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D3A4A" w:rsidRDefault="000D3A4A" w:rsidP="00963F61">
      <w:pPr>
        <w:pStyle w:val="StyleTitle"/>
        <w:ind w:left="851"/>
        <w:jc w:val="both"/>
        <w:rPr>
          <w:sz w:val="28"/>
          <w:szCs w:val="28"/>
          <w:lang w:val="en"/>
        </w:rPr>
      </w:pPr>
      <w:r>
        <w:rPr>
          <w:sz w:val="28"/>
          <w:szCs w:val="28"/>
          <w:lang w:val="en"/>
        </w:rPr>
        <w:t xml:space="preserve">The Effectiveness </w:t>
      </w:r>
      <w:proofErr w:type="gramStart"/>
      <w:r>
        <w:rPr>
          <w:sz w:val="28"/>
          <w:szCs w:val="28"/>
          <w:lang w:val="en"/>
        </w:rPr>
        <w:t>Of</w:t>
      </w:r>
      <w:proofErr w:type="gramEnd"/>
      <w:r>
        <w:rPr>
          <w:sz w:val="28"/>
          <w:szCs w:val="28"/>
          <w:lang w:val="en"/>
        </w:rPr>
        <w:t xml:space="preserve"> Using The Story Telling Method On The Speaking Skills Of Class X MAN Sidoarjo Students</w:t>
      </w:r>
    </w:p>
    <w:p w:rsidR="0067458E" w:rsidRPr="000D3A4A" w:rsidRDefault="000D3A4A" w:rsidP="000D3A4A">
      <w:pPr>
        <w:pStyle w:val="StyleTitle"/>
        <w:ind w:left="851"/>
        <w:jc w:val="both"/>
        <w:rPr>
          <w:i/>
          <w:iCs/>
          <w:sz w:val="28"/>
          <w:szCs w:val="28"/>
        </w:rPr>
      </w:pPr>
      <w:r w:rsidRPr="000D3A4A">
        <w:rPr>
          <w:i/>
          <w:iCs/>
          <w:sz w:val="28"/>
          <w:szCs w:val="28"/>
          <w:lang w:val="en"/>
        </w:rPr>
        <w:t>Efektivitas Penggunaan Metode Story Telling Terhadap Maharah Al-Kalam Siswa Kelas X MAN Sidoarjo</w:t>
      </w:r>
      <w:r w:rsidR="002F7FC1" w:rsidRPr="000D3A4A">
        <w:rPr>
          <w:i/>
          <w:iCs/>
          <w:sz w:val="28"/>
          <w:szCs w:val="28"/>
          <w:lang w:val="en-ID"/>
        </w:rPr>
        <w:t xml:space="preserve"> </w:t>
      </w:r>
    </w:p>
    <w:p w:rsidR="00953F53" w:rsidRDefault="00953F53">
      <w:pPr>
        <w:rPr>
          <w:sz w:val="20"/>
          <w:szCs w:val="20"/>
        </w:rPr>
      </w:pPr>
    </w:p>
    <w:p w:rsidR="00953F53" w:rsidRDefault="000D3A4A" w:rsidP="000D3A4A">
      <w:pPr>
        <w:pStyle w:val="Author"/>
        <w:spacing w:after="115"/>
        <w:ind w:left="851"/>
        <w:contextualSpacing/>
        <w:jc w:val="left"/>
      </w:pPr>
      <w:r>
        <w:rPr>
          <w:b w:val="0"/>
          <w:sz w:val="20"/>
          <w:szCs w:val="20"/>
          <w:lang w:val="en-US"/>
        </w:rPr>
        <w:t>Vivi Aprilia Megayanti</w:t>
      </w:r>
      <w:r w:rsidR="00953F53">
        <w:rPr>
          <w:b w:val="0"/>
          <w:sz w:val="20"/>
          <w:szCs w:val="20"/>
          <w:vertAlign w:val="superscript"/>
        </w:rPr>
        <w:t>)</w:t>
      </w:r>
      <w:r w:rsidR="00953F53">
        <w:rPr>
          <w:b w:val="0"/>
          <w:sz w:val="20"/>
          <w:szCs w:val="20"/>
        </w:rPr>
        <w:t xml:space="preserve">, </w:t>
      </w:r>
      <w:r>
        <w:rPr>
          <w:b w:val="0"/>
          <w:sz w:val="20"/>
          <w:szCs w:val="20"/>
          <w:lang w:val="en-US"/>
        </w:rPr>
        <w:t>Najih Anwar</w:t>
      </w:r>
      <w:r w:rsidR="00953F53">
        <w:rPr>
          <w:b w:val="0"/>
          <w:sz w:val="20"/>
          <w:szCs w:val="20"/>
        </w:rPr>
        <w:t xml:space="preserve"> </w:t>
      </w:r>
      <w:r w:rsidR="00953F53">
        <w:rPr>
          <w:b w:val="0"/>
          <w:sz w:val="20"/>
          <w:szCs w:val="20"/>
          <w:vertAlign w:val="superscript"/>
        </w:rPr>
        <w:t>*</w:t>
      </w:r>
      <w:proofErr w:type="gramStart"/>
      <w:r w:rsidR="00953F53">
        <w:rPr>
          <w:b w:val="0"/>
          <w:sz w:val="20"/>
          <w:szCs w:val="20"/>
          <w:vertAlign w:val="superscript"/>
        </w:rPr>
        <w:t>,2</w:t>
      </w:r>
      <w:proofErr w:type="gramEnd"/>
      <w:r w:rsidR="00953F53">
        <w:rPr>
          <w:b w:val="0"/>
          <w:sz w:val="20"/>
          <w:szCs w:val="20"/>
          <w:vertAlign w:val="superscript"/>
        </w:rPr>
        <w:t>)</w:t>
      </w:r>
      <w:r>
        <w:rPr>
          <w:b w:val="0"/>
          <w:sz w:val="20"/>
          <w:szCs w:val="20"/>
        </w:rPr>
        <w:t xml:space="preserve"> </w:t>
      </w:r>
      <w:r w:rsidR="00953F53">
        <w:rPr>
          <w:b w:val="0"/>
          <w:sz w:val="20"/>
          <w:szCs w:val="20"/>
        </w:rPr>
        <w:t xml:space="preserve"> </w:t>
      </w:r>
    </w:p>
    <w:p w:rsidR="00953F53" w:rsidRPr="000D3A4A" w:rsidRDefault="00953F53" w:rsidP="000D3A4A">
      <w:pPr>
        <w:ind w:left="851"/>
        <w:contextualSpacing/>
        <w:rPr>
          <w:lang w:val="en-ID"/>
        </w:rPr>
      </w:pPr>
      <w:r w:rsidRPr="002F7FC1">
        <w:rPr>
          <w:sz w:val="20"/>
          <w:szCs w:val="20"/>
          <w:vertAlign w:val="superscript"/>
        </w:rPr>
        <w:t>1)</w:t>
      </w:r>
      <w:r w:rsidR="000D3A4A">
        <w:rPr>
          <w:sz w:val="20"/>
          <w:szCs w:val="20"/>
          <w:vertAlign w:val="superscript"/>
          <w:lang w:val="en-US"/>
        </w:rPr>
        <w:t xml:space="preserve">  </w:t>
      </w:r>
      <w:r w:rsidRPr="002F7FC1">
        <w:rPr>
          <w:sz w:val="20"/>
          <w:szCs w:val="20"/>
        </w:rPr>
        <w:t xml:space="preserve">Program Studi </w:t>
      </w:r>
      <w:r w:rsidR="000D3A4A">
        <w:rPr>
          <w:sz w:val="20"/>
          <w:szCs w:val="20"/>
          <w:lang w:val="en-ID"/>
        </w:rPr>
        <w:t>Pendidikan Bahasa Arab</w:t>
      </w:r>
      <w:r w:rsidRPr="002F7FC1">
        <w:rPr>
          <w:sz w:val="20"/>
          <w:szCs w:val="20"/>
        </w:rPr>
        <w:t xml:space="preserve">, Universitas </w:t>
      </w:r>
      <w:r w:rsidR="00C716F0" w:rsidRPr="002F7FC1">
        <w:rPr>
          <w:sz w:val="20"/>
          <w:szCs w:val="20"/>
          <w:lang w:val="en-ID"/>
        </w:rPr>
        <w:t>Muhammadiyah Sidoarjo, Indonesia</w:t>
      </w:r>
    </w:p>
    <w:p w:rsidR="00C716F0" w:rsidRPr="002F7FC1" w:rsidRDefault="00953F53" w:rsidP="000D3A4A">
      <w:pPr>
        <w:ind w:left="851"/>
        <w:contextualSpacing/>
        <w:rPr>
          <w:lang w:val="en-ID"/>
        </w:rPr>
      </w:pPr>
      <w:r w:rsidRPr="002F7FC1">
        <w:rPr>
          <w:sz w:val="20"/>
          <w:szCs w:val="20"/>
          <w:vertAlign w:val="superscript"/>
        </w:rPr>
        <w:t>2)</w:t>
      </w:r>
      <w:r w:rsidR="00C716F0" w:rsidRPr="002F7FC1">
        <w:rPr>
          <w:sz w:val="20"/>
          <w:szCs w:val="20"/>
        </w:rPr>
        <w:t xml:space="preserve"> Program Studi </w:t>
      </w:r>
      <w:r w:rsidR="000D3A4A">
        <w:rPr>
          <w:sz w:val="20"/>
          <w:szCs w:val="20"/>
          <w:lang w:val="en-ID"/>
        </w:rPr>
        <w:t>Pendidikan Bahasa Arab</w:t>
      </w:r>
      <w:r w:rsidR="00C74B3A" w:rsidRPr="002F7FC1">
        <w:rPr>
          <w:sz w:val="20"/>
          <w:szCs w:val="20"/>
        </w:rPr>
        <w:t xml:space="preserve">, </w:t>
      </w:r>
      <w:r w:rsidR="00C716F0" w:rsidRPr="002F7FC1">
        <w:rPr>
          <w:sz w:val="20"/>
          <w:szCs w:val="20"/>
        </w:rPr>
        <w:t xml:space="preserve">Universitas </w:t>
      </w:r>
      <w:r w:rsidR="00C716F0" w:rsidRPr="002F7FC1">
        <w:rPr>
          <w:sz w:val="20"/>
          <w:szCs w:val="20"/>
          <w:lang w:val="en-ID"/>
        </w:rPr>
        <w:t>Muhammadiyah Sidoarjo, Indonesia</w:t>
      </w:r>
    </w:p>
    <w:p w:rsidR="00C716F0" w:rsidRPr="002F7FC1" w:rsidRDefault="00C716F0" w:rsidP="000D3A4A">
      <w:pPr>
        <w:spacing w:after="58"/>
        <w:ind w:left="851"/>
        <w:contextualSpacing/>
      </w:pPr>
      <w:r w:rsidRPr="002F7FC1">
        <w:rPr>
          <w:sz w:val="20"/>
          <w:szCs w:val="20"/>
          <w:lang w:val="en-ID"/>
        </w:rPr>
        <w:t xml:space="preserve"> </w:t>
      </w:r>
    </w:p>
    <w:p w:rsidR="00953F53" w:rsidRPr="002F7FC1" w:rsidRDefault="00C716F0" w:rsidP="002F7FC1">
      <w:pPr>
        <w:ind w:left="851"/>
        <w:contextualSpacing/>
        <w:rPr>
          <w:sz w:val="20"/>
          <w:szCs w:val="20"/>
          <w:lang w:val="en-ID"/>
        </w:rPr>
      </w:pPr>
      <w:r w:rsidRPr="002F7FC1">
        <w:rPr>
          <w:sz w:val="20"/>
          <w:szCs w:val="20"/>
          <w:lang w:val="en-ID"/>
        </w:rPr>
        <w:t>*Emai</w:t>
      </w:r>
      <w:r w:rsidR="000D3A4A">
        <w:rPr>
          <w:sz w:val="20"/>
          <w:szCs w:val="20"/>
          <w:lang w:val="en-ID"/>
        </w:rPr>
        <w:t xml:space="preserve">l Penulis Korespondensi: </w:t>
      </w:r>
      <w:hyperlink r:id="rId9" w:history="1">
        <w:r w:rsidR="000D3A4A" w:rsidRPr="00F073B3">
          <w:rPr>
            <w:rStyle w:val="Hyperlink"/>
            <w:sz w:val="20"/>
            <w:szCs w:val="20"/>
            <w:lang w:val="en-ID"/>
          </w:rPr>
          <w:t>viviapriliam@gmail.com</w:t>
        </w:r>
      </w:hyperlink>
      <w:r w:rsidR="000D3A4A">
        <w:rPr>
          <w:sz w:val="20"/>
          <w:szCs w:val="20"/>
          <w:lang w:val="en-ID"/>
        </w:rPr>
        <w:t xml:space="preserve">, </w:t>
      </w:r>
      <w:hyperlink r:id="rId10" w:history="1">
        <w:r w:rsidR="00356F6C" w:rsidRPr="00F073B3">
          <w:rPr>
            <w:rStyle w:val="Hyperlink"/>
            <w:sz w:val="20"/>
            <w:szCs w:val="20"/>
            <w:lang w:val="en-ID"/>
          </w:rPr>
          <w:t>najihanwar@umsida.ac.id</w:t>
        </w:r>
      </w:hyperlink>
      <w:r w:rsidR="000D3A4A">
        <w:rPr>
          <w:sz w:val="20"/>
          <w:szCs w:val="20"/>
          <w:lang w:val="en-ID"/>
        </w:rPr>
        <w:t xml:space="preserve"> </w:t>
      </w:r>
    </w:p>
    <w:p w:rsidR="00C716F0" w:rsidRPr="000D3A4A" w:rsidRDefault="00C716F0">
      <w:pPr>
        <w:rPr>
          <w:i/>
          <w:sz w:val="20"/>
          <w:szCs w:val="20"/>
          <w:lang w:val="en-ID"/>
        </w:rPr>
      </w:pPr>
    </w:p>
    <w:p w:rsidR="00953F53" w:rsidRDefault="00953F53">
      <w:pPr>
        <w:rPr>
          <w:sz w:val="20"/>
          <w:szCs w:val="20"/>
        </w:rPr>
      </w:pPr>
    </w:p>
    <w:p w:rsidR="00953F53" w:rsidRPr="00356F6C" w:rsidRDefault="00953F53">
      <w:pPr>
        <w:rPr>
          <w:i/>
          <w:iCs/>
          <w:sz w:val="20"/>
          <w:szCs w:val="20"/>
        </w:rPr>
        <w:sectPr w:rsidR="00953F53" w:rsidRPr="00356F6C" w:rsidSect="005F248D">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1" w:header="850" w:footer="720" w:gutter="0"/>
          <w:cols w:space="720"/>
          <w:titlePg/>
          <w:docGrid w:linePitch="360"/>
        </w:sectPr>
      </w:pPr>
    </w:p>
    <w:p w:rsidR="00953F53" w:rsidRPr="0080723C" w:rsidRDefault="006C7A28" w:rsidP="0080723C">
      <w:pPr>
        <w:pStyle w:val="BodyText"/>
        <w:spacing w:before="93"/>
        <w:ind w:right="320"/>
        <w:jc w:val="both"/>
        <w:rPr>
          <w:lang w:val="en-US"/>
        </w:rPr>
      </w:pPr>
      <w:bookmarkStart w:id="0" w:name="__DdeLink__931_480770800"/>
      <w:r w:rsidRPr="00356F6C">
        <w:rPr>
          <w:b/>
          <w:bCs/>
          <w:i/>
          <w:iCs/>
          <w:sz w:val="20"/>
        </w:rPr>
        <w:lastRenderedPageBreak/>
        <w:t>Abstract</w:t>
      </w:r>
      <w:r w:rsidRPr="00356F6C">
        <w:rPr>
          <w:bCs/>
          <w:i/>
          <w:iCs/>
          <w:sz w:val="20"/>
        </w:rPr>
        <w:t xml:space="preserve">. </w:t>
      </w:r>
      <w:r w:rsidR="00953F53" w:rsidRPr="00356F6C">
        <w:rPr>
          <w:bCs/>
          <w:i/>
          <w:iCs/>
          <w:sz w:val="20"/>
        </w:rPr>
        <w:t xml:space="preserve">This </w:t>
      </w:r>
      <w:r w:rsidR="00356F6C" w:rsidRPr="00356F6C">
        <w:rPr>
          <w:i/>
          <w:iCs/>
          <w:sz w:val="20"/>
        </w:rPr>
        <w:t>study aims to determine the effectiveness of the story telling method on maharah al-kalam. This research uses pre-experimental design method with one group pre-test-post test design. This research instrument is a test, the initial research is done pre-test then treatment is done and the final activity is done posttest. The results showed an increase in the maximum score of students from 21 to 25. And obtained a significance value of 0.000</w:t>
      </w:r>
      <w:r w:rsidR="0080723C" w:rsidRPr="0080723C">
        <w:rPr>
          <w:i/>
          <w:iCs/>
          <w:sz w:val="20"/>
          <w:szCs w:val="20"/>
        </w:rPr>
        <w:t>&lt;0.05 with a correlation value of</w:t>
      </w:r>
      <w:r w:rsidR="0080723C" w:rsidRPr="0080723C">
        <w:rPr>
          <w:i/>
          <w:iCs/>
          <w:spacing w:val="50"/>
          <w:sz w:val="20"/>
          <w:szCs w:val="20"/>
        </w:rPr>
        <w:t xml:space="preserve"> </w:t>
      </w:r>
      <w:r w:rsidR="0080723C" w:rsidRPr="0080723C">
        <w:rPr>
          <w:i/>
          <w:iCs/>
          <w:sz w:val="20"/>
          <w:szCs w:val="20"/>
        </w:rPr>
        <w:t>0.659</w:t>
      </w:r>
      <w:r w:rsidR="0080723C" w:rsidRPr="0080723C">
        <w:rPr>
          <w:i/>
          <w:iCs/>
          <w:spacing w:val="50"/>
          <w:sz w:val="20"/>
          <w:szCs w:val="20"/>
        </w:rPr>
        <w:t xml:space="preserve"> </w:t>
      </w:r>
      <w:r w:rsidR="0080723C" w:rsidRPr="0080723C">
        <w:rPr>
          <w:i/>
          <w:iCs/>
          <w:sz w:val="20"/>
          <w:szCs w:val="20"/>
        </w:rPr>
        <w:t>or</w:t>
      </w:r>
      <w:r w:rsidR="0080723C" w:rsidRPr="0080723C">
        <w:rPr>
          <w:i/>
          <w:iCs/>
          <w:spacing w:val="50"/>
          <w:sz w:val="20"/>
          <w:szCs w:val="20"/>
        </w:rPr>
        <w:t xml:space="preserve"> </w:t>
      </w:r>
      <w:r w:rsidR="0080723C" w:rsidRPr="0080723C">
        <w:rPr>
          <w:i/>
          <w:iCs/>
          <w:sz w:val="20"/>
          <w:szCs w:val="20"/>
        </w:rPr>
        <w:t>65.9%.</w:t>
      </w:r>
      <w:r w:rsidR="0080723C" w:rsidRPr="0080723C">
        <w:rPr>
          <w:i/>
          <w:iCs/>
          <w:spacing w:val="50"/>
          <w:sz w:val="20"/>
          <w:szCs w:val="20"/>
        </w:rPr>
        <w:t xml:space="preserve"> </w:t>
      </w:r>
      <w:r w:rsidR="0080723C" w:rsidRPr="0080723C">
        <w:rPr>
          <w:i/>
          <w:iCs/>
          <w:sz w:val="20"/>
          <w:szCs w:val="20"/>
        </w:rPr>
        <w:t>And the results</w:t>
      </w:r>
      <w:r w:rsidR="0080723C" w:rsidRPr="0080723C">
        <w:rPr>
          <w:i/>
          <w:iCs/>
          <w:spacing w:val="50"/>
          <w:sz w:val="20"/>
          <w:szCs w:val="20"/>
        </w:rPr>
        <w:t xml:space="preserve"> </w:t>
      </w:r>
      <w:r w:rsidR="0080723C" w:rsidRPr="0080723C">
        <w:rPr>
          <w:i/>
          <w:iCs/>
          <w:sz w:val="20"/>
          <w:szCs w:val="20"/>
        </w:rPr>
        <w:t>of the study</w:t>
      </w:r>
      <w:r w:rsidR="0080723C" w:rsidRPr="0080723C">
        <w:rPr>
          <w:i/>
          <w:iCs/>
          <w:spacing w:val="1"/>
          <w:sz w:val="20"/>
          <w:szCs w:val="20"/>
        </w:rPr>
        <w:t xml:space="preserve"> </w:t>
      </w:r>
      <w:r w:rsidR="0080723C" w:rsidRPr="0080723C">
        <w:rPr>
          <w:i/>
          <w:iCs/>
          <w:sz w:val="20"/>
          <w:szCs w:val="20"/>
        </w:rPr>
        <w:t>show</w:t>
      </w:r>
      <w:r w:rsidR="0080723C" w:rsidRPr="0080723C">
        <w:rPr>
          <w:i/>
          <w:iCs/>
          <w:spacing w:val="-2"/>
          <w:sz w:val="20"/>
          <w:szCs w:val="20"/>
        </w:rPr>
        <w:t xml:space="preserve"> </w:t>
      </w:r>
      <w:r w:rsidR="0080723C" w:rsidRPr="0080723C">
        <w:rPr>
          <w:i/>
          <w:iCs/>
          <w:sz w:val="20"/>
          <w:szCs w:val="20"/>
        </w:rPr>
        <w:t>that</w:t>
      </w:r>
      <w:r w:rsidR="0080723C" w:rsidRPr="0080723C">
        <w:rPr>
          <w:i/>
          <w:iCs/>
          <w:spacing w:val="8"/>
          <w:sz w:val="20"/>
          <w:szCs w:val="20"/>
        </w:rPr>
        <w:t xml:space="preserve"> </w:t>
      </w:r>
      <w:r w:rsidR="0080723C" w:rsidRPr="0080723C">
        <w:rPr>
          <w:i/>
          <w:iCs/>
          <w:sz w:val="20"/>
          <w:szCs w:val="20"/>
        </w:rPr>
        <w:t>the</w:t>
      </w:r>
      <w:r w:rsidR="0080723C" w:rsidRPr="0080723C">
        <w:rPr>
          <w:i/>
          <w:iCs/>
          <w:spacing w:val="4"/>
          <w:sz w:val="20"/>
          <w:szCs w:val="20"/>
        </w:rPr>
        <w:t xml:space="preserve"> </w:t>
      </w:r>
      <w:r w:rsidR="0080723C" w:rsidRPr="0080723C">
        <w:rPr>
          <w:i/>
          <w:iCs/>
          <w:sz w:val="20"/>
          <w:szCs w:val="20"/>
        </w:rPr>
        <w:t>storytelling</w:t>
      </w:r>
      <w:r w:rsidR="0080723C" w:rsidRPr="0080723C">
        <w:rPr>
          <w:i/>
          <w:iCs/>
          <w:spacing w:val="8"/>
          <w:sz w:val="20"/>
          <w:szCs w:val="20"/>
        </w:rPr>
        <w:t xml:space="preserve"> </w:t>
      </w:r>
      <w:r w:rsidR="0080723C" w:rsidRPr="0080723C">
        <w:rPr>
          <w:i/>
          <w:iCs/>
          <w:sz w:val="20"/>
          <w:szCs w:val="20"/>
        </w:rPr>
        <w:t>method</w:t>
      </w:r>
      <w:r w:rsidR="0080723C" w:rsidRPr="0080723C">
        <w:rPr>
          <w:i/>
          <w:iCs/>
          <w:spacing w:val="15"/>
          <w:sz w:val="20"/>
          <w:szCs w:val="20"/>
        </w:rPr>
        <w:t xml:space="preserve"> </w:t>
      </w:r>
      <w:r w:rsidR="0080723C" w:rsidRPr="0080723C">
        <w:rPr>
          <w:i/>
          <w:iCs/>
          <w:sz w:val="20"/>
          <w:szCs w:val="20"/>
        </w:rPr>
        <w:t>is</w:t>
      </w:r>
      <w:r w:rsidR="0080723C" w:rsidRPr="0080723C">
        <w:rPr>
          <w:i/>
          <w:iCs/>
          <w:spacing w:val="7"/>
          <w:sz w:val="20"/>
          <w:szCs w:val="20"/>
        </w:rPr>
        <w:t xml:space="preserve"> </w:t>
      </w:r>
      <w:r w:rsidR="0080723C" w:rsidRPr="0080723C">
        <w:rPr>
          <w:i/>
          <w:iCs/>
          <w:sz w:val="20"/>
          <w:szCs w:val="20"/>
        </w:rPr>
        <w:t>effective</w:t>
      </w:r>
      <w:r w:rsidR="0080723C" w:rsidRPr="0080723C">
        <w:rPr>
          <w:i/>
          <w:iCs/>
          <w:spacing w:val="11"/>
          <w:sz w:val="20"/>
          <w:szCs w:val="20"/>
        </w:rPr>
        <w:t xml:space="preserve"> </w:t>
      </w:r>
      <w:r w:rsidR="0080723C" w:rsidRPr="0080723C">
        <w:rPr>
          <w:i/>
          <w:iCs/>
          <w:sz w:val="20"/>
          <w:szCs w:val="20"/>
        </w:rPr>
        <w:t>in</w:t>
      </w:r>
      <w:r w:rsidR="0080723C" w:rsidRPr="0080723C">
        <w:rPr>
          <w:i/>
          <w:iCs/>
          <w:spacing w:val="14"/>
          <w:sz w:val="20"/>
          <w:szCs w:val="20"/>
        </w:rPr>
        <w:t xml:space="preserve"> </w:t>
      </w:r>
      <w:r w:rsidR="0080723C" w:rsidRPr="0080723C">
        <w:rPr>
          <w:i/>
          <w:iCs/>
          <w:sz w:val="20"/>
          <w:szCs w:val="20"/>
        </w:rPr>
        <w:t>increasing</w:t>
      </w:r>
      <w:r w:rsidR="0080723C" w:rsidRPr="0080723C">
        <w:rPr>
          <w:i/>
          <w:iCs/>
          <w:spacing w:val="14"/>
          <w:sz w:val="20"/>
          <w:szCs w:val="20"/>
        </w:rPr>
        <w:t xml:space="preserve"> </w:t>
      </w:r>
      <w:r w:rsidR="0080723C" w:rsidRPr="0080723C">
        <w:rPr>
          <w:i/>
          <w:iCs/>
          <w:sz w:val="20"/>
          <w:szCs w:val="20"/>
        </w:rPr>
        <w:t>maharah</w:t>
      </w:r>
      <w:r w:rsidR="0080723C" w:rsidRPr="0080723C">
        <w:rPr>
          <w:i/>
          <w:iCs/>
          <w:spacing w:val="14"/>
          <w:sz w:val="20"/>
          <w:szCs w:val="20"/>
        </w:rPr>
        <w:t xml:space="preserve"> </w:t>
      </w:r>
      <w:r w:rsidR="0080723C" w:rsidRPr="0080723C">
        <w:rPr>
          <w:i/>
          <w:iCs/>
          <w:sz w:val="20"/>
          <w:szCs w:val="20"/>
        </w:rPr>
        <w:t>al-kalam.</w:t>
      </w:r>
    </w:p>
    <w:p w:rsidR="00953F53" w:rsidRPr="00356F6C" w:rsidRDefault="00953F53" w:rsidP="00356F6C">
      <w:pPr>
        <w:pStyle w:val="BodyAbstract"/>
        <w:spacing w:before="58" w:after="0"/>
        <w:ind w:left="0" w:right="4"/>
        <w:jc w:val="both"/>
        <w:rPr>
          <w:lang w:val="en-US"/>
        </w:rPr>
      </w:pPr>
      <w:r w:rsidRPr="006C7A28">
        <w:rPr>
          <w:b/>
          <w:bCs/>
          <w:smallCaps w:val="0"/>
        </w:rPr>
        <w:t xml:space="preserve">Keywords </w:t>
      </w:r>
      <w:r w:rsidR="00356F6C">
        <w:rPr>
          <w:b/>
          <w:bCs/>
          <w:smallCaps w:val="0"/>
        </w:rPr>
        <w:t>–</w:t>
      </w:r>
      <w:r w:rsidRPr="006C7A28">
        <w:rPr>
          <w:b/>
          <w:bCs/>
          <w:smallCaps w:val="0"/>
        </w:rPr>
        <w:t xml:space="preserve"> </w:t>
      </w:r>
      <w:bookmarkEnd w:id="0"/>
      <w:r w:rsidR="00356F6C">
        <w:rPr>
          <w:smallCaps w:val="0"/>
          <w:lang w:val="en-US"/>
        </w:rPr>
        <w:t>Method; story telling; maharah al-kalam</w:t>
      </w:r>
    </w:p>
    <w:p w:rsidR="00953F53" w:rsidRPr="006C7A28" w:rsidRDefault="00953F53" w:rsidP="002F7FC1">
      <w:pPr>
        <w:tabs>
          <w:tab w:val="left" w:pos="0"/>
        </w:tabs>
        <w:ind w:right="4"/>
        <w:rPr>
          <w:b/>
          <w:bCs/>
          <w:i/>
        </w:rPr>
      </w:pPr>
    </w:p>
    <w:p w:rsidR="00953F53" w:rsidRPr="000B2C2C" w:rsidRDefault="006C7A28" w:rsidP="000B2C2C">
      <w:pPr>
        <w:pStyle w:val="Caption"/>
        <w:rPr>
          <w:sz w:val="20"/>
          <w:szCs w:val="20"/>
          <w:lang w:val="en-US"/>
        </w:rPr>
      </w:pPr>
      <w:r w:rsidRPr="00FE2A2E">
        <w:rPr>
          <w:b/>
          <w:bCs/>
          <w:sz w:val="20"/>
          <w:szCs w:val="20"/>
        </w:rPr>
        <w:t>Abstrak</w:t>
      </w:r>
      <w:r w:rsidR="0080723C">
        <w:rPr>
          <w:bCs/>
          <w:sz w:val="20"/>
          <w:szCs w:val="20"/>
        </w:rPr>
        <w:t>.</w:t>
      </w:r>
      <w:r w:rsidR="00953F53" w:rsidRPr="00FE2A2E">
        <w:rPr>
          <w:bCs/>
          <w:sz w:val="20"/>
          <w:szCs w:val="20"/>
        </w:rPr>
        <w:t xml:space="preserve"> </w:t>
      </w:r>
      <w:r w:rsidR="00FE2A2E" w:rsidRPr="00FE2A2E">
        <w:rPr>
          <w:sz w:val="20"/>
          <w:szCs w:val="20"/>
        </w:rPr>
        <w:t>Penelitian ini bertujuan untuk mengetahui keefektifan</w:t>
      </w:r>
      <w:r w:rsidR="00FE2A2E" w:rsidRPr="00FE2A2E">
        <w:rPr>
          <w:spacing w:val="1"/>
          <w:sz w:val="20"/>
          <w:szCs w:val="20"/>
        </w:rPr>
        <w:t xml:space="preserve"> </w:t>
      </w:r>
      <w:r w:rsidR="00FE2A2E" w:rsidRPr="00FE2A2E">
        <w:rPr>
          <w:sz w:val="20"/>
          <w:szCs w:val="20"/>
        </w:rPr>
        <w:t>metode story telling terhadap</w:t>
      </w:r>
      <w:r w:rsidR="00FE2A2E" w:rsidRPr="00FE2A2E">
        <w:rPr>
          <w:spacing w:val="51"/>
          <w:sz w:val="20"/>
          <w:szCs w:val="20"/>
        </w:rPr>
        <w:t xml:space="preserve"> </w:t>
      </w:r>
      <w:r w:rsidR="00FE2A2E" w:rsidRPr="00FE2A2E">
        <w:rPr>
          <w:sz w:val="20"/>
          <w:szCs w:val="20"/>
        </w:rPr>
        <w:t>maharah al-</w:t>
      </w:r>
      <w:r w:rsidR="00FE2A2E" w:rsidRPr="00FE2A2E">
        <w:rPr>
          <w:spacing w:val="1"/>
          <w:sz w:val="20"/>
          <w:szCs w:val="20"/>
        </w:rPr>
        <w:t xml:space="preserve"> </w:t>
      </w:r>
      <w:r w:rsidR="00FE2A2E" w:rsidRPr="00FE2A2E">
        <w:rPr>
          <w:sz w:val="20"/>
          <w:szCs w:val="20"/>
        </w:rPr>
        <w:t>kalam. Penelitian ini</w:t>
      </w:r>
      <w:r w:rsidR="00FE2A2E" w:rsidRPr="00FE2A2E">
        <w:rPr>
          <w:spacing w:val="1"/>
          <w:sz w:val="20"/>
          <w:szCs w:val="20"/>
        </w:rPr>
        <w:t xml:space="preserve"> </w:t>
      </w:r>
      <w:r w:rsidR="00FE2A2E" w:rsidRPr="00FE2A2E">
        <w:rPr>
          <w:sz w:val="20"/>
          <w:szCs w:val="20"/>
        </w:rPr>
        <w:t>menggunakan</w:t>
      </w:r>
      <w:r w:rsidR="00FE2A2E" w:rsidRPr="00FE2A2E">
        <w:rPr>
          <w:spacing w:val="1"/>
          <w:sz w:val="20"/>
          <w:szCs w:val="20"/>
        </w:rPr>
        <w:t xml:space="preserve"> </w:t>
      </w:r>
      <w:r w:rsidR="00FE2A2E" w:rsidRPr="00FE2A2E">
        <w:rPr>
          <w:sz w:val="20"/>
          <w:szCs w:val="20"/>
        </w:rPr>
        <w:t>metode pre-eksperimental design</w:t>
      </w:r>
      <w:r w:rsidR="00FE2A2E" w:rsidRPr="00FE2A2E">
        <w:rPr>
          <w:spacing w:val="1"/>
          <w:sz w:val="20"/>
          <w:szCs w:val="20"/>
        </w:rPr>
        <w:t xml:space="preserve"> </w:t>
      </w:r>
      <w:r w:rsidR="00FE2A2E" w:rsidRPr="00FE2A2E">
        <w:rPr>
          <w:sz w:val="20"/>
          <w:szCs w:val="20"/>
        </w:rPr>
        <w:t>dengan one</w:t>
      </w:r>
      <w:r w:rsidR="00FE2A2E" w:rsidRPr="00FE2A2E">
        <w:rPr>
          <w:spacing w:val="50"/>
          <w:sz w:val="20"/>
          <w:szCs w:val="20"/>
        </w:rPr>
        <w:t xml:space="preserve"> </w:t>
      </w:r>
      <w:r w:rsidR="00FE2A2E" w:rsidRPr="00FE2A2E">
        <w:rPr>
          <w:sz w:val="20"/>
          <w:szCs w:val="20"/>
        </w:rPr>
        <w:t>group</w:t>
      </w:r>
      <w:r w:rsidR="00FE2A2E" w:rsidRPr="00FE2A2E">
        <w:rPr>
          <w:spacing w:val="50"/>
          <w:sz w:val="20"/>
          <w:szCs w:val="20"/>
        </w:rPr>
        <w:t xml:space="preserve"> </w:t>
      </w:r>
      <w:r w:rsidR="00FE2A2E" w:rsidRPr="00FE2A2E">
        <w:rPr>
          <w:sz w:val="20"/>
          <w:szCs w:val="20"/>
        </w:rPr>
        <w:t>pre test-post</w:t>
      </w:r>
      <w:r w:rsidR="00FE2A2E" w:rsidRPr="00FE2A2E">
        <w:rPr>
          <w:spacing w:val="50"/>
          <w:sz w:val="20"/>
          <w:szCs w:val="20"/>
        </w:rPr>
        <w:t xml:space="preserve"> </w:t>
      </w:r>
      <w:r w:rsidR="00FE2A2E" w:rsidRPr="00FE2A2E">
        <w:rPr>
          <w:sz w:val="20"/>
          <w:szCs w:val="20"/>
        </w:rPr>
        <w:t>test</w:t>
      </w:r>
      <w:r w:rsidR="00FE2A2E" w:rsidRPr="00FE2A2E">
        <w:rPr>
          <w:spacing w:val="1"/>
          <w:sz w:val="20"/>
          <w:szCs w:val="20"/>
        </w:rPr>
        <w:t xml:space="preserve"> </w:t>
      </w:r>
      <w:r w:rsidR="00FE2A2E" w:rsidRPr="00FE2A2E">
        <w:rPr>
          <w:sz w:val="20"/>
          <w:szCs w:val="20"/>
        </w:rPr>
        <w:t>design.</w:t>
      </w:r>
      <w:r w:rsidR="00FE2A2E" w:rsidRPr="00FE2A2E">
        <w:rPr>
          <w:spacing w:val="1"/>
          <w:sz w:val="20"/>
          <w:szCs w:val="20"/>
        </w:rPr>
        <w:t xml:space="preserve"> </w:t>
      </w:r>
      <w:r w:rsidR="00FE2A2E" w:rsidRPr="00FE2A2E">
        <w:rPr>
          <w:sz w:val="20"/>
          <w:szCs w:val="20"/>
        </w:rPr>
        <w:t>Instrument</w:t>
      </w:r>
      <w:r w:rsidR="00FE2A2E" w:rsidRPr="00FE2A2E">
        <w:rPr>
          <w:spacing w:val="1"/>
          <w:sz w:val="20"/>
          <w:szCs w:val="20"/>
        </w:rPr>
        <w:t xml:space="preserve"> </w:t>
      </w:r>
      <w:r w:rsidR="00FE2A2E" w:rsidRPr="00FE2A2E">
        <w:rPr>
          <w:sz w:val="20"/>
          <w:szCs w:val="20"/>
        </w:rPr>
        <w:t>penelitian</w:t>
      </w:r>
      <w:r w:rsidR="00FE2A2E" w:rsidRPr="00FE2A2E">
        <w:rPr>
          <w:spacing w:val="1"/>
          <w:sz w:val="20"/>
          <w:szCs w:val="20"/>
        </w:rPr>
        <w:t xml:space="preserve"> </w:t>
      </w:r>
      <w:r w:rsidR="00FE2A2E" w:rsidRPr="00FE2A2E">
        <w:rPr>
          <w:sz w:val="20"/>
          <w:szCs w:val="20"/>
        </w:rPr>
        <w:t>ini</w:t>
      </w:r>
      <w:r w:rsidR="00FE2A2E" w:rsidRPr="00FE2A2E">
        <w:rPr>
          <w:spacing w:val="51"/>
          <w:sz w:val="20"/>
          <w:szCs w:val="20"/>
        </w:rPr>
        <w:t xml:space="preserve"> </w:t>
      </w:r>
      <w:r w:rsidR="00FE2A2E" w:rsidRPr="00FE2A2E">
        <w:rPr>
          <w:sz w:val="20"/>
          <w:szCs w:val="20"/>
        </w:rPr>
        <w:t>berupa</w:t>
      </w:r>
      <w:r w:rsidR="00FE2A2E" w:rsidRPr="00FE2A2E">
        <w:rPr>
          <w:spacing w:val="51"/>
          <w:sz w:val="20"/>
          <w:szCs w:val="20"/>
        </w:rPr>
        <w:t xml:space="preserve"> </w:t>
      </w:r>
      <w:r w:rsidR="00FE2A2E" w:rsidRPr="00FE2A2E">
        <w:rPr>
          <w:sz w:val="20"/>
          <w:szCs w:val="20"/>
        </w:rPr>
        <w:t>tes,</w:t>
      </w:r>
      <w:r w:rsidR="00FE2A2E" w:rsidRPr="00FE2A2E">
        <w:rPr>
          <w:spacing w:val="51"/>
          <w:sz w:val="20"/>
          <w:szCs w:val="20"/>
        </w:rPr>
        <w:t xml:space="preserve"> </w:t>
      </w:r>
      <w:r w:rsidR="00FE2A2E" w:rsidRPr="00FE2A2E">
        <w:rPr>
          <w:sz w:val="20"/>
          <w:szCs w:val="20"/>
        </w:rPr>
        <w:t>penelitian</w:t>
      </w:r>
      <w:r w:rsidR="00FE2A2E" w:rsidRPr="00FE2A2E">
        <w:rPr>
          <w:spacing w:val="51"/>
          <w:sz w:val="20"/>
          <w:szCs w:val="20"/>
        </w:rPr>
        <w:t xml:space="preserve"> </w:t>
      </w:r>
      <w:r w:rsidR="00FE2A2E" w:rsidRPr="00FE2A2E">
        <w:rPr>
          <w:sz w:val="20"/>
          <w:szCs w:val="20"/>
        </w:rPr>
        <w:t>awal</w:t>
      </w:r>
      <w:r w:rsidR="00FE2A2E" w:rsidRPr="00FE2A2E">
        <w:rPr>
          <w:spacing w:val="51"/>
          <w:sz w:val="20"/>
          <w:szCs w:val="20"/>
        </w:rPr>
        <w:t xml:space="preserve"> </w:t>
      </w:r>
      <w:r w:rsidR="00FE2A2E" w:rsidRPr="00FE2A2E">
        <w:rPr>
          <w:sz w:val="20"/>
          <w:szCs w:val="20"/>
        </w:rPr>
        <w:t>dilakukan</w:t>
      </w:r>
      <w:r w:rsidR="00FE2A2E" w:rsidRPr="00FE2A2E">
        <w:rPr>
          <w:spacing w:val="51"/>
          <w:sz w:val="20"/>
          <w:szCs w:val="20"/>
        </w:rPr>
        <w:t xml:space="preserve"> </w:t>
      </w:r>
      <w:r w:rsidR="00FE2A2E" w:rsidRPr="00FE2A2E">
        <w:rPr>
          <w:sz w:val="20"/>
          <w:szCs w:val="20"/>
        </w:rPr>
        <w:t>pre-test</w:t>
      </w:r>
      <w:r w:rsidR="00FE2A2E" w:rsidRPr="00FE2A2E">
        <w:rPr>
          <w:spacing w:val="51"/>
          <w:sz w:val="20"/>
          <w:szCs w:val="20"/>
        </w:rPr>
        <w:t xml:space="preserve"> </w:t>
      </w:r>
      <w:r w:rsidR="00FE2A2E" w:rsidRPr="00FE2A2E">
        <w:rPr>
          <w:sz w:val="20"/>
          <w:szCs w:val="20"/>
        </w:rPr>
        <w:t>kemudian</w:t>
      </w:r>
      <w:r w:rsidR="00FE2A2E" w:rsidRPr="00FE2A2E">
        <w:rPr>
          <w:spacing w:val="51"/>
          <w:sz w:val="20"/>
          <w:szCs w:val="20"/>
        </w:rPr>
        <w:t xml:space="preserve"> </w:t>
      </w:r>
      <w:r w:rsidR="00FE2A2E" w:rsidRPr="00FE2A2E">
        <w:rPr>
          <w:sz w:val="20"/>
          <w:szCs w:val="20"/>
        </w:rPr>
        <w:t>dilakukan</w:t>
      </w:r>
      <w:r w:rsidR="00FE2A2E" w:rsidRPr="00FE2A2E">
        <w:rPr>
          <w:spacing w:val="1"/>
          <w:sz w:val="20"/>
          <w:szCs w:val="20"/>
        </w:rPr>
        <w:t xml:space="preserve"> </w:t>
      </w:r>
      <w:r w:rsidR="00FE2A2E" w:rsidRPr="00FE2A2E">
        <w:rPr>
          <w:sz w:val="20"/>
          <w:szCs w:val="20"/>
        </w:rPr>
        <w:t>treatment</w:t>
      </w:r>
      <w:r w:rsidR="00FE2A2E" w:rsidRPr="00FE2A2E">
        <w:rPr>
          <w:spacing w:val="1"/>
          <w:sz w:val="20"/>
          <w:szCs w:val="20"/>
        </w:rPr>
        <w:t xml:space="preserve"> </w:t>
      </w:r>
      <w:r w:rsidR="00FE2A2E" w:rsidRPr="00FE2A2E">
        <w:rPr>
          <w:sz w:val="20"/>
          <w:szCs w:val="20"/>
        </w:rPr>
        <w:t>dan</w:t>
      </w:r>
      <w:r w:rsidR="00FE2A2E" w:rsidRPr="00FE2A2E">
        <w:rPr>
          <w:spacing w:val="1"/>
          <w:sz w:val="20"/>
          <w:szCs w:val="20"/>
        </w:rPr>
        <w:t xml:space="preserve"> </w:t>
      </w:r>
      <w:r w:rsidR="00FE2A2E" w:rsidRPr="00FE2A2E">
        <w:rPr>
          <w:sz w:val="20"/>
          <w:szCs w:val="20"/>
        </w:rPr>
        <w:t>kegiatan</w:t>
      </w:r>
      <w:r w:rsidR="00FE2A2E" w:rsidRPr="00FE2A2E">
        <w:rPr>
          <w:spacing w:val="1"/>
          <w:sz w:val="20"/>
          <w:szCs w:val="20"/>
        </w:rPr>
        <w:t xml:space="preserve"> </w:t>
      </w:r>
      <w:r w:rsidR="00FE2A2E" w:rsidRPr="00FE2A2E">
        <w:rPr>
          <w:sz w:val="20"/>
          <w:szCs w:val="20"/>
        </w:rPr>
        <w:t>akhir</w:t>
      </w:r>
      <w:r w:rsidR="00FE2A2E" w:rsidRPr="00FE2A2E">
        <w:rPr>
          <w:spacing w:val="1"/>
          <w:sz w:val="20"/>
          <w:szCs w:val="20"/>
        </w:rPr>
        <w:t xml:space="preserve"> </w:t>
      </w:r>
      <w:r w:rsidR="00FE2A2E" w:rsidRPr="00FE2A2E">
        <w:rPr>
          <w:sz w:val="20"/>
          <w:szCs w:val="20"/>
        </w:rPr>
        <w:t>dilakukan</w:t>
      </w:r>
      <w:r w:rsidR="00FE2A2E" w:rsidRPr="00FE2A2E">
        <w:rPr>
          <w:spacing w:val="1"/>
          <w:sz w:val="20"/>
          <w:szCs w:val="20"/>
        </w:rPr>
        <w:t xml:space="preserve"> </w:t>
      </w:r>
      <w:r w:rsidR="00FE2A2E" w:rsidRPr="00FE2A2E">
        <w:rPr>
          <w:sz w:val="20"/>
          <w:szCs w:val="20"/>
        </w:rPr>
        <w:t>post-test.</w:t>
      </w:r>
      <w:r w:rsidR="00FE2A2E" w:rsidRPr="00FE2A2E">
        <w:rPr>
          <w:spacing w:val="1"/>
          <w:sz w:val="20"/>
          <w:szCs w:val="20"/>
        </w:rPr>
        <w:t xml:space="preserve"> </w:t>
      </w:r>
      <w:r w:rsidR="00FE2A2E" w:rsidRPr="00FE2A2E">
        <w:rPr>
          <w:sz w:val="20"/>
          <w:szCs w:val="20"/>
        </w:rPr>
        <w:t>Pada</w:t>
      </w:r>
      <w:r w:rsidR="00FE2A2E" w:rsidRPr="00FE2A2E">
        <w:rPr>
          <w:spacing w:val="1"/>
          <w:sz w:val="20"/>
          <w:szCs w:val="20"/>
        </w:rPr>
        <w:t xml:space="preserve"> </w:t>
      </w:r>
      <w:r w:rsidR="00FE2A2E" w:rsidRPr="00FE2A2E">
        <w:rPr>
          <w:sz w:val="20"/>
          <w:szCs w:val="20"/>
        </w:rPr>
        <w:t>penelitian</w:t>
      </w:r>
      <w:r w:rsidR="00FE2A2E" w:rsidRPr="00FE2A2E">
        <w:rPr>
          <w:spacing w:val="1"/>
          <w:sz w:val="20"/>
          <w:szCs w:val="20"/>
        </w:rPr>
        <w:t xml:space="preserve"> </w:t>
      </w:r>
      <w:r w:rsidR="00FE2A2E" w:rsidRPr="00FE2A2E">
        <w:rPr>
          <w:sz w:val="20"/>
          <w:szCs w:val="20"/>
        </w:rPr>
        <w:t>ini</w:t>
      </w:r>
      <w:r w:rsidR="00FE2A2E" w:rsidRPr="00FE2A2E">
        <w:rPr>
          <w:spacing w:val="1"/>
          <w:sz w:val="20"/>
          <w:szCs w:val="20"/>
        </w:rPr>
        <w:t xml:space="preserve"> </w:t>
      </w:r>
      <w:r w:rsidR="00FE2A2E" w:rsidRPr="00FE2A2E">
        <w:rPr>
          <w:sz w:val="20"/>
          <w:szCs w:val="20"/>
        </w:rPr>
        <w:t>ditemui</w:t>
      </w:r>
      <w:r w:rsidR="00FE2A2E" w:rsidRPr="00FE2A2E">
        <w:rPr>
          <w:spacing w:val="1"/>
          <w:sz w:val="20"/>
          <w:szCs w:val="20"/>
        </w:rPr>
        <w:t xml:space="preserve"> </w:t>
      </w:r>
      <w:r w:rsidR="00FE2A2E" w:rsidRPr="00FE2A2E">
        <w:rPr>
          <w:sz w:val="20"/>
          <w:szCs w:val="20"/>
        </w:rPr>
        <w:t>adanya</w:t>
      </w:r>
      <w:r w:rsidR="00FE2A2E" w:rsidRPr="00FE2A2E">
        <w:rPr>
          <w:spacing w:val="1"/>
          <w:sz w:val="20"/>
          <w:szCs w:val="20"/>
        </w:rPr>
        <w:t xml:space="preserve"> </w:t>
      </w:r>
      <w:r w:rsidR="00FE2A2E" w:rsidRPr="00FE2A2E">
        <w:rPr>
          <w:sz w:val="20"/>
          <w:szCs w:val="20"/>
        </w:rPr>
        <w:t>peningkatan</w:t>
      </w:r>
      <w:r w:rsidR="00FE2A2E" w:rsidRPr="00FE2A2E">
        <w:rPr>
          <w:spacing w:val="51"/>
          <w:sz w:val="20"/>
          <w:szCs w:val="20"/>
        </w:rPr>
        <w:t xml:space="preserve"> </w:t>
      </w:r>
      <w:r w:rsidR="00FE2A2E" w:rsidRPr="00FE2A2E">
        <w:rPr>
          <w:sz w:val="20"/>
          <w:szCs w:val="20"/>
        </w:rPr>
        <w:t>nilai</w:t>
      </w:r>
      <w:r w:rsidR="00FE2A2E" w:rsidRPr="00FE2A2E">
        <w:rPr>
          <w:spacing w:val="1"/>
          <w:sz w:val="20"/>
          <w:szCs w:val="20"/>
        </w:rPr>
        <w:t xml:space="preserve"> </w:t>
      </w:r>
      <w:r w:rsidR="00FE2A2E" w:rsidRPr="00FE2A2E">
        <w:rPr>
          <w:sz w:val="20"/>
          <w:szCs w:val="20"/>
        </w:rPr>
        <w:t>maksimum siswa</w:t>
      </w:r>
      <w:r w:rsidR="00FE2A2E" w:rsidRPr="00FE2A2E">
        <w:rPr>
          <w:spacing w:val="1"/>
          <w:sz w:val="20"/>
          <w:szCs w:val="20"/>
        </w:rPr>
        <w:t xml:space="preserve"> </w:t>
      </w:r>
      <w:r w:rsidR="00FE2A2E" w:rsidRPr="00FE2A2E">
        <w:rPr>
          <w:sz w:val="20"/>
          <w:szCs w:val="20"/>
        </w:rPr>
        <w:t>dari</w:t>
      </w:r>
      <w:r w:rsidR="00FE2A2E" w:rsidRPr="00FE2A2E">
        <w:rPr>
          <w:spacing w:val="1"/>
          <w:sz w:val="20"/>
          <w:szCs w:val="20"/>
        </w:rPr>
        <w:t xml:space="preserve"> </w:t>
      </w:r>
      <w:r w:rsidR="00FE2A2E" w:rsidRPr="00FE2A2E">
        <w:rPr>
          <w:sz w:val="20"/>
          <w:szCs w:val="20"/>
        </w:rPr>
        <w:t>21</w:t>
      </w:r>
      <w:r w:rsidR="00FE2A2E" w:rsidRPr="00FE2A2E">
        <w:rPr>
          <w:spacing w:val="1"/>
          <w:sz w:val="20"/>
          <w:szCs w:val="20"/>
        </w:rPr>
        <w:t xml:space="preserve"> </w:t>
      </w:r>
      <w:r w:rsidR="00FE2A2E" w:rsidRPr="00FE2A2E">
        <w:rPr>
          <w:sz w:val="20"/>
          <w:szCs w:val="20"/>
        </w:rPr>
        <w:t>menjadi</w:t>
      </w:r>
      <w:r w:rsidR="00FE2A2E" w:rsidRPr="00FE2A2E">
        <w:rPr>
          <w:spacing w:val="1"/>
          <w:sz w:val="20"/>
          <w:szCs w:val="20"/>
        </w:rPr>
        <w:t xml:space="preserve"> </w:t>
      </w:r>
      <w:r w:rsidR="00FE2A2E" w:rsidRPr="00FE2A2E">
        <w:rPr>
          <w:sz w:val="20"/>
          <w:szCs w:val="20"/>
        </w:rPr>
        <w:t>25.</w:t>
      </w:r>
      <w:r w:rsidR="00FE2A2E" w:rsidRPr="00FE2A2E">
        <w:rPr>
          <w:spacing w:val="1"/>
          <w:sz w:val="20"/>
          <w:szCs w:val="20"/>
        </w:rPr>
        <w:t xml:space="preserve"> </w:t>
      </w:r>
      <w:r w:rsidR="00FE2A2E" w:rsidRPr="00FE2A2E">
        <w:rPr>
          <w:sz w:val="20"/>
          <w:szCs w:val="20"/>
        </w:rPr>
        <w:t>Dan</w:t>
      </w:r>
      <w:r w:rsidR="00FE2A2E" w:rsidRPr="00FE2A2E">
        <w:rPr>
          <w:spacing w:val="1"/>
          <w:sz w:val="20"/>
          <w:szCs w:val="20"/>
        </w:rPr>
        <w:t xml:space="preserve"> </w:t>
      </w:r>
      <w:r w:rsidR="00FE2A2E" w:rsidRPr="00FE2A2E">
        <w:rPr>
          <w:sz w:val="20"/>
          <w:szCs w:val="20"/>
        </w:rPr>
        <w:t>diperoleh</w:t>
      </w:r>
      <w:r w:rsidR="00FE2A2E" w:rsidRPr="00FE2A2E">
        <w:rPr>
          <w:spacing w:val="1"/>
          <w:sz w:val="20"/>
          <w:szCs w:val="20"/>
        </w:rPr>
        <w:t xml:space="preserve"> </w:t>
      </w:r>
      <w:r w:rsidR="00FE2A2E" w:rsidRPr="00FE2A2E">
        <w:rPr>
          <w:sz w:val="20"/>
          <w:szCs w:val="20"/>
        </w:rPr>
        <w:t>nilai</w:t>
      </w:r>
      <w:r w:rsidR="00FE2A2E" w:rsidRPr="00FE2A2E">
        <w:rPr>
          <w:spacing w:val="1"/>
          <w:sz w:val="20"/>
          <w:szCs w:val="20"/>
        </w:rPr>
        <w:t xml:space="preserve"> </w:t>
      </w:r>
      <w:r w:rsidR="00FE2A2E" w:rsidRPr="00FE2A2E">
        <w:rPr>
          <w:sz w:val="20"/>
          <w:szCs w:val="20"/>
        </w:rPr>
        <w:t>signifikansi</w:t>
      </w:r>
      <w:r w:rsidR="00FE2A2E" w:rsidRPr="00FE2A2E">
        <w:rPr>
          <w:spacing w:val="1"/>
          <w:sz w:val="20"/>
          <w:szCs w:val="20"/>
        </w:rPr>
        <w:t xml:space="preserve"> </w:t>
      </w:r>
      <w:r w:rsidR="00FE2A2E" w:rsidRPr="00FE2A2E">
        <w:rPr>
          <w:sz w:val="20"/>
          <w:szCs w:val="20"/>
        </w:rPr>
        <w:t>sebesar</w:t>
      </w:r>
      <w:r w:rsidR="00FE2A2E" w:rsidRPr="00FE2A2E">
        <w:rPr>
          <w:spacing w:val="1"/>
          <w:sz w:val="20"/>
          <w:szCs w:val="20"/>
        </w:rPr>
        <w:t xml:space="preserve"> </w:t>
      </w:r>
      <w:r w:rsidR="00FE2A2E" w:rsidRPr="00FE2A2E">
        <w:rPr>
          <w:sz w:val="20"/>
          <w:szCs w:val="20"/>
        </w:rPr>
        <w:t>0,000</w:t>
      </w:r>
      <w:r w:rsidR="00FE2A2E" w:rsidRPr="00FE2A2E">
        <w:rPr>
          <w:spacing w:val="1"/>
          <w:sz w:val="20"/>
          <w:szCs w:val="20"/>
        </w:rPr>
        <w:t xml:space="preserve"> </w:t>
      </w:r>
      <w:r w:rsidR="00FE2A2E" w:rsidRPr="00FE2A2E">
        <w:rPr>
          <w:sz w:val="20"/>
          <w:szCs w:val="20"/>
        </w:rPr>
        <w:t>&lt;</w:t>
      </w:r>
      <w:r w:rsidR="00FE2A2E" w:rsidRPr="00FE2A2E">
        <w:rPr>
          <w:spacing w:val="1"/>
          <w:sz w:val="20"/>
          <w:szCs w:val="20"/>
        </w:rPr>
        <w:t xml:space="preserve"> </w:t>
      </w:r>
      <w:r w:rsidR="00FE2A2E" w:rsidRPr="00FE2A2E">
        <w:rPr>
          <w:sz w:val="20"/>
          <w:szCs w:val="20"/>
        </w:rPr>
        <w:t>0,05</w:t>
      </w:r>
      <w:r w:rsidR="00FE2A2E" w:rsidRPr="00FE2A2E">
        <w:rPr>
          <w:spacing w:val="1"/>
          <w:sz w:val="20"/>
          <w:szCs w:val="20"/>
        </w:rPr>
        <w:t xml:space="preserve"> </w:t>
      </w:r>
      <w:r w:rsidR="00FE2A2E" w:rsidRPr="00FE2A2E">
        <w:rPr>
          <w:sz w:val="20"/>
          <w:szCs w:val="20"/>
        </w:rPr>
        <w:t>dengan</w:t>
      </w:r>
      <w:r w:rsidR="00FE2A2E" w:rsidRPr="00FE2A2E">
        <w:rPr>
          <w:spacing w:val="1"/>
          <w:sz w:val="20"/>
          <w:szCs w:val="20"/>
        </w:rPr>
        <w:t xml:space="preserve"> </w:t>
      </w:r>
      <w:r w:rsidR="00FE2A2E" w:rsidRPr="00FE2A2E">
        <w:rPr>
          <w:sz w:val="20"/>
          <w:szCs w:val="20"/>
        </w:rPr>
        <w:t>nilai</w:t>
      </w:r>
      <w:r w:rsidR="00FE2A2E" w:rsidRPr="00FE2A2E">
        <w:rPr>
          <w:spacing w:val="1"/>
          <w:sz w:val="20"/>
          <w:szCs w:val="20"/>
        </w:rPr>
        <w:t xml:space="preserve"> </w:t>
      </w:r>
      <w:r w:rsidR="00FE2A2E" w:rsidRPr="00FE2A2E">
        <w:rPr>
          <w:sz w:val="20"/>
          <w:szCs w:val="20"/>
        </w:rPr>
        <w:t>correlation sebesar 0,659 atau 65,9%. Dan hasil penelitian menunjukkan</w:t>
      </w:r>
      <w:r w:rsidR="00FE2A2E" w:rsidRPr="00FE2A2E">
        <w:rPr>
          <w:spacing w:val="1"/>
          <w:sz w:val="20"/>
          <w:szCs w:val="20"/>
        </w:rPr>
        <w:t xml:space="preserve"> </w:t>
      </w:r>
      <w:r w:rsidR="00FE2A2E" w:rsidRPr="00FE2A2E">
        <w:rPr>
          <w:sz w:val="20"/>
          <w:szCs w:val="20"/>
        </w:rPr>
        <w:t>bahwa metode storytelling efektif</w:t>
      </w:r>
      <w:r w:rsidR="00FE2A2E" w:rsidRPr="00FE2A2E">
        <w:rPr>
          <w:spacing w:val="1"/>
          <w:sz w:val="20"/>
          <w:szCs w:val="20"/>
        </w:rPr>
        <w:t xml:space="preserve"> </w:t>
      </w:r>
      <w:r w:rsidR="00FE2A2E" w:rsidRPr="00FE2A2E">
        <w:rPr>
          <w:sz w:val="20"/>
          <w:szCs w:val="20"/>
        </w:rPr>
        <w:t>meningkatkan</w:t>
      </w:r>
      <w:r w:rsidR="00FE2A2E" w:rsidRPr="00FE2A2E">
        <w:rPr>
          <w:spacing w:val="21"/>
          <w:sz w:val="20"/>
          <w:szCs w:val="20"/>
        </w:rPr>
        <w:t xml:space="preserve"> </w:t>
      </w:r>
      <w:r w:rsidR="00FE2A2E" w:rsidRPr="00FE2A2E">
        <w:rPr>
          <w:sz w:val="20"/>
          <w:szCs w:val="20"/>
        </w:rPr>
        <w:t>maharah</w:t>
      </w:r>
      <w:r w:rsidR="00FE2A2E" w:rsidRPr="00FE2A2E">
        <w:rPr>
          <w:spacing w:val="15"/>
          <w:sz w:val="20"/>
          <w:szCs w:val="20"/>
        </w:rPr>
        <w:t xml:space="preserve"> </w:t>
      </w:r>
      <w:r w:rsidR="00FE2A2E" w:rsidRPr="00FE2A2E">
        <w:rPr>
          <w:sz w:val="20"/>
          <w:szCs w:val="20"/>
        </w:rPr>
        <w:t>al-kalam.</w:t>
      </w:r>
    </w:p>
    <w:p w:rsidR="00953F53" w:rsidRPr="000B2C2C" w:rsidRDefault="00953F53" w:rsidP="000B2C2C">
      <w:pPr>
        <w:pStyle w:val="BodyAbstract"/>
        <w:tabs>
          <w:tab w:val="left" w:pos="0"/>
        </w:tabs>
        <w:spacing w:before="58" w:after="0"/>
        <w:ind w:left="0" w:right="4"/>
        <w:jc w:val="both"/>
        <w:rPr>
          <w:smallCaps w:val="0"/>
          <w:lang w:val="en-US"/>
        </w:rPr>
      </w:pPr>
      <w:r w:rsidRPr="006C7A28">
        <w:rPr>
          <w:b/>
          <w:bCs/>
          <w:smallCaps w:val="0"/>
        </w:rPr>
        <w:t xml:space="preserve">Kata Kunci </w:t>
      </w:r>
      <w:r w:rsidR="000B2C2C">
        <w:rPr>
          <w:b/>
          <w:bCs/>
          <w:smallCaps w:val="0"/>
        </w:rPr>
        <w:t>–</w:t>
      </w:r>
      <w:r w:rsidRPr="006C7A28">
        <w:rPr>
          <w:b/>
          <w:bCs/>
          <w:smallCaps w:val="0"/>
        </w:rPr>
        <w:t xml:space="preserve"> </w:t>
      </w:r>
      <w:r w:rsidR="000B2C2C">
        <w:rPr>
          <w:smallCaps w:val="0"/>
          <w:lang w:val="en-US"/>
        </w:rPr>
        <w:t>Metode; story telling; maharah al-kalam</w:t>
      </w:r>
    </w:p>
    <w:p w:rsidR="000B526B" w:rsidRPr="006C7A28" w:rsidRDefault="000B526B" w:rsidP="002F7FC1">
      <w:pPr>
        <w:pStyle w:val="BodyAbstract"/>
        <w:tabs>
          <w:tab w:val="left" w:pos="0"/>
        </w:tabs>
        <w:spacing w:before="58" w:after="0"/>
        <w:ind w:left="0" w:right="4"/>
        <w:jc w:val="both"/>
      </w:pPr>
    </w:p>
    <w:p w:rsidR="002F7FC1" w:rsidRDefault="002F7FC1">
      <w:pPr>
        <w:pStyle w:val="Heading1"/>
        <w:rPr>
          <w:sz w:val="24"/>
        </w:rPr>
      </w:pPr>
    </w:p>
    <w:p w:rsidR="002F7FC1" w:rsidRPr="002F7FC1" w:rsidRDefault="002F7FC1" w:rsidP="002F7FC1">
      <w:pPr>
        <w:sectPr w:rsidR="002F7FC1" w:rsidRPr="002F7FC1" w:rsidSect="002F7FC1">
          <w:type w:val="continuous"/>
          <w:pgSz w:w="11906" w:h="16838"/>
          <w:pgMar w:top="1701" w:right="1134" w:bottom="1701" w:left="1412" w:header="1134" w:footer="720" w:gutter="0"/>
          <w:cols w:space="288"/>
          <w:docGrid w:linePitch="360"/>
        </w:sectPr>
      </w:pPr>
    </w:p>
    <w:p w:rsidR="00953F53" w:rsidRDefault="00953F53">
      <w:pPr>
        <w:pStyle w:val="Heading1"/>
        <w:rPr>
          <w:sz w:val="24"/>
        </w:rPr>
      </w:pPr>
      <w:r w:rsidRPr="006C7A28">
        <w:rPr>
          <w:sz w:val="24"/>
        </w:rPr>
        <w:lastRenderedPageBreak/>
        <w:t xml:space="preserve">I. Pendahuluan </w:t>
      </w:r>
    </w:p>
    <w:p w:rsidR="000B2C2C" w:rsidRPr="000B2C2C" w:rsidRDefault="000B2C2C" w:rsidP="000B2C2C">
      <w:pPr>
        <w:pStyle w:val="BodyText"/>
        <w:spacing w:before="130" w:line="249" w:lineRule="auto"/>
        <w:ind w:right="308" w:firstLine="288"/>
        <w:jc w:val="both"/>
        <w:rPr>
          <w:sz w:val="20"/>
          <w:szCs w:val="20"/>
        </w:rPr>
      </w:pPr>
      <w:r w:rsidRPr="000B2C2C">
        <w:rPr>
          <w:sz w:val="20"/>
          <w:szCs w:val="20"/>
        </w:rPr>
        <w:t>Tujuan</w:t>
      </w:r>
      <w:r w:rsidRPr="000B2C2C">
        <w:rPr>
          <w:spacing w:val="1"/>
          <w:sz w:val="20"/>
          <w:szCs w:val="20"/>
        </w:rPr>
        <w:t xml:space="preserve"> </w:t>
      </w:r>
      <w:r w:rsidRPr="000B2C2C">
        <w:rPr>
          <w:sz w:val="20"/>
          <w:szCs w:val="20"/>
        </w:rPr>
        <w:t>dari</w:t>
      </w:r>
      <w:r w:rsidRPr="000B2C2C">
        <w:rPr>
          <w:spacing w:val="1"/>
          <w:sz w:val="20"/>
          <w:szCs w:val="20"/>
        </w:rPr>
        <w:t xml:space="preserve"> </w:t>
      </w:r>
      <w:r w:rsidRPr="000B2C2C">
        <w:rPr>
          <w:sz w:val="20"/>
          <w:szCs w:val="20"/>
        </w:rPr>
        <w:t>pembelajaran</w:t>
      </w:r>
      <w:r w:rsidRPr="000B2C2C">
        <w:rPr>
          <w:spacing w:val="1"/>
          <w:sz w:val="20"/>
          <w:szCs w:val="20"/>
        </w:rPr>
        <w:t xml:space="preserve"> </w:t>
      </w:r>
      <w:r w:rsidRPr="000B2C2C">
        <w:rPr>
          <w:sz w:val="20"/>
          <w:szCs w:val="20"/>
        </w:rPr>
        <w:t>bahasa</w:t>
      </w:r>
      <w:r w:rsidRPr="000B2C2C">
        <w:rPr>
          <w:spacing w:val="1"/>
          <w:sz w:val="20"/>
          <w:szCs w:val="20"/>
        </w:rPr>
        <w:t xml:space="preserve"> </w:t>
      </w:r>
      <w:r w:rsidRPr="000B2C2C">
        <w:rPr>
          <w:sz w:val="20"/>
          <w:szCs w:val="20"/>
        </w:rPr>
        <w:t>Arab</w:t>
      </w:r>
      <w:r w:rsidRPr="000B2C2C">
        <w:rPr>
          <w:spacing w:val="1"/>
          <w:sz w:val="20"/>
          <w:szCs w:val="20"/>
        </w:rPr>
        <w:t xml:space="preserve"> </w:t>
      </w:r>
      <w:r w:rsidRPr="000B2C2C">
        <w:rPr>
          <w:sz w:val="20"/>
          <w:szCs w:val="20"/>
        </w:rPr>
        <w:t>yaitu</w:t>
      </w:r>
      <w:r w:rsidRPr="000B2C2C">
        <w:rPr>
          <w:spacing w:val="1"/>
          <w:sz w:val="20"/>
          <w:szCs w:val="20"/>
        </w:rPr>
        <w:t xml:space="preserve"> </w:t>
      </w:r>
      <w:r w:rsidRPr="000B2C2C">
        <w:rPr>
          <w:sz w:val="20"/>
          <w:szCs w:val="20"/>
        </w:rPr>
        <w:t>agar</w:t>
      </w:r>
      <w:r w:rsidRPr="000B2C2C">
        <w:rPr>
          <w:spacing w:val="1"/>
          <w:sz w:val="20"/>
          <w:szCs w:val="20"/>
        </w:rPr>
        <w:t xml:space="preserve"> </w:t>
      </w:r>
      <w:r w:rsidRPr="000B2C2C">
        <w:rPr>
          <w:sz w:val="20"/>
          <w:szCs w:val="20"/>
        </w:rPr>
        <w:t>peserta</w:t>
      </w:r>
      <w:r w:rsidRPr="000B2C2C">
        <w:rPr>
          <w:spacing w:val="1"/>
          <w:sz w:val="20"/>
          <w:szCs w:val="20"/>
        </w:rPr>
        <w:t xml:space="preserve"> </w:t>
      </w:r>
      <w:r w:rsidRPr="000B2C2C">
        <w:rPr>
          <w:sz w:val="20"/>
          <w:szCs w:val="20"/>
        </w:rPr>
        <w:t>didik</w:t>
      </w:r>
      <w:r w:rsidRPr="000B2C2C">
        <w:rPr>
          <w:spacing w:val="1"/>
          <w:sz w:val="20"/>
          <w:szCs w:val="20"/>
        </w:rPr>
        <w:t xml:space="preserve"> </w:t>
      </w:r>
      <w:r w:rsidRPr="000B2C2C">
        <w:rPr>
          <w:sz w:val="20"/>
          <w:szCs w:val="20"/>
        </w:rPr>
        <w:t>dapat</w:t>
      </w:r>
      <w:r w:rsidRPr="000B2C2C">
        <w:rPr>
          <w:spacing w:val="1"/>
          <w:sz w:val="20"/>
          <w:szCs w:val="20"/>
        </w:rPr>
        <w:t xml:space="preserve"> </w:t>
      </w:r>
      <w:r w:rsidRPr="000B2C2C">
        <w:rPr>
          <w:sz w:val="20"/>
          <w:szCs w:val="20"/>
        </w:rPr>
        <w:t>membaca</w:t>
      </w:r>
      <w:r w:rsidRPr="000B2C2C">
        <w:rPr>
          <w:spacing w:val="51"/>
          <w:sz w:val="20"/>
          <w:szCs w:val="20"/>
        </w:rPr>
        <w:t xml:space="preserve"> </w:t>
      </w:r>
      <w:r w:rsidRPr="000B2C2C">
        <w:rPr>
          <w:sz w:val="20"/>
          <w:szCs w:val="20"/>
        </w:rPr>
        <w:t>serta</w:t>
      </w:r>
      <w:r w:rsidRPr="000B2C2C">
        <w:rPr>
          <w:spacing w:val="51"/>
          <w:sz w:val="20"/>
          <w:szCs w:val="20"/>
        </w:rPr>
        <w:t xml:space="preserve"> </w:t>
      </w:r>
      <w:r w:rsidRPr="000B2C2C">
        <w:rPr>
          <w:sz w:val="20"/>
          <w:szCs w:val="20"/>
        </w:rPr>
        <w:t>menulis</w:t>
      </w:r>
      <w:r w:rsidRPr="000B2C2C">
        <w:rPr>
          <w:spacing w:val="1"/>
          <w:sz w:val="20"/>
          <w:szCs w:val="20"/>
        </w:rPr>
        <w:t xml:space="preserve"> </w:t>
      </w:r>
      <w:r w:rsidRPr="000B2C2C">
        <w:rPr>
          <w:sz w:val="20"/>
          <w:szCs w:val="20"/>
        </w:rPr>
        <w:t>meggunakan bahasa Arab sehingga peserta didik nantinya</w:t>
      </w:r>
      <w:r w:rsidRPr="000B2C2C">
        <w:rPr>
          <w:spacing w:val="50"/>
          <w:sz w:val="20"/>
          <w:szCs w:val="20"/>
        </w:rPr>
        <w:t xml:space="preserve"> </w:t>
      </w:r>
      <w:r w:rsidRPr="000B2C2C">
        <w:rPr>
          <w:sz w:val="20"/>
          <w:szCs w:val="20"/>
        </w:rPr>
        <w:t>dapat mengerti sejarah,</w:t>
      </w:r>
      <w:r w:rsidRPr="000B2C2C">
        <w:rPr>
          <w:spacing w:val="50"/>
          <w:sz w:val="20"/>
          <w:szCs w:val="20"/>
        </w:rPr>
        <w:t xml:space="preserve"> </w:t>
      </w:r>
      <w:r w:rsidRPr="000B2C2C">
        <w:rPr>
          <w:sz w:val="20"/>
          <w:szCs w:val="20"/>
        </w:rPr>
        <w:t>masa depan, serta peserta</w:t>
      </w:r>
      <w:r w:rsidRPr="000B2C2C">
        <w:rPr>
          <w:spacing w:val="1"/>
          <w:sz w:val="20"/>
          <w:szCs w:val="20"/>
        </w:rPr>
        <w:t xml:space="preserve"> </w:t>
      </w:r>
      <w:r w:rsidRPr="000B2C2C">
        <w:rPr>
          <w:sz w:val="20"/>
          <w:szCs w:val="20"/>
        </w:rPr>
        <w:t>didik dapat mengetahui pelajaran dari</w:t>
      </w:r>
      <w:r w:rsidRPr="000B2C2C">
        <w:rPr>
          <w:spacing w:val="50"/>
          <w:sz w:val="20"/>
          <w:szCs w:val="20"/>
        </w:rPr>
        <w:t xml:space="preserve"> </w:t>
      </w:r>
      <w:r w:rsidRPr="000B2C2C">
        <w:rPr>
          <w:sz w:val="20"/>
          <w:szCs w:val="20"/>
        </w:rPr>
        <w:t>generasi</w:t>
      </w:r>
      <w:r w:rsidRPr="000B2C2C">
        <w:rPr>
          <w:spacing w:val="50"/>
          <w:sz w:val="20"/>
          <w:szCs w:val="20"/>
        </w:rPr>
        <w:t xml:space="preserve"> </w:t>
      </w:r>
      <w:r w:rsidRPr="000B2C2C">
        <w:rPr>
          <w:sz w:val="20"/>
          <w:szCs w:val="20"/>
        </w:rPr>
        <w:t>sebelum-sebelumnya.</w:t>
      </w:r>
      <w:r w:rsidRPr="000B2C2C">
        <w:rPr>
          <w:spacing w:val="50"/>
          <w:sz w:val="20"/>
          <w:szCs w:val="20"/>
        </w:rPr>
        <w:t xml:space="preserve"> </w:t>
      </w:r>
      <w:r w:rsidRPr="000B2C2C">
        <w:rPr>
          <w:sz w:val="20"/>
          <w:szCs w:val="20"/>
        </w:rPr>
        <w:t>[1]</w:t>
      </w:r>
      <w:r w:rsidRPr="000B2C2C">
        <w:rPr>
          <w:spacing w:val="50"/>
          <w:sz w:val="20"/>
          <w:szCs w:val="20"/>
        </w:rPr>
        <w:t xml:space="preserve"> </w:t>
      </w:r>
      <w:r w:rsidRPr="000B2C2C">
        <w:rPr>
          <w:sz w:val="20"/>
          <w:szCs w:val="20"/>
        </w:rPr>
        <w:t>Dan</w:t>
      </w:r>
      <w:r w:rsidRPr="000B2C2C">
        <w:rPr>
          <w:spacing w:val="50"/>
          <w:sz w:val="20"/>
          <w:szCs w:val="20"/>
        </w:rPr>
        <w:t xml:space="preserve"> </w:t>
      </w:r>
      <w:r w:rsidRPr="000B2C2C">
        <w:rPr>
          <w:sz w:val="20"/>
          <w:szCs w:val="20"/>
        </w:rPr>
        <w:t>pada   pembelajaran</w:t>
      </w:r>
      <w:r w:rsidRPr="000B2C2C">
        <w:rPr>
          <w:spacing w:val="50"/>
          <w:sz w:val="20"/>
          <w:szCs w:val="20"/>
        </w:rPr>
        <w:t xml:space="preserve"> </w:t>
      </w:r>
      <w:r w:rsidRPr="000B2C2C">
        <w:rPr>
          <w:sz w:val="20"/>
          <w:szCs w:val="20"/>
        </w:rPr>
        <w:t>bahasa</w:t>
      </w:r>
      <w:r w:rsidRPr="000B2C2C">
        <w:rPr>
          <w:spacing w:val="1"/>
          <w:sz w:val="20"/>
          <w:szCs w:val="20"/>
        </w:rPr>
        <w:t xml:space="preserve"> </w:t>
      </w:r>
      <w:r w:rsidRPr="000B2C2C">
        <w:rPr>
          <w:sz w:val="20"/>
          <w:szCs w:val="20"/>
        </w:rPr>
        <w:t>Arab</w:t>
      </w:r>
      <w:r w:rsidRPr="000B2C2C">
        <w:rPr>
          <w:spacing w:val="1"/>
          <w:sz w:val="20"/>
          <w:szCs w:val="20"/>
        </w:rPr>
        <w:t xml:space="preserve"> </w:t>
      </w:r>
      <w:r w:rsidRPr="000B2C2C">
        <w:rPr>
          <w:sz w:val="20"/>
          <w:szCs w:val="20"/>
        </w:rPr>
        <w:t>terdapat</w:t>
      </w:r>
      <w:r w:rsidRPr="000B2C2C">
        <w:rPr>
          <w:spacing w:val="1"/>
          <w:sz w:val="20"/>
          <w:szCs w:val="20"/>
        </w:rPr>
        <w:t xml:space="preserve"> </w:t>
      </w:r>
      <w:r w:rsidRPr="000B2C2C">
        <w:rPr>
          <w:sz w:val="20"/>
          <w:szCs w:val="20"/>
        </w:rPr>
        <w:t>empat</w:t>
      </w:r>
      <w:r w:rsidRPr="000B2C2C">
        <w:rPr>
          <w:spacing w:val="1"/>
          <w:sz w:val="20"/>
          <w:szCs w:val="20"/>
        </w:rPr>
        <w:t xml:space="preserve"> </w:t>
      </w:r>
      <w:r w:rsidRPr="000B2C2C">
        <w:rPr>
          <w:sz w:val="20"/>
          <w:szCs w:val="20"/>
        </w:rPr>
        <w:t>kemahiran</w:t>
      </w:r>
      <w:r w:rsidRPr="000B2C2C">
        <w:rPr>
          <w:spacing w:val="1"/>
          <w:sz w:val="20"/>
          <w:szCs w:val="20"/>
        </w:rPr>
        <w:t xml:space="preserve"> </w:t>
      </w:r>
      <w:r w:rsidRPr="000B2C2C">
        <w:rPr>
          <w:sz w:val="20"/>
          <w:szCs w:val="20"/>
        </w:rPr>
        <w:t>yang</w:t>
      </w:r>
      <w:r w:rsidRPr="000B2C2C">
        <w:rPr>
          <w:spacing w:val="1"/>
          <w:sz w:val="20"/>
          <w:szCs w:val="20"/>
        </w:rPr>
        <w:t xml:space="preserve"> </w:t>
      </w:r>
      <w:r w:rsidRPr="000B2C2C">
        <w:rPr>
          <w:sz w:val="20"/>
          <w:szCs w:val="20"/>
        </w:rPr>
        <w:t>nantinya</w:t>
      </w:r>
      <w:r w:rsidRPr="000B2C2C">
        <w:rPr>
          <w:spacing w:val="1"/>
          <w:sz w:val="20"/>
          <w:szCs w:val="20"/>
        </w:rPr>
        <w:t xml:space="preserve"> </w:t>
      </w:r>
      <w:r w:rsidRPr="000B2C2C">
        <w:rPr>
          <w:sz w:val="20"/>
          <w:szCs w:val="20"/>
        </w:rPr>
        <w:t>harus</w:t>
      </w:r>
      <w:r w:rsidRPr="000B2C2C">
        <w:rPr>
          <w:spacing w:val="1"/>
          <w:sz w:val="20"/>
          <w:szCs w:val="20"/>
        </w:rPr>
        <w:t xml:space="preserve"> </w:t>
      </w:r>
      <w:r w:rsidRPr="000B2C2C">
        <w:rPr>
          <w:sz w:val="20"/>
          <w:szCs w:val="20"/>
        </w:rPr>
        <w:t>dicapai</w:t>
      </w:r>
      <w:r w:rsidRPr="000B2C2C">
        <w:rPr>
          <w:spacing w:val="51"/>
          <w:sz w:val="20"/>
          <w:szCs w:val="20"/>
        </w:rPr>
        <w:t xml:space="preserve"> </w:t>
      </w:r>
      <w:r w:rsidRPr="000B2C2C">
        <w:rPr>
          <w:sz w:val="20"/>
          <w:szCs w:val="20"/>
        </w:rPr>
        <w:t>oleh</w:t>
      </w:r>
      <w:r w:rsidRPr="000B2C2C">
        <w:rPr>
          <w:spacing w:val="51"/>
          <w:sz w:val="20"/>
          <w:szCs w:val="20"/>
        </w:rPr>
        <w:t xml:space="preserve"> </w:t>
      </w:r>
      <w:r w:rsidRPr="000B2C2C">
        <w:rPr>
          <w:sz w:val="20"/>
          <w:szCs w:val="20"/>
        </w:rPr>
        <w:t>peserta</w:t>
      </w:r>
      <w:r w:rsidRPr="000B2C2C">
        <w:rPr>
          <w:spacing w:val="51"/>
          <w:sz w:val="20"/>
          <w:szCs w:val="20"/>
        </w:rPr>
        <w:t xml:space="preserve"> </w:t>
      </w:r>
      <w:r w:rsidRPr="000B2C2C">
        <w:rPr>
          <w:sz w:val="20"/>
          <w:szCs w:val="20"/>
        </w:rPr>
        <w:t>didik,</w:t>
      </w:r>
      <w:r w:rsidRPr="000B2C2C">
        <w:rPr>
          <w:spacing w:val="51"/>
          <w:sz w:val="20"/>
          <w:szCs w:val="20"/>
        </w:rPr>
        <w:t xml:space="preserve"> </w:t>
      </w:r>
      <w:r w:rsidRPr="000B2C2C">
        <w:rPr>
          <w:sz w:val="20"/>
          <w:szCs w:val="20"/>
        </w:rPr>
        <w:t>yaitu</w:t>
      </w:r>
      <w:r w:rsidRPr="000B2C2C">
        <w:rPr>
          <w:spacing w:val="51"/>
          <w:sz w:val="20"/>
          <w:szCs w:val="20"/>
        </w:rPr>
        <w:t xml:space="preserve"> </w:t>
      </w:r>
      <w:r w:rsidRPr="000B2C2C">
        <w:rPr>
          <w:sz w:val="20"/>
          <w:szCs w:val="20"/>
        </w:rPr>
        <w:t>:</w:t>
      </w:r>
      <w:r w:rsidRPr="000B2C2C">
        <w:rPr>
          <w:spacing w:val="51"/>
          <w:sz w:val="20"/>
          <w:szCs w:val="20"/>
        </w:rPr>
        <w:t xml:space="preserve"> </w:t>
      </w:r>
      <w:r w:rsidRPr="000B2C2C">
        <w:rPr>
          <w:sz w:val="20"/>
          <w:szCs w:val="20"/>
        </w:rPr>
        <w:t>keterampilan</w:t>
      </w:r>
      <w:r w:rsidRPr="000B2C2C">
        <w:rPr>
          <w:spacing w:val="1"/>
          <w:sz w:val="20"/>
          <w:szCs w:val="20"/>
        </w:rPr>
        <w:t xml:space="preserve"> </w:t>
      </w:r>
      <w:r w:rsidRPr="000B2C2C">
        <w:rPr>
          <w:sz w:val="20"/>
          <w:szCs w:val="20"/>
        </w:rPr>
        <w:t>menyimak</w:t>
      </w:r>
      <w:r w:rsidRPr="000B2C2C">
        <w:rPr>
          <w:spacing w:val="1"/>
          <w:sz w:val="20"/>
          <w:szCs w:val="20"/>
        </w:rPr>
        <w:t xml:space="preserve"> </w:t>
      </w:r>
      <w:r w:rsidRPr="000B2C2C">
        <w:rPr>
          <w:sz w:val="20"/>
          <w:szCs w:val="20"/>
        </w:rPr>
        <w:t>(</w:t>
      </w:r>
      <w:r w:rsidRPr="000B2C2C">
        <w:rPr>
          <w:i/>
          <w:sz w:val="20"/>
          <w:szCs w:val="20"/>
        </w:rPr>
        <w:t>maharah</w:t>
      </w:r>
      <w:r w:rsidRPr="000B2C2C">
        <w:rPr>
          <w:i/>
          <w:spacing w:val="1"/>
          <w:sz w:val="20"/>
          <w:szCs w:val="20"/>
        </w:rPr>
        <w:t xml:space="preserve"> </w:t>
      </w:r>
      <w:r w:rsidRPr="000B2C2C">
        <w:rPr>
          <w:i/>
          <w:sz w:val="20"/>
          <w:szCs w:val="20"/>
        </w:rPr>
        <w:t>al-istima’</w:t>
      </w:r>
      <w:r w:rsidRPr="000B2C2C">
        <w:rPr>
          <w:sz w:val="20"/>
          <w:szCs w:val="20"/>
        </w:rPr>
        <w:t>),</w:t>
      </w:r>
      <w:r w:rsidRPr="000B2C2C">
        <w:rPr>
          <w:spacing w:val="1"/>
          <w:sz w:val="20"/>
          <w:szCs w:val="20"/>
        </w:rPr>
        <w:t xml:space="preserve"> </w:t>
      </w:r>
      <w:r w:rsidRPr="000B2C2C">
        <w:rPr>
          <w:sz w:val="20"/>
          <w:szCs w:val="20"/>
        </w:rPr>
        <w:t>keterampilan</w:t>
      </w:r>
      <w:r w:rsidRPr="000B2C2C">
        <w:rPr>
          <w:spacing w:val="1"/>
          <w:sz w:val="20"/>
          <w:szCs w:val="20"/>
        </w:rPr>
        <w:t xml:space="preserve"> </w:t>
      </w:r>
      <w:r w:rsidRPr="000B2C2C">
        <w:rPr>
          <w:sz w:val="20"/>
          <w:szCs w:val="20"/>
        </w:rPr>
        <w:t>berbicara</w:t>
      </w:r>
      <w:r w:rsidRPr="000B2C2C">
        <w:rPr>
          <w:spacing w:val="51"/>
          <w:sz w:val="20"/>
          <w:szCs w:val="20"/>
        </w:rPr>
        <w:t xml:space="preserve"> </w:t>
      </w:r>
      <w:r w:rsidRPr="000B2C2C">
        <w:rPr>
          <w:sz w:val="20"/>
          <w:szCs w:val="20"/>
        </w:rPr>
        <w:t>(</w:t>
      </w:r>
      <w:r w:rsidRPr="000B2C2C">
        <w:rPr>
          <w:i/>
          <w:sz w:val="20"/>
          <w:szCs w:val="20"/>
        </w:rPr>
        <w:t>maharah</w:t>
      </w:r>
      <w:r w:rsidRPr="000B2C2C">
        <w:rPr>
          <w:i/>
          <w:spacing w:val="51"/>
          <w:sz w:val="20"/>
          <w:szCs w:val="20"/>
        </w:rPr>
        <w:t xml:space="preserve"> </w:t>
      </w:r>
      <w:r w:rsidRPr="000B2C2C">
        <w:rPr>
          <w:i/>
          <w:sz w:val="20"/>
          <w:szCs w:val="20"/>
        </w:rPr>
        <w:t>al-kalam</w:t>
      </w:r>
      <w:r w:rsidRPr="000B2C2C">
        <w:rPr>
          <w:sz w:val="20"/>
          <w:szCs w:val="20"/>
        </w:rPr>
        <w:t>),</w:t>
      </w:r>
      <w:r w:rsidRPr="000B2C2C">
        <w:rPr>
          <w:spacing w:val="51"/>
          <w:sz w:val="20"/>
          <w:szCs w:val="20"/>
        </w:rPr>
        <w:t xml:space="preserve"> </w:t>
      </w:r>
      <w:r w:rsidRPr="000B2C2C">
        <w:rPr>
          <w:sz w:val="20"/>
          <w:szCs w:val="20"/>
        </w:rPr>
        <w:t>keterampilan</w:t>
      </w:r>
      <w:r w:rsidRPr="000B2C2C">
        <w:rPr>
          <w:spacing w:val="51"/>
          <w:sz w:val="20"/>
          <w:szCs w:val="20"/>
        </w:rPr>
        <w:t xml:space="preserve"> </w:t>
      </w:r>
      <w:r w:rsidRPr="000B2C2C">
        <w:rPr>
          <w:sz w:val="20"/>
          <w:szCs w:val="20"/>
        </w:rPr>
        <w:t>membaca</w:t>
      </w:r>
      <w:r w:rsidRPr="000B2C2C">
        <w:rPr>
          <w:spacing w:val="1"/>
          <w:sz w:val="20"/>
          <w:szCs w:val="20"/>
        </w:rPr>
        <w:t xml:space="preserve"> </w:t>
      </w:r>
      <w:r w:rsidRPr="000B2C2C">
        <w:rPr>
          <w:sz w:val="20"/>
          <w:szCs w:val="20"/>
        </w:rPr>
        <w:t>(</w:t>
      </w:r>
      <w:r w:rsidRPr="000B2C2C">
        <w:rPr>
          <w:i/>
          <w:sz w:val="20"/>
          <w:szCs w:val="20"/>
        </w:rPr>
        <w:t>maharah</w:t>
      </w:r>
      <w:r w:rsidRPr="000B2C2C">
        <w:rPr>
          <w:i/>
          <w:spacing w:val="1"/>
          <w:sz w:val="20"/>
          <w:szCs w:val="20"/>
        </w:rPr>
        <w:t xml:space="preserve"> </w:t>
      </w:r>
      <w:r w:rsidRPr="000B2C2C">
        <w:rPr>
          <w:i/>
          <w:sz w:val="20"/>
          <w:szCs w:val="20"/>
        </w:rPr>
        <w:t>al-qira’ah</w:t>
      </w:r>
      <w:r w:rsidRPr="000B2C2C">
        <w:rPr>
          <w:sz w:val="20"/>
          <w:szCs w:val="20"/>
        </w:rPr>
        <w:t>)</w:t>
      </w:r>
      <w:r w:rsidRPr="000B2C2C">
        <w:rPr>
          <w:spacing w:val="1"/>
          <w:sz w:val="20"/>
          <w:szCs w:val="20"/>
        </w:rPr>
        <w:t xml:space="preserve"> </w:t>
      </w:r>
      <w:r w:rsidRPr="000B2C2C">
        <w:rPr>
          <w:sz w:val="20"/>
          <w:szCs w:val="20"/>
        </w:rPr>
        <w:t>serta</w:t>
      </w:r>
      <w:r w:rsidRPr="000B2C2C">
        <w:rPr>
          <w:spacing w:val="1"/>
          <w:sz w:val="20"/>
          <w:szCs w:val="20"/>
        </w:rPr>
        <w:t xml:space="preserve"> </w:t>
      </w:r>
      <w:r w:rsidRPr="000B2C2C">
        <w:rPr>
          <w:sz w:val="20"/>
          <w:szCs w:val="20"/>
        </w:rPr>
        <w:t>keterampilan</w:t>
      </w:r>
      <w:r w:rsidRPr="000B2C2C">
        <w:rPr>
          <w:spacing w:val="1"/>
          <w:sz w:val="20"/>
          <w:szCs w:val="20"/>
        </w:rPr>
        <w:t xml:space="preserve"> </w:t>
      </w:r>
      <w:r w:rsidRPr="000B2C2C">
        <w:rPr>
          <w:sz w:val="20"/>
          <w:szCs w:val="20"/>
        </w:rPr>
        <w:t>menulis</w:t>
      </w:r>
      <w:r w:rsidRPr="000B2C2C">
        <w:rPr>
          <w:spacing w:val="1"/>
          <w:sz w:val="20"/>
          <w:szCs w:val="20"/>
        </w:rPr>
        <w:t xml:space="preserve"> </w:t>
      </w:r>
      <w:r w:rsidRPr="000B2C2C">
        <w:rPr>
          <w:sz w:val="20"/>
          <w:szCs w:val="20"/>
        </w:rPr>
        <w:t>(</w:t>
      </w:r>
      <w:r w:rsidRPr="000B2C2C">
        <w:rPr>
          <w:i/>
          <w:sz w:val="20"/>
          <w:szCs w:val="20"/>
        </w:rPr>
        <w:t>maharah</w:t>
      </w:r>
      <w:r w:rsidRPr="000B2C2C">
        <w:rPr>
          <w:i/>
          <w:spacing w:val="1"/>
          <w:sz w:val="20"/>
          <w:szCs w:val="20"/>
        </w:rPr>
        <w:t xml:space="preserve"> </w:t>
      </w:r>
      <w:r w:rsidRPr="000B2C2C">
        <w:rPr>
          <w:i/>
          <w:sz w:val="20"/>
          <w:szCs w:val="20"/>
        </w:rPr>
        <w:t>al-kitabah</w:t>
      </w:r>
      <w:r w:rsidRPr="000B2C2C">
        <w:rPr>
          <w:sz w:val="20"/>
          <w:szCs w:val="20"/>
        </w:rPr>
        <w:t>)</w:t>
      </w:r>
      <w:r w:rsidRPr="000B2C2C">
        <w:rPr>
          <w:sz w:val="20"/>
          <w:szCs w:val="20"/>
          <w:vertAlign w:val="superscript"/>
        </w:rPr>
        <w:t>.</w:t>
      </w:r>
      <w:r w:rsidRPr="000B2C2C">
        <w:rPr>
          <w:sz w:val="20"/>
          <w:szCs w:val="20"/>
        </w:rPr>
        <w:t>.</w:t>
      </w:r>
      <w:r w:rsidRPr="000B2C2C">
        <w:rPr>
          <w:spacing w:val="1"/>
          <w:sz w:val="20"/>
          <w:szCs w:val="20"/>
        </w:rPr>
        <w:t xml:space="preserve"> </w:t>
      </w:r>
      <w:r w:rsidRPr="000B2C2C">
        <w:rPr>
          <w:sz w:val="20"/>
          <w:szCs w:val="20"/>
        </w:rPr>
        <w:t>[2]</w:t>
      </w:r>
      <w:r w:rsidRPr="000B2C2C">
        <w:rPr>
          <w:spacing w:val="1"/>
          <w:sz w:val="20"/>
          <w:szCs w:val="20"/>
        </w:rPr>
        <w:t xml:space="preserve"> </w:t>
      </w:r>
      <w:r w:rsidRPr="000B2C2C">
        <w:rPr>
          <w:i/>
          <w:sz w:val="20"/>
          <w:szCs w:val="20"/>
        </w:rPr>
        <w:t>Maharah</w:t>
      </w:r>
      <w:r w:rsidRPr="000B2C2C">
        <w:rPr>
          <w:i/>
          <w:spacing w:val="1"/>
          <w:sz w:val="20"/>
          <w:szCs w:val="20"/>
        </w:rPr>
        <w:t xml:space="preserve"> </w:t>
      </w:r>
      <w:r w:rsidRPr="000B2C2C">
        <w:rPr>
          <w:i/>
          <w:sz w:val="20"/>
          <w:szCs w:val="20"/>
        </w:rPr>
        <w:t>al-Istima’</w:t>
      </w:r>
      <w:r w:rsidRPr="000B2C2C">
        <w:rPr>
          <w:i/>
          <w:spacing w:val="1"/>
          <w:sz w:val="20"/>
          <w:szCs w:val="20"/>
        </w:rPr>
        <w:t xml:space="preserve"> </w:t>
      </w:r>
      <w:r w:rsidRPr="000B2C2C">
        <w:rPr>
          <w:sz w:val="20"/>
          <w:szCs w:val="20"/>
        </w:rPr>
        <w:t>atau</w:t>
      </w:r>
      <w:r w:rsidRPr="000B2C2C">
        <w:rPr>
          <w:spacing w:val="1"/>
          <w:sz w:val="20"/>
          <w:szCs w:val="20"/>
        </w:rPr>
        <w:t xml:space="preserve"> </w:t>
      </w:r>
      <w:r w:rsidRPr="000B2C2C">
        <w:rPr>
          <w:sz w:val="20"/>
          <w:szCs w:val="20"/>
        </w:rPr>
        <w:t>keterampilan mendengar merupakan salah satu kemampuan yang dipelajari pertama oleh peserta didik sebelum</w:t>
      </w:r>
      <w:r w:rsidRPr="000B2C2C">
        <w:rPr>
          <w:spacing w:val="1"/>
          <w:sz w:val="20"/>
          <w:szCs w:val="20"/>
        </w:rPr>
        <w:t xml:space="preserve"> </w:t>
      </w:r>
      <w:r w:rsidRPr="000B2C2C">
        <w:rPr>
          <w:sz w:val="20"/>
          <w:szCs w:val="20"/>
        </w:rPr>
        <w:t>lanjut</w:t>
      </w:r>
      <w:r w:rsidRPr="000B2C2C">
        <w:rPr>
          <w:spacing w:val="1"/>
          <w:sz w:val="20"/>
          <w:szCs w:val="20"/>
        </w:rPr>
        <w:t xml:space="preserve"> </w:t>
      </w:r>
      <w:r w:rsidRPr="000B2C2C">
        <w:rPr>
          <w:sz w:val="20"/>
          <w:szCs w:val="20"/>
        </w:rPr>
        <w:t>ke</w:t>
      </w:r>
      <w:r w:rsidRPr="000B2C2C">
        <w:rPr>
          <w:spacing w:val="1"/>
          <w:sz w:val="20"/>
          <w:szCs w:val="20"/>
        </w:rPr>
        <w:t xml:space="preserve"> </w:t>
      </w:r>
      <w:r w:rsidRPr="000B2C2C">
        <w:rPr>
          <w:sz w:val="20"/>
          <w:szCs w:val="20"/>
        </w:rPr>
        <w:t>pembelajaran</w:t>
      </w:r>
      <w:r w:rsidRPr="000B2C2C">
        <w:rPr>
          <w:spacing w:val="1"/>
          <w:sz w:val="20"/>
          <w:szCs w:val="20"/>
        </w:rPr>
        <w:t xml:space="preserve"> </w:t>
      </w:r>
      <w:r w:rsidRPr="000B2C2C">
        <w:rPr>
          <w:sz w:val="20"/>
          <w:szCs w:val="20"/>
        </w:rPr>
        <w:t>kemampuan</w:t>
      </w:r>
      <w:r w:rsidRPr="000B2C2C">
        <w:rPr>
          <w:spacing w:val="1"/>
          <w:sz w:val="20"/>
          <w:szCs w:val="20"/>
        </w:rPr>
        <w:t xml:space="preserve"> </w:t>
      </w:r>
      <w:r w:rsidRPr="000B2C2C">
        <w:rPr>
          <w:sz w:val="20"/>
          <w:szCs w:val="20"/>
        </w:rPr>
        <w:t>kebahasaan</w:t>
      </w:r>
      <w:r w:rsidRPr="000B2C2C">
        <w:rPr>
          <w:spacing w:val="1"/>
          <w:sz w:val="20"/>
          <w:szCs w:val="20"/>
        </w:rPr>
        <w:t xml:space="preserve"> </w:t>
      </w:r>
      <w:r w:rsidRPr="000B2C2C">
        <w:rPr>
          <w:sz w:val="20"/>
          <w:szCs w:val="20"/>
        </w:rPr>
        <w:t>empat</w:t>
      </w:r>
      <w:r w:rsidRPr="000B2C2C">
        <w:rPr>
          <w:spacing w:val="1"/>
          <w:sz w:val="20"/>
          <w:szCs w:val="20"/>
        </w:rPr>
        <w:t xml:space="preserve"> </w:t>
      </w:r>
      <w:r w:rsidRPr="000B2C2C">
        <w:rPr>
          <w:sz w:val="20"/>
          <w:szCs w:val="20"/>
        </w:rPr>
        <w:t>yang</w:t>
      </w:r>
      <w:r w:rsidRPr="000B2C2C">
        <w:rPr>
          <w:spacing w:val="1"/>
          <w:sz w:val="20"/>
          <w:szCs w:val="20"/>
        </w:rPr>
        <w:t xml:space="preserve"> </w:t>
      </w:r>
      <w:r w:rsidRPr="000B2C2C">
        <w:rPr>
          <w:sz w:val="20"/>
          <w:szCs w:val="20"/>
        </w:rPr>
        <w:t>lain.</w:t>
      </w:r>
      <w:r w:rsidRPr="000B2C2C">
        <w:rPr>
          <w:spacing w:val="1"/>
          <w:sz w:val="20"/>
          <w:szCs w:val="20"/>
        </w:rPr>
        <w:t xml:space="preserve"> </w:t>
      </w:r>
      <w:r w:rsidRPr="000B2C2C">
        <w:rPr>
          <w:i/>
          <w:sz w:val="20"/>
          <w:szCs w:val="20"/>
        </w:rPr>
        <w:t>Maharah</w:t>
      </w:r>
      <w:r w:rsidRPr="000B2C2C">
        <w:rPr>
          <w:i/>
          <w:spacing w:val="1"/>
          <w:sz w:val="20"/>
          <w:szCs w:val="20"/>
        </w:rPr>
        <w:t xml:space="preserve"> </w:t>
      </w:r>
      <w:r w:rsidRPr="000B2C2C">
        <w:rPr>
          <w:i/>
          <w:sz w:val="20"/>
          <w:szCs w:val="20"/>
        </w:rPr>
        <w:t>al-istima’</w:t>
      </w:r>
      <w:r w:rsidRPr="000B2C2C">
        <w:rPr>
          <w:i/>
          <w:spacing w:val="1"/>
          <w:sz w:val="20"/>
          <w:szCs w:val="20"/>
        </w:rPr>
        <w:t xml:space="preserve"> </w:t>
      </w:r>
      <w:r w:rsidRPr="000B2C2C">
        <w:rPr>
          <w:sz w:val="20"/>
          <w:szCs w:val="20"/>
        </w:rPr>
        <w:t>yang</w:t>
      </w:r>
      <w:r w:rsidRPr="000B2C2C">
        <w:rPr>
          <w:spacing w:val="1"/>
          <w:sz w:val="20"/>
          <w:szCs w:val="20"/>
        </w:rPr>
        <w:t xml:space="preserve"> </w:t>
      </w:r>
      <w:r w:rsidRPr="000B2C2C">
        <w:rPr>
          <w:sz w:val="20"/>
          <w:szCs w:val="20"/>
        </w:rPr>
        <w:t>baik</w:t>
      </w:r>
      <w:r w:rsidRPr="000B2C2C">
        <w:rPr>
          <w:spacing w:val="1"/>
          <w:sz w:val="20"/>
          <w:szCs w:val="20"/>
        </w:rPr>
        <w:t xml:space="preserve"> </w:t>
      </w:r>
      <w:r w:rsidRPr="000B2C2C">
        <w:rPr>
          <w:sz w:val="20"/>
          <w:szCs w:val="20"/>
        </w:rPr>
        <w:t>sangat</w:t>
      </w:r>
      <w:r w:rsidRPr="000B2C2C">
        <w:rPr>
          <w:spacing w:val="1"/>
          <w:sz w:val="20"/>
          <w:szCs w:val="20"/>
        </w:rPr>
        <w:t xml:space="preserve"> </w:t>
      </w:r>
      <w:r w:rsidRPr="000B2C2C">
        <w:rPr>
          <w:sz w:val="20"/>
          <w:szCs w:val="20"/>
        </w:rPr>
        <w:t>bermanfaat</w:t>
      </w:r>
      <w:r w:rsidRPr="000B2C2C">
        <w:rPr>
          <w:spacing w:val="1"/>
          <w:sz w:val="20"/>
          <w:szCs w:val="20"/>
        </w:rPr>
        <w:t xml:space="preserve"> </w:t>
      </w:r>
      <w:r w:rsidRPr="000B2C2C">
        <w:rPr>
          <w:sz w:val="20"/>
          <w:szCs w:val="20"/>
        </w:rPr>
        <w:t>dalam</w:t>
      </w:r>
      <w:r w:rsidRPr="000B2C2C">
        <w:rPr>
          <w:spacing w:val="1"/>
          <w:sz w:val="20"/>
          <w:szCs w:val="20"/>
        </w:rPr>
        <w:t xml:space="preserve"> </w:t>
      </w:r>
      <w:r w:rsidRPr="000B2C2C">
        <w:rPr>
          <w:sz w:val="20"/>
          <w:szCs w:val="20"/>
        </w:rPr>
        <w:t>memahami</w:t>
      </w:r>
      <w:r w:rsidRPr="000B2C2C">
        <w:rPr>
          <w:spacing w:val="1"/>
          <w:sz w:val="20"/>
          <w:szCs w:val="20"/>
        </w:rPr>
        <w:t xml:space="preserve"> </w:t>
      </w:r>
      <w:r w:rsidRPr="000B2C2C">
        <w:rPr>
          <w:sz w:val="20"/>
          <w:szCs w:val="20"/>
        </w:rPr>
        <w:t>ide-ide</w:t>
      </w:r>
      <w:r w:rsidRPr="000B2C2C">
        <w:rPr>
          <w:spacing w:val="1"/>
          <w:sz w:val="20"/>
          <w:szCs w:val="20"/>
        </w:rPr>
        <w:t xml:space="preserve"> </w:t>
      </w:r>
      <w:r w:rsidRPr="000B2C2C">
        <w:rPr>
          <w:sz w:val="20"/>
          <w:szCs w:val="20"/>
        </w:rPr>
        <w:t>pokok</w:t>
      </w:r>
      <w:r w:rsidRPr="000B2C2C">
        <w:rPr>
          <w:spacing w:val="1"/>
          <w:sz w:val="20"/>
          <w:szCs w:val="20"/>
        </w:rPr>
        <w:t xml:space="preserve"> </w:t>
      </w:r>
      <w:r w:rsidRPr="000B2C2C">
        <w:rPr>
          <w:sz w:val="20"/>
          <w:szCs w:val="20"/>
        </w:rPr>
        <w:t>yang</w:t>
      </w:r>
      <w:r w:rsidRPr="000B2C2C">
        <w:rPr>
          <w:spacing w:val="1"/>
          <w:sz w:val="20"/>
          <w:szCs w:val="20"/>
        </w:rPr>
        <w:t xml:space="preserve"> </w:t>
      </w:r>
      <w:r w:rsidRPr="000B2C2C">
        <w:rPr>
          <w:sz w:val="20"/>
          <w:szCs w:val="20"/>
        </w:rPr>
        <w:t>tertuang</w:t>
      </w:r>
      <w:r w:rsidRPr="000B2C2C">
        <w:rPr>
          <w:spacing w:val="1"/>
          <w:sz w:val="20"/>
          <w:szCs w:val="20"/>
        </w:rPr>
        <w:t xml:space="preserve"> </w:t>
      </w:r>
      <w:r w:rsidRPr="000B2C2C">
        <w:rPr>
          <w:sz w:val="20"/>
          <w:szCs w:val="20"/>
        </w:rPr>
        <w:t>secara</w:t>
      </w:r>
      <w:r w:rsidRPr="000B2C2C">
        <w:rPr>
          <w:spacing w:val="1"/>
          <w:sz w:val="20"/>
          <w:szCs w:val="20"/>
        </w:rPr>
        <w:t xml:space="preserve"> </w:t>
      </w:r>
      <w:r w:rsidRPr="000B2C2C">
        <w:rPr>
          <w:sz w:val="20"/>
          <w:szCs w:val="20"/>
        </w:rPr>
        <w:t>rinci.</w:t>
      </w:r>
      <w:r w:rsidRPr="000B2C2C">
        <w:rPr>
          <w:spacing w:val="1"/>
          <w:sz w:val="20"/>
          <w:szCs w:val="20"/>
        </w:rPr>
        <w:t xml:space="preserve"> </w:t>
      </w:r>
      <w:r w:rsidRPr="000B2C2C">
        <w:rPr>
          <w:sz w:val="20"/>
          <w:szCs w:val="20"/>
        </w:rPr>
        <w:t>[3]</w:t>
      </w:r>
      <w:r w:rsidRPr="000B2C2C">
        <w:rPr>
          <w:spacing w:val="51"/>
          <w:sz w:val="20"/>
          <w:szCs w:val="20"/>
        </w:rPr>
        <w:t xml:space="preserve"> </w:t>
      </w:r>
      <w:r w:rsidRPr="000B2C2C">
        <w:rPr>
          <w:i/>
          <w:sz w:val="20"/>
          <w:szCs w:val="20"/>
        </w:rPr>
        <w:t>Maharah</w:t>
      </w:r>
      <w:r w:rsidRPr="000B2C2C">
        <w:rPr>
          <w:i/>
          <w:spacing w:val="51"/>
          <w:sz w:val="20"/>
          <w:szCs w:val="20"/>
        </w:rPr>
        <w:t xml:space="preserve"> </w:t>
      </w:r>
      <w:r w:rsidRPr="000B2C2C">
        <w:rPr>
          <w:i/>
          <w:sz w:val="20"/>
          <w:szCs w:val="20"/>
        </w:rPr>
        <w:t>al-kalam</w:t>
      </w:r>
      <w:r w:rsidRPr="000B2C2C">
        <w:rPr>
          <w:i/>
          <w:spacing w:val="51"/>
          <w:sz w:val="20"/>
          <w:szCs w:val="20"/>
        </w:rPr>
        <w:t xml:space="preserve"> </w:t>
      </w:r>
      <w:r w:rsidRPr="000B2C2C">
        <w:rPr>
          <w:sz w:val="20"/>
          <w:szCs w:val="20"/>
        </w:rPr>
        <w:t>atau</w:t>
      </w:r>
      <w:r w:rsidRPr="000B2C2C">
        <w:rPr>
          <w:spacing w:val="1"/>
          <w:sz w:val="20"/>
          <w:szCs w:val="20"/>
        </w:rPr>
        <w:t xml:space="preserve"> </w:t>
      </w:r>
      <w:r w:rsidRPr="000B2C2C">
        <w:rPr>
          <w:sz w:val="20"/>
          <w:szCs w:val="20"/>
        </w:rPr>
        <w:t>keterampilan</w:t>
      </w:r>
      <w:r w:rsidRPr="000B2C2C">
        <w:rPr>
          <w:spacing w:val="1"/>
          <w:sz w:val="20"/>
          <w:szCs w:val="20"/>
        </w:rPr>
        <w:t xml:space="preserve"> </w:t>
      </w:r>
      <w:r w:rsidRPr="000B2C2C">
        <w:rPr>
          <w:sz w:val="20"/>
          <w:szCs w:val="20"/>
        </w:rPr>
        <w:t>berbicara adalah</w:t>
      </w:r>
      <w:r w:rsidRPr="000B2C2C">
        <w:rPr>
          <w:spacing w:val="1"/>
          <w:sz w:val="20"/>
          <w:szCs w:val="20"/>
        </w:rPr>
        <w:t xml:space="preserve"> </w:t>
      </w:r>
      <w:r w:rsidRPr="000B2C2C">
        <w:rPr>
          <w:sz w:val="20"/>
          <w:szCs w:val="20"/>
        </w:rPr>
        <w:t>salah</w:t>
      </w:r>
      <w:r w:rsidRPr="000B2C2C">
        <w:rPr>
          <w:spacing w:val="1"/>
          <w:sz w:val="20"/>
          <w:szCs w:val="20"/>
        </w:rPr>
        <w:t xml:space="preserve"> </w:t>
      </w:r>
      <w:r w:rsidRPr="000B2C2C">
        <w:rPr>
          <w:sz w:val="20"/>
          <w:szCs w:val="20"/>
        </w:rPr>
        <w:t>satu</w:t>
      </w:r>
      <w:r w:rsidRPr="000B2C2C">
        <w:rPr>
          <w:spacing w:val="1"/>
          <w:sz w:val="20"/>
          <w:szCs w:val="20"/>
        </w:rPr>
        <w:t xml:space="preserve"> </w:t>
      </w:r>
      <w:r w:rsidRPr="000B2C2C">
        <w:rPr>
          <w:sz w:val="20"/>
          <w:szCs w:val="20"/>
        </w:rPr>
        <w:t>jenis kemahiran</w:t>
      </w:r>
      <w:r w:rsidRPr="000B2C2C">
        <w:rPr>
          <w:spacing w:val="50"/>
          <w:sz w:val="20"/>
          <w:szCs w:val="20"/>
        </w:rPr>
        <w:t xml:space="preserve"> </w:t>
      </w:r>
      <w:r w:rsidRPr="000B2C2C">
        <w:rPr>
          <w:sz w:val="20"/>
          <w:szCs w:val="20"/>
        </w:rPr>
        <w:t>berbahasa</w:t>
      </w:r>
      <w:r w:rsidRPr="000B2C2C">
        <w:rPr>
          <w:spacing w:val="50"/>
          <w:sz w:val="20"/>
          <w:szCs w:val="20"/>
        </w:rPr>
        <w:t xml:space="preserve"> </w:t>
      </w:r>
      <w:r w:rsidRPr="000B2C2C">
        <w:rPr>
          <w:sz w:val="20"/>
          <w:szCs w:val="20"/>
        </w:rPr>
        <w:t>yang</w:t>
      </w:r>
      <w:r w:rsidRPr="000B2C2C">
        <w:rPr>
          <w:spacing w:val="50"/>
          <w:sz w:val="20"/>
          <w:szCs w:val="20"/>
        </w:rPr>
        <w:t xml:space="preserve"> </w:t>
      </w:r>
      <w:r w:rsidRPr="000B2C2C">
        <w:rPr>
          <w:sz w:val="20"/>
          <w:szCs w:val="20"/>
        </w:rPr>
        <w:t>membutuhkan</w:t>
      </w:r>
      <w:r w:rsidRPr="000B2C2C">
        <w:rPr>
          <w:spacing w:val="50"/>
          <w:sz w:val="20"/>
          <w:szCs w:val="20"/>
        </w:rPr>
        <w:t xml:space="preserve"> </w:t>
      </w:r>
      <w:r w:rsidRPr="000B2C2C">
        <w:rPr>
          <w:sz w:val="20"/>
          <w:szCs w:val="20"/>
        </w:rPr>
        <w:t>kebiasaan</w:t>
      </w:r>
      <w:r w:rsidRPr="000B2C2C">
        <w:rPr>
          <w:spacing w:val="50"/>
          <w:sz w:val="20"/>
          <w:szCs w:val="20"/>
        </w:rPr>
        <w:t xml:space="preserve"> </w:t>
      </w:r>
      <w:r w:rsidRPr="000B2C2C">
        <w:rPr>
          <w:sz w:val="20"/>
          <w:szCs w:val="20"/>
        </w:rPr>
        <w:t>serta</w:t>
      </w:r>
      <w:r w:rsidRPr="000B2C2C">
        <w:rPr>
          <w:spacing w:val="1"/>
          <w:sz w:val="20"/>
          <w:szCs w:val="20"/>
        </w:rPr>
        <w:t xml:space="preserve"> </w:t>
      </w:r>
      <w:r w:rsidRPr="000B2C2C">
        <w:rPr>
          <w:sz w:val="20"/>
          <w:szCs w:val="20"/>
        </w:rPr>
        <w:t>latihan</w:t>
      </w:r>
      <w:r w:rsidRPr="000B2C2C">
        <w:rPr>
          <w:spacing w:val="1"/>
          <w:sz w:val="20"/>
          <w:szCs w:val="20"/>
        </w:rPr>
        <w:t xml:space="preserve"> </w:t>
      </w:r>
      <w:r w:rsidRPr="000B2C2C">
        <w:rPr>
          <w:sz w:val="20"/>
          <w:szCs w:val="20"/>
        </w:rPr>
        <w:t>yang</w:t>
      </w:r>
      <w:r w:rsidRPr="000B2C2C">
        <w:rPr>
          <w:spacing w:val="1"/>
          <w:sz w:val="20"/>
          <w:szCs w:val="20"/>
        </w:rPr>
        <w:t xml:space="preserve"> </w:t>
      </w:r>
      <w:r w:rsidRPr="000B2C2C">
        <w:rPr>
          <w:sz w:val="20"/>
          <w:szCs w:val="20"/>
        </w:rPr>
        <w:t>secara</w:t>
      </w:r>
      <w:r w:rsidRPr="000B2C2C">
        <w:rPr>
          <w:spacing w:val="1"/>
          <w:sz w:val="20"/>
          <w:szCs w:val="20"/>
        </w:rPr>
        <w:t xml:space="preserve"> </w:t>
      </w:r>
      <w:r w:rsidRPr="000B2C2C">
        <w:rPr>
          <w:sz w:val="20"/>
          <w:szCs w:val="20"/>
        </w:rPr>
        <w:t>terus</w:t>
      </w:r>
      <w:r w:rsidRPr="000B2C2C">
        <w:rPr>
          <w:spacing w:val="1"/>
          <w:sz w:val="20"/>
          <w:szCs w:val="20"/>
        </w:rPr>
        <w:t xml:space="preserve"> </w:t>
      </w:r>
      <w:r w:rsidRPr="000B2C2C">
        <w:rPr>
          <w:sz w:val="20"/>
          <w:szCs w:val="20"/>
        </w:rPr>
        <w:t>menerus.[4]</w:t>
      </w:r>
      <w:r w:rsidRPr="000B2C2C">
        <w:rPr>
          <w:spacing w:val="1"/>
          <w:sz w:val="20"/>
          <w:szCs w:val="20"/>
        </w:rPr>
        <w:t xml:space="preserve"> </w:t>
      </w:r>
      <w:r w:rsidRPr="000B2C2C">
        <w:rPr>
          <w:i/>
          <w:sz w:val="20"/>
          <w:szCs w:val="20"/>
        </w:rPr>
        <w:t>Maharah</w:t>
      </w:r>
      <w:r w:rsidRPr="000B2C2C">
        <w:rPr>
          <w:i/>
          <w:spacing w:val="1"/>
          <w:sz w:val="20"/>
          <w:szCs w:val="20"/>
        </w:rPr>
        <w:t xml:space="preserve"> </w:t>
      </w:r>
      <w:r w:rsidRPr="000B2C2C">
        <w:rPr>
          <w:i/>
          <w:sz w:val="20"/>
          <w:szCs w:val="20"/>
        </w:rPr>
        <w:t>al-kalam</w:t>
      </w:r>
      <w:r w:rsidRPr="000B2C2C">
        <w:rPr>
          <w:i/>
          <w:spacing w:val="1"/>
          <w:sz w:val="20"/>
          <w:szCs w:val="20"/>
        </w:rPr>
        <w:t xml:space="preserve"> </w:t>
      </w:r>
      <w:r w:rsidRPr="000B2C2C">
        <w:rPr>
          <w:sz w:val="20"/>
          <w:szCs w:val="20"/>
        </w:rPr>
        <w:t>adalah</w:t>
      </w:r>
      <w:r w:rsidRPr="000B2C2C">
        <w:rPr>
          <w:spacing w:val="1"/>
          <w:sz w:val="20"/>
          <w:szCs w:val="20"/>
        </w:rPr>
        <w:t xml:space="preserve"> </w:t>
      </w:r>
      <w:r w:rsidRPr="000B2C2C">
        <w:rPr>
          <w:sz w:val="20"/>
          <w:szCs w:val="20"/>
        </w:rPr>
        <w:t>kemampuan</w:t>
      </w:r>
      <w:r w:rsidRPr="000B2C2C">
        <w:rPr>
          <w:spacing w:val="1"/>
          <w:sz w:val="20"/>
          <w:szCs w:val="20"/>
        </w:rPr>
        <w:t xml:space="preserve"> </w:t>
      </w:r>
      <w:r w:rsidRPr="000B2C2C">
        <w:rPr>
          <w:sz w:val="20"/>
          <w:szCs w:val="20"/>
        </w:rPr>
        <w:t>mengucapkan</w:t>
      </w:r>
      <w:r w:rsidRPr="000B2C2C">
        <w:rPr>
          <w:spacing w:val="1"/>
          <w:sz w:val="20"/>
          <w:szCs w:val="20"/>
        </w:rPr>
        <w:t xml:space="preserve"> </w:t>
      </w:r>
      <w:r w:rsidRPr="000B2C2C">
        <w:rPr>
          <w:sz w:val="20"/>
          <w:szCs w:val="20"/>
        </w:rPr>
        <w:t>bunyi-bunyi</w:t>
      </w:r>
      <w:r w:rsidRPr="000B2C2C">
        <w:rPr>
          <w:spacing w:val="1"/>
          <w:sz w:val="20"/>
          <w:szCs w:val="20"/>
        </w:rPr>
        <w:t xml:space="preserve"> </w:t>
      </w:r>
      <w:r w:rsidRPr="000B2C2C">
        <w:rPr>
          <w:sz w:val="20"/>
          <w:szCs w:val="20"/>
        </w:rPr>
        <w:t>pengejaan</w:t>
      </w:r>
      <w:r w:rsidRPr="000B2C2C">
        <w:rPr>
          <w:spacing w:val="1"/>
          <w:sz w:val="20"/>
          <w:szCs w:val="20"/>
        </w:rPr>
        <w:t xml:space="preserve"> </w:t>
      </w:r>
      <w:r w:rsidRPr="000B2C2C">
        <w:rPr>
          <w:sz w:val="20"/>
          <w:szCs w:val="20"/>
        </w:rPr>
        <w:t>atau</w:t>
      </w:r>
      <w:r w:rsidRPr="000B2C2C">
        <w:rPr>
          <w:spacing w:val="1"/>
          <w:sz w:val="20"/>
          <w:szCs w:val="20"/>
        </w:rPr>
        <w:t xml:space="preserve"> </w:t>
      </w:r>
      <w:r w:rsidRPr="000B2C2C">
        <w:rPr>
          <w:sz w:val="20"/>
          <w:szCs w:val="20"/>
        </w:rPr>
        <w:t>kata-kata</w:t>
      </w:r>
      <w:r w:rsidRPr="000B2C2C">
        <w:rPr>
          <w:spacing w:val="1"/>
          <w:sz w:val="20"/>
          <w:szCs w:val="20"/>
        </w:rPr>
        <w:t xml:space="preserve"> </w:t>
      </w:r>
      <w:r w:rsidRPr="000B2C2C">
        <w:rPr>
          <w:sz w:val="20"/>
          <w:szCs w:val="20"/>
        </w:rPr>
        <w:t>untuk</w:t>
      </w:r>
      <w:r w:rsidRPr="000B2C2C">
        <w:rPr>
          <w:spacing w:val="1"/>
          <w:sz w:val="20"/>
          <w:szCs w:val="20"/>
        </w:rPr>
        <w:t xml:space="preserve"> </w:t>
      </w:r>
      <w:r w:rsidRPr="000B2C2C">
        <w:rPr>
          <w:sz w:val="20"/>
          <w:szCs w:val="20"/>
        </w:rPr>
        <w:t>mengekspresikan,</w:t>
      </w:r>
      <w:r w:rsidRPr="000B2C2C">
        <w:rPr>
          <w:spacing w:val="1"/>
          <w:sz w:val="20"/>
          <w:szCs w:val="20"/>
        </w:rPr>
        <w:t xml:space="preserve"> </w:t>
      </w:r>
      <w:r w:rsidRPr="000B2C2C">
        <w:rPr>
          <w:sz w:val="20"/>
          <w:szCs w:val="20"/>
        </w:rPr>
        <w:t>menyatakan</w:t>
      </w:r>
      <w:r w:rsidRPr="000B2C2C">
        <w:rPr>
          <w:spacing w:val="1"/>
          <w:sz w:val="20"/>
          <w:szCs w:val="20"/>
        </w:rPr>
        <w:t xml:space="preserve"> </w:t>
      </w:r>
      <w:r w:rsidRPr="000B2C2C">
        <w:rPr>
          <w:sz w:val="20"/>
          <w:szCs w:val="20"/>
        </w:rPr>
        <w:t>atau</w:t>
      </w:r>
      <w:r w:rsidRPr="000B2C2C">
        <w:rPr>
          <w:spacing w:val="1"/>
          <w:sz w:val="20"/>
          <w:szCs w:val="20"/>
        </w:rPr>
        <w:t xml:space="preserve"> </w:t>
      </w:r>
      <w:r w:rsidRPr="000B2C2C">
        <w:rPr>
          <w:sz w:val="20"/>
          <w:szCs w:val="20"/>
        </w:rPr>
        <w:t>menyampaikan</w:t>
      </w:r>
      <w:r w:rsidRPr="000B2C2C">
        <w:rPr>
          <w:spacing w:val="1"/>
          <w:sz w:val="20"/>
          <w:szCs w:val="20"/>
        </w:rPr>
        <w:t xml:space="preserve"> </w:t>
      </w:r>
      <w:r w:rsidRPr="000B2C2C">
        <w:rPr>
          <w:sz w:val="20"/>
          <w:szCs w:val="20"/>
        </w:rPr>
        <w:t>pikiran,</w:t>
      </w:r>
      <w:r w:rsidRPr="000B2C2C">
        <w:rPr>
          <w:spacing w:val="1"/>
          <w:sz w:val="20"/>
          <w:szCs w:val="20"/>
        </w:rPr>
        <w:t xml:space="preserve"> </w:t>
      </w:r>
      <w:r w:rsidRPr="000B2C2C">
        <w:rPr>
          <w:sz w:val="20"/>
          <w:szCs w:val="20"/>
        </w:rPr>
        <w:t>gagasan</w:t>
      </w:r>
      <w:r w:rsidRPr="000B2C2C">
        <w:rPr>
          <w:spacing w:val="1"/>
          <w:sz w:val="20"/>
          <w:szCs w:val="20"/>
        </w:rPr>
        <w:t xml:space="preserve"> </w:t>
      </w:r>
      <w:r w:rsidRPr="000B2C2C">
        <w:rPr>
          <w:sz w:val="20"/>
          <w:szCs w:val="20"/>
        </w:rPr>
        <w:t>dan</w:t>
      </w:r>
      <w:r w:rsidRPr="000B2C2C">
        <w:rPr>
          <w:spacing w:val="1"/>
          <w:sz w:val="20"/>
          <w:szCs w:val="20"/>
        </w:rPr>
        <w:t xml:space="preserve"> </w:t>
      </w:r>
      <w:r w:rsidRPr="000B2C2C">
        <w:rPr>
          <w:sz w:val="20"/>
          <w:szCs w:val="20"/>
        </w:rPr>
        <w:t>perasaan.[5]</w:t>
      </w:r>
      <w:r w:rsidRPr="000B2C2C">
        <w:rPr>
          <w:spacing w:val="1"/>
          <w:sz w:val="20"/>
          <w:szCs w:val="20"/>
        </w:rPr>
        <w:t xml:space="preserve"> </w:t>
      </w:r>
      <w:r w:rsidRPr="000B2C2C">
        <w:rPr>
          <w:i/>
          <w:sz w:val="20"/>
          <w:szCs w:val="20"/>
        </w:rPr>
        <w:t>Maharah</w:t>
      </w:r>
      <w:r w:rsidRPr="000B2C2C">
        <w:rPr>
          <w:i/>
          <w:spacing w:val="1"/>
          <w:sz w:val="20"/>
          <w:szCs w:val="20"/>
        </w:rPr>
        <w:t xml:space="preserve"> </w:t>
      </w:r>
      <w:r w:rsidRPr="000B2C2C">
        <w:rPr>
          <w:i/>
          <w:sz w:val="20"/>
          <w:szCs w:val="20"/>
        </w:rPr>
        <w:t>al-qira’ah</w:t>
      </w:r>
      <w:r w:rsidRPr="000B2C2C">
        <w:rPr>
          <w:i/>
          <w:spacing w:val="1"/>
          <w:sz w:val="20"/>
          <w:szCs w:val="20"/>
        </w:rPr>
        <w:t xml:space="preserve"> </w:t>
      </w:r>
      <w:r w:rsidRPr="000B2C2C">
        <w:rPr>
          <w:sz w:val="20"/>
          <w:szCs w:val="20"/>
        </w:rPr>
        <w:t>atau</w:t>
      </w:r>
      <w:r w:rsidRPr="000B2C2C">
        <w:rPr>
          <w:spacing w:val="1"/>
          <w:sz w:val="20"/>
          <w:szCs w:val="20"/>
        </w:rPr>
        <w:t xml:space="preserve"> </w:t>
      </w:r>
      <w:r w:rsidRPr="000B2C2C">
        <w:rPr>
          <w:sz w:val="20"/>
          <w:szCs w:val="20"/>
        </w:rPr>
        <w:t>keterampilan</w:t>
      </w:r>
      <w:r w:rsidRPr="000B2C2C">
        <w:rPr>
          <w:spacing w:val="1"/>
          <w:sz w:val="20"/>
          <w:szCs w:val="20"/>
        </w:rPr>
        <w:t xml:space="preserve"> </w:t>
      </w:r>
      <w:r w:rsidRPr="000B2C2C">
        <w:rPr>
          <w:sz w:val="20"/>
          <w:szCs w:val="20"/>
        </w:rPr>
        <w:t>membaca</w:t>
      </w:r>
      <w:r w:rsidRPr="000B2C2C">
        <w:rPr>
          <w:spacing w:val="1"/>
          <w:sz w:val="20"/>
          <w:szCs w:val="20"/>
        </w:rPr>
        <w:t xml:space="preserve"> </w:t>
      </w:r>
      <w:r w:rsidRPr="000B2C2C">
        <w:rPr>
          <w:sz w:val="20"/>
          <w:szCs w:val="20"/>
        </w:rPr>
        <w:t>merupakan</w:t>
      </w:r>
      <w:r w:rsidRPr="000B2C2C">
        <w:rPr>
          <w:spacing w:val="1"/>
          <w:sz w:val="20"/>
          <w:szCs w:val="20"/>
        </w:rPr>
        <w:t xml:space="preserve"> </w:t>
      </w:r>
      <w:r w:rsidRPr="000B2C2C">
        <w:rPr>
          <w:sz w:val="20"/>
          <w:szCs w:val="20"/>
        </w:rPr>
        <w:t>kemampuan</w:t>
      </w:r>
      <w:r w:rsidRPr="000B2C2C">
        <w:rPr>
          <w:spacing w:val="1"/>
          <w:sz w:val="20"/>
          <w:szCs w:val="20"/>
        </w:rPr>
        <w:t xml:space="preserve"> </w:t>
      </w:r>
      <w:r w:rsidRPr="000B2C2C">
        <w:rPr>
          <w:sz w:val="20"/>
          <w:szCs w:val="20"/>
        </w:rPr>
        <w:t>mengenali</w:t>
      </w:r>
      <w:r w:rsidRPr="000B2C2C">
        <w:rPr>
          <w:spacing w:val="1"/>
          <w:sz w:val="20"/>
          <w:szCs w:val="20"/>
        </w:rPr>
        <w:t xml:space="preserve"> </w:t>
      </w:r>
      <w:r w:rsidRPr="000B2C2C">
        <w:rPr>
          <w:sz w:val="20"/>
          <w:szCs w:val="20"/>
        </w:rPr>
        <w:t>serta</w:t>
      </w:r>
      <w:r w:rsidRPr="000B2C2C">
        <w:rPr>
          <w:spacing w:val="1"/>
          <w:sz w:val="20"/>
          <w:szCs w:val="20"/>
        </w:rPr>
        <w:t xml:space="preserve"> </w:t>
      </w:r>
      <w:r w:rsidRPr="000B2C2C">
        <w:rPr>
          <w:sz w:val="20"/>
          <w:szCs w:val="20"/>
        </w:rPr>
        <w:t>memahami sesuatu yang tertulis dengan</w:t>
      </w:r>
      <w:r w:rsidRPr="000B2C2C">
        <w:rPr>
          <w:spacing w:val="1"/>
          <w:sz w:val="20"/>
          <w:szCs w:val="20"/>
        </w:rPr>
        <w:t xml:space="preserve"> </w:t>
      </w:r>
      <w:r w:rsidRPr="000B2C2C">
        <w:rPr>
          <w:sz w:val="20"/>
          <w:szCs w:val="20"/>
        </w:rPr>
        <w:t>cara melafalkan ataupun</w:t>
      </w:r>
      <w:r w:rsidRPr="000B2C2C">
        <w:rPr>
          <w:spacing w:val="1"/>
          <w:sz w:val="20"/>
          <w:szCs w:val="20"/>
        </w:rPr>
        <w:t xml:space="preserve"> </w:t>
      </w:r>
      <w:r w:rsidRPr="000B2C2C">
        <w:rPr>
          <w:sz w:val="20"/>
          <w:szCs w:val="20"/>
        </w:rPr>
        <w:t>mencerna di dalam</w:t>
      </w:r>
      <w:r w:rsidRPr="000B2C2C">
        <w:rPr>
          <w:spacing w:val="50"/>
          <w:sz w:val="20"/>
          <w:szCs w:val="20"/>
        </w:rPr>
        <w:t xml:space="preserve"> </w:t>
      </w:r>
      <w:r w:rsidRPr="000B2C2C">
        <w:rPr>
          <w:sz w:val="20"/>
          <w:szCs w:val="20"/>
        </w:rPr>
        <w:t>hati.</w:t>
      </w:r>
      <w:r w:rsidRPr="000B2C2C">
        <w:rPr>
          <w:spacing w:val="50"/>
          <w:sz w:val="20"/>
          <w:szCs w:val="20"/>
        </w:rPr>
        <w:t xml:space="preserve"> </w:t>
      </w:r>
      <w:r w:rsidRPr="000B2C2C">
        <w:rPr>
          <w:sz w:val="20"/>
          <w:szCs w:val="20"/>
        </w:rPr>
        <w:t>[6]</w:t>
      </w:r>
      <w:r w:rsidRPr="000B2C2C">
        <w:rPr>
          <w:spacing w:val="50"/>
          <w:sz w:val="20"/>
          <w:szCs w:val="20"/>
        </w:rPr>
        <w:t xml:space="preserve"> </w:t>
      </w:r>
      <w:r w:rsidRPr="000B2C2C">
        <w:rPr>
          <w:sz w:val="20"/>
          <w:szCs w:val="20"/>
        </w:rPr>
        <w:t>Dan</w:t>
      </w:r>
      <w:r w:rsidRPr="000B2C2C">
        <w:rPr>
          <w:spacing w:val="50"/>
          <w:sz w:val="20"/>
          <w:szCs w:val="20"/>
        </w:rPr>
        <w:t xml:space="preserve"> </w:t>
      </w:r>
      <w:r w:rsidRPr="000B2C2C">
        <w:rPr>
          <w:sz w:val="20"/>
          <w:szCs w:val="20"/>
        </w:rPr>
        <w:t>yang</w:t>
      </w:r>
      <w:r w:rsidRPr="000B2C2C">
        <w:rPr>
          <w:spacing w:val="1"/>
          <w:sz w:val="20"/>
          <w:szCs w:val="20"/>
        </w:rPr>
        <w:t xml:space="preserve"> </w:t>
      </w:r>
      <w:r w:rsidRPr="000B2C2C">
        <w:rPr>
          <w:sz w:val="20"/>
          <w:szCs w:val="20"/>
        </w:rPr>
        <w:t>terakhir</w:t>
      </w:r>
      <w:r w:rsidRPr="000B2C2C">
        <w:rPr>
          <w:spacing w:val="51"/>
          <w:sz w:val="20"/>
          <w:szCs w:val="20"/>
        </w:rPr>
        <w:t xml:space="preserve"> </w:t>
      </w:r>
      <w:r w:rsidRPr="000B2C2C">
        <w:rPr>
          <w:i/>
          <w:sz w:val="20"/>
          <w:szCs w:val="20"/>
        </w:rPr>
        <w:t>maharah</w:t>
      </w:r>
      <w:r w:rsidRPr="000B2C2C">
        <w:rPr>
          <w:i/>
          <w:spacing w:val="51"/>
          <w:sz w:val="20"/>
          <w:szCs w:val="20"/>
        </w:rPr>
        <w:t xml:space="preserve"> </w:t>
      </w:r>
      <w:r w:rsidRPr="000B2C2C">
        <w:rPr>
          <w:i/>
          <w:sz w:val="20"/>
          <w:szCs w:val="20"/>
        </w:rPr>
        <w:t>al-kitabah</w:t>
      </w:r>
      <w:r w:rsidRPr="000B2C2C">
        <w:rPr>
          <w:i/>
          <w:spacing w:val="51"/>
          <w:sz w:val="20"/>
          <w:szCs w:val="20"/>
        </w:rPr>
        <w:t xml:space="preserve"> </w:t>
      </w:r>
      <w:r w:rsidRPr="000B2C2C">
        <w:rPr>
          <w:sz w:val="20"/>
          <w:szCs w:val="20"/>
        </w:rPr>
        <w:t>atau</w:t>
      </w:r>
      <w:r w:rsidRPr="000B2C2C">
        <w:rPr>
          <w:spacing w:val="51"/>
          <w:sz w:val="20"/>
          <w:szCs w:val="20"/>
        </w:rPr>
        <w:t xml:space="preserve"> </w:t>
      </w:r>
      <w:r w:rsidRPr="000B2C2C">
        <w:rPr>
          <w:sz w:val="20"/>
          <w:szCs w:val="20"/>
        </w:rPr>
        <w:t>keterampilan</w:t>
      </w:r>
      <w:r w:rsidRPr="000B2C2C">
        <w:rPr>
          <w:spacing w:val="51"/>
          <w:sz w:val="20"/>
          <w:szCs w:val="20"/>
        </w:rPr>
        <w:t xml:space="preserve"> </w:t>
      </w:r>
      <w:r w:rsidRPr="000B2C2C">
        <w:rPr>
          <w:sz w:val="20"/>
          <w:szCs w:val="20"/>
        </w:rPr>
        <w:t>menulis</w:t>
      </w:r>
      <w:r w:rsidRPr="000B2C2C">
        <w:rPr>
          <w:spacing w:val="51"/>
          <w:sz w:val="20"/>
          <w:szCs w:val="20"/>
        </w:rPr>
        <w:t xml:space="preserve"> </w:t>
      </w:r>
      <w:r w:rsidRPr="000B2C2C">
        <w:rPr>
          <w:sz w:val="20"/>
          <w:szCs w:val="20"/>
        </w:rPr>
        <w:t>yaitu</w:t>
      </w:r>
      <w:r w:rsidRPr="000B2C2C">
        <w:rPr>
          <w:spacing w:val="51"/>
          <w:sz w:val="20"/>
          <w:szCs w:val="20"/>
        </w:rPr>
        <w:t xml:space="preserve"> </w:t>
      </w:r>
      <w:r w:rsidRPr="000B2C2C">
        <w:rPr>
          <w:sz w:val="20"/>
          <w:szCs w:val="20"/>
        </w:rPr>
        <w:t>keterampilan</w:t>
      </w:r>
      <w:r w:rsidRPr="000B2C2C">
        <w:rPr>
          <w:spacing w:val="51"/>
          <w:sz w:val="20"/>
          <w:szCs w:val="20"/>
        </w:rPr>
        <w:t xml:space="preserve"> </w:t>
      </w:r>
      <w:r w:rsidRPr="000B2C2C">
        <w:rPr>
          <w:sz w:val="20"/>
          <w:szCs w:val="20"/>
        </w:rPr>
        <w:t>tertinggi</w:t>
      </w:r>
      <w:r w:rsidRPr="000B2C2C">
        <w:rPr>
          <w:spacing w:val="51"/>
          <w:sz w:val="20"/>
          <w:szCs w:val="20"/>
        </w:rPr>
        <w:t xml:space="preserve"> </w:t>
      </w:r>
      <w:r w:rsidRPr="000B2C2C">
        <w:rPr>
          <w:sz w:val="20"/>
          <w:szCs w:val="20"/>
        </w:rPr>
        <w:t>dari</w:t>
      </w:r>
      <w:r w:rsidRPr="000B2C2C">
        <w:rPr>
          <w:spacing w:val="51"/>
          <w:sz w:val="20"/>
          <w:szCs w:val="20"/>
        </w:rPr>
        <w:t xml:space="preserve"> </w:t>
      </w:r>
      <w:r w:rsidRPr="000B2C2C">
        <w:rPr>
          <w:sz w:val="20"/>
          <w:szCs w:val="20"/>
        </w:rPr>
        <w:t>empat</w:t>
      </w:r>
      <w:r w:rsidRPr="000B2C2C">
        <w:rPr>
          <w:spacing w:val="1"/>
          <w:sz w:val="20"/>
          <w:szCs w:val="20"/>
        </w:rPr>
        <w:t xml:space="preserve"> </w:t>
      </w:r>
      <w:r w:rsidRPr="000B2C2C">
        <w:rPr>
          <w:sz w:val="20"/>
          <w:szCs w:val="20"/>
        </w:rPr>
        <w:t>keterampilan</w:t>
      </w:r>
      <w:r w:rsidRPr="000B2C2C">
        <w:rPr>
          <w:spacing w:val="51"/>
          <w:sz w:val="20"/>
          <w:szCs w:val="20"/>
        </w:rPr>
        <w:t xml:space="preserve"> </w:t>
      </w:r>
      <w:r w:rsidRPr="000B2C2C">
        <w:rPr>
          <w:sz w:val="20"/>
          <w:szCs w:val="20"/>
        </w:rPr>
        <w:t>berbahasa.[7]</w:t>
      </w:r>
      <w:r w:rsidRPr="000B2C2C">
        <w:rPr>
          <w:spacing w:val="51"/>
          <w:sz w:val="20"/>
          <w:szCs w:val="20"/>
        </w:rPr>
        <w:t xml:space="preserve"> </w:t>
      </w:r>
      <w:r w:rsidRPr="000B2C2C">
        <w:rPr>
          <w:sz w:val="20"/>
          <w:szCs w:val="20"/>
        </w:rPr>
        <w:t>Menulis</w:t>
      </w:r>
      <w:r w:rsidRPr="000B2C2C">
        <w:rPr>
          <w:spacing w:val="51"/>
          <w:sz w:val="20"/>
          <w:szCs w:val="20"/>
        </w:rPr>
        <w:t xml:space="preserve"> </w:t>
      </w:r>
      <w:r w:rsidRPr="000B2C2C">
        <w:rPr>
          <w:sz w:val="20"/>
          <w:szCs w:val="20"/>
        </w:rPr>
        <w:t>merupakan</w:t>
      </w:r>
      <w:r w:rsidRPr="000B2C2C">
        <w:rPr>
          <w:spacing w:val="51"/>
          <w:sz w:val="20"/>
          <w:szCs w:val="20"/>
        </w:rPr>
        <w:t xml:space="preserve"> </w:t>
      </w:r>
      <w:r w:rsidRPr="000B2C2C">
        <w:rPr>
          <w:sz w:val="20"/>
          <w:szCs w:val="20"/>
        </w:rPr>
        <w:t>kegiatan</w:t>
      </w:r>
      <w:r w:rsidRPr="000B2C2C">
        <w:rPr>
          <w:spacing w:val="51"/>
          <w:sz w:val="20"/>
          <w:szCs w:val="20"/>
        </w:rPr>
        <w:t xml:space="preserve"> </w:t>
      </w:r>
      <w:r w:rsidRPr="000B2C2C">
        <w:rPr>
          <w:sz w:val="20"/>
          <w:szCs w:val="20"/>
        </w:rPr>
        <w:t>yang</w:t>
      </w:r>
      <w:r w:rsidRPr="000B2C2C">
        <w:rPr>
          <w:spacing w:val="51"/>
          <w:sz w:val="20"/>
          <w:szCs w:val="20"/>
        </w:rPr>
        <w:t xml:space="preserve"> </w:t>
      </w:r>
      <w:r w:rsidRPr="000B2C2C">
        <w:rPr>
          <w:sz w:val="20"/>
          <w:szCs w:val="20"/>
        </w:rPr>
        <w:t>mempunyai</w:t>
      </w:r>
      <w:r w:rsidRPr="000B2C2C">
        <w:rPr>
          <w:spacing w:val="51"/>
          <w:sz w:val="20"/>
          <w:szCs w:val="20"/>
        </w:rPr>
        <w:t xml:space="preserve"> </w:t>
      </w:r>
      <w:r w:rsidRPr="000B2C2C">
        <w:rPr>
          <w:sz w:val="20"/>
          <w:szCs w:val="20"/>
        </w:rPr>
        <w:t>hubungan</w:t>
      </w:r>
      <w:r w:rsidRPr="000B2C2C">
        <w:rPr>
          <w:spacing w:val="51"/>
          <w:sz w:val="20"/>
          <w:szCs w:val="20"/>
        </w:rPr>
        <w:t xml:space="preserve"> </w:t>
      </w:r>
      <w:r w:rsidRPr="000B2C2C">
        <w:rPr>
          <w:sz w:val="20"/>
          <w:szCs w:val="20"/>
        </w:rPr>
        <w:t>dengan   proses</w:t>
      </w:r>
      <w:r w:rsidRPr="000B2C2C">
        <w:rPr>
          <w:spacing w:val="1"/>
          <w:sz w:val="20"/>
          <w:szCs w:val="20"/>
        </w:rPr>
        <w:t xml:space="preserve"> </w:t>
      </w:r>
      <w:r w:rsidRPr="000B2C2C">
        <w:rPr>
          <w:sz w:val="20"/>
          <w:szCs w:val="20"/>
        </w:rPr>
        <w:t>berpikir</w:t>
      </w:r>
      <w:r w:rsidRPr="000B2C2C">
        <w:rPr>
          <w:spacing w:val="5"/>
          <w:sz w:val="20"/>
          <w:szCs w:val="20"/>
        </w:rPr>
        <w:t xml:space="preserve"> </w:t>
      </w:r>
      <w:r w:rsidRPr="000B2C2C">
        <w:rPr>
          <w:sz w:val="20"/>
          <w:szCs w:val="20"/>
        </w:rPr>
        <w:t>dan</w:t>
      </w:r>
      <w:r w:rsidRPr="000B2C2C">
        <w:rPr>
          <w:spacing w:val="7"/>
          <w:sz w:val="20"/>
          <w:szCs w:val="20"/>
        </w:rPr>
        <w:t xml:space="preserve"> </w:t>
      </w:r>
      <w:r w:rsidRPr="000B2C2C">
        <w:rPr>
          <w:sz w:val="20"/>
          <w:szCs w:val="20"/>
        </w:rPr>
        <w:t>keterampilan</w:t>
      </w:r>
      <w:r w:rsidRPr="000B2C2C">
        <w:rPr>
          <w:spacing w:val="16"/>
          <w:sz w:val="20"/>
          <w:szCs w:val="20"/>
        </w:rPr>
        <w:t xml:space="preserve"> </w:t>
      </w:r>
      <w:r w:rsidRPr="000B2C2C">
        <w:rPr>
          <w:sz w:val="20"/>
          <w:szCs w:val="20"/>
        </w:rPr>
        <w:t>ekspresi</w:t>
      </w:r>
      <w:r w:rsidRPr="000B2C2C">
        <w:rPr>
          <w:spacing w:val="9"/>
          <w:sz w:val="20"/>
          <w:szCs w:val="20"/>
        </w:rPr>
        <w:t xml:space="preserve"> </w:t>
      </w:r>
      <w:r w:rsidRPr="000B2C2C">
        <w:rPr>
          <w:sz w:val="20"/>
          <w:szCs w:val="20"/>
        </w:rPr>
        <w:t>dalam</w:t>
      </w:r>
      <w:r w:rsidRPr="000B2C2C">
        <w:rPr>
          <w:spacing w:val="2"/>
          <w:sz w:val="20"/>
          <w:szCs w:val="20"/>
        </w:rPr>
        <w:t xml:space="preserve"> </w:t>
      </w:r>
      <w:r w:rsidRPr="000B2C2C">
        <w:rPr>
          <w:sz w:val="20"/>
          <w:szCs w:val="20"/>
        </w:rPr>
        <w:t>bentuk</w:t>
      </w:r>
      <w:r w:rsidRPr="000B2C2C">
        <w:rPr>
          <w:spacing w:val="15"/>
          <w:sz w:val="20"/>
          <w:szCs w:val="20"/>
        </w:rPr>
        <w:t xml:space="preserve"> </w:t>
      </w:r>
      <w:r w:rsidRPr="000B2C2C">
        <w:rPr>
          <w:sz w:val="20"/>
          <w:szCs w:val="20"/>
        </w:rPr>
        <w:t>tulisan.</w:t>
      </w:r>
      <w:r w:rsidRPr="000B2C2C">
        <w:rPr>
          <w:spacing w:val="15"/>
          <w:sz w:val="20"/>
          <w:szCs w:val="20"/>
        </w:rPr>
        <w:t xml:space="preserve"> </w:t>
      </w:r>
      <w:r w:rsidRPr="000B2C2C">
        <w:rPr>
          <w:sz w:val="20"/>
          <w:szCs w:val="20"/>
        </w:rPr>
        <w:t>[8]</w:t>
      </w:r>
    </w:p>
    <w:p w:rsidR="000B2C2C" w:rsidRPr="0080723C" w:rsidRDefault="000B2C2C" w:rsidP="000B2C2C">
      <w:pPr>
        <w:pStyle w:val="BodyText"/>
        <w:spacing w:line="249" w:lineRule="auto"/>
        <w:ind w:right="331" w:firstLine="288"/>
        <w:jc w:val="both"/>
        <w:rPr>
          <w:sz w:val="20"/>
          <w:szCs w:val="20"/>
        </w:rPr>
      </w:pPr>
      <w:r w:rsidRPr="000B2C2C">
        <w:rPr>
          <w:sz w:val="20"/>
          <w:szCs w:val="20"/>
        </w:rPr>
        <w:t>Salah</w:t>
      </w:r>
      <w:r w:rsidRPr="000B2C2C">
        <w:rPr>
          <w:spacing w:val="1"/>
          <w:sz w:val="20"/>
          <w:szCs w:val="20"/>
        </w:rPr>
        <w:t xml:space="preserve"> </w:t>
      </w:r>
      <w:r w:rsidRPr="000B2C2C">
        <w:rPr>
          <w:sz w:val="20"/>
          <w:szCs w:val="20"/>
        </w:rPr>
        <w:t>satu</w:t>
      </w:r>
      <w:r w:rsidRPr="000B2C2C">
        <w:rPr>
          <w:spacing w:val="1"/>
          <w:sz w:val="20"/>
          <w:szCs w:val="20"/>
        </w:rPr>
        <w:t xml:space="preserve"> </w:t>
      </w:r>
      <w:r w:rsidRPr="000B2C2C">
        <w:rPr>
          <w:sz w:val="20"/>
          <w:szCs w:val="20"/>
        </w:rPr>
        <w:t>yang</w:t>
      </w:r>
      <w:r w:rsidRPr="000B2C2C">
        <w:rPr>
          <w:spacing w:val="1"/>
          <w:sz w:val="20"/>
          <w:szCs w:val="20"/>
        </w:rPr>
        <w:t xml:space="preserve"> </w:t>
      </w:r>
      <w:r w:rsidRPr="000B2C2C">
        <w:rPr>
          <w:sz w:val="20"/>
          <w:szCs w:val="20"/>
        </w:rPr>
        <w:t>dapat</w:t>
      </w:r>
      <w:r w:rsidRPr="000B2C2C">
        <w:rPr>
          <w:spacing w:val="1"/>
          <w:sz w:val="20"/>
          <w:szCs w:val="20"/>
        </w:rPr>
        <w:t xml:space="preserve"> </w:t>
      </w:r>
      <w:r w:rsidRPr="000B2C2C">
        <w:rPr>
          <w:sz w:val="20"/>
          <w:szCs w:val="20"/>
        </w:rPr>
        <w:t>mendukung</w:t>
      </w:r>
      <w:r w:rsidRPr="000B2C2C">
        <w:rPr>
          <w:spacing w:val="1"/>
          <w:sz w:val="20"/>
          <w:szCs w:val="20"/>
        </w:rPr>
        <w:t xml:space="preserve"> </w:t>
      </w:r>
      <w:r w:rsidRPr="000B2C2C">
        <w:rPr>
          <w:sz w:val="20"/>
          <w:szCs w:val="20"/>
        </w:rPr>
        <w:t>tercapainya</w:t>
      </w:r>
      <w:r w:rsidRPr="000B2C2C">
        <w:rPr>
          <w:spacing w:val="50"/>
          <w:sz w:val="20"/>
          <w:szCs w:val="20"/>
        </w:rPr>
        <w:t xml:space="preserve"> </w:t>
      </w:r>
      <w:r w:rsidRPr="000B2C2C">
        <w:rPr>
          <w:sz w:val="20"/>
          <w:szCs w:val="20"/>
        </w:rPr>
        <w:t>maharah</w:t>
      </w:r>
      <w:r w:rsidRPr="000B2C2C">
        <w:rPr>
          <w:spacing w:val="51"/>
          <w:sz w:val="20"/>
          <w:szCs w:val="20"/>
        </w:rPr>
        <w:t xml:space="preserve"> </w:t>
      </w:r>
      <w:r w:rsidRPr="000B2C2C">
        <w:rPr>
          <w:sz w:val="20"/>
          <w:szCs w:val="20"/>
        </w:rPr>
        <w:t>al-kalam</w:t>
      </w:r>
      <w:r w:rsidRPr="000B2C2C">
        <w:rPr>
          <w:spacing w:val="51"/>
          <w:sz w:val="20"/>
          <w:szCs w:val="20"/>
        </w:rPr>
        <w:t xml:space="preserve"> </w:t>
      </w:r>
      <w:r w:rsidRPr="000B2C2C">
        <w:rPr>
          <w:sz w:val="20"/>
          <w:szCs w:val="20"/>
        </w:rPr>
        <w:t>adalah</w:t>
      </w:r>
      <w:r w:rsidRPr="000B2C2C">
        <w:rPr>
          <w:spacing w:val="51"/>
          <w:sz w:val="20"/>
          <w:szCs w:val="20"/>
        </w:rPr>
        <w:t xml:space="preserve"> </w:t>
      </w:r>
      <w:r w:rsidRPr="000B2C2C">
        <w:rPr>
          <w:sz w:val="20"/>
          <w:szCs w:val="20"/>
        </w:rPr>
        <w:t>dengan</w:t>
      </w:r>
      <w:r w:rsidRPr="000B2C2C">
        <w:rPr>
          <w:spacing w:val="51"/>
          <w:sz w:val="20"/>
          <w:szCs w:val="20"/>
        </w:rPr>
        <w:t xml:space="preserve"> </w:t>
      </w:r>
      <w:r w:rsidRPr="000B2C2C">
        <w:rPr>
          <w:sz w:val="20"/>
          <w:szCs w:val="20"/>
        </w:rPr>
        <w:t>menggunakan</w:t>
      </w:r>
      <w:r w:rsidRPr="000B2C2C">
        <w:rPr>
          <w:spacing w:val="1"/>
          <w:sz w:val="20"/>
          <w:szCs w:val="20"/>
        </w:rPr>
        <w:t xml:space="preserve"> </w:t>
      </w:r>
      <w:r w:rsidRPr="000B2C2C">
        <w:rPr>
          <w:sz w:val="20"/>
          <w:szCs w:val="20"/>
        </w:rPr>
        <w:t>metode</w:t>
      </w:r>
      <w:r w:rsidRPr="000B2C2C">
        <w:rPr>
          <w:spacing w:val="1"/>
          <w:sz w:val="20"/>
          <w:szCs w:val="20"/>
        </w:rPr>
        <w:t xml:space="preserve"> </w:t>
      </w:r>
      <w:r w:rsidRPr="000B2C2C">
        <w:rPr>
          <w:sz w:val="20"/>
          <w:szCs w:val="20"/>
        </w:rPr>
        <w:t>yang</w:t>
      </w:r>
      <w:r w:rsidRPr="000B2C2C">
        <w:rPr>
          <w:spacing w:val="1"/>
          <w:sz w:val="20"/>
          <w:szCs w:val="20"/>
        </w:rPr>
        <w:t xml:space="preserve"> </w:t>
      </w:r>
      <w:r w:rsidRPr="000B2C2C">
        <w:rPr>
          <w:sz w:val="20"/>
          <w:szCs w:val="20"/>
        </w:rPr>
        <w:t>sesuai.</w:t>
      </w:r>
      <w:r w:rsidRPr="000B2C2C">
        <w:rPr>
          <w:spacing w:val="1"/>
          <w:sz w:val="20"/>
          <w:szCs w:val="20"/>
        </w:rPr>
        <w:t xml:space="preserve"> </w:t>
      </w:r>
      <w:r w:rsidRPr="000B2C2C">
        <w:rPr>
          <w:sz w:val="20"/>
          <w:szCs w:val="20"/>
        </w:rPr>
        <w:t>Metode-metode</w:t>
      </w:r>
      <w:r w:rsidRPr="000B2C2C">
        <w:rPr>
          <w:spacing w:val="1"/>
          <w:sz w:val="20"/>
          <w:szCs w:val="20"/>
        </w:rPr>
        <w:t xml:space="preserve"> </w:t>
      </w:r>
      <w:r w:rsidRPr="000B2C2C">
        <w:rPr>
          <w:sz w:val="20"/>
          <w:szCs w:val="20"/>
        </w:rPr>
        <w:t>yang</w:t>
      </w:r>
      <w:r w:rsidRPr="000B2C2C">
        <w:rPr>
          <w:spacing w:val="1"/>
          <w:sz w:val="20"/>
          <w:szCs w:val="20"/>
        </w:rPr>
        <w:t xml:space="preserve"> </w:t>
      </w:r>
      <w:r w:rsidRPr="000B2C2C">
        <w:rPr>
          <w:sz w:val="20"/>
          <w:szCs w:val="20"/>
        </w:rPr>
        <w:t>dikenal</w:t>
      </w:r>
      <w:r w:rsidRPr="000B2C2C">
        <w:rPr>
          <w:spacing w:val="1"/>
          <w:sz w:val="20"/>
          <w:szCs w:val="20"/>
        </w:rPr>
        <w:t xml:space="preserve"> </w:t>
      </w:r>
      <w:r w:rsidRPr="000B2C2C">
        <w:rPr>
          <w:sz w:val="20"/>
          <w:szCs w:val="20"/>
        </w:rPr>
        <w:t>dalam pembelajaran</w:t>
      </w:r>
      <w:r w:rsidRPr="000B2C2C">
        <w:rPr>
          <w:spacing w:val="51"/>
          <w:sz w:val="20"/>
          <w:szCs w:val="20"/>
        </w:rPr>
        <w:t xml:space="preserve"> </w:t>
      </w:r>
      <w:r w:rsidRPr="000B2C2C">
        <w:rPr>
          <w:sz w:val="20"/>
          <w:szCs w:val="20"/>
        </w:rPr>
        <w:t>bahasa</w:t>
      </w:r>
      <w:r w:rsidRPr="000B2C2C">
        <w:rPr>
          <w:spacing w:val="51"/>
          <w:sz w:val="20"/>
          <w:szCs w:val="20"/>
        </w:rPr>
        <w:t xml:space="preserve"> </w:t>
      </w:r>
      <w:r w:rsidRPr="000B2C2C">
        <w:rPr>
          <w:sz w:val="20"/>
          <w:szCs w:val="20"/>
        </w:rPr>
        <w:t>Arab</w:t>
      </w:r>
      <w:r w:rsidRPr="000B2C2C">
        <w:rPr>
          <w:spacing w:val="51"/>
          <w:sz w:val="20"/>
          <w:szCs w:val="20"/>
        </w:rPr>
        <w:t xml:space="preserve"> </w:t>
      </w:r>
      <w:r w:rsidRPr="000B2C2C">
        <w:rPr>
          <w:sz w:val="20"/>
          <w:szCs w:val="20"/>
        </w:rPr>
        <w:t>ada</w:t>
      </w:r>
      <w:r w:rsidRPr="000B2C2C">
        <w:rPr>
          <w:spacing w:val="51"/>
          <w:sz w:val="20"/>
          <w:szCs w:val="20"/>
        </w:rPr>
        <w:t xml:space="preserve"> </w:t>
      </w:r>
      <w:r w:rsidRPr="000B2C2C">
        <w:rPr>
          <w:sz w:val="20"/>
          <w:szCs w:val="20"/>
        </w:rPr>
        <w:t>lima</w:t>
      </w:r>
      <w:r w:rsidRPr="000B2C2C">
        <w:rPr>
          <w:spacing w:val="51"/>
          <w:sz w:val="20"/>
          <w:szCs w:val="20"/>
        </w:rPr>
        <w:t xml:space="preserve"> </w:t>
      </w:r>
      <w:r w:rsidRPr="000B2C2C">
        <w:rPr>
          <w:sz w:val="20"/>
          <w:szCs w:val="20"/>
        </w:rPr>
        <w:t>metode.</w:t>
      </w:r>
      <w:r w:rsidRPr="000B2C2C">
        <w:rPr>
          <w:spacing w:val="1"/>
          <w:sz w:val="20"/>
          <w:szCs w:val="20"/>
        </w:rPr>
        <w:t xml:space="preserve"> </w:t>
      </w:r>
      <w:r w:rsidRPr="000B2C2C">
        <w:rPr>
          <w:sz w:val="20"/>
          <w:szCs w:val="20"/>
        </w:rPr>
        <w:t>Pertama, metode gramatikal terjemah. Metode</w:t>
      </w:r>
      <w:r w:rsidRPr="000B2C2C">
        <w:rPr>
          <w:spacing w:val="50"/>
          <w:sz w:val="20"/>
          <w:szCs w:val="20"/>
        </w:rPr>
        <w:t xml:space="preserve"> </w:t>
      </w:r>
      <w:r w:rsidRPr="000B2C2C">
        <w:rPr>
          <w:sz w:val="20"/>
          <w:szCs w:val="20"/>
        </w:rPr>
        <w:t>ini</w:t>
      </w:r>
      <w:r w:rsidRPr="000B2C2C">
        <w:rPr>
          <w:spacing w:val="50"/>
          <w:sz w:val="20"/>
          <w:szCs w:val="20"/>
        </w:rPr>
        <w:t xml:space="preserve"> </w:t>
      </w:r>
      <w:r w:rsidRPr="000B2C2C">
        <w:rPr>
          <w:sz w:val="20"/>
          <w:szCs w:val="20"/>
        </w:rPr>
        <w:t>memiliki</w:t>
      </w:r>
      <w:r w:rsidRPr="000B2C2C">
        <w:rPr>
          <w:spacing w:val="50"/>
          <w:sz w:val="20"/>
          <w:szCs w:val="20"/>
        </w:rPr>
        <w:t xml:space="preserve"> </w:t>
      </w:r>
      <w:r w:rsidRPr="000B2C2C">
        <w:rPr>
          <w:sz w:val="20"/>
          <w:szCs w:val="20"/>
        </w:rPr>
        <w:t>tujuan</w:t>
      </w:r>
      <w:r w:rsidRPr="000B2C2C">
        <w:rPr>
          <w:spacing w:val="50"/>
          <w:sz w:val="20"/>
          <w:szCs w:val="20"/>
        </w:rPr>
        <w:t xml:space="preserve"> </w:t>
      </w:r>
      <w:r w:rsidRPr="000B2C2C">
        <w:rPr>
          <w:sz w:val="20"/>
          <w:szCs w:val="20"/>
        </w:rPr>
        <w:t>yaitu</w:t>
      </w:r>
      <w:r w:rsidRPr="000B2C2C">
        <w:rPr>
          <w:spacing w:val="50"/>
          <w:sz w:val="20"/>
          <w:szCs w:val="20"/>
        </w:rPr>
        <w:t xml:space="preserve"> </w:t>
      </w:r>
      <w:r w:rsidRPr="000B2C2C">
        <w:rPr>
          <w:sz w:val="20"/>
          <w:szCs w:val="20"/>
        </w:rPr>
        <w:t>mampu</w:t>
      </w:r>
      <w:r w:rsidRPr="000B2C2C">
        <w:rPr>
          <w:spacing w:val="50"/>
          <w:sz w:val="20"/>
          <w:szCs w:val="20"/>
        </w:rPr>
        <w:t xml:space="preserve"> </w:t>
      </w:r>
      <w:r w:rsidRPr="000B2C2C">
        <w:rPr>
          <w:sz w:val="20"/>
          <w:szCs w:val="20"/>
        </w:rPr>
        <w:t>membaca</w:t>
      </w:r>
      <w:r w:rsidRPr="000B2C2C">
        <w:rPr>
          <w:spacing w:val="50"/>
          <w:sz w:val="20"/>
          <w:szCs w:val="20"/>
        </w:rPr>
        <w:t xml:space="preserve"> </w:t>
      </w:r>
      <w:r w:rsidRPr="000B2C2C">
        <w:rPr>
          <w:sz w:val="20"/>
          <w:szCs w:val="20"/>
        </w:rPr>
        <w:t>karya</w:t>
      </w:r>
      <w:r w:rsidRPr="000B2C2C">
        <w:rPr>
          <w:spacing w:val="50"/>
          <w:sz w:val="20"/>
          <w:szCs w:val="20"/>
        </w:rPr>
        <w:t xml:space="preserve"> </w:t>
      </w:r>
      <w:r w:rsidRPr="000B2C2C">
        <w:rPr>
          <w:sz w:val="20"/>
          <w:szCs w:val="20"/>
        </w:rPr>
        <w:t>sastra</w:t>
      </w:r>
      <w:r w:rsidRPr="000B2C2C">
        <w:rPr>
          <w:spacing w:val="1"/>
          <w:sz w:val="20"/>
          <w:szCs w:val="20"/>
        </w:rPr>
        <w:t xml:space="preserve"> </w:t>
      </w:r>
      <w:r w:rsidRPr="000B2C2C">
        <w:rPr>
          <w:sz w:val="20"/>
          <w:szCs w:val="20"/>
        </w:rPr>
        <w:t>dalam</w:t>
      </w:r>
      <w:r w:rsidRPr="000B2C2C">
        <w:rPr>
          <w:spacing w:val="1"/>
          <w:sz w:val="20"/>
          <w:szCs w:val="20"/>
        </w:rPr>
        <w:t xml:space="preserve"> </w:t>
      </w:r>
      <w:r w:rsidRPr="000B2C2C">
        <w:rPr>
          <w:sz w:val="20"/>
          <w:szCs w:val="20"/>
        </w:rPr>
        <w:t>bahasa</w:t>
      </w:r>
      <w:r w:rsidRPr="000B2C2C">
        <w:rPr>
          <w:spacing w:val="1"/>
          <w:sz w:val="20"/>
          <w:szCs w:val="20"/>
        </w:rPr>
        <w:t xml:space="preserve"> </w:t>
      </w:r>
      <w:r w:rsidRPr="000B2C2C">
        <w:rPr>
          <w:sz w:val="20"/>
          <w:szCs w:val="20"/>
        </w:rPr>
        <w:t>Arab</w:t>
      </w:r>
      <w:r w:rsidRPr="000B2C2C">
        <w:rPr>
          <w:spacing w:val="1"/>
          <w:sz w:val="20"/>
          <w:szCs w:val="20"/>
        </w:rPr>
        <w:t xml:space="preserve"> </w:t>
      </w:r>
      <w:r w:rsidRPr="000B2C2C">
        <w:rPr>
          <w:sz w:val="20"/>
          <w:szCs w:val="20"/>
        </w:rPr>
        <w:t>dan</w:t>
      </w:r>
      <w:r w:rsidRPr="000B2C2C">
        <w:rPr>
          <w:spacing w:val="1"/>
          <w:sz w:val="20"/>
          <w:szCs w:val="20"/>
        </w:rPr>
        <w:t xml:space="preserve"> </w:t>
      </w:r>
      <w:r w:rsidRPr="000B2C2C">
        <w:rPr>
          <w:sz w:val="20"/>
          <w:szCs w:val="20"/>
        </w:rPr>
        <w:t>lebih</w:t>
      </w:r>
      <w:r w:rsidRPr="000B2C2C">
        <w:rPr>
          <w:spacing w:val="1"/>
          <w:sz w:val="20"/>
          <w:szCs w:val="20"/>
        </w:rPr>
        <w:t xml:space="preserve"> </w:t>
      </w:r>
      <w:r w:rsidRPr="000B2C2C">
        <w:rPr>
          <w:sz w:val="20"/>
          <w:szCs w:val="20"/>
        </w:rPr>
        <w:t>menekankan</w:t>
      </w:r>
      <w:r w:rsidRPr="000B2C2C">
        <w:rPr>
          <w:spacing w:val="1"/>
          <w:sz w:val="20"/>
          <w:szCs w:val="20"/>
        </w:rPr>
        <w:t xml:space="preserve"> </w:t>
      </w:r>
      <w:r w:rsidRPr="000B2C2C">
        <w:rPr>
          <w:sz w:val="20"/>
          <w:szCs w:val="20"/>
        </w:rPr>
        <w:t>pada</w:t>
      </w:r>
      <w:r w:rsidRPr="000B2C2C">
        <w:rPr>
          <w:spacing w:val="1"/>
          <w:sz w:val="20"/>
          <w:szCs w:val="20"/>
        </w:rPr>
        <w:t xml:space="preserve"> </w:t>
      </w:r>
      <w:r w:rsidRPr="000B2C2C">
        <w:rPr>
          <w:sz w:val="20"/>
          <w:szCs w:val="20"/>
        </w:rPr>
        <w:t>perkembangan</w:t>
      </w:r>
      <w:r w:rsidRPr="000B2C2C">
        <w:rPr>
          <w:spacing w:val="1"/>
          <w:sz w:val="20"/>
          <w:szCs w:val="20"/>
        </w:rPr>
        <w:t xml:space="preserve"> </w:t>
      </w:r>
      <w:r w:rsidRPr="000B2C2C">
        <w:rPr>
          <w:sz w:val="20"/>
          <w:szCs w:val="20"/>
        </w:rPr>
        <w:t>kemahiran</w:t>
      </w:r>
      <w:r w:rsidRPr="000B2C2C">
        <w:rPr>
          <w:spacing w:val="1"/>
          <w:sz w:val="20"/>
          <w:szCs w:val="20"/>
        </w:rPr>
        <w:t xml:space="preserve"> </w:t>
      </w:r>
      <w:r w:rsidRPr="000B2C2C">
        <w:rPr>
          <w:sz w:val="20"/>
          <w:szCs w:val="20"/>
        </w:rPr>
        <w:t>membaca,</w:t>
      </w:r>
      <w:r w:rsidRPr="000B2C2C">
        <w:rPr>
          <w:spacing w:val="1"/>
          <w:sz w:val="20"/>
          <w:szCs w:val="20"/>
        </w:rPr>
        <w:t xml:space="preserve"> </w:t>
      </w:r>
      <w:r w:rsidRPr="000B2C2C">
        <w:rPr>
          <w:sz w:val="20"/>
          <w:szCs w:val="20"/>
        </w:rPr>
        <w:t>menulis</w:t>
      </w:r>
      <w:r w:rsidRPr="000B2C2C">
        <w:rPr>
          <w:spacing w:val="1"/>
          <w:sz w:val="20"/>
          <w:szCs w:val="20"/>
        </w:rPr>
        <w:t xml:space="preserve"> </w:t>
      </w:r>
      <w:r w:rsidRPr="000B2C2C">
        <w:rPr>
          <w:sz w:val="20"/>
          <w:szCs w:val="20"/>
        </w:rPr>
        <w:t>serta</w:t>
      </w:r>
      <w:r w:rsidRPr="000B2C2C">
        <w:rPr>
          <w:spacing w:val="1"/>
          <w:sz w:val="20"/>
          <w:szCs w:val="20"/>
        </w:rPr>
        <w:t xml:space="preserve"> </w:t>
      </w:r>
      <w:r w:rsidRPr="000B2C2C">
        <w:rPr>
          <w:sz w:val="20"/>
          <w:szCs w:val="20"/>
        </w:rPr>
        <w:t>menerjemahkan</w:t>
      </w:r>
      <w:r w:rsidRPr="000B2C2C">
        <w:rPr>
          <w:spacing w:val="1"/>
          <w:sz w:val="20"/>
          <w:szCs w:val="20"/>
        </w:rPr>
        <w:t xml:space="preserve"> </w:t>
      </w:r>
      <w:r w:rsidRPr="000B2C2C">
        <w:rPr>
          <w:sz w:val="20"/>
          <w:szCs w:val="20"/>
        </w:rPr>
        <w:t>menggunakan</w:t>
      </w:r>
      <w:r w:rsidRPr="000B2C2C">
        <w:rPr>
          <w:spacing w:val="1"/>
          <w:sz w:val="20"/>
          <w:szCs w:val="20"/>
        </w:rPr>
        <w:t xml:space="preserve"> </w:t>
      </w:r>
      <w:r w:rsidRPr="000B2C2C">
        <w:rPr>
          <w:sz w:val="20"/>
          <w:szCs w:val="20"/>
        </w:rPr>
        <w:t>bahasa</w:t>
      </w:r>
      <w:r w:rsidRPr="000B2C2C">
        <w:rPr>
          <w:spacing w:val="1"/>
          <w:sz w:val="20"/>
          <w:szCs w:val="20"/>
        </w:rPr>
        <w:t xml:space="preserve"> </w:t>
      </w:r>
      <w:r w:rsidRPr="000B2C2C">
        <w:rPr>
          <w:sz w:val="20"/>
          <w:szCs w:val="20"/>
        </w:rPr>
        <w:t>asing.</w:t>
      </w:r>
      <w:r w:rsidRPr="000B2C2C">
        <w:rPr>
          <w:spacing w:val="1"/>
          <w:sz w:val="20"/>
          <w:szCs w:val="20"/>
        </w:rPr>
        <w:t xml:space="preserve"> </w:t>
      </w:r>
      <w:r w:rsidRPr="000B2C2C">
        <w:rPr>
          <w:sz w:val="20"/>
          <w:szCs w:val="20"/>
        </w:rPr>
        <w:t>[9]</w:t>
      </w:r>
      <w:r w:rsidRPr="000B2C2C">
        <w:rPr>
          <w:spacing w:val="1"/>
          <w:sz w:val="20"/>
          <w:szCs w:val="20"/>
        </w:rPr>
        <w:t xml:space="preserve"> </w:t>
      </w:r>
      <w:r w:rsidRPr="000B2C2C">
        <w:rPr>
          <w:sz w:val="20"/>
          <w:szCs w:val="20"/>
        </w:rPr>
        <w:t>Metode</w:t>
      </w:r>
      <w:r w:rsidRPr="000B2C2C">
        <w:rPr>
          <w:spacing w:val="1"/>
          <w:sz w:val="20"/>
          <w:szCs w:val="20"/>
        </w:rPr>
        <w:t xml:space="preserve"> </w:t>
      </w:r>
      <w:r w:rsidRPr="000B2C2C">
        <w:rPr>
          <w:sz w:val="20"/>
          <w:szCs w:val="20"/>
        </w:rPr>
        <w:t>kedua</w:t>
      </w:r>
      <w:r w:rsidRPr="000B2C2C">
        <w:rPr>
          <w:spacing w:val="1"/>
          <w:sz w:val="20"/>
          <w:szCs w:val="20"/>
        </w:rPr>
        <w:t xml:space="preserve"> </w:t>
      </w:r>
      <w:r w:rsidRPr="000B2C2C">
        <w:rPr>
          <w:sz w:val="20"/>
          <w:szCs w:val="20"/>
        </w:rPr>
        <w:t>yaitu</w:t>
      </w:r>
      <w:r w:rsidRPr="000B2C2C">
        <w:rPr>
          <w:spacing w:val="1"/>
          <w:sz w:val="20"/>
          <w:szCs w:val="20"/>
        </w:rPr>
        <w:t xml:space="preserve"> </w:t>
      </w:r>
      <w:r w:rsidRPr="000B2C2C">
        <w:rPr>
          <w:sz w:val="20"/>
          <w:szCs w:val="20"/>
        </w:rPr>
        <w:t>metode</w:t>
      </w:r>
      <w:r w:rsidRPr="000B2C2C">
        <w:rPr>
          <w:spacing w:val="1"/>
          <w:sz w:val="20"/>
          <w:szCs w:val="20"/>
        </w:rPr>
        <w:t xml:space="preserve"> </w:t>
      </w:r>
      <w:r w:rsidRPr="000B2C2C">
        <w:rPr>
          <w:sz w:val="20"/>
          <w:szCs w:val="20"/>
        </w:rPr>
        <w:t>langsung.</w:t>
      </w:r>
      <w:r w:rsidRPr="000B2C2C">
        <w:rPr>
          <w:spacing w:val="1"/>
          <w:sz w:val="20"/>
          <w:szCs w:val="20"/>
        </w:rPr>
        <w:t xml:space="preserve"> </w:t>
      </w:r>
      <w:r w:rsidRPr="000B2C2C">
        <w:rPr>
          <w:sz w:val="20"/>
          <w:szCs w:val="20"/>
        </w:rPr>
        <w:t>Metode</w:t>
      </w:r>
      <w:r w:rsidRPr="000B2C2C">
        <w:rPr>
          <w:spacing w:val="1"/>
          <w:sz w:val="20"/>
          <w:szCs w:val="20"/>
        </w:rPr>
        <w:t xml:space="preserve"> </w:t>
      </w:r>
      <w:r w:rsidRPr="000B2C2C">
        <w:rPr>
          <w:sz w:val="20"/>
          <w:szCs w:val="20"/>
        </w:rPr>
        <w:t>langsung</w:t>
      </w:r>
      <w:r w:rsidRPr="000B2C2C">
        <w:rPr>
          <w:spacing w:val="1"/>
          <w:sz w:val="20"/>
          <w:szCs w:val="20"/>
        </w:rPr>
        <w:t xml:space="preserve"> </w:t>
      </w:r>
      <w:r w:rsidRPr="000B2C2C">
        <w:rPr>
          <w:sz w:val="20"/>
          <w:szCs w:val="20"/>
        </w:rPr>
        <w:t>merupakan</w:t>
      </w:r>
      <w:r w:rsidRPr="000B2C2C">
        <w:rPr>
          <w:spacing w:val="1"/>
          <w:sz w:val="20"/>
          <w:szCs w:val="20"/>
        </w:rPr>
        <w:t xml:space="preserve"> </w:t>
      </w:r>
      <w:r w:rsidRPr="000B2C2C">
        <w:rPr>
          <w:sz w:val="20"/>
          <w:szCs w:val="20"/>
        </w:rPr>
        <w:t>suatu</w:t>
      </w:r>
      <w:r w:rsidRPr="000B2C2C">
        <w:rPr>
          <w:spacing w:val="1"/>
          <w:sz w:val="20"/>
          <w:szCs w:val="20"/>
        </w:rPr>
        <w:t xml:space="preserve"> </w:t>
      </w:r>
      <w:r w:rsidRPr="000B2C2C">
        <w:rPr>
          <w:sz w:val="20"/>
          <w:szCs w:val="20"/>
        </w:rPr>
        <w:t>cara</w:t>
      </w:r>
      <w:r w:rsidRPr="000B2C2C">
        <w:rPr>
          <w:spacing w:val="1"/>
          <w:sz w:val="20"/>
          <w:szCs w:val="20"/>
        </w:rPr>
        <w:t xml:space="preserve"> </w:t>
      </w:r>
      <w:r w:rsidRPr="000B2C2C">
        <w:rPr>
          <w:sz w:val="20"/>
          <w:szCs w:val="20"/>
        </w:rPr>
        <w:t>dengan</w:t>
      </w:r>
      <w:r w:rsidRPr="000B2C2C">
        <w:rPr>
          <w:spacing w:val="1"/>
          <w:sz w:val="20"/>
          <w:szCs w:val="20"/>
        </w:rPr>
        <w:t xml:space="preserve"> </w:t>
      </w:r>
      <w:r w:rsidRPr="000B2C2C">
        <w:rPr>
          <w:sz w:val="20"/>
          <w:szCs w:val="20"/>
        </w:rPr>
        <w:t>menyajikan</w:t>
      </w:r>
      <w:r w:rsidRPr="000B2C2C">
        <w:rPr>
          <w:spacing w:val="1"/>
          <w:sz w:val="20"/>
          <w:szCs w:val="20"/>
        </w:rPr>
        <w:t xml:space="preserve"> </w:t>
      </w:r>
      <w:r w:rsidRPr="000B2C2C">
        <w:rPr>
          <w:sz w:val="20"/>
          <w:szCs w:val="20"/>
        </w:rPr>
        <w:t>materi</w:t>
      </w:r>
      <w:r w:rsidRPr="000B2C2C">
        <w:rPr>
          <w:spacing w:val="1"/>
          <w:sz w:val="20"/>
          <w:szCs w:val="20"/>
        </w:rPr>
        <w:t xml:space="preserve"> </w:t>
      </w:r>
      <w:r w:rsidRPr="000B2C2C">
        <w:rPr>
          <w:sz w:val="20"/>
          <w:szCs w:val="20"/>
        </w:rPr>
        <w:t>pembelajaran</w:t>
      </w:r>
      <w:r w:rsidRPr="000B2C2C">
        <w:rPr>
          <w:spacing w:val="1"/>
          <w:sz w:val="20"/>
          <w:szCs w:val="20"/>
        </w:rPr>
        <w:t xml:space="preserve"> </w:t>
      </w:r>
      <w:r w:rsidRPr="000B2C2C">
        <w:rPr>
          <w:sz w:val="20"/>
          <w:szCs w:val="20"/>
        </w:rPr>
        <w:t>bahasa</w:t>
      </w:r>
      <w:r w:rsidRPr="000B2C2C">
        <w:rPr>
          <w:spacing w:val="1"/>
          <w:sz w:val="20"/>
          <w:szCs w:val="20"/>
        </w:rPr>
        <w:t xml:space="preserve"> </w:t>
      </w:r>
      <w:r w:rsidRPr="000B2C2C">
        <w:rPr>
          <w:sz w:val="20"/>
          <w:szCs w:val="20"/>
        </w:rPr>
        <w:t>Arab</w:t>
      </w:r>
      <w:r w:rsidRPr="000B2C2C">
        <w:rPr>
          <w:spacing w:val="1"/>
          <w:sz w:val="20"/>
          <w:szCs w:val="20"/>
        </w:rPr>
        <w:t xml:space="preserve"> </w:t>
      </w:r>
      <w:r w:rsidRPr="000B2C2C">
        <w:rPr>
          <w:sz w:val="20"/>
          <w:szCs w:val="20"/>
        </w:rPr>
        <w:t>dan</w:t>
      </w:r>
      <w:r w:rsidRPr="000B2C2C">
        <w:rPr>
          <w:spacing w:val="1"/>
          <w:sz w:val="20"/>
          <w:szCs w:val="20"/>
        </w:rPr>
        <w:t xml:space="preserve"> </w:t>
      </w:r>
      <w:r w:rsidRPr="000B2C2C">
        <w:rPr>
          <w:sz w:val="20"/>
          <w:szCs w:val="20"/>
        </w:rPr>
        <w:t>pendidik</w:t>
      </w:r>
      <w:r w:rsidRPr="000B2C2C">
        <w:rPr>
          <w:spacing w:val="51"/>
          <w:sz w:val="20"/>
          <w:szCs w:val="20"/>
        </w:rPr>
        <w:t xml:space="preserve"> </w:t>
      </w:r>
      <w:r w:rsidRPr="000B2C2C">
        <w:rPr>
          <w:sz w:val="20"/>
          <w:szCs w:val="20"/>
        </w:rPr>
        <w:t>langsung</w:t>
      </w:r>
      <w:r w:rsidRPr="000B2C2C">
        <w:rPr>
          <w:spacing w:val="1"/>
          <w:sz w:val="20"/>
          <w:szCs w:val="20"/>
        </w:rPr>
        <w:t xml:space="preserve"> </w:t>
      </w:r>
      <w:r w:rsidRPr="000B2C2C">
        <w:rPr>
          <w:sz w:val="20"/>
          <w:szCs w:val="20"/>
        </w:rPr>
        <w:t>menggunakan bahasa Arab sebagai</w:t>
      </w:r>
      <w:r w:rsidRPr="000B2C2C">
        <w:rPr>
          <w:spacing w:val="50"/>
          <w:sz w:val="20"/>
          <w:szCs w:val="20"/>
        </w:rPr>
        <w:t xml:space="preserve"> </w:t>
      </w:r>
      <w:r w:rsidRPr="000B2C2C">
        <w:rPr>
          <w:sz w:val="20"/>
          <w:szCs w:val="20"/>
        </w:rPr>
        <w:t>bahasa</w:t>
      </w:r>
      <w:r w:rsidRPr="000B2C2C">
        <w:rPr>
          <w:spacing w:val="50"/>
          <w:sz w:val="20"/>
          <w:szCs w:val="20"/>
        </w:rPr>
        <w:t xml:space="preserve"> </w:t>
      </w:r>
      <w:r w:rsidRPr="000B2C2C">
        <w:rPr>
          <w:sz w:val="20"/>
          <w:szCs w:val="20"/>
        </w:rPr>
        <w:t>pengantar,</w:t>
      </w:r>
      <w:r w:rsidRPr="000B2C2C">
        <w:rPr>
          <w:spacing w:val="50"/>
          <w:sz w:val="20"/>
          <w:szCs w:val="20"/>
        </w:rPr>
        <w:t xml:space="preserve"> </w:t>
      </w:r>
      <w:r w:rsidRPr="000B2C2C">
        <w:rPr>
          <w:sz w:val="20"/>
          <w:szCs w:val="20"/>
        </w:rPr>
        <w:t>tanpa</w:t>
      </w:r>
      <w:r w:rsidRPr="000B2C2C">
        <w:rPr>
          <w:spacing w:val="50"/>
          <w:sz w:val="20"/>
          <w:szCs w:val="20"/>
        </w:rPr>
        <w:t xml:space="preserve"> </w:t>
      </w:r>
      <w:r w:rsidRPr="000B2C2C">
        <w:rPr>
          <w:sz w:val="20"/>
          <w:szCs w:val="20"/>
        </w:rPr>
        <w:t>menggunakan</w:t>
      </w:r>
      <w:r w:rsidRPr="000B2C2C">
        <w:rPr>
          <w:spacing w:val="50"/>
          <w:sz w:val="20"/>
          <w:szCs w:val="20"/>
        </w:rPr>
        <w:t xml:space="preserve"> </w:t>
      </w:r>
      <w:r w:rsidRPr="000B2C2C">
        <w:rPr>
          <w:sz w:val="20"/>
          <w:szCs w:val="20"/>
        </w:rPr>
        <w:t>bahasa</w:t>
      </w:r>
      <w:r w:rsidRPr="000B2C2C">
        <w:rPr>
          <w:spacing w:val="50"/>
          <w:sz w:val="20"/>
          <w:szCs w:val="20"/>
        </w:rPr>
        <w:t xml:space="preserve"> </w:t>
      </w:r>
      <w:r w:rsidRPr="000B2C2C">
        <w:rPr>
          <w:sz w:val="20"/>
          <w:szCs w:val="20"/>
        </w:rPr>
        <w:t>anak</w:t>
      </w:r>
      <w:r w:rsidRPr="000B2C2C">
        <w:rPr>
          <w:spacing w:val="50"/>
          <w:sz w:val="20"/>
          <w:szCs w:val="20"/>
        </w:rPr>
        <w:t xml:space="preserve"> </w:t>
      </w:r>
      <w:r w:rsidRPr="000B2C2C">
        <w:rPr>
          <w:sz w:val="20"/>
          <w:szCs w:val="20"/>
        </w:rPr>
        <w:t>didik</w:t>
      </w:r>
      <w:r w:rsidRPr="000B2C2C">
        <w:rPr>
          <w:spacing w:val="50"/>
          <w:sz w:val="20"/>
          <w:szCs w:val="20"/>
        </w:rPr>
        <w:t xml:space="preserve"> </w:t>
      </w:r>
      <w:r w:rsidRPr="000B2C2C">
        <w:rPr>
          <w:sz w:val="20"/>
          <w:szCs w:val="20"/>
        </w:rPr>
        <w:t>sedikitpun.</w:t>
      </w:r>
      <w:r w:rsidRPr="000B2C2C">
        <w:rPr>
          <w:spacing w:val="1"/>
          <w:sz w:val="20"/>
          <w:szCs w:val="20"/>
        </w:rPr>
        <w:t xml:space="preserve"> </w:t>
      </w:r>
      <w:r w:rsidRPr="000B2C2C">
        <w:rPr>
          <w:sz w:val="20"/>
          <w:szCs w:val="20"/>
        </w:rPr>
        <w:t>Jika</w:t>
      </w:r>
      <w:r w:rsidRPr="000B2C2C">
        <w:rPr>
          <w:spacing w:val="-5"/>
          <w:sz w:val="20"/>
          <w:szCs w:val="20"/>
        </w:rPr>
        <w:t xml:space="preserve"> </w:t>
      </w:r>
      <w:r w:rsidRPr="000B2C2C">
        <w:rPr>
          <w:sz w:val="20"/>
          <w:szCs w:val="20"/>
        </w:rPr>
        <w:t>ada</w:t>
      </w:r>
      <w:r w:rsidRPr="000B2C2C">
        <w:rPr>
          <w:spacing w:val="-4"/>
          <w:sz w:val="20"/>
          <w:szCs w:val="20"/>
        </w:rPr>
        <w:t xml:space="preserve"> </w:t>
      </w:r>
      <w:r w:rsidRPr="000B2C2C">
        <w:rPr>
          <w:sz w:val="20"/>
          <w:szCs w:val="20"/>
        </w:rPr>
        <w:t>beberapa</w:t>
      </w:r>
      <w:r w:rsidRPr="000B2C2C">
        <w:rPr>
          <w:spacing w:val="-5"/>
          <w:sz w:val="20"/>
          <w:szCs w:val="20"/>
        </w:rPr>
        <w:t xml:space="preserve"> </w:t>
      </w:r>
      <w:r w:rsidRPr="000B2C2C">
        <w:rPr>
          <w:sz w:val="20"/>
          <w:szCs w:val="20"/>
        </w:rPr>
        <w:t>kata</w:t>
      </w:r>
      <w:r w:rsidRPr="000B2C2C">
        <w:rPr>
          <w:spacing w:val="9"/>
          <w:sz w:val="20"/>
          <w:szCs w:val="20"/>
        </w:rPr>
        <w:t xml:space="preserve"> </w:t>
      </w:r>
      <w:r w:rsidRPr="000B2C2C">
        <w:rPr>
          <w:sz w:val="20"/>
          <w:szCs w:val="20"/>
        </w:rPr>
        <w:t>yang</w:t>
      </w:r>
      <w:r w:rsidRPr="000B2C2C">
        <w:rPr>
          <w:spacing w:val="34"/>
          <w:sz w:val="20"/>
          <w:szCs w:val="20"/>
        </w:rPr>
        <w:t xml:space="preserve"> </w:t>
      </w:r>
      <w:r w:rsidRPr="000B2C2C">
        <w:rPr>
          <w:sz w:val="20"/>
          <w:szCs w:val="20"/>
        </w:rPr>
        <w:t>peserta</w:t>
      </w:r>
      <w:r w:rsidRPr="000B2C2C">
        <w:rPr>
          <w:spacing w:val="3"/>
          <w:sz w:val="20"/>
          <w:szCs w:val="20"/>
        </w:rPr>
        <w:t xml:space="preserve"> </w:t>
      </w:r>
      <w:r w:rsidRPr="000B2C2C">
        <w:rPr>
          <w:sz w:val="20"/>
          <w:szCs w:val="20"/>
        </w:rPr>
        <w:t>didik</w:t>
      </w:r>
      <w:r w:rsidRPr="000B2C2C">
        <w:rPr>
          <w:spacing w:val="40"/>
          <w:sz w:val="20"/>
          <w:szCs w:val="20"/>
        </w:rPr>
        <w:t xml:space="preserve"> </w:t>
      </w:r>
      <w:r w:rsidRPr="000B2C2C">
        <w:rPr>
          <w:sz w:val="20"/>
          <w:szCs w:val="20"/>
        </w:rPr>
        <w:t>sulit</w:t>
      </w:r>
      <w:r w:rsidRPr="000B2C2C">
        <w:rPr>
          <w:spacing w:val="2"/>
          <w:sz w:val="20"/>
          <w:szCs w:val="20"/>
        </w:rPr>
        <w:t xml:space="preserve"> </w:t>
      </w:r>
      <w:r w:rsidRPr="000B2C2C">
        <w:rPr>
          <w:sz w:val="20"/>
          <w:szCs w:val="20"/>
        </w:rPr>
        <w:t>mengerti</w:t>
      </w:r>
      <w:r w:rsidRPr="000B2C2C">
        <w:rPr>
          <w:spacing w:val="7"/>
          <w:sz w:val="20"/>
          <w:szCs w:val="20"/>
        </w:rPr>
        <w:t xml:space="preserve"> </w:t>
      </w:r>
      <w:r w:rsidRPr="000B2C2C">
        <w:rPr>
          <w:sz w:val="20"/>
          <w:szCs w:val="20"/>
        </w:rPr>
        <w:t>maka</w:t>
      </w:r>
      <w:r w:rsidRPr="000B2C2C">
        <w:rPr>
          <w:spacing w:val="-4"/>
          <w:sz w:val="20"/>
          <w:szCs w:val="20"/>
        </w:rPr>
        <w:t xml:space="preserve"> </w:t>
      </w:r>
      <w:r w:rsidRPr="000B2C2C">
        <w:rPr>
          <w:sz w:val="20"/>
          <w:szCs w:val="20"/>
        </w:rPr>
        <w:t>pendidik</w:t>
      </w:r>
      <w:r w:rsidRPr="000B2C2C">
        <w:rPr>
          <w:spacing w:val="41"/>
          <w:sz w:val="20"/>
          <w:szCs w:val="20"/>
        </w:rPr>
        <w:t xml:space="preserve"> </w:t>
      </w:r>
      <w:r w:rsidRPr="000B2C2C">
        <w:rPr>
          <w:sz w:val="20"/>
          <w:szCs w:val="20"/>
        </w:rPr>
        <w:t>akan</w:t>
      </w:r>
      <w:r w:rsidRPr="000B2C2C">
        <w:rPr>
          <w:spacing w:val="5"/>
          <w:sz w:val="20"/>
          <w:szCs w:val="20"/>
        </w:rPr>
        <w:t xml:space="preserve"> </w:t>
      </w:r>
      <w:r w:rsidRPr="000B2C2C">
        <w:rPr>
          <w:sz w:val="20"/>
          <w:szCs w:val="20"/>
        </w:rPr>
        <w:t>mengartikan</w:t>
      </w:r>
      <w:r w:rsidRPr="000B2C2C">
        <w:rPr>
          <w:spacing w:val="13"/>
          <w:sz w:val="20"/>
          <w:szCs w:val="20"/>
        </w:rPr>
        <w:t xml:space="preserve"> </w:t>
      </w:r>
      <w:r w:rsidRPr="000B2C2C">
        <w:rPr>
          <w:sz w:val="20"/>
          <w:szCs w:val="20"/>
        </w:rPr>
        <w:t>menggunakan</w:t>
      </w:r>
      <w:r>
        <w:rPr>
          <w:sz w:val="20"/>
          <w:szCs w:val="20"/>
          <w:lang w:val="en-US"/>
        </w:rPr>
        <w:t xml:space="preserve"> </w:t>
      </w:r>
      <w:r w:rsidRPr="000B2C2C">
        <w:rPr>
          <w:sz w:val="20"/>
          <w:szCs w:val="20"/>
        </w:rPr>
        <w:t>alat</w:t>
      </w:r>
      <w:r w:rsidRPr="000B2C2C">
        <w:rPr>
          <w:spacing w:val="51"/>
          <w:sz w:val="20"/>
          <w:szCs w:val="20"/>
        </w:rPr>
        <w:t xml:space="preserve"> </w:t>
      </w:r>
      <w:r w:rsidRPr="000B2C2C">
        <w:rPr>
          <w:sz w:val="20"/>
          <w:szCs w:val="20"/>
        </w:rPr>
        <w:t>peraga,</w:t>
      </w:r>
      <w:r w:rsidRPr="000B2C2C">
        <w:rPr>
          <w:spacing w:val="51"/>
          <w:sz w:val="20"/>
          <w:szCs w:val="20"/>
        </w:rPr>
        <w:t xml:space="preserve"> </w:t>
      </w:r>
      <w:r w:rsidRPr="000B2C2C">
        <w:rPr>
          <w:sz w:val="20"/>
          <w:szCs w:val="20"/>
        </w:rPr>
        <w:t>mendemonstrasikan,</w:t>
      </w:r>
      <w:r w:rsidRPr="000B2C2C">
        <w:rPr>
          <w:spacing w:val="51"/>
          <w:sz w:val="20"/>
          <w:szCs w:val="20"/>
        </w:rPr>
        <w:t xml:space="preserve"> </w:t>
      </w:r>
      <w:r w:rsidRPr="000B2C2C">
        <w:rPr>
          <w:sz w:val="20"/>
          <w:szCs w:val="20"/>
        </w:rPr>
        <w:t>menggambarkan</w:t>
      </w:r>
      <w:r w:rsidRPr="000B2C2C">
        <w:rPr>
          <w:spacing w:val="51"/>
          <w:sz w:val="20"/>
          <w:szCs w:val="20"/>
        </w:rPr>
        <w:t xml:space="preserve"> </w:t>
      </w:r>
      <w:r w:rsidRPr="000B2C2C">
        <w:rPr>
          <w:sz w:val="20"/>
          <w:szCs w:val="20"/>
        </w:rPr>
        <w:t>dan</w:t>
      </w:r>
      <w:r w:rsidRPr="000B2C2C">
        <w:rPr>
          <w:spacing w:val="51"/>
          <w:sz w:val="20"/>
          <w:szCs w:val="20"/>
        </w:rPr>
        <w:t xml:space="preserve"> </w:t>
      </w:r>
      <w:r w:rsidRPr="000B2C2C">
        <w:rPr>
          <w:sz w:val="20"/>
          <w:szCs w:val="20"/>
        </w:rPr>
        <w:t>lain-lain.</w:t>
      </w:r>
      <w:r w:rsidRPr="000B2C2C">
        <w:rPr>
          <w:spacing w:val="51"/>
          <w:sz w:val="20"/>
          <w:szCs w:val="20"/>
        </w:rPr>
        <w:t xml:space="preserve"> </w:t>
      </w:r>
      <w:r w:rsidRPr="000B2C2C">
        <w:rPr>
          <w:sz w:val="20"/>
          <w:szCs w:val="20"/>
        </w:rPr>
        <w:t>[10]</w:t>
      </w:r>
      <w:r w:rsidRPr="000B2C2C">
        <w:rPr>
          <w:spacing w:val="51"/>
          <w:sz w:val="20"/>
          <w:szCs w:val="20"/>
        </w:rPr>
        <w:t xml:space="preserve"> </w:t>
      </w:r>
      <w:r w:rsidRPr="000B2C2C">
        <w:rPr>
          <w:sz w:val="20"/>
          <w:szCs w:val="20"/>
        </w:rPr>
        <w:t>selanjutnya</w:t>
      </w:r>
      <w:r w:rsidRPr="000B2C2C">
        <w:rPr>
          <w:spacing w:val="51"/>
          <w:sz w:val="20"/>
          <w:szCs w:val="20"/>
        </w:rPr>
        <w:t xml:space="preserve"> </w:t>
      </w:r>
      <w:r w:rsidRPr="000B2C2C">
        <w:rPr>
          <w:sz w:val="20"/>
          <w:szCs w:val="20"/>
        </w:rPr>
        <w:t>metode</w:t>
      </w:r>
      <w:r w:rsidRPr="000B2C2C">
        <w:rPr>
          <w:spacing w:val="51"/>
          <w:sz w:val="20"/>
          <w:szCs w:val="20"/>
        </w:rPr>
        <w:t xml:space="preserve"> </w:t>
      </w:r>
      <w:r w:rsidRPr="000B2C2C">
        <w:rPr>
          <w:sz w:val="20"/>
          <w:szCs w:val="20"/>
        </w:rPr>
        <w:t>membaca.</w:t>
      </w:r>
      <w:r w:rsidRPr="000B2C2C">
        <w:rPr>
          <w:spacing w:val="1"/>
          <w:sz w:val="20"/>
          <w:szCs w:val="20"/>
        </w:rPr>
        <w:t xml:space="preserve"> </w:t>
      </w:r>
      <w:r w:rsidRPr="000B2C2C">
        <w:rPr>
          <w:sz w:val="20"/>
          <w:szCs w:val="20"/>
        </w:rPr>
        <w:t>Menurut metode ini,</w:t>
      </w:r>
      <w:r w:rsidRPr="000B2C2C">
        <w:rPr>
          <w:spacing w:val="50"/>
          <w:sz w:val="20"/>
          <w:szCs w:val="20"/>
        </w:rPr>
        <w:t xml:space="preserve"> </w:t>
      </w:r>
      <w:r w:rsidRPr="000B2C2C">
        <w:rPr>
          <w:sz w:val="20"/>
          <w:szCs w:val="20"/>
        </w:rPr>
        <w:t>maharah al-qira’ah adalah tujuan</w:t>
      </w:r>
      <w:r w:rsidRPr="000B2C2C">
        <w:rPr>
          <w:spacing w:val="50"/>
          <w:sz w:val="20"/>
          <w:szCs w:val="20"/>
        </w:rPr>
        <w:t xml:space="preserve"> </w:t>
      </w:r>
      <w:r w:rsidRPr="000B2C2C">
        <w:rPr>
          <w:sz w:val="20"/>
          <w:szCs w:val="20"/>
        </w:rPr>
        <w:t>yang sesuai dengan kebutuhan pembelajaran</w:t>
      </w:r>
      <w:r w:rsidRPr="000B2C2C">
        <w:rPr>
          <w:spacing w:val="50"/>
          <w:sz w:val="20"/>
          <w:szCs w:val="20"/>
        </w:rPr>
        <w:t xml:space="preserve"> </w:t>
      </w:r>
      <w:r w:rsidRPr="000B2C2C">
        <w:rPr>
          <w:sz w:val="20"/>
          <w:szCs w:val="20"/>
        </w:rPr>
        <w:t>bahasa</w:t>
      </w:r>
      <w:r w:rsidRPr="000B2C2C">
        <w:rPr>
          <w:spacing w:val="1"/>
          <w:sz w:val="20"/>
          <w:szCs w:val="20"/>
        </w:rPr>
        <w:t xml:space="preserve"> </w:t>
      </w:r>
      <w:r w:rsidRPr="000B2C2C">
        <w:rPr>
          <w:sz w:val="20"/>
          <w:szCs w:val="20"/>
        </w:rPr>
        <w:t>asing dan kemudahan dalam</w:t>
      </w:r>
      <w:r w:rsidRPr="000B2C2C">
        <w:rPr>
          <w:spacing w:val="50"/>
          <w:sz w:val="20"/>
          <w:szCs w:val="20"/>
        </w:rPr>
        <w:t xml:space="preserve"> </w:t>
      </w:r>
      <w:r w:rsidRPr="000B2C2C">
        <w:rPr>
          <w:sz w:val="20"/>
          <w:szCs w:val="20"/>
        </w:rPr>
        <w:t>perolehannya.</w:t>
      </w:r>
      <w:r w:rsidRPr="000B2C2C">
        <w:rPr>
          <w:spacing w:val="50"/>
          <w:sz w:val="20"/>
          <w:szCs w:val="20"/>
        </w:rPr>
        <w:t xml:space="preserve"> </w:t>
      </w:r>
      <w:r w:rsidRPr="000B2C2C">
        <w:rPr>
          <w:sz w:val="20"/>
          <w:szCs w:val="20"/>
        </w:rPr>
        <w:t>[11]</w:t>
      </w:r>
      <w:r w:rsidRPr="000B2C2C">
        <w:rPr>
          <w:spacing w:val="50"/>
          <w:sz w:val="20"/>
          <w:szCs w:val="20"/>
        </w:rPr>
        <w:t xml:space="preserve"> </w:t>
      </w:r>
      <w:r w:rsidRPr="000B2C2C">
        <w:rPr>
          <w:sz w:val="20"/>
          <w:szCs w:val="20"/>
        </w:rPr>
        <w:t>Keempat</w:t>
      </w:r>
      <w:r w:rsidRPr="000B2C2C">
        <w:rPr>
          <w:spacing w:val="50"/>
          <w:sz w:val="20"/>
          <w:szCs w:val="20"/>
        </w:rPr>
        <w:t xml:space="preserve"> </w:t>
      </w:r>
      <w:r w:rsidRPr="000B2C2C">
        <w:rPr>
          <w:sz w:val="20"/>
          <w:szCs w:val="20"/>
        </w:rPr>
        <w:t>yaitu</w:t>
      </w:r>
      <w:r w:rsidRPr="000B2C2C">
        <w:rPr>
          <w:spacing w:val="50"/>
          <w:sz w:val="20"/>
          <w:szCs w:val="20"/>
        </w:rPr>
        <w:t xml:space="preserve"> </w:t>
      </w:r>
      <w:r w:rsidRPr="000B2C2C">
        <w:rPr>
          <w:sz w:val="20"/>
          <w:szCs w:val="20"/>
        </w:rPr>
        <w:t>metode</w:t>
      </w:r>
      <w:r w:rsidRPr="000B2C2C">
        <w:rPr>
          <w:spacing w:val="50"/>
          <w:sz w:val="20"/>
          <w:szCs w:val="20"/>
        </w:rPr>
        <w:t xml:space="preserve"> </w:t>
      </w:r>
      <w:r w:rsidRPr="000B2C2C">
        <w:rPr>
          <w:sz w:val="20"/>
          <w:szCs w:val="20"/>
        </w:rPr>
        <w:t>audiolingual.</w:t>
      </w:r>
      <w:r w:rsidRPr="000B2C2C">
        <w:rPr>
          <w:spacing w:val="50"/>
          <w:sz w:val="20"/>
          <w:szCs w:val="20"/>
        </w:rPr>
        <w:t xml:space="preserve"> </w:t>
      </w:r>
      <w:r w:rsidRPr="000B2C2C">
        <w:rPr>
          <w:sz w:val="20"/>
          <w:szCs w:val="20"/>
        </w:rPr>
        <w:t>Tujuan</w:t>
      </w:r>
      <w:r w:rsidRPr="000B2C2C">
        <w:rPr>
          <w:spacing w:val="50"/>
          <w:sz w:val="20"/>
          <w:szCs w:val="20"/>
        </w:rPr>
        <w:t xml:space="preserve"> </w:t>
      </w:r>
      <w:r w:rsidRPr="000B2C2C">
        <w:rPr>
          <w:sz w:val="20"/>
          <w:szCs w:val="20"/>
        </w:rPr>
        <w:t>pengajaran</w:t>
      </w:r>
      <w:r w:rsidRPr="000B2C2C">
        <w:rPr>
          <w:spacing w:val="1"/>
          <w:sz w:val="20"/>
          <w:szCs w:val="20"/>
        </w:rPr>
        <w:t xml:space="preserve"> </w:t>
      </w:r>
      <w:r w:rsidRPr="000B2C2C">
        <w:rPr>
          <w:sz w:val="20"/>
          <w:szCs w:val="20"/>
        </w:rPr>
        <w:t>pada</w:t>
      </w:r>
      <w:r w:rsidRPr="000B2C2C">
        <w:rPr>
          <w:spacing w:val="1"/>
          <w:sz w:val="20"/>
          <w:szCs w:val="20"/>
        </w:rPr>
        <w:t xml:space="preserve"> </w:t>
      </w:r>
      <w:r w:rsidRPr="000B2C2C">
        <w:rPr>
          <w:sz w:val="20"/>
          <w:szCs w:val="20"/>
        </w:rPr>
        <w:t>metode</w:t>
      </w:r>
      <w:r w:rsidRPr="000B2C2C">
        <w:rPr>
          <w:spacing w:val="1"/>
          <w:sz w:val="20"/>
          <w:szCs w:val="20"/>
        </w:rPr>
        <w:t xml:space="preserve"> </w:t>
      </w:r>
      <w:r w:rsidRPr="000B2C2C">
        <w:rPr>
          <w:sz w:val="20"/>
          <w:szCs w:val="20"/>
        </w:rPr>
        <w:t>ini</w:t>
      </w:r>
      <w:r w:rsidRPr="000B2C2C">
        <w:rPr>
          <w:spacing w:val="1"/>
          <w:sz w:val="20"/>
          <w:szCs w:val="20"/>
        </w:rPr>
        <w:t xml:space="preserve"> </w:t>
      </w:r>
      <w:r w:rsidRPr="000B2C2C">
        <w:rPr>
          <w:sz w:val="20"/>
          <w:szCs w:val="20"/>
        </w:rPr>
        <w:t>yaitu</w:t>
      </w:r>
      <w:r w:rsidRPr="000B2C2C">
        <w:rPr>
          <w:spacing w:val="1"/>
          <w:sz w:val="20"/>
          <w:szCs w:val="20"/>
        </w:rPr>
        <w:t xml:space="preserve"> </w:t>
      </w:r>
      <w:r w:rsidRPr="000B2C2C">
        <w:rPr>
          <w:sz w:val="20"/>
          <w:szCs w:val="20"/>
        </w:rPr>
        <w:t>menguasai</w:t>
      </w:r>
      <w:r w:rsidRPr="000B2C2C">
        <w:rPr>
          <w:spacing w:val="1"/>
          <w:sz w:val="20"/>
          <w:szCs w:val="20"/>
        </w:rPr>
        <w:t xml:space="preserve"> </w:t>
      </w:r>
      <w:r w:rsidRPr="000B2C2C">
        <w:rPr>
          <w:sz w:val="20"/>
          <w:szCs w:val="20"/>
        </w:rPr>
        <w:t>empat</w:t>
      </w:r>
      <w:r w:rsidRPr="000B2C2C">
        <w:rPr>
          <w:spacing w:val="1"/>
          <w:sz w:val="20"/>
          <w:szCs w:val="20"/>
        </w:rPr>
        <w:t xml:space="preserve"> </w:t>
      </w:r>
      <w:r w:rsidRPr="000B2C2C">
        <w:rPr>
          <w:sz w:val="20"/>
          <w:szCs w:val="20"/>
        </w:rPr>
        <w:t>kemahiran</w:t>
      </w:r>
      <w:r w:rsidRPr="000B2C2C">
        <w:rPr>
          <w:spacing w:val="1"/>
          <w:sz w:val="20"/>
          <w:szCs w:val="20"/>
        </w:rPr>
        <w:t xml:space="preserve"> </w:t>
      </w:r>
      <w:r w:rsidRPr="000B2C2C">
        <w:rPr>
          <w:sz w:val="20"/>
          <w:szCs w:val="20"/>
        </w:rPr>
        <w:t>berbahasa</w:t>
      </w:r>
      <w:r w:rsidRPr="000B2C2C">
        <w:rPr>
          <w:spacing w:val="1"/>
          <w:sz w:val="20"/>
          <w:szCs w:val="20"/>
        </w:rPr>
        <w:t xml:space="preserve"> </w:t>
      </w:r>
      <w:r w:rsidRPr="000B2C2C">
        <w:rPr>
          <w:sz w:val="20"/>
          <w:szCs w:val="20"/>
        </w:rPr>
        <w:t>secara</w:t>
      </w:r>
      <w:r w:rsidRPr="000B2C2C">
        <w:rPr>
          <w:spacing w:val="1"/>
          <w:sz w:val="20"/>
          <w:szCs w:val="20"/>
        </w:rPr>
        <w:t xml:space="preserve"> </w:t>
      </w:r>
      <w:r w:rsidRPr="000B2C2C">
        <w:rPr>
          <w:sz w:val="20"/>
          <w:szCs w:val="20"/>
        </w:rPr>
        <w:t>seimbang.</w:t>
      </w:r>
      <w:r w:rsidRPr="000B2C2C">
        <w:rPr>
          <w:spacing w:val="1"/>
          <w:sz w:val="20"/>
          <w:szCs w:val="20"/>
        </w:rPr>
        <w:t xml:space="preserve"> </w:t>
      </w:r>
      <w:r w:rsidRPr="000B2C2C">
        <w:rPr>
          <w:sz w:val="20"/>
          <w:szCs w:val="20"/>
        </w:rPr>
        <w:t>Dan</w:t>
      </w:r>
      <w:r w:rsidRPr="000B2C2C">
        <w:rPr>
          <w:spacing w:val="1"/>
          <w:sz w:val="20"/>
          <w:szCs w:val="20"/>
        </w:rPr>
        <w:t xml:space="preserve"> </w:t>
      </w:r>
      <w:r w:rsidRPr="000B2C2C">
        <w:rPr>
          <w:sz w:val="20"/>
          <w:szCs w:val="20"/>
        </w:rPr>
        <w:t>dalam</w:t>
      </w:r>
      <w:r w:rsidRPr="000B2C2C">
        <w:rPr>
          <w:spacing w:val="1"/>
          <w:sz w:val="20"/>
          <w:szCs w:val="20"/>
        </w:rPr>
        <w:t xml:space="preserve"> </w:t>
      </w:r>
      <w:r w:rsidRPr="000B2C2C">
        <w:rPr>
          <w:sz w:val="20"/>
          <w:szCs w:val="20"/>
        </w:rPr>
        <w:t>metode</w:t>
      </w:r>
      <w:r w:rsidRPr="000B2C2C">
        <w:rPr>
          <w:spacing w:val="1"/>
          <w:sz w:val="20"/>
          <w:szCs w:val="20"/>
        </w:rPr>
        <w:t xml:space="preserve"> </w:t>
      </w:r>
      <w:r w:rsidRPr="000B2C2C">
        <w:rPr>
          <w:sz w:val="20"/>
          <w:szCs w:val="20"/>
        </w:rPr>
        <w:t>ini</w:t>
      </w:r>
      <w:r w:rsidRPr="000B2C2C">
        <w:rPr>
          <w:spacing w:val="1"/>
          <w:sz w:val="20"/>
          <w:szCs w:val="20"/>
        </w:rPr>
        <w:t xml:space="preserve"> </w:t>
      </w:r>
      <w:r w:rsidRPr="000B2C2C">
        <w:rPr>
          <w:sz w:val="20"/>
          <w:szCs w:val="20"/>
        </w:rPr>
        <w:t>penguasaan pola pada kalimat dilakukan</w:t>
      </w:r>
      <w:r w:rsidRPr="000B2C2C">
        <w:rPr>
          <w:spacing w:val="50"/>
          <w:sz w:val="20"/>
          <w:szCs w:val="20"/>
        </w:rPr>
        <w:t xml:space="preserve"> </w:t>
      </w:r>
      <w:r w:rsidRPr="000B2C2C">
        <w:rPr>
          <w:sz w:val="20"/>
          <w:szCs w:val="20"/>
        </w:rPr>
        <w:t>dengan</w:t>
      </w:r>
      <w:r w:rsidRPr="000B2C2C">
        <w:rPr>
          <w:spacing w:val="50"/>
          <w:sz w:val="20"/>
          <w:szCs w:val="20"/>
        </w:rPr>
        <w:t xml:space="preserve"> </w:t>
      </w:r>
      <w:r w:rsidRPr="000B2C2C">
        <w:rPr>
          <w:sz w:val="20"/>
          <w:szCs w:val="20"/>
        </w:rPr>
        <w:t>latihan-latihan</w:t>
      </w:r>
      <w:r w:rsidRPr="000B2C2C">
        <w:rPr>
          <w:spacing w:val="50"/>
          <w:sz w:val="20"/>
          <w:szCs w:val="20"/>
        </w:rPr>
        <w:t xml:space="preserve"> </w:t>
      </w:r>
      <w:r w:rsidRPr="000B2C2C">
        <w:rPr>
          <w:sz w:val="20"/>
          <w:szCs w:val="20"/>
        </w:rPr>
        <w:t>pola</w:t>
      </w:r>
      <w:r w:rsidRPr="000B2C2C">
        <w:rPr>
          <w:spacing w:val="50"/>
          <w:sz w:val="20"/>
          <w:szCs w:val="20"/>
        </w:rPr>
        <w:t xml:space="preserve"> </w:t>
      </w:r>
      <w:r w:rsidRPr="000B2C2C">
        <w:rPr>
          <w:sz w:val="20"/>
          <w:szCs w:val="20"/>
        </w:rPr>
        <w:t>melalui</w:t>
      </w:r>
      <w:r w:rsidRPr="000B2C2C">
        <w:rPr>
          <w:spacing w:val="50"/>
          <w:sz w:val="20"/>
          <w:szCs w:val="20"/>
        </w:rPr>
        <w:t xml:space="preserve"> </w:t>
      </w:r>
      <w:r w:rsidRPr="000B2C2C">
        <w:rPr>
          <w:sz w:val="20"/>
          <w:szCs w:val="20"/>
        </w:rPr>
        <w:t>respon</w:t>
      </w:r>
      <w:r w:rsidRPr="000B2C2C">
        <w:rPr>
          <w:spacing w:val="50"/>
          <w:sz w:val="20"/>
          <w:szCs w:val="20"/>
        </w:rPr>
        <w:t xml:space="preserve"> </w:t>
      </w:r>
      <w:r w:rsidRPr="000B2C2C">
        <w:rPr>
          <w:sz w:val="20"/>
          <w:szCs w:val="20"/>
        </w:rPr>
        <w:t>atau</w:t>
      </w:r>
      <w:r w:rsidRPr="000B2C2C">
        <w:rPr>
          <w:spacing w:val="50"/>
          <w:sz w:val="20"/>
          <w:szCs w:val="20"/>
        </w:rPr>
        <w:t xml:space="preserve"> </w:t>
      </w:r>
      <w:r w:rsidRPr="000B2C2C">
        <w:rPr>
          <w:sz w:val="20"/>
          <w:szCs w:val="20"/>
        </w:rPr>
        <w:t>penguatan.</w:t>
      </w:r>
      <w:r w:rsidRPr="000B2C2C">
        <w:rPr>
          <w:spacing w:val="50"/>
          <w:sz w:val="20"/>
          <w:szCs w:val="20"/>
        </w:rPr>
        <w:t xml:space="preserve"> </w:t>
      </w:r>
      <w:r w:rsidRPr="000B2C2C">
        <w:rPr>
          <w:sz w:val="20"/>
          <w:szCs w:val="20"/>
        </w:rPr>
        <w:t>[12]</w:t>
      </w:r>
      <w:r w:rsidRPr="000B2C2C">
        <w:rPr>
          <w:spacing w:val="1"/>
          <w:sz w:val="20"/>
          <w:szCs w:val="20"/>
        </w:rPr>
        <w:t xml:space="preserve"> </w:t>
      </w:r>
      <w:r w:rsidRPr="000B2C2C">
        <w:rPr>
          <w:sz w:val="20"/>
          <w:szCs w:val="20"/>
        </w:rPr>
        <w:t>Dan yang terakhir metode eklektik. Pada</w:t>
      </w:r>
      <w:r w:rsidRPr="000B2C2C">
        <w:rPr>
          <w:spacing w:val="50"/>
          <w:sz w:val="20"/>
          <w:szCs w:val="20"/>
        </w:rPr>
        <w:t xml:space="preserve"> </w:t>
      </w:r>
      <w:r w:rsidRPr="000B2C2C">
        <w:rPr>
          <w:sz w:val="20"/>
          <w:szCs w:val="20"/>
        </w:rPr>
        <w:t>metode ini merupakan</w:t>
      </w:r>
      <w:r w:rsidRPr="000B2C2C">
        <w:rPr>
          <w:spacing w:val="50"/>
          <w:sz w:val="20"/>
          <w:szCs w:val="20"/>
        </w:rPr>
        <w:t xml:space="preserve"> </w:t>
      </w:r>
      <w:r w:rsidRPr="000B2C2C">
        <w:rPr>
          <w:sz w:val="20"/>
          <w:szCs w:val="20"/>
        </w:rPr>
        <w:t>gabungan</w:t>
      </w:r>
      <w:r w:rsidRPr="000B2C2C">
        <w:rPr>
          <w:spacing w:val="50"/>
          <w:sz w:val="20"/>
          <w:szCs w:val="20"/>
        </w:rPr>
        <w:t xml:space="preserve"> </w:t>
      </w:r>
      <w:r w:rsidRPr="000B2C2C">
        <w:rPr>
          <w:sz w:val="20"/>
          <w:szCs w:val="20"/>
        </w:rPr>
        <w:t>dari</w:t>
      </w:r>
      <w:r w:rsidRPr="000B2C2C">
        <w:rPr>
          <w:spacing w:val="50"/>
          <w:sz w:val="20"/>
          <w:szCs w:val="20"/>
        </w:rPr>
        <w:t xml:space="preserve"> </w:t>
      </w:r>
      <w:r w:rsidRPr="000B2C2C">
        <w:rPr>
          <w:sz w:val="20"/>
          <w:szCs w:val="20"/>
        </w:rPr>
        <w:t>dua</w:t>
      </w:r>
      <w:r w:rsidRPr="000B2C2C">
        <w:rPr>
          <w:spacing w:val="50"/>
          <w:sz w:val="20"/>
          <w:szCs w:val="20"/>
        </w:rPr>
        <w:t xml:space="preserve"> </w:t>
      </w:r>
      <w:r w:rsidRPr="000B2C2C">
        <w:rPr>
          <w:sz w:val="20"/>
          <w:szCs w:val="20"/>
        </w:rPr>
        <w:t>metode ataupun lebih.</w:t>
      </w:r>
      <w:r w:rsidRPr="000B2C2C">
        <w:rPr>
          <w:spacing w:val="1"/>
          <w:sz w:val="20"/>
          <w:szCs w:val="20"/>
        </w:rPr>
        <w:t xml:space="preserve"> </w:t>
      </w:r>
      <w:r w:rsidRPr="000B2C2C">
        <w:rPr>
          <w:sz w:val="20"/>
          <w:szCs w:val="20"/>
        </w:rPr>
        <w:t>Pada saat pembelajaran</w:t>
      </w:r>
      <w:r w:rsidRPr="000B2C2C">
        <w:rPr>
          <w:spacing w:val="50"/>
          <w:sz w:val="20"/>
          <w:szCs w:val="20"/>
        </w:rPr>
        <w:t xml:space="preserve"> </w:t>
      </w:r>
      <w:r w:rsidRPr="000B2C2C">
        <w:rPr>
          <w:sz w:val="20"/>
          <w:szCs w:val="20"/>
        </w:rPr>
        <w:t>pendidik hanya</w:t>
      </w:r>
      <w:r w:rsidRPr="000B2C2C">
        <w:rPr>
          <w:spacing w:val="50"/>
          <w:sz w:val="20"/>
          <w:szCs w:val="20"/>
        </w:rPr>
        <w:t xml:space="preserve"> </w:t>
      </w:r>
      <w:r w:rsidRPr="000B2C2C">
        <w:rPr>
          <w:sz w:val="20"/>
          <w:szCs w:val="20"/>
        </w:rPr>
        <w:t>menggunakan</w:t>
      </w:r>
      <w:r w:rsidRPr="000B2C2C">
        <w:rPr>
          <w:spacing w:val="50"/>
          <w:sz w:val="20"/>
          <w:szCs w:val="20"/>
        </w:rPr>
        <w:t xml:space="preserve"> </w:t>
      </w:r>
      <w:r w:rsidRPr="000B2C2C">
        <w:rPr>
          <w:sz w:val="20"/>
          <w:szCs w:val="20"/>
        </w:rPr>
        <w:t>satu metode. Namun</w:t>
      </w:r>
      <w:r w:rsidRPr="000B2C2C">
        <w:rPr>
          <w:spacing w:val="50"/>
          <w:sz w:val="20"/>
          <w:szCs w:val="20"/>
        </w:rPr>
        <w:t xml:space="preserve"> </w:t>
      </w:r>
      <w:r w:rsidRPr="000B2C2C">
        <w:rPr>
          <w:sz w:val="20"/>
          <w:szCs w:val="20"/>
        </w:rPr>
        <w:t>pendidik dapat menggabungkan</w:t>
      </w:r>
      <w:r w:rsidRPr="000B2C2C">
        <w:rPr>
          <w:spacing w:val="1"/>
          <w:sz w:val="20"/>
          <w:szCs w:val="20"/>
        </w:rPr>
        <w:t xml:space="preserve"> </w:t>
      </w:r>
      <w:r w:rsidRPr="000B2C2C">
        <w:rPr>
          <w:sz w:val="20"/>
          <w:szCs w:val="20"/>
        </w:rPr>
        <w:t>dua</w:t>
      </w:r>
      <w:r w:rsidRPr="000B2C2C">
        <w:rPr>
          <w:spacing w:val="10"/>
          <w:sz w:val="20"/>
          <w:szCs w:val="20"/>
        </w:rPr>
        <w:t xml:space="preserve"> </w:t>
      </w:r>
      <w:r w:rsidRPr="000B2C2C">
        <w:rPr>
          <w:sz w:val="20"/>
          <w:szCs w:val="20"/>
        </w:rPr>
        <w:t>metode</w:t>
      </w:r>
      <w:r w:rsidRPr="000B2C2C">
        <w:rPr>
          <w:spacing w:val="5"/>
          <w:sz w:val="20"/>
          <w:szCs w:val="20"/>
        </w:rPr>
        <w:t xml:space="preserve"> </w:t>
      </w:r>
      <w:r w:rsidRPr="000B2C2C">
        <w:rPr>
          <w:sz w:val="20"/>
          <w:szCs w:val="20"/>
        </w:rPr>
        <w:t>agar</w:t>
      </w:r>
      <w:r w:rsidRPr="000B2C2C">
        <w:rPr>
          <w:spacing w:val="12"/>
          <w:sz w:val="20"/>
          <w:szCs w:val="20"/>
        </w:rPr>
        <w:t xml:space="preserve"> </w:t>
      </w:r>
      <w:r w:rsidRPr="000B2C2C">
        <w:rPr>
          <w:sz w:val="20"/>
          <w:szCs w:val="20"/>
        </w:rPr>
        <w:t>pembelajaran</w:t>
      </w:r>
      <w:r w:rsidRPr="000B2C2C">
        <w:rPr>
          <w:spacing w:val="22"/>
          <w:sz w:val="20"/>
          <w:szCs w:val="20"/>
        </w:rPr>
        <w:t xml:space="preserve"> </w:t>
      </w:r>
      <w:r w:rsidRPr="000B2C2C">
        <w:rPr>
          <w:sz w:val="20"/>
          <w:szCs w:val="20"/>
        </w:rPr>
        <w:t>yang dilakukan</w:t>
      </w:r>
      <w:r w:rsidRPr="000B2C2C">
        <w:rPr>
          <w:spacing w:val="8"/>
          <w:sz w:val="20"/>
          <w:szCs w:val="20"/>
        </w:rPr>
        <w:t xml:space="preserve"> </w:t>
      </w:r>
      <w:r w:rsidRPr="000B2C2C">
        <w:rPr>
          <w:sz w:val="20"/>
          <w:szCs w:val="20"/>
        </w:rPr>
        <w:t>lebih</w:t>
      </w:r>
      <w:r w:rsidRPr="000B2C2C">
        <w:rPr>
          <w:spacing w:val="22"/>
          <w:sz w:val="20"/>
          <w:szCs w:val="20"/>
        </w:rPr>
        <w:t xml:space="preserve"> </w:t>
      </w:r>
      <w:r w:rsidRPr="000B2C2C">
        <w:rPr>
          <w:sz w:val="20"/>
          <w:szCs w:val="20"/>
        </w:rPr>
        <w:t>menyenangkan.</w:t>
      </w:r>
      <w:r w:rsidRPr="000B2C2C">
        <w:rPr>
          <w:spacing w:val="22"/>
          <w:sz w:val="20"/>
          <w:szCs w:val="20"/>
        </w:rPr>
        <w:t xml:space="preserve"> </w:t>
      </w:r>
      <w:r w:rsidRPr="000B2C2C">
        <w:rPr>
          <w:sz w:val="20"/>
          <w:szCs w:val="20"/>
        </w:rPr>
        <w:t>[13]</w:t>
      </w:r>
    </w:p>
    <w:p w:rsidR="000B2C2C" w:rsidRPr="000B2C2C" w:rsidRDefault="000B2C2C" w:rsidP="000B2C2C">
      <w:pPr>
        <w:pStyle w:val="BodyText"/>
        <w:spacing w:line="249" w:lineRule="auto"/>
        <w:ind w:right="331" w:firstLine="288"/>
        <w:jc w:val="both"/>
        <w:rPr>
          <w:sz w:val="20"/>
          <w:szCs w:val="20"/>
        </w:rPr>
      </w:pPr>
      <w:r w:rsidRPr="000B2C2C">
        <w:rPr>
          <w:sz w:val="20"/>
          <w:szCs w:val="20"/>
        </w:rPr>
        <w:t>Metode yang paling baik untuk pembelajaran bahasa</w:t>
      </w:r>
      <w:r w:rsidRPr="000B2C2C">
        <w:rPr>
          <w:spacing w:val="1"/>
          <w:sz w:val="20"/>
          <w:szCs w:val="20"/>
        </w:rPr>
        <w:t xml:space="preserve"> </w:t>
      </w:r>
      <w:r w:rsidRPr="000B2C2C">
        <w:rPr>
          <w:sz w:val="20"/>
          <w:szCs w:val="20"/>
        </w:rPr>
        <w:t>Arab terutama pada maharah al- kalam yaitu</w:t>
      </w:r>
      <w:r w:rsidRPr="000B2C2C">
        <w:rPr>
          <w:spacing w:val="1"/>
          <w:sz w:val="20"/>
          <w:szCs w:val="20"/>
        </w:rPr>
        <w:t xml:space="preserve"> </w:t>
      </w:r>
      <w:r w:rsidRPr="000B2C2C">
        <w:rPr>
          <w:sz w:val="20"/>
          <w:szCs w:val="20"/>
        </w:rPr>
        <w:t>dengan cara mengajak siswa untuk membiasakan berbicara atau bercakap- cakap dalam bahasa Arab. Pada</w:t>
      </w:r>
      <w:r w:rsidRPr="000B2C2C">
        <w:rPr>
          <w:spacing w:val="1"/>
          <w:sz w:val="20"/>
          <w:szCs w:val="20"/>
        </w:rPr>
        <w:t xml:space="preserve"> </w:t>
      </w:r>
      <w:r w:rsidRPr="000B2C2C">
        <w:rPr>
          <w:sz w:val="20"/>
          <w:szCs w:val="20"/>
        </w:rPr>
        <w:t>pembelajaran bahasa Arab, tidak terlepas dari</w:t>
      </w:r>
      <w:r w:rsidRPr="000B2C2C">
        <w:rPr>
          <w:spacing w:val="1"/>
          <w:sz w:val="20"/>
          <w:szCs w:val="20"/>
        </w:rPr>
        <w:t xml:space="preserve"> </w:t>
      </w:r>
      <w:r w:rsidRPr="000B2C2C">
        <w:rPr>
          <w:sz w:val="20"/>
          <w:szCs w:val="20"/>
        </w:rPr>
        <w:t>masalah-masalah</w:t>
      </w:r>
      <w:r w:rsidRPr="000B2C2C">
        <w:rPr>
          <w:spacing w:val="50"/>
          <w:sz w:val="20"/>
          <w:szCs w:val="20"/>
        </w:rPr>
        <w:t xml:space="preserve"> </w:t>
      </w:r>
      <w:r w:rsidRPr="000B2C2C">
        <w:rPr>
          <w:sz w:val="20"/>
          <w:szCs w:val="20"/>
        </w:rPr>
        <w:t>yang sering</w:t>
      </w:r>
      <w:r w:rsidRPr="000B2C2C">
        <w:rPr>
          <w:spacing w:val="50"/>
          <w:sz w:val="20"/>
          <w:szCs w:val="20"/>
        </w:rPr>
        <w:t xml:space="preserve"> </w:t>
      </w:r>
      <w:r w:rsidRPr="000B2C2C">
        <w:rPr>
          <w:sz w:val="20"/>
          <w:szCs w:val="20"/>
        </w:rPr>
        <w:t>kita temui di sekolah-sekolah</w:t>
      </w:r>
      <w:r w:rsidRPr="000B2C2C">
        <w:rPr>
          <w:spacing w:val="1"/>
          <w:sz w:val="20"/>
          <w:szCs w:val="20"/>
        </w:rPr>
        <w:t xml:space="preserve"> </w:t>
      </w:r>
      <w:r w:rsidRPr="000B2C2C">
        <w:rPr>
          <w:sz w:val="20"/>
          <w:szCs w:val="20"/>
        </w:rPr>
        <w:t>karena</w:t>
      </w:r>
      <w:r w:rsidRPr="000B2C2C">
        <w:rPr>
          <w:spacing w:val="3"/>
          <w:sz w:val="20"/>
          <w:szCs w:val="20"/>
        </w:rPr>
        <w:t xml:space="preserve"> </w:t>
      </w:r>
      <w:r w:rsidRPr="000B2C2C">
        <w:rPr>
          <w:sz w:val="20"/>
          <w:szCs w:val="20"/>
        </w:rPr>
        <w:t>telah</w:t>
      </w:r>
      <w:r w:rsidRPr="000B2C2C">
        <w:rPr>
          <w:spacing w:val="14"/>
          <w:sz w:val="20"/>
          <w:szCs w:val="20"/>
        </w:rPr>
        <w:t xml:space="preserve"> </w:t>
      </w:r>
      <w:r w:rsidRPr="000B2C2C">
        <w:rPr>
          <w:sz w:val="20"/>
          <w:szCs w:val="20"/>
        </w:rPr>
        <w:t>kita</w:t>
      </w:r>
      <w:r w:rsidRPr="000B2C2C">
        <w:rPr>
          <w:spacing w:val="11"/>
          <w:sz w:val="20"/>
          <w:szCs w:val="20"/>
        </w:rPr>
        <w:t xml:space="preserve"> </w:t>
      </w:r>
      <w:r w:rsidRPr="000B2C2C">
        <w:rPr>
          <w:sz w:val="20"/>
          <w:szCs w:val="20"/>
        </w:rPr>
        <w:t>ketahui</w:t>
      </w:r>
      <w:r w:rsidRPr="000B2C2C">
        <w:rPr>
          <w:spacing w:val="16"/>
          <w:sz w:val="20"/>
          <w:szCs w:val="20"/>
        </w:rPr>
        <w:t xml:space="preserve"> </w:t>
      </w:r>
      <w:r w:rsidRPr="000B2C2C">
        <w:rPr>
          <w:sz w:val="20"/>
          <w:szCs w:val="20"/>
        </w:rPr>
        <w:t>bahwasanya</w:t>
      </w:r>
      <w:r w:rsidRPr="000B2C2C">
        <w:rPr>
          <w:spacing w:val="12"/>
          <w:sz w:val="20"/>
          <w:szCs w:val="20"/>
        </w:rPr>
        <w:t xml:space="preserve"> </w:t>
      </w:r>
      <w:r w:rsidRPr="000B2C2C">
        <w:rPr>
          <w:sz w:val="20"/>
          <w:szCs w:val="20"/>
        </w:rPr>
        <w:t>bahasa</w:t>
      </w:r>
      <w:r w:rsidRPr="000B2C2C">
        <w:rPr>
          <w:spacing w:val="17"/>
          <w:sz w:val="20"/>
          <w:szCs w:val="20"/>
        </w:rPr>
        <w:t xml:space="preserve"> </w:t>
      </w:r>
      <w:r w:rsidRPr="000B2C2C">
        <w:rPr>
          <w:sz w:val="20"/>
          <w:szCs w:val="20"/>
        </w:rPr>
        <w:t>Arab</w:t>
      </w:r>
      <w:r w:rsidRPr="000B2C2C">
        <w:rPr>
          <w:spacing w:val="8"/>
          <w:sz w:val="20"/>
          <w:szCs w:val="20"/>
        </w:rPr>
        <w:t xml:space="preserve"> </w:t>
      </w:r>
      <w:r w:rsidRPr="000B2C2C">
        <w:rPr>
          <w:sz w:val="20"/>
          <w:szCs w:val="20"/>
        </w:rPr>
        <w:t>adalah</w:t>
      </w:r>
      <w:r w:rsidRPr="000B2C2C">
        <w:rPr>
          <w:spacing w:val="28"/>
          <w:sz w:val="20"/>
          <w:szCs w:val="20"/>
        </w:rPr>
        <w:t xml:space="preserve"> </w:t>
      </w:r>
      <w:r w:rsidRPr="000B2C2C">
        <w:rPr>
          <w:sz w:val="20"/>
          <w:szCs w:val="20"/>
        </w:rPr>
        <w:t>bahasa</w:t>
      </w:r>
      <w:r w:rsidRPr="000B2C2C">
        <w:rPr>
          <w:spacing w:val="12"/>
          <w:sz w:val="20"/>
          <w:szCs w:val="20"/>
        </w:rPr>
        <w:t xml:space="preserve"> </w:t>
      </w:r>
      <w:r w:rsidRPr="000B2C2C">
        <w:rPr>
          <w:sz w:val="20"/>
          <w:szCs w:val="20"/>
        </w:rPr>
        <w:t>kedua</w:t>
      </w:r>
      <w:r w:rsidRPr="000B2C2C">
        <w:rPr>
          <w:spacing w:val="11"/>
          <w:sz w:val="20"/>
          <w:szCs w:val="20"/>
        </w:rPr>
        <w:t xml:space="preserve"> </w:t>
      </w:r>
      <w:r w:rsidRPr="000B2C2C">
        <w:rPr>
          <w:sz w:val="20"/>
          <w:szCs w:val="20"/>
        </w:rPr>
        <w:t>atau</w:t>
      </w:r>
      <w:r w:rsidRPr="000B2C2C">
        <w:rPr>
          <w:spacing w:val="21"/>
          <w:sz w:val="20"/>
          <w:szCs w:val="20"/>
        </w:rPr>
        <w:t xml:space="preserve"> </w:t>
      </w:r>
      <w:r w:rsidRPr="000B2C2C">
        <w:rPr>
          <w:sz w:val="20"/>
          <w:szCs w:val="20"/>
        </w:rPr>
        <w:t>bahasa</w:t>
      </w:r>
      <w:r w:rsidRPr="000B2C2C">
        <w:rPr>
          <w:spacing w:val="12"/>
          <w:sz w:val="20"/>
          <w:szCs w:val="20"/>
        </w:rPr>
        <w:t xml:space="preserve"> </w:t>
      </w:r>
      <w:r w:rsidRPr="000B2C2C">
        <w:rPr>
          <w:sz w:val="20"/>
          <w:szCs w:val="20"/>
        </w:rPr>
        <w:t>asing.</w:t>
      </w:r>
    </w:p>
    <w:p w:rsidR="000B2C2C" w:rsidRPr="000B2C2C" w:rsidRDefault="000B2C2C" w:rsidP="000B2C2C">
      <w:pPr>
        <w:pStyle w:val="BodyText"/>
        <w:spacing w:line="249" w:lineRule="auto"/>
        <w:ind w:right="331" w:firstLine="288"/>
        <w:jc w:val="both"/>
        <w:rPr>
          <w:sz w:val="20"/>
          <w:szCs w:val="20"/>
        </w:rPr>
        <w:sectPr w:rsidR="000B2C2C" w:rsidRPr="000B2C2C" w:rsidSect="000B2C2C">
          <w:headerReference w:type="default" r:id="rId17"/>
          <w:type w:val="continuous"/>
          <w:pgSz w:w="11910" w:h="16850"/>
          <w:pgMar w:top="1300" w:right="1080" w:bottom="280" w:left="1100" w:header="0" w:footer="0" w:gutter="0"/>
          <w:cols w:space="720"/>
        </w:sectPr>
      </w:pPr>
      <w:r w:rsidRPr="000B2C2C">
        <w:rPr>
          <w:sz w:val="20"/>
          <w:szCs w:val="20"/>
        </w:rPr>
        <w:t>Berdasarkan observasi yang peneliti temukan di MAN Sidoarjo terutama pada kelas X, yang menjadi</w:t>
      </w:r>
      <w:r w:rsidRPr="000B2C2C">
        <w:rPr>
          <w:spacing w:val="1"/>
          <w:sz w:val="20"/>
          <w:szCs w:val="20"/>
        </w:rPr>
        <w:t xml:space="preserve"> </w:t>
      </w:r>
      <w:r w:rsidRPr="000B2C2C">
        <w:rPr>
          <w:sz w:val="20"/>
          <w:szCs w:val="20"/>
        </w:rPr>
        <w:t>penyebab kebanyakan peserta didik mengalami kesulitan dalam berbicara bahasa Arab yaitu disebabkan oleh</w:t>
      </w:r>
      <w:r w:rsidRPr="000B2C2C">
        <w:rPr>
          <w:spacing w:val="1"/>
          <w:sz w:val="20"/>
          <w:szCs w:val="20"/>
        </w:rPr>
        <w:t xml:space="preserve"> </w:t>
      </w:r>
      <w:r w:rsidRPr="000B2C2C">
        <w:rPr>
          <w:sz w:val="20"/>
          <w:szCs w:val="20"/>
        </w:rPr>
        <w:t>berbagai</w:t>
      </w:r>
      <w:r w:rsidRPr="000B2C2C">
        <w:rPr>
          <w:spacing w:val="1"/>
          <w:sz w:val="20"/>
          <w:szCs w:val="20"/>
        </w:rPr>
        <w:t xml:space="preserve"> </w:t>
      </w:r>
      <w:r w:rsidRPr="000B2C2C">
        <w:rPr>
          <w:sz w:val="20"/>
          <w:szCs w:val="20"/>
        </w:rPr>
        <w:t>faktor,</w:t>
      </w:r>
      <w:r w:rsidRPr="000B2C2C">
        <w:rPr>
          <w:spacing w:val="1"/>
          <w:sz w:val="20"/>
          <w:szCs w:val="20"/>
        </w:rPr>
        <w:t xml:space="preserve"> </w:t>
      </w:r>
      <w:r w:rsidRPr="000B2C2C">
        <w:rPr>
          <w:sz w:val="20"/>
          <w:szCs w:val="20"/>
        </w:rPr>
        <w:t>seperti</w:t>
      </w:r>
      <w:r w:rsidRPr="000B2C2C">
        <w:rPr>
          <w:spacing w:val="1"/>
          <w:sz w:val="20"/>
          <w:szCs w:val="20"/>
        </w:rPr>
        <w:t xml:space="preserve"> </w:t>
      </w:r>
      <w:r w:rsidRPr="000B2C2C">
        <w:rPr>
          <w:sz w:val="20"/>
          <w:szCs w:val="20"/>
        </w:rPr>
        <w:t>tidak</w:t>
      </w:r>
      <w:r w:rsidRPr="000B2C2C">
        <w:rPr>
          <w:spacing w:val="1"/>
          <w:sz w:val="20"/>
          <w:szCs w:val="20"/>
        </w:rPr>
        <w:t xml:space="preserve"> </w:t>
      </w:r>
      <w:r w:rsidRPr="000B2C2C">
        <w:rPr>
          <w:sz w:val="20"/>
          <w:szCs w:val="20"/>
        </w:rPr>
        <w:t>percaya</w:t>
      </w:r>
      <w:r w:rsidRPr="000B2C2C">
        <w:rPr>
          <w:spacing w:val="1"/>
          <w:sz w:val="20"/>
          <w:szCs w:val="20"/>
        </w:rPr>
        <w:t xml:space="preserve"> </w:t>
      </w:r>
      <w:r w:rsidRPr="000B2C2C">
        <w:rPr>
          <w:sz w:val="20"/>
          <w:szCs w:val="20"/>
        </w:rPr>
        <w:t>diri</w:t>
      </w:r>
      <w:r w:rsidRPr="000B2C2C">
        <w:rPr>
          <w:spacing w:val="1"/>
          <w:sz w:val="20"/>
          <w:szCs w:val="20"/>
        </w:rPr>
        <w:t xml:space="preserve"> </w:t>
      </w:r>
      <w:r w:rsidRPr="000B2C2C">
        <w:rPr>
          <w:sz w:val="20"/>
          <w:szCs w:val="20"/>
        </w:rPr>
        <w:t>dalam</w:t>
      </w:r>
      <w:r w:rsidRPr="000B2C2C">
        <w:rPr>
          <w:spacing w:val="1"/>
          <w:sz w:val="20"/>
          <w:szCs w:val="20"/>
        </w:rPr>
        <w:t xml:space="preserve"> </w:t>
      </w:r>
      <w:r w:rsidRPr="000B2C2C">
        <w:rPr>
          <w:sz w:val="20"/>
          <w:szCs w:val="20"/>
        </w:rPr>
        <w:t>berbicara,</w:t>
      </w:r>
      <w:r w:rsidRPr="000B2C2C">
        <w:rPr>
          <w:spacing w:val="1"/>
          <w:sz w:val="20"/>
          <w:szCs w:val="20"/>
        </w:rPr>
        <w:t xml:space="preserve"> </w:t>
      </w:r>
      <w:r w:rsidRPr="000B2C2C">
        <w:rPr>
          <w:sz w:val="20"/>
          <w:szCs w:val="20"/>
        </w:rPr>
        <w:t>kurang</w:t>
      </w:r>
      <w:r w:rsidRPr="000B2C2C">
        <w:rPr>
          <w:spacing w:val="1"/>
          <w:sz w:val="20"/>
          <w:szCs w:val="20"/>
        </w:rPr>
        <w:t xml:space="preserve"> </w:t>
      </w:r>
      <w:r w:rsidRPr="000B2C2C">
        <w:rPr>
          <w:sz w:val="20"/>
          <w:szCs w:val="20"/>
        </w:rPr>
        <w:t>menguasai</w:t>
      </w:r>
      <w:r w:rsidRPr="000B2C2C">
        <w:rPr>
          <w:spacing w:val="1"/>
          <w:sz w:val="20"/>
          <w:szCs w:val="20"/>
        </w:rPr>
        <w:t xml:space="preserve"> </w:t>
      </w:r>
      <w:r w:rsidRPr="000B2C2C">
        <w:rPr>
          <w:sz w:val="20"/>
          <w:szCs w:val="20"/>
        </w:rPr>
        <w:t>mufrodat,</w:t>
      </w:r>
      <w:r w:rsidRPr="000B2C2C">
        <w:rPr>
          <w:spacing w:val="1"/>
          <w:sz w:val="20"/>
          <w:szCs w:val="20"/>
        </w:rPr>
        <w:t xml:space="preserve"> </w:t>
      </w:r>
      <w:r w:rsidRPr="000B2C2C">
        <w:rPr>
          <w:sz w:val="20"/>
          <w:szCs w:val="20"/>
        </w:rPr>
        <w:t>dan</w:t>
      </w:r>
      <w:r w:rsidRPr="000B2C2C">
        <w:rPr>
          <w:spacing w:val="50"/>
          <w:sz w:val="20"/>
          <w:szCs w:val="20"/>
        </w:rPr>
        <w:t xml:space="preserve"> </w:t>
      </w:r>
      <w:r w:rsidRPr="000B2C2C">
        <w:rPr>
          <w:sz w:val="20"/>
          <w:szCs w:val="20"/>
        </w:rPr>
        <w:t>metode</w:t>
      </w:r>
      <w:r w:rsidRPr="000B2C2C">
        <w:rPr>
          <w:spacing w:val="1"/>
          <w:sz w:val="20"/>
          <w:szCs w:val="20"/>
        </w:rPr>
        <w:t xml:space="preserve"> </w:t>
      </w:r>
      <w:r w:rsidRPr="000B2C2C">
        <w:rPr>
          <w:sz w:val="20"/>
          <w:szCs w:val="20"/>
        </w:rPr>
        <w:t>pembelajaran</w:t>
      </w:r>
      <w:r w:rsidRPr="000B2C2C">
        <w:rPr>
          <w:spacing w:val="14"/>
          <w:sz w:val="20"/>
          <w:szCs w:val="20"/>
        </w:rPr>
        <w:t xml:space="preserve"> </w:t>
      </w:r>
      <w:r w:rsidRPr="000B2C2C">
        <w:rPr>
          <w:sz w:val="20"/>
          <w:szCs w:val="20"/>
        </w:rPr>
        <w:t>yang</w:t>
      </w:r>
      <w:r w:rsidRPr="000B2C2C">
        <w:rPr>
          <w:spacing w:val="8"/>
          <w:sz w:val="20"/>
          <w:szCs w:val="20"/>
        </w:rPr>
        <w:t xml:space="preserve"> </w:t>
      </w:r>
      <w:r>
        <w:rPr>
          <w:sz w:val="20"/>
          <w:szCs w:val="20"/>
        </w:rPr>
        <w:t>monoton</w:t>
      </w:r>
      <w:r w:rsidRPr="000B2C2C">
        <w:rPr>
          <w:sz w:val="20"/>
          <w:szCs w:val="20"/>
        </w:rPr>
        <w:t>.</w:t>
      </w:r>
    </w:p>
    <w:p w:rsidR="000B2C2C" w:rsidRPr="000B2C2C" w:rsidRDefault="000B2C2C" w:rsidP="000B2C2C">
      <w:pPr>
        <w:pStyle w:val="BodyText"/>
        <w:spacing w:line="249" w:lineRule="auto"/>
        <w:ind w:right="322" w:firstLine="288"/>
        <w:jc w:val="both"/>
        <w:rPr>
          <w:sz w:val="20"/>
          <w:szCs w:val="20"/>
        </w:rPr>
      </w:pPr>
      <w:r w:rsidRPr="000B2C2C">
        <w:rPr>
          <w:sz w:val="20"/>
          <w:szCs w:val="20"/>
        </w:rPr>
        <w:lastRenderedPageBreak/>
        <w:t>Salah satu dari</w:t>
      </w:r>
      <w:r w:rsidRPr="000B2C2C">
        <w:rPr>
          <w:spacing w:val="1"/>
          <w:sz w:val="20"/>
          <w:szCs w:val="20"/>
        </w:rPr>
        <w:t xml:space="preserve"> </w:t>
      </w:r>
      <w:r w:rsidRPr="000B2C2C">
        <w:rPr>
          <w:sz w:val="20"/>
          <w:szCs w:val="20"/>
        </w:rPr>
        <w:t>metode pembelajaran</w:t>
      </w:r>
      <w:r w:rsidRPr="000B2C2C">
        <w:rPr>
          <w:spacing w:val="1"/>
          <w:sz w:val="20"/>
          <w:szCs w:val="20"/>
        </w:rPr>
        <w:t xml:space="preserve"> </w:t>
      </w:r>
      <w:r w:rsidRPr="000B2C2C">
        <w:rPr>
          <w:sz w:val="20"/>
          <w:szCs w:val="20"/>
        </w:rPr>
        <w:t>yang nantinya dapat digunakan kepada peserta</w:t>
      </w:r>
      <w:r w:rsidRPr="000B2C2C">
        <w:rPr>
          <w:spacing w:val="1"/>
          <w:sz w:val="20"/>
          <w:szCs w:val="20"/>
        </w:rPr>
        <w:t xml:space="preserve"> </w:t>
      </w:r>
      <w:r w:rsidRPr="000B2C2C">
        <w:rPr>
          <w:sz w:val="20"/>
          <w:szCs w:val="20"/>
        </w:rPr>
        <w:t>didik</w:t>
      </w:r>
      <w:r w:rsidRPr="000B2C2C">
        <w:rPr>
          <w:spacing w:val="50"/>
          <w:sz w:val="20"/>
          <w:szCs w:val="20"/>
        </w:rPr>
        <w:t xml:space="preserve"> </w:t>
      </w:r>
      <w:r w:rsidRPr="000B2C2C">
        <w:rPr>
          <w:sz w:val="20"/>
          <w:szCs w:val="20"/>
        </w:rPr>
        <w:t>adalah</w:t>
      </w:r>
      <w:r w:rsidRPr="000B2C2C">
        <w:rPr>
          <w:spacing w:val="1"/>
          <w:sz w:val="20"/>
          <w:szCs w:val="20"/>
        </w:rPr>
        <w:t xml:space="preserve"> </w:t>
      </w:r>
      <w:r w:rsidRPr="000B2C2C">
        <w:rPr>
          <w:sz w:val="20"/>
          <w:szCs w:val="20"/>
        </w:rPr>
        <w:t xml:space="preserve">metode </w:t>
      </w:r>
      <w:r w:rsidRPr="000B2C2C">
        <w:rPr>
          <w:i/>
          <w:sz w:val="20"/>
          <w:szCs w:val="20"/>
        </w:rPr>
        <w:t>story telling</w:t>
      </w:r>
      <w:r w:rsidRPr="000B2C2C">
        <w:rPr>
          <w:sz w:val="20"/>
          <w:szCs w:val="20"/>
        </w:rPr>
        <w:t xml:space="preserve">. Metode </w:t>
      </w:r>
      <w:r w:rsidRPr="000B2C2C">
        <w:rPr>
          <w:i/>
          <w:sz w:val="20"/>
          <w:szCs w:val="20"/>
        </w:rPr>
        <w:t xml:space="preserve">story telling </w:t>
      </w:r>
      <w:r w:rsidRPr="000B2C2C">
        <w:rPr>
          <w:sz w:val="20"/>
          <w:szCs w:val="20"/>
        </w:rPr>
        <w:t>adalah cara</w:t>
      </w:r>
      <w:r w:rsidRPr="000B2C2C">
        <w:rPr>
          <w:spacing w:val="50"/>
          <w:sz w:val="20"/>
          <w:szCs w:val="20"/>
        </w:rPr>
        <w:t xml:space="preserve"> </w:t>
      </w:r>
      <w:r w:rsidRPr="000B2C2C">
        <w:rPr>
          <w:sz w:val="20"/>
          <w:szCs w:val="20"/>
        </w:rPr>
        <w:t>mengajar dengan</w:t>
      </w:r>
      <w:r w:rsidRPr="000B2C2C">
        <w:rPr>
          <w:spacing w:val="50"/>
          <w:sz w:val="20"/>
          <w:szCs w:val="20"/>
        </w:rPr>
        <w:t xml:space="preserve"> </w:t>
      </w:r>
      <w:r w:rsidRPr="000B2C2C">
        <w:rPr>
          <w:sz w:val="20"/>
          <w:szCs w:val="20"/>
        </w:rPr>
        <w:t>suatu</w:t>
      </w:r>
      <w:r w:rsidRPr="000B2C2C">
        <w:rPr>
          <w:spacing w:val="50"/>
          <w:sz w:val="20"/>
          <w:szCs w:val="20"/>
        </w:rPr>
        <w:t xml:space="preserve"> </w:t>
      </w:r>
      <w:r w:rsidRPr="000B2C2C">
        <w:rPr>
          <w:sz w:val="20"/>
          <w:szCs w:val="20"/>
        </w:rPr>
        <w:t>kisah</w:t>
      </w:r>
      <w:r w:rsidRPr="000B2C2C">
        <w:rPr>
          <w:spacing w:val="50"/>
          <w:sz w:val="20"/>
          <w:szCs w:val="20"/>
        </w:rPr>
        <w:t xml:space="preserve"> </w:t>
      </w:r>
      <w:r w:rsidRPr="000B2C2C">
        <w:rPr>
          <w:sz w:val="20"/>
          <w:szCs w:val="20"/>
        </w:rPr>
        <w:t>atau</w:t>
      </w:r>
      <w:r w:rsidRPr="000B2C2C">
        <w:rPr>
          <w:spacing w:val="50"/>
          <w:sz w:val="20"/>
          <w:szCs w:val="20"/>
        </w:rPr>
        <w:t xml:space="preserve"> </w:t>
      </w:r>
      <w:r w:rsidRPr="000B2C2C">
        <w:rPr>
          <w:sz w:val="20"/>
          <w:szCs w:val="20"/>
        </w:rPr>
        <w:t>peristiswa</w:t>
      </w:r>
      <w:r w:rsidRPr="000B2C2C">
        <w:rPr>
          <w:spacing w:val="50"/>
          <w:sz w:val="20"/>
          <w:szCs w:val="20"/>
        </w:rPr>
        <w:t xml:space="preserve"> </w:t>
      </w:r>
      <w:r w:rsidRPr="000B2C2C">
        <w:rPr>
          <w:sz w:val="20"/>
          <w:szCs w:val="20"/>
        </w:rPr>
        <w:t>yang</w:t>
      </w:r>
      <w:r w:rsidRPr="000B2C2C">
        <w:rPr>
          <w:spacing w:val="1"/>
          <w:sz w:val="20"/>
          <w:szCs w:val="20"/>
        </w:rPr>
        <w:t xml:space="preserve"> </w:t>
      </w:r>
      <w:r w:rsidRPr="000B2C2C">
        <w:rPr>
          <w:sz w:val="20"/>
          <w:szCs w:val="20"/>
        </w:rPr>
        <w:t xml:space="preserve">sangat penting untuk dipelajari oleh siswa. Pada </w:t>
      </w:r>
      <w:r w:rsidRPr="000B2C2C">
        <w:rPr>
          <w:i/>
          <w:sz w:val="20"/>
          <w:szCs w:val="20"/>
        </w:rPr>
        <w:t>story</w:t>
      </w:r>
      <w:r w:rsidRPr="000B2C2C">
        <w:rPr>
          <w:i/>
          <w:spacing w:val="50"/>
          <w:sz w:val="20"/>
          <w:szCs w:val="20"/>
        </w:rPr>
        <w:t xml:space="preserve"> </w:t>
      </w:r>
      <w:r w:rsidRPr="000B2C2C">
        <w:rPr>
          <w:i/>
          <w:sz w:val="20"/>
          <w:szCs w:val="20"/>
        </w:rPr>
        <w:t>telling</w:t>
      </w:r>
      <w:r w:rsidRPr="000B2C2C">
        <w:rPr>
          <w:sz w:val="20"/>
          <w:szCs w:val="20"/>
        </w:rPr>
        <w:t>,</w:t>
      </w:r>
      <w:r w:rsidRPr="000B2C2C">
        <w:rPr>
          <w:spacing w:val="50"/>
          <w:sz w:val="20"/>
          <w:szCs w:val="20"/>
        </w:rPr>
        <w:t xml:space="preserve"> </w:t>
      </w:r>
      <w:r w:rsidRPr="000B2C2C">
        <w:rPr>
          <w:sz w:val="20"/>
          <w:szCs w:val="20"/>
        </w:rPr>
        <w:t>baik</w:t>
      </w:r>
      <w:r w:rsidRPr="000B2C2C">
        <w:rPr>
          <w:spacing w:val="50"/>
          <w:sz w:val="20"/>
          <w:szCs w:val="20"/>
        </w:rPr>
        <w:t xml:space="preserve"> </w:t>
      </w:r>
      <w:r w:rsidRPr="000B2C2C">
        <w:rPr>
          <w:sz w:val="20"/>
          <w:szCs w:val="20"/>
        </w:rPr>
        <w:t>guru</w:t>
      </w:r>
      <w:r w:rsidRPr="000B2C2C">
        <w:rPr>
          <w:spacing w:val="50"/>
          <w:sz w:val="20"/>
          <w:szCs w:val="20"/>
        </w:rPr>
        <w:t xml:space="preserve"> </w:t>
      </w:r>
      <w:r w:rsidRPr="000B2C2C">
        <w:rPr>
          <w:sz w:val="20"/>
          <w:szCs w:val="20"/>
        </w:rPr>
        <w:t>maupun</w:t>
      </w:r>
      <w:r w:rsidRPr="000B2C2C">
        <w:rPr>
          <w:spacing w:val="50"/>
          <w:sz w:val="20"/>
          <w:szCs w:val="20"/>
        </w:rPr>
        <w:t xml:space="preserve"> </w:t>
      </w:r>
      <w:r w:rsidRPr="000B2C2C">
        <w:rPr>
          <w:sz w:val="20"/>
          <w:szCs w:val="20"/>
        </w:rPr>
        <w:t>siswa</w:t>
      </w:r>
      <w:r w:rsidRPr="000B2C2C">
        <w:rPr>
          <w:spacing w:val="50"/>
          <w:sz w:val="20"/>
          <w:szCs w:val="20"/>
        </w:rPr>
        <w:t xml:space="preserve"> </w:t>
      </w:r>
      <w:r w:rsidRPr="000B2C2C">
        <w:rPr>
          <w:sz w:val="20"/>
          <w:szCs w:val="20"/>
        </w:rPr>
        <w:t>dapat</w:t>
      </w:r>
      <w:r w:rsidRPr="000B2C2C">
        <w:rPr>
          <w:spacing w:val="50"/>
          <w:sz w:val="20"/>
          <w:szCs w:val="20"/>
        </w:rPr>
        <w:t xml:space="preserve"> </w:t>
      </w:r>
      <w:r w:rsidRPr="000B2C2C">
        <w:rPr>
          <w:sz w:val="20"/>
          <w:szCs w:val="20"/>
        </w:rPr>
        <w:t>berperan</w:t>
      </w:r>
      <w:r w:rsidRPr="000B2C2C">
        <w:rPr>
          <w:spacing w:val="1"/>
          <w:sz w:val="20"/>
          <w:szCs w:val="20"/>
        </w:rPr>
        <w:t xml:space="preserve"> </w:t>
      </w:r>
      <w:r w:rsidRPr="000B2C2C">
        <w:rPr>
          <w:sz w:val="20"/>
          <w:szCs w:val="20"/>
        </w:rPr>
        <w:t>sebagai</w:t>
      </w:r>
      <w:r w:rsidRPr="000B2C2C">
        <w:rPr>
          <w:spacing w:val="1"/>
          <w:sz w:val="20"/>
          <w:szCs w:val="20"/>
        </w:rPr>
        <w:t xml:space="preserve"> </w:t>
      </w:r>
      <w:r w:rsidRPr="000B2C2C">
        <w:rPr>
          <w:sz w:val="20"/>
          <w:szCs w:val="20"/>
        </w:rPr>
        <w:t>pembicara.</w:t>
      </w:r>
      <w:r w:rsidRPr="000B2C2C">
        <w:rPr>
          <w:spacing w:val="1"/>
          <w:sz w:val="20"/>
          <w:szCs w:val="20"/>
        </w:rPr>
        <w:t xml:space="preserve"> </w:t>
      </w:r>
      <w:r w:rsidRPr="000B2C2C">
        <w:rPr>
          <w:i/>
          <w:sz w:val="20"/>
          <w:szCs w:val="20"/>
        </w:rPr>
        <w:t>Story</w:t>
      </w:r>
      <w:r w:rsidRPr="000B2C2C">
        <w:rPr>
          <w:i/>
          <w:spacing w:val="1"/>
          <w:sz w:val="20"/>
          <w:szCs w:val="20"/>
        </w:rPr>
        <w:t xml:space="preserve"> </w:t>
      </w:r>
      <w:r w:rsidRPr="000B2C2C">
        <w:rPr>
          <w:i/>
          <w:sz w:val="20"/>
          <w:szCs w:val="20"/>
        </w:rPr>
        <w:t>telling</w:t>
      </w:r>
      <w:r w:rsidRPr="000B2C2C">
        <w:rPr>
          <w:i/>
          <w:spacing w:val="1"/>
          <w:sz w:val="20"/>
          <w:szCs w:val="20"/>
        </w:rPr>
        <w:t xml:space="preserve"> </w:t>
      </w:r>
      <w:r w:rsidRPr="000B2C2C">
        <w:rPr>
          <w:sz w:val="20"/>
          <w:szCs w:val="20"/>
        </w:rPr>
        <w:t>adalah</w:t>
      </w:r>
      <w:r w:rsidRPr="000B2C2C">
        <w:rPr>
          <w:spacing w:val="1"/>
          <w:sz w:val="20"/>
          <w:szCs w:val="20"/>
        </w:rPr>
        <w:t xml:space="preserve"> </w:t>
      </w:r>
      <w:r w:rsidRPr="000B2C2C">
        <w:rPr>
          <w:sz w:val="20"/>
          <w:szCs w:val="20"/>
        </w:rPr>
        <w:t>persoalan</w:t>
      </w:r>
      <w:r w:rsidRPr="000B2C2C">
        <w:rPr>
          <w:spacing w:val="1"/>
          <w:sz w:val="20"/>
          <w:szCs w:val="20"/>
        </w:rPr>
        <w:t xml:space="preserve"> </w:t>
      </w:r>
      <w:r w:rsidRPr="000B2C2C">
        <w:rPr>
          <w:sz w:val="20"/>
          <w:szCs w:val="20"/>
        </w:rPr>
        <w:t>yang</w:t>
      </w:r>
      <w:r w:rsidRPr="000B2C2C">
        <w:rPr>
          <w:spacing w:val="1"/>
          <w:sz w:val="20"/>
          <w:szCs w:val="20"/>
        </w:rPr>
        <w:t xml:space="preserve"> </w:t>
      </w:r>
      <w:r w:rsidRPr="000B2C2C">
        <w:rPr>
          <w:sz w:val="20"/>
          <w:szCs w:val="20"/>
        </w:rPr>
        <w:t>berkaitan</w:t>
      </w:r>
      <w:r w:rsidRPr="000B2C2C">
        <w:rPr>
          <w:spacing w:val="1"/>
          <w:sz w:val="20"/>
          <w:szCs w:val="20"/>
        </w:rPr>
        <w:t xml:space="preserve"> </w:t>
      </w:r>
      <w:r w:rsidRPr="000B2C2C">
        <w:rPr>
          <w:sz w:val="20"/>
          <w:szCs w:val="20"/>
        </w:rPr>
        <w:t>dengan</w:t>
      </w:r>
      <w:r w:rsidRPr="000B2C2C">
        <w:rPr>
          <w:spacing w:val="1"/>
          <w:sz w:val="20"/>
          <w:szCs w:val="20"/>
        </w:rPr>
        <w:t xml:space="preserve"> </w:t>
      </w:r>
      <w:r w:rsidRPr="000B2C2C">
        <w:rPr>
          <w:sz w:val="20"/>
          <w:szCs w:val="20"/>
        </w:rPr>
        <w:t>tiga</w:t>
      </w:r>
      <w:r w:rsidRPr="000B2C2C">
        <w:rPr>
          <w:spacing w:val="1"/>
          <w:sz w:val="20"/>
          <w:szCs w:val="20"/>
        </w:rPr>
        <w:t xml:space="preserve"> </w:t>
      </w:r>
      <w:r w:rsidRPr="000B2C2C">
        <w:rPr>
          <w:sz w:val="20"/>
          <w:szCs w:val="20"/>
        </w:rPr>
        <w:t>hubungan</w:t>
      </w:r>
      <w:r w:rsidRPr="000B2C2C">
        <w:rPr>
          <w:spacing w:val="1"/>
          <w:sz w:val="20"/>
          <w:szCs w:val="20"/>
        </w:rPr>
        <w:t xml:space="preserve"> </w:t>
      </w:r>
      <w:r w:rsidRPr="000B2C2C">
        <w:rPr>
          <w:sz w:val="20"/>
          <w:szCs w:val="20"/>
        </w:rPr>
        <w:t>utama</w:t>
      </w:r>
      <w:r w:rsidRPr="000B2C2C">
        <w:rPr>
          <w:spacing w:val="1"/>
          <w:sz w:val="20"/>
          <w:szCs w:val="20"/>
        </w:rPr>
        <w:t xml:space="preserve"> </w:t>
      </w:r>
      <w:r w:rsidRPr="000B2C2C">
        <w:rPr>
          <w:sz w:val="20"/>
          <w:szCs w:val="20"/>
        </w:rPr>
        <w:t>antara</w:t>
      </w:r>
      <w:r w:rsidRPr="000B2C2C">
        <w:rPr>
          <w:spacing w:val="1"/>
          <w:sz w:val="20"/>
          <w:szCs w:val="20"/>
        </w:rPr>
        <w:t xml:space="preserve"> </w:t>
      </w:r>
      <w:r w:rsidRPr="000B2C2C">
        <w:rPr>
          <w:sz w:val="20"/>
          <w:szCs w:val="20"/>
        </w:rPr>
        <w:t>pendongeng,</w:t>
      </w:r>
      <w:r w:rsidRPr="000B2C2C">
        <w:rPr>
          <w:spacing w:val="1"/>
          <w:sz w:val="20"/>
          <w:szCs w:val="20"/>
        </w:rPr>
        <w:t xml:space="preserve"> </w:t>
      </w:r>
      <w:r w:rsidRPr="000B2C2C">
        <w:rPr>
          <w:sz w:val="20"/>
          <w:szCs w:val="20"/>
        </w:rPr>
        <w:t>dongeng dan</w:t>
      </w:r>
      <w:r w:rsidRPr="000B2C2C">
        <w:rPr>
          <w:spacing w:val="1"/>
          <w:sz w:val="20"/>
          <w:szCs w:val="20"/>
        </w:rPr>
        <w:t xml:space="preserve"> </w:t>
      </w:r>
      <w:r w:rsidRPr="000B2C2C">
        <w:rPr>
          <w:sz w:val="20"/>
          <w:szCs w:val="20"/>
        </w:rPr>
        <w:t>pendengar.</w:t>
      </w:r>
      <w:r w:rsidRPr="000B2C2C">
        <w:rPr>
          <w:spacing w:val="1"/>
          <w:sz w:val="20"/>
          <w:szCs w:val="20"/>
        </w:rPr>
        <w:t xml:space="preserve"> </w:t>
      </w:r>
      <w:r w:rsidRPr="000B2C2C">
        <w:rPr>
          <w:sz w:val="20"/>
          <w:szCs w:val="20"/>
        </w:rPr>
        <w:t>Pendongeng,</w:t>
      </w:r>
      <w:r w:rsidRPr="000B2C2C">
        <w:rPr>
          <w:spacing w:val="1"/>
          <w:sz w:val="20"/>
          <w:szCs w:val="20"/>
        </w:rPr>
        <w:t xml:space="preserve"> </w:t>
      </w:r>
      <w:r w:rsidRPr="000B2C2C">
        <w:rPr>
          <w:sz w:val="20"/>
          <w:szCs w:val="20"/>
        </w:rPr>
        <w:t>dongeng dan</w:t>
      </w:r>
      <w:r w:rsidRPr="000B2C2C">
        <w:rPr>
          <w:spacing w:val="1"/>
          <w:sz w:val="20"/>
          <w:szCs w:val="20"/>
        </w:rPr>
        <w:t xml:space="preserve"> </w:t>
      </w:r>
      <w:r w:rsidRPr="000B2C2C">
        <w:rPr>
          <w:sz w:val="20"/>
          <w:szCs w:val="20"/>
        </w:rPr>
        <w:t>pendengar</w:t>
      </w:r>
      <w:r w:rsidRPr="000B2C2C">
        <w:rPr>
          <w:spacing w:val="1"/>
          <w:sz w:val="20"/>
          <w:szCs w:val="20"/>
        </w:rPr>
        <w:t xml:space="preserve"> </w:t>
      </w:r>
      <w:r w:rsidRPr="000B2C2C">
        <w:rPr>
          <w:sz w:val="20"/>
          <w:szCs w:val="20"/>
        </w:rPr>
        <w:t>berinteraksi</w:t>
      </w:r>
      <w:r w:rsidRPr="000B2C2C">
        <w:rPr>
          <w:spacing w:val="1"/>
          <w:sz w:val="20"/>
          <w:szCs w:val="20"/>
        </w:rPr>
        <w:t xml:space="preserve"> </w:t>
      </w:r>
      <w:r w:rsidRPr="000B2C2C">
        <w:rPr>
          <w:sz w:val="20"/>
          <w:szCs w:val="20"/>
        </w:rPr>
        <w:t>dengan</w:t>
      </w:r>
      <w:r w:rsidRPr="000B2C2C">
        <w:rPr>
          <w:spacing w:val="1"/>
          <w:sz w:val="20"/>
          <w:szCs w:val="20"/>
        </w:rPr>
        <w:t xml:space="preserve"> </w:t>
      </w:r>
      <w:r w:rsidRPr="000B2C2C">
        <w:rPr>
          <w:sz w:val="20"/>
          <w:szCs w:val="20"/>
        </w:rPr>
        <w:t>cara</w:t>
      </w:r>
      <w:r w:rsidRPr="000B2C2C">
        <w:rPr>
          <w:spacing w:val="1"/>
          <w:sz w:val="20"/>
          <w:szCs w:val="20"/>
        </w:rPr>
        <w:t xml:space="preserve"> </w:t>
      </w:r>
      <w:r w:rsidRPr="000B2C2C">
        <w:rPr>
          <w:sz w:val="20"/>
          <w:szCs w:val="20"/>
        </w:rPr>
        <w:t>yang</w:t>
      </w:r>
      <w:r w:rsidRPr="000B2C2C">
        <w:rPr>
          <w:spacing w:val="1"/>
          <w:sz w:val="20"/>
          <w:szCs w:val="20"/>
        </w:rPr>
        <w:t xml:space="preserve"> </w:t>
      </w:r>
      <w:r w:rsidRPr="000B2C2C">
        <w:rPr>
          <w:sz w:val="20"/>
          <w:szCs w:val="20"/>
        </w:rPr>
        <w:t>berbeda</w:t>
      </w:r>
      <w:r w:rsidRPr="000B2C2C">
        <w:rPr>
          <w:spacing w:val="50"/>
          <w:sz w:val="20"/>
          <w:szCs w:val="20"/>
        </w:rPr>
        <w:t xml:space="preserve"> </w:t>
      </w:r>
      <w:r w:rsidRPr="000B2C2C">
        <w:rPr>
          <w:sz w:val="20"/>
          <w:szCs w:val="20"/>
        </w:rPr>
        <w:t>ketika pendongeng bertutur.[14] Guru dapat menugaskan satu atau lebih</w:t>
      </w:r>
      <w:r w:rsidRPr="000B2C2C">
        <w:rPr>
          <w:spacing w:val="50"/>
          <w:sz w:val="20"/>
          <w:szCs w:val="20"/>
        </w:rPr>
        <w:t xml:space="preserve"> </w:t>
      </w:r>
      <w:r w:rsidRPr="000B2C2C">
        <w:rPr>
          <w:sz w:val="20"/>
          <w:szCs w:val="20"/>
        </w:rPr>
        <w:t>siswa untuk menceritakan</w:t>
      </w:r>
      <w:r w:rsidRPr="000B2C2C">
        <w:rPr>
          <w:spacing w:val="1"/>
          <w:sz w:val="20"/>
          <w:szCs w:val="20"/>
        </w:rPr>
        <w:t xml:space="preserve"> </w:t>
      </w:r>
      <w:r w:rsidRPr="000B2C2C">
        <w:rPr>
          <w:sz w:val="20"/>
          <w:szCs w:val="20"/>
        </w:rPr>
        <w:t>suatu</w:t>
      </w:r>
      <w:r w:rsidRPr="000B2C2C">
        <w:rPr>
          <w:spacing w:val="1"/>
          <w:sz w:val="20"/>
          <w:szCs w:val="20"/>
        </w:rPr>
        <w:t xml:space="preserve"> </w:t>
      </w:r>
      <w:r w:rsidRPr="000B2C2C">
        <w:rPr>
          <w:sz w:val="20"/>
          <w:szCs w:val="20"/>
        </w:rPr>
        <w:t>peristiwa</w:t>
      </w:r>
      <w:r w:rsidRPr="000B2C2C">
        <w:rPr>
          <w:spacing w:val="1"/>
          <w:sz w:val="20"/>
          <w:szCs w:val="20"/>
        </w:rPr>
        <w:t xml:space="preserve"> </w:t>
      </w:r>
      <w:r w:rsidRPr="000B2C2C">
        <w:rPr>
          <w:sz w:val="20"/>
          <w:szCs w:val="20"/>
        </w:rPr>
        <w:t>atau</w:t>
      </w:r>
      <w:r w:rsidRPr="000B2C2C">
        <w:rPr>
          <w:spacing w:val="1"/>
          <w:sz w:val="20"/>
          <w:szCs w:val="20"/>
        </w:rPr>
        <w:t xml:space="preserve"> </w:t>
      </w:r>
      <w:r w:rsidRPr="000B2C2C">
        <w:rPr>
          <w:sz w:val="20"/>
          <w:szCs w:val="20"/>
        </w:rPr>
        <w:t>topik.</w:t>
      </w:r>
      <w:r w:rsidRPr="000B2C2C">
        <w:rPr>
          <w:spacing w:val="50"/>
          <w:sz w:val="20"/>
          <w:szCs w:val="20"/>
        </w:rPr>
        <w:t xml:space="preserve"> </w:t>
      </w:r>
      <w:r w:rsidRPr="000B2C2C">
        <w:rPr>
          <w:sz w:val="20"/>
          <w:szCs w:val="20"/>
        </w:rPr>
        <w:t>Pada</w:t>
      </w:r>
      <w:r w:rsidRPr="000B2C2C">
        <w:rPr>
          <w:spacing w:val="51"/>
          <w:sz w:val="20"/>
          <w:szCs w:val="20"/>
        </w:rPr>
        <w:t xml:space="preserve"> </w:t>
      </w:r>
      <w:r w:rsidRPr="000B2C2C">
        <w:rPr>
          <w:sz w:val="20"/>
          <w:szCs w:val="20"/>
        </w:rPr>
        <w:t>saat</w:t>
      </w:r>
      <w:r w:rsidRPr="000B2C2C">
        <w:rPr>
          <w:spacing w:val="51"/>
          <w:sz w:val="20"/>
          <w:szCs w:val="20"/>
        </w:rPr>
        <w:t xml:space="preserve"> </w:t>
      </w:r>
      <w:r w:rsidRPr="000B2C2C">
        <w:rPr>
          <w:sz w:val="20"/>
          <w:szCs w:val="20"/>
        </w:rPr>
        <w:t>guru</w:t>
      </w:r>
      <w:r w:rsidRPr="000B2C2C">
        <w:rPr>
          <w:spacing w:val="51"/>
          <w:sz w:val="20"/>
          <w:szCs w:val="20"/>
        </w:rPr>
        <w:t xml:space="preserve"> </w:t>
      </w:r>
      <w:r w:rsidRPr="000B2C2C">
        <w:rPr>
          <w:sz w:val="20"/>
          <w:szCs w:val="20"/>
        </w:rPr>
        <w:t>menggunakan</w:t>
      </w:r>
      <w:r w:rsidRPr="000B2C2C">
        <w:rPr>
          <w:spacing w:val="51"/>
          <w:sz w:val="20"/>
          <w:szCs w:val="20"/>
        </w:rPr>
        <w:t xml:space="preserve"> </w:t>
      </w:r>
      <w:r w:rsidRPr="000B2C2C">
        <w:rPr>
          <w:sz w:val="20"/>
          <w:szCs w:val="20"/>
        </w:rPr>
        <w:t>metode</w:t>
      </w:r>
      <w:r w:rsidRPr="000B2C2C">
        <w:rPr>
          <w:spacing w:val="51"/>
          <w:sz w:val="20"/>
          <w:szCs w:val="20"/>
        </w:rPr>
        <w:t xml:space="preserve"> </w:t>
      </w:r>
      <w:r w:rsidRPr="000B2C2C">
        <w:rPr>
          <w:i/>
          <w:sz w:val="20"/>
          <w:szCs w:val="20"/>
        </w:rPr>
        <w:t>story</w:t>
      </w:r>
      <w:r w:rsidRPr="000B2C2C">
        <w:rPr>
          <w:i/>
          <w:spacing w:val="51"/>
          <w:sz w:val="20"/>
          <w:szCs w:val="20"/>
        </w:rPr>
        <w:t xml:space="preserve"> </w:t>
      </w:r>
      <w:r w:rsidRPr="000B2C2C">
        <w:rPr>
          <w:i/>
          <w:sz w:val="20"/>
          <w:szCs w:val="20"/>
        </w:rPr>
        <w:t>telling</w:t>
      </w:r>
      <w:r w:rsidRPr="000B2C2C">
        <w:rPr>
          <w:sz w:val="20"/>
          <w:szCs w:val="20"/>
        </w:rPr>
        <w:t>,</w:t>
      </w:r>
      <w:r w:rsidRPr="000B2C2C">
        <w:rPr>
          <w:spacing w:val="51"/>
          <w:sz w:val="20"/>
          <w:szCs w:val="20"/>
        </w:rPr>
        <w:t xml:space="preserve"> </w:t>
      </w:r>
      <w:r w:rsidRPr="000B2C2C">
        <w:rPr>
          <w:sz w:val="20"/>
          <w:szCs w:val="20"/>
        </w:rPr>
        <w:t>perlu</w:t>
      </w:r>
      <w:r w:rsidRPr="000B2C2C">
        <w:rPr>
          <w:spacing w:val="51"/>
          <w:sz w:val="20"/>
          <w:szCs w:val="20"/>
        </w:rPr>
        <w:t xml:space="preserve"> </w:t>
      </w:r>
      <w:r w:rsidRPr="000B2C2C">
        <w:rPr>
          <w:sz w:val="20"/>
          <w:szCs w:val="20"/>
        </w:rPr>
        <w:t>memperhatikan</w:t>
      </w:r>
      <w:r w:rsidRPr="000B2C2C">
        <w:rPr>
          <w:spacing w:val="1"/>
          <w:sz w:val="20"/>
          <w:szCs w:val="20"/>
        </w:rPr>
        <w:t xml:space="preserve"> </w:t>
      </w:r>
      <w:r w:rsidRPr="000B2C2C">
        <w:rPr>
          <w:sz w:val="20"/>
          <w:szCs w:val="20"/>
        </w:rPr>
        <w:t>kejelasan</w:t>
      </w:r>
      <w:r w:rsidRPr="000B2C2C">
        <w:rPr>
          <w:spacing w:val="1"/>
          <w:sz w:val="20"/>
          <w:szCs w:val="20"/>
        </w:rPr>
        <w:t xml:space="preserve"> </w:t>
      </w:r>
      <w:r w:rsidRPr="000B2C2C">
        <w:rPr>
          <w:sz w:val="20"/>
          <w:szCs w:val="20"/>
        </w:rPr>
        <w:t>arah,</w:t>
      </w:r>
      <w:r w:rsidRPr="000B2C2C">
        <w:rPr>
          <w:spacing w:val="1"/>
          <w:sz w:val="20"/>
          <w:szCs w:val="20"/>
        </w:rPr>
        <w:t xml:space="preserve"> </w:t>
      </w:r>
      <w:r w:rsidRPr="000B2C2C">
        <w:rPr>
          <w:sz w:val="20"/>
          <w:szCs w:val="20"/>
        </w:rPr>
        <w:t>tujuan</w:t>
      </w:r>
      <w:r w:rsidRPr="000B2C2C">
        <w:rPr>
          <w:spacing w:val="1"/>
          <w:sz w:val="20"/>
          <w:szCs w:val="20"/>
        </w:rPr>
        <w:t xml:space="preserve"> </w:t>
      </w:r>
      <w:r w:rsidRPr="000B2C2C">
        <w:rPr>
          <w:sz w:val="20"/>
          <w:szCs w:val="20"/>
        </w:rPr>
        <w:t>cerita,</w:t>
      </w:r>
      <w:r w:rsidRPr="000B2C2C">
        <w:rPr>
          <w:spacing w:val="1"/>
          <w:sz w:val="20"/>
          <w:szCs w:val="20"/>
        </w:rPr>
        <w:t xml:space="preserve"> </w:t>
      </w:r>
      <w:r w:rsidRPr="000B2C2C">
        <w:rPr>
          <w:sz w:val="20"/>
          <w:szCs w:val="20"/>
        </w:rPr>
        <w:t>bentuk</w:t>
      </w:r>
      <w:r w:rsidRPr="000B2C2C">
        <w:rPr>
          <w:spacing w:val="1"/>
          <w:sz w:val="20"/>
          <w:szCs w:val="20"/>
        </w:rPr>
        <w:t xml:space="preserve"> </w:t>
      </w:r>
      <w:r w:rsidRPr="000B2C2C">
        <w:rPr>
          <w:sz w:val="20"/>
          <w:szCs w:val="20"/>
        </w:rPr>
        <w:t>serta</w:t>
      </w:r>
      <w:r w:rsidRPr="000B2C2C">
        <w:rPr>
          <w:spacing w:val="1"/>
          <w:sz w:val="20"/>
          <w:szCs w:val="20"/>
        </w:rPr>
        <w:t xml:space="preserve"> </w:t>
      </w:r>
      <w:r w:rsidRPr="000B2C2C">
        <w:rPr>
          <w:sz w:val="20"/>
          <w:szCs w:val="20"/>
        </w:rPr>
        <w:t>sistematika</w:t>
      </w:r>
      <w:r w:rsidRPr="000B2C2C">
        <w:rPr>
          <w:spacing w:val="1"/>
          <w:sz w:val="20"/>
          <w:szCs w:val="20"/>
        </w:rPr>
        <w:t xml:space="preserve"> </w:t>
      </w:r>
      <w:r w:rsidRPr="000B2C2C">
        <w:rPr>
          <w:sz w:val="20"/>
          <w:szCs w:val="20"/>
        </w:rPr>
        <w:t>cerita,</w:t>
      </w:r>
      <w:r w:rsidRPr="000B2C2C">
        <w:rPr>
          <w:spacing w:val="1"/>
          <w:sz w:val="20"/>
          <w:szCs w:val="20"/>
        </w:rPr>
        <w:t xml:space="preserve"> </w:t>
      </w:r>
      <w:r w:rsidRPr="000B2C2C">
        <w:rPr>
          <w:sz w:val="20"/>
          <w:szCs w:val="20"/>
        </w:rPr>
        <w:t>keterampilan</w:t>
      </w:r>
      <w:r w:rsidRPr="000B2C2C">
        <w:rPr>
          <w:spacing w:val="1"/>
          <w:sz w:val="20"/>
          <w:szCs w:val="20"/>
        </w:rPr>
        <w:t xml:space="preserve"> </w:t>
      </w:r>
      <w:r w:rsidRPr="000B2C2C">
        <w:rPr>
          <w:sz w:val="20"/>
          <w:szCs w:val="20"/>
        </w:rPr>
        <w:t>atau</w:t>
      </w:r>
      <w:r w:rsidRPr="000B2C2C">
        <w:rPr>
          <w:spacing w:val="1"/>
          <w:sz w:val="20"/>
          <w:szCs w:val="20"/>
        </w:rPr>
        <w:t xml:space="preserve"> </w:t>
      </w:r>
      <w:r w:rsidRPr="000B2C2C">
        <w:rPr>
          <w:sz w:val="20"/>
          <w:szCs w:val="20"/>
        </w:rPr>
        <w:t>tingkat</w:t>
      </w:r>
      <w:r w:rsidRPr="000B2C2C">
        <w:rPr>
          <w:spacing w:val="1"/>
          <w:sz w:val="20"/>
          <w:szCs w:val="20"/>
        </w:rPr>
        <w:t xml:space="preserve"> </w:t>
      </w:r>
      <w:r w:rsidRPr="000B2C2C">
        <w:rPr>
          <w:sz w:val="20"/>
          <w:szCs w:val="20"/>
        </w:rPr>
        <w:t>kemampuan</w:t>
      </w:r>
      <w:r w:rsidRPr="000B2C2C">
        <w:rPr>
          <w:spacing w:val="1"/>
          <w:sz w:val="20"/>
          <w:szCs w:val="20"/>
        </w:rPr>
        <w:t xml:space="preserve"> </w:t>
      </w:r>
      <w:r w:rsidRPr="000B2C2C">
        <w:rPr>
          <w:sz w:val="20"/>
          <w:szCs w:val="20"/>
        </w:rPr>
        <w:t>dantperkembangan siswa, situasi dan kondisi siswa di dalam kelas, penyimpulan isi cerita serta memberikan</w:t>
      </w:r>
      <w:r w:rsidRPr="000B2C2C">
        <w:rPr>
          <w:spacing w:val="1"/>
          <w:sz w:val="20"/>
          <w:szCs w:val="20"/>
        </w:rPr>
        <w:t xml:space="preserve"> </w:t>
      </w:r>
      <w:r w:rsidRPr="000B2C2C">
        <w:rPr>
          <w:sz w:val="20"/>
          <w:szCs w:val="20"/>
        </w:rPr>
        <w:t xml:space="preserve">penegasan pesan pada cerita yang telah disampaikan.[15] </w:t>
      </w:r>
      <w:r w:rsidRPr="000B2C2C">
        <w:rPr>
          <w:i/>
          <w:sz w:val="20"/>
          <w:szCs w:val="20"/>
        </w:rPr>
        <w:t xml:space="preserve">Story telling </w:t>
      </w:r>
      <w:r w:rsidRPr="000B2C2C">
        <w:rPr>
          <w:sz w:val="20"/>
          <w:szCs w:val="20"/>
        </w:rPr>
        <w:t>dapat dikembangkan sebagai bentuk</w:t>
      </w:r>
      <w:r w:rsidRPr="000B2C2C">
        <w:rPr>
          <w:spacing w:val="1"/>
          <w:sz w:val="20"/>
          <w:szCs w:val="20"/>
        </w:rPr>
        <w:t xml:space="preserve"> </w:t>
      </w:r>
      <w:r w:rsidRPr="000B2C2C">
        <w:rPr>
          <w:sz w:val="20"/>
          <w:szCs w:val="20"/>
        </w:rPr>
        <w:t>latihan</w:t>
      </w:r>
      <w:r w:rsidRPr="000B2C2C">
        <w:rPr>
          <w:spacing w:val="1"/>
          <w:sz w:val="20"/>
          <w:szCs w:val="20"/>
        </w:rPr>
        <w:t xml:space="preserve"> </w:t>
      </w:r>
      <w:r w:rsidRPr="000B2C2C">
        <w:rPr>
          <w:sz w:val="20"/>
          <w:szCs w:val="20"/>
        </w:rPr>
        <w:t>untuk meningkatkan</w:t>
      </w:r>
      <w:r w:rsidRPr="000B2C2C">
        <w:rPr>
          <w:spacing w:val="1"/>
          <w:sz w:val="20"/>
          <w:szCs w:val="20"/>
        </w:rPr>
        <w:t xml:space="preserve"> </w:t>
      </w:r>
      <w:r w:rsidRPr="000B2C2C">
        <w:rPr>
          <w:sz w:val="20"/>
          <w:szCs w:val="20"/>
        </w:rPr>
        <w:t>maharah</w:t>
      </w:r>
      <w:r w:rsidRPr="000B2C2C">
        <w:rPr>
          <w:spacing w:val="1"/>
          <w:sz w:val="20"/>
          <w:szCs w:val="20"/>
        </w:rPr>
        <w:t xml:space="preserve"> </w:t>
      </w:r>
      <w:r w:rsidRPr="000B2C2C">
        <w:rPr>
          <w:sz w:val="20"/>
          <w:szCs w:val="20"/>
        </w:rPr>
        <w:t>al-kalam.</w:t>
      </w:r>
      <w:r w:rsidRPr="000B2C2C">
        <w:rPr>
          <w:spacing w:val="1"/>
          <w:sz w:val="20"/>
          <w:szCs w:val="20"/>
        </w:rPr>
        <w:t xml:space="preserve"> </w:t>
      </w:r>
      <w:r w:rsidRPr="000B2C2C">
        <w:rPr>
          <w:sz w:val="20"/>
          <w:szCs w:val="20"/>
        </w:rPr>
        <w:t>Dengan</w:t>
      </w:r>
      <w:r w:rsidRPr="000B2C2C">
        <w:rPr>
          <w:spacing w:val="1"/>
          <w:sz w:val="20"/>
          <w:szCs w:val="20"/>
        </w:rPr>
        <w:t xml:space="preserve"> </w:t>
      </w:r>
      <w:r w:rsidRPr="000B2C2C">
        <w:rPr>
          <w:i/>
          <w:sz w:val="20"/>
          <w:szCs w:val="20"/>
        </w:rPr>
        <w:t>story telling</w:t>
      </w:r>
      <w:r w:rsidRPr="000B2C2C">
        <w:rPr>
          <w:sz w:val="20"/>
          <w:szCs w:val="20"/>
        </w:rPr>
        <w:t>, peserta didik akan</w:t>
      </w:r>
      <w:r w:rsidRPr="000B2C2C">
        <w:rPr>
          <w:spacing w:val="1"/>
          <w:sz w:val="20"/>
          <w:szCs w:val="20"/>
        </w:rPr>
        <w:t xml:space="preserve"> </w:t>
      </w:r>
      <w:r w:rsidRPr="000B2C2C">
        <w:rPr>
          <w:sz w:val="20"/>
          <w:szCs w:val="20"/>
        </w:rPr>
        <w:t>dilatih</w:t>
      </w:r>
      <w:r w:rsidRPr="000B2C2C">
        <w:rPr>
          <w:spacing w:val="1"/>
          <w:sz w:val="20"/>
          <w:szCs w:val="20"/>
        </w:rPr>
        <w:t xml:space="preserve"> </w:t>
      </w:r>
      <w:r w:rsidRPr="000B2C2C">
        <w:rPr>
          <w:sz w:val="20"/>
          <w:szCs w:val="20"/>
        </w:rPr>
        <w:t>agar dapat</w:t>
      </w:r>
      <w:r w:rsidRPr="000B2C2C">
        <w:rPr>
          <w:spacing w:val="1"/>
          <w:sz w:val="20"/>
          <w:szCs w:val="20"/>
        </w:rPr>
        <w:t xml:space="preserve"> </w:t>
      </w:r>
      <w:r w:rsidRPr="000B2C2C">
        <w:rPr>
          <w:sz w:val="20"/>
          <w:szCs w:val="20"/>
        </w:rPr>
        <w:t>mengembangkan</w:t>
      </w:r>
      <w:r w:rsidRPr="000B2C2C">
        <w:rPr>
          <w:spacing w:val="1"/>
          <w:sz w:val="20"/>
          <w:szCs w:val="20"/>
        </w:rPr>
        <w:t xml:space="preserve"> </w:t>
      </w:r>
      <w:r w:rsidRPr="000B2C2C">
        <w:rPr>
          <w:sz w:val="20"/>
          <w:szCs w:val="20"/>
        </w:rPr>
        <w:t>imajinasi</w:t>
      </w:r>
      <w:r w:rsidRPr="000B2C2C">
        <w:rPr>
          <w:spacing w:val="1"/>
          <w:sz w:val="20"/>
          <w:szCs w:val="20"/>
        </w:rPr>
        <w:t xml:space="preserve"> </w:t>
      </w:r>
      <w:r w:rsidRPr="000B2C2C">
        <w:rPr>
          <w:sz w:val="20"/>
          <w:szCs w:val="20"/>
        </w:rPr>
        <w:t>serta</w:t>
      </w:r>
      <w:r w:rsidRPr="000B2C2C">
        <w:rPr>
          <w:spacing w:val="51"/>
          <w:sz w:val="20"/>
          <w:szCs w:val="20"/>
        </w:rPr>
        <w:t xml:space="preserve"> </w:t>
      </w:r>
      <w:r w:rsidRPr="000B2C2C">
        <w:rPr>
          <w:sz w:val="20"/>
          <w:szCs w:val="20"/>
        </w:rPr>
        <w:t>kreatifitas</w:t>
      </w:r>
      <w:r w:rsidRPr="000B2C2C">
        <w:rPr>
          <w:spacing w:val="51"/>
          <w:sz w:val="20"/>
          <w:szCs w:val="20"/>
        </w:rPr>
        <w:t xml:space="preserve"> </w:t>
      </w:r>
      <w:r w:rsidRPr="000B2C2C">
        <w:rPr>
          <w:sz w:val="20"/>
          <w:szCs w:val="20"/>
        </w:rPr>
        <w:t>membangun</w:t>
      </w:r>
      <w:r w:rsidRPr="000B2C2C">
        <w:rPr>
          <w:spacing w:val="51"/>
          <w:sz w:val="20"/>
          <w:szCs w:val="20"/>
        </w:rPr>
        <w:t xml:space="preserve"> </w:t>
      </w:r>
      <w:r w:rsidRPr="000B2C2C">
        <w:rPr>
          <w:sz w:val="20"/>
          <w:szCs w:val="20"/>
        </w:rPr>
        <w:t>cerita</w:t>
      </w:r>
      <w:r w:rsidRPr="000B2C2C">
        <w:rPr>
          <w:spacing w:val="51"/>
          <w:sz w:val="20"/>
          <w:szCs w:val="20"/>
        </w:rPr>
        <w:t xml:space="preserve"> </w:t>
      </w:r>
      <w:r w:rsidRPr="000B2C2C">
        <w:rPr>
          <w:sz w:val="20"/>
          <w:szCs w:val="20"/>
        </w:rPr>
        <w:t>dalam</w:t>
      </w:r>
      <w:r w:rsidRPr="000B2C2C">
        <w:rPr>
          <w:spacing w:val="51"/>
          <w:sz w:val="20"/>
          <w:szCs w:val="20"/>
        </w:rPr>
        <w:t xml:space="preserve"> </w:t>
      </w:r>
      <w:r w:rsidRPr="000B2C2C">
        <w:rPr>
          <w:sz w:val="20"/>
          <w:szCs w:val="20"/>
        </w:rPr>
        <w:t>bentuk</w:t>
      </w:r>
      <w:r w:rsidRPr="000B2C2C">
        <w:rPr>
          <w:spacing w:val="51"/>
          <w:sz w:val="20"/>
          <w:szCs w:val="20"/>
        </w:rPr>
        <w:t xml:space="preserve"> </w:t>
      </w:r>
      <w:r w:rsidRPr="000B2C2C">
        <w:rPr>
          <w:sz w:val="20"/>
          <w:szCs w:val="20"/>
        </w:rPr>
        <w:t>alur,</w:t>
      </w:r>
      <w:r w:rsidRPr="000B2C2C">
        <w:rPr>
          <w:spacing w:val="51"/>
          <w:sz w:val="20"/>
          <w:szCs w:val="20"/>
        </w:rPr>
        <w:t xml:space="preserve"> </w:t>
      </w:r>
      <w:r w:rsidRPr="000B2C2C">
        <w:rPr>
          <w:sz w:val="20"/>
          <w:szCs w:val="20"/>
        </w:rPr>
        <w:t>setting</w:t>
      </w:r>
      <w:r w:rsidRPr="000B2C2C">
        <w:rPr>
          <w:spacing w:val="51"/>
          <w:sz w:val="20"/>
          <w:szCs w:val="20"/>
        </w:rPr>
        <w:t xml:space="preserve"> </w:t>
      </w:r>
      <w:r w:rsidRPr="000B2C2C">
        <w:rPr>
          <w:sz w:val="20"/>
          <w:szCs w:val="20"/>
        </w:rPr>
        <w:t>dan</w:t>
      </w:r>
      <w:r w:rsidRPr="000B2C2C">
        <w:rPr>
          <w:spacing w:val="1"/>
          <w:sz w:val="20"/>
          <w:szCs w:val="20"/>
        </w:rPr>
        <w:t xml:space="preserve"> </w:t>
      </w:r>
      <w:r w:rsidRPr="000B2C2C">
        <w:rPr>
          <w:sz w:val="20"/>
          <w:szCs w:val="20"/>
        </w:rPr>
        <w:t>sebagainya.[16] Hasil</w:t>
      </w:r>
      <w:r w:rsidRPr="000B2C2C">
        <w:rPr>
          <w:spacing w:val="1"/>
          <w:sz w:val="20"/>
          <w:szCs w:val="20"/>
        </w:rPr>
        <w:t xml:space="preserve"> </w:t>
      </w:r>
      <w:r w:rsidRPr="000B2C2C">
        <w:rPr>
          <w:sz w:val="20"/>
          <w:szCs w:val="20"/>
        </w:rPr>
        <w:t>imajinasi</w:t>
      </w:r>
      <w:r w:rsidRPr="000B2C2C">
        <w:rPr>
          <w:spacing w:val="1"/>
          <w:sz w:val="20"/>
          <w:szCs w:val="20"/>
        </w:rPr>
        <w:t xml:space="preserve"> </w:t>
      </w:r>
      <w:r w:rsidRPr="000B2C2C">
        <w:rPr>
          <w:sz w:val="20"/>
          <w:szCs w:val="20"/>
        </w:rPr>
        <w:t>dan</w:t>
      </w:r>
      <w:r w:rsidRPr="000B2C2C">
        <w:rPr>
          <w:spacing w:val="1"/>
          <w:sz w:val="20"/>
          <w:szCs w:val="20"/>
        </w:rPr>
        <w:t xml:space="preserve"> </w:t>
      </w:r>
      <w:r w:rsidRPr="000B2C2C">
        <w:rPr>
          <w:sz w:val="20"/>
          <w:szCs w:val="20"/>
        </w:rPr>
        <w:t>berpikir kreatif tersebut</w:t>
      </w:r>
      <w:r w:rsidRPr="000B2C2C">
        <w:rPr>
          <w:spacing w:val="1"/>
          <w:sz w:val="20"/>
          <w:szCs w:val="20"/>
        </w:rPr>
        <w:t xml:space="preserve"> </w:t>
      </w:r>
      <w:r w:rsidRPr="000B2C2C">
        <w:rPr>
          <w:sz w:val="20"/>
          <w:szCs w:val="20"/>
        </w:rPr>
        <w:t>nantinya dituangkan dalam maharah al-kalam.</w:t>
      </w:r>
      <w:r w:rsidRPr="000B2C2C">
        <w:rPr>
          <w:spacing w:val="1"/>
          <w:sz w:val="20"/>
          <w:szCs w:val="20"/>
        </w:rPr>
        <w:t xml:space="preserve"> </w:t>
      </w:r>
      <w:r w:rsidRPr="000B2C2C">
        <w:rPr>
          <w:sz w:val="20"/>
          <w:szCs w:val="20"/>
        </w:rPr>
        <w:t>Keuntungan</w:t>
      </w:r>
      <w:r w:rsidRPr="000B2C2C">
        <w:rPr>
          <w:spacing w:val="1"/>
          <w:sz w:val="20"/>
          <w:szCs w:val="20"/>
        </w:rPr>
        <w:t xml:space="preserve"> </w:t>
      </w:r>
      <w:r w:rsidRPr="000B2C2C">
        <w:rPr>
          <w:sz w:val="20"/>
          <w:szCs w:val="20"/>
        </w:rPr>
        <w:t>lainnya</w:t>
      </w:r>
      <w:r w:rsidRPr="000B2C2C">
        <w:rPr>
          <w:spacing w:val="1"/>
          <w:sz w:val="20"/>
          <w:szCs w:val="20"/>
        </w:rPr>
        <w:t xml:space="preserve"> </w:t>
      </w:r>
      <w:r w:rsidRPr="000B2C2C">
        <w:rPr>
          <w:sz w:val="20"/>
          <w:szCs w:val="20"/>
        </w:rPr>
        <w:t>dapat</w:t>
      </w:r>
      <w:r w:rsidRPr="000B2C2C">
        <w:rPr>
          <w:spacing w:val="1"/>
          <w:sz w:val="20"/>
          <w:szCs w:val="20"/>
        </w:rPr>
        <w:t xml:space="preserve"> </w:t>
      </w:r>
      <w:r w:rsidRPr="000B2C2C">
        <w:rPr>
          <w:sz w:val="20"/>
          <w:szCs w:val="20"/>
        </w:rPr>
        <w:t>meningkatkan</w:t>
      </w:r>
      <w:r w:rsidRPr="000B2C2C">
        <w:rPr>
          <w:spacing w:val="1"/>
          <w:sz w:val="20"/>
          <w:szCs w:val="20"/>
        </w:rPr>
        <w:t xml:space="preserve"> </w:t>
      </w:r>
      <w:r w:rsidRPr="000B2C2C">
        <w:rPr>
          <w:sz w:val="20"/>
          <w:szCs w:val="20"/>
        </w:rPr>
        <w:t>maharah</w:t>
      </w:r>
      <w:r w:rsidRPr="000B2C2C">
        <w:rPr>
          <w:spacing w:val="1"/>
          <w:sz w:val="20"/>
          <w:szCs w:val="20"/>
        </w:rPr>
        <w:t xml:space="preserve"> </w:t>
      </w:r>
      <w:r w:rsidRPr="000B2C2C">
        <w:rPr>
          <w:sz w:val="20"/>
          <w:szCs w:val="20"/>
        </w:rPr>
        <w:t>al-kalam</w:t>
      </w:r>
      <w:r w:rsidRPr="000B2C2C">
        <w:rPr>
          <w:spacing w:val="1"/>
          <w:sz w:val="20"/>
          <w:szCs w:val="20"/>
        </w:rPr>
        <w:t xml:space="preserve"> </w:t>
      </w:r>
      <w:r w:rsidRPr="000B2C2C">
        <w:rPr>
          <w:sz w:val="20"/>
          <w:szCs w:val="20"/>
        </w:rPr>
        <w:t>dengan</w:t>
      </w:r>
      <w:r w:rsidRPr="000B2C2C">
        <w:rPr>
          <w:spacing w:val="1"/>
          <w:sz w:val="20"/>
          <w:szCs w:val="20"/>
        </w:rPr>
        <w:t xml:space="preserve"> </w:t>
      </w:r>
      <w:r w:rsidRPr="000B2C2C">
        <w:rPr>
          <w:sz w:val="20"/>
          <w:szCs w:val="20"/>
        </w:rPr>
        <w:t>story</w:t>
      </w:r>
      <w:r w:rsidRPr="000B2C2C">
        <w:rPr>
          <w:spacing w:val="1"/>
          <w:sz w:val="20"/>
          <w:szCs w:val="20"/>
        </w:rPr>
        <w:t xml:space="preserve"> </w:t>
      </w:r>
      <w:r w:rsidRPr="000B2C2C">
        <w:rPr>
          <w:sz w:val="20"/>
          <w:szCs w:val="20"/>
        </w:rPr>
        <w:t>telling,</w:t>
      </w:r>
      <w:r w:rsidRPr="000B2C2C">
        <w:rPr>
          <w:spacing w:val="51"/>
          <w:sz w:val="20"/>
          <w:szCs w:val="20"/>
        </w:rPr>
        <w:t xml:space="preserve"> </w:t>
      </w:r>
      <w:r w:rsidRPr="000B2C2C">
        <w:rPr>
          <w:sz w:val="20"/>
          <w:szCs w:val="20"/>
        </w:rPr>
        <w:t>peserta</w:t>
      </w:r>
      <w:r w:rsidRPr="000B2C2C">
        <w:rPr>
          <w:spacing w:val="51"/>
          <w:sz w:val="20"/>
          <w:szCs w:val="20"/>
        </w:rPr>
        <w:t xml:space="preserve"> </w:t>
      </w:r>
      <w:r w:rsidRPr="000B2C2C">
        <w:rPr>
          <w:sz w:val="20"/>
          <w:szCs w:val="20"/>
        </w:rPr>
        <w:t>didik</w:t>
      </w:r>
      <w:r w:rsidRPr="000B2C2C">
        <w:rPr>
          <w:spacing w:val="51"/>
          <w:sz w:val="20"/>
          <w:szCs w:val="20"/>
        </w:rPr>
        <w:t xml:space="preserve"> </w:t>
      </w:r>
      <w:r w:rsidRPr="000B2C2C">
        <w:rPr>
          <w:sz w:val="20"/>
          <w:szCs w:val="20"/>
        </w:rPr>
        <w:t>dapat</w:t>
      </w:r>
      <w:r w:rsidRPr="000B2C2C">
        <w:rPr>
          <w:spacing w:val="1"/>
          <w:sz w:val="20"/>
          <w:szCs w:val="20"/>
        </w:rPr>
        <w:t xml:space="preserve"> </w:t>
      </w:r>
      <w:r w:rsidRPr="000B2C2C">
        <w:rPr>
          <w:sz w:val="20"/>
          <w:szCs w:val="20"/>
        </w:rPr>
        <w:t>berinteraksi</w:t>
      </w:r>
      <w:r w:rsidRPr="000B2C2C">
        <w:rPr>
          <w:spacing w:val="9"/>
          <w:sz w:val="20"/>
          <w:szCs w:val="20"/>
        </w:rPr>
        <w:t xml:space="preserve"> </w:t>
      </w:r>
      <w:r w:rsidRPr="000B2C2C">
        <w:rPr>
          <w:sz w:val="20"/>
          <w:szCs w:val="20"/>
        </w:rPr>
        <w:t>dengan</w:t>
      </w:r>
      <w:r w:rsidRPr="000B2C2C">
        <w:rPr>
          <w:spacing w:val="8"/>
          <w:sz w:val="20"/>
          <w:szCs w:val="20"/>
        </w:rPr>
        <w:t xml:space="preserve"> </w:t>
      </w:r>
      <w:r w:rsidRPr="000B2C2C">
        <w:rPr>
          <w:sz w:val="20"/>
          <w:szCs w:val="20"/>
        </w:rPr>
        <w:t>pendengar</w:t>
      </w:r>
      <w:r w:rsidRPr="000B2C2C">
        <w:rPr>
          <w:spacing w:val="12"/>
          <w:sz w:val="20"/>
          <w:szCs w:val="20"/>
        </w:rPr>
        <w:t xml:space="preserve"> </w:t>
      </w:r>
      <w:r w:rsidRPr="000B2C2C">
        <w:rPr>
          <w:sz w:val="20"/>
          <w:szCs w:val="20"/>
        </w:rPr>
        <w:t>ataupun</w:t>
      </w:r>
      <w:r w:rsidRPr="000B2C2C">
        <w:rPr>
          <w:spacing w:val="7"/>
          <w:sz w:val="20"/>
          <w:szCs w:val="20"/>
        </w:rPr>
        <w:t xml:space="preserve"> </w:t>
      </w:r>
      <w:r w:rsidRPr="000B2C2C">
        <w:rPr>
          <w:sz w:val="20"/>
          <w:szCs w:val="20"/>
        </w:rPr>
        <w:t>lawan</w:t>
      </w:r>
      <w:r w:rsidRPr="000B2C2C">
        <w:rPr>
          <w:spacing w:val="15"/>
          <w:sz w:val="20"/>
          <w:szCs w:val="20"/>
        </w:rPr>
        <w:t xml:space="preserve"> </w:t>
      </w:r>
      <w:r w:rsidRPr="000B2C2C">
        <w:rPr>
          <w:sz w:val="20"/>
          <w:szCs w:val="20"/>
        </w:rPr>
        <w:t>bicaranya.</w:t>
      </w:r>
      <w:r w:rsidRPr="000B2C2C">
        <w:rPr>
          <w:spacing w:val="22"/>
          <w:sz w:val="20"/>
          <w:szCs w:val="20"/>
        </w:rPr>
        <w:t xml:space="preserve"> </w:t>
      </w:r>
      <w:r w:rsidRPr="000B2C2C">
        <w:rPr>
          <w:sz w:val="20"/>
          <w:szCs w:val="20"/>
        </w:rPr>
        <w:t>[17]</w:t>
      </w:r>
    </w:p>
    <w:p w:rsidR="000B2C2C" w:rsidRPr="000B2C2C" w:rsidRDefault="000B2C2C" w:rsidP="000B2C2C">
      <w:pPr>
        <w:pStyle w:val="BodyText"/>
        <w:spacing w:before="50" w:line="249" w:lineRule="auto"/>
        <w:ind w:right="320" w:firstLine="288"/>
        <w:jc w:val="both"/>
        <w:rPr>
          <w:sz w:val="20"/>
          <w:szCs w:val="20"/>
        </w:rPr>
      </w:pPr>
      <w:r w:rsidRPr="000B2C2C">
        <w:rPr>
          <w:sz w:val="20"/>
          <w:szCs w:val="20"/>
        </w:rPr>
        <w:t>Ada</w:t>
      </w:r>
      <w:r w:rsidRPr="000B2C2C">
        <w:rPr>
          <w:spacing w:val="1"/>
          <w:sz w:val="20"/>
          <w:szCs w:val="20"/>
        </w:rPr>
        <w:t xml:space="preserve"> </w:t>
      </w:r>
      <w:r w:rsidRPr="000B2C2C">
        <w:rPr>
          <w:sz w:val="20"/>
          <w:szCs w:val="20"/>
        </w:rPr>
        <w:t>beberapa</w:t>
      </w:r>
      <w:r w:rsidRPr="000B2C2C">
        <w:rPr>
          <w:spacing w:val="1"/>
          <w:sz w:val="20"/>
          <w:szCs w:val="20"/>
        </w:rPr>
        <w:t xml:space="preserve"> </w:t>
      </w:r>
      <w:r w:rsidRPr="000B2C2C">
        <w:rPr>
          <w:sz w:val="20"/>
          <w:szCs w:val="20"/>
        </w:rPr>
        <w:t>orang</w:t>
      </w:r>
      <w:r w:rsidRPr="000B2C2C">
        <w:rPr>
          <w:spacing w:val="1"/>
          <w:sz w:val="20"/>
          <w:szCs w:val="20"/>
        </w:rPr>
        <w:t xml:space="preserve"> </w:t>
      </w:r>
      <w:r w:rsidRPr="000B2C2C">
        <w:rPr>
          <w:sz w:val="20"/>
          <w:szCs w:val="20"/>
        </w:rPr>
        <w:t>yang</w:t>
      </w:r>
      <w:r w:rsidRPr="000B2C2C">
        <w:rPr>
          <w:spacing w:val="1"/>
          <w:sz w:val="20"/>
          <w:szCs w:val="20"/>
        </w:rPr>
        <w:t xml:space="preserve"> </w:t>
      </w:r>
      <w:r w:rsidRPr="000B2C2C">
        <w:rPr>
          <w:sz w:val="20"/>
          <w:szCs w:val="20"/>
        </w:rPr>
        <w:t>telah</w:t>
      </w:r>
      <w:r w:rsidRPr="000B2C2C">
        <w:rPr>
          <w:spacing w:val="1"/>
          <w:sz w:val="20"/>
          <w:szCs w:val="20"/>
        </w:rPr>
        <w:t xml:space="preserve"> </w:t>
      </w:r>
      <w:r w:rsidRPr="000B2C2C">
        <w:rPr>
          <w:sz w:val="20"/>
          <w:szCs w:val="20"/>
        </w:rPr>
        <w:t>melakukan</w:t>
      </w:r>
      <w:r w:rsidRPr="000B2C2C">
        <w:rPr>
          <w:spacing w:val="1"/>
          <w:sz w:val="20"/>
          <w:szCs w:val="20"/>
        </w:rPr>
        <w:t xml:space="preserve"> </w:t>
      </w:r>
      <w:r w:rsidRPr="000B2C2C">
        <w:rPr>
          <w:sz w:val="20"/>
          <w:szCs w:val="20"/>
        </w:rPr>
        <w:t>penelitian</w:t>
      </w:r>
      <w:r w:rsidRPr="000B2C2C">
        <w:rPr>
          <w:spacing w:val="1"/>
          <w:sz w:val="20"/>
          <w:szCs w:val="20"/>
        </w:rPr>
        <w:t xml:space="preserve"> </w:t>
      </w:r>
      <w:r w:rsidRPr="000B2C2C">
        <w:rPr>
          <w:sz w:val="20"/>
          <w:szCs w:val="20"/>
        </w:rPr>
        <w:t>diantaranya</w:t>
      </w:r>
      <w:r w:rsidRPr="000B2C2C">
        <w:rPr>
          <w:spacing w:val="1"/>
          <w:sz w:val="20"/>
          <w:szCs w:val="20"/>
        </w:rPr>
        <w:t xml:space="preserve"> </w:t>
      </w:r>
      <w:r w:rsidRPr="000B2C2C">
        <w:rPr>
          <w:sz w:val="20"/>
          <w:szCs w:val="20"/>
        </w:rPr>
        <w:t>yaitu</w:t>
      </w:r>
      <w:r w:rsidRPr="000B2C2C">
        <w:rPr>
          <w:spacing w:val="1"/>
          <w:sz w:val="20"/>
          <w:szCs w:val="20"/>
        </w:rPr>
        <w:t xml:space="preserve"> </w:t>
      </w:r>
      <w:r w:rsidRPr="000B2C2C">
        <w:rPr>
          <w:sz w:val="20"/>
          <w:szCs w:val="20"/>
        </w:rPr>
        <w:t>Darwati</w:t>
      </w:r>
      <w:r w:rsidRPr="000B2C2C">
        <w:rPr>
          <w:spacing w:val="1"/>
          <w:sz w:val="20"/>
          <w:szCs w:val="20"/>
        </w:rPr>
        <w:t xml:space="preserve"> </w:t>
      </w:r>
      <w:r w:rsidRPr="000B2C2C">
        <w:rPr>
          <w:sz w:val="20"/>
          <w:szCs w:val="20"/>
        </w:rPr>
        <w:t>Nalole</w:t>
      </w:r>
      <w:r w:rsidRPr="000B2C2C">
        <w:rPr>
          <w:spacing w:val="1"/>
          <w:sz w:val="20"/>
          <w:szCs w:val="20"/>
        </w:rPr>
        <w:t xml:space="preserve"> </w:t>
      </w:r>
      <w:r w:rsidRPr="000B2C2C">
        <w:rPr>
          <w:sz w:val="20"/>
          <w:szCs w:val="20"/>
        </w:rPr>
        <w:t>dengan</w:t>
      </w:r>
      <w:r w:rsidRPr="000B2C2C">
        <w:rPr>
          <w:spacing w:val="1"/>
          <w:sz w:val="20"/>
          <w:szCs w:val="20"/>
        </w:rPr>
        <w:t xml:space="preserve"> </w:t>
      </w:r>
      <w:r w:rsidRPr="000B2C2C">
        <w:rPr>
          <w:sz w:val="20"/>
          <w:szCs w:val="20"/>
        </w:rPr>
        <w:t>penelitian</w:t>
      </w:r>
      <w:r w:rsidRPr="000B2C2C">
        <w:rPr>
          <w:spacing w:val="1"/>
          <w:sz w:val="20"/>
          <w:szCs w:val="20"/>
        </w:rPr>
        <w:t xml:space="preserve"> </w:t>
      </w:r>
      <w:r w:rsidRPr="000B2C2C">
        <w:rPr>
          <w:sz w:val="20"/>
          <w:szCs w:val="20"/>
        </w:rPr>
        <w:t>yang</w:t>
      </w:r>
      <w:r w:rsidRPr="000B2C2C">
        <w:rPr>
          <w:spacing w:val="1"/>
          <w:sz w:val="20"/>
          <w:szCs w:val="20"/>
        </w:rPr>
        <w:t xml:space="preserve"> </w:t>
      </w:r>
      <w:r w:rsidRPr="000B2C2C">
        <w:rPr>
          <w:sz w:val="20"/>
          <w:szCs w:val="20"/>
        </w:rPr>
        <w:t>berjudul</w:t>
      </w:r>
      <w:r w:rsidRPr="000B2C2C">
        <w:rPr>
          <w:spacing w:val="1"/>
          <w:sz w:val="20"/>
          <w:szCs w:val="20"/>
        </w:rPr>
        <w:t xml:space="preserve"> </w:t>
      </w:r>
      <w:r w:rsidRPr="000B2C2C">
        <w:rPr>
          <w:sz w:val="20"/>
          <w:szCs w:val="20"/>
        </w:rPr>
        <w:t>“Meningkatkan</w:t>
      </w:r>
      <w:r w:rsidRPr="000B2C2C">
        <w:rPr>
          <w:spacing w:val="1"/>
          <w:sz w:val="20"/>
          <w:szCs w:val="20"/>
        </w:rPr>
        <w:t xml:space="preserve"> </w:t>
      </w:r>
      <w:r w:rsidRPr="000B2C2C">
        <w:rPr>
          <w:sz w:val="20"/>
          <w:szCs w:val="20"/>
        </w:rPr>
        <w:t>Keterampilan</w:t>
      </w:r>
      <w:r w:rsidRPr="000B2C2C">
        <w:rPr>
          <w:spacing w:val="1"/>
          <w:sz w:val="20"/>
          <w:szCs w:val="20"/>
        </w:rPr>
        <w:t xml:space="preserve"> </w:t>
      </w:r>
      <w:r w:rsidRPr="000B2C2C">
        <w:rPr>
          <w:sz w:val="20"/>
          <w:szCs w:val="20"/>
        </w:rPr>
        <w:t>Berbicara</w:t>
      </w:r>
      <w:r w:rsidRPr="000B2C2C">
        <w:rPr>
          <w:spacing w:val="1"/>
          <w:sz w:val="20"/>
          <w:szCs w:val="20"/>
        </w:rPr>
        <w:t xml:space="preserve"> </w:t>
      </w:r>
      <w:r w:rsidRPr="000B2C2C">
        <w:rPr>
          <w:sz w:val="20"/>
          <w:szCs w:val="20"/>
        </w:rPr>
        <w:t>(Maharah</w:t>
      </w:r>
      <w:r w:rsidRPr="000B2C2C">
        <w:rPr>
          <w:spacing w:val="1"/>
          <w:sz w:val="20"/>
          <w:szCs w:val="20"/>
        </w:rPr>
        <w:t xml:space="preserve"> </w:t>
      </w:r>
      <w:r w:rsidRPr="000B2C2C">
        <w:rPr>
          <w:sz w:val="20"/>
          <w:szCs w:val="20"/>
        </w:rPr>
        <w:t>al-Kalam)</w:t>
      </w:r>
      <w:r w:rsidRPr="000B2C2C">
        <w:rPr>
          <w:spacing w:val="1"/>
          <w:sz w:val="20"/>
          <w:szCs w:val="20"/>
        </w:rPr>
        <w:t xml:space="preserve"> </w:t>
      </w:r>
      <w:r w:rsidRPr="000B2C2C">
        <w:rPr>
          <w:sz w:val="20"/>
          <w:szCs w:val="20"/>
        </w:rPr>
        <w:t>Melalui</w:t>
      </w:r>
      <w:r w:rsidRPr="000B2C2C">
        <w:rPr>
          <w:spacing w:val="1"/>
          <w:sz w:val="20"/>
          <w:szCs w:val="20"/>
        </w:rPr>
        <w:t xml:space="preserve"> </w:t>
      </w:r>
      <w:r w:rsidRPr="000B2C2C">
        <w:rPr>
          <w:sz w:val="20"/>
          <w:szCs w:val="20"/>
        </w:rPr>
        <w:t>Metode</w:t>
      </w:r>
      <w:r w:rsidRPr="000B2C2C">
        <w:rPr>
          <w:spacing w:val="1"/>
          <w:sz w:val="20"/>
          <w:szCs w:val="20"/>
        </w:rPr>
        <w:t xml:space="preserve"> </w:t>
      </w:r>
      <w:r w:rsidRPr="000B2C2C">
        <w:rPr>
          <w:sz w:val="20"/>
          <w:szCs w:val="20"/>
        </w:rPr>
        <w:t>Muhadatsah dalam Pembelajaran</w:t>
      </w:r>
      <w:r w:rsidRPr="000B2C2C">
        <w:rPr>
          <w:spacing w:val="1"/>
          <w:sz w:val="20"/>
          <w:szCs w:val="20"/>
        </w:rPr>
        <w:t xml:space="preserve"> </w:t>
      </w:r>
      <w:r w:rsidRPr="000B2C2C">
        <w:rPr>
          <w:sz w:val="20"/>
          <w:szCs w:val="20"/>
        </w:rPr>
        <w:t>Bahasa Arab” mengatakan</w:t>
      </w:r>
      <w:r w:rsidRPr="000B2C2C">
        <w:rPr>
          <w:spacing w:val="1"/>
          <w:sz w:val="20"/>
          <w:szCs w:val="20"/>
        </w:rPr>
        <w:t xml:space="preserve"> </w:t>
      </w:r>
      <w:r w:rsidRPr="000B2C2C">
        <w:rPr>
          <w:sz w:val="20"/>
          <w:szCs w:val="20"/>
        </w:rPr>
        <w:t>bahwa peningkatan</w:t>
      </w:r>
      <w:r w:rsidRPr="000B2C2C">
        <w:rPr>
          <w:spacing w:val="1"/>
          <w:sz w:val="20"/>
          <w:szCs w:val="20"/>
        </w:rPr>
        <w:t xml:space="preserve"> </w:t>
      </w:r>
      <w:r w:rsidRPr="000B2C2C">
        <w:rPr>
          <w:sz w:val="20"/>
          <w:szCs w:val="20"/>
        </w:rPr>
        <w:t>maharah kalam pada mata</w:t>
      </w:r>
      <w:r w:rsidRPr="000B2C2C">
        <w:rPr>
          <w:spacing w:val="1"/>
          <w:sz w:val="20"/>
          <w:szCs w:val="20"/>
        </w:rPr>
        <w:t xml:space="preserve"> </w:t>
      </w:r>
      <w:r w:rsidRPr="000B2C2C">
        <w:rPr>
          <w:sz w:val="20"/>
          <w:szCs w:val="20"/>
        </w:rPr>
        <w:t>pelajaran Bahasa Arab dilakukanmelalui metode</w:t>
      </w:r>
      <w:r w:rsidRPr="000B2C2C">
        <w:rPr>
          <w:spacing w:val="50"/>
          <w:sz w:val="20"/>
          <w:szCs w:val="20"/>
        </w:rPr>
        <w:t xml:space="preserve"> </w:t>
      </w:r>
      <w:r w:rsidRPr="000B2C2C">
        <w:rPr>
          <w:sz w:val="20"/>
          <w:szCs w:val="20"/>
        </w:rPr>
        <w:t>muhadatsah.[18] Analisa data</w:t>
      </w:r>
      <w:r w:rsidRPr="000B2C2C">
        <w:rPr>
          <w:spacing w:val="50"/>
          <w:sz w:val="20"/>
          <w:szCs w:val="20"/>
        </w:rPr>
        <w:t xml:space="preserve"> </w:t>
      </w:r>
      <w:r w:rsidRPr="000B2C2C">
        <w:rPr>
          <w:sz w:val="20"/>
          <w:szCs w:val="20"/>
        </w:rPr>
        <w:t>yang ada pada penelitian ini</w:t>
      </w:r>
      <w:r w:rsidRPr="000B2C2C">
        <w:rPr>
          <w:spacing w:val="1"/>
          <w:sz w:val="20"/>
          <w:szCs w:val="20"/>
        </w:rPr>
        <w:t xml:space="preserve"> </w:t>
      </w:r>
      <w:r w:rsidRPr="000B2C2C">
        <w:rPr>
          <w:sz w:val="20"/>
          <w:szCs w:val="20"/>
        </w:rPr>
        <w:t>yaitu dilakukan dengan</w:t>
      </w:r>
      <w:r w:rsidRPr="000B2C2C">
        <w:rPr>
          <w:spacing w:val="50"/>
          <w:sz w:val="20"/>
          <w:szCs w:val="20"/>
        </w:rPr>
        <w:t xml:space="preserve"> </w:t>
      </w:r>
      <w:r w:rsidRPr="000B2C2C">
        <w:rPr>
          <w:sz w:val="20"/>
          <w:szCs w:val="20"/>
        </w:rPr>
        <w:t>teknik</w:t>
      </w:r>
      <w:r w:rsidRPr="000B2C2C">
        <w:rPr>
          <w:spacing w:val="50"/>
          <w:sz w:val="20"/>
          <w:szCs w:val="20"/>
        </w:rPr>
        <w:t xml:space="preserve"> </w:t>
      </w:r>
      <w:r w:rsidRPr="000B2C2C">
        <w:rPr>
          <w:sz w:val="20"/>
          <w:szCs w:val="20"/>
        </w:rPr>
        <w:t>persentase dilanjutkan dengan pembahasan secara kualitatif. Berkaitan</w:t>
      </w:r>
      <w:r w:rsidRPr="000B2C2C">
        <w:rPr>
          <w:spacing w:val="50"/>
          <w:sz w:val="20"/>
          <w:szCs w:val="20"/>
        </w:rPr>
        <w:t xml:space="preserve"> </w:t>
      </w:r>
      <w:r w:rsidRPr="000B2C2C">
        <w:rPr>
          <w:sz w:val="20"/>
          <w:szCs w:val="20"/>
        </w:rPr>
        <w:t>dengan</w:t>
      </w:r>
      <w:r w:rsidRPr="000B2C2C">
        <w:rPr>
          <w:spacing w:val="1"/>
          <w:sz w:val="20"/>
          <w:szCs w:val="20"/>
        </w:rPr>
        <w:t xml:space="preserve"> </w:t>
      </w:r>
      <w:r w:rsidRPr="000B2C2C">
        <w:rPr>
          <w:sz w:val="20"/>
          <w:szCs w:val="20"/>
        </w:rPr>
        <w:t>hal tersebut, metode muhadtsah</w:t>
      </w:r>
      <w:r w:rsidRPr="000B2C2C">
        <w:rPr>
          <w:spacing w:val="1"/>
          <w:sz w:val="20"/>
          <w:szCs w:val="20"/>
        </w:rPr>
        <w:t xml:space="preserve"> </w:t>
      </w:r>
      <w:r w:rsidRPr="000B2C2C">
        <w:rPr>
          <w:sz w:val="20"/>
          <w:szCs w:val="20"/>
        </w:rPr>
        <w:t xml:space="preserve">yang </w:t>
      </w:r>
      <w:r w:rsidRPr="000B2C2C">
        <w:rPr>
          <w:sz w:val="20"/>
          <w:szCs w:val="20"/>
        </w:rPr>
        <w:lastRenderedPageBreak/>
        <w:t>digunakan untuk</w:t>
      </w:r>
      <w:r w:rsidRPr="000B2C2C">
        <w:rPr>
          <w:spacing w:val="1"/>
          <w:sz w:val="20"/>
          <w:szCs w:val="20"/>
        </w:rPr>
        <w:t xml:space="preserve"> </w:t>
      </w:r>
      <w:r w:rsidRPr="000B2C2C">
        <w:rPr>
          <w:sz w:val="20"/>
          <w:szCs w:val="20"/>
        </w:rPr>
        <w:t>meningkatkan</w:t>
      </w:r>
      <w:r w:rsidRPr="000B2C2C">
        <w:rPr>
          <w:spacing w:val="1"/>
          <w:sz w:val="20"/>
          <w:szCs w:val="20"/>
        </w:rPr>
        <w:t xml:space="preserve"> </w:t>
      </w:r>
      <w:r w:rsidRPr="000B2C2C">
        <w:rPr>
          <w:sz w:val="20"/>
          <w:szCs w:val="20"/>
        </w:rPr>
        <w:t>maharah kalam dengan bantuan</w:t>
      </w:r>
      <w:r w:rsidRPr="000B2C2C">
        <w:rPr>
          <w:spacing w:val="50"/>
          <w:sz w:val="20"/>
          <w:szCs w:val="20"/>
        </w:rPr>
        <w:t xml:space="preserve"> </w:t>
      </w:r>
      <w:r w:rsidRPr="000B2C2C">
        <w:rPr>
          <w:sz w:val="20"/>
          <w:szCs w:val="20"/>
        </w:rPr>
        <w:t>teks</w:t>
      </w:r>
      <w:r w:rsidRPr="000B2C2C">
        <w:rPr>
          <w:spacing w:val="1"/>
          <w:sz w:val="20"/>
          <w:szCs w:val="20"/>
        </w:rPr>
        <w:t xml:space="preserve"> </w:t>
      </w:r>
      <w:r w:rsidRPr="000B2C2C">
        <w:rPr>
          <w:sz w:val="20"/>
          <w:szCs w:val="20"/>
        </w:rPr>
        <w:t>bacaan</w:t>
      </w:r>
      <w:r w:rsidRPr="000B2C2C">
        <w:rPr>
          <w:spacing w:val="50"/>
          <w:sz w:val="20"/>
          <w:szCs w:val="20"/>
        </w:rPr>
        <w:t xml:space="preserve"> </w:t>
      </w:r>
      <w:r w:rsidRPr="000B2C2C">
        <w:rPr>
          <w:sz w:val="20"/>
          <w:szCs w:val="20"/>
        </w:rPr>
        <w:t>pada siswa di MTs Negeri 2 Gorontalo telah dikatakan berhasil serta telah</w:t>
      </w:r>
      <w:r w:rsidRPr="000B2C2C">
        <w:rPr>
          <w:spacing w:val="50"/>
          <w:sz w:val="20"/>
          <w:szCs w:val="20"/>
        </w:rPr>
        <w:t xml:space="preserve"> </w:t>
      </w:r>
      <w:r w:rsidRPr="000B2C2C">
        <w:rPr>
          <w:sz w:val="20"/>
          <w:szCs w:val="20"/>
        </w:rPr>
        <w:t>mencapai indikator</w:t>
      </w:r>
      <w:r w:rsidRPr="000B2C2C">
        <w:rPr>
          <w:spacing w:val="50"/>
          <w:sz w:val="20"/>
          <w:szCs w:val="20"/>
        </w:rPr>
        <w:t xml:space="preserve"> </w:t>
      </w:r>
      <w:r w:rsidRPr="000B2C2C">
        <w:rPr>
          <w:sz w:val="20"/>
          <w:szCs w:val="20"/>
        </w:rPr>
        <w:t>yang</w:t>
      </w:r>
      <w:r w:rsidRPr="000B2C2C">
        <w:rPr>
          <w:spacing w:val="1"/>
          <w:sz w:val="20"/>
          <w:szCs w:val="20"/>
        </w:rPr>
        <w:t xml:space="preserve"> </w:t>
      </w:r>
      <w:r w:rsidRPr="000B2C2C">
        <w:rPr>
          <w:sz w:val="20"/>
          <w:szCs w:val="20"/>
        </w:rPr>
        <w:t>telah</w:t>
      </w:r>
      <w:r w:rsidRPr="000B2C2C">
        <w:rPr>
          <w:spacing w:val="14"/>
          <w:sz w:val="20"/>
          <w:szCs w:val="20"/>
        </w:rPr>
        <w:t xml:space="preserve"> </w:t>
      </w:r>
      <w:r w:rsidRPr="000B2C2C">
        <w:rPr>
          <w:sz w:val="20"/>
          <w:szCs w:val="20"/>
        </w:rPr>
        <w:t>ditetapkan.</w:t>
      </w:r>
    </w:p>
    <w:p w:rsidR="000B2C2C" w:rsidRPr="000B2C2C" w:rsidRDefault="000B2C2C" w:rsidP="000B2C2C">
      <w:pPr>
        <w:pStyle w:val="BodyText"/>
        <w:spacing w:before="10" w:line="247" w:lineRule="auto"/>
        <w:ind w:right="324" w:firstLine="288"/>
        <w:jc w:val="both"/>
        <w:rPr>
          <w:sz w:val="20"/>
          <w:szCs w:val="20"/>
        </w:rPr>
      </w:pPr>
      <w:r w:rsidRPr="000B2C2C">
        <w:rPr>
          <w:sz w:val="20"/>
          <w:szCs w:val="20"/>
        </w:rPr>
        <w:t>Sedangkan</w:t>
      </w:r>
      <w:r w:rsidRPr="000B2C2C">
        <w:rPr>
          <w:spacing w:val="1"/>
          <w:sz w:val="20"/>
          <w:szCs w:val="20"/>
        </w:rPr>
        <w:t xml:space="preserve"> </w:t>
      </w:r>
      <w:r w:rsidRPr="000B2C2C">
        <w:rPr>
          <w:sz w:val="20"/>
          <w:szCs w:val="20"/>
        </w:rPr>
        <w:t>penelitian</w:t>
      </w:r>
      <w:r w:rsidRPr="000B2C2C">
        <w:rPr>
          <w:spacing w:val="1"/>
          <w:sz w:val="20"/>
          <w:szCs w:val="20"/>
        </w:rPr>
        <w:t xml:space="preserve"> </w:t>
      </w:r>
      <w:r w:rsidRPr="000B2C2C">
        <w:rPr>
          <w:sz w:val="20"/>
          <w:szCs w:val="20"/>
        </w:rPr>
        <w:t>yang</w:t>
      </w:r>
      <w:r w:rsidRPr="000B2C2C">
        <w:rPr>
          <w:spacing w:val="1"/>
          <w:sz w:val="20"/>
          <w:szCs w:val="20"/>
        </w:rPr>
        <w:t xml:space="preserve"> </w:t>
      </w:r>
      <w:r w:rsidRPr="000B2C2C">
        <w:rPr>
          <w:sz w:val="20"/>
          <w:szCs w:val="20"/>
        </w:rPr>
        <w:t>dilakukan</w:t>
      </w:r>
      <w:r w:rsidRPr="000B2C2C">
        <w:rPr>
          <w:spacing w:val="1"/>
          <w:sz w:val="20"/>
          <w:szCs w:val="20"/>
        </w:rPr>
        <w:t xml:space="preserve"> </w:t>
      </w:r>
      <w:r w:rsidRPr="000B2C2C">
        <w:rPr>
          <w:sz w:val="20"/>
          <w:szCs w:val="20"/>
        </w:rPr>
        <w:t>oleh</w:t>
      </w:r>
      <w:r w:rsidRPr="000B2C2C">
        <w:rPr>
          <w:spacing w:val="50"/>
          <w:sz w:val="20"/>
          <w:szCs w:val="20"/>
        </w:rPr>
        <w:t xml:space="preserve"> </w:t>
      </w:r>
      <w:r w:rsidRPr="000B2C2C">
        <w:rPr>
          <w:sz w:val="20"/>
          <w:szCs w:val="20"/>
        </w:rPr>
        <w:t>Y.</w:t>
      </w:r>
      <w:r w:rsidRPr="000B2C2C">
        <w:rPr>
          <w:spacing w:val="51"/>
          <w:sz w:val="20"/>
          <w:szCs w:val="20"/>
        </w:rPr>
        <w:t xml:space="preserve"> </w:t>
      </w:r>
      <w:r w:rsidRPr="000B2C2C">
        <w:rPr>
          <w:sz w:val="20"/>
          <w:szCs w:val="20"/>
        </w:rPr>
        <w:t>A.</w:t>
      </w:r>
      <w:r w:rsidRPr="000B2C2C">
        <w:rPr>
          <w:spacing w:val="51"/>
          <w:sz w:val="20"/>
          <w:szCs w:val="20"/>
        </w:rPr>
        <w:t xml:space="preserve"> </w:t>
      </w:r>
      <w:r w:rsidRPr="000B2C2C">
        <w:rPr>
          <w:sz w:val="20"/>
          <w:szCs w:val="20"/>
        </w:rPr>
        <w:t>Rosmitha</w:t>
      </w:r>
      <w:r w:rsidRPr="000B2C2C">
        <w:rPr>
          <w:spacing w:val="51"/>
          <w:sz w:val="20"/>
          <w:szCs w:val="20"/>
        </w:rPr>
        <w:t xml:space="preserve"> </w:t>
      </w:r>
      <w:r w:rsidRPr="000B2C2C">
        <w:rPr>
          <w:sz w:val="20"/>
          <w:szCs w:val="20"/>
        </w:rPr>
        <w:t>and</w:t>
      </w:r>
      <w:r w:rsidRPr="000B2C2C">
        <w:rPr>
          <w:spacing w:val="51"/>
          <w:sz w:val="20"/>
          <w:szCs w:val="20"/>
        </w:rPr>
        <w:t xml:space="preserve"> </w:t>
      </w:r>
      <w:r w:rsidRPr="000B2C2C">
        <w:rPr>
          <w:sz w:val="20"/>
          <w:szCs w:val="20"/>
        </w:rPr>
        <w:t>F.</w:t>
      </w:r>
      <w:r w:rsidRPr="000B2C2C">
        <w:rPr>
          <w:spacing w:val="51"/>
          <w:sz w:val="20"/>
          <w:szCs w:val="20"/>
        </w:rPr>
        <w:t xml:space="preserve"> </w:t>
      </w:r>
      <w:r w:rsidRPr="000B2C2C">
        <w:rPr>
          <w:sz w:val="20"/>
          <w:szCs w:val="20"/>
        </w:rPr>
        <w:t>M.</w:t>
      </w:r>
      <w:r w:rsidRPr="000B2C2C">
        <w:rPr>
          <w:spacing w:val="51"/>
          <w:sz w:val="20"/>
          <w:szCs w:val="20"/>
        </w:rPr>
        <w:t xml:space="preserve"> </w:t>
      </w:r>
      <w:r w:rsidRPr="000B2C2C">
        <w:rPr>
          <w:sz w:val="20"/>
          <w:szCs w:val="20"/>
        </w:rPr>
        <w:t>Ammar</w:t>
      </w:r>
      <w:r w:rsidRPr="000B2C2C">
        <w:rPr>
          <w:spacing w:val="51"/>
          <w:sz w:val="20"/>
          <w:szCs w:val="20"/>
        </w:rPr>
        <w:t xml:space="preserve"> </w:t>
      </w:r>
      <w:r w:rsidRPr="000B2C2C">
        <w:rPr>
          <w:sz w:val="20"/>
          <w:szCs w:val="20"/>
        </w:rPr>
        <w:t>dengan</w:t>
      </w:r>
      <w:r w:rsidRPr="000B2C2C">
        <w:rPr>
          <w:spacing w:val="51"/>
          <w:sz w:val="20"/>
          <w:szCs w:val="20"/>
        </w:rPr>
        <w:t xml:space="preserve"> </w:t>
      </w:r>
      <w:r w:rsidRPr="000B2C2C">
        <w:rPr>
          <w:sz w:val="20"/>
          <w:szCs w:val="20"/>
        </w:rPr>
        <w:t>judul</w:t>
      </w:r>
      <w:r w:rsidRPr="000B2C2C">
        <w:rPr>
          <w:sz w:val="20"/>
          <w:szCs w:val="20"/>
          <w:lang w:val="en-US"/>
        </w:rPr>
        <w:t xml:space="preserve"> </w:t>
      </w:r>
      <w:r w:rsidRPr="000B2C2C">
        <w:rPr>
          <w:spacing w:val="-47"/>
          <w:sz w:val="20"/>
          <w:szCs w:val="20"/>
        </w:rPr>
        <w:t xml:space="preserve"> </w:t>
      </w:r>
      <w:r w:rsidRPr="000B2C2C">
        <w:rPr>
          <w:sz w:val="20"/>
          <w:szCs w:val="20"/>
        </w:rPr>
        <w:t>“Respon Siswa terhadap Penerapan Metode Storytelling dalam Keterampilan Berbicara Bahasa Arab Siswa</w:t>
      </w:r>
      <w:r w:rsidRPr="000B2C2C">
        <w:rPr>
          <w:spacing w:val="1"/>
          <w:sz w:val="20"/>
          <w:szCs w:val="20"/>
        </w:rPr>
        <w:t xml:space="preserve"> </w:t>
      </w:r>
      <w:r w:rsidRPr="000B2C2C">
        <w:rPr>
          <w:sz w:val="20"/>
          <w:szCs w:val="20"/>
        </w:rPr>
        <w:t>Sekolah</w:t>
      </w:r>
      <w:r w:rsidRPr="000B2C2C">
        <w:rPr>
          <w:spacing w:val="1"/>
          <w:sz w:val="20"/>
          <w:szCs w:val="20"/>
        </w:rPr>
        <w:t xml:space="preserve"> </w:t>
      </w:r>
      <w:r w:rsidRPr="000B2C2C">
        <w:rPr>
          <w:sz w:val="20"/>
          <w:szCs w:val="20"/>
        </w:rPr>
        <w:t>Menengah</w:t>
      </w:r>
      <w:r w:rsidRPr="000B2C2C">
        <w:rPr>
          <w:spacing w:val="1"/>
          <w:sz w:val="20"/>
          <w:szCs w:val="20"/>
        </w:rPr>
        <w:t xml:space="preserve"> </w:t>
      </w:r>
      <w:r w:rsidRPr="000B2C2C">
        <w:rPr>
          <w:sz w:val="20"/>
          <w:szCs w:val="20"/>
        </w:rPr>
        <w:t>Atas”</w:t>
      </w:r>
      <w:r w:rsidRPr="000B2C2C">
        <w:rPr>
          <w:spacing w:val="1"/>
          <w:sz w:val="20"/>
          <w:szCs w:val="20"/>
        </w:rPr>
        <w:t xml:space="preserve"> </w:t>
      </w:r>
      <w:r w:rsidRPr="000B2C2C">
        <w:rPr>
          <w:sz w:val="20"/>
          <w:szCs w:val="20"/>
        </w:rPr>
        <w:t>dilakukan</w:t>
      </w:r>
      <w:r w:rsidRPr="000B2C2C">
        <w:rPr>
          <w:spacing w:val="51"/>
          <w:sz w:val="20"/>
          <w:szCs w:val="20"/>
        </w:rPr>
        <w:t xml:space="preserve"> </w:t>
      </w:r>
      <w:r w:rsidRPr="000B2C2C">
        <w:rPr>
          <w:sz w:val="20"/>
          <w:szCs w:val="20"/>
        </w:rPr>
        <w:t>penelitian</w:t>
      </w:r>
      <w:r w:rsidRPr="000B2C2C">
        <w:rPr>
          <w:spacing w:val="51"/>
          <w:sz w:val="20"/>
          <w:szCs w:val="20"/>
        </w:rPr>
        <w:t xml:space="preserve"> </w:t>
      </w:r>
      <w:r w:rsidRPr="000B2C2C">
        <w:rPr>
          <w:sz w:val="20"/>
          <w:szCs w:val="20"/>
        </w:rPr>
        <w:t>tersebut</w:t>
      </w:r>
      <w:r w:rsidRPr="000B2C2C">
        <w:rPr>
          <w:spacing w:val="51"/>
          <w:sz w:val="20"/>
          <w:szCs w:val="20"/>
        </w:rPr>
        <w:t xml:space="preserve"> </w:t>
      </w:r>
      <w:r w:rsidRPr="000B2C2C">
        <w:rPr>
          <w:sz w:val="20"/>
          <w:szCs w:val="20"/>
        </w:rPr>
        <w:t>untuk</w:t>
      </w:r>
      <w:r w:rsidRPr="000B2C2C">
        <w:rPr>
          <w:spacing w:val="51"/>
          <w:sz w:val="20"/>
          <w:szCs w:val="20"/>
        </w:rPr>
        <w:t xml:space="preserve"> </w:t>
      </w:r>
      <w:r w:rsidRPr="000B2C2C">
        <w:rPr>
          <w:sz w:val="20"/>
          <w:szCs w:val="20"/>
        </w:rPr>
        <w:t>dapat</w:t>
      </w:r>
      <w:r w:rsidRPr="000B2C2C">
        <w:rPr>
          <w:spacing w:val="51"/>
          <w:sz w:val="20"/>
          <w:szCs w:val="20"/>
        </w:rPr>
        <w:t xml:space="preserve"> </w:t>
      </w:r>
      <w:r w:rsidRPr="000B2C2C">
        <w:rPr>
          <w:sz w:val="20"/>
          <w:szCs w:val="20"/>
        </w:rPr>
        <w:t>mengetahui</w:t>
      </w:r>
      <w:r w:rsidRPr="000B2C2C">
        <w:rPr>
          <w:spacing w:val="51"/>
          <w:sz w:val="20"/>
          <w:szCs w:val="20"/>
        </w:rPr>
        <w:t xml:space="preserve"> </w:t>
      </w:r>
      <w:r w:rsidRPr="000B2C2C">
        <w:rPr>
          <w:sz w:val="20"/>
          <w:szCs w:val="20"/>
        </w:rPr>
        <w:t>bagaimana</w:t>
      </w:r>
      <w:r w:rsidRPr="000B2C2C">
        <w:rPr>
          <w:spacing w:val="51"/>
          <w:sz w:val="20"/>
          <w:szCs w:val="20"/>
        </w:rPr>
        <w:t xml:space="preserve"> </w:t>
      </w:r>
      <w:r w:rsidRPr="000B2C2C">
        <w:rPr>
          <w:sz w:val="20"/>
          <w:szCs w:val="20"/>
        </w:rPr>
        <w:t>penerapan</w:t>
      </w:r>
      <w:r w:rsidRPr="000B2C2C">
        <w:rPr>
          <w:spacing w:val="1"/>
          <w:sz w:val="20"/>
          <w:szCs w:val="20"/>
        </w:rPr>
        <w:t xml:space="preserve"> </w:t>
      </w:r>
      <w:r w:rsidRPr="000B2C2C">
        <w:rPr>
          <w:sz w:val="20"/>
          <w:szCs w:val="20"/>
        </w:rPr>
        <w:t xml:space="preserve">metode </w:t>
      </w:r>
      <w:r w:rsidRPr="000B2C2C">
        <w:rPr>
          <w:i/>
          <w:sz w:val="20"/>
          <w:szCs w:val="20"/>
        </w:rPr>
        <w:t>story</w:t>
      </w:r>
      <w:r w:rsidRPr="000B2C2C">
        <w:rPr>
          <w:i/>
          <w:sz w:val="20"/>
          <w:szCs w:val="20"/>
          <w:lang w:val="en-US"/>
        </w:rPr>
        <w:t xml:space="preserve"> </w:t>
      </w:r>
      <w:r w:rsidRPr="000B2C2C">
        <w:rPr>
          <w:i/>
          <w:sz w:val="20"/>
          <w:szCs w:val="20"/>
        </w:rPr>
        <w:t xml:space="preserve">telling </w:t>
      </w:r>
      <w:r w:rsidRPr="000B2C2C">
        <w:rPr>
          <w:sz w:val="20"/>
          <w:szCs w:val="20"/>
        </w:rPr>
        <w:t>pada pembelajaran Bahasa Arab siswa kelas XI di</w:t>
      </w:r>
      <w:r w:rsidRPr="000B2C2C">
        <w:rPr>
          <w:spacing w:val="1"/>
          <w:sz w:val="20"/>
          <w:szCs w:val="20"/>
        </w:rPr>
        <w:t xml:space="preserve"> </w:t>
      </w:r>
      <w:r w:rsidRPr="000B2C2C">
        <w:rPr>
          <w:sz w:val="20"/>
          <w:szCs w:val="20"/>
        </w:rPr>
        <w:t>SMA</w:t>
      </w:r>
      <w:r w:rsidRPr="000B2C2C">
        <w:rPr>
          <w:spacing w:val="50"/>
          <w:sz w:val="20"/>
          <w:szCs w:val="20"/>
        </w:rPr>
        <w:t xml:space="preserve"> </w:t>
      </w:r>
      <w:r w:rsidRPr="000B2C2C">
        <w:rPr>
          <w:sz w:val="20"/>
          <w:szCs w:val="20"/>
        </w:rPr>
        <w:t>Muhammadiyah</w:t>
      </w:r>
      <w:r w:rsidRPr="000B2C2C">
        <w:rPr>
          <w:spacing w:val="50"/>
          <w:sz w:val="20"/>
          <w:szCs w:val="20"/>
        </w:rPr>
        <w:t xml:space="preserve"> </w:t>
      </w:r>
      <w:r w:rsidRPr="000B2C2C">
        <w:rPr>
          <w:sz w:val="20"/>
          <w:szCs w:val="20"/>
        </w:rPr>
        <w:t>1</w:t>
      </w:r>
      <w:r w:rsidRPr="000B2C2C">
        <w:rPr>
          <w:spacing w:val="50"/>
          <w:sz w:val="20"/>
          <w:szCs w:val="20"/>
        </w:rPr>
        <w:t xml:space="preserve"> </w:t>
      </w:r>
      <w:r w:rsidRPr="000B2C2C">
        <w:rPr>
          <w:sz w:val="20"/>
          <w:szCs w:val="20"/>
        </w:rPr>
        <w:t>Taman</w:t>
      </w:r>
      <w:r w:rsidRPr="000B2C2C">
        <w:rPr>
          <w:spacing w:val="50"/>
          <w:sz w:val="20"/>
          <w:szCs w:val="20"/>
        </w:rPr>
        <w:t xml:space="preserve"> </w:t>
      </w:r>
      <w:r w:rsidRPr="000B2C2C">
        <w:rPr>
          <w:sz w:val="20"/>
          <w:szCs w:val="20"/>
        </w:rPr>
        <w:t>dan</w:t>
      </w:r>
      <w:r w:rsidRPr="000B2C2C">
        <w:rPr>
          <w:spacing w:val="1"/>
          <w:sz w:val="20"/>
          <w:szCs w:val="20"/>
        </w:rPr>
        <w:t xml:space="preserve"> </w:t>
      </w:r>
      <w:r w:rsidRPr="000B2C2C">
        <w:rPr>
          <w:sz w:val="20"/>
          <w:szCs w:val="20"/>
        </w:rPr>
        <w:t>agar mengetahui respon siswa terhadap penerapan</w:t>
      </w:r>
      <w:r w:rsidRPr="000B2C2C">
        <w:rPr>
          <w:spacing w:val="50"/>
          <w:sz w:val="20"/>
          <w:szCs w:val="20"/>
        </w:rPr>
        <w:t xml:space="preserve"> </w:t>
      </w:r>
      <w:r w:rsidRPr="000B2C2C">
        <w:rPr>
          <w:sz w:val="20"/>
          <w:szCs w:val="20"/>
        </w:rPr>
        <w:t>metode</w:t>
      </w:r>
      <w:r w:rsidRPr="000B2C2C">
        <w:rPr>
          <w:spacing w:val="50"/>
          <w:sz w:val="20"/>
          <w:szCs w:val="20"/>
        </w:rPr>
        <w:t xml:space="preserve"> </w:t>
      </w:r>
      <w:r w:rsidRPr="000B2C2C">
        <w:rPr>
          <w:i/>
          <w:sz w:val="20"/>
          <w:szCs w:val="20"/>
        </w:rPr>
        <w:t>story</w:t>
      </w:r>
      <w:r w:rsidRPr="000B2C2C">
        <w:rPr>
          <w:i/>
          <w:sz w:val="20"/>
          <w:szCs w:val="20"/>
          <w:lang w:val="en-US"/>
        </w:rPr>
        <w:t xml:space="preserve"> </w:t>
      </w:r>
      <w:r w:rsidRPr="000B2C2C">
        <w:rPr>
          <w:i/>
          <w:sz w:val="20"/>
          <w:szCs w:val="20"/>
        </w:rPr>
        <w:t>telling</w:t>
      </w:r>
      <w:r w:rsidRPr="000B2C2C">
        <w:rPr>
          <w:i/>
          <w:spacing w:val="50"/>
          <w:sz w:val="20"/>
          <w:szCs w:val="20"/>
        </w:rPr>
        <w:t xml:space="preserve"> </w:t>
      </w:r>
      <w:r w:rsidRPr="000B2C2C">
        <w:rPr>
          <w:sz w:val="20"/>
          <w:szCs w:val="20"/>
        </w:rPr>
        <w:t>dalam</w:t>
      </w:r>
      <w:r w:rsidRPr="000B2C2C">
        <w:rPr>
          <w:spacing w:val="50"/>
          <w:sz w:val="20"/>
          <w:szCs w:val="20"/>
        </w:rPr>
        <w:t xml:space="preserve"> </w:t>
      </w:r>
      <w:r w:rsidRPr="000B2C2C">
        <w:rPr>
          <w:sz w:val="20"/>
          <w:szCs w:val="20"/>
        </w:rPr>
        <w:t>pembelajaran</w:t>
      </w:r>
      <w:r w:rsidRPr="000B2C2C">
        <w:rPr>
          <w:spacing w:val="50"/>
          <w:sz w:val="20"/>
          <w:szCs w:val="20"/>
        </w:rPr>
        <w:t xml:space="preserve"> </w:t>
      </w:r>
      <w:r w:rsidRPr="000B2C2C">
        <w:rPr>
          <w:sz w:val="20"/>
          <w:szCs w:val="20"/>
        </w:rPr>
        <w:t>Bahasa</w:t>
      </w:r>
      <w:r w:rsidRPr="000B2C2C">
        <w:rPr>
          <w:spacing w:val="50"/>
          <w:sz w:val="20"/>
          <w:szCs w:val="20"/>
        </w:rPr>
        <w:t xml:space="preserve"> </w:t>
      </w:r>
      <w:r w:rsidRPr="000B2C2C">
        <w:rPr>
          <w:sz w:val="20"/>
          <w:szCs w:val="20"/>
        </w:rPr>
        <w:t>Arab</w:t>
      </w:r>
      <w:r w:rsidRPr="000B2C2C">
        <w:rPr>
          <w:spacing w:val="1"/>
          <w:sz w:val="20"/>
          <w:szCs w:val="20"/>
        </w:rPr>
        <w:t xml:space="preserve"> </w:t>
      </w:r>
      <w:r w:rsidRPr="000B2C2C">
        <w:rPr>
          <w:sz w:val="20"/>
          <w:szCs w:val="20"/>
        </w:rPr>
        <w:t>siswa</w:t>
      </w:r>
      <w:r w:rsidRPr="000B2C2C">
        <w:rPr>
          <w:spacing w:val="2"/>
          <w:sz w:val="20"/>
          <w:szCs w:val="20"/>
        </w:rPr>
        <w:t xml:space="preserve"> </w:t>
      </w:r>
      <w:r w:rsidRPr="000B2C2C">
        <w:rPr>
          <w:sz w:val="20"/>
          <w:szCs w:val="20"/>
        </w:rPr>
        <w:t>kelas</w:t>
      </w:r>
      <w:r w:rsidRPr="000B2C2C">
        <w:rPr>
          <w:spacing w:val="7"/>
          <w:sz w:val="20"/>
          <w:szCs w:val="20"/>
        </w:rPr>
        <w:t xml:space="preserve"> </w:t>
      </w:r>
      <w:r w:rsidRPr="000B2C2C">
        <w:rPr>
          <w:sz w:val="20"/>
          <w:szCs w:val="20"/>
        </w:rPr>
        <w:t>XI</w:t>
      </w:r>
      <w:r w:rsidRPr="000B2C2C">
        <w:rPr>
          <w:spacing w:val="-11"/>
          <w:sz w:val="20"/>
          <w:szCs w:val="20"/>
        </w:rPr>
        <w:t xml:space="preserve"> </w:t>
      </w:r>
      <w:r w:rsidRPr="000B2C2C">
        <w:rPr>
          <w:sz w:val="20"/>
          <w:szCs w:val="20"/>
        </w:rPr>
        <w:t>di</w:t>
      </w:r>
      <w:r w:rsidRPr="000B2C2C">
        <w:rPr>
          <w:spacing w:val="1"/>
          <w:sz w:val="20"/>
          <w:szCs w:val="20"/>
        </w:rPr>
        <w:t xml:space="preserve"> </w:t>
      </w:r>
      <w:r w:rsidRPr="000B2C2C">
        <w:rPr>
          <w:sz w:val="20"/>
          <w:szCs w:val="20"/>
        </w:rPr>
        <w:t>SMA</w:t>
      </w:r>
      <w:r w:rsidRPr="000B2C2C">
        <w:rPr>
          <w:spacing w:val="-2"/>
          <w:sz w:val="20"/>
          <w:szCs w:val="20"/>
        </w:rPr>
        <w:t xml:space="preserve"> </w:t>
      </w:r>
      <w:r w:rsidRPr="000B2C2C">
        <w:rPr>
          <w:sz w:val="20"/>
          <w:szCs w:val="20"/>
        </w:rPr>
        <w:t>Muhammadiyah</w:t>
      </w:r>
      <w:r w:rsidRPr="000B2C2C">
        <w:rPr>
          <w:spacing w:val="8"/>
          <w:sz w:val="20"/>
          <w:szCs w:val="20"/>
        </w:rPr>
        <w:t xml:space="preserve"> </w:t>
      </w:r>
      <w:r w:rsidRPr="000B2C2C">
        <w:rPr>
          <w:sz w:val="20"/>
          <w:szCs w:val="20"/>
        </w:rPr>
        <w:t>1</w:t>
      </w:r>
      <w:r w:rsidRPr="000B2C2C">
        <w:rPr>
          <w:spacing w:val="6"/>
          <w:sz w:val="20"/>
          <w:szCs w:val="20"/>
        </w:rPr>
        <w:t xml:space="preserve"> </w:t>
      </w:r>
      <w:r w:rsidRPr="000B2C2C">
        <w:rPr>
          <w:sz w:val="20"/>
          <w:szCs w:val="20"/>
        </w:rPr>
        <w:t>Taman.</w:t>
      </w:r>
      <w:r w:rsidRPr="000B2C2C">
        <w:rPr>
          <w:spacing w:val="13"/>
          <w:sz w:val="20"/>
          <w:szCs w:val="20"/>
        </w:rPr>
        <w:t xml:space="preserve"> </w:t>
      </w:r>
      <w:r w:rsidRPr="000B2C2C">
        <w:rPr>
          <w:sz w:val="20"/>
          <w:szCs w:val="20"/>
        </w:rPr>
        <w:t>Analisis</w:t>
      </w:r>
      <w:r w:rsidRPr="000B2C2C">
        <w:rPr>
          <w:spacing w:val="8"/>
          <w:sz w:val="20"/>
          <w:szCs w:val="20"/>
        </w:rPr>
        <w:t xml:space="preserve"> </w:t>
      </w:r>
      <w:r w:rsidRPr="000B2C2C">
        <w:rPr>
          <w:sz w:val="20"/>
          <w:szCs w:val="20"/>
        </w:rPr>
        <w:t>data</w:t>
      </w:r>
      <w:r w:rsidRPr="000B2C2C">
        <w:rPr>
          <w:spacing w:val="10"/>
          <w:sz w:val="20"/>
          <w:szCs w:val="20"/>
        </w:rPr>
        <w:t xml:space="preserve"> </w:t>
      </w:r>
      <w:r w:rsidRPr="000B2C2C">
        <w:rPr>
          <w:sz w:val="20"/>
          <w:szCs w:val="20"/>
        </w:rPr>
        <w:t>dilakukan</w:t>
      </w:r>
      <w:r w:rsidRPr="000B2C2C">
        <w:rPr>
          <w:spacing w:val="6"/>
          <w:sz w:val="20"/>
          <w:szCs w:val="20"/>
        </w:rPr>
        <w:t xml:space="preserve"> </w:t>
      </w:r>
      <w:r w:rsidRPr="000B2C2C">
        <w:rPr>
          <w:sz w:val="20"/>
          <w:szCs w:val="20"/>
        </w:rPr>
        <w:t>dengan</w:t>
      </w:r>
      <w:r w:rsidRPr="000B2C2C">
        <w:rPr>
          <w:spacing w:val="6"/>
          <w:sz w:val="20"/>
          <w:szCs w:val="20"/>
        </w:rPr>
        <w:t xml:space="preserve"> </w:t>
      </w:r>
      <w:r w:rsidRPr="000B2C2C">
        <w:rPr>
          <w:sz w:val="20"/>
          <w:szCs w:val="20"/>
        </w:rPr>
        <w:t>deskriptif</w:t>
      </w:r>
      <w:r w:rsidRPr="000B2C2C">
        <w:rPr>
          <w:spacing w:val="5"/>
          <w:sz w:val="20"/>
          <w:szCs w:val="20"/>
        </w:rPr>
        <w:t xml:space="preserve"> </w:t>
      </w:r>
      <w:r w:rsidRPr="000B2C2C">
        <w:rPr>
          <w:sz w:val="20"/>
          <w:szCs w:val="20"/>
        </w:rPr>
        <w:t>kualitatif.</w:t>
      </w:r>
      <w:r w:rsidRPr="000B2C2C">
        <w:rPr>
          <w:spacing w:val="14"/>
          <w:sz w:val="20"/>
          <w:szCs w:val="20"/>
        </w:rPr>
        <w:t xml:space="preserve"> </w:t>
      </w:r>
      <w:r w:rsidRPr="000B2C2C">
        <w:rPr>
          <w:sz w:val="20"/>
          <w:szCs w:val="20"/>
        </w:rPr>
        <w:t>[19]</w:t>
      </w:r>
    </w:p>
    <w:p w:rsidR="000B2C2C" w:rsidRPr="000B2C2C" w:rsidRDefault="000B2C2C" w:rsidP="000B2C2C">
      <w:pPr>
        <w:pStyle w:val="BodyText"/>
        <w:spacing w:before="12" w:line="249" w:lineRule="auto"/>
        <w:ind w:right="320" w:firstLine="288"/>
        <w:jc w:val="both"/>
        <w:rPr>
          <w:sz w:val="20"/>
          <w:szCs w:val="20"/>
        </w:rPr>
      </w:pPr>
      <w:r w:rsidRPr="000B2C2C">
        <w:rPr>
          <w:sz w:val="20"/>
          <w:szCs w:val="20"/>
        </w:rPr>
        <w:t>Berdasarkan</w:t>
      </w:r>
      <w:r w:rsidRPr="000B2C2C">
        <w:rPr>
          <w:spacing w:val="1"/>
          <w:sz w:val="20"/>
          <w:szCs w:val="20"/>
        </w:rPr>
        <w:t xml:space="preserve"> </w:t>
      </w:r>
      <w:r w:rsidRPr="000B2C2C">
        <w:rPr>
          <w:sz w:val="20"/>
          <w:szCs w:val="20"/>
        </w:rPr>
        <w:t>pada</w:t>
      </w:r>
      <w:r w:rsidRPr="000B2C2C">
        <w:rPr>
          <w:spacing w:val="51"/>
          <w:sz w:val="20"/>
          <w:szCs w:val="20"/>
        </w:rPr>
        <w:t xml:space="preserve"> </w:t>
      </w:r>
      <w:r w:rsidRPr="000B2C2C">
        <w:rPr>
          <w:sz w:val="20"/>
          <w:szCs w:val="20"/>
        </w:rPr>
        <w:t>uraian</w:t>
      </w:r>
      <w:r w:rsidRPr="000B2C2C">
        <w:rPr>
          <w:spacing w:val="51"/>
          <w:sz w:val="20"/>
          <w:szCs w:val="20"/>
        </w:rPr>
        <w:t xml:space="preserve"> </w:t>
      </w:r>
      <w:r w:rsidRPr="000B2C2C">
        <w:rPr>
          <w:sz w:val="20"/>
          <w:szCs w:val="20"/>
        </w:rPr>
        <w:t>diatas,</w:t>
      </w:r>
      <w:r w:rsidRPr="000B2C2C">
        <w:rPr>
          <w:spacing w:val="51"/>
          <w:sz w:val="20"/>
          <w:szCs w:val="20"/>
        </w:rPr>
        <w:t xml:space="preserve"> </w:t>
      </w:r>
      <w:r w:rsidRPr="000B2C2C">
        <w:rPr>
          <w:sz w:val="20"/>
          <w:szCs w:val="20"/>
        </w:rPr>
        <w:t>dapat</w:t>
      </w:r>
      <w:r w:rsidRPr="000B2C2C">
        <w:rPr>
          <w:spacing w:val="51"/>
          <w:sz w:val="20"/>
          <w:szCs w:val="20"/>
        </w:rPr>
        <w:t xml:space="preserve"> </w:t>
      </w:r>
      <w:r w:rsidRPr="000B2C2C">
        <w:rPr>
          <w:sz w:val="20"/>
          <w:szCs w:val="20"/>
        </w:rPr>
        <w:t>dirumuskan</w:t>
      </w:r>
      <w:r w:rsidRPr="000B2C2C">
        <w:rPr>
          <w:spacing w:val="51"/>
          <w:sz w:val="20"/>
          <w:szCs w:val="20"/>
        </w:rPr>
        <w:t xml:space="preserve"> </w:t>
      </w:r>
      <w:r w:rsidRPr="000B2C2C">
        <w:rPr>
          <w:sz w:val="20"/>
          <w:szCs w:val="20"/>
        </w:rPr>
        <w:t>masalah</w:t>
      </w:r>
      <w:r w:rsidRPr="000B2C2C">
        <w:rPr>
          <w:spacing w:val="51"/>
          <w:sz w:val="20"/>
          <w:szCs w:val="20"/>
        </w:rPr>
        <w:t xml:space="preserve"> </w:t>
      </w:r>
      <w:r w:rsidRPr="000B2C2C">
        <w:rPr>
          <w:sz w:val="20"/>
          <w:szCs w:val="20"/>
        </w:rPr>
        <w:t>yakni</w:t>
      </w:r>
      <w:r w:rsidRPr="000B2C2C">
        <w:rPr>
          <w:spacing w:val="51"/>
          <w:sz w:val="20"/>
          <w:szCs w:val="20"/>
        </w:rPr>
        <w:t xml:space="preserve"> </w:t>
      </w:r>
      <w:r w:rsidRPr="000B2C2C">
        <w:rPr>
          <w:sz w:val="20"/>
          <w:szCs w:val="20"/>
        </w:rPr>
        <w:t>bagaimana</w:t>
      </w:r>
      <w:r w:rsidRPr="000B2C2C">
        <w:rPr>
          <w:spacing w:val="51"/>
          <w:sz w:val="20"/>
          <w:szCs w:val="20"/>
        </w:rPr>
        <w:t xml:space="preserve"> </w:t>
      </w:r>
      <w:r w:rsidRPr="000B2C2C">
        <w:rPr>
          <w:sz w:val="20"/>
          <w:szCs w:val="20"/>
        </w:rPr>
        <w:t>efektivitas</w:t>
      </w:r>
      <w:r w:rsidRPr="000B2C2C">
        <w:rPr>
          <w:spacing w:val="1"/>
          <w:sz w:val="20"/>
          <w:szCs w:val="20"/>
        </w:rPr>
        <w:t xml:space="preserve"> </w:t>
      </w:r>
      <w:r w:rsidRPr="000B2C2C">
        <w:rPr>
          <w:sz w:val="20"/>
          <w:szCs w:val="20"/>
        </w:rPr>
        <w:t>penggunaan metode story telling terhadap maharah kalam siswa kelas X MAN Sidoarjo?. Sedangkan tujuan</w:t>
      </w:r>
      <w:r w:rsidRPr="000B2C2C">
        <w:rPr>
          <w:spacing w:val="1"/>
          <w:sz w:val="20"/>
          <w:szCs w:val="20"/>
        </w:rPr>
        <w:t xml:space="preserve"> </w:t>
      </w:r>
      <w:r w:rsidRPr="000B2C2C">
        <w:rPr>
          <w:sz w:val="20"/>
          <w:szCs w:val="20"/>
        </w:rPr>
        <w:t>penelitian ini adalah untuk mengetahui efektivitas penggunaan</w:t>
      </w:r>
      <w:r w:rsidRPr="000B2C2C">
        <w:rPr>
          <w:spacing w:val="50"/>
          <w:sz w:val="20"/>
          <w:szCs w:val="20"/>
        </w:rPr>
        <w:t xml:space="preserve"> </w:t>
      </w:r>
      <w:r w:rsidRPr="000B2C2C">
        <w:rPr>
          <w:sz w:val="20"/>
          <w:szCs w:val="20"/>
        </w:rPr>
        <w:t>metode</w:t>
      </w:r>
      <w:r w:rsidRPr="000B2C2C">
        <w:rPr>
          <w:spacing w:val="50"/>
          <w:sz w:val="20"/>
          <w:szCs w:val="20"/>
        </w:rPr>
        <w:t xml:space="preserve"> </w:t>
      </w:r>
      <w:r w:rsidRPr="000B2C2C">
        <w:rPr>
          <w:sz w:val="20"/>
          <w:szCs w:val="20"/>
        </w:rPr>
        <w:t>story telling</w:t>
      </w:r>
      <w:r w:rsidRPr="000B2C2C">
        <w:rPr>
          <w:spacing w:val="50"/>
          <w:sz w:val="20"/>
          <w:szCs w:val="20"/>
        </w:rPr>
        <w:t xml:space="preserve"> </w:t>
      </w:r>
      <w:r w:rsidRPr="000B2C2C">
        <w:rPr>
          <w:sz w:val="20"/>
          <w:szCs w:val="20"/>
        </w:rPr>
        <w:t>terhadap</w:t>
      </w:r>
      <w:r w:rsidRPr="000B2C2C">
        <w:rPr>
          <w:spacing w:val="50"/>
          <w:sz w:val="20"/>
          <w:szCs w:val="20"/>
        </w:rPr>
        <w:t xml:space="preserve"> </w:t>
      </w:r>
      <w:r w:rsidRPr="000B2C2C">
        <w:rPr>
          <w:sz w:val="20"/>
          <w:szCs w:val="20"/>
        </w:rPr>
        <w:t>maharah</w:t>
      </w:r>
      <w:r w:rsidRPr="000B2C2C">
        <w:rPr>
          <w:spacing w:val="50"/>
          <w:sz w:val="20"/>
          <w:szCs w:val="20"/>
        </w:rPr>
        <w:t xml:space="preserve"> </w:t>
      </w:r>
      <w:r w:rsidRPr="000B2C2C">
        <w:rPr>
          <w:sz w:val="20"/>
          <w:szCs w:val="20"/>
        </w:rPr>
        <w:t>al-</w:t>
      </w:r>
      <w:r w:rsidRPr="000B2C2C">
        <w:rPr>
          <w:spacing w:val="1"/>
          <w:sz w:val="20"/>
          <w:szCs w:val="20"/>
        </w:rPr>
        <w:t xml:space="preserve"> </w:t>
      </w:r>
      <w:r w:rsidRPr="000B2C2C">
        <w:rPr>
          <w:sz w:val="20"/>
          <w:szCs w:val="20"/>
        </w:rPr>
        <w:t>kalam</w:t>
      </w:r>
      <w:r w:rsidRPr="000B2C2C">
        <w:rPr>
          <w:spacing w:val="-5"/>
          <w:sz w:val="20"/>
          <w:szCs w:val="20"/>
        </w:rPr>
        <w:t xml:space="preserve"> </w:t>
      </w:r>
      <w:r w:rsidRPr="000B2C2C">
        <w:rPr>
          <w:sz w:val="20"/>
          <w:szCs w:val="20"/>
        </w:rPr>
        <w:t>siswa</w:t>
      </w:r>
      <w:r w:rsidRPr="000B2C2C">
        <w:rPr>
          <w:spacing w:val="5"/>
          <w:sz w:val="20"/>
          <w:szCs w:val="20"/>
        </w:rPr>
        <w:t xml:space="preserve"> </w:t>
      </w:r>
      <w:r w:rsidRPr="000B2C2C">
        <w:rPr>
          <w:sz w:val="20"/>
          <w:szCs w:val="20"/>
        </w:rPr>
        <w:t>kelas</w:t>
      </w:r>
      <w:r w:rsidRPr="000B2C2C">
        <w:rPr>
          <w:spacing w:val="16"/>
          <w:sz w:val="20"/>
          <w:szCs w:val="20"/>
        </w:rPr>
        <w:t xml:space="preserve"> </w:t>
      </w:r>
      <w:r w:rsidRPr="000B2C2C">
        <w:rPr>
          <w:sz w:val="20"/>
          <w:szCs w:val="20"/>
        </w:rPr>
        <w:t>X</w:t>
      </w:r>
      <w:r w:rsidRPr="000B2C2C">
        <w:rPr>
          <w:spacing w:val="-2"/>
          <w:sz w:val="20"/>
          <w:szCs w:val="20"/>
        </w:rPr>
        <w:t xml:space="preserve"> </w:t>
      </w:r>
      <w:r w:rsidRPr="000B2C2C">
        <w:rPr>
          <w:sz w:val="20"/>
          <w:szCs w:val="20"/>
        </w:rPr>
        <w:t>di</w:t>
      </w:r>
      <w:r w:rsidRPr="000B2C2C">
        <w:rPr>
          <w:spacing w:val="9"/>
          <w:sz w:val="20"/>
          <w:szCs w:val="20"/>
        </w:rPr>
        <w:t xml:space="preserve"> </w:t>
      </w:r>
      <w:r w:rsidRPr="000B2C2C">
        <w:rPr>
          <w:sz w:val="20"/>
          <w:szCs w:val="20"/>
        </w:rPr>
        <w:t>MAN</w:t>
      </w:r>
      <w:r w:rsidRPr="000B2C2C">
        <w:rPr>
          <w:spacing w:val="13"/>
          <w:sz w:val="20"/>
          <w:szCs w:val="20"/>
        </w:rPr>
        <w:t xml:space="preserve"> </w:t>
      </w:r>
      <w:r w:rsidRPr="000B2C2C">
        <w:rPr>
          <w:sz w:val="20"/>
          <w:szCs w:val="20"/>
        </w:rPr>
        <w:t>Sidoarjo.</w:t>
      </w:r>
    </w:p>
    <w:p w:rsidR="000B2C2C" w:rsidRPr="000B2C2C" w:rsidRDefault="000B2C2C">
      <w:pPr>
        <w:pStyle w:val="Body"/>
      </w:pPr>
    </w:p>
    <w:p w:rsidR="00953F53" w:rsidRPr="006C7A28" w:rsidRDefault="00953F53">
      <w:pPr>
        <w:pStyle w:val="Heading1"/>
        <w:tabs>
          <w:tab w:val="left" w:pos="0"/>
        </w:tabs>
        <w:rPr>
          <w:sz w:val="24"/>
        </w:rPr>
      </w:pPr>
      <w:r w:rsidRPr="006C7A28">
        <w:rPr>
          <w:sz w:val="24"/>
        </w:rPr>
        <w:t xml:space="preserve">II. </w:t>
      </w:r>
      <w:r w:rsidR="00C01B0D">
        <w:rPr>
          <w:sz w:val="24"/>
          <w:lang w:val="en-ID"/>
        </w:rPr>
        <w:t>Metode</w:t>
      </w:r>
    </w:p>
    <w:p w:rsidR="000B2C2C" w:rsidRDefault="000B2C2C" w:rsidP="000B2C2C">
      <w:pPr>
        <w:pStyle w:val="BodyText"/>
        <w:spacing w:before="131" w:line="249" w:lineRule="auto"/>
        <w:ind w:right="324" w:firstLine="288"/>
        <w:jc w:val="both"/>
        <w:rPr>
          <w:sz w:val="20"/>
          <w:szCs w:val="20"/>
          <w:lang w:val="en-US"/>
        </w:rPr>
      </w:pPr>
      <w:r w:rsidRPr="000B2C2C">
        <w:rPr>
          <w:sz w:val="20"/>
          <w:szCs w:val="20"/>
        </w:rPr>
        <w:t>Penelitian</w:t>
      </w:r>
      <w:r w:rsidRPr="000B2C2C">
        <w:rPr>
          <w:spacing w:val="1"/>
          <w:sz w:val="20"/>
          <w:szCs w:val="20"/>
        </w:rPr>
        <w:t xml:space="preserve"> </w:t>
      </w:r>
      <w:r w:rsidRPr="000B2C2C">
        <w:rPr>
          <w:sz w:val="20"/>
          <w:szCs w:val="20"/>
        </w:rPr>
        <w:t>ini</w:t>
      </w:r>
      <w:r w:rsidRPr="000B2C2C">
        <w:rPr>
          <w:spacing w:val="1"/>
          <w:sz w:val="20"/>
          <w:szCs w:val="20"/>
        </w:rPr>
        <w:t xml:space="preserve"> </w:t>
      </w:r>
      <w:r w:rsidRPr="000B2C2C">
        <w:rPr>
          <w:sz w:val="20"/>
          <w:szCs w:val="20"/>
        </w:rPr>
        <w:t>menggunakan</w:t>
      </w:r>
      <w:r w:rsidRPr="000B2C2C">
        <w:rPr>
          <w:spacing w:val="50"/>
          <w:sz w:val="20"/>
          <w:szCs w:val="20"/>
        </w:rPr>
        <w:t xml:space="preserve"> </w:t>
      </w:r>
      <w:r w:rsidRPr="000B2C2C">
        <w:rPr>
          <w:sz w:val="20"/>
          <w:szCs w:val="20"/>
        </w:rPr>
        <w:t>pendekatan</w:t>
      </w:r>
      <w:r w:rsidRPr="000B2C2C">
        <w:rPr>
          <w:spacing w:val="50"/>
          <w:sz w:val="20"/>
          <w:szCs w:val="20"/>
        </w:rPr>
        <w:t xml:space="preserve"> </w:t>
      </w:r>
      <w:r w:rsidRPr="000B2C2C">
        <w:rPr>
          <w:sz w:val="20"/>
          <w:szCs w:val="20"/>
        </w:rPr>
        <w:t>penelitian</w:t>
      </w:r>
      <w:r w:rsidRPr="000B2C2C">
        <w:rPr>
          <w:spacing w:val="50"/>
          <w:sz w:val="20"/>
          <w:szCs w:val="20"/>
        </w:rPr>
        <w:t xml:space="preserve"> </w:t>
      </w:r>
      <w:r w:rsidRPr="000B2C2C">
        <w:rPr>
          <w:sz w:val="20"/>
          <w:szCs w:val="20"/>
        </w:rPr>
        <w:t>kuantitatif,</w:t>
      </w:r>
      <w:r w:rsidRPr="000B2C2C">
        <w:rPr>
          <w:spacing w:val="50"/>
          <w:sz w:val="20"/>
          <w:szCs w:val="20"/>
        </w:rPr>
        <w:t xml:space="preserve"> </w:t>
      </w:r>
      <w:r w:rsidRPr="000B2C2C">
        <w:rPr>
          <w:sz w:val="20"/>
          <w:szCs w:val="20"/>
        </w:rPr>
        <w:t>yaitu</w:t>
      </w:r>
      <w:r w:rsidRPr="000B2C2C">
        <w:rPr>
          <w:spacing w:val="50"/>
          <w:sz w:val="20"/>
          <w:szCs w:val="20"/>
        </w:rPr>
        <w:t xml:space="preserve"> </w:t>
      </w:r>
      <w:r w:rsidRPr="000B2C2C">
        <w:rPr>
          <w:sz w:val="20"/>
          <w:szCs w:val="20"/>
        </w:rPr>
        <w:t>penelitian</w:t>
      </w:r>
      <w:r w:rsidRPr="000B2C2C">
        <w:rPr>
          <w:spacing w:val="50"/>
          <w:sz w:val="20"/>
          <w:szCs w:val="20"/>
        </w:rPr>
        <w:t xml:space="preserve"> </w:t>
      </w:r>
      <w:r w:rsidRPr="000B2C2C">
        <w:rPr>
          <w:sz w:val="20"/>
          <w:szCs w:val="20"/>
        </w:rPr>
        <w:t>yang</w:t>
      </w:r>
      <w:r w:rsidRPr="000B2C2C">
        <w:rPr>
          <w:spacing w:val="50"/>
          <w:sz w:val="20"/>
          <w:szCs w:val="20"/>
        </w:rPr>
        <w:t xml:space="preserve"> </w:t>
      </w:r>
      <w:r w:rsidRPr="000B2C2C">
        <w:rPr>
          <w:sz w:val="20"/>
          <w:szCs w:val="20"/>
        </w:rPr>
        <w:t>digunakan</w:t>
      </w:r>
      <w:r w:rsidRPr="000B2C2C">
        <w:rPr>
          <w:spacing w:val="1"/>
          <w:sz w:val="20"/>
          <w:szCs w:val="20"/>
        </w:rPr>
        <w:t xml:space="preserve"> </w:t>
      </w:r>
      <w:r w:rsidRPr="000B2C2C">
        <w:rPr>
          <w:sz w:val="20"/>
          <w:szCs w:val="20"/>
        </w:rPr>
        <w:t>untuk</w:t>
      </w:r>
      <w:r w:rsidRPr="000B2C2C">
        <w:rPr>
          <w:spacing w:val="1"/>
          <w:sz w:val="20"/>
          <w:szCs w:val="20"/>
        </w:rPr>
        <w:t xml:space="preserve"> </w:t>
      </w:r>
      <w:r w:rsidRPr="000B2C2C">
        <w:rPr>
          <w:sz w:val="20"/>
          <w:szCs w:val="20"/>
        </w:rPr>
        <w:t>membuktikan</w:t>
      </w:r>
      <w:r w:rsidRPr="000B2C2C">
        <w:rPr>
          <w:spacing w:val="1"/>
          <w:sz w:val="20"/>
          <w:szCs w:val="20"/>
        </w:rPr>
        <w:t xml:space="preserve"> </w:t>
      </w:r>
      <w:r w:rsidRPr="000B2C2C">
        <w:rPr>
          <w:sz w:val="20"/>
          <w:szCs w:val="20"/>
        </w:rPr>
        <w:t>hipotesis</w:t>
      </w:r>
      <w:r w:rsidRPr="000B2C2C">
        <w:rPr>
          <w:spacing w:val="1"/>
          <w:sz w:val="20"/>
          <w:szCs w:val="20"/>
        </w:rPr>
        <w:t xml:space="preserve"> </w:t>
      </w:r>
      <w:r w:rsidRPr="000B2C2C">
        <w:rPr>
          <w:sz w:val="20"/>
          <w:szCs w:val="20"/>
        </w:rPr>
        <w:t>dengan</w:t>
      </w:r>
      <w:r w:rsidRPr="000B2C2C">
        <w:rPr>
          <w:spacing w:val="1"/>
          <w:sz w:val="20"/>
          <w:szCs w:val="20"/>
        </w:rPr>
        <w:t xml:space="preserve"> </w:t>
      </w:r>
      <w:r w:rsidRPr="000B2C2C">
        <w:rPr>
          <w:sz w:val="20"/>
          <w:szCs w:val="20"/>
        </w:rPr>
        <w:t>menggunakan</w:t>
      </w:r>
      <w:r w:rsidRPr="000B2C2C">
        <w:rPr>
          <w:spacing w:val="1"/>
          <w:sz w:val="20"/>
          <w:szCs w:val="20"/>
        </w:rPr>
        <w:t xml:space="preserve"> </w:t>
      </w:r>
      <w:r w:rsidRPr="000B2C2C">
        <w:rPr>
          <w:sz w:val="20"/>
          <w:szCs w:val="20"/>
        </w:rPr>
        <w:t>berbagai</w:t>
      </w:r>
      <w:r w:rsidRPr="000B2C2C">
        <w:rPr>
          <w:spacing w:val="1"/>
          <w:sz w:val="20"/>
          <w:szCs w:val="20"/>
        </w:rPr>
        <w:t xml:space="preserve"> </w:t>
      </w:r>
      <w:r w:rsidRPr="000B2C2C">
        <w:rPr>
          <w:sz w:val="20"/>
          <w:szCs w:val="20"/>
        </w:rPr>
        <w:t>prosedur</w:t>
      </w:r>
      <w:r w:rsidRPr="000B2C2C">
        <w:rPr>
          <w:spacing w:val="1"/>
          <w:sz w:val="20"/>
          <w:szCs w:val="20"/>
        </w:rPr>
        <w:t xml:space="preserve"> </w:t>
      </w:r>
      <w:r w:rsidRPr="000B2C2C">
        <w:rPr>
          <w:sz w:val="20"/>
          <w:szCs w:val="20"/>
        </w:rPr>
        <w:t>penelitian</w:t>
      </w:r>
      <w:r w:rsidRPr="000B2C2C">
        <w:rPr>
          <w:spacing w:val="51"/>
          <w:sz w:val="20"/>
          <w:szCs w:val="20"/>
        </w:rPr>
        <w:t xml:space="preserve"> </w:t>
      </w:r>
      <w:r w:rsidRPr="000B2C2C">
        <w:rPr>
          <w:sz w:val="20"/>
          <w:szCs w:val="20"/>
        </w:rPr>
        <w:t>terstruktur.[20]</w:t>
      </w:r>
      <w:r w:rsidRPr="000B2C2C">
        <w:rPr>
          <w:spacing w:val="51"/>
          <w:sz w:val="20"/>
          <w:szCs w:val="20"/>
        </w:rPr>
        <w:t xml:space="preserve"> </w:t>
      </w:r>
      <w:r w:rsidRPr="000B2C2C">
        <w:rPr>
          <w:sz w:val="20"/>
          <w:szCs w:val="20"/>
        </w:rPr>
        <w:t>Jenis</w:t>
      </w:r>
      <w:r w:rsidRPr="000B2C2C">
        <w:rPr>
          <w:spacing w:val="1"/>
          <w:sz w:val="20"/>
          <w:szCs w:val="20"/>
        </w:rPr>
        <w:t xml:space="preserve"> </w:t>
      </w:r>
      <w:r w:rsidRPr="000B2C2C">
        <w:rPr>
          <w:sz w:val="20"/>
          <w:szCs w:val="20"/>
        </w:rPr>
        <w:t>penelitian ini yaitu penelitian pre-experimental design. Sedangkan desain yang digunakan adalah One Grup</w:t>
      </w:r>
      <w:r w:rsidRPr="000B2C2C">
        <w:rPr>
          <w:spacing w:val="1"/>
          <w:sz w:val="20"/>
          <w:szCs w:val="20"/>
        </w:rPr>
        <w:t xml:space="preserve"> </w:t>
      </w:r>
      <w:r w:rsidRPr="000B2C2C">
        <w:rPr>
          <w:sz w:val="20"/>
          <w:szCs w:val="20"/>
        </w:rPr>
        <w:t>Pretest-Posttest Design. Sebelum mulai perlakuan, kelompok</w:t>
      </w:r>
      <w:r w:rsidRPr="000B2C2C">
        <w:rPr>
          <w:spacing w:val="50"/>
          <w:sz w:val="20"/>
          <w:szCs w:val="20"/>
        </w:rPr>
        <w:t xml:space="preserve"> </w:t>
      </w:r>
      <w:r w:rsidRPr="000B2C2C">
        <w:rPr>
          <w:sz w:val="20"/>
          <w:szCs w:val="20"/>
        </w:rPr>
        <w:t>diberikan</w:t>
      </w:r>
      <w:r w:rsidRPr="000B2C2C">
        <w:rPr>
          <w:spacing w:val="50"/>
          <w:sz w:val="20"/>
          <w:szCs w:val="20"/>
        </w:rPr>
        <w:t xml:space="preserve"> </w:t>
      </w:r>
      <w:r w:rsidRPr="000B2C2C">
        <w:rPr>
          <w:sz w:val="20"/>
          <w:szCs w:val="20"/>
        </w:rPr>
        <w:t>test</w:t>
      </w:r>
      <w:r w:rsidRPr="000B2C2C">
        <w:rPr>
          <w:spacing w:val="50"/>
          <w:sz w:val="20"/>
          <w:szCs w:val="20"/>
        </w:rPr>
        <w:t xml:space="preserve"> </w:t>
      </w:r>
      <w:r w:rsidRPr="000B2C2C">
        <w:rPr>
          <w:sz w:val="20"/>
          <w:szCs w:val="20"/>
        </w:rPr>
        <w:t>awal</w:t>
      </w:r>
      <w:r w:rsidRPr="000B2C2C">
        <w:rPr>
          <w:spacing w:val="50"/>
          <w:sz w:val="20"/>
          <w:szCs w:val="20"/>
        </w:rPr>
        <w:t xml:space="preserve"> </w:t>
      </w:r>
      <w:r w:rsidRPr="000B2C2C">
        <w:rPr>
          <w:sz w:val="20"/>
          <w:szCs w:val="20"/>
        </w:rPr>
        <w:t>untuk mengukur</w:t>
      </w:r>
      <w:r w:rsidRPr="000B2C2C">
        <w:rPr>
          <w:spacing w:val="50"/>
          <w:sz w:val="20"/>
          <w:szCs w:val="20"/>
        </w:rPr>
        <w:t xml:space="preserve"> </w:t>
      </w:r>
      <w:r w:rsidRPr="000B2C2C">
        <w:rPr>
          <w:sz w:val="20"/>
          <w:szCs w:val="20"/>
        </w:rPr>
        <w:t>kondisi</w:t>
      </w:r>
      <w:r w:rsidRPr="000B2C2C">
        <w:rPr>
          <w:spacing w:val="1"/>
          <w:sz w:val="20"/>
          <w:szCs w:val="20"/>
        </w:rPr>
        <w:t xml:space="preserve"> </w:t>
      </w:r>
      <w:r w:rsidRPr="000B2C2C">
        <w:rPr>
          <w:sz w:val="20"/>
          <w:szCs w:val="20"/>
        </w:rPr>
        <w:t>awal</w:t>
      </w:r>
      <w:r w:rsidRPr="000B2C2C">
        <w:rPr>
          <w:spacing w:val="21"/>
          <w:sz w:val="20"/>
          <w:szCs w:val="20"/>
        </w:rPr>
        <w:t xml:space="preserve"> </w:t>
      </w:r>
      <w:r w:rsidRPr="000B2C2C">
        <w:rPr>
          <w:sz w:val="20"/>
          <w:szCs w:val="20"/>
        </w:rPr>
        <w:t>(O1).</w:t>
      </w:r>
      <w:r w:rsidRPr="000B2C2C">
        <w:rPr>
          <w:spacing w:val="26"/>
          <w:sz w:val="20"/>
          <w:szCs w:val="20"/>
        </w:rPr>
        <w:t xml:space="preserve"> </w:t>
      </w:r>
      <w:r w:rsidRPr="000B2C2C">
        <w:rPr>
          <w:sz w:val="20"/>
          <w:szCs w:val="20"/>
        </w:rPr>
        <w:t>Setelah</w:t>
      </w:r>
      <w:r w:rsidRPr="000B2C2C">
        <w:rPr>
          <w:spacing w:val="28"/>
          <w:sz w:val="20"/>
          <w:szCs w:val="20"/>
        </w:rPr>
        <w:t xml:space="preserve"> </w:t>
      </w:r>
      <w:r w:rsidRPr="000B2C2C">
        <w:rPr>
          <w:sz w:val="20"/>
          <w:szCs w:val="20"/>
        </w:rPr>
        <w:t>diberikan</w:t>
      </w:r>
      <w:r w:rsidRPr="000B2C2C">
        <w:rPr>
          <w:spacing w:val="27"/>
          <w:sz w:val="20"/>
          <w:szCs w:val="20"/>
        </w:rPr>
        <w:t xml:space="preserve"> </w:t>
      </w:r>
      <w:r w:rsidRPr="000B2C2C">
        <w:rPr>
          <w:sz w:val="20"/>
          <w:szCs w:val="20"/>
        </w:rPr>
        <w:t>treatment</w:t>
      </w:r>
      <w:r w:rsidRPr="000B2C2C">
        <w:rPr>
          <w:spacing w:val="29"/>
          <w:sz w:val="20"/>
          <w:szCs w:val="20"/>
        </w:rPr>
        <w:t xml:space="preserve"> </w:t>
      </w:r>
      <w:r w:rsidRPr="000B2C2C">
        <w:rPr>
          <w:sz w:val="20"/>
          <w:szCs w:val="20"/>
        </w:rPr>
        <w:t>kelompok</w:t>
      </w:r>
      <w:r w:rsidRPr="000B2C2C">
        <w:rPr>
          <w:spacing w:val="28"/>
          <w:sz w:val="20"/>
          <w:szCs w:val="20"/>
        </w:rPr>
        <w:t xml:space="preserve"> </w:t>
      </w:r>
      <w:r w:rsidRPr="000B2C2C">
        <w:rPr>
          <w:sz w:val="20"/>
          <w:szCs w:val="20"/>
        </w:rPr>
        <w:t>diberikan</w:t>
      </w:r>
      <w:r w:rsidRPr="000B2C2C">
        <w:rPr>
          <w:spacing w:val="27"/>
          <w:sz w:val="20"/>
          <w:szCs w:val="20"/>
        </w:rPr>
        <w:t xml:space="preserve"> </w:t>
      </w:r>
      <w:r w:rsidRPr="000B2C2C">
        <w:rPr>
          <w:sz w:val="20"/>
          <w:szCs w:val="20"/>
        </w:rPr>
        <w:t>test</w:t>
      </w:r>
      <w:r w:rsidRPr="000B2C2C">
        <w:rPr>
          <w:spacing w:val="22"/>
          <w:sz w:val="20"/>
          <w:szCs w:val="20"/>
        </w:rPr>
        <w:t xml:space="preserve"> </w:t>
      </w:r>
      <w:r w:rsidRPr="000B2C2C">
        <w:rPr>
          <w:sz w:val="20"/>
          <w:szCs w:val="20"/>
        </w:rPr>
        <w:t>lagi</w:t>
      </w:r>
      <w:r w:rsidRPr="000B2C2C">
        <w:rPr>
          <w:spacing w:val="21"/>
          <w:sz w:val="20"/>
          <w:szCs w:val="20"/>
        </w:rPr>
        <w:t xml:space="preserve"> </w:t>
      </w:r>
      <w:r w:rsidRPr="000B2C2C">
        <w:rPr>
          <w:sz w:val="20"/>
          <w:szCs w:val="20"/>
        </w:rPr>
        <w:t>atau</w:t>
      </w:r>
      <w:r w:rsidRPr="000B2C2C">
        <w:rPr>
          <w:spacing w:val="20"/>
          <w:sz w:val="20"/>
          <w:szCs w:val="20"/>
        </w:rPr>
        <w:t xml:space="preserve"> </w:t>
      </w:r>
      <w:r w:rsidRPr="000B2C2C">
        <w:rPr>
          <w:sz w:val="20"/>
          <w:szCs w:val="20"/>
        </w:rPr>
        <w:t>post</w:t>
      </w:r>
      <w:r w:rsidRPr="000B2C2C">
        <w:rPr>
          <w:spacing w:val="21"/>
          <w:sz w:val="20"/>
          <w:szCs w:val="20"/>
        </w:rPr>
        <w:t xml:space="preserve"> </w:t>
      </w:r>
      <w:r w:rsidRPr="000B2C2C">
        <w:rPr>
          <w:sz w:val="20"/>
          <w:szCs w:val="20"/>
        </w:rPr>
        <w:t>test</w:t>
      </w:r>
      <w:r w:rsidRPr="000B2C2C">
        <w:rPr>
          <w:spacing w:val="21"/>
          <w:sz w:val="20"/>
          <w:szCs w:val="20"/>
        </w:rPr>
        <w:t xml:space="preserve"> </w:t>
      </w:r>
      <w:r w:rsidRPr="000B2C2C">
        <w:rPr>
          <w:sz w:val="20"/>
          <w:szCs w:val="20"/>
        </w:rPr>
        <w:t>(O2).</w:t>
      </w:r>
      <w:r w:rsidRPr="000B2C2C">
        <w:rPr>
          <w:spacing w:val="6"/>
          <w:sz w:val="20"/>
          <w:szCs w:val="20"/>
        </w:rPr>
        <w:t xml:space="preserve"> </w:t>
      </w:r>
      <w:r w:rsidRPr="000B2C2C">
        <w:rPr>
          <w:sz w:val="20"/>
          <w:szCs w:val="20"/>
        </w:rPr>
        <w:t>Pada</w:t>
      </w:r>
      <w:r w:rsidRPr="000B2C2C">
        <w:rPr>
          <w:spacing w:val="17"/>
          <w:sz w:val="20"/>
          <w:szCs w:val="20"/>
        </w:rPr>
        <w:t xml:space="preserve"> </w:t>
      </w:r>
      <w:r w:rsidRPr="000B2C2C">
        <w:rPr>
          <w:sz w:val="20"/>
          <w:szCs w:val="20"/>
        </w:rPr>
        <w:t>penelitian</w:t>
      </w:r>
      <w:r w:rsidRPr="000B2C2C">
        <w:rPr>
          <w:spacing w:val="28"/>
          <w:sz w:val="20"/>
          <w:szCs w:val="20"/>
        </w:rPr>
        <w:t xml:space="preserve"> </w:t>
      </w:r>
      <w:r w:rsidRPr="000B2C2C">
        <w:rPr>
          <w:sz w:val="20"/>
          <w:szCs w:val="20"/>
        </w:rPr>
        <w:t>ini</w:t>
      </w:r>
      <w:r>
        <w:rPr>
          <w:sz w:val="20"/>
          <w:szCs w:val="20"/>
          <w:lang w:val="en-US"/>
        </w:rPr>
        <w:t xml:space="preserve"> </w:t>
      </w:r>
      <w:r w:rsidRPr="000B2C2C">
        <w:rPr>
          <w:sz w:val="20"/>
          <w:szCs w:val="20"/>
        </w:rPr>
        <w:t>dilakukan</w:t>
      </w:r>
      <w:r w:rsidRPr="000B2C2C">
        <w:rPr>
          <w:spacing w:val="36"/>
          <w:sz w:val="20"/>
          <w:szCs w:val="20"/>
        </w:rPr>
        <w:t xml:space="preserve"> </w:t>
      </w:r>
      <w:r w:rsidRPr="000B2C2C">
        <w:rPr>
          <w:sz w:val="20"/>
          <w:szCs w:val="20"/>
        </w:rPr>
        <w:t>untuk</w:t>
      </w:r>
      <w:r w:rsidRPr="000B2C2C">
        <w:rPr>
          <w:spacing w:val="36"/>
          <w:sz w:val="20"/>
          <w:szCs w:val="20"/>
        </w:rPr>
        <w:t xml:space="preserve"> </w:t>
      </w:r>
      <w:r w:rsidRPr="000B2C2C">
        <w:rPr>
          <w:sz w:val="20"/>
          <w:szCs w:val="20"/>
        </w:rPr>
        <w:t>mengetahui</w:t>
      </w:r>
      <w:r w:rsidRPr="000B2C2C">
        <w:rPr>
          <w:spacing w:val="30"/>
          <w:sz w:val="20"/>
          <w:szCs w:val="20"/>
        </w:rPr>
        <w:t xml:space="preserve"> </w:t>
      </w:r>
      <w:r w:rsidRPr="000B2C2C">
        <w:rPr>
          <w:sz w:val="20"/>
          <w:szCs w:val="20"/>
        </w:rPr>
        <w:t>keefektifan</w:t>
      </w:r>
      <w:r w:rsidRPr="000B2C2C">
        <w:rPr>
          <w:spacing w:val="43"/>
          <w:sz w:val="20"/>
          <w:szCs w:val="20"/>
        </w:rPr>
        <w:t xml:space="preserve"> </w:t>
      </w:r>
      <w:r w:rsidRPr="000B2C2C">
        <w:rPr>
          <w:sz w:val="20"/>
          <w:szCs w:val="20"/>
        </w:rPr>
        <w:t>metode</w:t>
      </w:r>
      <w:r w:rsidRPr="000B2C2C">
        <w:rPr>
          <w:spacing w:val="34"/>
          <w:sz w:val="20"/>
          <w:szCs w:val="20"/>
        </w:rPr>
        <w:t xml:space="preserve"> </w:t>
      </w:r>
      <w:r w:rsidRPr="000B2C2C">
        <w:rPr>
          <w:i/>
          <w:sz w:val="20"/>
          <w:szCs w:val="20"/>
        </w:rPr>
        <w:t>story</w:t>
      </w:r>
      <w:r w:rsidRPr="000B2C2C">
        <w:rPr>
          <w:i/>
          <w:spacing w:val="26"/>
          <w:sz w:val="20"/>
          <w:szCs w:val="20"/>
        </w:rPr>
        <w:t xml:space="preserve"> </w:t>
      </w:r>
      <w:r w:rsidRPr="000B2C2C">
        <w:rPr>
          <w:i/>
          <w:sz w:val="20"/>
          <w:szCs w:val="20"/>
        </w:rPr>
        <w:t>telling</w:t>
      </w:r>
      <w:r w:rsidRPr="000B2C2C">
        <w:rPr>
          <w:i/>
          <w:spacing w:val="28"/>
          <w:sz w:val="20"/>
          <w:szCs w:val="20"/>
        </w:rPr>
        <w:t xml:space="preserve"> </w:t>
      </w:r>
      <w:r w:rsidRPr="000B2C2C">
        <w:rPr>
          <w:sz w:val="20"/>
          <w:szCs w:val="20"/>
        </w:rPr>
        <w:t>terhadap</w:t>
      </w:r>
      <w:r w:rsidRPr="000B2C2C">
        <w:rPr>
          <w:spacing w:val="29"/>
          <w:sz w:val="20"/>
          <w:szCs w:val="20"/>
        </w:rPr>
        <w:t xml:space="preserve"> </w:t>
      </w:r>
      <w:r w:rsidRPr="000B2C2C">
        <w:rPr>
          <w:i/>
          <w:sz w:val="20"/>
          <w:szCs w:val="20"/>
        </w:rPr>
        <w:t>maharah</w:t>
      </w:r>
      <w:r w:rsidRPr="000B2C2C">
        <w:rPr>
          <w:i/>
          <w:spacing w:val="28"/>
          <w:sz w:val="20"/>
          <w:szCs w:val="20"/>
        </w:rPr>
        <w:t xml:space="preserve"> </w:t>
      </w:r>
      <w:r w:rsidRPr="000B2C2C">
        <w:rPr>
          <w:i/>
          <w:sz w:val="20"/>
          <w:szCs w:val="20"/>
        </w:rPr>
        <w:t>al-kalam</w:t>
      </w:r>
      <w:r w:rsidRPr="000B2C2C">
        <w:rPr>
          <w:i/>
          <w:spacing w:val="34"/>
          <w:sz w:val="20"/>
          <w:szCs w:val="20"/>
        </w:rPr>
        <w:t xml:space="preserve"> </w:t>
      </w:r>
      <w:r w:rsidRPr="000B2C2C">
        <w:rPr>
          <w:sz w:val="20"/>
          <w:szCs w:val="20"/>
        </w:rPr>
        <w:t>siswa</w:t>
      </w:r>
      <w:r w:rsidRPr="000B2C2C">
        <w:rPr>
          <w:spacing w:val="40"/>
          <w:sz w:val="20"/>
          <w:szCs w:val="20"/>
        </w:rPr>
        <w:t xml:space="preserve"> </w:t>
      </w:r>
      <w:r w:rsidRPr="000B2C2C">
        <w:rPr>
          <w:sz w:val="20"/>
          <w:szCs w:val="20"/>
        </w:rPr>
        <w:t>kelas</w:t>
      </w:r>
      <w:r w:rsidRPr="000B2C2C">
        <w:rPr>
          <w:spacing w:val="36"/>
          <w:sz w:val="20"/>
          <w:szCs w:val="20"/>
        </w:rPr>
        <w:t xml:space="preserve"> </w:t>
      </w:r>
      <w:r w:rsidRPr="000B2C2C">
        <w:rPr>
          <w:sz w:val="20"/>
          <w:szCs w:val="20"/>
        </w:rPr>
        <w:t>X</w:t>
      </w:r>
      <w:r w:rsidRPr="000B2C2C">
        <w:rPr>
          <w:spacing w:val="26"/>
          <w:sz w:val="20"/>
          <w:szCs w:val="20"/>
        </w:rPr>
        <w:t xml:space="preserve"> </w:t>
      </w:r>
      <w:r w:rsidRPr="000B2C2C">
        <w:rPr>
          <w:sz w:val="20"/>
          <w:szCs w:val="20"/>
        </w:rPr>
        <w:t>di</w:t>
      </w:r>
      <w:r w:rsidRPr="000B2C2C">
        <w:rPr>
          <w:spacing w:val="-47"/>
          <w:sz w:val="20"/>
          <w:szCs w:val="20"/>
        </w:rPr>
        <w:t xml:space="preserve"> </w:t>
      </w:r>
      <w:r w:rsidRPr="000B2C2C">
        <w:rPr>
          <w:sz w:val="20"/>
          <w:szCs w:val="20"/>
        </w:rPr>
        <w:t>MAN</w:t>
      </w:r>
      <w:r w:rsidRPr="000B2C2C">
        <w:rPr>
          <w:spacing w:val="12"/>
          <w:sz w:val="20"/>
          <w:szCs w:val="20"/>
        </w:rPr>
        <w:t xml:space="preserve"> </w:t>
      </w:r>
      <w:r w:rsidRPr="000B2C2C">
        <w:rPr>
          <w:sz w:val="20"/>
          <w:szCs w:val="20"/>
        </w:rPr>
        <w:t>Sidoarjo.</w:t>
      </w:r>
    </w:p>
    <w:p w:rsidR="000B2C2C" w:rsidRPr="000B2C2C" w:rsidRDefault="000B2C2C" w:rsidP="000B2C2C">
      <w:pPr>
        <w:pStyle w:val="BodyText"/>
        <w:spacing w:before="131" w:line="249" w:lineRule="auto"/>
        <w:ind w:right="324" w:firstLine="288"/>
        <w:jc w:val="both"/>
        <w:rPr>
          <w:sz w:val="20"/>
          <w:szCs w:val="20"/>
        </w:rPr>
      </w:pPr>
      <w:r w:rsidRPr="000B2C2C">
        <w:rPr>
          <w:sz w:val="20"/>
          <w:szCs w:val="20"/>
        </w:rPr>
        <w:t>Populasi</w:t>
      </w:r>
      <w:r w:rsidRPr="000B2C2C">
        <w:rPr>
          <w:spacing w:val="1"/>
          <w:sz w:val="20"/>
          <w:szCs w:val="20"/>
        </w:rPr>
        <w:t xml:space="preserve"> </w:t>
      </w:r>
      <w:r w:rsidRPr="000B2C2C">
        <w:rPr>
          <w:sz w:val="20"/>
          <w:szCs w:val="20"/>
        </w:rPr>
        <w:t>merupakan</w:t>
      </w:r>
      <w:r w:rsidRPr="000B2C2C">
        <w:rPr>
          <w:spacing w:val="1"/>
          <w:sz w:val="20"/>
          <w:szCs w:val="20"/>
        </w:rPr>
        <w:t xml:space="preserve"> </w:t>
      </w:r>
      <w:r w:rsidRPr="000B2C2C">
        <w:rPr>
          <w:sz w:val="20"/>
          <w:szCs w:val="20"/>
        </w:rPr>
        <w:t>keseluruhan</w:t>
      </w:r>
      <w:r w:rsidRPr="000B2C2C">
        <w:rPr>
          <w:spacing w:val="51"/>
          <w:sz w:val="20"/>
          <w:szCs w:val="20"/>
        </w:rPr>
        <w:t xml:space="preserve"> </w:t>
      </w:r>
      <w:r w:rsidRPr="000B2C2C">
        <w:rPr>
          <w:sz w:val="20"/>
          <w:szCs w:val="20"/>
        </w:rPr>
        <w:t>objek</w:t>
      </w:r>
      <w:r w:rsidRPr="000B2C2C">
        <w:rPr>
          <w:spacing w:val="51"/>
          <w:sz w:val="20"/>
          <w:szCs w:val="20"/>
        </w:rPr>
        <w:t xml:space="preserve"> </w:t>
      </w:r>
      <w:r w:rsidRPr="000B2C2C">
        <w:rPr>
          <w:sz w:val="20"/>
          <w:szCs w:val="20"/>
        </w:rPr>
        <w:t>penelitian.[21]</w:t>
      </w:r>
      <w:r w:rsidRPr="000B2C2C">
        <w:rPr>
          <w:spacing w:val="51"/>
          <w:sz w:val="20"/>
          <w:szCs w:val="20"/>
        </w:rPr>
        <w:t xml:space="preserve"> </w:t>
      </w:r>
      <w:r w:rsidRPr="000B2C2C">
        <w:rPr>
          <w:sz w:val="20"/>
          <w:szCs w:val="20"/>
        </w:rPr>
        <w:t>Populasi</w:t>
      </w:r>
      <w:r w:rsidRPr="000B2C2C">
        <w:rPr>
          <w:spacing w:val="51"/>
          <w:sz w:val="20"/>
          <w:szCs w:val="20"/>
        </w:rPr>
        <w:t xml:space="preserve"> </w:t>
      </w:r>
      <w:r w:rsidRPr="000B2C2C">
        <w:rPr>
          <w:sz w:val="20"/>
          <w:szCs w:val="20"/>
        </w:rPr>
        <w:t>atau</w:t>
      </w:r>
      <w:r w:rsidRPr="000B2C2C">
        <w:rPr>
          <w:spacing w:val="51"/>
          <w:sz w:val="20"/>
          <w:szCs w:val="20"/>
        </w:rPr>
        <w:t xml:space="preserve"> </w:t>
      </w:r>
      <w:r w:rsidRPr="000B2C2C">
        <w:rPr>
          <w:sz w:val="20"/>
          <w:szCs w:val="20"/>
        </w:rPr>
        <w:t>subjek</w:t>
      </w:r>
      <w:r w:rsidRPr="000B2C2C">
        <w:rPr>
          <w:spacing w:val="51"/>
          <w:sz w:val="20"/>
          <w:szCs w:val="20"/>
        </w:rPr>
        <w:t xml:space="preserve"> </w:t>
      </w:r>
      <w:r w:rsidRPr="000B2C2C">
        <w:rPr>
          <w:sz w:val="20"/>
          <w:szCs w:val="20"/>
        </w:rPr>
        <w:t>penelitian</w:t>
      </w:r>
      <w:r w:rsidRPr="000B2C2C">
        <w:rPr>
          <w:spacing w:val="51"/>
          <w:sz w:val="20"/>
          <w:szCs w:val="20"/>
        </w:rPr>
        <w:t xml:space="preserve"> </w:t>
      </w:r>
      <w:r w:rsidRPr="000B2C2C">
        <w:rPr>
          <w:sz w:val="20"/>
          <w:szCs w:val="20"/>
        </w:rPr>
        <w:t>ini</w:t>
      </w:r>
      <w:r w:rsidRPr="000B2C2C">
        <w:rPr>
          <w:spacing w:val="1"/>
          <w:sz w:val="20"/>
          <w:szCs w:val="20"/>
        </w:rPr>
        <w:t xml:space="preserve"> </w:t>
      </w:r>
      <w:r w:rsidRPr="000B2C2C">
        <w:rPr>
          <w:sz w:val="20"/>
          <w:szCs w:val="20"/>
        </w:rPr>
        <w:t>merupakan siswa yang ada di kelas X di MAN Sidoarjo tahun ajaran 2022/2023. Sedangkan untuk sampel</w:t>
      </w:r>
      <w:r w:rsidRPr="000B2C2C">
        <w:rPr>
          <w:spacing w:val="1"/>
          <w:sz w:val="20"/>
          <w:szCs w:val="20"/>
        </w:rPr>
        <w:t xml:space="preserve"> </w:t>
      </w:r>
      <w:r w:rsidRPr="000B2C2C">
        <w:rPr>
          <w:sz w:val="20"/>
          <w:szCs w:val="20"/>
        </w:rPr>
        <w:t>penelitian</w:t>
      </w:r>
      <w:r w:rsidRPr="000B2C2C">
        <w:rPr>
          <w:spacing w:val="1"/>
          <w:sz w:val="20"/>
          <w:szCs w:val="20"/>
        </w:rPr>
        <w:t xml:space="preserve"> </w:t>
      </w:r>
      <w:r w:rsidRPr="000B2C2C">
        <w:rPr>
          <w:sz w:val="20"/>
          <w:szCs w:val="20"/>
        </w:rPr>
        <w:t>ini</w:t>
      </w:r>
      <w:r w:rsidRPr="000B2C2C">
        <w:rPr>
          <w:spacing w:val="1"/>
          <w:sz w:val="20"/>
          <w:szCs w:val="20"/>
        </w:rPr>
        <w:t xml:space="preserve"> </w:t>
      </w:r>
      <w:r w:rsidRPr="000B2C2C">
        <w:rPr>
          <w:sz w:val="20"/>
          <w:szCs w:val="20"/>
        </w:rPr>
        <w:t>yaitu</w:t>
      </w:r>
      <w:r w:rsidRPr="000B2C2C">
        <w:rPr>
          <w:spacing w:val="1"/>
          <w:sz w:val="20"/>
          <w:szCs w:val="20"/>
        </w:rPr>
        <w:t xml:space="preserve"> </w:t>
      </w:r>
      <w:r w:rsidRPr="000B2C2C">
        <w:rPr>
          <w:sz w:val="20"/>
          <w:szCs w:val="20"/>
        </w:rPr>
        <w:t>siswa</w:t>
      </w:r>
      <w:r w:rsidRPr="000B2C2C">
        <w:rPr>
          <w:spacing w:val="1"/>
          <w:sz w:val="20"/>
          <w:szCs w:val="20"/>
        </w:rPr>
        <w:t xml:space="preserve"> </w:t>
      </w:r>
      <w:r w:rsidRPr="000B2C2C">
        <w:rPr>
          <w:sz w:val="20"/>
          <w:szCs w:val="20"/>
        </w:rPr>
        <w:t>kelas</w:t>
      </w:r>
      <w:r w:rsidRPr="000B2C2C">
        <w:rPr>
          <w:spacing w:val="1"/>
          <w:sz w:val="20"/>
          <w:szCs w:val="20"/>
        </w:rPr>
        <w:t xml:space="preserve"> </w:t>
      </w:r>
      <w:r w:rsidRPr="000B2C2C">
        <w:rPr>
          <w:sz w:val="20"/>
          <w:szCs w:val="20"/>
        </w:rPr>
        <w:t>X-1</w:t>
      </w:r>
      <w:r w:rsidRPr="000B2C2C">
        <w:rPr>
          <w:spacing w:val="1"/>
          <w:sz w:val="20"/>
          <w:szCs w:val="20"/>
        </w:rPr>
        <w:t xml:space="preserve"> </w:t>
      </w:r>
      <w:r w:rsidRPr="000B2C2C">
        <w:rPr>
          <w:sz w:val="20"/>
          <w:szCs w:val="20"/>
        </w:rPr>
        <w:t>di</w:t>
      </w:r>
      <w:r w:rsidRPr="000B2C2C">
        <w:rPr>
          <w:spacing w:val="1"/>
          <w:sz w:val="20"/>
          <w:szCs w:val="20"/>
        </w:rPr>
        <w:t xml:space="preserve"> </w:t>
      </w:r>
      <w:r w:rsidRPr="000B2C2C">
        <w:rPr>
          <w:sz w:val="20"/>
          <w:szCs w:val="20"/>
        </w:rPr>
        <w:t>MAN</w:t>
      </w:r>
      <w:r w:rsidRPr="000B2C2C">
        <w:rPr>
          <w:spacing w:val="1"/>
          <w:sz w:val="20"/>
          <w:szCs w:val="20"/>
        </w:rPr>
        <w:t xml:space="preserve"> </w:t>
      </w:r>
      <w:r w:rsidRPr="000B2C2C">
        <w:rPr>
          <w:sz w:val="20"/>
          <w:szCs w:val="20"/>
        </w:rPr>
        <w:t>Sidoarjo</w:t>
      </w:r>
      <w:r w:rsidRPr="000B2C2C">
        <w:rPr>
          <w:spacing w:val="1"/>
          <w:sz w:val="20"/>
          <w:szCs w:val="20"/>
        </w:rPr>
        <w:t xml:space="preserve"> </w:t>
      </w:r>
      <w:r w:rsidRPr="000B2C2C">
        <w:rPr>
          <w:sz w:val="20"/>
          <w:szCs w:val="20"/>
        </w:rPr>
        <w:t>yang berjumlah</w:t>
      </w:r>
      <w:r w:rsidRPr="000B2C2C">
        <w:rPr>
          <w:spacing w:val="1"/>
          <w:sz w:val="20"/>
          <w:szCs w:val="20"/>
        </w:rPr>
        <w:t xml:space="preserve"> </w:t>
      </w:r>
      <w:r w:rsidRPr="000B2C2C">
        <w:rPr>
          <w:sz w:val="20"/>
          <w:szCs w:val="20"/>
        </w:rPr>
        <w:t>39</w:t>
      </w:r>
      <w:r w:rsidRPr="000B2C2C">
        <w:rPr>
          <w:spacing w:val="1"/>
          <w:sz w:val="20"/>
          <w:szCs w:val="20"/>
        </w:rPr>
        <w:t xml:space="preserve"> </w:t>
      </w:r>
      <w:r w:rsidRPr="000B2C2C">
        <w:rPr>
          <w:sz w:val="20"/>
          <w:szCs w:val="20"/>
        </w:rPr>
        <w:t>siswa.</w:t>
      </w:r>
      <w:r w:rsidRPr="000B2C2C">
        <w:rPr>
          <w:spacing w:val="1"/>
          <w:sz w:val="20"/>
          <w:szCs w:val="20"/>
        </w:rPr>
        <w:t xml:space="preserve"> </w:t>
      </w:r>
      <w:r w:rsidRPr="000B2C2C">
        <w:rPr>
          <w:sz w:val="20"/>
          <w:szCs w:val="20"/>
        </w:rPr>
        <w:t>Peneliti</w:t>
      </w:r>
      <w:r w:rsidRPr="000B2C2C">
        <w:rPr>
          <w:spacing w:val="1"/>
          <w:sz w:val="20"/>
          <w:szCs w:val="20"/>
        </w:rPr>
        <w:t xml:space="preserve"> </w:t>
      </w:r>
      <w:r w:rsidRPr="000B2C2C">
        <w:rPr>
          <w:sz w:val="20"/>
          <w:szCs w:val="20"/>
        </w:rPr>
        <w:t>memilih</w:t>
      </w:r>
      <w:r w:rsidRPr="000B2C2C">
        <w:rPr>
          <w:spacing w:val="1"/>
          <w:sz w:val="20"/>
          <w:szCs w:val="20"/>
        </w:rPr>
        <w:t xml:space="preserve"> </w:t>
      </w:r>
      <w:r w:rsidRPr="000B2C2C">
        <w:rPr>
          <w:sz w:val="20"/>
          <w:szCs w:val="20"/>
        </w:rPr>
        <w:t>subjek</w:t>
      </w:r>
      <w:r w:rsidRPr="000B2C2C">
        <w:rPr>
          <w:spacing w:val="1"/>
          <w:sz w:val="20"/>
          <w:szCs w:val="20"/>
        </w:rPr>
        <w:t xml:space="preserve"> </w:t>
      </w:r>
      <w:r w:rsidRPr="000B2C2C">
        <w:rPr>
          <w:sz w:val="20"/>
          <w:szCs w:val="20"/>
        </w:rPr>
        <w:t>penelitian</w:t>
      </w:r>
      <w:r w:rsidRPr="000B2C2C">
        <w:rPr>
          <w:spacing w:val="13"/>
          <w:sz w:val="20"/>
          <w:szCs w:val="20"/>
        </w:rPr>
        <w:t xml:space="preserve"> </w:t>
      </w:r>
      <w:r w:rsidRPr="000B2C2C">
        <w:rPr>
          <w:sz w:val="20"/>
          <w:szCs w:val="20"/>
        </w:rPr>
        <w:t>siswa</w:t>
      </w:r>
      <w:r w:rsidRPr="000B2C2C">
        <w:rPr>
          <w:spacing w:val="18"/>
          <w:sz w:val="20"/>
          <w:szCs w:val="20"/>
        </w:rPr>
        <w:t xml:space="preserve"> </w:t>
      </w:r>
      <w:r w:rsidRPr="000B2C2C">
        <w:rPr>
          <w:sz w:val="20"/>
          <w:szCs w:val="20"/>
        </w:rPr>
        <w:t>kelas</w:t>
      </w:r>
      <w:r w:rsidRPr="000B2C2C">
        <w:rPr>
          <w:spacing w:val="13"/>
          <w:sz w:val="20"/>
          <w:szCs w:val="20"/>
        </w:rPr>
        <w:t xml:space="preserve"> </w:t>
      </w:r>
      <w:r w:rsidRPr="000B2C2C">
        <w:rPr>
          <w:sz w:val="20"/>
          <w:szCs w:val="20"/>
        </w:rPr>
        <w:t>X</w:t>
      </w:r>
      <w:r w:rsidRPr="000B2C2C">
        <w:rPr>
          <w:spacing w:val="19"/>
          <w:sz w:val="20"/>
          <w:szCs w:val="20"/>
        </w:rPr>
        <w:t xml:space="preserve"> </w:t>
      </w:r>
      <w:r w:rsidRPr="000B2C2C">
        <w:rPr>
          <w:sz w:val="20"/>
          <w:szCs w:val="20"/>
        </w:rPr>
        <w:t>dikarenakan</w:t>
      </w:r>
      <w:r w:rsidRPr="000B2C2C">
        <w:rPr>
          <w:spacing w:val="28"/>
          <w:sz w:val="20"/>
          <w:szCs w:val="20"/>
        </w:rPr>
        <w:t xml:space="preserve"> </w:t>
      </w:r>
      <w:r w:rsidRPr="000B2C2C">
        <w:rPr>
          <w:sz w:val="20"/>
          <w:szCs w:val="20"/>
        </w:rPr>
        <w:t>maharah</w:t>
      </w:r>
      <w:r w:rsidRPr="000B2C2C">
        <w:rPr>
          <w:spacing w:val="27"/>
          <w:sz w:val="20"/>
          <w:szCs w:val="20"/>
        </w:rPr>
        <w:t xml:space="preserve"> </w:t>
      </w:r>
      <w:r w:rsidRPr="000B2C2C">
        <w:rPr>
          <w:sz w:val="20"/>
          <w:szCs w:val="20"/>
        </w:rPr>
        <w:t>al-kalam</w:t>
      </w:r>
      <w:r w:rsidRPr="000B2C2C">
        <w:rPr>
          <w:spacing w:val="9"/>
          <w:sz w:val="20"/>
          <w:szCs w:val="20"/>
        </w:rPr>
        <w:t xml:space="preserve"> </w:t>
      </w:r>
      <w:r w:rsidRPr="000B2C2C">
        <w:rPr>
          <w:sz w:val="20"/>
          <w:szCs w:val="20"/>
        </w:rPr>
        <w:t>siswa</w:t>
      </w:r>
      <w:r w:rsidRPr="000B2C2C">
        <w:rPr>
          <w:spacing w:val="18"/>
          <w:sz w:val="20"/>
          <w:szCs w:val="20"/>
        </w:rPr>
        <w:t xml:space="preserve"> </w:t>
      </w:r>
      <w:r w:rsidRPr="000B2C2C">
        <w:rPr>
          <w:sz w:val="20"/>
          <w:szCs w:val="20"/>
        </w:rPr>
        <w:t>pada</w:t>
      </w:r>
      <w:r w:rsidRPr="000B2C2C">
        <w:rPr>
          <w:spacing w:val="10"/>
          <w:sz w:val="20"/>
          <w:szCs w:val="20"/>
        </w:rPr>
        <w:t xml:space="preserve"> </w:t>
      </w:r>
      <w:r w:rsidRPr="000B2C2C">
        <w:rPr>
          <w:sz w:val="20"/>
          <w:szCs w:val="20"/>
        </w:rPr>
        <w:t>kelas</w:t>
      </w:r>
      <w:r w:rsidRPr="000B2C2C">
        <w:rPr>
          <w:spacing w:val="14"/>
          <w:sz w:val="20"/>
          <w:szCs w:val="20"/>
        </w:rPr>
        <w:t xml:space="preserve"> </w:t>
      </w:r>
      <w:r w:rsidRPr="000B2C2C">
        <w:rPr>
          <w:sz w:val="20"/>
          <w:szCs w:val="20"/>
        </w:rPr>
        <w:t>tersebut</w:t>
      </w:r>
      <w:r w:rsidRPr="000B2C2C">
        <w:rPr>
          <w:spacing w:val="15"/>
          <w:sz w:val="20"/>
          <w:szCs w:val="20"/>
        </w:rPr>
        <w:t xml:space="preserve"> </w:t>
      </w:r>
      <w:r w:rsidRPr="000B2C2C">
        <w:rPr>
          <w:sz w:val="20"/>
          <w:szCs w:val="20"/>
        </w:rPr>
        <w:t>tergolong</w:t>
      </w:r>
      <w:r w:rsidRPr="000B2C2C">
        <w:rPr>
          <w:spacing w:val="7"/>
          <w:sz w:val="20"/>
          <w:szCs w:val="20"/>
        </w:rPr>
        <w:t xml:space="preserve"> </w:t>
      </w:r>
      <w:r w:rsidRPr="000B2C2C">
        <w:rPr>
          <w:sz w:val="20"/>
          <w:szCs w:val="20"/>
        </w:rPr>
        <w:t>rendah.</w:t>
      </w:r>
    </w:p>
    <w:p w:rsidR="000B2C2C" w:rsidRPr="000B2C2C" w:rsidRDefault="000B2C2C" w:rsidP="00791F33">
      <w:pPr>
        <w:pStyle w:val="BodyText"/>
        <w:spacing w:line="252" w:lineRule="auto"/>
        <w:ind w:right="327" w:firstLine="288"/>
        <w:jc w:val="both"/>
        <w:rPr>
          <w:sz w:val="20"/>
          <w:szCs w:val="20"/>
        </w:rPr>
      </w:pPr>
      <w:r w:rsidRPr="000B2C2C">
        <w:rPr>
          <w:sz w:val="20"/>
          <w:szCs w:val="20"/>
        </w:rPr>
        <w:t>Jenis</w:t>
      </w:r>
      <w:r w:rsidRPr="000B2C2C">
        <w:rPr>
          <w:spacing w:val="1"/>
          <w:sz w:val="20"/>
          <w:szCs w:val="20"/>
        </w:rPr>
        <w:t xml:space="preserve"> </w:t>
      </w:r>
      <w:r w:rsidRPr="000B2C2C">
        <w:rPr>
          <w:sz w:val="20"/>
          <w:szCs w:val="20"/>
        </w:rPr>
        <w:t>data primer</w:t>
      </w:r>
      <w:r w:rsidRPr="000B2C2C">
        <w:rPr>
          <w:spacing w:val="1"/>
          <w:sz w:val="20"/>
          <w:szCs w:val="20"/>
        </w:rPr>
        <w:t xml:space="preserve"> </w:t>
      </w:r>
      <w:r w:rsidRPr="000B2C2C">
        <w:rPr>
          <w:sz w:val="20"/>
          <w:szCs w:val="20"/>
        </w:rPr>
        <w:t>merupakan</w:t>
      </w:r>
      <w:r w:rsidRPr="000B2C2C">
        <w:rPr>
          <w:spacing w:val="1"/>
          <w:sz w:val="20"/>
          <w:szCs w:val="20"/>
        </w:rPr>
        <w:t xml:space="preserve"> </w:t>
      </w:r>
      <w:r w:rsidRPr="000B2C2C">
        <w:rPr>
          <w:sz w:val="20"/>
          <w:szCs w:val="20"/>
        </w:rPr>
        <w:t>informasi</w:t>
      </w:r>
      <w:r w:rsidRPr="000B2C2C">
        <w:rPr>
          <w:spacing w:val="1"/>
          <w:sz w:val="20"/>
          <w:szCs w:val="20"/>
        </w:rPr>
        <w:t xml:space="preserve"> </w:t>
      </w:r>
      <w:r w:rsidRPr="000B2C2C">
        <w:rPr>
          <w:sz w:val="20"/>
          <w:szCs w:val="20"/>
        </w:rPr>
        <w:t>yang didapatkan</w:t>
      </w:r>
      <w:r w:rsidRPr="000B2C2C">
        <w:rPr>
          <w:spacing w:val="1"/>
          <w:sz w:val="20"/>
          <w:szCs w:val="20"/>
        </w:rPr>
        <w:t xml:space="preserve"> </w:t>
      </w:r>
      <w:r w:rsidRPr="000B2C2C">
        <w:rPr>
          <w:sz w:val="20"/>
          <w:szCs w:val="20"/>
        </w:rPr>
        <w:t>dari</w:t>
      </w:r>
      <w:r w:rsidRPr="000B2C2C">
        <w:rPr>
          <w:spacing w:val="1"/>
          <w:sz w:val="20"/>
          <w:szCs w:val="20"/>
        </w:rPr>
        <w:t xml:space="preserve"> </w:t>
      </w:r>
      <w:r w:rsidRPr="000B2C2C">
        <w:rPr>
          <w:sz w:val="20"/>
          <w:szCs w:val="20"/>
        </w:rPr>
        <w:t>sumber primer,</w:t>
      </w:r>
      <w:r w:rsidRPr="000B2C2C">
        <w:rPr>
          <w:spacing w:val="1"/>
          <w:sz w:val="20"/>
          <w:szCs w:val="20"/>
        </w:rPr>
        <w:t xml:space="preserve"> </w:t>
      </w:r>
      <w:r w:rsidRPr="000B2C2C">
        <w:rPr>
          <w:sz w:val="20"/>
          <w:szCs w:val="20"/>
        </w:rPr>
        <w:t>yaitu</w:t>
      </w:r>
      <w:r w:rsidRPr="000B2C2C">
        <w:rPr>
          <w:spacing w:val="1"/>
          <w:sz w:val="20"/>
          <w:szCs w:val="20"/>
        </w:rPr>
        <w:t xml:space="preserve"> </w:t>
      </w:r>
      <w:r w:rsidRPr="000B2C2C">
        <w:rPr>
          <w:sz w:val="20"/>
          <w:szCs w:val="20"/>
        </w:rPr>
        <w:t>informasi</w:t>
      </w:r>
      <w:r w:rsidRPr="000B2C2C">
        <w:rPr>
          <w:spacing w:val="1"/>
          <w:sz w:val="20"/>
          <w:szCs w:val="20"/>
        </w:rPr>
        <w:t xml:space="preserve"> </w:t>
      </w:r>
      <w:r w:rsidRPr="000B2C2C">
        <w:rPr>
          <w:sz w:val="20"/>
          <w:szCs w:val="20"/>
        </w:rPr>
        <w:t>dari</w:t>
      </w:r>
      <w:r w:rsidRPr="000B2C2C">
        <w:rPr>
          <w:spacing w:val="1"/>
          <w:sz w:val="20"/>
          <w:szCs w:val="20"/>
        </w:rPr>
        <w:t xml:space="preserve"> </w:t>
      </w:r>
      <w:r w:rsidRPr="000B2C2C">
        <w:rPr>
          <w:sz w:val="20"/>
          <w:szCs w:val="20"/>
        </w:rPr>
        <w:t>narasumber.</w:t>
      </w:r>
      <w:r w:rsidRPr="000B2C2C">
        <w:rPr>
          <w:spacing w:val="1"/>
          <w:sz w:val="20"/>
          <w:szCs w:val="20"/>
        </w:rPr>
        <w:t xml:space="preserve"> </w:t>
      </w:r>
      <w:r w:rsidRPr="000B2C2C">
        <w:rPr>
          <w:sz w:val="20"/>
          <w:szCs w:val="20"/>
        </w:rPr>
        <w:t>Data</w:t>
      </w:r>
      <w:r w:rsidRPr="000B2C2C">
        <w:rPr>
          <w:spacing w:val="1"/>
          <w:sz w:val="20"/>
          <w:szCs w:val="20"/>
        </w:rPr>
        <w:t xml:space="preserve"> </w:t>
      </w:r>
      <w:r w:rsidRPr="000B2C2C">
        <w:rPr>
          <w:sz w:val="20"/>
          <w:szCs w:val="20"/>
        </w:rPr>
        <w:t>primer</w:t>
      </w:r>
      <w:r w:rsidRPr="000B2C2C">
        <w:rPr>
          <w:spacing w:val="1"/>
          <w:sz w:val="20"/>
          <w:szCs w:val="20"/>
        </w:rPr>
        <w:t xml:space="preserve"> </w:t>
      </w:r>
      <w:r w:rsidRPr="000B2C2C">
        <w:rPr>
          <w:sz w:val="20"/>
          <w:szCs w:val="20"/>
        </w:rPr>
        <w:t>dalam</w:t>
      </w:r>
      <w:r w:rsidRPr="000B2C2C">
        <w:rPr>
          <w:spacing w:val="1"/>
          <w:sz w:val="20"/>
          <w:szCs w:val="20"/>
        </w:rPr>
        <w:t xml:space="preserve"> </w:t>
      </w:r>
      <w:r w:rsidRPr="000B2C2C">
        <w:rPr>
          <w:sz w:val="20"/>
          <w:szCs w:val="20"/>
        </w:rPr>
        <w:t>penelitian</w:t>
      </w:r>
      <w:r w:rsidRPr="000B2C2C">
        <w:rPr>
          <w:spacing w:val="1"/>
          <w:sz w:val="20"/>
          <w:szCs w:val="20"/>
        </w:rPr>
        <w:t xml:space="preserve"> </w:t>
      </w:r>
      <w:r w:rsidRPr="000B2C2C">
        <w:rPr>
          <w:sz w:val="20"/>
          <w:szCs w:val="20"/>
        </w:rPr>
        <w:t>berupa</w:t>
      </w:r>
      <w:r w:rsidRPr="000B2C2C">
        <w:rPr>
          <w:spacing w:val="1"/>
          <w:sz w:val="20"/>
          <w:szCs w:val="20"/>
        </w:rPr>
        <w:t xml:space="preserve"> </w:t>
      </w:r>
      <w:r w:rsidRPr="000B2C2C">
        <w:rPr>
          <w:sz w:val="20"/>
          <w:szCs w:val="20"/>
        </w:rPr>
        <w:t>hasil</w:t>
      </w:r>
      <w:r w:rsidRPr="000B2C2C">
        <w:rPr>
          <w:spacing w:val="1"/>
          <w:sz w:val="20"/>
          <w:szCs w:val="20"/>
        </w:rPr>
        <w:t xml:space="preserve"> </w:t>
      </w:r>
      <w:r w:rsidRPr="000B2C2C">
        <w:rPr>
          <w:sz w:val="20"/>
          <w:szCs w:val="20"/>
        </w:rPr>
        <w:t>test,</w:t>
      </w:r>
      <w:r w:rsidRPr="000B2C2C">
        <w:rPr>
          <w:spacing w:val="1"/>
          <w:sz w:val="20"/>
          <w:szCs w:val="20"/>
        </w:rPr>
        <w:t xml:space="preserve"> </w:t>
      </w:r>
      <w:r w:rsidRPr="000B2C2C">
        <w:rPr>
          <w:sz w:val="20"/>
          <w:szCs w:val="20"/>
        </w:rPr>
        <w:t>wawancara</w:t>
      </w:r>
      <w:r w:rsidRPr="000B2C2C">
        <w:rPr>
          <w:spacing w:val="1"/>
          <w:sz w:val="20"/>
          <w:szCs w:val="20"/>
        </w:rPr>
        <w:t xml:space="preserve"> </w:t>
      </w:r>
      <w:r w:rsidRPr="000B2C2C">
        <w:rPr>
          <w:sz w:val="20"/>
          <w:szCs w:val="20"/>
        </w:rPr>
        <w:t>serta</w:t>
      </w:r>
      <w:r w:rsidRPr="000B2C2C">
        <w:rPr>
          <w:spacing w:val="1"/>
          <w:sz w:val="20"/>
          <w:szCs w:val="20"/>
        </w:rPr>
        <w:t xml:space="preserve"> </w:t>
      </w:r>
      <w:r w:rsidRPr="000B2C2C">
        <w:rPr>
          <w:sz w:val="20"/>
          <w:szCs w:val="20"/>
        </w:rPr>
        <w:t>observasi.</w:t>
      </w:r>
      <w:r w:rsidRPr="000B2C2C">
        <w:rPr>
          <w:spacing w:val="1"/>
          <w:sz w:val="20"/>
          <w:szCs w:val="20"/>
        </w:rPr>
        <w:t xml:space="preserve"> </w:t>
      </w:r>
      <w:r w:rsidRPr="000B2C2C">
        <w:rPr>
          <w:sz w:val="20"/>
          <w:szCs w:val="20"/>
        </w:rPr>
        <w:t>Sedangkan,</w:t>
      </w:r>
      <w:r w:rsidRPr="000B2C2C">
        <w:rPr>
          <w:spacing w:val="1"/>
          <w:sz w:val="20"/>
          <w:szCs w:val="20"/>
        </w:rPr>
        <w:t xml:space="preserve"> </w:t>
      </w:r>
      <w:r w:rsidRPr="000B2C2C">
        <w:rPr>
          <w:sz w:val="20"/>
          <w:szCs w:val="20"/>
        </w:rPr>
        <w:t>data</w:t>
      </w:r>
      <w:r w:rsidRPr="000B2C2C">
        <w:rPr>
          <w:spacing w:val="1"/>
          <w:sz w:val="20"/>
          <w:szCs w:val="20"/>
        </w:rPr>
        <w:t xml:space="preserve"> </w:t>
      </w:r>
      <w:r w:rsidRPr="000B2C2C">
        <w:rPr>
          <w:sz w:val="20"/>
          <w:szCs w:val="20"/>
        </w:rPr>
        <w:t>sekunder adalah informasi yang tidak didapatkan langsung dari narasumber, melainkan dari pihak ketiga. [21]</w:t>
      </w:r>
      <w:r w:rsidRPr="000B2C2C">
        <w:rPr>
          <w:spacing w:val="1"/>
          <w:sz w:val="20"/>
          <w:szCs w:val="20"/>
        </w:rPr>
        <w:t xml:space="preserve"> </w:t>
      </w:r>
      <w:r w:rsidRPr="000B2C2C">
        <w:rPr>
          <w:sz w:val="20"/>
          <w:szCs w:val="20"/>
        </w:rPr>
        <w:t>Dan adapun</w:t>
      </w:r>
      <w:r w:rsidRPr="000B2C2C">
        <w:rPr>
          <w:spacing w:val="7"/>
          <w:sz w:val="20"/>
          <w:szCs w:val="20"/>
        </w:rPr>
        <w:t xml:space="preserve"> </w:t>
      </w:r>
      <w:r w:rsidRPr="000B2C2C">
        <w:rPr>
          <w:sz w:val="20"/>
          <w:szCs w:val="20"/>
        </w:rPr>
        <w:t>data</w:t>
      </w:r>
      <w:r w:rsidRPr="000B2C2C">
        <w:rPr>
          <w:spacing w:val="-2"/>
          <w:sz w:val="20"/>
          <w:szCs w:val="20"/>
        </w:rPr>
        <w:t xml:space="preserve"> </w:t>
      </w:r>
      <w:r w:rsidRPr="000B2C2C">
        <w:rPr>
          <w:sz w:val="20"/>
          <w:szCs w:val="20"/>
        </w:rPr>
        <w:t>sekunder</w:t>
      </w:r>
      <w:r w:rsidRPr="000B2C2C">
        <w:rPr>
          <w:spacing w:val="5"/>
          <w:sz w:val="20"/>
          <w:szCs w:val="20"/>
        </w:rPr>
        <w:t xml:space="preserve"> </w:t>
      </w:r>
      <w:r w:rsidRPr="000B2C2C">
        <w:rPr>
          <w:sz w:val="20"/>
          <w:szCs w:val="20"/>
        </w:rPr>
        <w:t>dalam</w:t>
      </w:r>
      <w:r w:rsidRPr="000B2C2C">
        <w:rPr>
          <w:spacing w:val="-13"/>
          <w:sz w:val="20"/>
          <w:szCs w:val="20"/>
        </w:rPr>
        <w:t xml:space="preserve"> </w:t>
      </w:r>
      <w:r w:rsidRPr="000B2C2C">
        <w:rPr>
          <w:sz w:val="20"/>
          <w:szCs w:val="20"/>
        </w:rPr>
        <w:t>penelitian</w:t>
      </w:r>
      <w:r w:rsidRPr="000B2C2C">
        <w:rPr>
          <w:spacing w:val="8"/>
          <w:sz w:val="20"/>
          <w:szCs w:val="20"/>
        </w:rPr>
        <w:t xml:space="preserve"> </w:t>
      </w:r>
      <w:r w:rsidRPr="000B2C2C">
        <w:rPr>
          <w:sz w:val="20"/>
          <w:szCs w:val="20"/>
        </w:rPr>
        <w:t>ini</w:t>
      </w:r>
      <w:r w:rsidRPr="000B2C2C">
        <w:rPr>
          <w:spacing w:val="2"/>
          <w:sz w:val="20"/>
          <w:szCs w:val="20"/>
        </w:rPr>
        <w:t xml:space="preserve"> </w:t>
      </w:r>
      <w:r w:rsidRPr="000B2C2C">
        <w:rPr>
          <w:sz w:val="20"/>
          <w:szCs w:val="20"/>
        </w:rPr>
        <w:t>diperoleh</w:t>
      </w:r>
      <w:r w:rsidRPr="000B2C2C">
        <w:rPr>
          <w:spacing w:val="8"/>
          <w:sz w:val="20"/>
          <w:szCs w:val="20"/>
        </w:rPr>
        <w:t xml:space="preserve"> </w:t>
      </w:r>
      <w:r w:rsidRPr="000B2C2C">
        <w:rPr>
          <w:sz w:val="20"/>
          <w:szCs w:val="20"/>
        </w:rPr>
        <w:t>dari</w:t>
      </w:r>
      <w:r w:rsidRPr="000B2C2C">
        <w:rPr>
          <w:spacing w:val="2"/>
          <w:sz w:val="20"/>
          <w:szCs w:val="20"/>
        </w:rPr>
        <w:t xml:space="preserve"> </w:t>
      </w:r>
      <w:r w:rsidRPr="000B2C2C">
        <w:rPr>
          <w:sz w:val="20"/>
          <w:szCs w:val="20"/>
        </w:rPr>
        <w:t>data</w:t>
      </w:r>
      <w:r w:rsidRPr="000B2C2C">
        <w:rPr>
          <w:spacing w:val="12"/>
          <w:sz w:val="20"/>
          <w:szCs w:val="20"/>
        </w:rPr>
        <w:t xml:space="preserve"> </w:t>
      </w:r>
      <w:r w:rsidRPr="000B2C2C">
        <w:rPr>
          <w:sz w:val="20"/>
          <w:szCs w:val="20"/>
        </w:rPr>
        <w:t>situs</w:t>
      </w:r>
      <w:r w:rsidRPr="000B2C2C">
        <w:rPr>
          <w:spacing w:val="8"/>
          <w:sz w:val="20"/>
          <w:szCs w:val="20"/>
        </w:rPr>
        <w:t xml:space="preserve"> </w:t>
      </w:r>
      <w:r w:rsidRPr="000B2C2C">
        <w:rPr>
          <w:sz w:val="20"/>
          <w:szCs w:val="20"/>
        </w:rPr>
        <w:t>website</w:t>
      </w:r>
      <w:r w:rsidRPr="000B2C2C">
        <w:rPr>
          <w:spacing w:val="5"/>
          <w:sz w:val="20"/>
          <w:szCs w:val="20"/>
        </w:rPr>
        <w:t xml:space="preserve"> </w:t>
      </w:r>
      <w:r w:rsidRPr="000B2C2C">
        <w:rPr>
          <w:sz w:val="20"/>
          <w:szCs w:val="20"/>
        </w:rPr>
        <w:t>sekolah.</w:t>
      </w:r>
    </w:p>
    <w:p w:rsidR="000B2C2C" w:rsidRPr="000B2C2C" w:rsidRDefault="000B2C2C" w:rsidP="00791F33">
      <w:pPr>
        <w:pStyle w:val="BodyText"/>
        <w:spacing w:before="84" w:line="249" w:lineRule="auto"/>
        <w:ind w:right="317" w:firstLine="288"/>
        <w:jc w:val="both"/>
        <w:rPr>
          <w:sz w:val="20"/>
          <w:szCs w:val="20"/>
        </w:rPr>
      </w:pPr>
      <w:r w:rsidRPr="000B2C2C">
        <w:rPr>
          <w:sz w:val="20"/>
          <w:szCs w:val="20"/>
        </w:rPr>
        <w:t>Teknik</w:t>
      </w:r>
      <w:r w:rsidRPr="000B2C2C">
        <w:rPr>
          <w:spacing w:val="1"/>
          <w:sz w:val="20"/>
          <w:szCs w:val="20"/>
        </w:rPr>
        <w:t xml:space="preserve"> </w:t>
      </w:r>
      <w:r w:rsidRPr="000B2C2C">
        <w:rPr>
          <w:sz w:val="20"/>
          <w:szCs w:val="20"/>
        </w:rPr>
        <w:t>pengumpulan</w:t>
      </w:r>
      <w:r w:rsidRPr="000B2C2C">
        <w:rPr>
          <w:spacing w:val="1"/>
          <w:sz w:val="20"/>
          <w:szCs w:val="20"/>
        </w:rPr>
        <w:t xml:space="preserve"> </w:t>
      </w:r>
      <w:r w:rsidRPr="000B2C2C">
        <w:rPr>
          <w:sz w:val="20"/>
          <w:szCs w:val="20"/>
        </w:rPr>
        <w:t>data</w:t>
      </w:r>
      <w:r w:rsidRPr="000B2C2C">
        <w:rPr>
          <w:spacing w:val="51"/>
          <w:sz w:val="20"/>
          <w:szCs w:val="20"/>
        </w:rPr>
        <w:t xml:space="preserve"> </w:t>
      </w:r>
      <w:r w:rsidRPr="000B2C2C">
        <w:rPr>
          <w:sz w:val="20"/>
          <w:szCs w:val="20"/>
        </w:rPr>
        <w:t>dalam</w:t>
      </w:r>
      <w:r w:rsidRPr="000B2C2C">
        <w:rPr>
          <w:spacing w:val="51"/>
          <w:sz w:val="20"/>
          <w:szCs w:val="20"/>
        </w:rPr>
        <w:t xml:space="preserve"> </w:t>
      </w:r>
      <w:r w:rsidRPr="000B2C2C">
        <w:rPr>
          <w:sz w:val="20"/>
          <w:szCs w:val="20"/>
        </w:rPr>
        <w:t>penelitian</w:t>
      </w:r>
      <w:r w:rsidRPr="000B2C2C">
        <w:rPr>
          <w:spacing w:val="51"/>
          <w:sz w:val="20"/>
          <w:szCs w:val="20"/>
        </w:rPr>
        <w:t xml:space="preserve"> </w:t>
      </w:r>
      <w:r w:rsidRPr="000B2C2C">
        <w:rPr>
          <w:sz w:val="20"/>
          <w:szCs w:val="20"/>
        </w:rPr>
        <w:t>ini</w:t>
      </w:r>
      <w:r w:rsidRPr="000B2C2C">
        <w:rPr>
          <w:spacing w:val="51"/>
          <w:sz w:val="20"/>
          <w:szCs w:val="20"/>
        </w:rPr>
        <w:t xml:space="preserve"> </w:t>
      </w:r>
      <w:r w:rsidRPr="000B2C2C">
        <w:rPr>
          <w:sz w:val="20"/>
          <w:szCs w:val="20"/>
        </w:rPr>
        <w:t>menggunakan</w:t>
      </w:r>
      <w:r w:rsidRPr="000B2C2C">
        <w:rPr>
          <w:spacing w:val="51"/>
          <w:sz w:val="20"/>
          <w:szCs w:val="20"/>
        </w:rPr>
        <w:t xml:space="preserve"> </w:t>
      </w:r>
      <w:r w:rsidRPr="000B2C2C">
        <w:rPr>
          <w:sz w:val="20"/>
          <w:szCs w:val="20"/>
        </w:rPr>
        <w:t>teknik</w:t>
      </w:r>
      <w:r w:rsidRPr="000B2C2C">
        <w:rPr>
          <w:spacing w:val="51"/>
          <w:sz w:val="20"/>
          <w:szCs w:val="20"/>
        </w:rPr>
        <w:t xml:space="preserve"> </w:t>
      </w:r>
      <w:r w:rsidRPr="000B2C2C">
        <w:rPr>
          <w:sz w:val="20"/>
          <w:szCs w:val="20"/>
        </w:rPr>
        <w:t>tes,</w:t>
      </w:r>
      <w:r w:rsidRPr="000B2C2C">
        <w:rPr>
          <w:spacing w:val="51"/>
          <w:sz w:val="20"/>
          <w:szCs w:val="20"/>
        </w:rPr>
        <w:t xml:space="preserve"> </w:t>
      </w:r>
      <w:r w:rsidRPr="000B2C2C">
        <w:rPr>
          <w:sz w:val="20"/>
          <w:szCs w:val="20"/>
        </w:rPr>
        <w:t>observasi</w:t>
      </w:r>
      <w:r w:rsidRPr="000B2C2C">
        <w:rPr>
          <w:spacing w:val="51"/>
          <w:sz w:val="20"/>
          <w:szCs w:val="20"/>
        </w:rPr>
        <w:t xml:space="preserve"> </w:t>
      </w:r>
      <w:r w:rsidRPr="000B2C2C">
        <w:rPr>
          <w:sz w:val="20"/>
          <w:szCs w:val="20"/>
        </w:rPr>
        <w:t>dan</w:t>
      </w:r>
      <w:r w:rsidRPr="000B2C2C">
        <w:rPr>
          <w:spacing w:val="1"/>
          <w:sz w:val="20"/>
          <w:szCs w:val="20"/>
        </w:rPr>
        <w:t xml:space="preserve"> </w:t>
      </w:r>
      <w:r w:rsidRPr="000B2C2C">
        <w:rPr>
          <w:sz w:val="20"/>
          <w:szCs w:val="20"/>
        </w:rPr>
        <w:t>dokumentasi. Tes merupakan alat untuk mengumpulkan data yang berupa serangkaian latihan atau pertanyaan</w:t>
      </w:r>
      <w:r w:rsidRPr="000B2C2C">
        <w:rPr>
          <w:spacing w:val="1"/>
          <w:sz w:val="20"/>
          <w:szCs w:val="20"/>
        </w:rPr>
        <w:t xml:space="preserve"> </w:t>
      </w:r>
      <w:r w:rsidRPr="000B2C2C">
        <w:rPr>
          <w:sz w:val="20"/>
          <w:szCs w:val="20"/>
        </w:rPr>
        <w:t>yang digunakan untuk mengukur kemampuan, keterampilan, ataupun bakat yang dimilki oleh individu maupun</w:t>
      </w:r>
      <w:r w:rsidRPr="000B2C2C">
        <w:rPr>
          <w:spacing w:val="1"/>
          <w:sz w:val="20"/>
          <w:szCs w:val="20"/>
        </w:rPr>
        <w:t xml:space="preserve"> </w:t>
      </w:r>
      <w:r w:rsidRPr="000B2C2C">
        <w:rPr>
          <w:sz w:val="20"/>
          <w:szCs w:val="20"/>
        </w:rPr>
        <w:t>kelompok.</w:t>
      </w:r>
      <w:r w:rsidRPr="000B2C2C">
        <w:rPr>
          <w:spacing w:val="1"/>
          <w:sz w:val="20"/>
          <w:szCs w:val="20"/>
        </w:rPr>
        <w:t xml:space="preserve"> </w:t>
      </w:r>
      <w:r w:rsidRPr="000B2C2C">
        <w:rPr>
          <w:sz w:val="20"/>
          <w:szCs w:val="20"/>
        </w:rPr>
        <w:t>Sedangkan</w:t>
      </w:r>
      <w:r w:rsidRPr="000B2C2C">
        <w:rPr>
          <w:spacing w:val="1"/>
          <w:sz w:val="20"/>
          <w:szCs w:val="20"/>
        </w:rPr>
        <w:t xml:space="preserve"> </w:t>
      </w:r>
      <w:r w:rsidRPr="000B2C2C">
        <w:rPr>
          <w:sz w:val="20"/>
          <w:szCs w:val="20"/>
        </w:rPr>
        <w:t>observasi</w:t>
      </w:r>
      <w:r w:rsidRPr="000B2C2C">
        <w:rPr>
          <w:spacing w:val="1"/>
          <w:sz w:val="20"/>
          <w:szCs w:val="20"/>
        </w:rPr>
        <w:t xml:space="preserve"> </w:t>
      </w:r>
      <w:r w:rsidRPr="000B2C2C">
        <w:rPr>
          <w:sz w:val="20"/>
          <w:szCs w:val="20"/>
        </w:rPr>
        <w:t>merupakan</w:t>
      </w:r>
      <w:r w:rsidRPr="000B2C2C">
        <w:rPr>
          <w:spacing w:val="1"/>
          <w:sz w:val="20"/>
          <w:szCs w:val="20"/>
        </w:rPr>
        <w:t xml:space="preserve"> </w:t>
      </w:r>
      <w:r w:rsidRPr="000B2C2C">
        <w:rPr>
          <w:sz w:val="20"/>
          <w:szCs w:val="20"/>
        </w:rPr>
        <w:t>proses</w:t>
      </w:r>
      <w:r w:rsidRPr="000B2C2C">
        <w:rPr>
          <w:spacing w:val="50"/>
          <w:sz w:val="20"/>
          <w:szCs w:val="20"/>
        </w:rPr>
        <w:t xml:space="preserve"> </w:t>
      </w:r>
      <w:r w:rsidRPr="000B2C2C">
        <w:rPr>
          <w:sz w:val="20"/>
          <w:szCs w:val="20"/>
        </w:rPr>
        <w:t>yang</w:t>
      </w:r>
      <w:r w:rsidRPr="000B2C2C">
        <w:rPr>
          <w:spacing w:val="51"/>
          <w:sz w:val="20"/>
          <w:szCs w:val="20"/>
        </w:rPr>
        <w:t xml:space="preserve"> </w:t>
      </w:r>
      <w:r w:rsidRPr="000B2C2C">
        <w:rPr>
          <w:sz w:val="20"/>
          <w:szCs w:val="20"/>
        </w:rPr>
        <w:t>tersusun</w:t>
      </w:r>
      <w:r w:rsidRPr="000B2C2C">
        <w:rPr>
          <w:spacing w:val="51"/>
          <w:sz w:val="20"/>
          <w:szCs w:val="20"/>
        </w:rPr>
        <w:t xml:space="preserve"> </w:t>
      </w:r>
      <w:r w:rsidRPr="000B2C2C">
        <w:rPr>
          <w:sz w:val="20"/>
          <w:szCs w:val="20"/>
        </w:rPr>
        <w:t>secara</w:t>
      </w:r>
      <w:r w:rsidRPr="000B2C2C">
        <w:rPr>
          <w:spacing w:val="51"/>
          <w:sz w:val="20"/>
          <w:szCs w:val="20"/>
        </w:rPr>
        <w:t xml:space="preserve"> </w:t>
      </w:r>
      <w:r w:rsidRPr="000B2C2C">
        <w:rPr>
          <w:sz w:val="20"/>
          <w:szCs w:val="20"/>
        </w:rPr>
        <w:t>kompleks.</w:t>
      </w:r>
      <w:r w:rsidRPr="000B2C2C">
        <w:rPr>
          <w:spacing w:val="51"/>
          <w:sz w:val="20"/>
          <w:szCs w:val="20"/>
        </w:rPr>
        <w:t xml:space="preserve"> </w:t>
      </w:r>
      <w:r w:rsidRPr="000B2C2C">
        <w:rPr>
          <w:sz w:val="20"/>
          <w:szCs w:val="20"/>
        </w:rPr>
        <w:t>Observasi</w:t>
      </w:r>
      <w:r w:rsidRPr="000B2C2C">
        <w:rPr>
          <w:spacing w:val="51"/>
          <w:sz w:val="20"/>
          <w:szCs w:val="20"/>
        </w:rPr>
        <w:t xml:space="preserve"> </w:t>
      </w:r>
      <w:r w:rsidRPr="000B2C2C">
        <w:rPr>
          <w:sz w:val="20"/>
          <w:szCs w:val="20"/>
        </w:rPr>
        <w:t>dalam</w:t>
      </w:r>
      <w:r w:rsidRPr="000B2C2C">
        <w:rPr>
          <w:spacing w:val="1"/>
          <w:sz w:val="20"/>
          <w:szCs w:val="20"/>
        </w:rPr>
        <w:t xml:space="preserve"> </w:t>
      </w:r>
      <w:r w:rsidRPr="000B2C2C">
        <w:rPr>
          <w:sz w:val="20"/>
          <w:szCs w:val="20"/>
        </w:rPr>
        <w:t>penelitian ini menerapkan</w:t>
      </w:r>
      <w:r w:rsidRPr="000B2C2C">
        <w:rPr>
          <w:spacing w:val="1"/>
          <w:sz w:val="20"/>
          <w:szCs w:val="20"/>
        </w:rPr>
        <w:t xml:space="preserve"> </w:t>
      </w:r>
      <w:r w:rsidRPr="000B2C2C">
        <w:rPr>
          <w:sz w:val="20"/>
          <w:szCs w:val="20"/>
        </w:rPr>
        <w:t>model observasi</w:t>
      </w:r>
      <w:r w:rsidRPr="000B2C2C">
        <w:rPr>
          <w:spacing w:val="1"/>
          <w:sz w:val="20"/>
          <w:szCs w:val="20"/>
        </w:rPr>
        <w:t xml:space="preserve"> </w:t>
      </w:r>
      <w:r w:rsidRPr="000B2C2C">
        <w:rPr>
          <w:sz w:val="20"/>
          <w:szCs w:val="20"/>
        </w:rPr>
        <w:t>berperan serta,</w:t>
      </w:r>
      <w:r w:rsidRPr="000B2C2C">
        <w:rPr>
          <w:spacing w:val="1"/>
          <w:sz w:val="20"/>
          <w:szCs w:val="20"/>
        </w:rPr>
        <w:t xml:space="preserve"> </w:t>
      </w:r>
      <w:r w:rsidRPr="000B2C2C">
        <w:rPr>
          <w:sz w:val="20"/>
          <w:szCs w:val="20"/>
        </w:rPr>
        <w:t>dimana peneliti juga turut</w:t>
      </w:r>
      <w:r w:rsidRPr="000B2C2C">
        <w:rPr>
          <w:spacing w:val="1"/>
          <w:sz w:val="20"/>
          <w:szCs w:val="20"/>
        </w:rPr>
        <w:t xml:space="preserve"> </w:t>
      </w:r>
      <w:r w:rsidRPr="000B2C2C">
        <w:rPr>
          <w:sz w:val="20"/>
          <w:szCs w:val="20"/>
        </w:rPr>
        <w:t>ikut serta melakukan</w:t>
      </w:r>
      <w:r w:rsidRPr="000B2C2C">
        <w:rPr>
          <w:spacing w:val="1"/>
          <w:sz w:val="20"/>
          <w:szCs w:val="20"/>
        </w:rPr>
        <w:t xml:space="preserve"> </w:t>
      </w:r>
      <w:r w:rsidRPr="000B2C2C">
        <w:rPr>
          <w:sz w:val="20"/>
          <w:szCs w:val="20"/>
        </w:rPr>
        <w:t>kegiatan. Peneliti nantinya berperan langsung sebagai pendidik</w:t>
      </w:r>
      <w:r w:rsidRPr="000B2C2C">
        <w:rPr>
          <w:spacing w:val="50"/>
          <w:sz w:val="20"/>
          <w:szCs w:val="20"/>
        </w:rPr>
        <w:t xml:space="preserve"> </w:t>
      </w:r>
      <w:r w:rsidRPr="000B2C2C">
        <w:rPr>
          <w:sz w:val="20"/>
          <w:szCs w:val="20"/>
        </w:rPr>
        <w:t>dalam</w:t>
      </w:r>
      <w:r w:rsidRPr="000B2C2C">
        <w:rPr>
          <w:spacing w:val="50"/>
          <w:sz w:val="20"/>
          <w:szCs w:val="20"/>
        </w:rPr>
        <w:t xml:space="preserve"> </w:t>
      </w:r>
      <w:r w:rsidRPr="000B2C2C">
        <w:rPr>
          <w:sz w:val="20"/>
          <w:szCs w:val="20"/>
        </w:rPr>
        <w:t>pembelajaran</w:t>
      </w:r>
      <w:r w:rsidRPr="000B2C2C">
        <w:rPr>
          <w:spacing w:val="50"/>
          <w:sz w:val="20"/>
          <w:szCs w:val="20"/>
        </w:rPr>
        <w:t xml:space="preserve"> </w:t>
      </w:r>
      <w:r w:rsidRPr="000B2C2C">
        <w:rPr>
          <w:sz w:val="20"/>
          <w:szCs w:val="20"/>
        </w:rPr>
        <w:t>metode</w:t>
      </w:r>
      <w:r w:rsidRPr="000B2C2C">
        <w:rPr>
          <w:spacing w:val="50"/>
          <w:sz w:val="20"/>
          <w:szCs w:val="20"/>
        </w:rPr>
        <w:t xml:space="preserve"> </w:t>
      </w:r>
      <w:r w:rsidRPr="000B2C2C">
        <w:rPr>
          <w:sz w:val="20"/>
          <w:szCs w:val="20"/>
        </w:rPr>
        <w:t>story telling.</w:t>
      </w:r>
      <w:r w:rsidRPr="000B2C2C">
        <w:rPr>
          <w:spacing w:val="1"/>
          <w:sz w:val="20"/>
          <w:szCs w:val="20"/>
        </w:rPr>
        <w:t xml:space="preserve"> </w:t>
      </w:r>
      <w:r w:rsidRPr="000B2C2C">
        <w:rPr>
          <w:sz w:val="20"/>
          <w:szCs w:val="20"/>
        </w:rPr>
        <w:t>Selain itu, peneliti juga menjadi pencatat, penganalisa,</w:t>
      </w:r>
      <w:r w:rsidRPr="000B2C2C">
        <w:rPr>
          <w:spacing w:val="50"/>
          <w:sz w:val="20"/>
          <w:szCs w:val="20"/>
        </w:rPr>
        <w:t xml:space="preserve"> </w:t>
      </w:r>
      <w:r w:rsidRPr="000B2C2C">
        <w:rPr>
          <w:sz w:val="20"/>
          <w:szCs w:val="20"/>
        </w:rPr>
        <w:t>serta</w:t>
      </w:r>
      <w:r w:rsidRPr="000B2C2C">
        <w:rPr>
          <w:spacing w:val="50"/>
          <w:sz w:val="20"/>
          <w:szCs w:val="20"/>
        </w:rPr>
        <w:t xml:space="preserve"> </w:t>
      </w:r>
      <w:r w:rsidRPr="000B2C2C">
        <w:rPr>
          <w:sz w:val="20"/>
          <w:szCs w:val="20"/>
        </w:rPr>
        <w:t>pembuat</w:t>
      </w:r>
      <w:r w:rsidRPr="000B2C2C">
        <w:rPr>
          <w:spacing w:val="50"/>
          <w:sz w:val="20"/>
          <w:szCs w:val="20"/>
        </w:rPr>
        <w:t xml:space="preserve"> </w:t>
      </w:r>
      <w:r w:rsidRPr="000B2C2C">
        <w:rPr>
          <w:sz w:val="20"/>
          <w:szCs w:val="20"/>
        </w:rPr>
        <w:t>kesimpulan</w:t>
      </w:r>
      <w:r w:rsidRPr="000B2C2C">
        <w:rPr>
          <w:spacing w:val="50"/>
          <w:sz w:val="20"/>
          <w:szCs w:val="20"/>
        </w:rPr>
        <w:t xml:space="preserve"> </w:t>
      </w:r>
      <w:r w:rsidRPr="000B2C2C">
        <w:rPr>
          <w:sz w:val="20"/>
          <w:szCs w:val="20"/>
        </w:rPr>
        <w:t>atas   penelitian</w:t>
      </w:r>
      <w:r w:rsidRPr="000B2C2C">
        <w:rPr>
          <w:spacing w:val="50"/>
          <w:sz w:val="20"/>
          <w:szCs w:val="20"/>
        </w:rPr>
        <w:t xml:space="preserve"> </w:t>
      </w:r>
      <w:r w:rsidRPr="000B2C2C">
        <w:rPr>
          <w:sz w:val="20"/>
          <w:szCs w:val="20"/>
        </w:rPr>
        <w:t>sebelum</w:t>
      </w:r>
      <w:r w:rsidRPr="000B2C2C">
        <w:rPr>
          <w:spacing w:val="1"/>
          <w:sz w:val="20"/>
          <w:szCs w:val="20"/>
        </w:rPr>
        <w:t xml:space="preserve"> </w:t>
      </w:r>
      <w:r w:rsidRPr="000B2C2C">
        <w:rPr>
          <w:sz w:val="20"/>
          <w:szCs w:val="20"/>
        </w:rPr>
        <w:t>serta</w:t>
      </w:r>
      <w:r w:rsidRPr="000B2C2C">
        <w:rPr>
          <w:spacing w:val="1"/>
          <w:sz w:val="20"/>
          <w:szCs w:val="20"/>
        </w:rPr>
        <w:t xml:space="preserve"> </w:t>
      </w:r>
      <w:r w:rsidRPr="000B2C2C">
        <w:rPr>
          <w:sz w:val="20"/>
          <w:szCs w:val="20"/>
        </w:rPr>
        <w:t>setelah</w:t>
      </w:r>
      <w:r w:rsidRPr="000B2C2C">
        <w:rPr>
          <w:spacing w:val="1"/>
          <w:sz w:val="20"/>
          <w:szCs w:val="20"/>
        </w:rPr>
        <w:t xml:space="preserve"> </w:t>
      </w:r>
      <w:r w:rsidRPr="000B2C2C">
        <w:rPr>
          <w:sz w:val="20"/>
          <w:szCs w:val="20"/>
        </w:rPr>
        <w:t>kegiatan</w:t>
      </w:r>
      <w:r w:rsidRPr="000B2C2C">
        <w:rPr>
          <w:spacing w:val="1"/>
          <w:sz w:val="20"/>
          <w:szCs w:val="20"/>
        </w:rPr>
        <w:t xml:space="preserve"> </w:t>
      </w:r>
      <w:r w:rsidRPr="000B2C2C">
        <w:rPr>
          <w:sz w:val="20"/>
          <w:szCs w:val="20"/>
        </w:rPr>
        <w:t>metode</w:t>
      </w:r>
      <w:r w:rsidRPr="000B2C2C">
        <w:rPr>
          <w:spacing w:val="1"/>
          <w:sz w:val="20"/>
          <w:szCs w:val="20"/>
        </w:rPr>
        <w:t xml:space="preserve"> </w:t>
      </w:r>
      <w:r w:rsidRPr="000B2C2C">
        <w:rPr>
          <w:sz w:val="20"/>
          <w:szCs w:val="20"/>
        </w:rPr>
        <w:t>story</w:t>
      </w:r>
      <w:r w:rsidRPr="000B2C2C">
        <w:rPr>
          <w:spacing w:val="1"/>
          <w:sz w:val="20"/>
          <w:szCs w:val="20"/>
        </w:rPr>
        <w:t xml:space="preserve"> </w:t>
      </w:r>
      <w:r w:rsidRPr="000B2C2C">
        <w:rPr>
          <w:sz w:val="20"/>
          <w:szCs w:val="20"/>
        </w:rPr>
        <w:t>telling</w:t>
      </w:r>
      <w:r w:rsidRPr="000B2C2C">
        <w:rPr>
          <w:spacing w:val="1"/>
          <w:sz w:val="20"/>
          <w:szCs w:val="20"/>
        </w:rPr>
        <w:t xml:space="preserve"> </w:t>
      </w:r>
      <w:r w:rsidRPr="000B2C2C">
        <w:rPr>
          <w:sz w:val="20"/>
          <w:szCs w:val="20"/>
        </w:rPr>
        <w:t>terhadap</w:t>
      </w:r>
      <w:r w:rsidRPr="000B2C2C">
        <w:rPr>
          <w:spacing w:val="1"/>
          <w:sz w:val="20"/>
          <w:szCs w:val="20"/>
        </w:rPr>
        <w:t xml:space="preserve"> </w:t>
      </w:r>
      <w:r w:rsidRPr="000B2C2C">
        <w:rPr>
          <w:sz w:val="20"/>
          <w:szCs w:val="20"/>
        </w:rPr>
        <w:t>maharah</w:t>
      </w:r>
      <w:r w:rsidRPr="000B2C2C">
        <w:rPr>
          <w:spacing w:val="1"/>
          <w:sz w:val="20"/>
          <w:szCs w:val="20"/>
        </w:rPr>
        <w:t xml:space="preserve"> </w:t>
      </w:r>
      <w:r w:rsidRPr="000B2C2C">
        <w:rPr>
          <w:sz w:val="20"/>
          <w:szCs w:val="20"/>
        </w:rPr>
        <w:t>kalam siswa</w:t>
      </w:r>
      <w:r w:rsidRPr="000B2C2C">
        <w:rPr>
          <w:spacing w:val="1"/>
          <w:sz w:val="20"/>
          <w:szCs w:val="20"/>
        </w:rPr>
        <w:t xml:space="preserve"> </w:t>
      </w:r>
      <w:r w:rsidRPr="000B2C2C">
        <w:rPr>
          <w:sz w:val="20"/>
          <w:szCs w:val="20"/>
        </w:rPr>
        <w:t>kelas</w:t>
      </w:r>
      <w:r w:rsidRPr="000B2C2C">
        <w:rPr>
          <w:spacing w:val="1"/>
          <w:sz w:val="20"/>
          <w:szCs w:val="20"/>
        </w:rPr>
        <w:t xml:space="preserve"> </w:t>
      </w:r>
      <w:r w:rsidRPr="000B2C2C">
        <w:rPr>
          <w:sz w:val="20"/>
          <w:szCs w:val="20"/>
        </w:rPr>
        <w:t>X-1</w:t>
      </w:r>
      <w:r w:rsidRPr="000B2C2C">
        <w:rPr>
          <w:spacing w:val="50"/>
          <w:sz w:val="20"/>
          <w:szCs w:val="20"/>
        </w:rPr>
        <w:t xml:space="preserve"> </w:t>
      </w:r>
      <w:r w:rsidRPr="000B2C2C">
        <w:rPr>
          <w:sz w:val="20"/>
          <w:szCs w:val="20"/>
        </w:rPr>
        <w:t>di</w:t>
      </w:r>
      <w:r w:rsidRPr="000B2C2C">
        <w:rPr>
          <w:spacing w:val="51"/>
          <w:sz w:val="20"/>
          <w:szCs w:val="20"/>
        </w:rPr>
        <w:t xml:space="preserve"> </w:t>
      </w:r>
      <w:r w:rsidRPr="000B2C2C">
        <w:rPr>
          <w:sz w:val="20"/>
          <w:szCs w:val="20"/>
        </w:rPr>
        <w:t>MAN</w:t>
      </w:r>
      <w:r w:rsidRPr="000B2C2C">
        <w:rPr>
          <w:spacing w:val="51"/>
          <w:sz w:val="20"/>
          <w:szCs w:val="20"/>
        </w:rPr>
        <w:t xml:space="preserve"> </w:t>
      </w:r>
      <w:r w:rsidRPr="000B2C2C">
        <w:rPr>
          <w:sz w:val="20"/>
          <w:szCs w:val="20"/>
        </w:rPr>
        <w:t>Sidoarjo.</w:t>
      </w:r>
      <w:r w:rsidRPr="000B2C2C">
        <w:rPr>
          <w:spacing w:val="1"/>
          <w:sz w:val="20"/>
          <w:szCs w:val="20"/>
        </w:rPr>
        <w:t xml:space="preserve"> </w:t>
      </w:r>
      <w:r w:rsidRPr="000B2C2C">
        <w:rPr>
          <w:sz w:val="20"/>
          <w:szCs w:val="20"/>
        </w:rPr>
        <w:t>Penelitian</w:t>
      </w:r>
      <w:r w:rsidRPr="000B2C2C">
        <w:rPr>
          <w:spacing w:val="1"/>
          <w:sz w:val="20"/>
          <w:szCs w:val="20"/>
        </w:rPr>
        <w:t xml:space="preserve"> </w:t>
      </w:r>
      <w:r w:rsidRPr="000B2C2C">
        <w:rPr>
          <w:sz w:val="20"/>
          <w:szCs w:val="20"/>
        </w:rPr>
        <w:t>ini</w:t>
      </w:r>
      <w:r w:rsidRPr="000B2C2C">
        <w:rPr>
          <w:spacing w:val="1"/>
          <w:sz w:val="20"/>
          <w:szCs w:val="20"/>
        </w:rPr>
        <w:t xml:space="preserve"> </w:t>
      </w:r>
      <w:r w:rsidRPr="000B2C2C">
        <w:rPr>
          <w:sz w:val="20"/>
          <w:szCs w:val="20"/>
        </w:rPr>
        <w:t>juga mengumpulkan</w:t>
      </w:r>
      <w:r w:rsidRPr="000B2C2C">
        <w:rPr>
          <w:spacing w:val="1"/>
          <w:sz w:val="20"/>
          <w:szCs w:val="20"/>
        </w:rPr>
        <w:t xml:space="preserve"> </w:t>
      </w:r>
      <w:r w:rsidRPr="000B2C2C">
        <w:rPr>
          <w:sz w:val="20"/>
          <w:szCs w:val="20"/>
        </w:rPr>
        <w:t>data dengan</w:t>
      </w:r>
      <w:r w:rsidRPr="000B2C2C">
        <w:rPr>
          <w:spacing w:val="1"/>
          <w:sz w:val="20"/>
          <w:szCs w:val="20"/>
        </w:rPr>
        <w:t xml:space="preserve"> </w:t>
      </w:r>
      <w:r w:rsidRPr="000B2C2C">
        <w:rPr>
          <w:sz w:val="20"/>
          <w:szCs w:val="20"/>
        </w:rPr>
        <w:t>metode dokumentasi.</w:t>
      </w:r>
      <w:r w:rsidRPr="000B2C2C">
        <w:rPr>
          <w:spacing w:val="1"/>
          <w:sz w:val="20"/>
          <w:szCs w:val="20"/>
        </w:rPr>
        <w:t xml:space="preserve"> </w:t>
      </w:r>
      <w:r w:rsidRPr="000B2C2C">
        <w:rPr>
          <w:sz w:val="20"/>
          <w:szCs w:val="20"/>
        </w:rPr>
        <w:t>Sugiyono</w:t>
      </w:r>
      <w:r w:rsidRPr="000B2C2C">
        <w:rPr>
          <w:spacing w:val="1"/>
          <w:sz w:val="20"/>
          <w:szCs w:val="20"/>
        </w:rPr>
        <w:t xml:space="preserve"> </w:t>
      </w:r>
      <w:r w:rsidRPr="000B2C2C">
        <w:rPr>
          <w:sz w:val="20"/>
          <w:szCs w:val="20"/>
        </w:rPr>
        <w:t>dalam buku</w:t>
      </w:r>
      <w:r w:rsidRPr="000B2C2C">
        <w:rPr>
          <w:spacing w:val="1"/>
          <w:sz w:val="20"/>
          <w:szCs w:val="20"/>
        </w:rPr>
        <w:t xml:space="preserve"> </w:t>
      </w:r>
      <w:r w:rsidRPr="000B2C2C">
        <w:rPr>
          <w:sz w:val="20"/>
          <w:szCs w:val="20"/>
        </w:rPr>
        <w:t>yang berjudul</w:t>
      </w:r>
      <w:r w:rsidRPr="000B2C2C">
        <w:rPr>
          <w:spacing w:val="1"/>
          <w:sz w:val="20"/>
          <w:szCs w:val="20"/>
        </w:rPr>
        <w:t xml:space="preserve"> </w:t>
      </w:r>
      <w:r w:rsidRPr="000B2C2C">
        <w:rPr>
          <w:sz w:val="20"/>
          <w:szCs w:val="20"/>
        </w:rPr>
        <w:t>“Metode</w:t>
      </w:r>
      <w:r w:rsidRPr="000B2C2C">
        <w:rPr>
          <w:spacing w:val="1"/>
          <w:sz w:val="20"/>
          <w:szCs w:val="20"/>
        </w:rPr>
        <w:t xml:space="preserve"> </w:t>
      </w:r>
      <w:r w:rsidRPr="000B2C2C">
        <w:rPr>
          <w:sz w:val="20"/>
          <w:szCs w:val="20"/>
        </w:rPr>
        <w:t>penelitian</w:t>
      </w:r>
      <w:r w:rsidRPr="000B2C2C">
        <w:rPr>
          <w:spacing w:val="1"/>
          <w:sz w:val="20"/>
          <w:szCs w:val="20"/>
        </w:rPr>
        <w:t xml:space="preserve"> </w:t>
      </w:r>
      <w:r w:rsidRPr="000B2C2C">
        <w:rPr>
          <w:sz w:val="20"/>
          <w:szCs w:val="20"/>
        </w:rPr>
        <w:t>pendidikan:</w:t>
      </w:r>
      <w:r w:rsidRPr="000B2C2C">
        <w:rPr>
          <w:spacing w:val="1"/>
          <w:sz w:val="20"/>
          <w:szCs w:val="20"/>
        </w:rPr>
        <w:t xml:space="preserve"> </w:t>
      </w:r>
      <w:r w:rsidRPr="000B2C2C">
        <w:rPr>
          <w:sz w:val="20"/>
          <w:szCs w:val="20"/>
        </w:rPr>
        <w:t>(pendekatan</w:t>
      </w:r>
      <w:r w:rsidRPr="000B2C2C">
        <w:rPr>
          <w:spacing w:val="1"/>
          <w:sz w:val="20"/>
          <w:szCs w:val="20"/>
        </w:rPr>
        <w:t xml:space="preserve"> </w:t>
      </w:r>
      <w:r w:rsidRPr="000B2C2C">
        <w:rPr>
          <w:sz w:val="20"/>
          <w:szCs w:val="20"/>
        </w:rPr>
        <w:t>kuantitatif,</w:t>
      </w:r>
      <w:r w:rsidRPr="000B2C2C">
        <w:rPr>
          <w:spacing w:val="1"/>
          <w:sz w:val="20"/>
          <w:szCs w:val="20"/>
        </w:rPr>
        <w:t xml:space="preserve"> </w:t>
      </w:r>
      <w:r w:rsidRPr="000B2C2C">
        <w:rPr>
          <w:sz w:val="20"/>
          <w:szCs w:val="20"/>
        </w:rPr>
        <w:t>kualitatif</w:t>
      </w:r>
      <w:r w:rsidRPr="000B2C2C">
        <w:rPr>
          <w:spacing w:val="1"/>
          <w:sz w:val="20"/>
          <w:szCs w:val="20"/>
        </w:rPr>
        <w:t xml:space="preserve"> </w:t>
      </w:r>
      <w:r w:rsidRPr="000B2C2C">
        <w:rPr>
          <w:sz w:val="20"/>
          <w:szCs w:val="20"/>
        </w:rPr>
        <w:t>dan</w:t>
      </w:r>
      <w:r w:rsidRPr="000B2C2C">
        <w:rPr>
          <w:spacing w:val="1"/>
          <w:sz w:val="20"/>
          <w:szCs w:val="20"/>
        </w:rPr>
        <w:t xml:space="preserve"> </w:t>
      </w:r>
      <w:r w:rsidRPr="000B2C2C">
        <w:rPr>
          <w:sz w:val="20"/>
          <w:szCs w:val="20"/>
        </w:rPr>
        <w:t>R</w:t>
      </w:r>
      <w:r w:rsidRPr="000B2C2C">
        <w:rPr>
          <w:spacing w:val="1"/>
          <w:sz w:val="20"/>
          <w:szCs w:val="20"/>
        </w:rPr>
        <w:t xml:space="preserve"> </w:t>
      </w:r>
      <w:r w:rsidRPr="000B2C2C">
        <w:rPr>
          <w:sz w:val="20"/>
          <w:szCs w:val="20"/>
        </w:rPr>
        <w:t>&amp;</w:t>
      </w:r>
      <w:r w:rsidRPr="000B2C2C">
        <w:rPr>
          <w:spacing w:val="1"/>
          <w:sz w:val="20"/>
          <w:szCs w:val="20"/>
        </w:rPr>
        <w:t xml:space="preserve"> </w:t>
      </w:r>
      <w:r w:rsidRPr="000B2C2C">
        <w:rPr>
          <w:sz w:val="20"/>
          <w:szCs w:val="20"/>
        </w:rPr>
        <w:t>D)”</w:t>
      </w:r>
      <w:r w:rsidRPr="000B2C2C">
        <w:rPr>
          <w:spacing w:val="51"/>
          <w:sz w:val="20"/>
          <w:szCs w:val="20"/>
        </w:rPr>
        <w:t xml:space="preserve"> </w:t>
      </w:r>
      <w:r w:rsidRPr="000B2C2C">
        <w:rPr>
          <w:sz w:val="20"/>
          <w:szCs w:val="20"/>
        </w:rPr>
        <w:t>berpendapat</w:t>
      </w:r>
      <w:r w:rsidRPr="000B2C2C">
        <w:rPr>
          <w:spacing w:val="51"/>
          <w:sz w:val="20"/>
          <w:szCs w:val="20"/>
        </w:rPr>
        <w:t xml:space="preserve"> </w:t>
      </w:r>
      <w:r w:rsidRPr="000B2C2C">
        <w:rPr>
          <w:sz w:val="20"/>
          <w:szCs w:val="20"/>
        </w:rPr>
        <w:t>bahwa,</w:t>
      </w:r>
      <w:r w:rsidRPr="000B2C2C">
        <w:rPr>
          <w:spacing w:val="1"/>
          <w:sz w:val="20"/>
          <w:szCs w:val="20"/>
        </w:rPr>
        <w:t xml:space="preserve"> </w:t>
      </w:r>
      <w:r w:rsidRPr="000B2C2C">
        <w:rPr>
          <w:sz w:val="20"/>
          <w:szCs w:val="20"/>
        </w:rPr>
        <w:t>dokumentasi</w:t>
      </w:r>
      <w:r w:rsidRPr="000B2C2C">
        <w:rPr>
          <w:spacing w:val="1"/>
          <w:sz w:val="20"/>
          <w:szCs w:val="20"/>
        </w:rPr>
        <w:t xml:space="preserve"> </w:t>
      </w:r>
      <w:r w:rsidRPr="000B2C2C">
        <w:rPr>
          <w:sz w:val="20"/>
          <w:szCs w:val="20"/>
        </w:rPr>
        <w:t>merupakan</w:t>
      </w:r>
      <w:r w:rsidRPr="000B2C2C">
        <w:rPr>
          <w:spacing w:val="1"/>
          <w:sz w:val="20"/>
          <w:szCs w:val="20"/>
        </w:rPr>
        <w:t xml:space="preserve"> </w:t>
      </w:r>
      <w:r w:rsidRPr="000B2C2C">
        <w:rPr>
          <w:sz w:val="20"/>
          <w:szCs w:val="20"/>
        </w:rPr>
        <w:t>catatan</w:t>
      </w:r>
      <w:r w:rsidRPr="000B2C2C">
        <w:rPr>
          <w:spacing w:val="1"/>
          <w:sz w:val="20"/>
          <w:szCs w:val="20"/>
        </w:rPr>
        <w:t xml:space="preserve"> </w:t>
      </w:r>
      <w:r w:rsidRPr="000B2C2C">
        <w:rPr>
          <w:sz w:val="20"/>
          <w:szCs w:val="20"/>
        </w:rPr>
        <w:t>peristiwa</w:t>
      </w:r>
      <w:r w:rsidRPr="000B2C2C">
        <w:rPr>
          <w:spacing w:val="1"/>
          <w:sz w:val="20"/>
          <w:szCs w:val="20"/>
        </w:rPr>
        <w:t xml:space="preserve"> </w:t>
      </w:r>
      <w:r w:rsidRPr="000B2C2C">
        <w:rPr>
          <w:sz w:val="20"/>
          <w:szCs w:val="20"/>
        </w:rPr>
        <w:t>yang</w:t>
      </w:r>
      <w:r w:rsidRPr="000B2C2C">
        <w:rPr>
          <w:spacing w:val="1"/>
          <w:sz w:val="20"/>
          <w:szCs w:val="20"/>
        </w:rPr>
        <w:t xml:space="preserve"> </w:t>
      </w:r>
      <w:r w:rsidRPr="000B2C2C">
        <w:rPr>
          <w:sz w:val="20"/>
          <w:szCs w:val="20"/>
        </w:rPr>
        <w:t>telah</w:t>
      </w:r>
      <w:r w:rsidRPr="000B2C2C">
        <w:rPr>
          <w:spacing w:val="1"/>
          <w:sz w:val="20"/>
          <w:szCs w:val="20"/>
        </w:rPr>
        <w:t xml:space="preserve"> </w:t>
      </w:r>
      <w:r w:rsidRPr="000B2C2C">
        <w:rPr>
          <w:sz w:val="20"/>
          <w:szCs w:val="20"/>
        </w:rPr>
        <w:t>terjadi.</w:t>
      </w:r>
      <w:r w:rsidRPr="000B2C2C">
        <w:rPr>
          <w:spacing w:val="51"/>
          <w:sz w:val="20"/>
          <w:szCs w:val="20"/>
        </w:rPr>
        <w:t xml:space="preserve"> </w:t>
      </w:r>
      <w:r w:rsidRPr="000B2C2C">
        <w:rPr>
          <w:sz w:val="20"/>
          <w:szCs w:val="20"/>
        </w:rPr>
        <w:t>Dokumentasi</w:t>
      </w:r>
      <w:r w:rsidRPr="000B2C2C">
        <w:rPr>
          <w:spacing w:val="51"/>
          <w:sz w:val="20"/>
          <w:szCs w:val="20"/>
        </w:rPr>
        <w:t xml:space="preserve"> </w:t>
      </w:r>
      <w:r w:rsidRPr="000B2C2C">
        <w:rPr>
          <w:sz w:val="20"/>
          <w:szCs w:val="20"/>
        </w:rPr>
        <w:t>dalam</w:t>
      </w:r>
      <w:r w:rsidRPr="000B2C2C">
        <w:rPr>
          <w:spacing w:val="51"/>
          <w:sz w:val="20"/>
          <w:szCs w:val="20"/>
        </w:rPr>
        <w:t xml:space="preserve"> </w:t>
      </w:r>
      <w:r w:rsidRPr="000B2C2C">
        <w:rPr>
          <w:sz w:val="20"/>
          <w:szCs w:val="20"/>
        </w:rPr>
        <w:t>penelitian</w:t>
      </w:r>
      <w:r w:rsidRPr="000B2C2C">
        <w:rPr>
          <w:spacing w:val="51"/>
          <w:sz w:val="20"/>
          <w:szCs w:val="20"/>
        </w:rPr>
        <w:t xml:space="preserve"> </w:t>
      </w:r>
      <w:r w:rsidRPr="000B2C2C">
        <w:rPr>
          <w:sz w:val="20"/>
          <w:szCs w:val="20"/>
        </w:rPr>
        <w:t>ini</w:t>
      </w:r>
      <w:r w:rsidRPr="000B2C2C">
        <w:rPr>
          <w:spacing w:val="51"/>
          <w:sz w:val="20"/>
          <w:szCs w:val="20"/>
        </w:rPr>
        <w:t xml:space="preserve"> </w:t>
      </w:r>
      <w:r w:rsidRPr="000B2C2C">
        <w:rPr>
          <w:sz w:val="20"/>
          <w:szCs w:val="20"/>
        </w:rPr>
        <w:t>yaitu</w:t>
      </w:r>
      <w:r w:rsidRPr="000B2C2C">
        <w:rPr>
          <w:spacing w:val="1"/>
          <w:sz w:val="20"/>
          <w:szCs w:val="20"/>
        </w:rPr>
        <w:t xml:space="preserve"> </w:t>
      </w:r>
      <w:r w:rsidRPr="000B2C2C">
        <w:rPr>
          <w:sz w:val="20"/>
          <w:szCs w:val="20"/>
        </w:rPr>
        <w:t>berbentuk foto yang diambilmenggunakan</w:t>
      </w:r>
      <w:r w:rsidRPr="000B2C2C">
        <w:rPr>
          <w:spacing w:val="50"/>
          <w:sz w:val="20"/>
          <w:szCs w:val="20"/>
        </w:rPr>
        <w:t xml:space="preserve"> </w:t>
      </w:r>
      <w:r w:rsidRPr="000B2C2C">
        <w:rPr>
          <w:i/>
          <w:sz w:val="20"/>
          <w:szCs w:val="20"/>
        </w:rPr>
        <w:t>smartphone</w:t>
      </w:r>
      <w:r w:rsidRPr="000B2C2C">
        <w:rPr>
          <w:sz w:val="20"/>
          <w:szCs w:val="20"/>
        </w:rPr>
        <w:t>.</w:t>
      </w:r>
      <w:r w:rsidRPr="000B2C2C">
        <w:rPr>
          <w:spacing w:val="50"/>
          <w:sz w:val="20"/>
          <w:szCs w:val="20"/>
        </w:rPr>
        <w:t xml:space="preserve"> </w:t>
      </w:r>
      <w:r w:rsidRPr="000B2C2C">
        <w:rPr>
          <w:sz w:val="20"/>
          <w:szCs w:val="20"/>
        </w:rPr>
        <w:t>Foto</w:t>
      </w:r>
      <w:r w:rsidRPr="000B2C2C">
        <w:rPr>
          <w:spacing w:val="50"/>
          <w:sz w:val="20"/>
          <w:szCs w:val="20"/>
        </w:rPr>
        <w:t xml:space="preserve"> </w:t>
      </w:r>
      <w:r w:rsidRPr="000B2C2C">
        <w:rPr>
          <w:sz w:val="20"/>
          <w:szCs w:val="20"/>
        </w:rPr>
        <w:t>yang diambil   mencakup kegiatan</w:t>
      </w:r>
      <w:r w:rsidRPr="000B2C2C">
        <w:rPr>
          <w:spacing w:val="50"/>
          <w:sz w:val="20"/>
          <w:szCs w:val="20"/>
        </w:rPr>
        <w:t xml:space="preserve"> </w:t>
      </w:r>
      <w:r w:rsidRPr="000B2C2C">
        <w:rPr>
          <w:sz w:val="20"/>
          <w:szCs w:val="20"/>
        </w:rPr>
        <w:t>siswa</w:t>
      </w:r>
      <w:r w:rsidRPr="000B2C2C">
        <w:rPr>
          <w:spacing w:val="50"/>
          <w:sz w:val="20"/>
          <w:szCs w:val="20"/>
        </w:rPr>
        <w:t xml:space="preserve"> </w:t>
      </w:r>
      <w:r w:rsidRPr="000B2C2C">
        <w:rPr>
          <w:sz w:val="20"/>
          <w:szCs w:val="20"/>
        </w:rPr>
        <w:t>pada</w:t>
      </w:r>
      <w:r w:rsidRPr="000B2C2C">
        <w:rPr>
          <w:spacing w:val="1"/>
          <w:sz w:val="20"/>
          <w:szCs w:val="20"/>
        </w:rPr>
        <w:t xml:space="preserve"> </w:t>
      </w:r>
      <w:r w:rsidRPr="000B2C2C">
        <w:rPr>
          <w:sz w:val="20"/>
          <w:szCs w:val="20"/>
        </w:rPr>
        <w:t>saat sebelum dan setelah pembelajaran</w:t>
      </w:r>
      <w:r w:rsidRPr="000B2C2C">
        <w:rPr>
          <w:spacing w:val="1"/>
          <w:sz w:val="20"/>
          <w:szCs w:val="20"/>
        </w:rPr>
        <w:t xml:space="preserve"> </w:t>
      </w:r>
      <w:r w:rsidRPr="000B2C2C">
        <w:rPr>
          <w:sz w:val="20"/>
          <w:szCs w:val="20"/>
        </w:rPr>
        <w:t>metode story telling,</w:t>
      </w:r>
      <w:r w:rsidRPr="000B2C2C">
        <w:rPr>
          <w:spacing w:val="50"/>
          <w:sz w:val="20"/>
          <w:szCs w:val="20"/>
        </w:rPr>
        <w:t xml:space="preserve"> </w:t>
      </w:r>
      <w:r w:rsidRPr="000B2C2C">
        <w:rPr>
          <w:sz w:val="20"/>
          <w:szCs w:val="20"/>
        </w:rPr>
        <w:t>dan</w:t>
      </w:r>
      <w:r w:rsidRPr="000B2C2C">
        <w:rPr>
          <w:spacing w:val="50"/>
          <w:sz w:val="20"/>
          <w:szCs w:val="20"/>
        </w:rPr>
        <w:t xml:space="preserve"> </w:t>
      </w:r>
      <w:r w:rsidRPr="000B2C2C">
        <w:rPr>
          <w:sz w:val="20"/>
          <w:szCs w:val="20"/>
        </w:rPr>
        <w:t>dokumen</w:t>
      </w:r>
      <w:r w:rsidRPr="000B2C2C">
        <w:rPr>
          <w:spacing w:val="50"/>
          <w:sz w:val="20"/>
          <w:szCs w:val="20"/>
        </w:rPr>
        <w:t xml:space="preserve"> </w:t>
      </w:r>
      <w:r w:rsidRPr="000B2C2C">
        <w:rPr>
          <w:sz w:val="20"/>
          <w:szCs w:val="20"/>
        </w:rPr>
        <w:t>seperti</w:t>
      </w:r>
      <w:r w:rsidRPr="000B2C2C">
        <w:rPr>
          <w:spacing w:val="50"/>
          <w:sz w:val="20"/>
          <w:szCs w:val="20"/>
        </w:rPr>
        <w:t xml:space="preserve"> </w:t>
      </w:r>
      <w:r w:rsidRPr="000B2C2C">
        <w:rPr>
          <w:sz w:val="20"/>
          <w:szCs w:val="20"/>
        </w:rPr>
        <w:t>lembar</w:t>
      </w:r>
      <w:r w:rsidRPr="000B2C2C">
        <w:rPr>
          <w:spacing w:val="50"/>
          <w:sz w:val="20"/>
          <w:szCs w:val="20"/>
        </w:rPr>
        <w:t xml:space="preserve"> </w:t>
      </w:r>
      <w:r w:rsidRPr="000B2C2C">
        <w:rPr>
          <w:sz w:val="20"/>
          <w:szCs w:val="20"/>
        </w:rPr>
        <w:t>penilaian</w:t>
      </w:r>
      <w:r w:rsidRPr="000B2C2C">
        <w:rPr>
          <w:spacing w:val="50"/>
          <w:sz w:val="20"/>
          <w:szCs w:val="20"/>
        </w:rPr>
        <w:t xml:space="preserve"> </w:t>
      </w:r>
      <w:r w:rsidRPr="000B2C2C">
        <w:rPr>
          <w:sz w:val="20"/>
          <w:szCs w:val="20"/>
        </w:rPr>
        <w:t>dan</w:t>
      </w:r>
      <w:r w:rsidRPr="000B2C2C">
        <w:rPr>
          <w:spacing w:val="1"/>
          <w:sz w:val="20"/>
          <w:szCs w:val="20"/>
        </w:rPr>
        <w:t xml:space="preserve"> </w:t>
      </w:r>
      <w:r w:rsidRPr="000B2C2C">
        <w:rPr>
          <w:sz w:val="20"/>
          <w:szCs w:val="20"/>
        </w:rPr>
        <w:t>lembar</w:t>
      </w:r>
      <w:r w:rsidRPr="000B2C2C">
        <w:rPr>
          <w:spacing w:val="5"/>
          <w:sz w:val="20"/>
          <w:szCs w:val="20"/>
        </w:rPr>
        <w:t xml:space="preserve"> </w:t>
      </w:r>
      <w:r w:rsidRPr="000B2C2C">
        <w:rPr>
          <w:sz w:val="20"/>
          <w:szCs w:val="20"/>
        </w:rPr>
        <w:t>instrument.</w:t>
      </w:r>
      <w:r w:rsidRPr="000B2C2C">
        <w:rPr>
          <w:spacing w:val="8"/>
          <w:sz w:val="20"/>
          <w:szCs w:val="20"/>
        </w:rPr>
        <w:t xml:space="preserve"> </w:t>
      </w:r>
      <w:r w:rsidRPr="000B2C2C">
        <w:rPr>
          <w:sz w:val="20"/>
          <w:szCs w:val="20"/>
        </w:rPr>
        <w:t>[21]</w:t>
      </w:r>
    </w:p>
    <w:p w:rsidR="000B2C2C" w:rsidRPr="000B2C2C" w:rsidRDefault="000B2C2C" w:rsidP="000B2C2C">
      <w:pPr>
        <w:spacing w:line="249" w:lineRule="auto"/>
        <w:jc w:val="both"/>
        <w:rPr>
          <w:sz w:val="20"/>
          <w:szCs w:val="20"/>
          <w:lang w:val="en-US"/>
        </w:rPr>
        <w:sectPr w:rsidR="000B2C2C" w:rsidRPr="000B2C2C" w:rsidSect="000B2C2C">
          <w:type w:val="continuous"/>
          <w:pgSz w:w="11910" w:h="16850"/>
          <w:pgMar w:top="1300" w:right="1080" w:bottom="280" w:left="1100" w:header="0" w:footer="0" w:gutter="0"/>
          <w:cols w:space="720"/>
        </w:sectPr>
      </w:pPr>
    </w:p>
    <w:p w:rsidR="000B2C2C" w:rsidRPr="000B2C2C" w:rsidRDefault="000B2C2C" w:rsidP="00791F33">
      <w:pPr>
        <w:pStyle w:val="BodyText"/>
        <w:spacing w:before="59"/>
        <w:ind w:right="317" w:firstLine="288"/>
        <w:jc w:val="both"/>
        <w:rPr>
          <w:sz w:val="20"/>
          <w:szCs w:val="20"/>
        </w:rPr>
      </w:pPr>
      <w:r w:rsidRPr="000B2C2C">
        <w:rPr>
          <w:sz w:val="20"/>
          <w:szCs w:val="20"/>
        </w:rPr>
        <w:lastRenderedPageBreak/>
        <w:t>Teknik</w:t>
      </w:r>
      <w:r w:rsidRPr="000B2C2C">
        <w:rPr>
          <w:spacing w:val="1"/>
          <w:sz w:val="20"/>
          <w:szCs w:val="20"/>
        </w:rPr>
        <w:t xml:space="preserve"> </w:t>
      </w:r>
      <w:r w:rsidRPr="000B2C2C">
        <w:rPr>
          <w:sz w:val="20"/>
          <w:szCs w:val="20"/>
        </w:rPr>
        <w:t>analisis</w:t>
      </w:r>
      <w:r w:rsidRPr="000B2C2C">
        <w:rPr>
          <w:spacing w:val="1"/>
          <w:sz w:val="20"/>
          <w:szCs w:val="20"/>
        </w:rPr>
        <w:t xml:space="preserve"> </w:t>
      </w:r>
      <w:r w:rsidRPr="000B2C2C">
        <w:rPr>
          <w:sz w:val="20"/>
          <w:szCs w:val="20"/>
        </w:rPr>
        <w:t>data yang digunakan</w:t>
      </w:r>
      <w:r w:rsidRPr="000B2C2C">
        <w:rPr>
          <w:spacing w:val="1"/>
          <w:sz w:val="20"/>
          <w:szCs w:val="20"/>
        </w:rPr>
        <w:t xml:space="preserve"> </w:t>
      </w:r>
      <w:r w:rsidRPr="000B2C2C">
        <w:rPr>
          <w:sz w:val="20"/>
          <w:szCs w:val="20"/>
        </w:rPr>
        <w:t>yaitu</w:t>
      </w:r>
      <w:r w:rsidRPr="000B2C2C">
        <w:rPr>
          <w:spacing w:val="1"/>
          <w:sz w:val="20"/>
          <w:szCs w:val="20"/>
        </w:rPr>
        <w:t xml:space="preserve"> </w:t>
      </w:r>
      <w:r w:rsidRPr="000B2C2C">
        <w:rPr>
          <w:sz w:val="20"/>
          <w:szCs w:val="20"/>
        </w:rPr>
        <w:t>statistik</w:t>
      </w:r>
      <w:r w:rsidRPr="000B2C2C">
        <w:rPr>
          <w:spacing w:val="1"/>
          <w:sz w:val="20"/>
          <w:szCs w:val="20"/>
        </w:rPr>
        <w:t xml:space="preserve"> </w:t>
      </w:r>
      <w:r w:rsidRPr="000B2C2C">
        <w:rPr>
          <w:sz w:val="20"/>
          <w:szCs w:val="20"/>
        </w:rPr>
        <w:t>deskriptif dan</w:t>
      </w:r>
      <w:r w:rsidRPr="000B2C2C">
        <w:rPr>
          <w:spacing w:val="1"/>
          <w:sz w:val="20"/>
          <w:szCs w:val="20"/>
        </w:rPr>
        <w:t xml:space="preserve"> </w:t>
      </w:r>
      <w:r w:rsidRPr="000B2C2C">
        <w:rPr>
          <w:sz w:val="20"/>
          <w:szCs w:val="20"/>
        </w:rPr>
        <w:t>uji hipotesis. Statistik</w:t>
      </w:r>
      <w:r w:rsidRPr="000B2C2C">
        <w:rPr>
          <w:spacing w:val="1"/>
          <w:sz w:val="20"/>
          <w:szCs w:val="20"/>
        </w:rPr>
        <w:t xml:space="preserve"> </w:t>
      </w:r>
      <w:r w:rsidRPr="000B2C2C">
        <w:rPr>
          <w:sz w:val="20"/>
          <w:szCs w:val="20"/>
        </w:rPr>
        <w:t>deskriptif</w:t>
      </w:r>
      <w:r w:rsidRPr="000B2C2C">
        <w:rPr>
          <w:spacing w:val="1"/>
          <w:sz w:val="20"/>
          <w:szCs w:val="20"/>
        </w:rPr>
        <w:t xml:space="preserve"> </w:t>
      </w:r>
      <w:r w:rsidRPr="000B2C2C">
        <w:rPr>
          <w:sz w:val="20"/>
          <w:szCs w:val="20"/>
        </w:rPr>
        <w:t>merupakan teknik pengolah data yang bertujuan unutk menganalisis kelompok data tanpa membuat kesimpulan</w:t>
      </w:r>
      <w:r w:rsidRPr="000B2C2C">
        <w:rPr>
          <w:spacing w:val="1"/>
          <w:sz w:val="20"/>
          <w:szCs w:val="20"/>
        </w:rPr>
        <w:t xml:space="preserve"> </w:t>
      </w:r>
      <w:r w:rsidRPr="000B2C2C">
        <w:rPr>
          <w:sz w:val="20"/>
          <w:szCs w:val="20"/>
        </w:rPr>
        <w:t xml:space="preserve">atas populasi yang diamati. Dalam analisis deskriptif ini menggunakan program olah data </w:t>
      </w:r>
      <w:r w:rsidRPr="000B2C2C">
        <w:rPr>
          <w:i/>
          <w:sz w:val="20"/>
          <w:szCs w:val="20"/>
        </w:rPr>
        <w:t>SPSS 27</w:t>
      </w:r>
      <w:r w:rsidRPr="000B2C2C">
        <w:rPr>
          <w:sz w:val="20"/>
          <w:szCs w:val="20"/>
        </w:rPr>
        <w:t>. Sedangkan</w:t>
      </w:r>
      <w:r w:rsidRPr="000B2C2C">
        <w:rPr>
          <w:spacing w:val="1"/>
          <w:sz w:val="20"/>
          <w:szCs w:val="20"/>
        </w:rPr>
        <w:t xml:space="preserve"> </w:t>
      </w:r>
      <w:r w:rsidRPr="000B2C2C">
        <w:rPr>
          <w:sz w:val="20"/>
          <w:szCs w:val="20"/>
        </w:rPr>
        <w:t>Uji</w:t>
      </w:r>
      <w:r w:rsidRPr="000B2C2C">
        <w:rPr>
          <w:spacing w:val="1"/>
          <w:sz w:val="20"/>
          <w:szCs w:val="20"/>
        </w:rPr>
        <w:t xml:space="preserve"> </w:t>
      </w:r>
      <w:r w:rsidRPr="000B2C2C">
        <w:rPr>
          <w:sz w:val="20"/>
          <w:szCs w:val="20"/>
        </w:rPr>
        <w:t>Hipotesis</w:t>
      </w:r>
      <w:r w:rsidRPr="000B2C2C">
        <w:rPr>
          <w:spacing w:val="1"/>
          <w:sz w:val="20"/>
          <w:szCs w:val="20"/>
        </w:rPr>
        <w:t xml:space="preserve"> </w:t>
      </w:r>
      <w:r w:rsidRPr="000B2C2C">
        <w:rPr>
          <w:sz w:val="20"/>
          <w:szCs w:val="20"/>
        </w:rPr>
        <w:t>merupakan</w:t>
      </w:r>
      <w:r w:rsidRPr="000B2C2C">
        <w:rPr>
          <w:spacing w:val="1"/>
          <w:sz w:val="20"/>
          <w:szCs w:val="20"/>
        </w:rPr>
        <w:t xml:space="preserve"> </w:t>
      </w:r>
      <w:r w:rsidRPr="000B2C2C">
        <w:rPr>
          <w:sz w:val="20"/>
          <w:szCs w:val="20"/>
        </w:rPr>
        <w:t>pengujian</w:t>
      </w:r>
      <w:r w:rsidRPr="000B2C2C">
        <w:rPr>
          <w:spacing w:val="1"/>
          <w:sz w:val="20"/>
          <w:szCs w:val="20"/>
        </w:rPr>
        <w:t xml:space="preserve"> </w:t>
      </w:r>
      <w:r w:rsidRPr="000B2C2C">
        <w:rPr>
          <w:sz w:val="20"/>
          <w:szCs w:val="20"/>
        </w:rPr>
        <w:t>hipotesis</w:t>
      </w:r>
      <w:r w:rsidRPr="000B2C2C">
        <w:rPr>
          <w:spacing w:val="1"/>
          <w:sz w:val="20"/>
          <w:szCs w:val="20"/>
        </w:rPr>
        <w:t xml:space="preserve"> </w:t>
      </w:r>
      <w:r w:rsidRPr="000B2C2C">
        <w:rPr>
          <w:sz w:val="20"/>
          <w:szCs w:val="20"/>
        </w:rPr>
        <w:t>yang</w:t>
      </w:r>
      <w:r w:rsidRPr="000B2C2C">
        <w:rPr>
          <w:spacing w:val="1"/>
          <w:sz w:val="20"/>
          <w:szCs w:val="20"/>
        </w:rPr>
        <w:t xml:space="preserve"> </w:t>
      </w:r>
      <w:r w:rsidRPr="000B2C2C">
        <w:rPr>
          <w:sz w:val="20"/>
          <w:szCs w:val="20"/>
        </w:rPr>
        <w:t>digunakan</w:t>
      </w:r>
      <w:r w:rsidRPr="000B2C2C">
        <w:rPr>
          <w:spacing w:val="1"/>
          <w:sz w:val="20"/>
          <w:szCs w:val="20"/>
        </w:rPr>
        <w:t xml:space="preserve"> </w:t>
      </w:r>
      <w:r w:rsidRPr="000B2C2C">
        <w:rPr>
          <w:sz w:val="20"/>
          <w:szCs w:val="20"/>
        </w:rPr>
        <w:t>untuk</w:t>
      </w:r>
      <w:r w:rsidRPr="000B2C2C">
        <w:rPr>
          <w:spacing w:val="1"/>
          <w:sz w:val="20"/>
          <w:szCs w:val="20"/>
        </w:rPr>
        <w:t xml:space="preserve"> </w:t>
      </w:r>
      <w:r w:rsidRPr="000B2C2C">
        <w:rPr>
          <w:sz w:val="20"/>
          <w:szCs w:val="20"/>
        </w:rPr>
        <w:t>mengetahui</w:t>
      </w:r>
      <w:r w:rsidRPr="000B2C2C">
        <w:rPr>
          <w:spacing w:val="1"/>
          <w:sz w:val="20"/>
          <w:szCs w:val="20"/>
        </w:rPr>
        <w:t xml:space="preserve"> </w:t>
      </w:r>
      <w:r w:rsidRPr="000B2C2C">
        <w:rPr>
          <w:sz w:val="20"/>
          <w:szCs w:val="20"/>
        </w:rPr>
        <w:t>dugaan</w:t>
      </w:r>
      <w:r w:rsidRPr="000B2C2C">
        <w:rPr>
          <w:spacing w:val="1"/>
          <w:sz w:val="20"/>
          <w:szCs w:val="20"/>
        </w:rPr>
        <w:t xml:space="preserve"> </w:t>
      </w:r>
      <w:r w:rsidRPr="000B2C2C">
        <w:rPr>
          <w:sz w:val="20"/>
          <w:szCs w:val="20"/>
        </w:rPr>
        <w:t>sementara</w:t>
      </w:r>
      <w:r w:rsidRPr="000B2C2C">
        <w:rPr>
          <w:spacing w:val="1"/>
          <w:sz w:val="20"/>
          <w:szCs w:val="20"/>
        </w:rPr>
        <w:t xml:space="preserve"> </w:t>
      </w:r>
      <w:r w:rsidRPr="000B2C2C">
        <w:rPr>
          <w:sz w:val="20"/>
          <w:szCs w:val="20"/>
        </w:rPr>
        <w:t>yang</w:t>
      </w:r>
      <w:r w:rsidRPr="000B2C2C">
        <w:rPr>
          <w:spacing w:val="1"/>
          <w:sz w:val="20"/>
          <w:szCs w:val="20"/>
        </w:rPr>
        <w:t xml:space="preserve"> </w:t>
      </w:r>
      <w:r w:rsidRPr="000B2C2C">
        <w:rPr>
          <w:sz w:val="20"/>
          <w:szCs w:val="20"/>
        </w:rPr>
        <w:t>dirumuskan dalam hipotesis penelitian menggunakan uji dua pihak dengan derajat kesalahan uji</w:t>
      </w:r>
      <w:r w:rsidRPr="000B2C2C">
        <w:rPr>
          <w:spacing w:val="50"/>
          <w:sz w:val="20"/>
          <w:szCs w:val="20"/>
        </w:rPr>
        <w:t xml:space="preserve"> </w:t>
      </w:r>
      <w:r w:rsidRPr="000B2C2C">
        <w:rPr>
          <w:sz w:val="20"/>
          <w:szCs w:val="20"/>
        </w:rPr>
        <w:t>dua pihak</w:t>
      </w:r>
      <w:r w:rsidRPr="000B2C2C">
        <w:rPr>
          <w:spacing w:val="1"/>
          <w:sz w:val="20"/>
          <w:szCs w:val="20"/>
        </w:rPr>
        <w:t xml:space="preserve"> </w:t>
      </w:r>
      <w:r w:rsidRPr="000B2C2C">
        <w:rPr>
          <w:sz w:val="20"/>
          <w:szCs w:val="20"/>
        </w:rPr>
        <w:t>dengan</w:t>
      </w:r>
      <w:r w:rsidRPr="000B2C2C">
        <w:rPr>
          <w:spacing w:val="1"/>
          <w:sz w:val="20"/>
          <w:szCs w:val="20"/>
        </w:rPr>
        <w:t xml:space="preserve"> </w:t>
      </w:r>
      <w:r w:rsidRPr="000B2C2C">
        <w:rPr>
          <w:sz w:val="20"/>
          <w:szCs w:val="20"/>
        </w:rPr>
        <w:t>derajat</w:t>
      </w:r>
      <w:r w:rsidRPr="000B2C2C">
        <w:rPr>
          <w:spacing w:val="1"/>
          <w:sz w:val="20"/>
          <w:szCs w:val="20"/>
        </w:rPr>
        <w:t xml:space="preserve"> </w:t>
      </w:r>
      <w:r w:rsidRPr="000B2C2C">
        <w:rPr>
          <w:sz w:val="20"/>
          <w:szCs w:val="20"/>
        </w:rPr>
        <w:t>kesalahan</w:t>
      </w:r>
      <w:r w:rsidRPr="000B2C2C">
        <w:rPr>
          <w:spacing w:val="1"/>
          <w:sz w:val="20"/>
          <w:szCs w:val="20"/>
        </w:rPr>
        <w:t xml:space="preserve"> </w:t>
      </w:r>
      <w:r w:rsidRPr="000B2C2C">
        <w:rPr>
          <w:sz w:val="20"/>
          <w:szCs w:val="20"/>
        </w:rPr>
        <w:t>yang digunakan</w:t>
      </w:r>
      <w:r w:rsidRPr="000B2C2C">
        <w:rPr>
          <w:spacing w:val="1"/>
          <w:sz w:val="20"/>
          <w:szCs w:val="20"/>
        </w:rPr>
        <w:t xml:space="preserve"> </w:t>
      </w:r>
      <w:r w:rsidRPr="000B2C2C">
        <w:rPr>
          <w:sz w:val="20"/>
          <w:szCs w:val="20"/>
        </w:rPr>
        <w:t>dalam penelitian</w:t>
      </w:r>
      <w:r w:rsidRPr="000B2C2C">
        <w:rPr>
          <w:spacing w:val="1"/>
          <w:sz w:val="20"/>
          <w:szCs w:val="20"/>
        </w:rPr>
        <w:t xml:space="preserve"> </w:t>
      </w:r>
      <w:r w:rsidRPr="000B2C2C">
        <w:rPr>
          <w:sz w:val="20"/>
          <w:szCs w:val="20"/>
        </w:rPr>
        <w:t>ini</w:t>
      </w:r>
      <w:r w:rsidRPr="000B2C2C">
        <w:rPr>
          <w:spacing w:val="1"/>
          <w:sz w:val="20"/>
          <w:szCs w:val="20"/>
        </w:rPr>
        <w:t xml:space="preserve"> </w:t>
      </w:r>
      <w:r w:rsidRPr="000B2C2C">
        <w:rPr>
          <w:sz w:val="20"/>
          <w:szCs w:val="20"/>
        </w:rPr>
        <w:t>adalah</w:t>
      </w:r>
      <w:r w:rsidRPr="000B2C2C">
        <w:rPr>
          <w:spacing w:val="1"/>
          <w:sz w:val="20"/>
          <w:szCs w:val="20"/>
        </w:rPr>
        <w:t xml:space="preserve"> </w:t>
      </w:r>
      <w:r w:rsidRPr="000B2C2C">
        <w:rPr>
          <w:sz w:val="20"/>
          <w:szCs w:val="20"/>
        </w:rPr>
        <w:t>sebesar</w:t>
      </w:r>
      <w:r w:rsidRPr="000B2C2C">
        <w:rPr>
          <w:spacing w:val="1"/>
          <w:sz w:val="20"/>
          <w:szCs w:val="20"/>
        </w:rPr>
        <w:t xml:space="preserve"> </w:t>
      </w:r>
      <w:r w:rsidRPr="000B2C2C">
        <w:rPr>
          <w:sz w:val="20"/>
          <w:szCs w:val="20"/>
        </w:rPr>
        <w:t>5% = 0,05.</w:t>
      </w:r>
      <w:r w:rsidRPr="000B2C2C">
        <w:rPr>
          <w:spacing w:val="1"/>
          <w:sz w:val="20"/>
          <w:szCs w:val="20"/>
        </w:rPr>
        <w:t xml:space="preserve"> </w:t>
      </w:r>
      <w:r w:rsidRPr="000B2C2C">
        <w:rPr>
          <w:sz w:val="20"/>
          <w:szCs w:val="20"/>
        </w:rPr>
        <w:t>Selanjutnya,</w:t>
      </w:r>
      <w:r w:rsidRPr="000B2C2C">
        <w:rPr>
          <w:spacing w:val="1"/>
          <w:sz w:val="20"/>
          <w:szCs w:val="20"/>
        </w:rPr>
        <w:t xml:space="preserve"> </w:t>
      </w:r>
      <w:r w:rsidRPr="000B2C2C">
        <w:rPr>
          <w:sz w:val="20"/>
          <w:szCs w:val="20"/>
        </w:rPr>
        <w:t>uji</w:t>
      </w:r>
      <w:r w:rsidRPr="000B2C2C">
        <w:rPr>
          <w:spacing w:val="1"/>
          <w:sz w:val="20"/>
          <w:szCs w:val="20"/>
        </w:rPr>
        <w:t xml:space="preserve"> </w:t>
      </w:r>
      <w:r w:rsidRPr="000B2C2C">
        <w:rPr>
          <w:sz w:val="20"/>
          <w:szCs w:val="20"/>
        </w:rPr>
        <w:t>perbedaan pre test dan post test dimaksudkan untuk mengetahui kemampuan awal sebelum diberikan treatment</w:t>
      </w:r>
      <w:r w:rsidRPr="000B2C2C">
        <w:rPr>
          <w:spacing w:val="1"/>
          <w:sz w:val="20"/>
          <w:szCs w:val="20"/>
        </w:rPr>
        <w:t xml:space="preserve"> </w:t>
      </w:r>
      <w:r w:rsidRPr="000B2C2C">
        <w:rPr>
          <w:sz w:val="20"/>
          <w:szCs w:val="20"/>
        </w:rPr>
        <w:t>dan</w:t>
      </w:r>
      <w:r w:rsidRPr="000B2C2C">
        <w:rPr>
          <w:spacing w:val="6"/>
          <w:sz w:val="20"/>
          <w:szCs w:val="20"/>
        </w:rPr>
        <w:t xml:space="preserve"> </w:t>
      </w:r>
      <w:r w:rsidRPr="000B2C2C">
        <w:rPr>
          <w:sz w:val="20"/>
          <w:szCs w:val="20"/>
        </w:rPr>
        <w:t>setelah diberikan</w:t>
      </w:r>
      <w:r w:rsidRPr="000B2C2C">
        <w:rPr>
          <w:spacing w:val="1"/>
          <w:sz w:val="20"/>
          <w:szCs w:val="20"/>
        </w:rPr>
        <w:t xml:space="preserve"> </w:t>
      </w:r>
      <w:r w:rsidRPr="000B2C2C">
        <w:rPr>
          <w:sz w:val="20"/>
          <w:szCs w:val="20"/>
        </w:rPr>
        <w:t>treatment</w:t>
      </w:r>
      <w:r w:rsidRPr="000B2C2C">
        <w:rPr>
          <w:spacing w:val="1"/>
          <w:sz w:val="20"/>
          <w:szCs w:val="20"/>
        </w:rPr>
        <w:t xml:space="preserve"> </w:t>
      </w:r>
      <w:r w:rsidRPr="000B2C2C">
        <w:rPr>
          <w:sz w:val="20"/>
          <w:szCs w:val="20"/>
        </w:rPr>
        <w:t>dengan</w:t>
      </w:r>
      <w:r w:rsidRPr="000B2C2C">
        <w:rPr>
          <w:spacing w:val="8"/>
          <w:sz w:val="20"/>
          <w:szCs w:val="20"/>
        </w:rPr>
        <w:t xml:space="preserve"> </w:t>
      </w:r>
      <w:r w:rsidRPr="000B2C2C">
        <w:rPr>
          <w:sz w:val="20"/>
          <w:szCs w:val="20"/>
        </w:rPr>
        <w:t>menggunakan program</w:t>
      </w:r>
      <w:r w:rsidRPr="000B2C2C">
        <w:rPr>
          <w:spacing w:val="-5"/>
          <w:sz w:val="20"/>
          <w:szCs w:val="20"/>
        </w:rPr>
        <w:t xml:space="preserve"> </w:t>
      </w:r>
      <w:r w:rsidRPr="000B2C2C">
        <w:rPr>
          <w:sz w:val="20"/>
          <w:szCs w:val="20"/>
        </w:rPr>
        <w:t>olah data</w:t>
      </w:r>
      <w:r w:rsidRPr="000B2C2C">
        <w:rPr>
          <w:spacing w:val="4"/>
          <w:sz w:val="20"/>
          <w:szCs w:val="20"/>
        </w:rPr>
        <w:t xml:space="preserve"> </w:t>
      </w:r>
      <w:r w:rsidRPr="000B2C2C">
        <w:rPr>
          <w:i/>
          <w:sz w:val="20"/>
          <w:szCs w:val="20"/>
        </w:rPr>
        <w:t>SPSS</w:t>
      </w:r>
      <w:r w:rsidRPr="000B2C2C">
        <w:rPr>
          <w:i/>
          <w:spacing w:val="-1"/>
          <w:sz w:val="20"/>
          <w:szCs w:val="20"/>
        </w:rPr>
        <w:t xml:space="preserve"> </w:t>
      </w:r>
      <w:r w:rsidRPr="000B2C2C">
        <w:rPr>
          <w:i/>
          <w:sz w:val="20"/>
          <w:szCs w:val="20"/>
        </w:rPr>
        <w:t>27</w:t>
      </w:r>
      <w:r w:rsidRPr="000B2C2C">
        <w:rPr>
          <w:sz w:val="20"/>
          <w:szCs w:val="20"/>
        </w:rPr>
        <w:t>.</w:t>
      </w:r>
    </w:p>
    <w:p w:rsidR="000B2C2C" w:rsidRDefault="000B2C2C">
      <w:pPr>
        <w:pStyle w:val="Body"/>
        <w:rPr>
          <w:lang w:val="en-US"/>
        </w:rPr>
      </w:pPr>
    </w:p>
    <w:p w:rsidR="00D22DCC" w:rsidRDefault="00D22DCC">
      <w:pPr>
        <w:pStyle w:val="Body"/>
        <w:rPr>
          <w:lang w:val="en-US"/>
        </w:rPr>
      </w:pPr>
    </w:p>
    <w:p w:rsidR="00D22DCC" w:rsidRDefault="00D22DCC">
      <w:pPr>
        <w:pStyle w:val="Body"/>
        <w:rPr>
          <w:lang w:val="en-US"/>
        </w:rPr>
      </w:pPr>
    </w:p>
    <w:p w:rsidR="00D22DCC" w:rsidRPr="00D22DCC" w:rsidRDefault="00D22DCC">
      <w:pPr>
        <w:pStyle w:val="Body"/>
        <w:rPr>
          <w:lang w:val="en-US"/>
        </w:rPr>
      </w:pPr>
    </w:p>
    <w:p w:rsidR="00953F53" w:rsidRPr="006C7A28" w:rsidRDefault="00953F53">
      <w:pPr>
        <w:pStyle w:val="Heading1"/>
        <w:tabs>
          <w:tab w:val="left" w:pos="0"/>
        </w:tabs>
        <w:rPr>
          <w:sz w:val="24"/>
        </w:rPr>
      </w:pPr>
      <w:r w:rsidRPr="006C7A28">
        <w:rPr>
          <w:sz w:val="24"/>
        </w:rPr>
        <w:lastRenderedPageBreak/>
        <w:t xml:space="preserve">III. </w:t>
      </w:r>
      <w:r w:rsidR="00C01B0D">
        <w:rPr>
          <w:sz w:val="24"/>
          <w:lang w:val="en-ID"/>
        </w:rPr>
        <w:t>Hasil dan Pembahasan</w:t>
      </w:r>
    </w:p>
    <w:p w:rsidR="006C7A28" w:rsidRPr="006C7A28" w:rsidRDefault="00791F33" w:rsidP="006C7A28">
      <w:pPr>
        <w:pStyle w:val="ListParagraph"/>
        <w:numPr>
          <w:ilvl w:val="0"/>
          <w:numId w:val="5"/>
        </w:numPr>
        <w:ind w:left="426"/>
        <w:rPr>
          <w:b/>
          <w:sz w:val="20"/>
          <w:lang w:val="en-ID"/>
        </w:rPr>
      </w:pPr>
      <w:r>
        <w:rPr>
          <w:b/>
          <w:sz w:val="20"/>
          <w:lang w:val="en-ID"/>
        </w:rPr>
        <w:t>Hasil Penelitian</w:t>
      </w:r>
    </w:p>
    <w:p w:rsidR="00791F33" w:rsidRPr="00791F33" w:rsidRDefault="00791F33" w:rsidP="00791F33">
      <w:pPr>
        <w:pStyle w:val="BodyText"/>
        <w:widowControl w:val="0"/>
        <w:numPr>
          <w:ilvl w:val="0"/>
          <w:numId w:val="12"/>
        </w:numPr>
        <w:suppressAutoHyphens w:val="0"/>
        <w:autoSpaceDE w:val="0"/>
        <w:autoSpaceDN w:val="0"/>
        <w:spacing w:before="4" w:after="0" w:line="240" w:lineRule="auto"/>
        <w:rPr>
          <w:sz w:val="20"/>
          <w:szCs w:val="20"/>
        </w:rPr>
      </w:pPr>
      <w:r w:rsidRPr="00791F33">
        <w:rPr>
          <w:sz w:val="20"/>
          <w:szCs w:val="20"/>
        </w:rPr>
        <w:t>Penggunaan Metode Story Telling pada kelas X-1 MAN Sidoarjo</w:t>
      </w:r>
    </w:p>
    <w:p w:rsidR="00791F33" w:rsidRDefault="00791F33" w:rsidP="00791F33">
      <w:pPr>
        <w:pStyle w:val="BodyText"/>
        <w:ind w:firstLine="319"/>
        <w:jc w:val="both"/>
        <w:rPr>
          <w:sz w:val="20"/>
          <w:szCs w:val="20"/>
          <w:lang w:val="en-US"/>
        </w:rPr>
      </w:pPr>
      <w:r w:rsidRPr="00791F33">
        <w:rPr>
          <w:sz w:val="20"/>
          <w:szCs w:val="20"/>
        </w:rPr>
        <w:t>Pembelajaran</w:t>
      </w:r>
      <w:r w:rsidRPr="00791F33">
        <w:rPr>
          <w:spacing w:val="27"/>
          <w:sz w:val="20"/>
          <w:szCs w:val="20"/>
        </w:rPr>
        <w:t xml:space="preserve"> </w:t>
      </w:r>
      <w:r w:rsidRPr="00791F33">
        <w:rPr>
          <w:sz w:val="20"/>
          <w:szCs w:val="20"/>
        </w:rPr>
        <w:t>Bahasa</w:t>
      </w:r>
      <w:r w:rsidRPr="00791F33">
        <w:rPr>
          <w:spacing w:val="31"/>
          <w:sz w:val="20"/>
          <w:szCs w:val="20"/>
        </w:rPr>
        <w:t xml:space="preserve"> </w:t>
      </w:r>
      <w:r w:rsidRPr="00791F33">
        <w:rPr>
          <w:sz w:val="20"/>
          <w:szCs w:val="20"/>
        </w:rPr>
        <w:t>Arab</w:t>
      </w:r>
      <w:r w:rsidRPr="00791F33">
        <w:rPr>
          <w:spacing w:val="27"/>
          <w:sz w:val="20"/>
          <w:szCs w:val="20"/>
        </w:rPr>
        <w:t xml:space="preserve"> </w:t>
      </w:r>
      <w:r w:rsidRPr="00791F33">
        <w:rPr>
          <w:sz w:val="20"/>
          <w:szCs w:val="20"/>
        </w:rPr>
        <w:t>pada</w:t>
      </w:r>
      <w:r w:rsidRPr="00791F33">
        <w:rPr>
          <w:spacing w:val="25"/>
          <w:sz w:val="20"/>
          <w:szCs w:val="20"/>
        </w:rPr>
        <w:t xml:space="preserve"> </w:t>
      </w:r>
      <w:r w:rsidRPr="00791F33">
        <w:rPr>
          <w:sz w:val="20"/>
          <w:szCs w:val="20"/>
        </w:rPr>
        <w:t>kelas</w:t>
      </w:r>
      <w:r w:rsidRPr="00791F33">
        <w:rPr>
          <w:spacing w:val="27"/>
          <w:sz w:val="20"/>
          <w:szCs w:val="20"/>
        </w:rPr>
        <w:t xml:space="preserve"> </w:t>
      </w:r>
      <w:r w:rsidRPr="00791F33">
        <w:rPr>
          <w:sz w:val="20"/>
          <w:szCs w:val="20"/>
        </w:rPr>
        <w:t>X-1</w:t>
      </w:r>
      <w:r w:rsidRPr="00791F33">
        <w:rPr>
          <w:spacing w:val="27"/>
          <w:sz w:val="20"/>
          <w:szCs w:val="20"/>
        </w:rPr>
        <w:t xml:space="preserve"> </w:t>
      </w:r>
      <w:r w:rsidRPr="00791F33">
        <w:rPr>
          <w:sz w:val="20"/>
          <w:szCs w:val="20"/>
        </w:rPr>
        <w:t>MAN</w:t>
      </w:r>
      <w:r w:rsidRPr="00791F33">
        <w:rPr>
          <w:spacing w:val="26"/>
          <w:sz w:val="20"/>
          <w:szCs w:val="20"/>
        </w:rPr>
        <w:t xml:space="preserve"> </w:t>
      </w:r>
      <w:r w:rsidRPr="00791F33">
        <w:rPr>
          <w:sz w:val="20"/>
          <w:szCs w:val="20"/>
        </w:rPr>
        <w:t>Sidoarjo</w:t>
      </w:r>
      <w:r w:rsidRPr="00791F33">
        <w:rPr>
          <w:spacing w:val="27"/>
          <w:sz w:val="20"/>
          <w:szCs w:val="20"/>
        </w:rPr>
        <w:t xml:space="preserve"> </w:t>
      </w:r>
      <w:r w:rsidRPr="00791F33">
        <w:rPr>
          <w:sz w:val="20"/>
          <w:szCs w:val="20"/>
        </w:rPr>
        <w:t>dilaksanakan</w:t>
      </w:r>
      <w:r w:rsidRPr="00791F33">
        <w:rPr>
          <w:spacing w:val="27"/>
          <w:sz w:val="20"/>
          <w:szCs w:val="20"/>
        </w:rPr>
        <w:t xml:space="preserve"> </w:t>
      </w:r>
      <w:r w:rsidRPr="00791F33">
        <w:rPr>
          <w:sz w:val="20"/>
          <w:szCs w:val="20"/>
        </w:rPr>
        <w:t>setiap</w:t>
      </w:r>
      <w:r w:rsidRPr="00791F33">
        <w:rPr>
          <w:spacing w:val="27"/>
          <w:sz w:val="20"/>
          <w:szCs w:val="20"/>
        </w:rPr>
        <w:t xml:space="preserve"> </w:t>
      </w:r>
      <w:r w:rsidRPr="00791F33">
        <w:rPr>
          <w:sz w:val="20"/>
          <w:szCs w:val="20"/>
        </w:rPr>
        <w:t>hari</w:t>
      </w:r>
      <w:r w:rsidRPr="00791F33">
        <w:rPr>
          <w:spacing w:val="22"/>
          <w:sz w:val="20"/>
          <w:szCs w:val="20"/>
        </w:rPr>
        <w:t xml:space="preserve"> </w:t>
      </w:r>
      <w:r w:rsidRPr="00791F33">
        <w:rPr>
          <w:sz w:val="20"/>
          <w:szCs w:val="20"/>
        </w:rPr>
        <w:t>Selasa</w:t>
      </w:r>
      <w:r w:rsidRPr="00791F33">
        <w:rPr>
          <w:spacing w:val="24"/>
          <w:sz w:val="20"/>
          <w:szCs w:val="20"/>
        </w:rPr>
        <w:t xml:space="preserve"> </w:t>
      </w:r>
      <w:r w:rsidRPr="00791F33">
        <w:rPr>
          <w:sz w:val="20"/>
          <w:szCs w:val="20"/>
        </w:rPr>
        <w:t>pukul</w:t>
      </w:r>
      <w:r w:rsidRPr="00791F33">
        <w:rPr>
          <w:spacing w:val="28"/>
          <w:sz w:val="20"/>
          <w:szCs w:val="20"/>
        </w:rPr>
        <w:t xml:space="preserve"> </w:t>
      </w:r>
      <w:r w:rsidRPr="00791F33">
        <w:rPr>
          <w:sz w:val="20"/>
          <w:szCs w:val="20"/>
        </w:rPr>
        <w:t>08.30-10.00</w:t>
      </w:r>
      <w:r w:rsidRPr="00791F33">
        <w:rPr>
          <w:spacing w:val="1"/>
          <w:sz w:val="20"/>
          <w:szCs w:val="20"/>
        </w:rPr>
        <w:t xml:space="preserve"> </w:t>
      </w:r>
      <w:r w:rsidRPr="00791F33">
        <w:rPr>
          <w:sz w:val="20"/>
          <w:szCs w:val="20"/>
        </w:rPr>
        <w:t>dan</w:t>
      </w:r>
      <w:r w:rsidRPr="00791F33">
        <w:rPr>
          <w:spacing w:val="1"/>
          <w:sz w:val="20"/>
          <w:szCs w:val="20"/>
        </w:rPr>
        <w:t xml:space="preserve"> </w:t>
      </w:r>
      <w:r w:rsidRPr="00791F33">
        <w:rPr>
          <w:sz w:val="20"/>
          <w:szCs w:val="20"/>
        </w:rPr>
        <w:t>Jum’at</w:t>
      </w:r>
      <w:r w:rsidRPr="00791F33">
        <w:rPr>
          <w:spacing w:val="1"/>
          <w:sz w:val="20"/>
          <w:szCs w:val="20"/>
        </w:rPr>
        <w:t xml:space="preserve"> </w:t>
      </w:r>
      <w:r w:rsidRPr="00791F33">
        <w:rPr>
          <w:sz w:val="20"/>
          <w:szCs w:val="20"/>
        </w:rPr>
        <w:t>pukul</w:t>
      </w:r>
      <w:r w:rsidRPr="00791F33">
        <w:rPr>
          <w:spacing w:val="1"/>
          <w:sz w:val="20"/>
          <w:szCs w:val="20"/>
        </w:rPr>
        <w:t xml:space="preserve"> </w:t>
      </w:r>
      <w:r w:rsidRPr="00791F33">
        <w:rPr>
          <w:sz w:val="20"/>
          <w:szCs w:val="20"/>
        </w:rPr>
        <w:t>08.30-10.00. Pembelajaran</w:t>
      </w:r>
      <w:r w:rsidRPr="00791F33">
        <w:rPr>
          <w:spacing w:val="1"/>
          <w:sz w:val="20"/>
          <w:szCs w:val="20"/>
        </w:rPr>
        <w:t xml:space="preserve"> </w:t>
      </w:r>
      <w:r w:rsidRPr="00791F33">
        <w:rPr>
          <w:sz w:val="20"/>
          <w:szCs w:val="20"/>
        </w:rPr>
        <w:t>Bahasa</w:t>
      </w:r>
      <w:r w:rsidRPr="00791F33">
        <w:rPr>
          <w:spacing w:val="1"/>
          <w:sz w:val="20"/>
          <w:szCs w:val="20"/>
        </w:rPr>
        <w:t xml:space="preserve"> </w:t>
      </w:r>
      <w:r w:rsidRPr="00791F33">
        <w:rPr>
          <w:sz w:val="20"/>
          <w:szCs w:val="20"/>
        </w:rPr>
        <w:t>Arab</w:t>
      </w:r>
      <w:r w:rsidRPr="00791F33">
        <w:rPr>
          <w:spacing w:val="1"/>
          <w:sz w:val="20"/>
          <w:szCs w:val="20"/>
        </w:rPr>
        <w:t xml:space="preserve"> </w:t>
      </w:r>
      <w:r w:rsidRPr="00791F33">
        <w:rPr>
          <w:sz w:val="20"/>
          <w:szCs w:val="20"/>
        </w:rPr>
        <w:t>menggunakan</w:t>
      </w:r>
      <w:r w:rsidRPr="00791F33">
        <w:rPr>
          <w:spacing w:val="1"/>
          <w:sz w:val="20"/>
          <w:szCs w:val="20"/>
        </w:rPr>
        <w:t xml:space="preserve"> </w:t>
      </w:r>
      <w:r w:rsidRPr="00791F33">
        <w:rPr>
          <w:sz w:val="20"/>
          <w:szCs w:val="20"/>
        </w:rPr>
        <w:t>metode</w:t>
      </w:r>
      <w:r w:rsidRPr="00791F33">
        <w:rPr>
          <w:spacing w:val="1"/>
          <w:sz w:val="20"/>
          <w:szCs w:val="20"/>
        </w:rPr>
        <w:t xml:space="preserve"> </w:t>
      </w:r>
      <w:r w:rsidRPr="00791F33">
        <w:rPr>
          <w:sz w:val="20"/>
          <w:szCs w:val="20"/>
        </w:rPr>
        <w:t>story</w:t>
      </w:r>
      <w:r w:rsidRPr="00791F33">
        <w:rPr>
          <w:spacing w:val="50"/>
          <w:sz w:val="20"/>
          <w:szCs w:val="20"/>
        </w:rPr>
        <w:t xml:space="preserve"> </w:t>
      </w:r>
      <w:r w:rsidRPr="00791F33">
        <w:rPr>
          <w:sz w:val="20"/>
          <w:szCs w:val="20"/>
        </w:rPr>
        <w:t>telling</w:t>
      </w:r>
      <w:r w:rsidRPr="00791F33">
        <w:rPr>
          <w:spacing w:val="50"/>
          <w:sz w:val="20"/>
          <w:szCs w:val="20"/>
        </w:rPr>
        <w:t xml:space="preserve"> </w:t>
      </w:r>
      <w:r w:rsidRPr="00791F33">
        <w:rPr>
          <w:sz w:val="20"/>
          <w:szCs w:val="20"/>
        </w:rPr>
        <w:t>ini</w:t>
      </w:r>
      <w:r w:rsidRPr="00791F33">
        <w:rPr>
          <w:spacing w:val="1"/>
          <w:sz w:val="20"/>
          <w:szCs w:val="20"/>
        </w:rPr>
        <w:t xml:space="preserve"> </w:t>
      </w:r>
      <w:r w:rsidRPr="00791F33">
        <w:rPr>
          <w:sz w:val="20"/>
          <w:szCs w:val="20"/>
        </w:rPr>
        <w:t>dilakukan</w:t>
      </w:r>
      <w:r w:rsidRPr="00791F33">
        <w:rPr>
          <w:spacing w:val="1"/>
          <w:sz w:val="20"/>
          <w:szCs w:val="20"/>
        </w:rPr>
        <w:t xml:space="preserve"> </w:t>
      </w:r>
      <w:r w:rsidRPr="00791F33">
        <w:rPr>
          <w:sz w:val="20"/>
          <w:szCs w:val="20"/>
        </w:rPr>
        <w:t>sebanyak</w:t>
      </w:r>
      <w:r w:rsidRPr="00791F33">
        <w:rPr>
          <w:spacing w:val="1"/>
          <w:sz w:val="20"/>
          <w:szCs w:val="20"/>
        </w:rPr>
        <w:t xml:space="preserve"> </w:t>
      </w:r>
      <w:r w:rsidRPr="00791F33">
        <w:rPr>
          <w:sz w:val="20"/>
          <w:szCs w:val="20"/>
        </w:rPr>
        <w:t>4</w:t>
      </w:r>
      <w:r w:rsidRPr="00791F33">
        <w:rPr>
          <w:spacing w:val="1"/>
          <w:sz w:val="20"/>
          <w:szCs w:val="20"/>
        </w:rPr>
        <w:t xml:space="preserve"> </w:t>
      </w:r>
      <w:r w:rsidRPr="00791F33">
        <w:rPr>
          <w:sz w:val="20"/>
          <w:szCs w:val="20"/>
        </w:rPr>
        <w:t>kali</w:t>
      </w:r>
      <w:r w:rsidRPr="00791F33">
        <w:rPr>
          <w:spacing w:val="1"/>
          <w:sz w:val="20"/>
          <w:szCs w:val="20"/>
        </w:rPr>
        <w:t xml:space="preserve"> </w:t>
      </w:r>
      <w:r w:rsidRPr="00791F33">
        <w:rPr>
          <w:sz w:val="20"/>
          <w:szCs w:val="20"/>
        </w:rPr>
        <w:t>treatment</w:t>
      </w:r>
      <w:r w:rsidRPr="00791F33">
        <w:rPr>
          <w:spacing w:val="1"/>
          <w:sz w:val="20"/>
          <w:szCs w:val="20"/>
        </w:rPr>
        <w:t xml:space="preserve"> </w:t>
      </w:r>
      <w:r w:rsidRPr="00791F33">
        <w:rPr>
          <w:sz w:val="20"/>
          <w:szCs w:val="20"/>
        </w:rPr>
        <w:t>atau</w:t>
      </w:r>
      <w:r w:rsidRPr="00791F33">
        <w:rPr>
          <w:spacing w:val="1"/>
          <w:sz w:val="20"/>
          <w:szCs w:val="20"/>
        </w:rPr>
        <w:t xml:space="preserve"> </w:t>
      </w:r>
      <w:r w:rsidRPr="00791F33">
        <w:rPr>
          <w:sz w:val="20"/>
          <w:szCs w:val="20"/>
        </w:rPr>
        <w:t>perlakuan.</w:t>
      </w:r>
      <w:r w:rsidRPr="00791F33">
        <w:rPr>
          <w:spacing w:val="1"/>
          <w:sz w:val="20"/>
          <w:szCs w:val="20"/>
        </w:rPr>
        <w:t xml:space="preserve"> </w:t>
      </w:r>
    </w:p>
    <w:p w:rsidR="00791F33" w:rsidRPr="0080723C" w:rsidRDefault="00791F33" w:rsidP="00791F33">
      <w:pPr>
        <w:pStyle w:val="BodyText"/>
        <w:ind w:firstLine="319"/>
        <w:jc w:val="both"/>
        <w:rPr>
          <w:sz w:val="20"/>
          <w:szCs w:val="20"/>
        </w:rPr>
      </w:pPr>
      <w:r w:rsidRPr="00791F33">
        <w:rPr>
          <w:sz w:val="20"/>
          <w:szCs w:val="20"/>
        </w:rPr>
        <w:t>Sebelum</w:t>
      </w:r>
      <w:r w:rsidRPr="00791F33">
        <w:rPr>
          <w:spacing w:val="1"/>
          <w:sz w:val="20"/>
          <w:szCs w:val="20"/>
        </w:rPr>
        <w:t xml:space="preserve"> </w:t>
      </w:r>
      <w:r w:rsidRPr="00791F33">
        <w:rPr>
          <w:sz w:val="20"/>
          <w:szCs w:val="20"/>
        </w:rPr>
        <w:t>proses</w:t>
      </w:r>
      <w:r w:rsidRPr="00791F33">
        <w:rPr>
          <w:spacing w:val="1"/>
          <w:sz w:val="20"/>
          <w:szCs w:val="20"/>
        </w:rPr>
        <w:t xml:space="preserve"> </w:t>
      </w:r>
      <w:r w:rsidRPr="00791F33">
        <w:rPr>
          <w:sz w:val="20"/>
          <w:szCs w:val="20"/>
        </w:rPr>
        <w:t>pembelajaran</w:t>
      </w:r>
      <w:r w:rsidRPr="00791F33">
        <w:rPr>
          <w:spacing w:val="1"/>
          <w:sz w:val="20"/>
          <w:szCs w:val="20"/>
        </w:rPr>
        <w:t xml:space="preserve"> </w:t>
      </w:r>
      <w:r w:rsidRPr="00791F33">
        <w:rPr>
          <w:sz w:val="20"/>
          <w:szCs w:val="20"/>
        </w:rPr>
        <w:t>dimulai,</w:t>
      </w:r>
      <w:r w:rsidRPr="00791F33">
        <w:rPr>
          <w:spacing w:val="1"/>
          <w:sz w:val="20"/>
          <w:szCs w:val="20"/>
        </w:rPr>
        <w:t xml:space="preserve"> </w:t>
      </w:r>
      <w:r w:rsidRPr="00791F33">
        <w:rPr>
          <w:i/>
          <w:sz w:val="20"/>
          <w:szCs w:val="20"/>
        </w:rPr>
        <w:t>pre-test</w:t>
      </w:r>
      <w:r w:rsidRPr="00791F33">
        <w:rPr>
          <w:i/>
          <w:spacing w:val="1"/>
          <w:sz w:val="20"/>
          <w:szCs w:val="20"/>
        </w:rPr>
        <w:t xml:space="preserve"> </w:t>
      </w:r>
      <w:r w:rsidRPr="00791F33">
        <w:rPr>
          <w:sz w:val="20"/>
          <w:szCs w:val="20"/>
        </w:rPr>
        <w:t xml:space="preserve">dilaksanakan terlebih dahulu pada kelas X-1 MAN Sidoarjo. </w:t>
      </w:r>
      <w:r w:rsidRPr="00791F33">
        <w:rPr>
          <w:i/>
          <w:sz w:val="20"/>
          <w:szCs w:val="20"/>
        </w:rPr>
        <w:t>Pre-test</w:t>
      </w:r>
      <w:r w:rsidRPr="00791F33">
        <w:rPr>
          <w:sz w:val="20"/>
          <w:szCs w:val="20"/>
        </w:rPr>
        <w:t xml:space="preserve"> diberikan dengan tujuan untuk mengetahui bagaimana kemampuan awal peserta didik dalam memahami materi. </w:t>
      </w:r>
      <w:r w:rsidRPr="00791F33">
        <w:rPr>
          <w:i/>
          <w:sz w:val="20"/>
          <w:szCs w:val="20"/>
        </w:rPr>
        <w:t>Pre-test</w:t>
      </w:r>
      <w:r w:rsidRPr="00791F33">
        <w:rPr>
          <w:sz w:val="20"/>
          <w:szCs w:val="20"/>
        </w:rPr>
        <w:t xml:space="preserve"> disini dilakukan dengan membagikan lembaran soal yang berisi sebuah cerita. Teks cerita yang diberikan kepada peserta didik berjudul “</w:t>
      </w:r>
      <w:r w:rsidRPr="00791F33">
        <w:rPr>
          <w:sz w:val="20"/>
          <w:szCs w:val="20"/>
          <w:rtl/>
        </w:rPr>
        <w:t>الرَّاعِيْ وَالذِّئْبُ</w:t>
      </w:r>
      <w:r w:rsidRPr="00791F33">
        <w:rPr>
          <w:sz w:val="20"/>
          <w:szCs w:val="20"/>
        </w:rPr>
        <w:t xml:space="preserve">” yang artinya “Penggembala dan Serigala”.  Teks cerita tersebut dibagikan dalam bentuk lembaran kemudian satu persatu peserta didik maju kedepan kelas untuk membacakan  teks cerita tersebut. Disini peserta didik belum memperlihatkan performa yang sesuai dengan isi teks cerita. Peserta didik juga masih terbata-bata dalam membacakan teks cerita tersebut dan  terlihat belum memahami isi dari teks yang sedang dibacakan. Setelah semua peserta didik melakukan </w:t>
      </w:r>
      <w:r w:rsidRPr="00791F33">
        <w:rPr>
          <w:i/>
          <w:sz w:val="20"/>
          <w:szCs w:val="20"/>
        </w:rPr>
        <w:t>pre-test</w:t>
      </w:r>
      <w:r w:rsidRPr="00791F33">
        <w:rPr>
          <w:sz w:val="20"/>
          <w:szCs w:val="20"/>
        </w:rPr>
        <w:t xml:space="preserve">, guru memberikan treatment dan menjelaskan materi serta membacakan kembali teks tersebut dengan memperlihatkan performa yang sesuai dengan isi teks dengan penuh penghayatan dan intonasi yang sesuai. Setelah memberikan treatment, guru memberikan post test kepada peserta didik, </w:t>
      </w:r>
      <w:r w:rsidRPr="00791F33">
        <w:rPr>
          <w:i/>
          <w:sz w:val="20"/>
          <w:szCs w:val="20"/>
        </w:rPr>
        <w:t>post-test</w:t>
      </w:r>
      <w:r w:rsidRPr="00791F33">
        <w:rPr>
          <w:sz w:val="20"/>
          <w:szCs w:val="20"/>
        </w:rPr>
        <w:t xml:space="preserve"> dilakukan dengan tujuan untuk mengetahui</w:t>
      </w:r>
      <w:r w:rsidRPr="00791F33">
        <w:rPr>
          <w:spacing w:val="1"/>
          <w:sz w:val="20"/>
          <w:szCs w:val="20"/>
        </w:rPr>
        <w:t xml:space="preserve"> </w:t>
      </w:r>
      <w:r w:rsidRPr="00791F33">
        <w:rPr>
          <w:sz w:val="20"/>
          <w:szCs w:val="20"/>
        </w:rPr>
        <w:t>pengaruh</w:t>
      </w:r>
      <w:r w:rsidRPr="00791F33">
        <w:rPr>
          <w:spacing w:val="6"/>
          <w:sz w:val="20"/>
          <w:szCs w:val="20"/>
        </w:rPr>
        <w:t xml:space="preserve"> </w:t>
      </w:r>
      <w:r w:rsidRPr="00791F33">
        <w:rPr>
          <w:sz w:val="20"/>
          <w:szCs w:val="20"/>
        </w:rPr>
        <w:t>metode</w:t>
      </w:r>
      <w:r w:rsidRPr="00791F33">
        <w:rPr>
          <w:spacing w:val="-3"/>
          <w:sz w:val="20"/>
          <w:szCs w:val="20"/>
        </w:rPr>
        <w:t xml:space="preserve"> </w:t>
      </w:r>
      <w:r w:rsidRPr="00791F33">
        <w:rPr>
          <w:sz w:val="20"/>
          <w:szCs w:val="20"/>
        </w:rPr>
        <w:t>story</w:t>
      </w:r>
      <w:r w:rsidRPr="00791F33">
        <w:rPr>
          <w:spacing w:val="-7"/>
          <w:sz w:val="20"/>
          <w:szCs w:val="20"/>
        </w:rPr>
        <w:t xml:space="preserve"> </w:t>
      </w:r>
      <w:r w:rsidRPr="00791F33">
        <w:rPr>
          <w:sz w:val="20"/>
          <w:szCs w:val="20"/>
        </w:rPr>
        <w:t>telling</w:t>
      </w:r>
      <w:r w:rsidRPr="00791F33">
        <w:rPr>
          <w:spacing w:val="-8"/>
          <w:sz w:val="20"/>
          <w:szCs w:val="20"/>
        </w:rPr>
        <w:t xml:space="preserve"> </w:t>
      </w:r>
      <w:r w:rsidRPr="00791F33">
        <w:rPr>
          <w:sz w:val="20"/>
          <w:szCs w:val="20"/>
        </w:rPr>
        <w:t>terhadap peningkatan</w:t>
      </w:r>
      <w:r w:rsidRPr="00791F33">
        <w:rPr>
          <w:spacing w:val="7"/>
          <w:sz w:val="20"/>
          <w:szCs w:val="20"/>
        </w:rPr>
        <w:t xml:space="preserve"> </w:t>
      </w:r>
      <w:r w:rsidRPr="00791F33">
        <w:rPr>
          <w:sz w:val="20"/>
          <w:szCs w:val="20"/>
        </w:rPr>
        <w:t>maharah</w:t>
      </w:r>
      <w:r w:rsidRPr="00791F33">
        <w:rPr>
          <w:spacing w:val="-1"/>
          <w:sz w:val="20"/>
          <w:szCs w:val="20"/>
        </w:rPr>
        <w:t xml:space="preserve"> </w:t>
      </w:r>
      <w:r w:rsidRPr="00791F33">
        <w:rPr>
          <w:sz w:val="20"/>
          <w:szCs w:val="20"/>
        </w:rPr>
        <w:t xml:space="preserve">al-kalam. Dan </w:t>
      </w:r>
      <w:r w:rsidRPr="00791F33">
        <w:rPr>
          <w:i/>
          <w:sz w:val="20"/>
          <w:szCs w:val="20"/>
        </w:rPr>
        <w:t>post-test</w:t>
      </w:r>
      <w:r w:rsidRPr="00791F33">
        <w:rPr>
          <w:sz w:val="20"/>
          <w:szCs w:val="20"/>
        </w:rPr>
        <w:t xml:space="preserve"> dilakukan dengan cara yang sama yaitu peserta didik maju satu persatu kedepan kelas untuk membacakan teks cerita yang telah dibagikan sebelumnya. Dan disini peserta didik sudah terlihat perbedaan bagaimana cara peserta didik mengekspresikan teks cerita tersebut. Peserta didik mulai menggunakan lafal dan kosa kata yang sesuai, fasih dalam mengucapkan kalimat dan memahami isi dari teks cerita yang dibawakan. </w:t>
      </w:r>
    </w:p>
    <w:p w:rsidR="00791F33" w:rsidRPr="00791F33" w:rsidRDefault="00791F33" w:rsidP="00791F33">
      <w:pPr>
        <w:pStyle w:val="BodyText"/>
        <w:widowControl w:val="0"/>
        <w:numPr>
          <w:ilvl w:val="0"/>
          <w:numId w:val="12"/>
        </w:numPr>
        <w:suppressAutoHyphens w:val="0"/>
        <w:autoSpaceDE w:val="0"/>
        <w:autoSpaceDN w:val="0"/>
        <w:spacing w:before="1" w:after="0" w:line="240" w:lineRule="auto"/>
        <w:ind w:right="316"/>
        <w:jc w:val="both"/>
        <w:rPr>
          <w:rFonts w:asciiTheme="majorBidi" w:hAnsiTheme="majorBidi" w:cstheme="majorBidi"/>
          <w:sz w:val="20"/>
          <w:szCs w:val="20"/>
        </w:rPr>
      </w:pPr>
      <w:r w:rsidRPr="00791F33">
        <w:rPr>
          <w:rFonts w:asciiTheme="majorBidi" w:hAnsiTheme="majorBidi" w:cstheme="majorBidi"/>
          <w:sz w:val="20"/>
          <w:szCs w:val="20"/>
        </w:rPr>
        <w:t>Hasil Penilaian Test Maharah Al-Kalam</w:t>
      </w:r>
    </w:p>
    <w:p w:rsidR="00791F33" w:rsidRPr="00D933E7" w:rsidRDefault="00D933E7" w:rsidP="00791F33">
      <w:pPr>
        <w:pStyle w:val="BodyText"/>
        <w:spacing w:before="19" w:after="15"/>
        <w:ind w:left="3345"/>
        <w:jc w:val="both"/>
        <w:rPr>
          <w:rFonts w:asciiTheme="majorBidi" w:hAnsiTheme="majorBidi" w:cstheme="majorBidi"/>
          <w:sz w:val="20"/>
          <w:szCs w:val="20"/>
          <w:lang w:val="en-US"/>
        </w:rPr>
      </w:pPr>
      <w:proofErr w:type="gramStart"/>
      <w:r w:rsidRPr="00D933E7">
        <w:rPr>
          <w:rFonts w:asciiTheme="majorBidi" w:hAnsiTheme="majorBidi" w:cstheme="majorBidi"/>
          <w:b/>
          <w:bCs/>
          <w:sz w:val="20"/>
          <w:szCs w:val="20"/>
          <w:lang w:val="en-US"/>
        </w:rPr>
        <w:t>Tabel 1</w:t>
      </w:r>
      <w:r w:rsidRPr="00AB1202">
        <w:rPr>
          <w:rFonts w:asciiTheme="majorBidi" w:hAnsiTheme="majorBidi" w:cstheme="majorBidi"/>
          <w:sz w:val="20"/>
          <w:szCs w:val="20"/>
          <w:lang w:val="en-US"/>
        </w:rPr>
        <w:t>.</w:t>
      </w:r>
      <w:proofErr w:type="gramEnd"/>
      <w:r>
        <w:rPr>
          <w:rFonts w:asciiTheme="majorBidi" w:hAnsiTheme="majorBidi" w:cstheme="majorBidi"/>
          <w:sz w:val="20"/>
          <w:szCs w:val="20"/>
          <w:lang w:val="en-US"/>
        </w:rPr>
        <w:t xml:space="preserve"> </w:t>
      </w:r>
      <w:r w:rsidR="00791F33" w:rsidRPr="00791F33">
        <w:rPr>
          <w:rFonts w:asciiTheme="majorBidi" w:hAnsiTheme="majorBidi" w:cstheme="majorBidi"/>
          <w:sz w:val="20"/>
          <w:szCs w:val="20"/>
        </w:rPr>
        <w:t>Kisi-kisi</w:t>
      </w:r>
      <w:r w:rsidR="00791F33" w:rsidRPr="00791F33">
        <w:rPr>
          <w:rFonts w:asciiTheme="majorBidi" w:hAnsiTheme="majorBidi" w:cstheme="majorBidi"/>
          <w:spacing w:val="-11"/>
          <w:sz w:val="20"/>
          <w:szCs w:val="20"/>
        </w:rPr>
        <w:t xml:space="preserve"> </w:t>
      </w:r>
      <w:r w:rsidR="00791F33" w:rsidRPr="00791F33">
        <w:rPr>
          <w:rFonts w:asciiTheme="majorBidi" w:hAnsiTheme="majorBidi" w:cstheme="majorBidi"/>
          <w:sz w:val="20"/>
          <w:szCs w:val="20"/>
        </w:rPr>
        <w:t>Instrumen</w:t>
      </w:r>
      <w:r w:rsidR="00791F33" w:rsidRPr="00791F33">
        <w:rPr>
          <w:rFonts w:asciiTheme="majorBidi" w:hAnsiTheme="majorBidi" w:cstheme="majorBidi"/>
          <w:spacing w:val="-4"/>
          <w:sz w:val="20"/>
          <w:szCs w:val="20"/>
        </w:rPr>
        <w:t xml:space="preserve"> </w:t>
      </w:r>
      <w:r w:rsidR="00791F33" w:rsidRPr="00791F33">
        <w:rPr>
          <w:rFonts w:asciiTheme="majorBidi" w:hAnsiTheme="majorBidi" w:cstheme="majorBidi"/>
          <w:sz w:val="20"/>
          <w:szCs w:val="20"/>
        </w:rPr>
        <w:t>maharah</w:t>
      </w:r>
      <w:r w:rsidR="00791F33" w:rsidRPr="00791F33">
        <w:rPr>
          <w:rFonts w:asciiTheme="majorBidi" w:hAnsiTheme="majorBidi" w:cstheme="majorBidi"/>
          <w:spacing w:val="-5"/>
          <w:sz w:val="20"/>
          <w:szCs w:val="20"/>
        </w:rPr>
        <w:t xml:space="preserve"> </w:t>
      </w:r>
      <w:r w:rsidR="00791F33" w:rsidRPr="00791F33">
        <w:rPr>
          <w:rFonts w:asciiTheme="majorBidi" w:hAnsiTheme="majorBidi" w:cstheme="majorBidi"/>
          <w:sz w:val="20"/>
          <w:szCs w:val="20"/>
        </w:rPr>
        <w:t>al-kalam</w:t>
      </w:r>
    </w:p>
    <w:tbl>
      <w:tblPr>
        <w:tblW w:w="9639"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45"/>
        <w:gridCol w:w="3689"/>
        <w:gridCol w:w="3105"/>
      </w:tblGrid>
      <w:tr w:rsidR="00D933E7" w:rsidRPr="00D933E7" w:rsidTr="00206D20">
        <w:trPr>
          <w:trHeight w:val="335"/>
        </w:trPr>
        <w:tc>
          <w:tcPr>
            <w:tcW w:w="2845" w:type="dxa"/>
            <w:tcBorders>
              <w:left w:val="nil"/>
              <w:bottom w:val="single" w:sz="4" w:space="0" w:color="000000"/>
              <w:right w:val="nil"/>
            </w:tcBorders>
          </w:tcPr>
          <w:p w:rsidR="00D933E7" w:rsidRPr="00D933E7" w:rsidRDefault="00D933E7" w:rsidP="00D933E7">
            <w:pPr>
              <w:pStyle w:val="TableParagraph"/>
              <w:spacing w:before="42" w:line="240" w:lineRule="auto"/>
              <w:rPr>
                <w:rFonts w:asciiTheme="majorBidi" w:hAnsiTheme="majorBidi" w:cstheme="majorBidi"/>
                <w:b/>
                <w:bCs/>
                <w:sz w:val="20"/>
                <w:szCs w:val="20"/>
              </w:rPr>
            </w:pPr>
            <w:r w:rsidRPr="00D933E7">
              <w:rPr>
                <w:rFonts w:asciiTheme="majorBidi" w:hAnsiTheme="majorBidi" w:cstheme="majorBidi"/>
                <w:b/>
                <w:bCs/>
                <w:sz w:val="20"/>
                <w:szCs w:val="20"/>
              </w:rPr>
              <w:t xml:space="preserve">No     Aspek </w:t>
            </w:r>
          </w:p>
        </w:tc>
        <w:tc>
          <w:tcPr>
            <w:tcW w:w="3689" w:type="dxa"/>
            <w:tcBorders>
              <w:left w:val="nil"/>
              <w:bottom w:val="single" w:sz="4" w:space="0" w:color="000000"/>
              <w:right w:val="nil"/>
            </w:tcBorders>
          </w:tcPr>
          <w:p w:rsidR="00D933E7" w:rsidRPr="00D933E7" w:rsidRDefault="00D933E7" w:rsidP="00D933E7">
            <w:pPr>
              <w:pStyle w:val="TableParagraph"/>
              <w:spacing w:before="42" w:line="240" w:lineRule="auto"/>
              <w:ind w:right="1383"/>
              <w:jc w:val="both"/>
              <w:rPr>
                <w:rFonts w:asciiTheme="majorBidi" w:hAnsiTheme="majorBidi" w:cstheme="majorBidi"/>
                <w:b/>
                <w:bCs/>
                <w:sz w:val="20"/>
                <w:szCs w:val="20"/>
              </w:rPr>
            </w:pPr>
            <w:r w:rsidRPr="00D933E7">
              <w:rPr>
                <w:rFonts w:asciiTheme="majorBidi" w:hAnsiTheme="majorBidi" w:cstheme="majorBidi"/>
                <w:b/>
                <w:bCs/>
                <w:sz w:val="20"/>
                <w:szCs w:val="20"/>
              </w:rPr>
              <w:t xml:space="preserve">                         Indikator</w:t>
            </w:r>
          </w:p>
        </w:tc>
        <w:tc>
          <w:tcPr>
            <w:tcW w:w="3105" w:type="dxa"/>
            <w:tcBorders>
              <w:left w:val="nil"/>
              <w:bottom w:val="single" w:sz="4" w:space="0" w:color="000000"/>
              <w:right w:val="nil"/>
            </w:tcBorders>
          </w:tcPr>
          <w:p w:rsidR="00D933E7" w:rsidRPr="00D933E7" w:rsidRDefault="00D933E7" w:rsidP="008B762A">
            <w:pPr>
              <w:pStyle w:val="TableParagraph"/>
              <w:spacing w:before="42" w:line="240" w:lineRule="auto"/>
              <w:ind w:left="636"/>
              <w:rPr>
                <w:rFonts w:asciiTheme="majorBidi" w:hAnsiTheme="majorBidi" w:cstheme="majorBidi"/>
                <w:b/>
                <w:bCs/>
                <w:sz w:val="20"/>
                <w:szCs w:val="20"/>
              </w:rPr>
            </w:pPr>
            <w:r w:rsidRPr="00D933E7">
              <w:rPr>
                <w:rFonts w:asciiTheme="majorBidi" w:hAnsiTheme="majorBidi" w:cstheme="majorBidi"/>
                <w:b/>
                <w:bCs/>
                <w:sz w:val="20"/>
                <w:szCs w:val="20"/>
              </w:rPr>
              <w:t>Teknik</w:t>
            </w:r>
          </w:p>
        </w:tc>
      </w:tr>
      <w:tr w:rsidR="00D933E7" w:rsidRPr="00791F33" w:rsidTr="00206D20">
        <w:trPr>
          <w:trHeight w:val="458"/>
        </w:trPr>
        <w:tc>
          <w:tcPr>
            <w:tcW w:w="2845" w:type="dxa"/>
            <w:tcBorders>
              <w:left w:val="nil"/>
              <w:bottom w:val="nil"/>
              <w:right w:val="nil"/>
            </w:tcBorders>
          </w:tcPr>
          <w:p w:rsidR="00D933E7" w:rsidRPr="00791F33" w:rsidRDefault="00D933E7" w:rsidP="00D933E7">
            <w:pPr>
              <w:pStyle w:val="TableParagraph"/>
              <w:numPr>
                <w:ilvl w:val="0"/>
                <w:numId w:val="13"/>
              </w:numPr>
              <w:spacing w:line="222" w:lineRule="exact"/>
              <w:rPr>
                <w:rFonts w:asciiTheme="majorBidi" w:hAnsiTheme="majorBidi" w:cstheme="majorBidi"/>
                <w:sz w:val="20"/>
                <w:szCs w:val="20"/>
              </w:rPr>
            </w:pPr>
            <w:r w:rsidRPr="00791F33">
              <w:rPr>
                <w:rFonts w:asciiTheme="majorBidi" w:hAnsiTheme="majorBidi" w:cstheme="majorBidi"/>
                <w:spacing w:val="-4"/>
                <w:sz w:val="20"/>
                <w:szCs w:val="20"/>
              </w:rPr>
              <w:t xml:space="preserve"> </w:t>
            </w:r>
            <w:r w:rsidRPr="00791F33">
              <w:rPr>
                <w:rFonts w:asciiTheme="majorBidi" w:hAnsiTheme="majorBidi" w:cstheme="majorBidi"/>
                <w:sz w:val="20"/>
                <w:szCs w:val="20"/>
              </w:rPr>
              <w:t>Lafal</w:t>
            </w:r>
          </w:p>
        </w:tc>
        <w:tc>
          <w:tcPr>
            <w:tcW w:w="3689" w:type="dxa"/>
            <w:tcBorders>
              <w:left w:val="nil"/>
              <w:bottom w:val="nil"/>
              <w:right w:val="nil"/>
            </w:tcBorders>
          </w:tcPr>
          <w:p w:rsidR="00D933E7" w:rsidRPr="00791F33" w:rsidRDefault="00D933E7" w:rsidP="008B762A">
            <w:pPr>
              <w:pStyle w:val="TableParagraph"/>
              <w:spacing w:before="3" w:line="225" w:lineRule="auto"/>
              <w:ind w:left="132" w:right="556"/>
              <w:rPr>
                <w:rFonts w:asciiTheme="majorBidi" w:hAnsiTheme="majorBidi" w:cstheme="majorBidi"/>
                <w:sz w:val="20"/>
                <w:szCs w:val="20"/>
              </w:rPr>
            </w:pPr>
            <w:r w:rsidRPr="00791F33">
              <w:rPr>
                <w:rFonts w:asciiTheme="majorBidi" w:hAnsiTheme="majorBidi" w:cstheme="majorBidi"/>
                <w:sz w:val="20"/>
                <w:szCs w:val="20"/>
              </w:rPr>
              <w:t>Tekanan</w:t>
            </w:r>
            <w:r w:rsidRPr="00791F33">
              <w:rPr>
                <w:rFonts w:asciiTheme="majorBidi" w:hAnsiTheme="majorBidi" w:cstheme="majorBidi"/>
                <w:spacing w:val="-4"/>
                <w:sz w:val="20"/>
                <w:szCs w:val="20"/>
              </w:rPr>
              <w:t xml:space="preserve"> </w:t>
            </w:r>
            <w:r w:rsidRPr="00791F33">
              <w:rPr>
                <w:rFonts w:asciiTheme="majorBidi" w:hAnsiTheme="majorBidi" w:cstheme="majorBidi"/>
                <w:sz w:val="20"/>
                <w:szCs w:val="20"/>
              </w:rPr>
              <w:t>sesuai</w:t>
            </w:r>
            <w:r w:rsidRPr="00791F33">
              <w:rPr>
                <w:rFonts w:asciiTheme="majorBidi" w:hAnsiTheme="majorBidi" w:cstheme="majorBidi"/>
                <w:spacing w:val="-4"/>
                <w:sz w:val="20"/>
                <w:szCs w:val="20"/>
              </w:rPr>
              <w:t xml:space="preserve"> </w:t>
            </w:r>
            <w:r w:rsidRPr="00791F33">
              <w:rPr>
                <w:rFonts w:asciiTheme="majorBidi" w:hAnsiTheme="majorBidi" w:cstheme="majorBidi"/>
                <w:sz w:val="20"/>
                <w:szCs w:val="20"/>
              </w:rPr>
              <w:t>standar,</w:t>
            </w:r>
            <w:r w:rsidRPr="00791F33">
              <w:rPr>
                <w:rFonts w:asciiTheme="majorBidi" w:hAnsiTheme="majorBidi" w:cstheme="majorBidi"/>
                <w:spacing w:val="-4"/>
                <w:sz w:val="20"/>
                <w:szCs w:val="20"/>
              </w:rPr>
              <w:t xml:space="preserve"> </w:t>
            </w:r>
            <w:r w:rsidRPr="00791F33">
              <w:rPr>
                <w:rFonts w:asciiTheme="majorBidi" w:hAnsiTheme="majorBidi" w:cstheme="majorBidi"/>
                <w:sz w:val="20"/>
                <w:szCs w:val="20"/>
              </w:rPr>
              <w:t>tidak</w:t>
            </w:r>
            <w:r w:rsidRPr="00791F33">
              <w:rPr>
                <w:rFonts w:asciiTheme="majorBidi" w:hAnsiTheme="majorBidi" w:cstheme="majorBidi"/>
                <w:spacing w:val="-11"/>
                <w:sz w:val="20"/>
                <w:szCs w:val="20"/>
              </w:rPr>
              <w:t xml:space="preserve"> </w:t>
            </w:r>
            <w:r w:rsidRPr="00791F33">
              <w:rPr>
                <w:rFonts w:asciiTheme="majorBidi" w:hAnsiTheme="majorBidi" w:cstheme="majorBidi"/>
                <w:sz w:val="20"/>
                <w:szCs w:val="20"/>
              </w:rPr>
              <w:t>tampak</w:t>
            </w:r>
            <w:r w:rsidRPr="00791F33">
              <w:rPr>
                <w:rFonts w:asciiTheme="majorBidi" w:hAnsiTheme="majorBidi" w:cstheme="majorBidi"/>
                <w:spacing w:val="-47"/>
                <w:sz w:val="20"/>
                <w:szCs w:val="20"/>
              </w:rPr>
              <w:t xml:space="preserve"> </w:t>
            </w:r>
            <w:r w:rsidRPr="00791F33">
              <w:rPr>
                <w:rFonts w:asciiTheme="majorBidi" w:hAnsiTheme="majorBidi" w:cstheme="majorBidi"/>
                <w:sz w:val="20"/>
                <w:szCs w:val="20"/>
              </w:rPr>
              <w:t>adanya</w:t>
            </w:r>
            <w:r w:rsidRPr="00791F33">
              <w:rPr>
                <w:rFonts w:asciiTheme="majorBidi" w:hAnsiTheme="majorBidi" w:cstheme="majorBidi"/>
                <w:spacing w:val="-4"/>
                <w:sz w:val="20"/>
                <w:szCs w:val="20"/>
              </w:rPr>
              <w:t xml:space="preserve"> </w:t>
            </w:r>
            <w:r w:rsidRPr="00791F33">
              <w:rPr>
                <w:rFonts w:asciiTheme="majorBidi" w:hAnsiTheme="majorBidi" w:cstheme="majorBidi"/>
                <w:sz w:val="20"/>
                <w:szCs w:val="20"/>
              </w:rPr>
              <w:t>pengaruh bahasa</w:t>
            </w:r>
            <w:r w:rsidRPr="00791F33">
              <w:rPr>
                <w:rFonts w:asciiTheme="majorBidi" w:hAnsiTheme="majorBidi" w:cstheme="majorBidi"/>
                <w:spacing w:val="-10"/>
                <w:sz w:val="20"/>
                <w:szCs w:val="20"/>
              </w:rPr>
              <w:t xml:space="preserve"> </w:t>
            </w:r>
            <w:r w:rsidRPr="00791F33">
              <w:rPr>
                <w:rFonts w:asciiTheme="majorBidi" w:hAnsiTheme="majorBidi" w:cstheme="majorBidi"/>
                <w:sz w:val="20"/>
                <w:szCs w:val="20"/>
              </w:rPr>
              <w:t>daerah</w:t>
            </w:r>
          </w:p>
        </w:tc>
        <w:tc>
          <w:tcPr>
            <w:tcW w:w="3105" w:type="dxa"/>
            <w:tcBorders>
              <w:left w:val="nil"/>
              <w:bottom w:val="nil"/>
              <w:right w:val="nil"/>
            </w:tcBorders>
          </w:tcPr>
          <w:p w:rsidR="00D933E7" w:rsidRPr="00791F33" w:rsidRDefault="00D933E7" w:rsidP="008B762A">
            <w:pPr>
              <w:pStyle w:val="TableParagraph"/>
              <w:spacing w:line="222" w:lineRule="exact"/>
              <w:ind w:left="124"/>
              <w:rPr>
                <w:rFonts w:asciiTheme="majorBidi" w:hAnsiTheme="majorBidi" w:cstheme="majorBidi"/>
                <w:sz w:val="20"/>
                <w:szCs w:val="20"/>
              </w:rPr>
            </w:pPr>
            <w:r w:rsidRPr="00791F33">
              <w:rPr>
                <w:rFonts w:asciiTheme="majorBidi" w:hAnsiTheme="majorBidi" w:cstheme="majorBidi"/>
                <w:sz w:val="20"/>
                <w:szCs w:val="20"/>
              </w:rPr>
              <w:t>Performa</w:t>
            </w:r>
          </w:p>
        </w:tc>
      </w:tr>
      <w:tr w:rsidR="00D933E7" w:rsidRPr="00791F33" w:rsidTr="00206D20">
        <w:trPr>
          <w:trHeight w:val="350"/>
        </w:trPr>
        <w:tc>
          <w:tcPr>
            <w:tcW w:w="2845" w:type="dxa"/>
            <w:tcBorders>
              <w:top w:val="nil"/>
              <w:left w:val="nil"/>
              <w:bottom w:val="nil"/>
              <w:right w:val="nil"/>
            </w:tcBorders>
          </w:tcPr>
          <w:p w:rsidR="00D933E7" w:rsidRPr="00791F33" w:rsidRDefault="00D933E7" w:rsidP="00D933E7">
            <w:pPr>
              <w:pStyle w:val="TableParagraph"/>
              <w:numPr>
                <w:ilvl w:val="0"/>
                <w:numId w:val="13"/>
              </w:numPr>
              <w:spacing w:line="229" w:lineRule="exact"/>
              <w:rPr>
                <w:rFonts w:asciiTheme="majorBidi" w:hAnsiTheme="majorBidi" w:cstheme="majorBidi"/>
                <w:sz w:val="20"/>
                <w:szCs w:val="20"/>
              </w:rPr>
            </w:pPr>
            <w:r w:rsidRPr="00791F33">
              <w:rPr>
                <w:rFonts w:asciiTheme="majorBidi" w:hAnsiTheme="majorBidi" w:cstheme="majorBidi"/>
                <w:spacing w:val="-2"/>
                <w:sz w:val="20"/>
                <w:szCs w:val="20"/>
              </w:rPr>
              <w:t xml:space="preserve"> </w:t>
            </w:r>
            <w:r w:rsidRPr="00791F33">
              <w:rPr>
                <w:rFonts w:asciiTheme="majorBidi" w:hAnsiTheme="majorBidi" w:cstheme="majorBidi"/>
                <w:sz w:val="20"/>
                <w:szCs w:val="20"/>
              </w:rPr>
              <w:t>Kosa</w:t>
            </w:r>
            <w:r w:rsidRPr="00791F33">
              <w:rPr>
                <w:rFonts w:asciiTheme="majorBidi" w:hAnsiTheme="majorBidi" w:cstheme="majorBidi"/>
                <w:spacing w:val="-4"/>
                <w:sz w:val="20"/>
                <w:szCs w:val="20"/>
              </w:rPr>
              <w:t xml:space="preserve"> </w:t>
            </w:r>
            <w:r w:rsidRPr="00791F33">
              <w:rPr>
                <w:rFonts w:asciiTheme="majorBidi" w:hAnsiTheme="majorBidi" w:cstheme="majorBidi"/>
                <w:sz w:val="20"/>
                <w:szCs w:val="20"/>
              </w:rPr>
              <w:t>kata</w:t>
            </w:r>
          </w:p>
        </w:tc>
        <w:tc>
          <w:tcPr>
            <w:tcW w:w="3689" w:type="dxa"/>
            <w:tcBorders>
              <w:top w:val="nil"/>
              <w:left w:val="nil"/>
              <w:bottom w:val="nil"/>
              <w:right w:val="nil"/>
            </w:tcBorders>
          </w:tcPr>
          <w:p w:rsidR="00D933E7" w:rsidRPr="00791F33" w:rsidRDefault="00D933E7" w:rsidP="008B762A">
            <w:pPr>
              <w:pStyle w:val="TableParagraph"/>
              <w:spacing w:line="229" w:lineRule="exact"/>
              <w:ind w:left="132"/>
              <w:rPr>
                <w:rFonts w:asciiTheme="majorBidi" w:hAnsiTheme="majorBidi" w:cstheme="majorBidi"/>
                <w:sz w:val="20"/>
                <w:szCs w:val="20"/>
              </w:rPr>
            </w:pPr>
            <w:r w:rsidRPr="00791F33">
              <w:rPr>
                <w:rFonts w:asciiTheme="majorBidi" w:hAnsiTheme="majorBidi" w:cstheme="majorBidi"/>
                <w:spacing w:val="-1"/>
                <w:sz w:val="20"/>
                <w:szCs w:val="20"/>
              </w:rPr>
              <w:t>Menggunakan</w:t>
            </w:r>
            <w:r w:rsidRPr="00791F33">
              <w:rPr>
                <w:rFonts w:asciiTheme="majorBidi" w:hAnsiTheme="majorBidi" w:cstheme="majorBidi"/>
                <w:spacing w:val="8"/>
                <w:sz w:val="20"/>
                <w:szCs w:val="20"/>
              </w:rPr>
              <w:t xml:space="preserve"> </w:t>
            </w:r>
            <w:r w:rsidRPr="00791F33">
              <w:rPr>
                <w:rFonts w:asciiTheme="majorBidi" w:hAnsiTheme="majorBidi" w:cstheme="majorBidi"/>
                <w:spacing w:val="-1"/>
                <w:sz w:val="20"/>
                <w:szCs w:val="20"/>
              </w:rPr>
              <w:t>kata</w:t>
            </w:r>
            <w:r w:rsidRPr="00791F33">
              <w:rPr>
                <w:rFonts w:asciiTheme="majorBidi" w:hAnsiTheme="majorBidi" w:cstheme="majorBidi"/>
                <w:spacing w:val="4"/>
                <w:sz w:val="20"/>
                <w:szCs w:val="20"/>
              </w:rPr>
              <w:t xml:space="preserve"> </w:t>
            </w:r>
            <w:r w:rsidRPr="00791F33">
              <w:rPr>
                <w:rFonts w:asciiTheme="majorBidi" w:hAnsiTheme="majorBidi" w:cstheme="majorBidi"/>
                <w:sz w:val="20"/>
                <w:szCs w:val="20"/>
              </w:rPr>
              <w:t>yang</w:t>
            </w:r>
            <w:r w:rsidRPr="00791F33">
              <w:rPr>
                <w:rFonts w:asciiTheme="majorBidi" w:hAnsiTheme="majorBidi" w:cstheme="majorBidi"/>
                <w:spacing w:val="-14"/>
                <w:sz w:val="20"/>
                <w:szCs w:val="20"/>
              </w:rPr>
              <w:t xml:space="preserve"> </w:t>
            </w:r>
            <w:r w:rsidRPr="00791F33">
              <w:rPr>
                <w:rFonts w:asciiTheme="majorBidi" w:hAnsiTheme="majorBidi" w:cstheme="majorBidi"/>
                <w:sz w:val="20"/>
                <w:szCs w:val="20"/>
              </w:rPr>
              <w:t>sesuai</w:t>
            </w:r>
          </w:p>
        </w:tc>
        <w:tc>
          <w:tcPr>
            <w:tcW w:w="3105" w:type="dxa"/>
            <w:tcBorders>
              <w:top w:val="nil"/>
              <w:left w:val="nil"/>
              <w:bottom w:val="nil"/>
              <w:right w:val="nil"/>
            </w:tcBorders>
          </w:tcPr>
          <w:p w:rsidR="00D933E7" w:rsidRPr="00791F33" w:rsidRDefault="00D933E7" w:rsidP="008B762A">
            <w:pPr>
              <w:pStyle w:val="TableParagraph"/>
              <w:spacing w:line="229" w:lineRule="exact"/>
              <w:ind w:left="124"/>
              <w:rPr>
                <w:rFonts w:asciiTheme="majorBidi" w:hAnsiTheme="majorBidi" w:cstheme="majorBidi"/>
                <w:sz w:val="20"/>
                <w:szCs w:val="20"/>
              </w:rPr>
            </w:pPr>
            <w:r w:rsidRPr="00791F33">
              <w:rPr>
                <w:rFonts w:asciiTheme="majorBidi" w:hAnsiTheme="majorBidi" w:cstheme="majorBidi"/>
                <w:sz w:val="20"/>
                <w:szCs w:val="20"/>
              </w:rPr>
              <w:t>Performa</w:t>
            </w:r>
          </w:p>
        </w:tc>
      </w:tr>
      <w:tr w:rsidR="00D933E7" w:rsidRPr="00791F33" w:rsidTr="00206D20">
        <w:trPr>
          <w:trHeight w:val="551"/>
        </w:trPr>
        <w:tc>
          <w:tcPr>
            <w:tcW w:w="2845" w:type="dxa"/>
            <w:tcBorders>
              <w:top w:val="nil"/>
              <w:left w:val="nil"/>
              <w:bottom w:val="nil"/>
              <w:right w:val="nil"/>
            </w:tcBorders>
          </w:tcPr>
          <w:p w:rsidR="00D933E7" w:rsidRPr="00791F33" w:rsidRDefault="00D933E7" w:rsidP="00D933E7">
            <w:pPr>
              <w:pStyle w:val="TableParagraph"/>
              <w:numPr>
                <w:ilvl w:val="0"/>
                <w:numId w:val="13"/>
              </w:numPr>
              <w:spacing w:line="229" w:lineRule="exact"/>
              <w:rPr>
                <w:rFonts w:asciiTheme="majorBidi" w:hAnsiTheme="majorBidi" w:cstheme="majorBidi"/>
                <w:sz w:val="20"/>
                <w:szCs w:val="20"/>
              </w:rPr>
            </w:pPr>
            <w:r w:rsidRPr="00791F33">
              <w:rPr>
                <w:rFonts w:asciiTheme="majorBidi" w:hAnsiTheme="majorBidi" w:cstheme="majorBidi"/>
                <w:spacing w:val="-4"/>
                <w:sz w:val="20"/>
                <w:szCs w:val="20"/>
              </w:rPr>
              <w:t xml:space="preserve"> </w:t>
            </w:r>
            <w:r w:rsidRPr="00791F33">
              <w:rPr>
                <w:rFonts w:asciiTheme="majorBidi" w:hAnsiTheme="majorBidi" w:cstheme="majorBidi"/>
                <w:sz w:val="20"/>
                <w:szCs w:val="20"/>
              </w:rPr>
              <w:t>Kefasihan</w:t>
            </w:r>
          </w:p>
        </w:tc>
        <w:tc>
          <w:tcPr>
            <w:tcW w:w="3689" w:type="dxa"/>
            <w:tcBorders>
              <w:top w:val="nil"/>
              <w:left w:val="nil"/>
              <w:bottom w:val="nil"/>
              <w:right w:val="nil"/>
            </w:tcBorders>
          </w:tcPr>
          <w:p w:rsidR="00D933E7" w:rsidRPr="00791F33" w:rsidRDefault="00D933E7" w:rsidP="008B762A">
            <w:pPr>
              <w:pStyle w:val="TableParagraph"/>
              <w:spacing w:line="240" w:lineRule="auto"/>
              <w:ind w:left="132" w:right="1684"/>
              <w:rPr>
                <w:rFonts w:asciiTheme="majorBidi" w:hAnsiTheme="majorBidi" w:cstheme="majorBidi"/>
                <w:sz w:val="20"/>
                <w:szCs w:val="20"/>
              </w:rPr>
            </w:pPr>
            <w:r w:rsidRPr="00791F33">
              <w:rPr>
                <w:rFonts w:asciiTheme="majorBidi" w:hAnsiTheme="majorBidi" w:cstheme="majorBidi"/>
                <w:spacing w:val="-1"/>
                <w:sz w:val="20"/>
                <w:szCs w:val="20"/>
              </w:rPr>
              <w:t xml:space="preserve">Mengucapkan </w:t>
            </w:r>
            <w:r w:rsidRPr="00791F33">
              <w:rPr>
                <w:rFonts w:asciiTheme="majorBidi" w:hAnsiTheme="majorBidi" w:cstheme="majorBidi"/>
                <w:sz w:val="20"/>
                <w:szCs w:val="20"/>
              </w:rPr>
              <w:t>kata dan</w:t>
            </w:r>
            <w:r w:rsidRPr="00791F33">
              <w:rPr>
                <w:rFonts w:asciiTheme="majorBidi" w:hAnsiTheme="majorBidi" w:cstheme="majorBidi"/>
                <w:spacing w:val="-47"/>
                <w:sz w:val="20"/>
                <w:szCs w:val="20"/>
              </w:rPr>
              <w:t xml:space="preserve"> </w:t>
            </w:r>
            <w:r w:rsidRPr="00791F33">
              <w:rPr>
                <w:rFonts w:asciiTheme="majorBidi" w:hAnsiTheme="majorBidi" w:cstheme="majorBidi"/>
                <w:sz w:val="20"/>
                <w:szCs w:val="20"/>
              </w:rPr>
              <w:t>kalimat</w:t>
            </w:r>
            <w:r w:rsidRPr="00791F33">
              <w:rPr>
                <w:rFonts w:asciiTheme="majorBidi" w:hAnsiTheme="majorBidi" w:cstheme="majorBidi"/>
                <w:spacing w:val="-3"/>
                <w:sz w:val="20"/>
                <w:szCs w:val="20"/>
              </w:rPr>
              <w:t xml:space="preserve"> </w:t>
            </w:r>
            <w:r w:rsidRPr="00791F33">
              <w:rPr>
                <w:rFonts w:asciiTheme="majorBidi" w:hAnsiTheme="majorBidi" w:cstheme="majorBidi"/>
                <w:sz w:val="20"/>
                <w:szCs w:val="20"/>
              </w:rPr>
              <w:t>dengan</w:t>
            </w:r>
            <w:r w:rsidRPr="00791F33">
              <w:rPr>
                <w:rFonts w:asciiTheme="majorBidi" w:hAnsiTheme="majorBidi" w:cstheme="majorBidi"/>
                <w:spacing w:val="-4"/>
                <w:sz w:val="20"/>
                <w:szCs w:val="20"/>
              </w:rPr>
              <w:t xml:space="preserve"> </w:t>
            </w:r>
            <w:r w:rsidRPr="00791F33">
              <w:rPr>
                <w:rFonts w:asciiTheme="majorBidi" w:hAnsiTheme="majorBidi" w:cstheme="majorBidi"/>
                <w:sz w:val="20"/>
                <w:szCs w:val="20"/>
              </w:rPr>
              <w:t>lancar</w:t>
            </w:r>
          </w:p>
        </w:tc>
        <w:tc>
          <w:tcPr>
            <w:tcW w:w="3105" w:type="dxa"/>
            <w:tcBorders>
              <w:top w:val="nil"/>
              <w:left w:val="nil"/>
              <w:bottom w:val="nil"/>
              <w:right w:val="nil"/>
            </w:tcBorders>
          </w:tcPr>
          <w:p w:rsidR="00D933E7" w:rsidRPr="00791F33" w:rsidRDefault="00D933E7" w:rsidP="008B762A">
            <w:pPr>
              <w:pStyle w:val="TableParagraph"/>
              <w:spacing w:line="229" w:lineRule="exact"/>
              <w:ind w:left="124"/>
              <w:rPr>
                <w:rFonts w:asciiTheme="majorBidi" w:hAnsiTheme="majorBidi" w:cstheme="majorBidi"/>
                <w:sz w:val="20"/>
                <w:szCs w:val="20"/>
              </w:rPr>
            </w:pPr>
            <w:r w:rsidRPr="00791F33">
              <w:rPr>
                <w:rFonts w:asciiTheme="majorBidi" w:hAnsiTheme="majorBidi" w:cstheme="majorBidi"/>
                <w:sz w:val="20"/>
                <w:szCs w:val="20"/>
              </w:rPr>
              <w:t>Performa</w:t>
            </w:r>
          </w:p>
        </w:tc>
      </w:tr>
      <w:tr w:rsidR="00D933E7" w:rsidRPr="00791F33" w:rsidTr="00206D20">
        <w:trPr>
          <w:trHeight w:val="357"/>
        </w:trPr>
        <w:tc>
          <w:tcPr>
            <w:tcW w:w="2845" w:type="dxa"/>
            <w:tcBorders>
              <w:top w:val="nil"/>
              <w:left w:val="nil"/>
              <w:bottom w:val="nil"/>
              <w:right w:val="nil"/>
            </w:tcBorders>
          </w:tcPr>
          <w:p w:rsidR="00D933E7" w:rsidRPr="00791F33" w:rsidRDefault="00D933E7" w:rsidP="008B762A">
            <w:pPr>
              <w:pStyle w:val="TableParagraph"/>
              <w:spacing w:line="229" w:lineRule="exact"/>
              <w:ind w:left="117"/>
              <w:rPr>
                <w:rFonts w:asciiTheme="majorBidi" w:hAnsiTheme="majorBidi" w:cstheme="majorBidi"/>
                <w:sz w:val="20"/>
                <w:szCs w:val="20"/>
              </w:rPr>
            </w:pPr>
            <w:r w:rsidRPr="00791F33">
              <w:rPr>
                <w:rFonts w:asciiTheme="majorBidi" w:hAnsiTheme="majorBidi" w:cstheme="majorBidi"/>
                <w:sz w:val="20"/>
                <w:szCs w:val="20"/>
              </w:rPr>
              <w:t>4.</w:t>
            </w:r>
            <w:r w:rsidRPr="00791F33">
              <w:rPr>
                <w:rFonts w:asciiTheme="majorBidi" w:hAnsiTheme="majorBidi" w:cstheme="majorBidi"/>
                <w:spacing w:val="-4"/>
                <w:sz w:val="20"/>
                <w:szCs w:val="20"/>
              </w:rPr>
              <w:t xml:space="preserve"> </w:t>
            </w:r>
            <w:r>
              <w:rPr>
                <w:rFonts w:asciiTheme="majorBidi" w:hAnsiTheme="majorBidi" w:cstheme="majorBidi"/>
                <w:spacing w:val="-4"/>
                <w:sz w:val="20"/>
                <w:szCs w:val="20"/>
              </w:rPr>
              <w:t xml:space="preserve">     </w:t>
            </w:r>
            <w:r w:rsidRPr="00791F33">
              <w:rPr>
                <w:rFonts w:asciiTheme="majorBidi" w:hAnsiTheme="majorBidi" w:cstheme="majorBidi"/>
                <w:sz w:val="20"/>
                <w:szCs w:val="20"/>
              </w:rPr>
              <w:t>Isi</w:t>
            </w:r>
          </w:p>
        </w:tc>
        <w:tc>
          <w:tcPr>
            <w:tcW w:w="3689" w:type="dxa"/>
            <w:tcBorders>
              <w:top w:val="nil"/>
              <w:left w:val="nil"/>
              <w:bottom w:val="nil"/>
              <w:right w:val="nil"/>
            </w:tcBorders>
          </w:tcPr>
          <w:p w:rsidR="00D933E7" w:rsidRPr="00791F33" w:rsidRDefault="00D933E7" w:rsidP="008B762A">
            <w:pPr>
              <w:pStyle w:val="TableParagraph"/>
              <w:spacing w:line="229" w:lineRule="exact"/>
              <w:ind w:left="132"/>
              <w:rPr>
                <w:rFonts w:asciiTheme="majorBidi" w:hAnsiTheme="majorBidi" w:cstheme="majorBidi"/>
                <w:sz w:val="20"/>
                <w:szCs w:val="20"/>
              </w:rPr>
            </w:pPr>
            <w:r w:rsidRPr="00791F33">
              <w:rPr>
                <w:rFonts w:asciiTheme="majorBidi" w:hAnsiTheme="majorBidi" w:cstheme="majorBidi"/>
                <w:spacing w:val="-1"/>
                <w:sz w:val="20"/>
                <w:szCs w:val="20"/>
              </w:rPr>
              <w:t>Alur</w:t>
            </w:r>
            <w:r w:rsidRPr="00791F33">
              <w:rPr>
                <w:rFonts w:asciiTheme="majorBidi" w:hAnsiTheme="majorBidi" w:cstheme="majorBidi"/>
                <w:spacing w:val="6"/>
                <w:sz w:val="20"/>
                <w:szCs w:val="20"/>
              </w:rPr>
              <w:t xml:space="preserve"> </w:t>
            </w:r>
            <w:r w:rsidRPr="00791F33">
              <w:rPr>
                <w:rFonts w:asciiTheme="majorBidi" w:hAnsiTheme="majorBidi" w:cstheme="majorBidi"/>
                <w:spacing w:val="-1"/>
                <w:sz w:val="20"/>
                <w:szCs w:val="20"/>
              </w:rPr>
              <w:t>pembicaraan</w:t>
            </w:r>
            <w:r w:rsidRPr="00791F33">
              <w:rPr>
                <w:rFonts w:asciiTheme="majorBidi" w:hAnsiTheme="majorBidi" w:cstheme="majorBidi"/>
                <w:spacing w:val="8"/>
                <w:sz w:val="20"/>
                <w:szCs w:val="20"/>
              </w:rPr>
              <w:t xml:space="preserve"> </w:t>
            </w:r>
            <w:r w:rsidRPr="00791F33">
              <w:rPr>
                <w:rFonts w:asciiTheme="majorBidi" w:hAnsiTheme="majorBidi" w:cstheme="majorBidi"/>
                <w:sz w:val="20"/>
                <w:szCs w:val="20"/>
              </w:rPr>
              <w:t>yang</w:t>
            </w:r>
            <w:r w:rsidRPr="00791F33">
              <w:rPr>
                <w:rFonts w:asciiTheme="majorBidi" w:hAnsiTheme="majorBidi" w:cstheme="majorBidi"/>
                <w:spacing w:val="-12"/>
                <w:sz w:val="20"/>
                <w:szCs w:val="20"/>
              </w:rPr>
              <w:t xml:space="preserve"> </w:t>
            </w:r>
            <w:r w:rsidRPr="00791F33">
              <w:rPr>
                <w:rFonts w:asciiTheme="majorBidi" w:hAnsiTheme="majorBidi" w:cstheme="majorBidi"/>
                <w:sz w:val="20"/>
                <w:szCs w:val="20"/>
              </w:rPr>
              <w:t>baik</w:t>
            </w:r>
            <w:r w:rsidRPr="00791F33">
              <w:rPr>
                <w:rFonts w:asciiTheme="majorBidi" w:hAnsiTheme="majorBidi" w:cstheme="majorBidi"/>
                <w:spacing w:val="-6"/>
                <w:sz w:val="20"/>
                <w:szCs w:val="20"/>
              </w:rPr>
              <w:t xml:space="preserve"> </w:t>
            </w:r>
            <w:r w:rsidRPr="00791F33">
              <w:rPr>
                <w:rFonts w:asciiTheme="majorBidi" w:hAnsiTheme="majorBidi" w:cstheme="majorBidi"/>
                <w:sz w:val="20"/>
                <w:szCs w:val="20"/>
              </w:rPr>
              <w:t>dan</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runtun</w:t>
            </w:r>
          </w:p>
        </w:tc>
        <w:tc>
          <w:tcPr>
            <w:tcW w:w="3105" w:type="dxa"/>
            <w:tcBorders>
              <w:top w:val="nil"/>
              <w:left w:val="nil"/>
              <w:bottom w:val="nil"/>
              <w:right w:val="nil"/>
            </w:tcBorders>
          </w:tcPr>
          <w:p w:rsidR="00D933E7" w:rsidRPr="00791F33" w:rsidRDefault="00D933E7" w:rsidP="008B762A">
            <w:pPr>
              <w:pStyle w:val="TableParagraph"/>
              <w:spacing w:line="229" w:lineRule="exact"/>
              <w:ind w:left="124"/>
              <w:rPr>
                <w:rFonts w:asciiTheme="majorBidi" w:hAnsiTheme="majorBidi" w:cstheme="majorBidi"/>
                <w:sz w:val="20"/>
                <w:szCs w:val="20"/>
              </w:rPr>
            </w:pPr>
            <w:r w:rsidRPr="00791F33">
              <w:rPr>
                <w:rFonts w:asciiTheme="majorBidi" w:hAnsiTheme="majorBidi" w:cstheme="majorBidi"/>
                <w:sz w:val="20"/>
                <w:szCs w:val="20"/>
              </w:rPr>
              <w:t>Performa</w:t>
            </w:r>
          </w:p>
        </w:tc>
      </w:tr>
      <w:tr w:rsidR="00D933E7" w:rsidRPr="00791F33" w:rsidTr="00206D20">
        <w:trPr>
          <w:trHeight w:val="551"/>
        </w:trPr>
        <w:tc>
          <w:tcPr>
            <w:tcW w:w="2845" w:type="dxa"/>
            <w:tcBorders>
              <w:top w:val="nil"/>
              <w:left w:val="nil"/>
              <w:right w:val="nil"/>
            </w:tcBorders>
          </w:tcPr>
          <w:p w:rsidR="00D933E7" w:rsidRPr="00791F33" w:rsidRDefault="00D933E7" w:rsidP="00D933E7">
            <w:pPr>
              <w:pStyle w:val="TableParagraph"/>
              <w:numPr>
                <w:ilvl w:val="0"/>
                <w:numId w:val="13"/>
              </w:numPr>
              <w:spacing w:line="222" w:lineRule="exact"/>
              <w:rPr>
                <w:rFonts w:asciiTheme="majorBidi" w:hAnsiTheme="majorBidi" w:cstheme="majorBidi"/>
                <w:sz w:val="20"/>
                <w:szCs w:val="20"/>
              </w:rPr>
            </w:pPr>
            <w:r w:rsidRPr="00791F33">
              <w:rPr>
                <w:rFonts w:asciiTheme="majorBidi" w:hAnsiTheme="majorBidi" w:cstheme="majorBidi"/>
                <w:spacing w:val="-3"/>
                <w:sz w:val="20"/>
                <w:szCs w:val="20"/>
              </w:rPr>
              <w:t xml:space="preserve"> </w:t>
            </w:r>
            <w:r w:rsidRPr="00791F33">
              <w:rPr>
                <w:rFonts w:asciiTheme="majorBidi" w:hAnsiTheme="majorBidi" w:cstheme="majorBidi"/>
                <w:sz w:val="20"/>
                <w:szCs w:val="20"/>
              </w:rPr>
              <w:t>Pemahaman</w:t>
            </w:r>
          </w:p>
        </w:tc>
        <w:tc>
          <w:tcPr>
            <w:tcW w:w="3689" w:type="dxa"/>
            <w:tcBorders>
              <w:top w:val="nil"/>
              <w:left w:val="nil"/>
              <w:right w:val="nil"/>
            </w:tcBorders>
          </w:tcPr>
          <w:p w:rsidR="00D933E7" w:rsidRPr="00791F33" w:rsidRDefault="00D933E7" w:rsidP="008B762A">
            <w:pPr>
              <w:pStyle w:val="TableParagraph"/>
              <w:spacing w:line="240" w:lineRule="auto"/>
              <w:ind w:left="16" w:right="1153" w:firstLine="50"/>
              <w:rPr>
                <w:rFonts w:asciiTheme="majorBidi" w:hAnsiTheme="majorBidi" w:cstheme="majorBidi"/>
                <w:sz w:val="20"/>
                <w:szCs w:val="20"/>
              </w:rPr>
            </w:pPr>
            <w:r w:rsidRPr="00791F33">
              <w:rPr>
                <w:rFonts w:asciiTheme="majorBidi" w:hAnsiTheme="majorBidi" w:cstheme="majorBidi"/>
                <w:sz w:val="20"/>
                <w:szCs w:val="20"/>
              </w:rPr>
              <w:t>Memahami</w:t>
            </w:r>
            <w:r w:rsidRPr="00791F33">
              <w:rPr>
                <w:rFonts w:asciiTheme="majorBidi" w:hAnsiTheme="majorBidi" w:cstheme="majorBidi"/>
                <w:spacing w:val="2"/>
                <w:sz w:val="20"/>
                <w:szCs w:val="20"/>
              </w:rPr>
              <w:t xml:space="preserve"> </w:t>
            </w:r>
            <w:r w:rsidRPr="00791F33">
              <w:rPr>
                <w:rFonts w:asciiTheme="majorBidi" w:hAnsiTheme="majorBidi" w:cstheme="majorBidi"/>
                <w:sz w:val="20"/>
                <w:szCs w:val="20"/>
              </w:rPr>
              <w:t>cerita</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yang</w:t>
            </w:r>
            <w:r w:rsidRPr="00791F33">
              <w:rPr>
                <w:rFonts w:asciiTheme="majorBidi" w:hAnsiTheme="majorBidi" w:cstheme="majorBidi"/>
                <w:spacing w:val="-11"/>
                <w:sz w:val="20"/>
                <w:szCs w:val="20"/>
              </w:rPr>
              <w:t xml:space="preserve"> </w:t>
            </w:r>
            <w:r w:rsidRPr="00791F33">
              <w:rPr>
                <w:rFonts w:asciiTheme="majorBidi" w:hAnsiTheme="majorBidi" w:cstheme="majorBidi"/>
                <w:sz w:val="20"/>
                <w:szCs w:val="20"/>
              </w:rPr>
              <w:t>sedang</w:t>
            </w:r>
            <w:r w:rsidRPr="00791F33">
              <w:rPr>
                <w:rFonts w:asciiTheme="majorBidi" w:hAnsiTheme="majorBidi" w:cstheme="majorBidi"/>
                <w:spacing w:val="-47"/>
                <w:sz w:val="20"/>
                <w:szCs w:val="20"/>
              </w:rPr>
              <w:t xml:space="preserve"> </w:t>
            </w:r>
            <w:r w:rsidRPr="00791F33">
              <w:rPr>
                <w:rFonts w:asciiTheme="majorBidi" w:hAnsiTheme="majorBidi" w:cstheme="majorBidi"/>
                <w:sz w:val="20"/>
                <w:szCs w:val="20"/>
              </w:rPr>
              <w:t>dibicarakan</w:t>
            </w:r>
          </w:p>
        </w:tc>
        <w:tc>
          <w:tcPr>
            <w:tcW w:w="3105" w:type="dxa"/>
            <w:tcBorders>
              <w:top w:val="nil"/>
              <w:left w:val="nil"/>
              <w:right w:val="nil"/>
            </w:tcBorders>
          </w:tcPr>
          <w:p w:rsidR="00D933E7" w:rsidRPr="00791F33" w:rsidRDefault="00D933E7" w:rsidP="008B762A">
            <w:pPr>
              <w:pStyle w:val="TableParagraph"/>
              <w:spacing w:line="222" w:lineRule="exact"/>
              <w:ind w:left="124"/>
              <w:rPr>
                <w:rFonts w:asciiTheme="majorBidi" w:hAnsiTheme="majorBidi" w:cstheme="majorBidi"/>
                <w:sz w:val="20"/>
                <w:szCs w:val="20"/>
              </w:rPr>
            </w:pPr>
            <w:r w:rsidRPr="00791F33">
              <w:rPr>
                <w:rFonts w:asciiTheme="majorBidi" w:hAnsiTheme="majorBidi" w:cstheme="majorBidi"/>
                <w:sz w:val="20"/>
                <w:szCs w:val="20"/>
              </w:rPr>
              <w:t>Performa</w:t>
            </w:r>
          </w:p>
        </w:tc>
      </w:tr>
    </w:tbl>
    <w:p w:rsidR="00791F33" w:rsidRPr="006941A2" w:rsidRDefault="00791F33" w:rsidP="00791F33">
      <w:pPr>
        <w:pStyle w:val="BodyText"/>
        <w:spacing w:before="5"/>
        <w:rPr>
          <w:rFonts w:asciiTheme="majorBidi" w:hAnsiTheme="majorBidi" w:cstheme="majorBidi"/>
          <w:sz w:val="20"/>
          <w:szCs w:val="20"/>
          <w:lang w:val="en-US"/>
        </w:rPr>
      </w:pPr>
    </w:p>
    <w:p w:rsidR="00791F33" w:rsidRPr="00FD3B93" w:rsidRDefault="00AB1202" w:rsidP="00791F33">
      <w:pPr>
        <w:pStyle w:val="BodyText"/>
        <w:spacing w:before="93" w:after="22"/>
        <w:ind w:left="1202" w:right="1208"/>
        <w:jc w:val="center"/>
        <w:rPr>
          <w:rFonts w:asciiTheme="majorBidi" w:hAnsiTheme="majorBidi" w:cstheme="majorBidi"/>
          <w:sz w:val="20"/>
          <w:szCs w:val="20"/>
          <w:lang w:val="en-US"/>
        </w:rPr>
      </w:pPr>
      <w:proofErr w:type="gramStart"/>
      <w:r w:rsidRPr="00AB1202">
        <w:rPr>
          <w:rFonts w:asciiTheme="majorBidi" w:hAnsiTheme="majorBidi" w:cstheme="majorBidi"/>
          <w:b/>
          <w:bCs/>
          <w:spacing w:val="-1"/>
          <w:sz w:val="20"/>
          <w:szCs w:val="20"/>
          <w:lang w:val="en-US"/>
        </w:rPr>
        <w:t>Tabel 2</w:t>
      </w:r>
      <w:r w:rsidRPr="00AB1202">
        <w:rPr>
          <w:rFonts w:asciiTheme="majorBidi" w:hAnsiTheme="majorBidi" w:cstheme="majorBidi"/>
          <w:spacing w:val="-1"/>
          <w:sz w:val="20"/>
          <w:szCs w:val="20"/>
          <w:lang w:val="en-US"/>
        </w:rPr>
        <w:t>.</w:t>
      </w:r>
      <w:proofErr w:type="gramEnd"/>
      <w:r>
        <w:rPr>
          <w:rFonts w:asciiTheme="majorBidi" w:hAnsiTheme="majorBidi" w:cstheme="majorBidi"/>
          <w:spacing w:val="-1"/>
          <w:sz w:val="20"/>
          <w:szCs w:val="20"/>
          <w:lang w:val="en-US"/>
        </w:rPr>
        <w:t xml:space="preserve"> </w:t>
      </w:r>
      <w:r w:rsidR="00791F33" w:rsidRPr="00791F33">
        <w:rPr>
          <w:rFonts w:asciiTheme="majorBidi" w:hAnsiTheme="majorBidi" w:cstheme="majorBidi"/>
          <w:spacing w:val="-1"/>
          <w:sz w:val="20"/>
          <w:szCs w:val="20"/>
        </w:rPr>
        <w:t>Hasil</w:t>
      </w:r>
      <w:r w:rsidR="00791F33" w:rsidRPr="00791F33">
        <w:rPr>
          <w:rFonts w:asciiTheme="majorBidi" w:hAnsiTheme="majorBidi" w:cstheme="majorBidi"/>
          <w:spacing w:val="1"/>
          <w:sz w:val="20"/>
          <w:szCs w:val="20"/>
        </w:rPr>
        <w:t xml:space="preserve"> </w:t>
      </w:r>
      <w:r w:rsidR="00791F33" w:rsidRPr="00791F33">
        <w:rPr>
          <w:rFonts w:asciiTheme="majorBidi" w:hAnsiTheme="majorBidi" w:cstheme="majorBidi"/>
          <w:spacing w:val="-1"/>
          <w:sz w:val="20"/>
          <w:szCs w:val="20"/>
        </w:rPr>
        <w:t>penilaian</w:t>
      </w:r>
      <w:r w:rsidR="00791F33" w:rsidRPr="00791F33">
        <w:rPr>
          <w:rFonts w:asciiTheme="majorBidi" w:hAnsiTheme="majorBidi" w:cstheme="majorBidi"/>
          <w:spacing w:val="9"/>
          <w:sz w:val="20"/>
          <w:szCs w:val="20"/>
        </w:rPr>
        <w:t xml:space="preserve"> </w:t>
      </w:r>
      <w:r w:rsidR="00791F33" w:rsidRPr="00791F33">
        <w:rPr>
          <w:rFonts w:asciiTheme="majorBidi" w:hAnsiTheme="majorBidi" w:cstheme="majorBidi"/>
          <w:spacing w:val="-1"/>
          <w:sz w:val="20"/>
          <w:szCs w:val="20"/>
        </w:rPr>
        <w:t>maharah</w:t>
      </w:r>
      <w:r w:rsidR="00791F33" w:rsidRPr="00791F33">
        <w:rPr>
          <w:rFonts w:asciiTheme="majorBidi" w:hAnsiTheme="majorBidi" w:cstheme="majorBidi"/>
          <w:sz w:val="20"/>
          <w:szCs w:val="20"/>
        </w:rPr>
        <w:t xml:space="preserve"> </w:t>
      </w:r>
      <w:r w:rsidR="00791F33" w:rsidRPr="00791F33">
        <w:rPr>
          <w:rFonts w:asciiTheme="majorBidi" w:hAnsiTheme="majorBidi" w:cstheme="majorBidi"/>
          <w:spacing w:val="-1"/>
          <w:sz w:val="20"/>
          <w:szCs w:val="20"/>
        </w:rPr>
        <w:t>al-kalam</w:t>
      </w:r>
      <w:r w:rsidR="00791F33" w:rsidRPr="00791F33">
        <w:rPr>
          <w:rFonts w:asciiTheme="majorBidi" w:hAnsiTheme="majorBidi" w:cstheme="majorBidi"/>
          <w:spacing w:val="-13"/>
          <w:sz w:val="20"/>
          <w:szCs w:val="20"/>
        </w:rPr>
        <w:t xml:space="preserve"> </w:t>
      </w:r>
      <w:r>
        <w:rPr>
          <w:rFonts w:asciiTheme="majorBidi" w:hAnsiTheme="majorBidi" w:cstheme="majorBidi"/>
          <w:spacing w:val="-13"/>
          <w:sz w:val="20"/>
          <w:szCs w:val="20"/>
          <w:lang w:val="en-US"/>
        </w:rPr>
        <w:t xml:space="preserve"> </w:t>
      </w:r>
      <w:r w:rsidR="00791F33" w:rsidRPr="00791F33">
        <w:rPr>
          <w:rFonts w:asciiTheme="majorBidi" w:hAnsiTheme="majorBidi" w:cstheme="majorBidi"/>
          <w:i/>
          <w:spacing w:val="-1"/>
          <w:sz w:val="20"/>
          <w:szCs w:val="20"/>
        </w:rPr>
        <w:t>pretest</w:t>
      </w:r>
      <w:r w:rsidR="00791F33" w:rsidRPr="00791F33">
        <w:rPr>
          <w:rFonts w:asciiTheme="majorBidi" w:hAnsiTheme="majorBidi" w:cstheme="majorBidi"/>
          <w:i/>
          <w:spacing w:val="2"/>
          <w:sz w:val="20"/>
          <w:szCs w:val="20"/>
        </w:rPr>
        <w:t xml:space="preserve"> </w:t>
      </w:r>
      <w:r w:rsidR="00791F33" w:rsidRPr="00791F33">
        <w:rPr>
          <w:rFonts w:asciiTheme="majorBidi" w:hAnsiTheme="majorBidi" w:cstheme="majorBidi"/>
          <w:sz w:val="20"/>
          <w:szCs w:val="20"/>
        </w:rPr>
        <w:t>dan</w:t>
      </w:r>
      <w:r w:rsidR="00791F33" w:rsidRPr="00791F33">
        <w:rPr>
          <w:rFonts w:asciiTheme="majorBidi" w:hAnsiTheme="majorBidi" w:cstheme="majorBidi"/>
          <w:spacing w:val="1"/>
          <w:sz w:val="20"/>
          <w:szCs w:val="20"/>
        </w:rPr>
        <w:t xml:space="preserve"> </w:t>
      </w:r>
      <w:r w:rsidR="00791F33" w:rsidRPr="00791F33">
        <w:rPr>
          <w:rFonts w:asciiTheme="majorBidi" w:hAnsiTheme="majorBidi" w:cstheme="majorBidi"/>
          <w:i/>
          <w:sz w:val="20"/>
          <w:szCs w:val="20"/>
        </w:rPr>
        <w:t>posttest</w:t>
      </w:r>
      <w:r w:rsidR="00791F33" w:rsidRPr="00791F33">
        <w:rPr>
          <w:rFonts w:asciiTheme="majorBidi" w:hAnsiTheme="majorBidi" w:cstheme="majorBidi"/>
          <w:i/>
          <w:spacing w:val="-5"/>
          <w:sz w:val="20"/>
          <w:szCs w:val="20"/>
        </w:rPr>
        <w:t xml:space="preserve"> </w:t>
      </w:r>
      <w:r w:rsidR="00791F33" w:rsidRPr="00791F33">
        <w:rPr>
          <w:rFonts w:asciiTheme="majorBidi" w:hAnsiTheme="majorBidi" w:cstheme="majorBidi"/>
          <w:sz w:val="20"/>
          <w:szCs w:val="20"/>
        </w:rPr>
        <w:t>pada</w:t>
      </w:r>
      <w:r w:rsidR="00791F33" w:rsidRPr="00791F33">
        <w:rPr>
          <w:rFonts w:asciiTheme="majorBidi" w:hAnsiTheme="majorBidi" w:cstheme="majorBidi"/>
          <w:spacing w:val="-3"/>
          <w:sz w:val="20"/>
          <w:szCs w:val="20"/>
        </w:rPr>
        <w:t xml:space="preserve"> </w:t>
      </w:r>
      <w:r w:rsidR="00791F33" w:rsidRPr="00791F33">
        <w:rPr>
          <w:rFonts w:asciiTheme="majorBidi" w:hAnsiTheme="majorBidi" w:cstheme="majorBidi"/>
          <w:sz w:val="20"/>
          <w:szCs w:val="20"/>
        </w:rPr>
        <w:t>siswa</w:t>
      </w:r>
      <w:r w:rsidR="00791F33" w:rsidRPr="00791F33">
        <w:rPr>
          <w:rFonts w:asciiTheme="majorBidi" w:hAnsiTheme="majorBidi" w:cstheme="majorBidi"/>
          <w:spacing w:val="-3"/>
          <w:sz w:val="20"/>
          <w:szCs w:val="20"/>
        </w:rPr>
        <w:t xml:space="preserve"> </w:t>
      </w:r>
      <w:r w:rsidR="00791F33" w:rsidRPr="00791F33">
        <w:rPr>
          <w:rFonts w:asciiTheme="majorBidi" w:hAnsiTheme="majorBidi" w:cstheme="majorBidi"/>
          <w:sz w:val="20"/>
          <w:szCs w:val="20"/>
        </w:rPr>
        <w:t>kelas</w:t>
      </w:r>
      <w:r w:rsidR="00791F33" w:rsidRPr="00791F33">
        <w:rPr>
          <w:rFonts w:asciiTheme="majorBidi" w:hAnsiTheme="majorBidi" w:cstheme="majorBidi"/>
          <w:spacing w:val="2"/>
          <w:sz w:val="20"/>
          <w:szCs w:val="20"/>
        </w:rPr>
        <w:t xml:space="preserve"> </w:t>
      </w:r>
      <w:r w:rsidR="00791F33" w:rsidRPr="00791F33">
        <w:rPr>
          <w:rFonts w:asciiTheme="majorBidi" w:hAnsiTheme="majorBidi" w:cstheme="majorBidi"/>
          <w:sz w:val="20"/>
          <w:szCs w:val="20"/>
        </w:rPr>
        <w:t>X-1</w:t>
      </w:r>
      <w:r w:rsidR="00791F33" w:rsidRPr="00791F33">
        <w:rPr>
          <w:rFonts w:asciiTheme="majorBidi" w:hAnsiTheme="majorBidi" w:cstheme="majorBidi"/>
          <w:spacing w:val="-7"/>
          <w:sz w:val="20"/>
          <w:szCs w:val="20"/>
        </w:rPr>
        <w:t xml:space="preserve"> </w:t>
      </w:r>
      <w:r w:rsidR="00791F33" w:rsidRPr="00791F33">
        <w:rPr>
          <w:rFonts w:asciiTheme="majorBidi" w:hAnsiTheme="majorBidi" w:cstheme="majorBidi"/>
          <w:sz w:val="20"/>
          <w:szCs w:val="20"/>
        </w:rPr>
        <w:t>MAN</w:t>
      </w:r>
      <w:r w:rsidR="00791F33" w:rsidRPr="00791F33">
        <w:rPr>
          <w:rFonts w:asciiTheme="majorBidi" w:hAnsiTheme="majorBidi" w:cstheme="majorBidi"/>
          <w:spacing w:val="-1"/>
          <w:sz w:val="20"/>
          <w:szCs w:val="20"/>
        </w:rPr>
        <w:t xml:space="preserve"> </w:t>
      </w:r>
      <w:r w:rsidR="00791F33" w:rsidRPr="00791F33">
        <w:rPr>
          <w:rFonts w:asciiTheme="majorBidi" w:hAnsiTheme="majorBidi" w:cstheme="majorBidi"/>
          <w:sz w:val="20"/>
          <w:szCs w:val="20"/>
        </w:rPr>
        <w:t>Sidoarjo:</w:t>
      </w:r>
    </w:p>
    <w:tbl>
      <w:tblPr>
        <w:tblW w:w="9639"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5"/>
        <w:gridCol w:w="2374"/>
        <w:gridCol w:w="4430"/>
      </w:tblGrid>
      <w:tr w:rsidR="00FD3B93" w:rsidRPr="00791F33" w:rsidTr="00206D20">
        <w:trPr>
          <w:trHeight w:val="317"/>
        </w:trPr>
        <w:tc>
          <w:tcPr>
            <w:tcW w:w="2835" w:type="dxa"/>
            <w:tcBorders>
              <w:top w:val="single" w:sz="4" w:space="0" w:color="auto"/>
              <w:left w:val="nil"/>
              <w:right w:val="nil"/>
            </w:tcBorders>
          </w:tcPr>
          <w:p w:rsidR="00FD3B93" w:rsidRPr="00E10F14" w:rsidRDefault="00E10F14" w:rsidP="00E10F14">
            <w:pPr>
              <w:pStyle w:val="TableParagraph"/>
              <w:spacing w:before="179" w:line="240" w:lineRule="auto"/>
              <w:jc w:val="center"/>
              <w:rPr>
                <w:rFonts w:asciiTheme="majorBidi" w:hAnsiTheme="majorBidi" w:cstheme="majorBidi"/>
                <w:b/>
                <w:bCs/>
                <w:sz w:val="20"/>
                <w:szCs w:val="20"/>
              </w:rPr>
            </w:pPr>
            <w:r w:rsidRPr="00E10F14">
              <w:rPr>
                <w:rFonts w:asciiTheme="majorBidi" w:hAnsiTheme="majorBidi" w:cstheme="majorBidi"/>
                <w:b/>
                <w:bCs/>
                <w:sz w:val="20"/>
                <w:szCs w:val="20"/>
              </w:rPr>
              <w:t>Nama Siswa</w:t>
            </w:r>
          </w:p>
        </w:tc>
        <w:tc>
          <w:tcPr>
            <w:tcW w:w="2374" w:type="dxa"/>
            <w:tcBorders>
              <w:top w:val="single" w:sz="4" w:space="0" w:color="auto"/>
              <w:left w:val="nil"/>
              <w:bottom w:val="single" w:sz="4" w:space="0" w:color="000000"/>
              <w:right w:val="nil"/>
            </w:tcBorders>
          </w:tcPr>
          <w:p w:rsidR="00E10F14" w:rsidRPr="00E10F14" w:rsidRDefault="00E10F14" w:rsidP="00E10F14">
            <w:pPr>
              <w:pStyle w:val="TableParagraph"/>
              <w:ind w:right="295"/>
              <w:jc w:val="center"/>
              <w:rPr>
                <w:rFonts w:asciiTheme="majorBidi" w:hAnsiTheme="majorBidi" w:cstheme="majorBidi"/>
                <w:b/>
                <w:bCs/>
                <w:sz w:val="20"/>
                <w:szCs w:val="20"/>
              </w:rPr>
            </w:pPr>
          </w:p>
          <w:p w:rsidR="00FD3B93" w:rsidRPr="00E10F14" w:rsidRDefault="00FD3B93" w:rsidP="00E10F14">
            <w:pPr>
              <w:pStyle w:val="TableParagraph"/>
              <w:ind w:right="295"/>
              <w:jc w:val="center"/>
              <w:rPr>
                <w:rFonts w:asciiTheme="majorBidi" w:hAnsiTheme="majorBidi" w:cstheme="majorBidi"/>
                <w:b/>
                <w:bCs/>
                <w:sz w:val="20"/>
                <w:szCs w:val="20"/>
              </w:rPr>
            </w:pPr>
            <w:r w:rsidRPr="00E10F14">
              <w:rPr>
                <w:rFonts w:asciiTheme="majorBidi" w:hAnsiTheme="majorBidi" w:cstheme="majorBidi"/>
                <w:b/>
                <w:bCs/>
                <w:sz w:val="20"/>
                <w:szCs w:val="20"/>
              </w:rPr>
              <w:t>S</w:t>
            </w:r>
            <w:r w:rsidR="00E10F14" w:rsidRPr="00E10F14">
              <w:rPr>
                <w:rFonts w:asciiTheme="majorBidi" w:hAnsiTheme="majorBidi" w:cstheme="majorBidi"/>
                <w:b/>
                <w:bCs/>
                <w:sz w:val="20"/>
                <w:szCs w:val="20"/>
              </w:rPr>
              <w:t>kor Pre</w:t>
            </w:r>
            <w:r w:rsidR="00AB1202">
              <w:rPr>
                <w:rFonts w:asciiTheme="majorBidi" w:hAnsiTheme="majorBidi" w:cstheme="majorBidi"/>
                <w:b/>
                <w:bCs/>
                <w:sz w:val="20"/>
                <w:szCs w:val="20"/>
              </w:rPr>
              <w:t>-T</w:t>
            </w:r>
            <w:r w:rsidR="00E10F14" w:rsidRPr="00E10F14">
              <w:rPr>
                <w:rFonts w:asciiTheme="majorBidi" w:hAnsiTheme="majorBidi" w:cstheme="majorBidi"/>
                <w:b/>
                <w:bCs/>
                <w:sz w:val="20"/>
                <w:szCs w:val="20"/>
              </w:rPr>
              <w:t>est</w:t>
            </w:r>
          </w:p>
        </w:tc>
        <w:tc>
          <w:tcPr>
            <w:tcW w:w="4430" w:type="dxa"/>
            <w:tcBorders>
              <w:top w:val="single" w:sz="4" w:space="0" w:color="auto"/>
              <w:left w:val="nil"/>
              <w:bottom w:val="single" w:sz="4" w:space="0" w:color="000000"/>
              <w:right w:val="nil"/>
            </w:tcBorders>
          </w:tcPr>
          <w:p w:rsidR="00E10F14" w:rsidRPr="00E10F14" w:rsidRDefault="00E10F14" w:rsidP="00E10F14">
            <w:pPr>
              <w:pStyle w:val="TableParagraph"/>
              <w:ind w:left="101" w:right="282"/>
              <w:jc w:val="center"/>
              <w:rPr>
                <w:rFonts w:asciiTheme="majorBidi" w:hAnsiTheme="majorBidi" w:cstheme="majorBidi"/>
                <w:b/>
                <w:bCs/>
                <w:sz w:val="20"/>
                <w:szCs w:val="20"/>
              </w:rPr>
            </w:pPr>
          </w:p>
          <w:p w:rsidR="00FD3B93" w:rsidRDefault="00FD3B93" w:rsidP="00E10F14">
            <w:pPr>
              <w:pStyle w:val="TableParagraph"/>
              <w:ind w:left="101" w:right="282"/>
              <w:jc w:val="center"/>
              <w:rPr>
                <w:rFonts w:asciiTheme="majorBidi" w:hAnsiTheme="majorBidi" w:cstheme="majorBidi"/>
                <w:b/>
                <w:bCs/>
                <w:sz w:val="20"/>
                <w:szCs w:val="20"/>
              </w:rPr>
            </w:pPr>
            <w:r w:rsidRPr="00E10F14">
              <w:rPr>
                <w:rFonts w:asciiTheme="majorBidi" w:hAnsiTheme="majorBidi" w:cstheme="majorBidi"/>
                <w:b/>
                <w:bCs/>
                <w:sz w:val="20"/>
                <w:szCs w:val="20"/>
              </w:rPr>
              <w:t>Skor Post</w:t>
            </w:r>
            <w:r w:rsidR="00E10F14" w:rsidRPr="00E10F14">
              <w:rPr>
                <w:rFonts w:asciiTheme="majorBidi" w:hAnsiTheme="majorBidi" w:cstheme="majorBidi"/>
                <w:b/>
                <w:bCs/>
                <w:sz w:val="20"/>
                <w:szCs w:val="20"/>
              </w:rPr>
              <w:t>-Test</w:t>
            </w:r>
          </w:p>
          <w:p w:rsidR="00AB1202" w:rsidRPr="00E10F14" w:rsidRDefault="00AB1202" w:rsidP="00E10F14">
            <w:pPr>
              <w:pStyle w:val="TableParagraph"/>
              <w:ind w:left="101" w:right="282"/>
              <w:jc w:val="center"/>
              <w:rPr>
                <w:rFonts w:asciiTheme="majorBidi" w:hAnsiTheme="majorBidi" w:cstheme="majorBidi"/>
                <w:b/>
                <w:bCs/>
                <w:sz w:val="20"/>
                <w:szCs w:val="20"/>
              </w:rPr>
            </w:pPr>
          </w:p>
        </w:tc>
      </w:tr>
      <w:tr w:rsidR="00FD3B93" w:rsidRPr="00791F33" w:rsidTr="00206D20">
        <w:trPr>
          <w:trHeight w:val="235"/>
        </w:trPr>
        <w:tc>
          <w:tcPr>
            <w:tcW w:w="2835" w:type="dxa"/>
            <w:tcBorders>
              <w:left w:val="nil"/>
              <w:right w:val="nil"/>
            </w:tcBorders>
          </w:tcPr>
          <w:p w:rsidR="00FD3B93" w:rsidRPr="00791F33" w:rsidRDefault="00FD3B93" w:rsidP="008B762A">
            <w:pPr>
              <w:pStyle w:val="TableParagraph"/>
              <w:ind w:left="167"/>
              <w:rPr>
                <w:rFonts w:asciiTheme="majorBidi" w:hAnsiTheme="majorBidi" w:cstheme="majorBidi"/>
                <w:sz w:val="20"/>
                <w:szCs w:val="20"/>
              </w:rPr>
            </w:pPr>
            <w:r w:rsidRPr="00791F33">
              <w:rPr>
                <w:rFonts w:asciiTheme="majorBidi" w:hAnsiTheme="majorBidi" w:cstheme="majorBidi"/>
                <w:sz w:val="20"/>
                <w:szCs w:val="20"/>
              </w:rPr>
              <w:t>Achmad</w:t>
            </w:r>
            <w:r w:rsidRPr="00791F33">
              <w:rPr>
                <w:rFonts w:asciiTheme="majorBidi" w:hAnsiTheme="majorBidi" w:cstheme="majorBidi"/>
                <w:spacing w:val="-10"/>
                <w:sz w:val="20"/>
                <w:szCs w:val="20"/>
              </w:rPr>
              <w:t xml:space="preserve"> </w:t>
            </w:r>
            <w:r w:rsidRPr="00791F33">
              <w:rPr>
                <w:rFonts w:asciiTheme="majorBidi" w:hAnsiTheme="majorBidi" w:cstheme="majorBidi"/>
                <w:sz w:val="20"/>
                <w:szCs w:val="20"/>
              </w:rPr>
              <w:t>Zildan</w:t>
            </w:r>
          </w:p>
        </w:tc>
        <w:tc>
          <w:tcPr>
            <w:tcW w:w="2374" w:type="dxa"/>
            <w:tcBorders>
              <w:left w:val="nil"/>
              <w:right w:val="nil"/>
            </w:tcBorders>
          </w:tcPr>
          <w:p w:rsidR="00FD3B93" w:rsidRPr="00791F33" w:rsidRDefault="00FD3B93" w:rsidP="00E10F14">
            <w:pPr>
              <w:pStyle w:val="TableParagraph"/>
              <w:ind w:right="341"/>
              <w:jc w:val="center"/>
              <w:rPr>
                <w:rFonts w:asciiTheme="majorBidi" w:hAnsiTheme="majorBidi" w:cstheme="majorBidi"/>
                <w:sz w:val="20"/>
                <w:szCs w:val="20"/>
              </w:rPr>
            </w:pPr>
            <w:r w:rsidRPr="00791F33">
              <w:rPr>
                <w:rFonts w:asciiTheme="majorBidi" w:hAnsiTheme="majorBidi" w:cstheme="majorBidi"/>
                <w:sz w:val="20"/>
                <w:szCs w:val="20"/>
              </w:rPr>
              <w:t>19</w:t>
            </w:r>
          </w:p>
        </w:tc>
        <w:tc>
          <w:tcPr>
            <w:tcW w:w="4430" w:type="dxa"/>
            <w:tcBorders>
              <w:left w:val="nil"/>
              <w:right w:val="nil"/>
            </w:tcBorders>
          </w:tcPr>
          <w:p w:rsidR="00FD3B93" w:rsidRPr="00791F33" w:rsidRDefault="00FD3B93" w:rsidP="00E10F14">
            <w:pPr>
              <w:pStyle w:val="TableParagraph"/>
              <w:ind w:left="99" w:right="282"/>
              <w:jc w:val="center"/>
              <w:rPr>
                <w:rFonts w:asciiTheme="majorBidi" w:hAnsiTheme="majorBidi" w:cstheme="majorBidi"/>
                <w:sz w:val="20"/>
                <w:szCs w:val="20"/>
              </w:rPr>
            </w:pPr>
            <w:r w:rsidRPr="00791F33">
              <w:rPr>
                <w:rFonts w:asciiTheme="majorBidi" w:hAnsiTheme="majorBidi" w:cstheme="majorBidi"/>
                <w:sz w:val="20"/>
                <w:szCs w:val="20"/>
              </w:rPr>
              <w:t>23</w:t>
            </w:r>
          </w:p>
        </w:tc>
      </w:tr>
      <w:tr w:rsidR="00FD3B93" w:rsidRPr="00791F33" w:rsidTr="00206D20">
        <w:trPr>
          <w:trHeight w:val="241"/>
        </w:trPr>
        <w:tc>
          <w:tcPr>
            <w:tcW w:w="2835" w:type="dxa"/>
            <w:tcBorders>
              <w:left w:val="nil"/>
              <w:right w:val="nil"/>
            </w:tcBorders>
          </w:tcPr>
          <w:p w:rsidR="00FD3B93" w:rsidRPr="00791F33" w:rsidRDefault="00FD3B93" w:rsidP="008B762A">
            <w:pPr>
              <w:pStyle w:val="TableParagraph"/>
              <w:spacing w:line="222" w:lineRule="exact"/>
              <w:ind w:left="167"/>
              <w:rPr>
                <w:rFonts w:asciiTheme="majorBidi" w:hAnsiTheme="majorBidi" w:cstheme="majorBidi"/>
                <w:sz w:val="20"/>
                <w:szCs w:val="20"/>
              </w:rPr>
            </w:pPr>
            <w:r w:rsidRPr="00791F33">
              <w:rPr>
                <w:rFonts w:asciiTheme="majorBidi" w:hAnsiTheme="majorBidi" w:cstheme="majorBidi"/>
                <w:sz w:val="20"/>
                <w:szCs w:val="20"/>
              </w:rPr>
              <w:t>Afrizal</w:t>
            </w:r>
            <w:r w:rsidRPr="00791F33">
              <w:rPr>
                <w:rFonts w:asciiTheme="majorBidi" w:hAnsiTheme="majorBidi" w:cstheme="majorBidi"/>
                <w:spacing w:val="-5"/>
                <w:sz w:val="20"/>
                <w:szCs w:val="20"/>
              </w:rPr>
              <w:t xml:space="preserve"> </w:t>
            </w:r>
            <w:r w:rsidRPr="00791F33">
              <w:rPr>
                <w:rFonts w:asciiTheme="majorBidi" w:hAnsiTheme="majorBidi" w:cstheme="majorBidi"/>
                <w:sz w:val="20"/>
                <w:szCs w:val="20"/>
              </w:rPr>
              <w:t>Maharga</w:t>
            </w:r>
          </w:p>
        </w:tc>
        <w:tc>
          <w:tcPr>
            <w:tcW w:w="2374" w:type="dxa"/>
            <w:tcBorders>
              <w:left w:val="nil"/>
              <w:right w:val="nil"/>
            </w:tcBorders>
          </w:tcPr>
          <w:p w:rsidR="00FD3B93" w:rsidRPr="00791F33" w:rsidRDefault="00FD3B93" w:rsidP="00E10F14">
            <w:pPr>
              <w:pStyle w:val="TableParagraph"/>
              <w:spacing w:line="222" w:lineRule="exact"/>
              <w:ind w:right="341"/>
              <w:jc w:val="center"/>
              <w:rPr>
                <w:rFonts w:asciiTheme="majorBidi" w:hAnsiTheme="majorBidi" w:cstheme="majorBidi"/>
                <w:sz w:val="20"/>
                <w:szCs w:val="20"/>
              </w:rPr>
            </w:pPr>
            <w:r w:rsidRPr="00791F33">
              <w:rPr>
                <w:rFonts w:asciiTheme="majorBidi" w:hAnsiTheme="majorBidi" w:cstheme="majorBidi"/>
                <w:sz w:val="20"/>
                <w:szCs w:val="20"/>
              </w:rPr>
              <w:t>16</w:t>
            </w:r>
          </w:p>
        </w:tc>
        <w:tc>
          <w:tcPr>
            <w:tcW w:w="4430" w:type="dxa"/>
            <w:tcBorders>
              <w:left w:val="nil"/>
              <w:right w:val="nil"/>
            </w:tcBorders>
          </w:tcPr>
          <w:p w:rsidR="00FD3B93" w:rsidRPr="00791F33" w:rsidRDefault="00FD3B93" w:rsidP="00E10F14">
            <w:pPr>
              <w:pStyle w:val="TableParagraph"/>
              <w:spacing w:line="222" w:lineRule="exact"/>
              <w:ind w:left="99" w:right="282"/>
              <w:jc w:val="center"/>
              <w:rPr>
                <w:rFonts w:asciiTheme="majorBidi" w:hAnsiTheme="majorBidi" w:cstheme="majorBidi"/>
                <w:sz w:val="20"/>
                <w:szCs w:val="20"/>
              </w:rPr>
            </w:pPr>
            <w:r w:rsidRPr="00791F33">
              <w:rPr>
                <w:rFonts w:asciiTheme="majorBidi" w:hAnsiTheme="majorBidi" w:cstheme="majorBidi"/>
                <w:sz w:val="20"/>
                <w:szCs w:val="20"/>
              </w:rPr>
              <w:t>19</w:t>
            </w:r>
          </w:p>
        </w:tc>
      </w:tr>
      <w:tr w:rsidR="00FD3B93" w:rsidRPr="00791F33" w:rsidTr="00206D20">
        <w:trPr>
          <w:trHeight w:val="241"/>
        </w:trPr>
        <w:tc>
          <w:tcPr>
            <w:tcW w:w="2835" w:type="dxa"/>
            <w:tcBorders>
              <w:left w:val="nil"/>
              <w:right w:val="nil"/>
            </w:tcBorders>
          </w:tcPr>
          <w:p w:rsidR="00FD3B93" w:rsidRPr="00791F33" w:rsidRDefault="00FD3B93" w:rsidP="008B762A">
            <w:pPr>
              <w:pStyle w:val="TableParagraph"/>
              <w:spacing w:line="222" w:lineRule="exact"/>
              <w:ind w:left="167"/>
              <w:rPr>
                <w:rFonts w:asciiTheme="majorBidi" w:hAnsiTheme="majorBidi" w:cstheme="majorBidi"/>
                <w:sz w:val="20"/>
                <w:szCs w:val="20"/>
              </w:rPr>
            </w:pPr>
            <w:r w:rsidRPr="00791F33">
              <w:rPr>
                <w:rFonts w:asciiTheme="majorBidi" w:hAnsiTheme="majorBidi" w:cstheme="majorBidi"/>
                <w:sz w:val="20"/>
                <w:szCs w:val="20"/>
              </w:rPr>
              <w:t>Arinda</w:t>
            </w:r>
            <w:r w:rsidRPr="00791F33">
              <w:rPr>
                <w:rFonts w:asciiTheme="majorBidi" w:hAnsiTheme="majorBidi" w:cstheme="majorBidi"/>
                <w:spacing w:val="-4"/>
                <w:sz w:val="20"/>
                <w:szCs w:val="20"/>
              </w:rPr>
              <w:t xml:space="preserve"> </w:t>
            </w:r>
            <w:r w:rsidRPr="00791F33">
              <w:rPr>
                <w:rFonts w:asciiTheme="majorBidi" w:hAnsiTheme="majorBidi" w:cstheme="majorBidi"/>
                <w:sz w:val="20"/>
                <w:szCs w:val="20"/>
              </w:rPr>
              <w:t>Salsabila</w:t>
            </w:r>
          </w:p>
        </w:tc>
        <w:tc>
          <w:tcPr>
            <w:tcW w:w="2374" w:type="dxa"/>
            <w:tcBorders>
              <w:left w:val="nil"/>
              <w:right w:val="nil"/>
            </w:tcBorders>
          </w:tcPr>
          <w:p w:rsidR="00FD3B93" w:rsidRPr="00791F33" w:rsidRDefault="00FD3B93" w:rsidP="00E10F14">
            <w:pPr>
              <w:pStyle w:val="TableParagraph"/>
              <w:spacing w:line="222" w:lineRule="exact"/>
              <w:ind w:right="341"/>
              <w:jc w:val="center"/>
              <w:rPr>
                <w:rFonts w:asciiTheme="majorBidi" w:hAnsiTheme="majorBidi" w:cstheme="majorBidi"/>
                <w:sz w:val="20"/>
                <w:szCs w:val="20"/>
              </w:rPr>
            </w:pPr>
            <w:r w:rsidRPr="00791F33">
              <w:rPr>
                <w:rFonts w:asciiTheme="majorBidi" w:hAnsiTheme="majorBidi" w:cstheme="majorBidi"/>
                <w:sz w:val="20"/>
                <w:szCs w:val="20"/>
              </w:rPr>
              <w:t>14</w:t>
            </w:r>
          </w:p>
        </w:tc>
        <w:tc>
          <w:tcPr>
            <w:tcW w:w="4430" w:type="dxa"/>
            <w:tcBorders>
              <w:left w:val="nil"/>
              <w:right w:val="nil"/>
            </w:tcBorders>
          </w:tcPr>
          <w:p w:rsidR="00FD3B93" w:rsidRPr="00791F33" w:rsidRDefault="00FD3B93" w:rsidP="00E10F14">
            <w:pPr>
              <w:pStyle w:val="TableParagraph"/>
              <w:spacing w:line="222" w:lineRule="exact"/>
              <w:ind w:left="99" w:right="282"/>
              <w:jc w:val="center"/>
              <w:rPr>
                <w:rFonts w:asciiTheme="majorBidi" w:hAnsiTheme="majorBidi" w:cstheme="majorBidi"/>
                <w:sz w:val="20"/>
                <w:szCs w:val="20"/>
              </w:rPr>
            </w:pPr>
            <w:r w:rsidRPr="00791F33">
              <w:rPr>
                <w:rFonts w:asciiTheme="majorBidi" w:hAnsiTheme="majorBidi" w:cstheme="majorBidi"/>
                <w:sz w:val="20"/>
                <w:szCs w:val="20"/>
              </w:rPr>
              <w:t>25</w:t>
            </w:r>
          </w:p>
        </w:tc>
      </w:tr>
      <w:tr w:rsidR="00FD3B93" w:rsidRPr="00791F33" w:rsidTr="00206D20">
        <w:trPr>
          <w:trHeight w:val="234"/>
        </w:trPr>
        <w:tc>
          <w:tcPr>
            <w:tcW w:w="2835" w:type="dxa"/>
            <w:tcBorders>
              <w:left w:val="nil"/>
              <w:right w:val="nil"/>
            </w:tcBorders>
          </w:tcPr>
          <w:p w:rsidR="00FD3B93" w:rsidRPr="00791F33" w:rsidRDefault="00FD3B93" w:rsidP="008B762A">
            <w:pPr>
              <w:pStyle w:val="TableParagraph"/>
              <w:ind w:left="167"/>
              <w:rPr>
                <w:rFonts w:asciiTheme="majorBidi" w:hAnsiTheme="majorBidi" w:cstheme="majorBidi"/>
                <w:sz w:val="20"/>
                <w:szCs w:val="20"/>
              </w:rPr>
            </w:pPr>
            <w:r w:rsidRPr="00791F33">
              <w:rPr>
                <w:rFonts w:asciiTheme="majorBidi" w:hAnsiTheme="majorBidi" w:cstheme="majorBidi"/>
                <w:sz w:val="20"/>
                <w:szCs w:val="20"/>
              </w:rPr>
              <w:t>Aulia</w:t>
            </w:r>
            <w:r w:rsidRPr="00791F33">
              <w:rPr>
                <w:rFonts w:asciiTheme="majorBidi" w:hAnsiTheme="majorBidi" w:cstheme="majorBidi"/>
                <w:spacing w:val="-8"/>
                <w:sz w:val="20"/>
                <w:szCs w:val="20"/>
              </w:rPr>
              <w:t xml:space="preserve"> </w:t>
            </w:r>
            <w:r w:rsidRPr="00791F33">
              <w:rPr>
                <w:rFonts w:asciiTheme="majorBidi" w:hAnsiTheme="majorBidi" w:cstheme="majorBidi"/>
                <w:sz w:val="20"/>
                <w:szCs w:val="20"/>
              </w:rPr>
              <w:t>Ramadhani</w:t>
            </w:r>
          </w:p>
        </w:tc>
        <w:tc>
          <w:tcPr>
            <w:tcW w:w="2374" w:type="dxa"/>
            <w:tcBorders>
              <w:left w:val="nil"/>
              <w:right w:val="nil"/>
            </w:tcBorders>
          </w:tcPr>
          <w:p w:rsidR="00FD3B93" w:rsidRPr="00791F33" w:rsidRDefault="00FD3B93" w:rsidP="00E10F14">
            <w:pPr>
              <w:pStyle w:val="TableParagraph"/>
              <w:ind w:right="341"/>
              <w:jc w:val="center"/>
              <w:rPr>
                <w:rFonts w:asciiTheme="majorBidi" w:hAnsiTheme="majorBidi" w:cstheme="majorBidi"/>
                <w:sz w:val="20"/>
                <w:szCs w:val="20"/>
              </w:rPr>
            </w:pPr>
            <w:r w:rsidRPr="00791F33">
              <w:rPr>
                <w:rFonts w:asciiTheme="majorBidi" w:hAnsiTheme="majorBidi" w:cstheme="majorBidi"/>
                <w:sz w:val="20"/>
                <w:szCs w:val="20"/>
              </w:rPr>
              <w:t>14</w:t>
            </w:r>
          </w:p>
        </w:tc>
        <w:tc>
          <w:tcPr>
            <w:tcW w:w="4430" w:type="dxa"/>
            <w:tcBorders>
              <w:left w:val="nil"/>
              <w:right w:val="nil"/>
            </w:tcBorders>
          </w:tcPr>
          <w:p w:rsidR="00FD3B93" w:rsidRPr="00791F33" w:rsidRDefault="00FD3B93" w:rsidP="00E10F14">
            <w:pPr>
              <w:pStyle w:val="TableParagraph"/>
              <w:ind w:left="99" w:right="282"/>
              <w:jc w:val="center"/>
              <w:rPr>
                <w:rFonts w:asciiTheme="majorBidi" w:hAnsiTheme="majorBidi" w:cstheme="majorBidi"/>
                <w:sz w:val="20"/>
                <w:szCs w:val="20"/>
              </w:rPr>
            </w:pPr>
            <w:r w:rsidRPr="00791F33">
              <w:rPr>
                <w:rFonts w:asciiTheme="majorBidi" w:hAnsiTheme="majorBidi" w:cstheme="majorBidi"/>
                <w:sz w:val="20"/>
                <w:szCs w:val="20"/>
              </w:rPr>
              <w:t>20</w:t>
            </w:r>
          </w:p>
        </w:tc>
      </w:tr>
      <w:tr w:rsidR="00FD3B93" w:rsidRPr="00791F33" w:rsidTr="00206D20">
        <w:trPr>
          <w:trHeight w:val="235"/>
        </w:trPr>
        <w:tc>
          <w:tcPr>
            <w:tcW w:w="2835" w:type="dxa"/>
            <w:tcBorders>
              <w:left w:val="nil"/>
              <w:right w:val="nil"/>
            </w:tcBorders>
          </w:tcPr>
          <w:p w:rsidR="00FD3B93" w:rsidRPr="00791F33" w:rsidRDefault="00FD3B93" w:rsidP="008B762A">
            <w:pPr>
              <w:pStyle w:val="TableParagraph"/>
              <w:ind w:left="167"/>
              <w:rPr>
                <w:rFonts w:asciiTheme="majorBidi" w:hAnsiTheme="majorBidi" w:cstheme="majorBidi"/>
                <w:sz w:val="20"/>
                <w:szCs w:val="20"/>
              </w:rPr>
            </w:pPr>
            <w:r w:rsidRPr="00791F33">
              <w:rPr>
                <w:rFonts w:asciiTheme="majorBidi" w:hAnsiTheme="majorBidi" w:cstheme="majorBidi"/>
                <w:sz w:val="20"/>
                <w:szCs w:val="20"/>
              </w:rPr>
              <w:t>Awang</w:t>
            </w:r>
            <w:r w:rsidRPr="00791F33">
              <w:rPr>
                <w:rFonts w:asciiTheme="majorBidi" w:hAnsiTheme="majorBidi" w:cstheme="majorBidi"/>
                <w:spacing w:val="-9"/>
                <w:sz w:val="20"/>
                <w:szCs w:val="20"/>
              </w:rPr>
              <w:t xml:space="preserve"> </w:t>
            </w:r>
            <w:r w:rsidRPr="00791F33">
              <w:rPr>
                <w:rFonts w:asciiTheme="majorBidi" w:hAnsiTheme="majorBidi" w:cstheme="majorBidi"/>
                <w:sz w:val="20"/>
                <w:szCs w:val="20"/>
              </w:rPr>
              <w:t>Lazuardi</w:t>
            </w:r>
          </w:p>
        </w:tc>
        <w:tc>
          <w:tcPr>
            <w:tcW w:w="2374" w:type="dxa"/>
            <w:tcBorders>
              <w:left w:val="nil"/>
              <w:right w:val="nil"/>
            </w:tcBorders>
          </w:tcPr>
          <w:p w:rsidR="00FD3B93" w:rsidRPr="00791F33" w:rsidRDefault="00FD3B93" w:rsidP="00E10F14">
            <w:pPr>
              <w:pStyle w:val="TableParagraph"/>
              <w:ind w:right="341"/>
              <w:jc w:val="center"/>
              <w:rPr>
                <w:rFonts w:asciiTheme="majorBidi" w:hAnsiTheme="majorBidi" w:cstheme="majorBidi"/>
                <w:sz w:val="20"/>
                <w:szCs w:val="20"/>
              </w:rPr>
            </w:pPr>
            <w:r w:rsidRPr="00791F33">
              <w:rPr>
                <w:rFonts w:asciiTheme="majorBidi" w:hAnsiTheme="majorBidi" w:cstheme="majorBidi"/>
                <w:sz w:val="20"/>
                <w:szCs w:val="20"/>
              </w:rPr>
              <w:t>14</w:t>
            </w:r>
          </w:p>
        </w:tc>
        <w:tc>
          <w:tcPr>
            <w:tcW w:w="4430" w:type="dxa"/>
            <w:tcBorders>
              <w:left w:val="nil"/>
              <w:right w:val="nil"/>
            </w:tcBorders>
          </w:tcPr>
          <w:p w:rsidR="00FD3B93" w:rsidRPr="00791F33" w:rsidRDefault="00FD3B93" w:rsidP="00E10F14">
            <w:pPr>
              <w:pStyle w:val="TableParagraph"/>
              <w:ind w:left="99" w:right="282"/>
              <w:jc w:val="center"/>
              <w:rPr>
                <w:rFonts w:asciiTheme="majorBidi" w:hAnsiTheme="majorBidi" w:cstheme="majorBidi"/>
                <w:sz w:val="20"/>
                <w:szCs w:val="20"/>
              </w:rPr>
            </w:pPr>
            <w:r w:rsidRPr="00791F33">
              <w:rPr>
                <w:rFonts w:asciiTheme="majorBidi" w:hAnsiTheme="majorBidi" w:cstheme="majorBidi"/>
                <w:sz w:val="20"/>
                <w:szCs w:val="20"/>
              </w:rPr>
              <w:t>17</w:t>
            </w:r>
          </w:p>
        </w:tc>
      </w:tr>
      <w:tr w:rsidR="00FD3B93" w:rsidRPr="00791F33" w:rsidTr="00206D20">
        <w:trPr>
          <w:trHeight w:val="242"/>
        </w:trPr>
        <w:tc>
          <w:tcPr>
            <w:tcW w:w="2835" w:type="dxa"/>
            <w:tcBorders>
              <w:left w:val="nil"/>
              <w:right w:val="nil"/>
            </w:tcBorders>
          </w:tcPr>
          <w:p w:rsidR="00FD3B93" w:rsidRPr="00791F33" w:rsidRDefault="00FD3B93" w:rsidP="008B762A">
            <w:pPr>
              <w:pStyle w:val="TableParagraph"/>
              <w:ind w:left="167"/>
              <w:rPr>
                <w:rFonts w:asciiTheme="majorBidi" w:hAnsiTheme="majorBidi" w:cstheme="majorBidi"/>
                <w:sz w:val="20"/>
                <w:szCs w:val="20"/>
              </w:rPr>
            </w:pPr>
            <w:r w:rsidRPr="00791F33">
              <w:rPr>
                <w:rFonts w:asciiTheme="majorBidi" w:hAnsiTheme="majorBidi" w:cstheme="majorBidi"/>
                <w:sz w:val="20"/>
                <w:szCs w:val="20"/>
              </w:rPr>
              <w:t>Aydina</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Chika</w:t>
            </w:r>
          </w:p>
        </w:tc>
        <w:tc>
          <w:tcPr>
            <w:tcW w:w="2374" w:type="dxa"/>
            <w:tcBorders>
              <w:left w:val="nil"/>
              <w:right w:val="nil"/>
            </w:tcBorders>
          </w:tcPr>
          <w:p w:rsidR="00FD3B93" w:rsidRPr="00791F33" w:rsidRDefault="00FD3B93" w:rsidP="00E10F14">
            <w:pPr>
              <w:pStyle w:val="TableParagraph"/>
              <w:ind w:right="341"/>
              <w:jc w:val="center"/>
              <w:rPr>
                <w:rFonts w:asciiTheme="majorBidi" w:hAnsiTheme="majorBidi" w:cstheme="majorBidi"/>
                <w:sz w:val="20"/>
                <w:szCs w:val="20"/>
              </w:rPr>
            </w:pPr>
            <w:r w:rsidRPr="00791F33">
              <w:rPr>
                <w:rFonts w:asciiTheme="majorBidi" w:hAnsiTheme="majorBidi" w:cstheme="majorBidi"/>
                <w:sz w:val="20"/>
                <w:szCs w:val="20"/>
              </w:rPr>
              <w:t>20</w:t>
            </w:r>
          </w:p>
        </w:tc>
        <w:tc>
          <w:tcPr>
            <w:tcW w:w="4430" w:type="dxa"/>
            <w:tcBorders>
              <w:left w:val="nil"/>
              <w:right w:val="nil"/>
            </w:tcBorders>
          </w:tcPr>
          <w:p w:rsidR="00FD3B93" w:rsidRPr="00791F33" w:rsidRDefault="00FD3B93" w:rsidP="00E10F14">
            <w:pPr>
              <w:pStyle w:val="TableParagraph"/>
              <w:ind w:left="99" w:right="282"/>
              <w:jc w:val="center"/>
              <w:rPr>
                <w:rFonts w:asciiTheme="majorBidi" w:hAnsiTheme="majorBidi" w:cstheme="majorBidi"/>
                <w:sz w:val="20"/>
                <w:szCs w:val="20"/>
              </w:rPr>
            </w:pPr>
            <w:r w:rsidRPr="00791F33">
              <w:rPr>
                <w:rFonts w:asciiTheme="majorBidi" w:hAnsiTheme="majorBidi" w:cstheme="majorBidi"/>
                <w:sz w:val="20"/>
                <w:szCs w:val="20"/>
              </w:rPr>
              <w:t>25</w:t>
            </w:r>
          </w:p>
        </w:tc>
      </w:tr>
      <w:tr w:rsidR="00FD3B93" w:rsidRPr="00791F33" w:rsidTr="00206D20">
        <w:trPr>
          <w:trHeight w:val="234"/>
        </w:trPr>
        <w:tc>
          <w:tcPr>
            <w:tcW w:w="2835" w:type="dxa"/>
            <w:tcBorders>
              <w:left w:val="nil"/>
              <w:right w:val="nil"/>
            </w:tcBorders>
          </w:tcPr>
          <w:p w:rsidR="00FD3B93" w:rsidRPr="00791F33" w:rsidRDefault="00FD3B93" w:rsidP="008B762A">
            <w:pPr>
              <w:pStyle w:val="TableParagraph"/>
              <w:ind w:left="167"/>
              <w:rPr>
                <w:rFonts w:asciiTheme="majorBidi" w:hAnsiTheme="majorBidi" w:cstheme="majorBidi"/>
                <w:sz w:val="20"/>
                <w:szCs w:val="20"/>
              </w:rPr>
            </w:pPr>
            <w:r w:rsidRPr="00791F33">
              <w:rPr>
                <w:rFonts w:asciiTheme="majorBidi" w:hAnsiTheme="majorBidi" w:cstheme="majorBidi"/>
                <w:sz w:val="20"/>
                <w:szCs w:val="20"/>
              </w:rPr>
              <w:t>Cahya Kurnia</w:t>
            </w:r>
            <w:r w:rsidRPr="00791F33">
              <w:rPr>
                <w:rFonts w:asciiTheme="majorBidi" w:hAnsiTheme="majorBidi" w:cstheme="majorBidi"/>
                <w:spacing w:val="-6"/>
                <w:sz w:val="20"/>
                <w:szCs w:val="20"/>
              </w:rPr>
              <w:t xml:space="preserve"> </w:t>
            </w:r>
            <w:r w:rsidRPr="00791F33">
              <w:rPr>
                <w:rFonts w:asciiTheme="majorBidi" w:hAnsiTheme="majorBidi" w:cstheme="majorBidi"/>
                <w:sz w:val="20"/>
                <w:szCs w:val="20"/>
              </w:rPr>
              <w:t>S</w:t>
            </w:r>
          </w:p>
        </w:tc>
        <w:tc>
          <w:tcPr>
            <w:tcW w:w="2374" w:type="dxa"/>
            <w:tcBorders>
              <w:left w:val="nil"/>
              <w:right w:val="nil"/>
            </w:tcBorders>
          </w:tcPr>
          <w:p w:rsidR="00FD3B93" w:rsidRPr="00791F33" w:rsidRDefault="00FD3B93" w:rsidP="00E10F14">
            <w:pPr>
              <w:pStyle w:val="TableParagraph"/>
              <w:ind w:right="341"/>
              <w:jc w:val="center"/>
              <w:rPr>
                <w:rFonts w:asciiTheme="majorBidi" w:hAnsiTheme="majorBidi" w:cstheme="majorBidi"/>
                <w:sz w:val="20"/>
                <w:szCs w:val="20"/>
              </w:rPr>
            </w:pPr>
            <w:r w:rsidRPr="00791F33">
              <w:rPr>
                <w:rFonts w:asciiTheme="majorBidi" w:hAnsiTheme="majorBidi" w:cstheme="majorBidi"/>
                <w:sz w:val="20"/>
                <w:szCs w:val="20"/>
              </w:rPr>
              <w:t>12</w:t>
            </w:r>
          </w:p>
        </w:tc>
        <w:tc>
          <w:tcPr>
            <w:tcW w:w="4430" w:type="dxa"/>
            <w:tcBorders>
              <w:left w:val="nil"/>
              <w:right w:val="nil"/>
            </w:tcBorders>
          </w:tcPr>
          <w:p w:rsidR="00FD3B93" w:rsidRPr="00791F33" w:rsidRDefault="00FD3B93" w:rsidP="00E10F14">
            <w:pPr>
              <w:pStyle w:val="TableParagraph"/>
              <w:ind w:left="99" w:right="282"/>
              <w:jc w:val="center"/>
              <w:rPr>
                <w:rFonts w:asciiTheme="majorBidi" w:hAnsiTheme="majorBidi" w:cstheme="majorBidi"/>
                <w:sz w:val="20"/>
                <w:szCs w:val="20"/>
              </w:rPr>
            </w:pPr>
            <w:r w:rsidRPr="00791F33">
              <w:rPr>
                <w:rFonts w:asciiTheme="majorBidi" w:hAnsiTheme="majorBidi" w:cstheme="majorBidi"/>
                <w:sz w:val="20"/>
                <w:szCs w:val="20"/>
              </w:rPr>
              <w:t>17</w:t>
            </w:r>
          </w:p>
        </w:tc>
      </w:tr>
      <w:tr w:rsidR="00FD3B93" w:rsidRPr="00791F33" w:rsidTr="00206D20">
        <w:trPr>
          <w:trHeight w:val="241"/>
        </w:trPr>
        <w:tc>
          <w:tcPr>
            <w:tcW w:w="2835" w:type="dxa"/>
            <w:tcBorders>
              <w:left w:val="nil"/>
              <w:right w:val="nil"/>
            </w:tcBorders>
          </w:tcPr>
          <w:p w:rsidR="00FD3B93" w:rsidRPr="00791F33" w:rsidRDefault="00FD3B93" w:rsidP="008B762A">
            <w:pPr>
              <w:pStyle w:val="TableParagraph"/>
              <w:spacing w:line="222" w:lineRule="exact"/>
              <w:ind w:left="167"/>
              <w:rPr>
                <w:rFonts w:asciiTheme="majorBidi" w:hAnsiTheme="majorBidi" w:cstheme="majorBidi"/>
                <w:sz w:val="20"/>
                <w:szCs w:val="20"/>
              </w:rPr>
            </w:pPr>
            <w:r w:rsidRPr="00791F33">
              <w:rPr>
                <w:rFonts w:asciiTheme="majorBidi" w:hAnsiTheme="majorBidi" w:cstheme="majorBidi"/>
                <w:sz w:val="20"/>
                <w:szCs w:val="20"/>
              </w:rPr>
              <w:t>Clara</w:t>
            </w:r>
            <w:r w:rsidRPr="00791F33">
              <w:rPr>
                <w:rFonts w:asciiTheme="majorBidi" w:hAnsiTheme="majorBidi" w:cstheme="majorBidi"/>
                <w:spacing w:val="-2"/>
                <w:sz w:val="20"/>
                <w:szCs w:val="20"/>
              </w:rPr>
              <w:t xml:space="preserve"> </w:t>
            </w:r>
            <w:r w:rsidRPr="00791F33">
              <w:rPr>
                <w:rFonts w:asciiTheme="majorBidi" w:hAnsiTheme="majorBidi" w:cstheme="majorBidi"/>
                <w:sz w:val="20"/>
                <w:szCs w:val="20"/>
              </w:rPr>
              <w:t>Shofi</w:t>
            </w:r>
            <w:r w:rsidRPr="00791F33">
              <w:rPr>
                <w:rFonts w:asciiTheme="majorBidi" w:hAnsiTheme="majorBidi" w:cstheme="majorBidi"/>
                <w:spacing w:val="3"/>
                <w:sz w:val="20"/>
                <w:szCs w:val="20"/>
              </w:rPr>
              <w:t xml:space="preserve"> </w:t>
            </w:r>
            <w:r w:rsidRPr="00791F33">
              <w:rPr>
                <w:rFonts w:asciiTheme="majorBidi" w:hAnsiTheme="majorBidi" w:cstheme="majorBidi"/>
                <w:sz w:val="20"/>
                <w:szCs w:val="20"/>
              </w:rPr>
              <w:t>.K</w:t>
            </w:r>
          </w:p>
        </w:tc>
        <w:tc>
          <w:tcPr>
            <w:tcW w:w="2374" w:type="dxa"/>
            <w:tcBorders>
              <w:left w:val="nil"/>
              <w:right w:val="nil"/>
            </w:tcBorders>
          </w:tcPr>
          <w:p w:rsidR="00FD3B93" w:rsidRPr="00791F33" w:rsidRDefault="00FD3B93" w:rsidP="00E10F14">
            <w:pPr>
              <w:pStyle w:val="TableParagraph"/>
              <w:spacing w:line="222" w:lineRule="exact"/>
              <w:ind w:right="341"/>
              <w:jc w:val="center"/>
              <w:rPr>
                <w:rFonts w:asciiTheme="majorBidi" w:hAnsiTheme="majorBidi" w:cstheme="majorBidi"/>
                <w:sz w:val="20"/>
                <w:szCs w:val="20"/>
              </w:rPr>
            </w:pPr>
            <w:r w:rsidRPr="00791F33">
              <w:rPr>
                <w:rFonts w:asciiTheme="majorBidi" w:hAnsiTheme="majorBidi" w:cstheme="majorBidi"/>
                <w:sz w:val="20"/>
                <w:szCs w:val="20"/>
              </w:rPr>
              <w:t>12</w:t>
            </w:r>
          </w:p>
        </w:tc>
        <w:tc>
          <w:tcPr>
            <w:tcW w:w="4430" w:type="dxa"/>
            <w:tcBorders>
              <w:left w:val="nil"/>
              <w:right w:val="nil"/>
            </w:tcBorders>
          </w:tcPr>
          <w:p w:rsidR="00FD3B93" w:rsidRPr="00791F33" w:rsidRDefault="00FD3B93" w:rsidP="00E10F14">
            <w:pPr>
              <w:pStyle w:val="TableParagraph"/>
              <w:spacing w:line="222" w:lineRule="exact"/>
              <w:ind w:left="99" w:right="282"/>
              <w:jc w:val="center"/>
              <w:rPr>
                <w:rFonts w:asciiTheme="majorBidi" w:hAnsiTheme="majorBidi" w:cstheme="majorBidi"/>
                <w:sz w:val="20"/>
                <w:szCs w:val="20"/>
              </w:rPr>
            </w:pPr>
            <w:r w:rsidRPr="00791F33">
              <w:rPr>
                <w:rFonts w:asciiTheme="majorBidi" w:hAnsiTheme="majorBidi" w:cstheme="majorBidi"/>
                <w:sz w:val="20"/>
                <w:szCs w:val="20"/>
              </w:rPr>
              <w:t>15</w:t>
            </w:r>
          </w:p>
        </w:tc>
      </w:tr>
      <w:tr w:rsidR="00FD3B93" w:rsidRPr="00791F33" w:rsidTr="00206D20">
        <w:trPr>
          <w:trHeight w:val="234"/>
        </w:trPr>
        <w:tc>
          <w:tcPr>
            <w:tcW w:w="2835" w:type="dxa"/>
            <w:tcBorders>
              <w:left w:val="nil"/>
              <w:right w:val="nil"/>
            </w:tcBorders>
          </w:tcPr>
          <w:p w:rsidR="00FD3B93" w:rsidRPr="00791F33" w:rsidRDefault="00FD3B93" w:rsidP="008B762A">
            <w:pPr>
              <w:pStyle w:val="TableParagraph"/>
              <w:ind w:left="167"/>
              <w:rPr>
                <w:rFonts w:asciiTheme="majorBidi" w:hAnsiTheme="majorBidi" w:cstheme="majorBidi"/>
                <w:sz w:val="20"/>
                <w:szCs w:val="20"/>
              </w:rPr>
            </w:pPr>
            <w:r w:rsidRPr="00791F33">
              <w:rPr>
                <w:rFonts w:asciiTheme="majorBidi" w:hAnsiTheme="majorBidi" w:cstheme="majorBidi"/>
                <w:sz w:val="20"/>
                <w:szCs w:val="20"/>
              </w:rPr>
              <w:t>Denisa</w:t>
            </w:r>
            <w:r w:rsidRPr="00791F33">
              <w:rPr>
                <w:rFonts w:asciiTheme="majorBidi" w:hAnsiTheme="majorBidi" w:cstheme="majorBidi"/>
                <w:spacing w:val="-4"/>
                <w:sz w:val="20"/>
                <w:szCs w:val="20"/>
              </w:rPr>
              <w:t xml:space="preserve"> </w:t>
            </w:r>
            <w:r w:rsidRPr="00791F33">
              <w:rPr>
                <w:rFonts w:asciiTheme="majorBidi" w:hAnsiTheme="majorBidi" w:cstheme="majorBidi"/>
                <w:sz w:val="20"/>
                <w:szCs w:val="20"/>
              </w:rPr>
              <w:t>Afifa</w:t>
            </w:r>
          </w:p>
        </w:tc>
        <w:tc>
          <w:tcPr>
            <w:tcW w:w="2374" w:type="dxa"/>
            <w:tcBorders>
              <w:left w:val="nil"/>
              <w:right w:val="nil"/>
            </w:tcBorders>
          </w:tcPr>
          <w:p w:rsidR="00FD3B93" w:rsidRPr="00791F33" w:rsidRDefault="00FD3B93" w:rsidP="00E10F14">
            <w:pPr>
              <w:pStyle w:val="TableParagraph"/>
              <w:ind w:right="341"/>
              <w:jc w:val="center"/>
              <w:rPr>
                <w:rFonts w:asciiTheme="majorBidi" w:hAnsiTheme="majorBidi" w:cstheme="majorBidi"/>
                <w:sz w:val="20"/>
                <w:szCs w:val="20"/>
              </w:rPr>
            </w:pPr>
            <w:r w:rsidRPr="00791F33">
              <w:rPr>
                <w:rFonts w:asciiTheme="majorBidi" w:hAnsiTheme="majorBidi" w:cstheme="majorBidi"/>
                <w:sz w:val="20"/>
                <w:szCs w:val="20"/>
              </w:rPr>
              <w:t>15</w:t>
            </w:r>
          </w:p>
        </w:tc>
        <w:tc>
          <w:tcPr>
            <w:tcW w:w="4430" w:type="dxa"/>
            <w:tcBorders>
              <w:left w:val="nil"/>
              <w:right w:val="nil"/>
            </w:tcBorders>
          </w:tcPr>
          <w:p w:rsidR="00FD3B93" w:rsidRPr="00791F33" w:rsidRDefault="00FD3B93" w:rsidP="00E10F14">
            <w:pPr>
              <w:pStyle w:val="TableParagraph"/>
              <w:ind w:left="99" w:right="282"/>
              <w:jc w:val="center"/>
              <w:rPr>
                <w:rFonts w:asciiTheme="majorBidi" w:hAnsiTheme="majorBidi" w:cstheme="majorBidi"/>
                <w:sz w:val="20"/>
                <w:szCs w:val="20"/>
              </w:rPr>
            </w:pPr>
            <w:r w:rsidRPr="00791F33">
              <w:rPr>
                <w:rFonts w:asciiTheme="majorBidi" w:hAnsiTheme="majorBidi" w:cstheme="majorBidi"/>
                <w:sz w:val="20"/>
                <w:szCs w:val="20"/>
              </w:rPr>
              <w:t>25</w:t>
            </w:r>
          </w:p>
        </w:tc>
      </w:tr>
      <w:tr w:rsidR="00FD3B93" w:rsidRPr="00791F33" w:rsidTr="00206D20">
        <w:trPr>
          <w:trHeight w:val="235"/>
        </w:trPr>
        <w:tc>
          <w:tcPr>
            <w:tcW w:w="2835" w:type="dxa"/>
            <w:tcBorders>
              <w:left w:val="nil"/>
              <w:right w:val="nil"/>
            </w:tcBorders>
          </w:tcPr>
          <w:p w:rsidR="00FD3B93" w:rsidRPr="00791F33" w:rsidRDefault="00FD3B93" w:rsidP="008B762A">
            <w:pPr>
              <w:pStyle w:val="TableParagraph"/>
              <w:ind w:left="167"/>
              <w:rPr>
                <w:rFonts w:asciiTheme="majorBidi" w:hAnsiTheme="majorBidi" w:cstheme="majorBidi"/>
                <w:sz w:val="20"/>
                <w:szCs w:val="20"/>
              </w:rPr>
            </w:pPr>
            <w:r w:rsidRPr="00791F33">
              <w:rPr>
                <w:rFonts w:asciiTheme="majorBidi" w:hAnsiTheme="majorBidi" w:cstheme="majorBidi"/>
                <w:sz w:val="20"/>
                <w:szCs w:val="20"/>
              </w:rPr>
              <w:t>Dwi</w:t>
            </w:r>
            <w:r w:rsidRPr="00791F33">
              <w:rPr>
                <w:rFonts w:asciiTheme="majorBidi" w:hAnsiTheme="majorBidi" w:cstheme="majorBidi"/>
                <w:spacing w:val="2"/>
                <w:sz w:val="20"/>
                <w:szCs w:val="20"/>
              </w:rPr>
              <w:t xml:space="preserve"> </w:t>
            </w:r>
            <w:r w:rsidRPr="00791F33">
              <w:rPr>
                <w:rFonts w:asciiTheme="majorBidi" w:hAnsiTheme="majorBidi" w:cstheme="majorBidi"/>
                <w:sz w:val="20"/>
                <w:szCs w:val="20"/>
              </w:rPr>
              <w:t>Aprilia</w:t>
            </w:r>
          </w:p>
        </w:tc>
        <w:tc>
          <w:tcPr>
            <w:tcW w:w="2374" w:type="dxa"/>
            <w:tcBorders>
              <w:left w:val="nil"/>
              <w:right w:val="nil"/>
            </w:tcBorders>
          </w:tcPr>
          <w:p w:rsidR="00FD3B93" w:rsidRPr="00791F33" w:rsidRDefault="00FD3B93" w:rsidP="00E10F14">
            <w:pPr>
              <w:pStyle w:val="TableParagraph"/>
              <w:ind w:right="341"/>
              <w:jc w:val="center"/>
              <w:rPr>
                <w:rFonts w:asciiTheme="majorBidi" w:hAnsiTheme="majorBidi" w:cstheme="majorBidi"/>
                <w:sz w:val="20"/>
                <w:szCs w:val="20"/>
              </w:rPr>
            </w:pPr>
            <w:r w:rsidRPr="00791F33">
              <w:rPr>
                <w:rFonts w:asciiTheme="majorBidi" w:hAnsiTheme="majorBidi" w:cstheme="majorBidi"/>
                <w:sz w:val="20"/>
                <w:szCs w:val="20"/>
              </w:rPr>
              <w:t>12</w:t>
            </w:r>
          </w:p>
        </w:tc>
        <w:tc>
          <w:tcPr>
            <w:tcW w:w="4430" w:type="dxa"/>
            <w:tcBorders>
              <w:left w:val="nil"/>
              <w:right w:val="nil"/>
            </w:tcBorders>
          </w:tcPr>
          <w:p w:rsidR="00FD3B93" w:rsidRPr="00791F33" w:rsidRDefault="00FD3B93" w:rsidP="00E10F14">
            <w:pPr>
              <w:pStyle w:val="TableParagraph"/>
              <w:ind w:left="99" w:right="282"/>
              <w:jc w:val="center"/>
              <w:rPr>
                <w:rFonts w:asciiTheme="majorBidi" w:hAnsiTheme="majorBidi" w:cstheme="majorBidi"/>
                <w:sz w:val="20"/>
                <w:szCs w:val="20"/>
              </w:rPr>
            </w:pPr>
            <w:r w:rsidRPr="00791F33">
              <w:rPr>
                <w:rFonts w:asciiTheme="majorBidi" w:hAnsiTheme="majorBidi" w:cstheme="majorBidi"/>
                <w:sz w:val="20"/>
                <w:szCs w:val="20"/>
              </w:rPr>
              <w:t>18</w:t>
            </w:r>
          </w:p>
        </w:tc>
      </w:tr>
      <w:tr w:rsidR="00FD3B93" w:rsidRPr="00791F33" w:rsidTr="00206D20">
        <w:trPr>
          <w:trHeight w:val="242"/>
        </w:trPr>
        <w:tc>
          <w:tcPr>
            <w:tcW w:w="2835" w:type="dxa"/>
            <w:tcBorders>
              <w:left w:val="nil"/>
              <w:right w:val="nil"/>
            </w:tcBorders>
          </w:tcPr>
          <w:p w:rsidR="00FD3B93" w:rsidRPr="00791F33" w:rsidRDefault="00FD3B93" w:rsidP="008B762A">
            <w:pPr>
              <w:pStyle w:val="TableParagraph"/>
              <w:spacing w:line="222" w:lineRule="exact"/>
              <w:ind w:left="167"/>
              <w:rPr>
                <w:rFonts w:asciiTheme="majorBidi" w:hAnsiTheme="majorBidi" w:cstheme="majorBidi"/>
                <w:sz w:val="20"/>
                <w:szCs w:val="20"/>
              </w:rPr>
            </w:pPr>
            <w:r w:rsidRPr="00791F33">
              <w:rPr>
                <w:rFonts w:asciiTheme="majorBidi" w:hAnsiTheme="majorBidi" w:cstheme="majorBidi"/>
                <w:sz w:val="20"/>
                <w:szCs w:val="20"/>
              </w:rPr>
              <w:t>Dzikrina</w:t>
            </w:r>
            <w:r w:rsidRPr="00791F33">
              <w:rPr>
                <w:rFonts w:asciiTheme="majorBidi" w:hAnsiTheme="majorBidi" w:cstheme="majorBidi"/>
                <w:spacing w:val="-6"/>
                <w:sz w:val="20"/>
                <w:szCs w:val="20"/>
              </w:rPr>
              <w:t xml:space="preserve"> </w:t>
            </w:r>
            <w:r w:rsidRPr="00791F33">
              <w:rPr>
                <w:rFonts w:asciiTheme="majorBidi" w:hAnsiTheme="majorBidi" w:cstheme="majorBidi"/>
                <w:sz w:val="20"/>
                <w:szCs w:val="20"/>
              </w:rPr>
              <w:t>Kamil</w:t>
            </w:r>
          </w:p>
        </w:tc>
        <w:tc>
          <w:tcPr>
            <w:tcW w:w="2374" w:type="dxa"/>
            <w:tcBorders>
              <w:left w:val="nil"/>
              <w:right w:val="nil"/>
            </w:tcBorders>
          </w:tcPr>
          <w:p w:rsidR="00FD3B93" w:rsidRPr="00791F33" w:rsidRDefault="00FD3B93" w:rsidP="00E10F14">
            <w:pPr>
              <w:pStyle w:val="TableParagraph"/>
              <w:spacing w:line="222" w:lineRule="exact"/>
              <w:ind w:right="341"/>
              <w:jc w:val="center"/>
              <w:rPr>
                <w:rFonts w:asciiTheme="majorBidi" w:hAnsiTheme="majorBidi" w:cstheme="majorBidi"/>
                <w:sz w:val="20"/>
                <w:szCs w:val="20"/>
              </w:rPr>
            </w:pPr>
            <w:r w:rsidRPr="00791F33">
              <w:rPr>
                <w:rFonts w:asciiTheme="majorBidi" w:hAnsiTheme="majorBidi" w:cstheme="majorBidi"/>
                <w:sz w:val="20"/>
                <w:szCs w:val="20"/>
              </w:rPr>
              <w:t>17</w:t>
            </w:r>
          </w:p>
        </w:tc>
        <w:tc>
          <w:tcPr>
            <w:tcW w:w="4430" w:type="dxa"/>
            <w:tcBorders>
              <w:left w:val="nil"/>
              <w:right w:val="nil"/>
            </w:tcBorders>
          </w:tcPr>
          <w:p w:rsidR="00FD3B93" w:rsidRPr="00791F33" w:rsidRDefault="00FD3B93" w:rsidP="00E10F14">
            <w:pPr>
              <w:pStyle w:val="TableParagraph"/>
              <w:spacing w:line="222" w:lineRule="exact"/>
              <w:ind w:left="99" w:right="282"/>
              <w:jc w:val="center"/>
              <w:rPr>
                <w:rFonts w:asciiTheme="majorBidi" w:hAnsiTheme="majorBidi" w:cstheme="majorBidi"/>
                <w:sz w:val="20"/>
                <w:szCs w:val="20"/>
              </w:rPr>
            </w:pPr>
            <w:r w:rsidRPr="00791F33">
              <w:rPr>
                <w:rFonts w:asciiTheme="majorBidi" w:hAnsiTheme="majorBidi" w:cstheme="majorBidi"/>
                <w:sz w:val="20"/>
                <w:szCs w:val="20"/>
              </w:rPr>
              <w:t>21</w:t>
            </w:r>
          </w:p>
        </w:tc>
      </w:tr>
      <w:tr w:rsidR="00FD3B93" w:rsidRPr="00791F33" w:rsidTr="00206D20">
        <w:trPr>
          <w:trHeight w:val="242"/>
        </w:trPr>
        <w:tc>
          <w:tcPr>
            <w:tcW w:w="2835" w:type="dxa"/>
            <w:tcBorders>
              <w:left w:val="nil"/>
              <w:right w:val="nil"/>
            </w:tcBorders>
          </w:tcPr>
          <w:p w:rsidR="00FD3B93" w:rsidRPr="00791F33" w:rsidRDefault="00FD3B93" w:rsidP="008B762A">
            <w:pPr>
              <w:pStyle w:val="TableParagraph"/>
              <w:spacing w:line="222" w:lineRule="exact"/>
              <w:ind w:left="167"/>
              <w:rPr>
                <w:rFonts w:asciiTheme="majorBidi" w:hAnsiTheme="majorBidi" w:cstheme="majorBidi"/>
                <w:sz w:val="20"/>
                <w:szCs w:val="20"/>
              </w:rPr>
            </w:pPr>
            <w:r w:rsidRPr="00791F33">
              <w:rPr>
                <w:rFonts w:asciiTheme="majorBidi" w:hAnsiTheme="majorBidi" w:cstheme="majorBidi"/>
                <w:sz w:val="20"/>
                <w:szCs w:val="20"/>
              </w:rPr>
              <w:t>Fathya</w:t>
            </w:r>
            <w:r w:rsidRPr="00791F33">
              <w:rPr>
                <w:rFonts w:asciiTheme="majorBidi" w:hAnsiTheme="majorBidi" w:cstheme="majorBidi"/>
                <w:spacing w:val="-5"/>
                <w:sz w:val="20"/>
                <w:szCs w:val="20"/>
              </w:rPr>
              <w:t xml:space="preserve"> </w:t>
            </w:r>
            <w:r w:rsidRPr="00791F33">
              <w:rPr>
                <w:rFonts w:asciiTheme="majorBidi" w:hAnsiTheme="majorBidi" w:cstheme="majorBidi"/>
                <w:sz w:val="20"/>
                <w:szCs w:val="20"/>
              </w:rPr>
              <w:t>Anindia</w:t>
            </w:r>
          </w:p>
        </w:tc>
        <w:tc>
          <w:tcPr>
            <w:tcW w:w="2374" w:type="dxa"/>
            <w:tcBorders>
              <w:left w:val="nil"/>
              <w:right w:val="nil"/>
            </w:tcBorders>
          </w:tcPr>
          <w:p w:rsidR="00FD3B93" w:rsidRPr="00791F33" w:rsidRDefault="00FD3B93" w:rsidP="00E10F14">
            <w:pPr>
              <w:pStyle w:val="TableParagraph"/>
              <w:spacing w:line="222" w:lineRule="exact"/>
              <w:ind w:right="341"/>
              <w:jc w:val="center"/>
              <w:rPr>
                <w:rFonts w:asciiTheme="majorBidi" w:hAnsiTheme="majorBidi" w:cstheme="majorBidi"/>
                <w:sz w:val="20"/>
                <w:szCs w:val="20"/>
              </w:rPr>
            </w:pPr>
            <w:r w:rsidRPr="00791F33">
              <w:rPr>
                <w:rFonts w:asciiTheme="majorBidi" w:hAnsiTheme="majorBidi" w:cstheme="majorBidi"/>
                <w:sz w:val="20"/>
                <w:szCs w:val="20"/>
              </w:rPr>
              <w:t>11</w:t>
            </w:r>
          </w:p>
        </w:tc>
        <w:tc>
          <w:tcPr>
            <w:tcW w:w="4430" w:type="dxa"/>
            <w:tcBorders>
              <w:left w:val="nil"/>
              <w:right w:val="nil"/>
            </w:tcBorders>
          </w:tcPr>
          <w:p w:rsidR="00FD3B93" w:rsidRPr="00791F33" w:rsidRDefault="00FD3B93" w:rsidP="00E10F14">
            <w:pPr>
              <w:pStyle w:val="TableParagraph"/>
              <w:spacing w:line="222" w:lineRule="exact"/>
              <w:ind w:left="99" w:right="282"/>
              <w:jc w:val="center"/>
              <w:rPr>
                <w:rFonts w:asciiTheme="majorBidi" w:hAnsiTheme="majorBidi" w:cstheme="majorBidi"/>
                <w:sz w:val="20"/>
                <w:szCs w:val="20"/>
              </w:rPr>
            </w:pPr>
            <w:r w:rsidRPr="00791F33">
              <w:rPr>
                <w:rFonts w:asciiTheme="majorBidi" w:hAnsiTheme="majorBidi" w:cstheme="majorBidi"/>
                <w:sz w:val="20"/>
                <w:szCs w:val="20"/>
              </w:rPr>
              <w:t>14</w:t>
            </w:r>
          </w:p>
        </w:tc>
      </w:tr>
      <w:tr w:rsidR="00FD3B93" w:rsidRPr="00791F33" w:rsidTr="00206D20">
        <w:trPr>
          <w:trHeight w:val="234"/>
        </w:trPr>
        <w:tc>
          <w:tcPr>
            <w:tcW w:w="2835" w:type="dxa"/>
            <w:tcBorders>
              <w:left w:val="nil"/>
              <w:right w:val="nil"/>
            </w:tcBorders>
          </w:tcPr>
          <w:p w:rsidR="00FD3B93" w:rsidRPr="00791F33" w:rsidRDefault="00FD3B93" w:rsidP="008B762A">
            <w:pPr>
              <w:pStyle w:val="TableParagraph"/>
              <w:ind w:left="167"/>
              <w:rPr>
                <w:rFonts w:asciiTheme="majorBidi" w:hAnsiTheme="majorBidi" w:cstheme="majorBidi"/>
                <w:sz w:val="20"/>
                <w:szCs w:val="20"/>
              </w:rPr>
            </w:pPr>
            <w:r w:rsidRPr="00791F33">
              <w:rPr>
                <w:rFonts w:asciiTheme="majorBidi" w:hAnsiTheme="majorBidi" w:cstheme="majorBidi"/>
                <w:sz w:val="20"/>
                <w:szCs w:val="20"/>
              </w:rPr>
              <w:t>Ferdiandra</w:t>
            </w:r>
            <w:r w:rsidRPr="00791F33">
              <w:rPr>
                <w:rFonts w:asciiTheme="majorBidi" w:hAnsiTheme="majorBidi" w:cstheme="majorBidi"/>
                <w:spacing w:val="-3"/>
                <w:sz w:val="20"/>
                <w:szCs w:val="20"/>
              </w:rPr>
              <w:t xml:space="preserve"> </w:t>
            </w:r>
            <w:r w:rsidRPr="00791F33">
              <w:rPr>
                <w:rFonts w:asciiTheme="majorBidi" w:hAnsiTheme="majorBidi" w:cstheme="majorBidi"/>
                <w:sz w:val="20"/>
                <w:szCs w:val="20"/>
              </w:rPr>
              <w:t>I</w:t>
            </w:r>
          </w:p>
        </w:tc>
        <w:tc>
          <w:tcPr>
            <w:tcW w:w="2374" w:type="dxa"/>
            <w:tcBorders>
              <w:left w:val="nil"/>
              <w:right w:val="nil"/>
            </w:tcBorders>
          </w:tcPr>
          <w:p w:rsidR="00FD3B93" w:rsidRPr="00791F33" w:rsidRDefault="00FD3B93" w:rsidP="00E10F14">
            <w:pPr>
              <w:pStyle w:val="TableParagraph"/>
              <w:ind w:right="341"/>
              <w:jc w:val="center"/>
              <w:rPr>
                <w:rFonts w:asciiTheme="majorBidi" w:hAnsiTheme="majorBidi" w:cstheme="majorBidi"/>
                <w:sz w:val="20"/>
                <w:szCs w:val="20"/>
              </w:rPr>
            </w:pPr>
            <w:r w:rsidRPr="00791F33">
              <w:rPr>
                <w:rFonts w:asciiTheme="majorBidi" w:hAnsiTheme="majorBidi" w:cstheme="majorBidi"/>
                <w:sz w:val="20"/>
                <w:szCs w:val="20"/>
              </w:rPr>
              <w:t>20</w:t>
            </w:r>
          </w:p>
        </w:tc>
        <w:tc>
          <w:tcPr>
            <w:tcW w:w="4430" w:type="dxa"/>
            <w:tcBorders>
              <w:left w:val="nil"/>
              <w:right w:val="nil"/>
            </w:tcBorders>
          </w:tcPr>
          <w:p w:rsidR="00FD3B93" w:rsidRPr="00791F33" w:rsidRDefault="00FD3B93" w:rsidP="00E10F14">
            <w:pPr>
              <w:pStyle w:val="TableParagraph"/>
              <w:ind w:left="99" w:right="282"/>
              <w:jc w:val="center"/>
              <w:rPr>
                <w:rFonts w:asciiTheme="majorBidi" w:hAnsiTheme="majorBidi" w:cstheme="majorBidi"/>
                <w:sz w:val="20"/>
                <w:szCs w:val="20"/>
              </w:rPr>
            </w:pPr>
            <w:r w:rsidRPr="00791F33">
              <w:rPr>
                <w:rFonts w:asciiTheme="majorBidi" w:hAnsiTheme="majorBidi" w:cstheme="majorBidi"/>
                <w:sz w:val="20"/>
                <w:szCs w:val="20"/>
              </w:rPr>
              <w:t>22</w:t>
            </w:r>
          </w:p>
        </w:tc>
      </w:tr>
      <w:tr w:rsidR="00FD3B93" w:rsidRPr="00791F33" w:rsidTr="00206D20">
        <w:trPr>
          <w:trHeight w:val="242"/>
        </w:trPr>
        <w:tc>
          <w:tcPr>
            <w:tcW w:w="2835" w:type="dxa"/>
            <w:tcBorders>
              <w:left w:val="nil"/>
              <w:right w:val="nil"/>
            </w:tcBorders>
          </w:tcPr>
          <w:p w:rsidR="00FD3B93" w:rsidRPr="00791F33" w:rsidRDefault="00FD3B93" w:rsidP="008B762A">
            <w:pPr>
              <w:pStyle w:val="TableParagraph"/>
              <w:spacing w:line="222" w:lineRule="exact"/>
              <w:ind w:left="167"/>
              <w:rPr>
                <w:rFonts w:asciiTheme="majorBidi" w:hAnsiTheme="majorBidi" w:cstheme="majorBidi"/>
                <w:sz w:val="20"/>
                <w:szCs w:val="20"/>
              </w:rPr>
            </w:pPr>
            <w:r w:rsidRPr="00791F33">
              <w:rPr>
                <w:rFonts w:asciiTheme="majorBidi" w:hAnsiTheme="majorBidi" w:cstheme="majorBidi"/>
                <w:sz w:val="20"/>
                <w:szCs w:val="20"/>
              </w:rPr>
              <w:t>Fikri</w:t>
            </w:r>
            <w:r w:rsidRPr="00791F33">
              <w:rPr>
                <w:rFonts w:asciiTheme="majorBidi" w:hAnsiTheme="majorBidi" w:cstheme="majorBidi"/>
                <w:spacing w:val="-3"/>
                <w:sz w:val="20"/>
                <w:szCs w:val="20"/>
              </w:rPr>
              <w:t xml:space="preserve"> </w:t>
            </w:r>
            <w:r w:rsidRPr="00791F33">
              <w:rPr>
                <w:rFonts w:asciiTheme="majorBidi" w:hAnsiTheme="majorBidi" w:cstheme="majorBidi"/>
                <w:sz w:val="20"/>
                <w:szCs w:val="20"/>
              </w:rPr>
              <w:t>Hanif</w:t>
            </w:r>
            <w:r w:rsidRPr="00791F33">
              <w:rPr>
                <w:rFonts w:asciiTheme="majorBidi" w:hAnsiTheme="majorBidi" w:cstheme="majorBidi"/>
                <w:spacing w:val="-5"/>
                <w:sz w:val="20"/>
                <w:szCs w:val="20"/>
              </w:rPr>
              <w:t xml:space="preserve"> </w:t>
            </w:r>
            <w:r w:rsidRPr="00791F33">
              <w:rPr>
                <w:rFonts w:asciiTheme="majorBidi" w:hAnsiTheme="majorBidi" w:cstheme="majorBidi"/>
                <w:sz w:val="20"/>
                <w:szCs w:val="20"/>
              </w:rPr>
              <w:t>Hadi</w:t>
            </w:r>
          </w:p>
        </w:tc>
        <w:tc>
          <w:tcPr>
            <w:tcW w:w="2374" w:type="dxa"/>
            <w:tcBorders>
              <w:left w:val="nil"/>
              <w:right w:val="nil"/>
            </w:tcBorders>
          </w:tcPr>
          <w:p w:rsidR="00FD3B93" w:rsidRPr="00791F33" w:rsidRDefault="00FD3B93" w:rsidP="00E10F14">
            <w:pPr>
              <w:pStyle w:val="TableParagraph"/>
              <w:spacing w:line="222" w:lineRule="exact"/>
              <w:ind w:right="341"/>
              <w:jc w:val="center"/>
              <w:rPr>
                <w:rFonts w:asciiTheme="majorBidi" w:hAnsiTheme="majorBidi" w:cstheme="majorBidi"/>
                <w:sz w:val="20"/>
                <w:szCs w:val="20"/>
              </w:rPr>
            </w:pPr>
            <w:r w:rsidRPr="00791F33">
              <w:rPr>
                <w:rFonts w:asciiTheme="majorBidi" w:hAnsiTheme="majorBidi" w:cstheme="majorBidi"/>
                <w:sz w:val="20"/>
                <w:szCs w:val="20"/>
              </w:rPr>
              <w:t>19</w:t>
            </w:r>
          </w:p>
        </w:tc>
        <w:tc>
          <w:tcPr>
            <w:tcW w:w="4430" w:type="dxa"/>
            <w:tcBorders>
              <w:left w:val="nil"/>
              <w:right w:val="nil"/>
            </w:tcBorders>
          </w:tcPr>
          <w:p w:rsidR="00FD3B93" w:rsidRPr="00791F33" w:rsidRDefault="00FD3B93" w:rsidP="00E10F14">
            <w:pPr>
              <w:pStyle w:val="TableParagraph"/>
              <w:spacing w:line="222" w:lineRule="exact"/>
              <w:ind w:left="99" w:right="282"/>
              <w:jc w:val="center"/>
              <w:rPr>
                <w:rFonts w:asciiTheme="majorBidi" w:hAnsiTheme="majorBidi" w:cstheme="majorBidi"/>
                <w:sz w:val="20"/>
                <w:szCs w:val="20"/>
              </w:rPr>
            </w:pPr>
            <w:r w:rsidRPr="00791F33">
              <w:rPr>
                <w:rFonts w:asciiTheme="majorBidi" w:hAnsiTheme="majorBidi" w:cstheme="majorBidi"/>
                <w:sz w:val="20"/>
                <w:szCs w:val="20"/>
              </w:rPr>
              <w:t>25</w:t>
            </w:r>
          </w:p>
        </w:tc>
      </w:tr>
      <w:tr w:rsidR="00FD3B93" w:rsidRPr="00791F33" w:rsidTr="00206D20">
        <w:trPr>
          <w:trHeight w:val="234"/>
        </w:trPr>
        <w:tc>
          <w:tcPr>
            <w:tcW w:w="2835" w:type="dxa"/>
            <w:tcBorders>
              <w:left w:val="nil"/>
              <w:right w:val="nil"/>
            </w:tcBorders>
          </w:tcPr>
          <w:p w:rsidR="00FD3B93" w:rsidRPr="00791F33" w:rsidRDefault="00FD3B93" w:rsidP="008B762A">
            <w:pPr>
              <w:pStyle w:val="TableParagraph"/>
              <w:ind w:left="167"/>
              <w:rPr>
                <w:rFonts w:asciiTheme="majorBidi" w:hAnsiTheme="majorBidi" w:cstheme="majorBidi"/>
                <w:sz w:val="20"/>
                <w:szCs w:val="20"/>
              </w:rPr>
            </w:pPr>
            <w:r w:rsidRPr="00791F33">
              <w:rPr>
                <w:rFonts w:asciiTheme="majorBidi" w:hAnsiTheme="majorBidi" w:cstheme="majorBidi"/>
                <w:sz w:val="20"/>
                <w:szCs w:val="20"/>
              </w:rPr>
              <w:t>Habib</w:t>
            </w:r>
            <w:r w:rsidRPr="00791F33">
              <w:rPr>
                <w:rFonts w:asciiTheme="majorBidi" w:hAnsiTheme="majorBidi" w:cstheme="majorBidi"/>
                <w:spacing w:val="-9"/>
                <w:sz w:val="20"/>
                <w:szCs w:val="20"/>
              </w:rPr>
              <w:t xml:space="preserve"> </w:t>
            </w:r>
            <w:r w:rsidRPr="00791F33">
              <w:rPr>
                <w:rFonts w:asciiTheme="majorBidi" w:hAnsiTheme="majorBidi" w:cstheme="majorBidi"/>
                <w:sz w:val="20"/>
                <w:szCs w:val="20"/>
              </w:rPr>
              <w:t>Nur</w:t>
            </w:r>
            <w:r w:rsidRPr="00791F33">
              <w:rPr>
                <w:rFonts w:asciiTheme="majorBidi" w:hAnsiTheme="majorBidi" w:cstheme="majorBidi"/>
                <w:spacing w:val="10"/>
                <w:sz w:val="20"/>
                <w:szCs w:val="20"/>
              </w:rPr>
              <w:t xml:space="preserve"> </w:t>
            </w:r>
            <w:r w:rsidRPr="00791F33">
              <w:rPr>
                <w:rFonts w:asciiTheme="majorBidi" w:hAnsiTheme="majorBidi" w:cstheme="majorBidi"/>
                <w:sz w:val="20"/>
                <w:szCs w:val="20"/>
              </w:rPr>
              <w:t>A</w:t>
            </w:r>
          </w:p>
        </w:tc>
        <w:tc>
          <w:tcPr>
            <w:tcW w:w="2374" w:type="dxa"/>
            <w:tcBorders>
              <w:left w:val="nil"/>
              <w:right w:val="nil"/>
            </w:tcBorders>
          </w:tcPr>
          <w:p w:rsidR="00FD3B93" w:rsidRPr="00791F33" w:rsidRDefault="00FD3B93" w:rsidP="00E10F14">
            <w:pPr>
              <w:pStyle w:val="TableParagraph"/>
              <w:ind w:right="391"/>
              <w:jc w:val="center"/>
              <w:rPr>
                <w:rFonts w:asciiTheme="majorBidi" w:hAnsiTheme="majorBidi" w:cstheme="majorBidi"/>
                <w:sz w:val="20"/>
                <w:szCs w:val="20"/>
              </w:rPr>
            </w:pPr>
            <w:r w:rsidRPr="00791F33">
              <w:rPr>
                <w:rFonts w:asciiTheme="majorBidi" w:hAnsiTheme="majorBidi" w:cstheme="majorBidi"/>
                <w:sz w:val="20"/>
                <w:szCs w:val="20"/>
              </w:rPr>
              <w:t>9</w:t>
            </w:r>
          </w:p>
        </w:tc>
        <w:tc>
          <w:tcPr>
            <w:tcW w:w="4430" w:type="dxa"/>
            <w:tcBorders>
              <w:left w:val="nil"/>
              <w:right w:val="nil"/>
            </w:tcBorders>
          </w:tcPr>
          <w:p w:rsidR="00FD3B93" w:rsidRPr="00791F33" w:rsidRDefault="00FD3B93" w:rsidP="00E10F14">
            <w:pPr>
              <w:pStyle w:val="TableParagraph"/>
              <w:ind w:left="99" w:right="282"/>
              <w:jc w:val="center"/>
              <w:rPr>
                <w:rFonts w:asciiTheme="majorBidi" w:hAnsiTheme="majorBidi" w:cstheme="majorBidi"/>
                <w:sz w:val="20"/>
                <w:szCs w:val="20"/>
              </w:rPr>
            </w:pPr>
            <w:r w:rsidRPr="00791F33">
              <w:rPr>
                <w:rFonts w:asciiTheme="majorBidi" w:hAnsiTheme="majorBidi" w:cstheme="majorBidi"/>
                <w:sz w:val="20"/>
                <w:szCs w:val="20"/>
              </w:rPr>
              <w:t>11</w:t>
            </w:r>
          </w:p>
        </w:tc>
      </w:tr>
      <w:tr w:rsidR="00FD3B93" w:rsidRPr="00791F33" w:rsidTr="00206D20">
        <w:trPr>
          <w:trHeight w:val="234"/>
        </w:trPr>
        <w:tc>
          <w:tcPr>
            <w:tcW w:w="2835" w:type="dxa"/>
            <w:tcBorders>
              <w:left w:val="nil"/>
              <w:right w:val="nil"/>
            </w:tcBorders>
          </w:tcPr>
          <w:p w:rsidR="00FD3B93" w:rsidRPr="00791F33" w:rsidRDefault="00FD3B93" w:rsidP="008B762A">
            <w:pPr>
              <w:pStyle w:val="TableParagraph"/>
              <w:ind w:left="167"/>
              <w:rPr>
                <w:rFonts w:asciiTheme="majorBidi" w:hAnsiTheme="majorBidi" w:cstheme="majorBidi"/>
                <w:sz w:val="20"/>
                <w:szCs w:val="20"/>
              </w:rPr>
            </w:pPr>
            <w:r w:rsidRPr="00791F33">
              <w:rPr>
                <w:rFonts w:asciiTheme="majorBidi" w:hAnsiTheme="majorBidi" w:cstheme="majorBidi"/>
                <w:sz w:val="20"/>
                <w:szCs w:val="20"/>
              </w:rPr>
              <w:t>Heaven</w:t>
            </w:r>
            <w:r w:rsidRPr="00791F33">
              <w:rPr>
                <w:rFonts w:asciiTheme="majorBidi" w:hAnsiTheme="majorBidi" w:cstheme="majorBidi"/>
                <w:spacing w:val="-4"/>
                <w:sz w:val="20"/>
                <w:szCs w:val="20"/>
              </w:rPr>
              <w:t xml:space="preserve"> </w:t>
            </w:r>
            <w:r w:rsidRPr="00791F33">
              <w:rPr>
                <w:rFonts w:asciiTheme="majorBidi" w:hAnsiTheme="majorBidi" w:cstheme="majorBidi"/>
                <w:sz w:val="20"/>
                <w:szCs w:val="20"/>
              </w:rPr>
              <w:t>Savana</w:t>
            </w:r>
          </w:p>
        </w:tc>
        <w:tc>
          <w:tcPr>
            <w:tcW w:w="2374" w:type="dxa"/>
            <w:tcBorders>
              <w:left w:val="nil"/>
              <w:right w:val="nil"/>
            </w:tcBorders>
          </w:tcPr>
          <w:p w:rsidR="00FD3B93" w:rsidRPr="00791F33" w:rsidRDefault="00FD3B93" w:rsidP="00E10F14">
            <w:pPr>
              <w:pStyle w:val="TableParagraph"/>
              <w:ind w:right="341"/>
              <w:jc w:val="center"/>
              <w:rPr>
                <w:rFonts w:asciiTheme="majorBidi" w:hAnsiTheme="majorBidi" w:cstheme="majorBidi"/>
                <w:sz w:val="20"/>
                <w:szCs w:val="20"/>
              </w:rPr>
            </w:pPr>
            <w:r w:rsidRPr="00791F33">
              <w:rPr>
                <w:rFonts w:asciiTheme="majorBidi" w:hAnsiTheme="majorBidi" w:cstheme="majorBidi"/>
                <w:sz w:val="20"/>
                <w:szCs w:val="20"/>
              </w:rPr>
              <w:t>14</w:t>
            </w:r>
          </w:p>
        </w:tc>
        <w:tc>
          <w:tcPr>
            <w:tcW w:w="4430" w:type="dxa"/>
            <w:tcBorders>
              <w:left w:val="nil"/>
              <w:right w:val="nil"/>
            </w:tcBorders>
          </w:tcPr>
          <w:p w:rsidR="00FD3B93" w:rsidRPr="00791F33" w:rsidRDefault="00FD3B93" w:rsidP="00E10F14">
            <w:pPr>
              <w:pStyle w:val="TableParagraph"/>
              <w:ind w:left="99" w:right="282"/>
              <w:jc w:val="center"/>
              <w:rPr>
                <w:rFonts w:asciiTheme="majorBidi" w:hAnsiTheme="majorBidi" w:cstheme="majorBidi"/>
                <w:sz w:val="20"/>
                <w:szCs w:val="20"/>
              </w:rPr>
            </w:pPr>
            <w:r w:rsidRPr="00791F33">
              <w:rPr>
                <w:rFonts w:asciiTheme="majorBidi" w:hAnsiTheme="majorBidi" w:cstheme="majorBidi"/>
                <w:sz w:val="20"/>
                <w:szCs w:val="20"/>
              </w:rPr>
              <w:t>16</w:t>
            </w:r>
          </w:p>
        </w:tc>
      </w:tr>
      <w:tr w:rsidR="00FD3B93" w:rsidRPr="00791F33" w:rsidTr="00206D20">
        <w:trPr>
          <w:trHeight w:val="242"/>
        </w:trPr>
        <w:tc>
          <w:tcPr>
            <w:tcW w:w="2835" w:type="dxa"/>
            <w:tcBorders>
              <w:left w:val="nil"/>
              <w:right w:val="nil"/>
            </w:tcBorders>
          </w:tcPr>
          <w:p w:rsidR="00FD3B93" w:rsidRPr="00791F33" w:rsidRDefault="00FD3B93" w:rsidP="008B762A">
            <w:pPr>
              <w:pStyle w:val="TableParagraph"/>
              <w:spacing w:line="222" w:lineRule="exact"/>
              <w:ind w:left="167"/>
              <w:rPr>
                <w:rFonts w:asciiTheme="majorBidi" w:hAnsiTheme="majorBidi" w:cstheme="majorBidi"/>
                <w:sz w:val="20"/>
                <w:szCs w:val="20"/>
              </w:rPr>
            </w:pPr>
            <w:r w:rsidRPr="00791F33">
              <w:rPr>
                <w:rFonts w:asciiTheme="majorBidi" w:hAnsiTheme="majorBidi" w:cstheme="majorBidi"/>
                <w:sz w:val="20"/>
                <w:szCs w:val="20"/>
              </w:rPr>
              <w:t>Moch.</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Rizkhi</w:t>
            </w:r>
            <w:r w:rsidRPr="00791F33">
              <w:rPr>
                <w:rFonts w:asciiTheme="majorBidi" w:hAnsiTheme="majorBidi" w:cstheme="majorBidi"/>
                <w:spacing w:val="4"/>
                <w:sz w:val="20"/>
                <w:szCs w:val="20"/>
              </w:rPr>
              <w:t xml:space="preserve"> </w:t>
            </w:r>
            <w:r w:rsidRPr="00791F33">
              <w:rPr>
                <w:rFonts w:asciiTheme="majorBidi" w:hAnsiTheme="majorBidi" w:cstheme="majorBidi"/>
                <w:sz w:val="20"/>
                <w:szCs w:val="20"/>
              </w:rPr>
              <w:t>A</w:t>
            </w:r>
          </w:p>
        </w:tc>
        <w:tc>
          <w:tcPr>
            <w:tcW w:w="2374" w:type="dxa"/>
            <w:tcBorders>
              <w:left w:val="nil"/>
              <w:right w:val="nil"/>
            </w:tcBorders>
          </w:tcPr>
          <w:p w:rsidR="00FD3B93" w:rsidRPr="00791F33" w:rsidRDefault="00FD3B93" w:rsidP="00E10F14">
            <w:pPr>
              <w:pStyle w:val="TableParagraph"/>
              <w:spacing w:line="222" w:lineRule="exact"/>
              <w:ind w:right="341"/>
              <w:jc w:val="center"/>
              <w:rPr>
                <w:rFonts w:asciiTheme="majorBidi" w:hAnsiTheme="majorBidi" w:cstheme="majorBidi"/>
                <w:sz w:val="20"/>
                <w:szCs w:val="20"/>
              </w:rPr>
            </w:pPr>
            <w:r w:rsidRPr="00791F33">
              <w:rPr>
                <w:rFonts w:asciiTheme="majorBidi" w:hAnsiTheme="majorBidi" w:cstheme="majorBidi"/>
                <w:sz w:val="20"/>
                <w:szCs w:val="20"/>
              </w:rPr>
              <w:t>15</w:t>
            </w:r>
          </w:p>
        </w:tc>
        <w:tc>
          <w:tcPr>
            <w:tcW w:w="4430" w:type="dxa"/>
            <w:tcBorders>
              <w:left w:val="nil"/>
              <w:right w:val="nil"/>
            </w:tcBorders>
          </w:tcPr>
          <w:p w:rsidR="00FD3B93" w:rsidRPr="00791F33" w:rsidRDefault="00FD3B93" w:rsidP="00E10F14">
            <w:pPr>
              <w:pStyle w:val="TableParagraph"/>
              <w:spacing w:line="222" w:lineRule="exact"/>
              <w:ind w:left="99" w:right="282"/>
              <w:jc w:val="center"/>
              <w:rPr>
                <w:rFonts w:asciiTheme="majorBidi" w:hAnsiTheme="majorBidi" w:cstheme="majorBidi"/>
                <w:sz w:val="20"/>
                <w:szCs w:val="20"/>
              </w:rPr>
            </w:pPr>
            <w:r w:rsidRPr="00791F33">
              <w:rPr>
                <w:rFonts w:asciiTheme="majorBidi" w:hAnsiTheme="majorBidi" w:cstheme="majorBidi"/>
                <w:sz w:val="20"/>
                <w:szCs w:val="20"/>
              </w:rPr>
              <w:t>12</w:t>
            </w:r>
          </w:p>
        </w:tc>
      </w:tr>
      <w:tr w:rsidR="00FD3B93" w:rsidRPr="00791F33" w:rsidTr="00206D20">
        <w:trPr>
          <w:trHeight w:val="234"/>
        </w:trPr>
        <w:tc>
          <w:tcPr>
            <w:tcW w:w="2835" w:type="dxa"/>
            <w:tcBorders>
              <w:left w:val="nil"/>
              <w:right w:val="nil"/>
            </w:tcBorders>
          </w:tcPr>
          <w:p w:rsidR="00FD3B93" w:rsidRPr="00791F33" w:rsidRDefault="00FD3B93" w:rsidP="008B762A">
            <w:pPr>
              <w:pStyle w:val="TableParagraph"/>
              <w:ind w:left="167"/>
              <w:rPr>
                <w:rFonts w:asciiTheme="majorBidi" w:hAnsiTheme="majorBidi" w:cstheme="majorBidi"/>
                <w:sz w:val="20"/>
                <w:szCs w:val="20"/>
              </w:rPr>
            </w:pPr>
            <w:r w:rsidRPr="00791F33">
              <w:rPr>
                <w:rFonts w:asciiTheme="majorBidi" w:hAnsiTheme="majorBidi" w:cstheme="majorBidi"/>
                <w:sz w:val="20"/>
                <w:szCs w:val="20"/>
              </w:rPr>
              <w:lastRenderedPageBreak/>
              <w:t>Monthese</w:t>
            </w:r>
            <w:r w:rsidRPr="00791F33">
              <w:rPr>
                <w:rFonts w:asciiTheme="majorBidi" w:hAnsiTheme="majorBidi" w:cstheme="majorBidi"/>
                <w:spacing w:val="-8"/>
                <w:sz w:val="20"/>
                <w:szCs w:val="20"/>
              </w:rPr>
              <w:t xml:space="preserve"> </w:t>
            </w:r>
            <w:r w:rsidRPr="00791F33">
              <w:rPr>
                <w:rFonts w:asciiTheme="majorBidi" w:hAnsiTheme="majorBidi" w:cstheme="majorBidi"/>
                <w:sz w:val="20"/>
                <w:szCs w:val="20"/>
              </w:rPr>
              <w:t>Nur</w:t>
            </w:r>
          </w:p>
        </w:tc>
        <w:tc>
          <w:tcPr>
            <w:tcW w:w="2374" w:type="dxa"/>
            <w:tcBorders>
              <w:left w:val="nil"/>
              <w:bottom w:val="single" w:sz="4" w:space="0" w:color="000000"/>
              <w:right w:val="nil"/>
            </w:tcBorders>
          </w:tcPr>
          <w:p w:rsidR="00FD3B93" w:rsidRPr="00791F33" w:rsidRDefault="00FD3B93" w:rsidP="00E10F14">
            <w:pPr>
              <w:pStyle w:val="TableParagraph"/>
              <w:ind w:right="341"/>
              <w:jc w:val="center"/>
              <w:rPr>
                <w:rFonts w:asciiTheme="majorBidi" w:hAnsiTheme="majorBidi" w:cstheme="majorBidi"/>
                <w:sz w:val="20"/>
                <w:szCs w:val="20"/>
              </w:rPr>
            </w:pPr>
            <w:r w:rsidRPr="00791F33">
              <w:rPr>
                <w:rFonts w:asciiTheme="majorBidi" w:hAnsiTheme="majorBidi" w:cstheme="majorBidi"/>
                <w:sz w:val="20"/>
                <w:szCs w:val="20"/>
              </w:rPr>
              <w:t>18</w:t>
            </w:r>
          </w:p>
        </w:tc>
        <w:tc>
          <w:tcPr>
            <w:tcW w:w="4430" w:type="dxa"/>
            <w:tcBorders>
              <w:left w:val="nil"/>
              <w:right w:val="nil"/>
            </w:tcBorders>
          </w:tcPr>
          <w:p w:rsidR="00FD3B93" w:rsidRPr="00791F33" w:rsidRDefault="00FD3B93" w:rsidP="00E10F14">
            <w:pPr>
              <w:pStyle w:val="TableParagraph"/>
              <w:ind w:left="99" w:right="282"/>
              <w:jc w:val="center"/>
              <w:rPr>
                <w:rFonts w:asciiTheme="majorBidi" w:hAnsiTheme="majorBidi" w:cstheme="majorBidi"/>
                <w:sz w:val="20"/>
                <w:szCs w:val="20"/>
              </w:rPr>
            </w:pPr>
            <w:r w:rsidRPr="00791F33">
              <w:rPr>
                <w:rFonts w:asciiTheme="majorBidi" w:hAnsiTheme="majorBidi" w:cstheme="majorBidi"/>
                <w:sz w:val="20"/>
                <w:szCs w:val="20"/>
              </w:rPr>
              <w:t>24</w:t>
            </w:r>
          </w:p>
        </w:tc>
      </w:tr>
      <w:tr w:rsidR="00FD3B93" w:rsidRPr="00791F33" w:rsidTr="00206D20">
        <w:trPr>
          <w:trHeight w:val="242"/>
        </w:trPr>
        <w:tc>
          <w:tcPr>
            <w:tcW w:w="2835" w:type="dxa"/>
            <w:tcBorders>
              <w:left w:val="nil"/>
              <w:right w:val="nil"/>
            </w:tcBorders>
          </w:tcPr>
          <w:p w:rsidR="00FD3B93" w:rsidRPr="00791F33" w:rsidRDefault="00FD3B93" w:rsidP="008B762A">
            <w:pPr>
              <w:pStyle w:val="TableParagraph"/>
              <w:spacing w:line="222" w:lineRule="exact"/>
              <w:ind w:left="167"/>
              <w:rPr>
                <w:rFonts w:asciiTheme="majorBidi" w:hAnsiTheme="majorBidi" w:cstheme="majorBidi"/>
                <w:sz w:val="20"/>
                <w:szCs w:val="20"/>
              </w:rPr>
            </w:pPr>
            <w:r w:rsidRPr="00791F33">
              <w:rPr>
                <w:rFonts w:asciiTheme="majorBidi" w:hAnsiTheme="majorBidi" w:cstheme="majorBidi"/>
                <w:sz w:val="20"/>
                <w:szCs w:val="20"/>
              </w:rPr>
              <w:t>Much.</w:t>
            </w:r>
            <w:r w:rsidRPr="00791F33">
              <w:rPr>
                <w:rFonts w:asciiTheme="majorBidi" w:hAnsiTheme="majorBidi" w:cstheme="majorBidi"/>
                <w:spacing w:val="-2"/>
                <w:sz w:val="20"/>
                <w:szCs w:val="20"/>
              </w:rPr>
              <w:t xml:space="preserve"> </w:t>
            </w:r>
            <w:r w:rsidRPr="00791F33">
              <w:rPr>
                <w:rFonts w:asciiTheme="majorBidi" w:hAnsiTheme="majorBidi" w:cstheme="majorBidi"/>
                <w:sz w:val="20"/>
                <w:szCs w:val="20"/>
              </w:rPr>
              <w:t>Hilman S.</w:t>
            </w:r>
          </w:p>
        </w:tc>
        <w:tc>
          <w:tcPr>
            <w:tcW w:w="2374" w:type="dxa"/>
            <w:tcBorders>
              <w:left w:val="nil"/>
              <w:right w:val="nil"/>
            </w:tcBorders>
          </w:tcPr>
          <w:p w:rsidR="00FD3B93" w:rsidRPr="00791F33" w:rsidRDefault="00FD3B93" w:rsidP="00E10F14">
            <w:pPr>
              <w:pStyle w:val="TableParagraph"/>
              <w:spacing w:line="222" w:lineRule="exact"/>
              <w:ind w:right="341"/>
              <w:jc w:val="center"/>
              <w:rPr>
                <w:rFonts w:asciiTheme="majorBidi" w:hAnsiTheme="majorBidi" w:cstheme="majorBidi"/>
                <w:sz w:val="20"/>
                <w:szCs w:val="20"/>
              </w:rPr>
            </w:pPr>
            <w:r w:rsidRPr="00791F33">
              <w:rPr>
                <w:rFonts w:asciiTheme="majorBidi" w:hAnsiTheme="majorBidi" w:cstheme="majorBidi"/>
                <w:sz w:val="20"/>
                <w:szCs w:val="20"/>
              </w:rPr>
              <w:t>21</w:t>
            </w:r>
          </w:p>
        </w:tc>
        <w:tc>
          <w:tcPr>
            <w:tcW w:w="4430" w:type="dxa"/>
            <w:tcBorders>
              <w:left w:val="nil"/>
              <w:right w:val="nil"/>
            </w:tcBorders>
          </w:tcPr>
          <w:p w:rsidR="00FD3B93" w:rsidRPr="00791F33" w:rsidRDefault="00FD3B93" w:rsidP="00E10F14">
            <w:pPr>
              <w:pStyle w:val="TableParagraph"/>
              <w:spacing w:line="222" w:lineRule="exact"/>
              <w:ind w:left="99" w:right="282"/>
              <w:jc w:val="center"/>
              <w:rPr>
                <w:rFonts w:asciiTheme="majorBidi" w:hAnsiTheme="majorBidi" w:cstheme="majorBidi"/>
                <w:sz w:val="20"/>
                <w:szCs w:val="20"/>
              </w:rPr>
            </w:pPr>
            <w:r w:rsidRPr="00791F33">
              <w:rPr>
                <w:rFonts w:asciiTheme="majorBidi" w:hAnsiTheme="majorBidi" w:cstheme="majorBidi"/>
                <w:sz w:val="20"/>
                <w:szCs w:val="20"/>
              </w:rPr>
              <w:t>18</w:t>
            </w:r>
          </w:p>
        </w:tc>
      </w:tr>
      <w:tr w:rsidR="00FD3B93" w:rsidRPr="00791F33" w:rsidTr="00206D20">
        <w:trPr>
          <w:trHeight w:val="234"/>
        </w:trPr>
        <w:tc>
          <w:tcPr>
            <w:tcW w:w="2835" w:type="dxa"/>
            <w:tcBorders>
              <w:left w:val="nil"/>
              <w:right w:val="nil"/>
            </w:tcBorders>
          </w:tcPr>
          <w:p w:rsidR="00FD3B93" w:rsidRPr="00791F33" w:rsidRDefault="00FD3B93" w:rsidP="008B762A">
            <w:pPr>
              <w:pStyle w:val="TableParagraph"/>
              <w:ind w:left="167"/>
              <w:rPr>
                <w:rFonts w:asciiTheme="majorBidi" w:hAnsiTheme="majorBidi" w:cstheme="majorBidi"/>
                <w:sz w:val="20"/>
                <w:szCs w:val="20"/>
              </w:rPr>
            </w:pPr>
            <w:r w:rsidRPr="00791F33">
              <w:rPr>
                <w:rFonts w:asciiTheme="majorBidi" w:hAnsiTheme="majorBidi" w:cstheme="majorBidi"/>
                <w:sz w:val="20"/>
                <w:szCs w:val="20"/>
              </w:rPr>
              <w:t>Muh.</w:t>
            </w:r>
            <w:r w:rsidRPr="00791F33">
              <w:rPr>
                <w:rFonts w:asciiTheme="majorBidi" w:hAnsiTheme="majorBidi" w:cstheme="majorBidi"/>
                <w:spacing w:val="2"/>
                <w:sz w:val="20"/>
                <w:szCs w:val="20"/>
              </w:rPr>
              <w:t xml:space="preserve"> </w:t>
            </w:r>
            <w:r w:rsidRPr="00791F33">
              <w:rPr>
                <w:rFonts w:asciiTheme="majorBidi" w:hAnsiTheme="majorBidi" w:cstheme="majorBidi"/>
                <w:sz w:val="20"/>
                <w:szCs w:val="20"/>
              </w:rPr>
              <w:t>Mahdy</w:t>
            </w:r>
          </w:p>
        </w:tc>
        <w:tc>
          <w:tcPr>
            <w:tcW w:w="2374" w:type="dxa"/>
            <w:tcBorders>
              <w:left w:val="nil"/>
              <w:right w:val="nil"/>
            </w:tcBorders>
          </w:tcPr>
          <w:p w:rsidR="00FD3B93" w:rsidRPr="00791F33" w:rsidRDefault="00FD3B93" w:rsidP="00E10F14">
            <w:pPr>
              <w:pStyle w:val="TableParagraph"/>
              <w:ind w:right="341"/>
              <w:jc w:val="center"/>
              <w:rPr>
                <w:rFonts w:asciiTheme="majorBidi" w:hAnsiTheme="majorBidi" w:cstheme="majorBidi"/>
                <w:sz w:val="20"/>
                <w:szCs w:val="20"/>
              </w:rPr>
            </w:pPr>
            <w:r w:rsidRPr="00791F33">
              <w:rPr>
                <w:rFonts w:asciiTheme="majorBidi" w:hAnsiTheme="majorBidi" w:cstheme="majorBidi"/>
                <w:sz w:val="20"/>
                <w:szCs w:val="20"/>
              </w:rPr>
              <w:t>18</w:t>
            </w:r>
          </w:p>
        </w:tc>
        <w:tc>
          <w:tcPr>
            <w:tcW w:w="4430" w:type="dxa"/>
            <w:tcBorders>
              <w:left w:val="nil"/>
              <w:right w:val="nil"/>
            </w:tcBorders>
          </w:tcPr>
          <w:p w:rsidR="00FD3B93" w:rsidRPr="00791F33" w:rsidRDefault="00FD3B93" w:rsidP="00E10F14">
            <w:pPr>
              <w:pStyle w:val="TableParagraph"/>
              <w:ind w:left="99" w:right="282"/>
              <w:jc w:val="center"/>
              <w:rPr>
                <w:rFonts w:asciiTheme="majorBidi" w:hAnsiTheme="majorBidi" w:cstheme="majorBidi"/>
                <w:sz w:val="20"/>
                <w:szCs w:val="20"/>
              </w:rPr>
            </w:pPr>
            <w:r w:rsidRPr="00791F33">
              <w:rPr>
                <w:rFonts w:asciiTheme="majorBidi" w:hAnsiTheme="majorBidi" w:cstheme="majorBidi"/>
                <w:sz w:val="20"/>
                <w:szCs w:val="20"/>
              </w:rPr>
              <w:t>19</w:t>
            </w:r>
          </w:p>
        </w:tc>
      </w:tr>
      <w:tr w:rsidR="00FD3B93" w:rsidRPr="00791F33" w:rsidTr="00206D20">
        <w:trPr>
          <w:trHeight w:val="242"/>
        </w:trPr>
        <w:tc>
          <w:tcPr>
            <w:tcW w:w="2835" w:type="dxa"/>
            <w:tcBorders>
              <w:left w:val="nil"/>
              <w:right w:val="nil"/>
            </w:tcBorders>
          </w:tcPr>
          <w:p w:rsidR="00FD3B93" w:rsidRPr="00791F33" w:rsidRDefault="00FD3B93" w:rsidP="008B762A">
            <w:pPr>
              <w:pStyle w:val="TableParagraph"/>
              <w:spacing w:line="222" w:lineRule="exact"/>
              <w:ind w:left="167"/>
              <w:rPr>
                <w:rFonts w:asciiTheme="majorBidi" w:hAnsiTheme="majorBidi" w:cstheme="majorBidi"/>
                <w:sz w:val="20"/>
                <w:szCs w:val="20"/>
              </w:rPr>
            </w:pPr>
            <w:r w:rsidRPr="00791F33">
              <w:rPr>
                <w:rFonts w:asciiTheme="majorBidi" w:hAnsiTheme="majorBidi" w:cstheme="majorBidi"/>
                <w:sz w:val="20"/>
                <w:szCs w:val="20"/>
              </w:rPr>
              <w:t>Muh.</w:t>
            </w:r>
            <w:r w:rsidRPr="00791F33">
              <w:rPr>
                <w:rFonts w:asciiTheme="majorBidi" w:hAnsiTheme="majorBidi" w:cstheme="majorBidi"/>
                <w:spacing w:val="-6"/>
                <w:sz w:val="20"/>
                <w:szCs w:val="20"/>
              </w:rPr>
              <w:t xml:space="preserve"> </w:t>
            </w:r>
            <w:r w:rsidRPr="00791F33">
              <w:rPr>
                <w:rFonts w:asciiTheme="majorBidi" w:hAnsiTheme="majorBidi" w:cstheme="majorBidi"/>
                <w:sz w:val="20"/>
                <w:szCs w:val="20"/>
              </w:rPr>
              <w:t>Raihan</w:t>
            </w:r>
          </w:p>
        </w:tc>
        <w:tc>
          <w:tcPr>
            <w:tcW w:w="2374" w:type="dxa"/>
            <w:tcBorders>
              <w:left w:val="nil"/>
              <w:right w:val="nil"/>
            </w:tcBorders>
          </w:tcPr>
          <w:p w:rsidR="00FD3B93" w:rsidRPr="00791F33" w:rsidRDefault="00FD3B93" w:rsidP="00E10F14">
            <w:pPr>
              <w:pStyle w:val="TableParagraph"/>
              <w:spacing w:line="222" w:lineRule="exact"/>
              <w:ind w:right="341"/>
              <w:jc w:val="center"/>
              <w:rPr>
                <w:rFonts w:asciiTheme="majorBidi" w:hAnsiTheme="majorBidi" w:cstheme="majorBidi"/>
                <w:sz w:val="20"/>
                <w:szCs w:val="20"/>
              </w:rPr>
            </w:pPr>
            <w:r w:rsidRPr="00791F33">
              <w:rPr>
                <w:rFonts w:asciiTheme="majorBidi" w:hAnsiTheme="majorBidi" w:cstheme="majorBidi"/>
                <w:sz w:val="20"/>
                <w:szCs w:val="20"/>
              </w:rPr>
              <w:t>15</w:t>
            </w:r>
          </w:p>
        </w:tc>
        <w:tc>
          <w:tcPr>
            <w:tcW w:w="4430" w:type="dxa"/>
            <w:tcBorders>
              <w:left w:val="nil"/>
              <w:right w:val="nil"/>
            </w:tcBorders>
          </w:tcPr>
          <w:p w:rsidR="00FD3B93" w:rsidRPr="00791F33" w:rsidRDefault="00FD3B93" w:rsidP="00E10F14">
            <w:pPr>
              <w:pStyle w:val="TableParagraph"/>
              <w:spacing w:line="222" w:lineRule="exact"/>
              <w:ind w:left="99" w:right="282"/>
              <w:jc w:val="center"/>
              <w:rPr>
                <w:rFonts w:asciiTheme="majorBidi" w:hAnsiTheme="majorBidi" w:cstheme="majorBidi"/>
                <w:sz w:val="20"/>
                <w:szCs w:val="20"/>
              </w:rPr>
            </w:pPr>
            <w:r w:rsidRPr="00791F33">
              <w:rPr>
                <w:rFonts w:asciiTheme="majorBidi" w:hAnsiTheme="majorBidi" w:cstheme="majorBidi"/>
                <w:sz w:val="20"/>
                <w:szCs w:val="20"/>
              </w:rPr>
              <w:t>17</w:t>
            </w:r>
          </w:p>
        </w:tc>
      </w:tr>
      <w:tr w:rsidR="00FD3B93" w:rsidRPr="00791F33" w:rsidTr="00206D20">
        <w:trPr>
          <w:trHeight w:val="234"/>
        </w:trPr>
        <w:tc>
          <w:tcPr>
            <w:tcW w:w="2835" w:type="dxa"/>
            <w:tcBorders>
              <w:left w:val="nil"/>
              <w:right w:val="nil"/>
            </w:tcBorders>
          </w:tcPr>
          <w:p w:rsidR="00FD3B93" w:rsidRPr="00791F33" w:rsidRDefault="00FD3B93" w:rsidP="008B762A">
            <w:pPr>
              <w:pStyle w:val="TableParagraph"/>
              <w:ind w:left="167"/>
              <w:rPr>
                <w:rFonts w:asciiTheme="majorBidi" w:hAnsiTheme="majorBidi" w:cstheme="majorBidi"/>
                <w:sz w:val="20"/>
                <w:szCs w:val="20"/>
              </w:rPr>
            </w:pPr>
            <w:r w:rsidRPr="00791F33">
              <w:rPr>
                <w:rFonts w:asciiTheme="majorBidi" w:hAnsiTheme="majorBidi" w:cstheme="majorBidi"/>
                <w:sz w:val="20"/>
                <w:szCs w:val="20"/>
              </w:rPr>
              <w:t>Muh.</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Reza</w:t>
            </w:r>
            <w:r w:rsidRPr="00791F33">
              <w:rPr>
                <w:rFonts w:asciiTheme="majorBidi" w:hAnsiTheme="majorBidi" w:cstheme="majorBidi"/>
                <w:spacing w:val="-2"/>
                <w:sz w:val="20"/>
                <w:szCs w:val="20"/>
              </w:rPr>
              <w:t xml:space="preserve"> </w:t>
            </w:r>
            <w:r w:rsidRPr="00791F33">
              <w:rPr>
                <w:rFonts w:asciiTheme="majorBidi" w:hAnsiTheme="majorBidi" w:cstheme="majorBidi"/>
                <w:sz w:val="20"/>
                <w:szCs w:val="20"/>
              </w:rPr>
              <w:t>F</w:t>
            </w:r>
          </w:p>
        </w:tc>
        <w:tc>
          <w:tcPr>
            <w:tcW w:w="2374" w:type="dxa"/>
            <w:tcBorders>
              <w:left w:val="nil"/>
              <w:right w:val="nil"/>
            </w:tcBorders>
          </w:tcPr>
          <w:p w:rsidR="00FD3B93" w:rsidRPr="00791F33" w:rsidRDefault="00FD3B93" w:rsidP="00E10F14">
            <w:pPr>
              <w:pStyle w:val="TableParagraph"/>
              <w:ind w:right="341"/>
              <w:jc w:val="center"/>
              <w:rPr>
                <w:rFonts w:asciiTheme="majorBidi" w:hAnsiTheme="majorBidi" w:cstheme="majorBidi"/>
                <w:sz w:val="20"/>
                <w:szCs w:val="20"/>
              </w:rPr>
            </w:pPr>
            <w:r w:rsidRPr="00791F33">
              <w:rPr>
                <w:rFonts w:asciiTheme="majorBidi" w:hAnsiTheme="majorBidi" w:cstheme="majorBidi"/>
                <w:sz w:val="20"/>
                <w:szCs w:val="20"/>
              </w:rPr>
              <w:t>14</w:t>
            </w:r>
          </w:p>
        </w:tc>
        <w:tc>
          <w:tcPr>
            <w:tcW w:w="4430" w:type="dxa"/>
            <w:tcBorders>
              <w:left w:val="nil"/>
              <w:right w:val="nil"/>
            </w:tcBorders>
          </w:tcPr>
          <w:p w:rsidR="00FD3B93" w:rsidRPr="00791F33" w:rsidRDefault="00FD3B93" w:rsidP="00E10F14">
            <w:pPr>
              <w:pStyle w:val="TableParagraph"/>
              <w:ind w:left="99" w:right="282"/>
              <w:jc w:val="center"/>
              <w:rPr>
                <w:rFonts w:asciiTheme="majorBidi" w:hAnsiTheme="majorBidi" w:cstheme="majorBidi"/>
                <w:sz w:val="20"/>
                <w:szCs w:val="20"/>
              </w:rPr>
            </w:pPr>
            <w:r w:rsidRPr="00791F33">
              <w:rPr>
                <w:rFonts w:asciiTheme="majorBidi" w:hAnsiTheme="majorBidi" w:cstheme="majorBidi"/>
                <w:sz w:val="20"/>
                <w:szCs w:val="20"/>
              </w:rPr>
              <w:t>18</w:t>
            </w:r>
          </w:p>
        </w:tc>
      </w:tr>
      <w:tr w:rsidR="00FD3B93" w:rsidRPr="00791F33" w:rsidTr="00206D20">
        <w:trPr>
          <w:trHeight w:val="242"/>
        </w:trPr>
        <w:tc>
          <w:tcPr>
            <w:tcW w:w="2835" w:type="dxa"/>
            <w:tcBorders>
              <w:left w:val="nil"/>
              <w:right w:val="nil"/>
            </w:tcBorders>
          </w:tcPr>
          <w:p w:rsidR="00FD3B93" w:rsidRPr="00791F33" w:rsidRDefault="00FD3B93" w:rsidP="008B762A">
            <w:pPr>
              <w:pStyle w:val="TableParagraph"/>
              <w:spacing w:line="222" w:lineRule="exact"/>
              <w:ind w:left="167"/>
              <w:rPr>
                <w:rFonts w:asciiTheme="majorBidi" w:hAnsiTheme="majorBidi" w:cstheme="majorBidi"/>
                <w:sz w:val="20"/>
                <w:szCs w:val="20"/>
              </w:rPr>
            </w:pPr>
            <w:r w:rsidRPr="00791F33">
              <w:rPr>
                <w:rFonts w:asciiTheme="majorBidi" w:hAnsiTheme="majorBidi" w:cstheme="majorBidi"/>
                <w:sz w:val="20"/>
                <w:szCs w:val="20"/>
              </w:rPr>
              <w:t>Nabila</w:t>
            </w:r>
            <w:r w:rsidRPr="00791F33">
              <w:rPr>
                <w:rFonts w:asciiTheme="majorBidi" w:hAnsiTheme="majorBidi" w:cstheme="majorBidi"/>
                <w:spacing w:val="-13"/>
                <w:sz w:val="20"/>
                <w:szCs w:val="20"/>
              </w:rPr>
              <w:t xml:space="preserve"> </w:t>
            </w:r>
            <w:r w:rsidRPr="00791F33">
              <w:rPr>
                <w:rFonts w:asciiTheme="majorBidi" w:hAnsiTheme="majorBidi" w:cstheme="majorBidi"/>
                <w:sz w:val="20"/>
                <w:szCs w:val="20"/>
              </w:rPr>
              <w:t>Dhariifah</w:t>
            </w:r>
          </w:p>
        </w:tc>
        <w:tc>
          <w:tcPr>
            <w:tcW w:w="2374" w:type="dxa"/>
            <w:tcBorders>
              <w:left w:val="nil"/>
              <w:right w:val="nil"/>
            </w:tcBorders>
          </w:tcPr>
          <w:p w:rsidR="00FD3B93" w:rsidRPr="00791F33" w:rsidRDefault="00FD3B93" w:rsidP="00E10F14">
            <w:pPr>
              <w:pStyle w:val="TableParagraph"/>
              <w:spacing w:line="222" w:lineRule="exact"/>
              <w:ind w:right="341"/>
              <w:jc w:val="center"/>
              <w:rPr>
                <w:rFonts w:asciiTheme="majorBidi" w:hAnsiTheme="majorBidi" w:cstheme="majorBidi"/>
                <w:sz w:val="20"/>
                <w:szCs w:val="20"/>
              </w:rPr>
            </w:pPr>
            <w:r w:rsidRPr="00791F33">
              <w:rPr>
                <w:rFonts w:asciiTheme="majorBidi" w:hAnsiTheme="majorBidi" w:cstheme="majorBidi"/>
                <w:sz w:val="20"/>
                <w:szCs w:val="20"/>
              </w:rPr>
              <w:t>14</w:t>
            </w:r>
          </w:p>
        </w:tc>
        <w:tc>
          <w:tcPr>
            <w:tcW w:w="4430" w:type="dxa"/>
            <w:tcBorders>
              <w:left w:val="nil"/>
              <w:right w:val="nil"/>
            </w:tcBorders>
          </w:tcPr>
          <w:p w:rsidR="00FD3B93" w:rsidRPr="00791F33" w:rsidRDefault="00FD3B93" w:rsidP="00E10F14">
            <w:pPr>
              <w:pStyle w:val="TableParagraph"/>
              <w:spacing w:line="222" w:lineRule="exact"/>
              <w:ind w:left="99" w:right="282"/>
              <w:jc w:val="center"/>
              <w:rPr>
                <w:rFonts w:asciiTheme="majorBidi" w:hAnsiTheme="majorBidi" w:cstheme="majorBidi"/>
                <w:sz w:val="20"/>
                <w:szCs w:val="20"/>
              </w:rPr>
            </w:pPr>
            <w:r w:rsidRPr="00791F33">
              <w:rPr>
                <w:rFonts w:asciiTheme="majorBidi" w:hAnsiTheme="majorBidi" w:cstheme="majorBidi"/>
                <w:sz w:val="20"/>
                <w:szCs w:val="20"/>
              </w:rPr>
              <w:t>15</w:t>
            </w:r>
          </w:p>
        </w:tc>
      </w:tr>
      <w:tr w:rsidR="00FD3B93" w:rsidRPr="00791F33" w:rsidTr="00206D20">
        <w:trPr>
          <w:trHeight w:val="234"/>
        </w:trPr>
        <w:tc>
          <w:tcPr>
            <w:tcW w:w="2835" w:type="dxa"/>
            <w:tcBorders>
              <w:left w:val="nil"/>
              <w:right w:val="nil"/>
            </w:tcBorders>
          </w:tcPr>
          <w:p w:rsidR="00FD3B93" w:rsidRPr="00791F33" w:rsidRDefault="00FD3B93" w:rsidP="008B762A">
            <w:pPr>
              <w:pStyle w:val="TableParagraph"/>
              <w:ind w:left="167"/>
              <w:rPr>
                <w:rFonts w:asciiTheme="majorBidi" w:hAnsiTheme="majorBidi" w:cstheme="majorBidi"/>
                <w:sz w:val="20"/>
                <w:szCs w:val="20"/>
              </w:rPr>
            </w:pPr>
            <w:r w:rsidRPr="00791F33">
              <w:rPr>
                <w:rFonts w:asciiTheme="majorBidi" w:hAnsiTheme="majorBidi" w:cstheme="majorBidi"/>
                <w:sz w:val="20"/>
                <w:szCs w:val="20"/>
              </w:rPr>
              <w:t>Nadhira</w:t>
            </w:r>
            <w:r w:rsidRPr="00791F33">
              <w:rPr>
                <w:rFonts w:asciiTheme="majorBidi" w:hAnsiTheme="majorBidi" w:cstheme="majorBidi"/>
                <w:spacing w:val="-5"/>
                <w:sz w:val="20"/>
                <w:szCs w:val="20"/>
              </w:rPr>
              <w:t xml:space="preserve"> </w:t>
            </w:r>
            <w:r w:rsidRPr="00791F33">
              <w:rPr>
                <w:rFonts w:asciiTheme="majorBidi" w:hAnsiTheme="majorBidi" w:cstheme="majorBidi"/>
                <w:sz w:val="20"/>
                <w:szCs w:val="20"/>
              </w:rPr>
              <w:t>Ayu</w:t>
            </w:r>
            <w:r w:rsidRPr="00791F33">
              <w:rPr>
                <w:rFonts w:asciiTheme="majorBidi" w:hAnsiTheme="majorBidi" w:cstheme="majorBidi"/>
                <w:spacing w:val="-2"/>
                <w:sz w:val="20"/>
                <w:szCs w:val="20"/>
              </w:rPr>
              <w:t xml:space="preserve"> </w:t>
            </w:r>
            <w:r w:rsidRPr="00791F33">
              <w:rPr>
                <w:rFonts w:asciiTheme="majorBidi" w:hAnsiTheme="majorBidi" w:cstheme="majorBidi"/>
                <w:sz w:val="20"/>
                <w:szCs w:val="20"/>
              </w:rPr>
              <w:t>S</w:t>
            </w:r>
          </w:p>
        </w:tc>
        <w:tc>
          <w:tcPr>
            <w:tcW w:w="2374" w:type="dxa"/>
            <w:tcBorders>
              <w:left w:val="nil"/>
              <w:right w:val="nil"/>
            </w:tcBorders>
          </w:tcPr>
          <w:p w:rsidR="00FD3B93" w:rsidRPr="00791F33" w:rsidRDefault="00FD3B93" w:rsidP="00E10F14">
            <w:pPr>
              <w:pStyle w:val="TableParagraph"/>
              <w:ind w:right="341"/>
              <w:jc w:val="center"/>
              <w:rPr>
                <w:rFonts w:asciiTheme="majorBidi" w:hAnsiTheme="majorBidi" w:cstheme="majorBidi"/>
                <w:sz w:val="20"/>
                <w:szCs w:val="20"/>
              </w:rPr>
            </w:pPr>
            <w:r w:rsidRPr="00791F33">
              <w:rPr>
                <w:rFonts w:asciiTheme="majorBidi" w:hAnsiTheme="majorBidi" w:cstheme="majorBidi"/>
                <w:sz w:val="20"/>
                <w:szCs w:val="20"/>
              </w:rPr>
              <w:t>16</w:t>
            </w:r>
          </w:p>
        </w:tc>
        <w:tc>
          <w:tcPr>
            <w:tcW w:w="4430" w:type="dxa"/>
            <w:tcBorders>
              <w:left w:val="nil"/>
              <w:right w:val="nil"/>
            </w:tcBorders>
          </w:tcPr>
          <w:p w:rsidR="00FD3B93" w:rsidRPr="00791F33" w:rsidRDefault="00FD3B93" w:rsidP="00E10F14">
            <w:pPr>
              <w:pStyle w:val="TableParagraph"/>
              <w:ind w:left="99" w:right="282"/>
              <w:jc w:val="center"/>
              <w:rPr>
                <w:rFonts w:asciiTheme="majorBidi" w:hAnsiTheme="majorBidi" w:cstheme="majorBidi"/>
                <w:sz w:val="20"/>
                <w:szCs w:val="20"/>
              </w:rPr>
            </w:pPr>
            <w:r w:rsidRPr="00791F33">
              <w:rPr>
                <w:rFonts w:asciiTheme="majorBidi" w:hAnsiTheme="majorBidi" w:cstheme="majorBidi"/>
                <w:sz w:val="20"/>
                <w:szCs w:val="20"/>
              </w:rPr>
              <w:t>22</w:t>
            </w:r>
          </w:p>
        </w:tc>
      </w:tr>
      <w:tr w:rsidR="00FD3B93" w:rsidRPr="00791F33" w:rsidTr="00206D20">
        <w:trPr>
          <w:trHeight w:val="234"/>
        </w:trPr>
        <w:tc>
          <w:tcPr>
            <w:tcW w:w="2835" w:type="dxa"/>
            <w:tcBorders>
              <w:left w:val="nil"/>
              <w:right w:val="nil"/>
            </w:tcBorders>
          </w:tcPr>
          <w:p w:rsidR="00FD3B93" w:rsidRPr="00791F33" w:rsidRDefault="00FD3B93" w:rsidP="008B762A">
            <w:pPr>
              <w:pStyle w:val="TableParagraph"/>
              <w:ind w:left="167"/>
              <w:rPr>
                <w:rFonts w:asciiTheme="majorBidi" w:hAnsiTheme="majorBidi" w:cstheme="majorBidi"/>
                <w:sz w:val="20"/>
                <w:szCs w:val="20"/>
              </w:rPr>
            </w:pPr>
            <w:r w:rsidRPr="00791F33">
              <w:rPr>
                <w:rFonts w:asciiTheme="majorBidi" w:hAnsiTheme="majorBidi" w:cstheme="majorBidi"/>
                <w:sz w:val="20"/>
                <w:szCs w:val="20"/>
              </w:rPr>
              <w:t>Nadya</w:t>
            </w:r>
            <w:r w:rsidRPr="00791F33">
              <w:rPr>
                <w:rFonts w:asciiTheme="majorBidi" w:hAnsiTheme="majorBidi" w:cstheme="majorBidi"/>
                <w:spacing w:val="-5"/>
                <w:sz w:val="20"/>
                <w:szCs w:val="20"/>
              </w:rPr>
              <w:t xml:space="preserve"> </w:t>
            </w:r>
            <w:r w:rsidRPr="00791F33">
              <w:rPr>
                <w:rFonts w:asciiTheme="majorBidi" w:hAnsiTheme="majorBidi" w:cstheme="majorBidi"/>
                <w:sz w:val="20"/>
                <w:szCs w:val="20"/>
              </w:rPr>
              <w:t>Noemens</w:t>
            </w:r>
          </w:p>
        </w:tc>
        <w:tc>
          <w:tcPr>
            <w:tcW w:w="2374" w:type="dxa"/>
            <w:tcBorders>
              <w:left w:val="nil"/>
              <w:right w:val="nil"/>
            </w:tcBorders>
          </w:tcPr>
          <w:p w:rsidR="00FD3B93" w:rsidRPr="00791F33" w:rsidRDefault="00FD3B93" w:rsidP="00E10F14">
            <w:pPr>
              <w:pStyle w:val="TableParagraph"/>
              <w:ind w:right="341"/>
              <w:jc w:val="center"/>
              <w:rPr>
                <w:rFonts w:asciiTheme="majorBidi" w:hAnsiTheme="majorBidi" w:cstheme="majorBidi"/>
                <w:sz w:val="20"/>
                <w:szCs w:val="20"/>
              </w:rPr>
            </w:pPr>
            <w:r w:rsidRPr="00791F33">
              <w:rPr>
                <w:rFonts w:asciiTheme="majorBidi" w:hAnsiTheme="majorBidi" w:cstheme="majorBidi"/>
                <w:sz w:val="20"/>
                <w:szCs w:val="20"/>
              </w:rPr>
              <w:t>17</w:t>
            </w:r>
          </w:p>
        </w:tc>
        <w:tc>
          <w:tcPr>
            <w:tcW w:w="4430" w:type="dxa"/>
            <w:tcBorders>
              <w:left w:val="nil"/>
              <w:right w:val="nil"/>
            </w:tcBorders>
          </w:tcPr>
          <w:p w:rsidR="00FD3B93" w:rsidRPr="00791F33" w:rsidRDefault="00FD3B93" w:rsidP="00E10F14">
            <w:pPr>
              <w:pStyle w:val="TableParagraph"/>
              <w:ind w:left="99" w:right="282"/>
              <w:jc w:val="center"/>
              <w:rPr>
                <w:rFonts w:asciiTheme="majorBidi" w:hAnsiTheme="majorBidi" w:cstheme="majorBidi"/>
                <w:sz w:val="20"/>
                <w:szCs w:val="20"/>
              </w:rPr>
            </w:pPr>
            <w:r w:rsidRPr="00791F33">
              <w:rPr>
                <w:rFonts w:asciiTheme="majorBidi" w:hAnsiTheme="majorBidi" w:cstheme="majorBidi"/>
                <w:sz w:val="20"/>
                <w:szCs w:val="20"/>
              </w:rPr>
              <w:t>23</w:t>
            </w:r>
          </w:p>
        </w:tc>
      </w:tr>
      <w:tr w:rsidR="00FD3B93" w:rsidRPr="00791F33" w:rsidTr="00206D20">
        <w:trPr>
          <w:trHeight w:val="242"/>
        </w:trPr>
        <w:tc>
          <w:tcPr>
            <w:tcW w:w="2835" w:type="dxa"/>
            <w:tcBorders>
              <w:left w:val="nil"/>
              <w:right w:val="nil"/>
            </w:tcBorders>
          </w:tcPr>
          <w:p w:rsidR="00FD3B93" w:rsidRPr="00791F33" w:rsidRDefault="00FD3B93" w:rsidP="008B762A">
            <w:pPr>
              <w:pStyle w:val="TableParagraph"/>
              <w:spacing w:line="222" w:lineRule="exact"/>
              <w:ind w:left="167"/>
              <w:rPr>
                <w:rFonts w:asciiTheme="majorBidi" w:hAnsiTheme="majorBidi" w:cstheme="majorBidi"/>
                <w:sz w:val="20"/>
                <w:szCs w:val="20"/>
              </w:rPr>
            </w:pPr>
            <w:r w:rsidRPr="00791F33">
              <w:rPr>
                <w:rFonts w:asciiTheme="majorBidi" w:hAnsiTheme="majorBidi" w:cstheme="majorBidi"/>
                <w:sz w:val="20"/>
                <w:szCs w:val="20"/>
              </w:rPr>
              <w:t>Naizha</w:t>
            </w:r>
            <w:r w:rsidRPr="00791F33">
              <w:rPr>
                <w:rFonts w:asciiTheme="majorBidi" w:hAnsiTheme="majorBidi" w:cstheme="majorBidi"/>
                <w:spacing w:val="2"/>
                <w:sz w:val="20"/>
                <w:szCs w:val="20"/>
              </w:rPr>
              <w:t xml:space="preserve"> </w:t>
            </w:r>
            <w:r w:rsidRPr="00791F33">
              <w:rPr>
                <w:rFonts w:asciiTheme="majorBidi" w:hAnsiTheme="majorBidi" w:cstheme="majorBidi"/>
                <w:sz w:val="20"/>
                <w:szCs w:val="20"/>
              </w:rPr>
              <w:t>Laili .R</w:t>
            </w:r>
          </w:p>
        </w:tc>
        <w:tc>
          <w:tcPr>
            <w:tcW w:w="2374" w:type="dxa"/>
            <w:tcBorders>
              <w:left w:val="nil"/>
              <w:right w:val="nil"/>
            </w:tcBorders>
          </w:tcPr>
          <w:p w:rsidR="00FD3B93" w:rsidRPr="00791F33" w:rsidRDefault="00FD3B93" w:rsidP="00E10F14">
            <w:pPr>
              <w:pStyle w:val="TableParagraph"/>
              <w:spacing w:line="222" w:lineRule="exact"/>
              <w:ind w:right="341"/>
              <w:jc w:val="center"/>
              <w:rPr>
                <w:rFonts w:asciiTheme="majorBidi" w:hAnsiTheme="majorBidi" w:cstheme="majorBidi"/>
                <w:sz w:val="20"/>
                <w:szCs w:val="20"/>
              </w:rPr>
            </w:pPr>
            <w:r w:rsidRPr="00791F33">
              <w:rPr>
                <w:rFonts w:asciiTheme="majorBidi" w:hAnsiTheme="majorBidi" w:cstheme="majorBidi"/>
                <w:sz w:val="20"/>
                <w:szCs w:val="20"/>
              </w:rPr>
              <w:t>12</w:t>
            </w:r>
          </w:p>
        </w:tc>
        <w:tc>
          <w:tcPr>
            <w:tcW w:w="4430" w:type="dxa"/>
            <w:tcBorders>
              <w:left w:val="nil"/>
              <w:right w:val="nil"/>
            </w:tcBorders>
          </w:tcPr>
          <w:p w:rsidR="00FD3B93" w:rsidRPr="00791F33" w:rsidRDefault="00FD3B93" w:rsidP="00E10F14">
            <w:pPr>
              <w:pStyle w:val="TableParagraph"/>
              <w:spacing w:line="222" w:lineRule="exact"/>
              <w:ind w:left="99" w:right="282"/>
              <w:jc w:val="center"/>
              <w:rPr>
                <w:rFonts w:asciiTheme="majorBidi" w:hAnsiTheme="majorBidi" w:cstheme="majorBidi"/>
                <w:sz w:val="20"/>
                <w:szCs w:val="20"/>
              </w:rPr>
            </w:pPr>
            <w:r w:rsidRPr="00791F33">
              <w:rPr>
                <w:rFonts w:asciiTheme="majorBidi" w:hAnsiTheme="majorBidi" w:cstheme="majorBidi"/>
                <w:sz w:val="20"/>
                <w:szCs w:val="20"/>
              </w:rPr>
              <w:t>15</w:t>
            </w:r>
          </w:p>
        </w:tc>
      </w:tr>
      <w:tr w:rsidR="00FD3B93" w:rsidRPr="00791F33" w:rsidTr="00206D20">
        <w:trPr>
          <w:trHeight w:val="241"/>
        </w:trPr>
        <w:tc>
          <w:tcPr>
            <w:tcW w:w="2835" w:type="dxa"/>
            <w:tcBorders>
              <w:left w:val="nil"/>
              <w:right w:val="nil"/>
            </w:tcBorders>
          </w:tcPr>
          <w:p w:rsidR="00FD3B93" w:rsidRPr="00791F33" w:rsidRDefault="00FD3B93" w:rsidP="008B762A">
            <w:pPr>
              <w:pStyle w:val="TableParagraph"/>
              <w:spacing w:line="222" w:lineRule="exact"/>
              <w:ind w:left="167"/>
              <w:rPr>
                <w:rFonts w:asciiTheme="majorBidi" w:hAnsiTheme="majorBidi" w:cstheme="majorBidi"/>
                <w:sz w:val="20"/>
                <w:szCs w:val="20"/>
              </w:rPr>
            </w:pPr>
            <w:r w:rsidRPr="00791F33">
              <w:rPr>
                <w:rFonts w:asciiTheme="majorBidi" w:hAnsiTheme="majorBidi" w:cstheme="majorBidi"/>
                <w:sz w:val="20"/>
                <w:szCs w:val="20"/>
              </w:rPr>
              <w:t>Nayla</w:t>
            </w:r>
            <w:r w:rsidRPr="00791F33">
              <w:rPr>
                <w:rFonts w:asciiTheme="majorBidi" w:hAnsiTheme="majorBidi" w:cstheme="majorBidi"/>
                <w:spacing w:val="-5"/>
                <w:sz w:val="20"/>
                <w:szCs w:val="20"/>
              </w:rPr>
              <w:t xml:space="preserve"> </w:t>
            </w:r>
            <w:r w:rsidRPr="00791F33">
              <w:rPr>
                <w:rFonts w:asciiTheme="majorBidi" w:hAnsiTheme="majorBidi" w:cstheme="majorBidi"/>
                <w:sz w:val="20"/>
                <w:szCs w:val="20"/>
              </w:rPr>
              <w:t>Putri</w:t>
            </w:r>
            <w:r w:rsidRPr="00791F33">
              <w:rPr>
                <w:rFonts w:asciiTheme="majorBidi" w:hAnsiTheme="majorBidi" w:cstheme="majorBidi"/>
                <w:spacing w:val="9"/>
                <w:sz w:val="20"/>
                <w:szCs w:val="20"/>
              </w:rPr>
              <w:t xml:space="preserve"> </w:t>
            </w:r>
            <w:r w:rsidRPr="00791F33">
              <w:rPr>
                <w:rFonts w:asciiTheme="majorBidi" w:hAnsiTheme="majorBidi" w:cstheme="majorBidi"/>
                <w:sz w:val="20"/>
                <w:szCs w:val="20"/>
              </w:rPr>
              <w:t>H</w:t>
            </w:r>
          </w:p>
        </w:tc>
        <w:tc>
          <w:tcPr>
            <w:tcW w:w="2374" w:type="dxa"/>
            <w:tcBorders>
              <w:left w:val="nil"/>
              <w:right w:val="nil"/>
            </w:tcBorders>
          </w:tcPr>
          <w:p w:rsidR="00FD3B93" w:rsidRPr="00791F33" w:rsidRDefault="00FD3B93" w:rsidP="00E10F14">
            <w:pPr>
              <w:pStyle w:val="TableParagraph"/>
              <w:spacing w:line="222" w:lineRule="exact"/>
              <w:ind w:right="341"/>
              <w:jc w:val="center"/>
              <w:rPr>
                <w:rFonts w:asciiTheme="majorBidi" w:hAnsiTheme="majorBidi" w:cstheme="majorBidi"/>
                <w:sz w:val="20"/>
                <w:szCs w:val="20"/>
              </w:rPr>
            </w:pPr>
            <w:r w:rsidRPr="00791F33">
              <w:rPr>
                <w:rFonts w:asciiTheme="majorBidi" w:hAnsiTheme="majorBidi" w:cstheme="majorBidi"/>
                <w:sz w:val="20"/>
                <w:szCs w:val="20"/>
              </w:rPr>
              <w:t>20</w:t>
            </w:r>
          </w:p>
        </w:tc>
        <w:tc>
          <w:tcPr>
            <w:tcW w:w="4430" w:type="dxa"/>
            <w:tcBorders>
              <w:left w:val="nil"/>
              <w:right w:val="nil"/>
            </w:tcBorders>
          </w:tcPr>
          <w:p w:rsidR="00FD3B93" w:rsidRPr="00791F33" w:rsidRDefault="00FD3B93" w:rsidP="00E10F14">
            <w:pPr>
              <w:pStyle w:val="TableParagraph"/>
              <w:spacing w:line="222" w:lineRule="exact"/>
              <w:ind w:left="99" w:right="282"/>
              <w:jc w:val="center"/>
              <w:rPr>
                <w:rFonts w:asciiTheme="majorBidi" w:hAnsiTheme="majorBidi" w:cstheme="majorBidi"/>
                <w:sz w:val="20"/>
                <w:szCs w:val="20"/>
              </w:rPr>
            </w:pPr>
            <w:r w:rsidRPr="00791F33">
              <w:rPr>
                <w:rFonts w:asciiTheme="majorBidi" w:hAnsiTheme="majorBidi" w:cstheme="majorBidi"/>
                <w:sz w:val="20"/>
                <w:szCs w:val="20"/>
              </w:rPr>
              <w:t>23</w:t>
            </w:r>
          </w:p>
        </w:tc>
      </w:tr>
      <w:tr w:rsidR="00FD3B93" w:rsidRPr="00791F33" w:rsidTr="00206D20">
        <w:trPr>
          <w:trHeight w:val="235"/>
        </w:trPr>
        <w:tc>
          <w:tcPr>
            <w:tcW w:w="2835" w:type="dxa"/>
            <w:tcBorders>
              <w:left w:val="nil"/>
              <w:right w:val="nil"/>
            </w:tcBorders>
          </w:tcPr>
          <w:p w:rsidR="00FD3B93" w:rsidRPr="00791F33" w:rsidRDefault="00FD3B93" w:rsidP="008B762A">
            <w:pPr>
              <w:pStyle w:val="TableParagraph"/>
              <w:ind w:left="167"/>
              <w:rPr>
                <w:rFonts w:asciiTheme="majorBidi" w:hAnsiTheme="majorBidi" w:cstheme="majorBidi"/>
                <w:sz w:val="20"/>
                <w:szCs w:val="20"/>
              </w:rPr>
            </w:pPr>
            <w:r w:rsidRPr="00791F33">
              <w:rPr>
                <w:rFonts w:asciiTheme="majorBidi" w:hAnsiTheme="majorBidi" w:cstheme="majorBidi"/>
                <w:sz w:val="20"/>
                <w:szCs w:val="20"/>
              </w:rPr>
              <w:t>Naylah</w:t>
            </w:r>
            <w:r w:rsidRPr="00791F33">
              <w:rPr>
                <w:rFonts w:asciiTheme="majorBidi" w:hAnsiTheme="majorBidi" w:cstheme="majorBidi"/>
                <w:spacing w:val="2"/>
                <w:sz w:val="20"/>
                <w:szCs w:val="20"/>
              </w:rPr>
              <w:t xml:space="preserve"> </w:t>
            </w:r>
            <w:r w:rsidRPr="00791F33">
              <w:rPr>
                <w:rFonts w:asciiTheme="majorBidi" w:hAnsiTheme="majorBidi" w:cstheme="majorBidi"/>
                <w:sz w:val="20"/>
                <w:szCs w:val="20"/>
              </w:rPr>
              <w:t>A</w:t>
            </w:r>
          </w:p>
        </w:tc>
        <w:tc>
          <w:tcPr>
            <w:tcW w:w="2374" w:type="dxa"/>
            <w:tcBorders>
              <w:left w:val="nil"/>
              <w:right w:val="nil"/>
            </w:tcBorders>
          </w:tcPr>
          <w:p w:rsidR="00FD3B93" w:rsidRPr="00791F33" w:rsidRDefault="00FD3B93" w:rsidP="00E10F14">
            <w:pPr>
              <w:pStyle w:val="TableParagraph"/>
              <w:ind w:right="341"/>
              <w:jc w:val="center"/>
              <w:rPr>
                <w:rFonts w:asciiTheme="majorBidi" w:hAnsiTheme="majorBidi" w:cstheme="majorBidi"/>
                <w:sz w:val="20"/>
                <w:szCs w:val="20"/>
              </w:rPr>
            </w:pPr>
            <w:r w:rsidRPr="00791F33">
              <w:rPr>
                <w:rFonts w:asciiTheme="majorBidi" w:hAnsiTheme="majorBidi" w:cstheme="majorBidi"/>
                <w:sz w:val="20"/>
                <w:szCs w:val="20"/>
              </w:rPr>
              <w:t>16</w:t>
            </w:r>
          </w:p>
        </w:tc>
        <w:tc>
          <w:tcPr>
            <w:tcW w:w="4430" w:type="dxa"/>
            <w:tcBorders>
              <w:left w:val="nil"/>
              <w:right w:val="nil"/>
            </w:tcBorders>
          </w:tcPr>
          <w:p w:rsidR="00FD3B93" w:rsidRPr="00791F33" w:rsidRDefault="00FD3B93" w:rsidP="00E10F14">
            <w:pPr>
              <w:pStyle w:val="TableParagraph"/>
              <w:ind w:left="99" w:right="282"/>
              <w:jc w:val="center"/>
              <w:rPr>
                <w:rFonts w:asciiTheme="majorBidi" w:hAnsiTheme="majorBidi" w:cstheme="majorBidi"/>
                <w:sz w:val="20"/>
                <w:szCs w:val="20"/>
              </w:rPr>
            </w:pPr>
            <w:r w:rsidRPr="00791F33">
              <w:rPr>
                <w:rFonts w:asciiTheme="majorBidi" w:hAnsiTheme="majorBidi" w:cstheme="majorBidi"/>
                <w:sz w:val="20"/>
                <w:szCs w:val="20"/>
              </w:rPr>
              <w:t>22</w:t>
            </w:r>
          </w:p>
        </w:tc>
      </w:tr>
      <w:tr w:rsidR="00FD3B93" w:rsidRPr="00791F33" w:rsidTr="00206D20">
        <w:trPr>
          <w:trHeight w:val="234"/>
        </w:trPr>
        <w:tc>
          <w:tcPr>
            <w:tcW w:w="2835" w:type="dxa"/>
            <w:tcBorders>
              <w:left w:val="nil"/>
              <w:right w:val="nil"/>
            </w:tcBorders>
          </w:tcPr>
          <w:p w:rsidR="00FD3B93" w:rsidRPr="00791F33" w:rsidRDefault="00FD3B93" w:rsidP="008B762A">
            <w:pPr>
              <w:pStyle w:val="TableParagraph"/>
              <w:ind w:left="167"/>
              <w:rPr>
                <w:rFonts w:asciiTheme="majorBidi" w:hAnsiTheme="majorBidi" w:cstheme="majorBidi"/>
                <w:sz w:val="20"/>
                <w:szCs w:val="20"/>
              </w:rPr>
            </w:pPr>
            <w:r w:rsidRPr="00791F33">
              <w:rPr>
                <w:rFonts w:asciiTheme="majorBidi" w:hAnsiTheme="majorBidi" w:cstheme="majorBidi"/>
                <w:sz w:val="20"/>
                <w:szCs w:val="20"/>
              </w:rPr>
              <w:t>Nisrina</w:t>
            </w:r>
            <w:r w:rsidRPr="00791F33">
              <w:rPr>
                <w:rFonts w:asciiTheme="majorBidi" w:hAnsiTheme="majorBidi" w:cstheme="majorBidi"/>
                <w:spacing w:val="-13"/>
                <w:sz w:val="20"/>
                <w:szCs w:val="20"/>
              </w:rPr>
              <w:t xml:space="preserve"> </w:t>
            </w:r>
            <w:r w:rsidRPr="00791F33">
              <w:rPr>
                <w:rFonts w:asciiTheme="majorBidi" w:hAnsiTheme="majorBidi" w:cstheme="majorBidi"/>
                <w:sz w:val="20"/>
                <w:szCs w:val="20"/>
              </w:rPr>
              <w:t>Assyifa’</w:t>
            </w:r>
          </w:p>
        </w:tc>
        <w:tc>
          <w:tcPr>
            <w:tcW w:w="2374" w:type="dxa"/>
            <w:tcBorders>
              <w:left w:val="nil"/>
              <w:right w:val="nil"/>
            </w:tcBorders>
          </w:tcPr>
          <w:p w:rsidR="00FD3B93" w:rsidRPr="00791F33" w:rsidRDefault="00FD3B93" w:rsidP="00E10F14">
            <w:pPr>
              <w:pStyle w:val="TableParagraph"/>
              <w:ind w:right="341"/>
              <w:jc w:val="center"/>
              <w:rPr>
                <w:rFonts w:asciiTheme="majorBidi" w:hAnsiTheme="majorBidi" w:cstheme="majorBidi"/>
                <w:sz w:val="20"/>
                <w:szCs w:val="20"/>
              </w:rPr>
            </w:pPr>
            <w:r w:rsidRPr="00791F33">
              <w:rPr>
                <w:rFonts w:asciiTheme="majorBidi" w:hAnsiTheme="majorBidi" w:cstheme="majorBidi"/>
                <w:sz w:val="20"/>
                <w:szCs w:val="20"/>
              </w:rPr>
              <w:t>15</w:t>
            </w:r>
          </w:p>
        </w:tc>
        <w:tc>
          <w:tcPr>
            <w:tcW w:w="4430" w:type="dxa"/>
            <w:tcBorders>
              <w:left w:val="nil"/>
              <w:right w:val="nil"/>
            </w:tcBorders>
          </w:tcPr>
          <w:p w:rsidR="00FD3B93" w:rsidRPr="00791F33" w:rsidRDefault="00FD3B93" w:rsidP="00E10F14">
            <w:pPr>
              <w:pStyle w:val="TableParagraph"/>
              <w:ind w:left="99" w:right="282"/>
              <w:jc w:val="center"/>
              <w:rPr>
                <w:rFonts w:asciiTheme="majorBidi" w:hAnsiTheme="majorBidi" w:cstheme="majorBidi"/>
                <w:sz w:val="20"/>
                <w:szCs w:val="20"/>
              </w:rPr>
            </w:pPr>
            <w:r w:rsidRPr="00791F33">
              <w:rPr>
                <w:rFonts w:asciiTheme="majorBidi" w:hAnsiTheme="majorBidi" w:cstheme="majorBidi"/>
                <w:sz w:val="20"/>
                <w:szCs w:val="20"/>
              </w:rPr>
              <w:t>17</w:t>
            </w:r>
          </w:p>
        </w:tc>
      </w:tr>
      <w:tr w:rsidR="00FD3B93" w:rsidRPr="00791F33" w:rsidTr="00206D20">
        <w:trPr>
          <w:trHeight w:val="241"/>
        </w:trPr>
        <w:tc>
          <w:tcPr>
            <w:tcW w:w="2835" w:type="dxa"/>
            <w:tcBorders>
              <w:left w:val="nil"/>
              <w:right w:val="nil"/>
            </w:tcBorders>
          </w:tcPr>
          <w:p w:rsidR="00FD3B93" w:rsidRPr="00791F33" w:rsidRDefault="00FD3B93" w:rsidP="008B762A">
            <w:pPr>
              <w:pStyle w:val="TableParagraph"/>
              <w:ind w:left="167"/>
              <w:rPr>
                <w:rFonts w:asciiTheme="majorBidi" w:hAnsiTheme="majorBidi" w:cstheme="majorBidi"/>
                <w:sz w:val="20"/>
                <w:szCs w:val="20"/>
              </w:rPr>
            </w:pPr>
            <w:r w:rsidRPr="00791F33">
              <w:rPr>
                <w:rFonts w:asciiTheme="majorBidi" w:hAnsiTheme="majorBidi" w:cstheme="majorBidi"/>
                <w:sz w:val="20"/>
                <w:szCs w:val="20"/>
              </w:rPr>
              <w:t>Nisya</w:t>
            </w:r>
            <w:r w:rsidRPr="00791F33">
              <w:rPr>
                <w:rFonts w:asciiTheme="majorBidi" w:hAnsiTheme="majorBidi" w:cstheme="majorBidi"/>
                <w:spacing w:val="-2"/>
                <w:sz w:val="20"/>
                <w:szCs w:val="20"/>
              </w:rPr>
              <w:t xml:space="preserve"> </w:t>
            </w:r>
            <w:r w:rsidRPr="00791F33">
              <w:rPr>
                <w:rFonts w:asciiTheme="majorBidi" w:hAnsiTheme="majorBidi" w:cstheme="majorBidi"/>
                <w:sz w:val="20"/>
                <w:szCs w:val="20"/>
              </w:rPr>
              <w:t>Adelia</w:t>
            </w:r>
          </w:p>
        </w:tc>
        <w:tc>
          <w:tcPr>
            <w:tcW w:w="2374" w:type="dxa"/>
            <w:tcBorders>
              <w:left w:val="nil"/>
              <w:right w:val="nil"/>
            </w:tcBorders>
          </w:tcPr>
          <w:p w:rsidR="00FD3B93" w:rsidRPr="00791F33" w:rsidRDefault="00FD3B93" w:rsidP="00E10F14">
            <w:pPr>
              <w:pStyle w:val="TableParagraph"/>
              <w:ind w:right="341"/>
              <w:jc w:val="center"/>
              <w:rPr>
                <w:rFonts w:asciiTheme="majorBidi" w:hAnsiTheme="majorBidi" w:cstheme="majorBidi"/>
                <w:sz w:val="20"/>
                <w:szCs w:val="20"/>
              </w:rPr>
            </w:pPr>
            <w:r w:rsidRPr="00791F33">
              <w:rPr>
                <w:rFonts w:asciiTheme="majorBidi" w:hAnsiTheme="majorBidi" w:cstheme="majorBidi"/>
                <w:sz w:val="20"/>
                <w:szCs w:val="20"/>
              </w:rPr>
              <w:t>16</w:t>
            </w:r>
          </w:p>
        </w:tc>
        <w:tc>
          <w:tcPr>
            <w:tcW w:w="4430" w:type="dxa"/>
            <w:tcBorders>
              <w:left w:val="nil"/>
              <w:right w:val="nil"/>
            </w:tcBorders>
          </w:tcPr>
          <w:p w:rsidR="00FD3B93" w:rsidRPr="00791F33" w:rsidRDefault="00FD3B93" w:rsidP="00E10F14">
            <w:pPr>
              <w:pStyle w:val="TableParagraph"/>
              <w:ind w:left="99" w:right="282"/>
              <w:jc w:val="center"/>
              <w:rPr>
                <w:rFonts w:asciiTheme="majorBidi" w:hAnsiTheme="majorBidi" w:cstheme="majorBidi"/>
                <w:sz w:val="20"/>
                <w:szCs w:val="20"/>
              </w:rPr>
            </w:pPr>
            <w:r w:rsidRPr="00791F33">
              <w:rPr>
                <w:rFonts w:asciiTheme="majorBidi" w:hAnsiTheme="majorBidi" w:cstheme="majorBidi"/>
                <w:sz w:val="20"/>
                <w:szCs w:val="20"/>
              </w:rPr>
              <w:t>20</w:t>
            </w:r>
          </w:p>
        </w:tc>
      </w:tr>
      <w:tr w:rsidR="00FD3B93" w:rsidRPr="00791F33" w:rsidTr="00206D20">
        <w:trPr>
          <w:trHeight w:val="234"/>
        </w:trPr>
        <w:tc>
          <w:tcPr>
            <w:tcW w:w="2835" w:type="dxa"/>
            <w:tcBorders>
              <w:left w:val="nil"/>
              <w:right w:val="nil"/>
            </w:tcBorders>
          </w:tcPr>
          <w:p w:rsidR="00FD3B93" w:rsidRPr="00791F33" w:rsidRDefault="00FD3B93" w:rsidP="008B762A">
            <w:pPr>
              <w:pStyle w:val="TableParagraph"/>
              <w:ind w:left="167"/>
              <w:rPr>
                <w:rFonts w:asciiTheme="majorBidi" w:hAnsiTheme="majorBidi" w:cstheme="majorBidi"/>
                <w:sz w:val="20"/>
                <w:szCs w:val="20"/>
              </w:rPr>
            </w:pPr>
            <w:r w:rsidRPr="00791F33">
              <w:rPr>
                <w:rFonts w:asciiTheme="majorBidi" w:hAnsiTheme="majorBidi" w:cstheme="majorBidi"/>
                <w:sz w:val="20"/>
                <w:szCs w:val="20"/>
              </w:rPr>
              <w:t>Novasari Eka</w:t>
            </w:r>
          </w:p>
        </w:tc>
        <w:tc>
          <w:tcPr>
            <w:tcW w:w="2374" w:type="dxa"/>
            <w:tcBorders>
              <w:left w:val="nil"/>
              <w:right w:val="nil"/>
            </w:tcBorders>
          </w:tcPr>
          <w:p w:rsidR="00FD3B93" w:rsidRPr="00791F33" w:rsidRDefault="00FD3B93" w:rsidP="00E10F14">
            <w:pPr>
              <w:pStyle w:val="TableParagraph"/>
              <w:ind w:right="341"/>
              <w:jc w:val="center"/>
              <w:rPr>
                <w:rFonts w:asciiTheme="majorBidi" w:hAnsiTheme="majorBidi" w:cstheme="majorBidi"/>
                <w:sz w:val="20"/>
                <w:szCs w:val="20"/>
              </w:rPr>
            </w:pPr>
            <w:r w:rsidRPr="00791F33">
              <w:rPr>
                <w:rFonts w:asciiTheme="majorBidi" w:hAnsiTheme="majorBidi" w:cstheme="majorBidi"/>
                <w:sz w:val="20"/>
                <w:szCs w:val="20"/>
              </w:rPr>
              <w:t>16</w:t>
            </w:r>
          </w:p>
        </w:tc>
        <w:tc>
          <w:tcPr>
            <w:tcW w:w="4430" w:type="dxa"/>
            <w:tcBorders>
              <w:left w:val="nil"/>
              <w:right w:val="nil"/>
            </w:tcBorders>
          </w:tcPr>
          <w:p w:rsidR="00FD3B93" w:rsidRPr="00791F33" w:rsidRDefault="00FD3B93" w:rsidP="00E10F14">
            <w:pPr>
              <w:pStyle w:val="TableParagraph"/>
              <w:ind w:left="99" w:right="282"/>
              <w:jc w:val="center"/>
              <w:rPr>
                <w:rFonts w:asciiTheme="majorBidi" w:hAnsiTheme="majorBidi" w:cstheme="majorBidi"/>
                <w:sz w:val="20"/>
                <w:szCs w:val="20"/>
              </w:rPr>
            </w:pPr>
            <w:r w:rsidRPr="00791F33">
              <w:rPr>
                <w:rFonts w:asciiTheme="majorBidi" w:hAnsiTheme="majorBidi" w:cstheme="majorBidi"/>
                <w:sz w:val="20"/>
                <w:szCs w:val="20"/>
              </w:rPr>
              <w:t>22</w:t>
            </w:r>
          </w:p>
        </w:tc>
      </w:tr>
      <w:tr w:rsidR="00FD3B93" w:rsidRPr="00791F33" w:rsidTr="00206D20">
        <w:trPr>
          <w:trHeight w:val="242"/>
        </w:trPr>
        <w:tc>
          <w:tcPr>
            <w:tcW w:w="2835" w:type="dxa"/>
            <w:tcBorders>
              <w:left w:val="nil"/>
              <w:right w:val="nil"/>
            </w:tcBorders>
          </w:tcPr>
          <w:p w:rsidR="00FD3B93" w:rsidRPr="00791F33" w:rsidRDefault="00FD3B93" w:rsidP="008B762A">
            <w:pPr>
              <w:pStyle w:val="TableParagraph"/>
              <w:spacing w:line="222" w:lineRule="exact"/>
              <w:ind w:left="167"/>
              <w:rPr>
                <w:rFonts w:asciiTheme="majorBidi" w:hAnsiTheme="majorBidi" w:cstheme="majorBidi"/>
                <w:sz w:val="20"/>
                <w:szCs w:val="20"/>
              </w:rPr>
            </w:pPr>
            <w:r w:rsidRPr="00791F33">
              <w:rPr>
                <w:rFonts w:asciiTheme="majorBidi" w:hAnsiTheme="majorBidi" w:cstheme="majorBidi"/>
                <w:sz w:val="20"/>
                <w:szCs w:val="20"/>
              </w:rPr>
              <w:t>Nurul</w:t>
            </w:r>
            <w:r w:rsidRPr="00791F33">
              <w:rPr>
                <w:rFonts w:asciiTheme="majorBidi" w:hAnsiTheme="majorBidi" w:cstheme="majorBidi"/>
                <w:spacing w:val="-11"/>
                <w:sz w:val="20"/>
                <w:szCs w:val="20"/>
              </w:rPr>
              <w:t xml:space="preserve"> </w:t>
            </w:r>
            <w:r w:rsidRPr="00791F33">
              <w:rPr>
                <w:rFonts w:asciiTheme="majorBidi" w:hAnsiTheme="majorBidi" w:cstheme="majorBidi"/>
                <w:sz w:val="20"/>
                <w:szCs w:val="20"/>
              </w:rPr>
              <w:t>Fauziyah</w:t>
            </w:r>
          </w:p>
        </w:tc>
        <w:tc>
          <w:tcPr>
            <w:tcW w:w="2374" w:type="dxa"/>
            <w:tcBorders>
              <w:left w:val="nil"/>
              <w:right w:val="nil"/>
            </w:tcBorders>
          </w:tcPr>
          <w:p w:rsidR="00FD3B93" w:rsidRPr="00791F33" w:rsidRDefault="00FD3B93" w:rsidP="00E10F14">
            <w:pPr>
              <w:pStyle w:val="TableParagraph"/>
              <w:spacing w:line="222" w:lineRule="exact"/>
              <w:ind w:right="341"/>
              <w:jc w:val="center"/>
              <w:rPr>
                <w:rFonts w:asciiTheme="majorBidi" w:hAnsiTheme="majorBidi" w:cstheme="majorBidi"/>
                <w:sz w:val="20"/>
                <w:szCs w:val="20"/>
              </w:rPr>
            </w:pPr>
            <w:r w:rsidRPr="00791F33">
              <w:rPr>
                <w:rFonts w:asciiTheme="majorBidi" w:hAnsiTheme="majorBidi" w:cstheme="majorBidi"/>
                <w:sz w:val="20"/>
                <w:szCs w:val="20"/>
              </w:rPr>
              <w:t>12</w:t>
            </w:r>
          </w:p>
        </w:tc>
        <w:tc>
          <w:tcPr>
            <w:tcW w:w="4430" w:type="dxa"/>
            <w:tcBorders>
              <w:left w:val="nil"/>
              <w:right w:val="nil"/>
            </w:tcBorders>
          </w:tcPr>
          <w:p w:rsidR="00FD3B93" w:rsidRPr="00791F33" w:rsidRDefault="00FD3B93" w:rsidP="00E10F14">
            <w:pPr>
              <w:pStyle w:val="TableParagraph"/>
              <w:spacing w:line="222" w:lineRule="exact"/>
              <w:ind w:left="99" w:right="282"/>
              <w:jc w:val="center"/>
              <w:rPr>
                <w:rFonts w:asciiTheme="majorBidi" w:hAnsiTheme="majorBidi" w:cstheme="majorBidi"/>
                <w:sz w:val="20"/>
                <w:szCs w:val="20"/>
              </w:rPr>
            </w:pPr>
            <w:r w:rsidRPr="00791F33">
              <w:rPr>
                <w:rFonts w:asciiTheme="majorBidi" w:hAnsiTheme="majorBidi" w:cstheme="majorBidi"/>
                <w:sz w:val="20"/>
                <w:szCs w:val="20"/>
              </w:rPr>
              <w:t>15</w:t>
            </w:r>
          </w:p>
        </w:tc>
      </w:tr>
      <w:tr w:rsidR="00FD3B93" w:rsidRPr="00791F33" w:rsidTr="00206D20">
        <w:trPr>
          <w:trHeight w:val="242"/>
        </w:trPr>
        <w:tc>
          <w:tcPr>
            <w:tcW w:w="2835" w:type="dxa"/>
            <w:tcBorders>
              <w:left w:val="nil"/>
              <w:right w:val="nil"/>
            </w:tcBorders>
          </w:tcPr>
          <w:p w:rsidR="00FD3B93" w:rsidRPr="00791F33" w:rsidRDefault="00FD3B93" w:rsidP="008B762A">
            <w:pPr>
              <w:pStyle w:val="TableParagraph"/>
              <w:spacing w:line="222" w:lineRule="exact"/>
              <w:ind w:left="167"/>
              <w:rPr>
                <w:rFonts w:asciiTheme="majorBidi" w:hAnsiTheme="majorBidi" w:cstheme="majorBidi"/>
                <w:sz w:val="20"/>
                <w:szCs w:val="20"/>
              </w:rPr>
            </w:pPr>
            <w:r w:rsidRPr="00791F33">
              <w:rPr>
                <w:rFonts w:asciiTheme="majorBidi" w:hAnsiTheme="majorBidi" w:cstheme="majorBidi"/>
                <w:sz w:val="20"/>
                <w:szCs w:val="20"/>
              </w:rPr>
              <w:t>Rara</w:t>
            </w:r>
            <w:r w:rsidRPr="00791F33">
              <w:rPr>
                <w:rFonts w:asciiTheme="majorBidi" w:hAnsiTheme="majorBidi" w:cstheme="majorBidi"/>
                <w:spacing w:val="-4"/>
                <w:sz w:val="20"/>
                <w:szCs w:val="20"/>
              </w:rPr>
              <w:t xml:space="preserve"> </w:t>
            </w:r>
            <w:r w:rsidRPr="00791F33">
              <w:rPr>
                <w:rFonts w:asciiTheme="majorBidi" w:hAnsiTheme="majorBidi" w:cstheme="majorBidi"/>
                <w:sz w:val="20"/>
                <w:szCs w:val="20"/>
              </w:rPr>
              <w:t>Jasmine</w:t>
            </w:r>
            <w:r w:rsidRPr="00791F33">
              <w:rPr>
                <w:rFonts w:asciiTheme="majorBidi" w:hAnsiTheme="majorBidi" w:cstheme="majorBidi"/>
                <w:spacing w:val="-3"/>
                <w:sz w:val="20"/>
                <w:szCs w:val="20"/>
              </w:rPr>
              <w:t xml:space="preserve"> </w:t>
            </w:r>
            <w:r w:rsidRPr="00791F33">
              <w:rPr>
                <w:rFonts w:asciiTheme="majorBidi" w:hAnsiTheme="majorBidi" w:cstheme="majorBidi"/>
                <w:sz w:val="20"/>
                <w:szCs w:val="20"/>
              </w:rPr>
              <w:t>.P</w:t>
            </w:r>
          </w:p>
        </w:tc>
        <w:tc>
          <w:tcPr>
            <w:tcW w:w="2374" w:type="dxa"/>
            <w:tcBorders>
              <w:left w:val="nil"/>
              <w:right w:val="nil"/>
            </w:tcBorders>
          </w:tcPr>
          <w:p w:rsidR="00FD3B93" w:rsidRPr="00791F33" w:rsidRDefault="00FD3B93" w:rsidP="00E10F14">
            <w:pPr>
              <w:pStyle w:val="TableParagraph"/>
              <w:spacing w:line="222" w:lineRule="exact"/>
              <w:ind w:right="391"/>
              <w:jc w:val="center"/>
              <w:rPr>
                <w:rFonts w:asciiTheme="majorBidi" w:hAnsiTheme="majorBidi" w:cstheme="majorBidi"/>
                <w:sz w:val="20"/>
                <w:szCs w:val="20"/>
              </w:rPr>
            </w:pPr>
            <w:r w:rsidRPr="00791F33">
              <w:rPr>
                <w:rFonts w:asciiTheme="majorBidi" w:hAnsiTheme="majorBidi" w:cstheme="majorBidi"/>
                <w:sz w:val="20"/>
                <w:szCs w:val="20"/>
              </w:rPr>
              <w:t>8</w:t>
            </w:r>
          </w:p>
        </w:tc>
        <w:tc>
          <w:tcPr>
            <w:tcW w:w="4430" w:type="dxa"/>
            <w:tcBorders>
              <w:left w:val="nil"/>
              <w:right w:val="nil"/>
            </w:tcBorders>
          </w:tcPr>
          <w:p w:rsidR="00FD3B93" w:rsidRPr="00791F33" w:rsidRDefault="00FD3B93" w:rsidP="00E10F14">
            <w:pPr>
              <w:pStyle w:val="TableParagraph"/>
              <w:spacing w:line="222" w:lineRule="exact"/>
              <w:ind w:left="99" w:right="282"/>
              <w:jc w:val="center"/>
              <w:rPr>
                <w:rFonts w:asciiTheme="majorBidi" w:hAnsiTheme="majorBidi" w:cstheme="majorBidi"/>
                <w:sz w:val="20"/>
                <w:szCs w:val="20"/>
              </w:rPr>
            </w:pPr>
            <w:r w:rsidRPr="00791F33">
              <w:rPr>
                <w:rFonts w:asciiTheme="majorBidi" w:hAnsiTheme="majorBidi" w:cstheme="majorBidi"/>
                <w:sz w:val="20"/>
                <w:szCs w:val="20"/>
              </w:rPr>
              <w:t>14</w:t>
            </w:r>
          </w:p>
        </w:tc>
      </w:tr>
      <w:tr w:rsidR="00FD3B93" w:rsidRPr="00791F33" w:rsidTr="00206D20">
        <w:trPr>
          <w:trHeight w:val="227"/>
        </w:trPr>
        <w:tc>
          <w:tcPr>
            <w:tcW w:w="2835" w:type="dxa"/>
            <w:tcBorders>
              <w:left w:val="nil"/>
              <w:right w:val="nil"/>
            </w:tcBorders>
          </w:tcPr>
          <w:p w:rsidR="00FD3B93" w:rsidRPr="00791F33" w:rsidRDefault="00FD3B93" w:rsidP="008B762A">
            <w:pPr>
              <w:pStyle w:val="TableParagraph"/>
              <w:spacing w:line="208" w:lineRule="exact"/>
              <w:ind w:left="167"/>
              <w:rPr>
                <w:rFonts w:asciiTheme="majorBidi" w:hAnsiTheme="majorBidi" w:cstheme="majorBidi"/>
                <w:sz w:val="20"/>
                <w:szCs w:val="20"/>
              </w:rPr>
            </w:pPr>
            <w:r w:rsidRPr="00791F33">
              <w:rPr>
                <w:rFonts w:asciiTheme="majorBidi" w:hAnsiTheme="majorBidi" w:cstheme="majorBidi"/>
                <w:sz w:val="20"/>
                <w:szCs w:val="20"/>
              </w:rPr>
              <w:t>Rasty</w:t>
            </w:r>
            <w:r w:rsidRPr="00791F33">
              <w:rPr>
                <w:rFonts w:asciiTheme="majorBidi" w:hAnsiTheme="majorBidi" w:cstheme="majorBidi"/>
                <w:spacing w:val="-11"/>
                <w:sz w:val="20"/>
                <w:szCs w:val="20"/>
              </w:rPr>
              <w:t xml:space="preserve"> </w:t>
            </w:r>
            <w:r w:rsidRPr="00791F33">
              <w:rPr>
                <w:rFonts w:asciiTheme="majorBidi" w:hAnsiTheme="majorBidi" w:cstheme="majorBidi"/>
                <w:sz w:val="20"/>
                <w:szCs w:val="20"/>
              </w:rPr>
              <w:t>Rosta</w:t>
            </w:r>
          </w:p>
        </w:tc>
        <w:tc>
          <w:tcPr>
            <w:tcW w:w="2374" w:type="dxa"/>
            <w:tcBorders>
              <w:left w:val="nil"/>
              <w:right w:val="nil"/>
            </w:tcBorders>
          </w:tcPr>
          <w:p w:rsidR="00FD3B93" w:rsidRPr="00791F33" w:rsidRDefault="00FD3B93" w:rsidP="00E10F14">
            <w:pPr>
              <w:pStyle w:val="TableParagraph"/>
              <w:spacing w:line="208" w:lineRule="exact"/>
              <w:ind w:right="341"/>
              <w:jc w:val="center"/>
              <w:rPr>
                <w:rFonts w:asciiTheme="majorBidi" w:hAnsiTheme="majorBidi" w:cstheme="majorBidi"/>
                <w:sz w:val="20"/>
                <w:szCs w:val="20"/>
              </w:rPr>
            </w:pPr>
            <w:r w:rsidRPr="00791F33">
              <w:rPr>
                <w:rFonts w:asciiTheme="majorBidi" w:hAnsiTheme="majorBidi" w:cstheme="majorBidi"/>
                <w:sz w:val="20"/>
                <w:szCs w:val="20"/>
              </w:rPr>
              <w:t>11</w:t>
            </w:r>
          </w:p>
        </w:tc>
        <w:tc>
          <w:tcPr>
            <w:tcW w:w="4430" w:type="dxa"/>
            <w:tcBorders>
              <w:left w:val="nil"/>
              <w:right w:val="nil"/>
            </w:tcBorders>
          </w:tcPr>
          <w:p w:rsidR="00FD3B93" w:rsidRPr="00791F33" w:rsidRDefault="00FD3B93" w:rsidP="00E10F14">
            <w:pPr>
              <w:pStyle w:val="TableParagraph"/>
              <w:spacing w:line="208" w:lineRule="exact"/>
              <w:ind w:left="99" w:right="282"/>
              <w:jc w:val="center"/>
              <w:rPr>
                <w:rFonts w:asciiTheme="majorBidi" w:hAnsiTheme="majorBidi" w:cstheme="majorBidi"/>
                <w:sz w:val="20"/>
                <w:szCs w:val="20"/>
              </w:rPr>
            </w:pPr>
            <w:r w:rsidRPr="00791F33">
              <w:rPr>
                <w:rFonts w:asciiTheme="majorBidi" w:hAnsiTheme="majorBidi" w:cstheme="majorBidi"/>
                <w:sz w:val="20"/>
                <w:szCs w:val="20"/>
              </w:rPr>
              <w:t>20</w:t>
            </w:r>
          </w:p>
        </w:tc>
      </w:tr>
      <w:tr w:rsidR="00FD3B93" w:rsidRPr="00791F33" w:rsidTr="00206D20">
        <w:trPr>
          <w:trHeight w:val="242"/>
        </w:trPr>
        <w:tc>
          <w:tcPr>
            <w:tcW w:w="2835" w:type="dxa"/>
            <w:tcBorders>
              <w:left w:val="nil"/>
              <w:right w:val="nil"/>
            </w:tcBorders>
          </w:tcPr>
          <w:p w:rsidR="00FD3B93" w:rsidRPr="00791F33" w:rsidRDefault="00FD3B93" w:rsidP="008B762A">
            <w:pPr>
              <w:pStyle w:val="TableParagraph"/>
              <w:spacing w:line="222" w:lineRule="exact"/>
              <w:ind w:left="167"/>
              <w:rPr>
                <w:rFonts w:asciiTheme="majorBidi" w:hAnsiTheme="majorBidi" w:cstheme="majorBidi"/>
                <w:sz w:val="20"/>
                <w:szCs w:val="20"/>
              </w:rPr>
            </w:pPr>
            <w:r w:rsidRPr="00791F33">
              <w:rPr>
                <w:rFonts w:asciiTheme="majorBidi" w:hAnsiTheme="majorBidi" w:cstheme="majorBidi"/>
                <w:sz w:val="20"/>
                <w:szCs w:val="20"/>
              </w:rPr>
              <w:t>Riska</w:t>
            </w:r>
            <w:r w:rsidRPr="00791F33">
              <w:rPr>
                <w:rFonts w:asciiTheme="majorBidi" w:hAnsiTheme="majorBidi" w:cstheme="majorBidi"/>
                <w:spacing w:val="-4"/>
                <w:sz w:val="20"/>
                <w:szCs w:val="20"/>
              </w:rPr>
              <w:t xml:space="preserve"> </w:t>
            </w:r>
            <w:r w:rsidRPr="00791F33">
              <w:rPr>
                <w:rFonts w:asciiTheme="majorBidi" w:hAnsiTheme="majorBidi" w:cstheme="majorBidi"/>
                <w:sz w:val="20"/>
                <w:szCs w:val="20"/>
              </w:rPr>
              <w:t>Dwi</w:t>
            </w:r>
            <w:r w:rsidRPr="00791F33">
              <w:rPr>
                <w:rFonts w:asciiTheme="majorBidi" w:hAnsiTheme="majorBidi" w:cstheme="majorBidi"/>
                <w:spacing w:val="2"/>
                <w:sz w:val="20"/>
                <w:szCs w:val="20"/>
              </w:rPr>
              <w:t xml:space="preserve"> </w:t>
            </w:r>
            <w:r w:rsidRPr="00791F33">
              <w:rPr>
                <w:rFonts w:asciiTheme="majorBidi" w:hAnsiTheme="majorBidi" w:cstheme="majorBidi"/>
                <w:sz w:val="20"/>
                <w:szCs w:val="20"/>
              </w:rPr>
              <w:t>A</w:t>
            </w:r>
          </w:p>
        </w:tc>
        <w:tc>
          <w:tcPr>
            <w:tcW w:w="2374" w:type="dxa"/>
            <w:tcBorders>
              <w:left w:val="nil"/>
              <w:right w:val="nil"/>
            </w:tcBorders>
          </w:tcPr>
          <w:p w:rsidR="00FD3B93" w:rsidRPr="00791F33" w:rsidRDefault="00FD3B93" w:rsidP="00E10F14">
            <w:pPr>
              <w:pStyle w:val="TableParagraph"/>
              <w:spacing w:line="222" w:lineRule="exact"/>
              <w:ind w:right="341"/>
              <w:jc w:val="center"/>
              <w:rPr>
                <w:rFonts w:asciiTheme="majorBidi" w:hAnsiTheme="majorBidi" w:cstheme="majorBidi"/>
                <w:sz w:val="20"/>
                <w:szCs w:val="20"/>
              </w:rPr>
            </w:pPr>
            <w:r w:rsidRPr="00791F33">
              <w:rPr>
                <w:rFonts w:asciiTheme="majorBidi" w:hAnsiTheme="majorBidi" w:cstheme="majorBidi"/>
                <w:sz w:val="20"/>
                <w:szCs w:val="20"/>
              </w:rPr>
              <w:t>14</w:t>
            </w:r>
          </w:p>
        </w:tc>
        <w:tc>
          <w:tcPr>
            <w:tcW w:w="4430" w:type="dxa"/>
            <w:tcBorders>
              <w:left w:val="nil"/>
              <w:right w:val="nil"/>
            </w:tcBorders>
          </w:tcPr>
          <w:p w:rsidR="00FD3B93" w:rsidRPr="00791F33" w:rsidRDefault="00FD3B93" w:rsidP="00E10F14">
            <w:pPr>
              <w:pStyle w:val="TableParagraph"/>
              <w:spacing w:line="222" w:lineRule="exact"/>
              <w:ind w:left="99" w:right="282"/>
              <w:jc w:val="center"/>
              <w:rPr>
                <w:rFonts w:asciiTheme="majorBidi" w:hAnsiTheme="majorBidi" w:cstheme="majorBidi"/>
                <w:sz w:val="20"/>
                <w:szCs w:val="20"/>
              </w:rPr>
            </w:pPr>
            <w:r w:rsidRPr="00791F33">
              <w:rPr>
                <w:rFonts w:asciiTheme="majorBidi" w:hAnsiTheme="majorBidi" w:cstheme="majorBidi"/>
                <w:sz w:val="20"/>
                <w:szCs w:val="20"/>
              </w:rPr>
              <w:t>15</w:t>
            </w:r>
          </w:p>
        </w:tc>
      </w:tr>
      <w:tr w:rsidR="00FD3B93" w:rsidRPr="00791F33" w:rsidTr="00206D20">
        <w:trPr>
          <w:trHeight w:val="242"/>
        </w:trPr>
        <w:tc>
          <w:tcPr>
            <w:tcW w:w="2835" w:type="dxa"/>
            <w:tcBorders>
              <w:left w:val="nil"/>
              <w:right w:val="nil"/>
            </w:tcBorders>
          </w:tcPr>
          <w:p w:rsidR="00FD3B93" w:rsidRPr="00791F33" w:rsidRDefault="00FD3B93" w:rsidP="008B762A">
            <w:pPr>
              <w:pStyle w:val="TableParagraph"/>
              <w:spacing w:line="222" w:lineRule="exact"/>
              <w:ind w:left="167"/>
              <w:rPr>
                <w:rFonts w:asciiTheme="majorBidi" w:hAnsiTheme="majorBidi" w:cstheme="majorBidi"/>
                <w:sz w:val="20"/>
                <w:szCs w:val="20"/>
              </w:rPr>
            </w:pPr>
            <w:r w:rsidRPr="00791F33">
              <w:rPr>
                <w:rFonts w:asciiTheme="majorBidi" w:hAnsiTheme="majorBidi" w:cstheme="majorBidi"/>
                <w:sz w:val="20"/>
                <w:szCs w:val="20"/>
              </w:rPr>
              <w:t>Rizqi</w:t>
            </w:r>
            <w:r w:rsidRPr="00791F33">
              <w:rPr>
                <w:rFonts w:asciiTheme="majorBidi" w:hAnsiTheme="majorBidi" w:cstheme="majorBidi"/>
                <w:spacing w:val="2"/>
                <w:sz w:val="20"/>
                <w:szCs w:val="20"/>
              </w:rPr>
              <w:t xml:space="preserve"> </w:t>
            </w:r>
            <w:r w:rsidRPr="00791F33">
              <w:rPr>
                <w:rFonts w:asciiTheme="majorBidi" w:hAnsiTheme="majorBidi" w:cstheme="majorBidi"/>
                <w:sz w:val="20"/>
                <w:szCs w:val="20"/>
              </w:rPr>
              <w:t>Andika</w:t>
            </w:r>
            <w:r w:rsidRPr="00791F33">
              <w:rPr>
                <w:rFonts w:asciiTheme="majorBidi" w:hAnsiTheme="majorBidi" w:cstheme="majorBidi"/>
                <w:spacing w:val="-3"/>
                <w:sz w:val="20"/>
                <w:szCs w:val="20"/>
              </w:rPr>
              <w:t xml:space="preserve"> </w:t>
            </w:r>
            <w:r w:rsidRPr="00791F33">
              <w:rPr>
                <w:rFonts w:asciiTheme="majorBidi" w:hAnsiTheme="majorBidi" w:cstheme="majorBidi"/>
                <w:sz w:val="20"/>
                <w:szCs w:val="20"/>
              </w:rPr>
              <w:t>.R</w:t>
            </w:r>
          </w:p>
        </w:tc>
        <w:tc>
          <w:tcPr>
            <w:tcW w:w="2374" w:type="dxa"/>
            <w:tcBorders>
              <w:left w:val="nil"/>
              <w:right w:val="nil"/>
            </w:tcBorders>
          </w:tcPr>
          <w:p w:rsidR="00FD3B93" w:rsidRPr="00791F33" w:rsidRDefault="00FD3B93" w:rsidP="00E10F14">
            <w:pPr>
              <w:pStyle w:val="TableParagraph"/>
              <w:spacing w:line="222" w:lineRule="exact"/>
              <w:ind w:right="391"/>
              <w:jc w:val="center"/>
              <w:rPr>
                <w:rFonts w:asciiTheme="majorBidi" w:hAnsiTheme="majorBidi" w:cstheme="majorBidi"/>
                <w:sz w:val="20"/>
                <w:szCs w:val="20"/>
              </w:rPr>
            </w:pPr>
            <w:r w:rsidRPr="00791F33">
              <w:rPr>
                <w:rFonts w:asciiTheme="majorBidi" w:hAnsiTheme="majorBidi" w:cstheme="majorBidi"/>
                <w:sz w:val="20"/>
                <w:szCs w:val="20"/>
              </w:rPr>
              <w:t>8</w:t>
            </w:r>
          </w:p>
        </w:tc>
        <w:tc>
          <w:tcPr>
            <w:tcW w:w="4430" w:type="dxa"/>
            <w:tcBorders>
              <w:left w:val="nil"/>
              <w:right w:val="nil"/>
            </w:tcBorders>
          </w:tcPr>
          <w:p w:rsidR="00FD3B93" w:rsidRPr="00791F33" w:rsidRDefault="00FD3B93" w:rsidP="00E10F14">
            <w:pPr>
              <w:pStyle w:val="TableParagraph"/>
              <w:spacing w:line="222" w:lineRule="exact"/>
              <w:ind w:left="99" w:right="282"/>
              <w:jc w:val="center"/>
              <w:rPr>
                <w:rFonts w:asciiTheme="majorBidi" w:hAnsiTheme="majorBidi" w:cstheme="majorBidi"/>
                <w:sz w:val="20"/>
                <w:szCs w:val="20"/>
              </w:rPr>
            </w:pPr>
            <w:r w:rsidRPr="00791F33">
              <w:rPr>
                <w:rFonts w:asciiTheme="majorBidi" w:hAnsiTheme="majorBidi" w:cstheme="majorBidi"/>
                <w:sz w:val="20"/>
                <w:szCs w:val="20"/>
              </w:rPr>
              <w:t>19</w:t>
            </w:r>
          </w:p>
        </w:tc>
      </w:tr>
      <w:tr w:rsidR="00FD3B93" w:rsidRPr="00791F33" w:rsidTr="00206D20">
        <w:trPr>
          <w:trHeight w:val="235"/>
        </w:trPr>
        <w:tc>
          <w:tcPr>
            <w:tcW w:w="2835" w:type="dxa"/>
            <w:tcBorders>
              <w:left w:val="nil"/>
              <w:right w:val="nil"/>
            </w:tcBorders>
          </w:tcPr>
          <w:p w:rsidR="00FD3B93" w:rsidRPr="00791F33" w:rsidRDefault="00FD3B93" w:rsidP="008B762A">
            <w:pPr>
              <w:pStyle w:val="TableParagraph"/>
              <w:ind w:left="167"/>
              <w:rPr>
                <w:rFonts w:asciiTheme="majorBidi" w:hAnsiTheme="majorBidi" w:cstheme="majorBidi"/>
                <w:sz w:val="20"/>
                <w:szCs w:val="20"/>
              </w:rPr>
            </w:pPr>
            <w:r w:rsidRPr="00791F33">
              <w:rPr>
                <w:rFonts w:asciiTheme="majorBidi" w:hAnsiTheme="majorBidi" w:cstheme="majorBidi"/>
                <w:sz w:val="20"/>
                <w:szCs w:val="20"/>
              </w:rPr>
              <w:t>Salva</w:t>
            </w:r>
            <w:r w:rsidRPr="00791F33">
              <w:rPr>
                <w:rFonts w:asciiTheme="majorBidi" w:hAnsiTheme="majorBidi" w:cstheme="majorBidi"/>
                <w:spacing w:val="-10"/>
                <w:sz w:val="20"/>
                <w:szCs w:val="20"/>
              </w:rPr>
              <w:t xml:space="preserve"> </w:t>
            </w:r>
            <w:r w:rsidRPr="00791F33">
              <w:rPr>
                <w:rFonts w:asciiTheme="majorBidi" w:hAnsiTheme="majorBidi" w:cstheme="majorBidi"/>
                <w:sz w:val="20"/>
                <w:szCs w:val="20"/>
              </w:rPr>
              <w:t>Hisbiyah</w:t>
            </w:r>
          </w:p>
        </w:tc>
        <w:tc>
          <w:tcPr>
            <w:tcW w:w="2374" w:type="dxa"/>
            <w:tcBorders>
              <w:left w:val="nil"/>
              <w:right w:val="nil"/>
            </w:tcBorders>
          </w:tcPr>
          <w:p w:rsidR="00FD3B93" w:rsidRPr="00791F33" w:rsidRDefault="00FD3B93" w:rsidP="00E10F14">
            <w:pPr>
              <w:pStyle w:val="TableParagraph"/>
              <w:ind w:right="341"/>
              <w:jc w:val="center"/>
              <w:rPr>
                <w:rFonts w:asciiTheme="majorBidi" w:hAnsiTheme="majorBidi" w:cstheme="majorBidi"/>
                <w:sz w:val="20"/>
                <w:szCs w:val="20"/>
              </w:rPr>
            </w:pPr>
            <w:r w:rsidRPr="00791F33">
              <w:rPr>
                <w:rFonts w:asciiTheme="majorBidi" w:hAnsiTheme="majorBidi" w:cstheme="majorBidi"/>
                <w:sz w:val="20"/>
                <w:szCs w:val="20"/>
              </w:rPr>
              <w:t>13</w:t>
            </w:r>
          </w:p>
        </w:tc>
        <w:tc>
          <w:tcPr>
            <w:tcW w:w="4430" w:type="dxa"/>
            <w:tcBorders>
              <w:left w:val="nil"/>
              <w:right w:val="nil"/>
            </w:tcBorders>
          </w:tcPr>
          <w:p w:rsidR="00FD3B93" w:rsidRPr="00791F33" w:rsidRDefault="00FD3B93" w:rsidP="00E10F14">
            <w:pPr>
              <w:pStyle w:val="TableParagraph"/>
              <w:ind w:left="99" w:right="282"/>
              <w:jc w:val="center"/>
              <w:rPr>
                <w:rFonts w:asciiTheme="majorBidi" w:hAnsiTheme="majorBidi" w:cstheme="majorBidi"/>
                <w:sz w:val="20"/>
                <w:szCs w:val="20"/>
              </w:rPr>
            </w:pPr>
            <w:r w:rsidRPr="00791F33">
              <w:rPr>
                <w:rFonts w:asciiTheme="majorBidi" w:hAnsiTheme="majorBidi" w:cstheme="majorBidi"/>
                <w:sz w:val="20"/>
                <w:szCs w:val="20"/>
              </w:rPr>
              <w:t>19</w:t>
            </w:r>
          </w:p>
        </w:tc>
        <w:bookmarkStart w:id="1" w:name="_GoBack"/>
        <w:bookmarkEnd w:id="1"/>
      </w:tr>
      <w:tr w:rsidR="00FD3B93" w:rsidRPr="00791F33" w:rsidTr="00206D20">
        <w:trPr>
          <w:trHeight w:val="241"/>
        </w:trPr>
        <w:tc>
          <w:tcPr>
            <w:tcW w:w="2835" w:type="dxa"/>
            <w:tcBorders>
              <w:left w:val="nil"/>
              <w:right w:val="nil"/>
            </w:tcBorders>
          </w:tcPr>
          <w:p w:rsidR="00FD3B93" w:rsidRPr="00791F33" w:rsidRDefault="00FD3B93" w:rsidP="008B762A">
            <w:pPr>
              <w:pStyle w:val="TableParagraph"/>
              <w:spacing w:line="222" w:lineRule="exact"/>
              <w:ind w:left="167"/>
              <w:rPr>
                <w:rFonts w:asciiTheme="majorBidi" w:hAnsiTheme="majorBidi" w:cstheme="majorBidi"/>
                <w:sz w:val="20"/>
                <w:szCs w:val="20"/>
              </w:rPr>
            </w:pPr>
            <w:r w:rsidRPr="00791F33">
              <w:rPr>
                <w:rFonts w:asciiTheme="majorBidi" w:hAnsiTheme="majorBidi" w:cstheme="majorBidi"/>
                <w:sz w:val="20"/>
                <w:szCs w:val="20"/>
              </w:rPr>
              <w:t>Sasi</w:t>
            </w:r>
            <w:r w:rsidRPr="00791F33">
              <w:rPr>
                <w:rFonts w:asciiTheme="majorBidi" w:hAnsiTheme="majorBidi" w:cstheme="majorBidi"/>
                <w:spacing w:val="-8"/>
                <w:sz w:val="20"/>
                <w:szCs w:val="20"/>
              </w:rPr>
              <w:t xml:space="preserve"> </w:t>
            </w:r>
            <w:r w:rsidRPr="00791F33">
              <w:rPr>
                <w:rFonts w:asciiTheme="majorBidi" w:hAnsiTheme="majorBidi" w:cstheme="majorBidi"/>
                <w:sz w:val="20"/>
                <w:szCs w:val="20"/>
              </w:rPr>
              <w:t>Kiranta</w:t>
            </w:r>
          </w:p>
        </w:tc>
        <w:tc>
          <w:tcPr>
            <w:tcW w:w="2374" w:type="dxa"/>
            <w:tcBorders>
              <w:left w:val="nil"/>
              <w:right w:val="nil"/>
            </w:tcBorders>
          </w:tcPr>
          <w:p w:rsidR="00FD3B93" w:rsidRPr="00791F33" w:rsidRDefault="00FD3B93" w:rsidP="00E10F14">
            <w:pPr>
              <w:pStyle w:val="TableParagraph"/>
              <w:spacing w:line="222" w:lineRule="exact"/>
              <w:ind w:right="391"/>
              <w:jc w:val="center"/>
              <w:rPr>
                <w:rFonts w:asciiTheme="majorBidi" w:hAnsiTheme="majorBidi" w:cstheme="majorBidi"/>
                <w:sz w:val="20"/>
                <w:szCs w:val="20"/>
              </w:rPr>
            </w:pPr>
            <w:r w:rsidRPr="00791F33">
              <w:rPr>
                <w:rFonts w:asciiTheme="majorBidi" w:hAnsiTheme="majorBidi" w:cstheme="majorBidi"/>
                <w:sz w:val="20"/>
                <w:szCs w:val="20"/>
              </w:rPr>
              <w:t>9</w:t>
            </w:r>
          </w:p>
        </w:tc>
        <w:tc>
          <w:tcPr>
            <w:tcW w:w="4430" w:type="dxa"/>
            <w:tcBorders>
              <w:left w:val="nil"/>
              <w:right w:val="nil"/>
            </w:tcBorders>
          </w:tcPr>
          <w:p w:rsidR="00FD3B93" w:rsidRPr="00791F33" w:rsidRDefault="00FD3B93" w:rsidP="00E10F14">
            <w:pPr>
              <w:pStyle w:val="TableParagraph"/>
              <w:spacing w:line="222" w:lineRule="exact"/>
              <w:ind w:left="99" w:right="282"/>
              <w:jc w:val="center"/>
              <w:rPr>
                <w:rFonts w:asciiTheme="majorBidi" w:hAnsiTheme="majorBidi" w:cstheme="majorBidi"/>
                <w:sz w:val="20"/>
                <w:szCs w:val="20"/>
              </w:rPr>
            </w:pPr>
            <w:r w:rsidRPr="00791F33">
              <w:rPr>
                <w:rFonts w:asciiTheme="majorBidi" w:hAnsiTheme="majorBidi" w:cstheme="majorBidi"/>
                <w:sz w:val="20"/>
                <w:szCs w:val="20"/>
              </w:rPr>
              <w:t>11</w:t>
            </w:r>
          </w:p>
        </w:tc>
      </w:tr>
      <w:tr w:rsidR="00FD3B93" w:rsidRPr="00791F33" w:rsidTr="00206D20">
        <w:trPr>
          <w:trHeight w:val="234"/>
        </w:trPr>
        <w:tc>
          <w:tcPr>
            <w:tcW w:w="2835" w:type="dxa"/>
            <w:tcBorders>
              <w:left w:val="nil"/>
              <w:right w:val="nil"/>
            </w:tcBorders>
          </w:tcPr>
          <w:p w:rsidR="00FD3B93" w:rsidRPr="00791F33" w:rsidRDefault="00FD3B93" w:rsidP="008B762A">
            <w:pPr>
              <w:pStyle w:val="TableParagraph"/>
              <w:ind w:left="167"/>
              <w:rPr>
                <w:rFonts w:asciiTheme="majorBidi" w:hAnsiTheme="majorBidi" w:cstheme="majorBidi"/>
                <w:sz w:val="20"/>
                <w:szCs w:val="20"/>
              </w:rPr>
            </w:pPr>
            <w:r w:rsidRPr="00791F33">
              <w:rPr>
                <w:rFonts w:asciiTheme="majorBidi" w:hAnsiTheme="majorBidi" w:cstheme="majorBidi"/>
                <w:sz w:val="20"/>
                <w:szCs w:val="20"/>
              </w:rPr>
              <w:t>Siti Hilwatu</w:t>
            </w:r>
            <w:r w:rsidRPr="00791F33">
              <w:rPr>
                <w:rFonts w:asciiTheme="majorBidi" w:hAnsiTheme="majorBidi" w:cstheme="majorBidi"/>
                <w:spacing w:val="-9"/>
                <w:sz w:val="20"/>
                <w:szCs w:val="20"/>
              </w:rPr>
              <w:t xml:space="preserve"> </w:t>
            </w:r>
            <w:r w:rsidRPr="00791F33">
              <w:rPr>
                <w:rFonts w:asciiTheme="majorBidi" w:hAnsiTheme="majorBidi" w:cstheme="majorBidi"/>
                <w:sz w:val="20"/>
                <w:szCs w:val="20"/>
              </w:rPr>
              <w:t>R</w:t>
            </w:r>
          </w:p>
        </w:tc>
        <w:tc>
          <w:tcPr>
            <w:tcW w:w="2374" w:type="dxa"/>
            <w:tcBorders>
              <w:left w:val="nil"/>
              <w:right w:val="nil"/>
            </w:tcBorders>
          </w:tcPr>
          <w:p w:rsidR="00FD3B93" w:rsidRPr="00791F33" w:rsidRDefault="00FD3B93" w:rsidP="00E10F14">
            <w:pPr>
              <w:pStyle w:val="TableParagraph"/>
              <w:ind w:right="341"/>
              <w:jc w:val="center"/>
              <w:rPr>
                <w:rFonts w:asciiTheme="majorBidi" w:hAnsiTheme="majorBidi" w:cstheme="majorBidi"/>
                <w:sz w:val="20"/>
                <w:szCs w:val="20"/>
              </w:rPr>
            </w:pPr>
            <w:r w:rsidRPr="00791F33">
              <w:rPr>
                <w:rFonts w:asciiTheme="majorBidi" w:hAnsiTheme="majorBidi" w:cstheme="majorBidi"/>
                <w:sz w:val="20"/>
                <w:szCs w:val="20"/>
              </w:rPr>
              <w:t>14</w:t>
            </w:r>
          </w:p>
        </w:tc>
        <w:tc>
          <w:tcPr>
            <w:tcW w:w="4430" w:type="dxa"/>
            <w:tcBorders>
              <w:left w:val="nil"/>
              <w:right w:val="nil"/>
            </w:tcBorders>
          </w:tcPr>
          <w:p w:rsidR="00FD3B93" w:rsidRPr="00791F33" w:rsidRDefault="00FD3B93" w:rsidP="00E10F14">
            <w:pPr>
              <w:pStyle w:val="TableParagraph"/>
              <w:ind w:left="99" w:right="282"/>
              <w:jc w:val="center"/>
              <w:rPr>
                <w:rFonts w:asciiTheme="majorBidi" w:hAnsiTheme="majorBidi" w:cstheme="majorBidi"/>
                <w:sz w:val="20"/>
                <w:szCs w:val="20"/>
              </w:rPr>
            </w:pPr>
            <w:r w:rsidRPr="00791F33">
              <w:rPr>
                <w:rFonts w:asciiTheme="majorBidi" w:hAnsiTheme="majorBidi" w:cstheme="majorBidi"/>
                <w:sz w:val="20"/>
                <w:szCs w:val="20"/>
              </w:rPr>
              <w:t>19</w:t>
            </w:r>
          </w:p>
        </w:tc>
      </w:tr>
    </w:tbl>
    <w:p w:rsidR="00791F33" w:rsidRPr="007C0C59" w:rsidRDefault="00791F33" w:rsidP="007C0C59">
      <w:pPr>
        <w:pStyle w:val="BodyText"/>
        <w:spacing w:before="83"/>
        <w:ind w:left="1202" w:right="1202"/>
        <w:rPr>
          <w:rFonts w:asciiTheme="majorBidi" w:hAnsiTheme="majorBidi" w:cstheme="majorBidi"/>
          <w:sz w:val="20"/>
          <w:szCs w:val="20"/>
          <w:lang w:val="en-US"/>
        </w:rPr>
      </w:pPr>
      <w:r w:rsidRPr="00AB1202">
        <w:rPr>
          <w:rFonts w:asciiTheme="majorBidi" w:hAnsiTheme="majorBidi" w:cstheme="majorBidi"/>
          <w:b/>
          <w:bCs/>
          <w:spacing w:val="-1"/>
          <w:sz w:val="20"/>
          <w:szCs w:val="20"/>
        </w:rPr>
        <w:t>Tabel</w:t>
      </w:r>
      <w:r w:rsidRPr="00AB1202">
        <w:rPr>
          <w:rFonts w:asciiTheme="majorBidi" w:hAnsiTheme="majorBidi" w:cstheme="majorBidi"/>
          <w:b/>
          <w:bCs/>
          <w:spacing w:val="1"/>
          <w:sz w:val="20"/>
          <w:szCs w:val="20"/>
        </w:rPr>
        <w:t xml:space="preserve"> </w:t>
      </w:r>
      <w:r w:rsidR="00AB1202" w:rsidRPr="00AB1202">
        <w:rPr>
          <w:rFonts w:asciiTheme="majorBidi" w:hAnsiTheme="majorBidi" w:cstheme="majorBidi"/>
          <w:b/>
          <w:bCs/>
          <w:spacing w:val="-1"/>
          <w:sz w:val="20"/>
          <w:szCs w:val="20"/>
          <w:lang w:val="en-US"/>
        </w:rPr>
        <w:t>3</w:t>
      </w:r>
      <w:r w:rsidR="00AB1202">
        <w:rPr>
          <w:rFonts w:asciiTheme="majorBidi" w:hAnsiTheme="majorBidi" w:cstheme="majorBidi"/>
          <w:spacing w:val="-1"/>
          <w:sz w:val="20"/>
          <w:szCs w:val="20"/>
          <w:lang w:val="en-US"/>
        </w:rPr>
        <w:t xml:space="preserve">. </w:t>
      </w:r>
      <w:r w:rsidRPr="00AB1202">
        <w:rPr>
          <w:rFonts w:asciiTheme="majorBidi" w:hAnsiTheme="majorBidi" w:cstheme="majorBidi"/>
          <w:spacing w:val="-1"/>
          <w:sz w:val="20"/>
          <w:szCs w:val="20"/>
        </w:rPr>
        <w:t>Statistik</w:t>
      </w:r>
      <w:r w:rsidRPr="00791F33">
        <w:rPr>
          <w:rFonts w:asciiTheme="majorBidi" w:hAnsiTheme="majorBidi" w:cstheme="majorBidi"/>
          <w:spacing w:val="-6"/>
          <w:sz w:val="20"/>
          <w:szCs w:val="20"/>
        </w:rPr>
        <w:t xml:space="preserve"> </w:t>
      </w:r>
      <w:r w:rsidRPr="00791F33">
        <w:rPr>
          <w:rFonts w:asciiTheme="majorBidi" w:hAnsiTheme="majorBidi" w:cstheme="majorBidi"/>
          <w:sz w:val="20"/>
          <w:szCs w:val="20"/>
        </w:rPr>
        <w:t>Deskripsi</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Penilaian Maharah Kalam</w:t>
      </w:r>
      <w:r w:rsidRPr="00791F33">
        <w:rPr>
          <w:rFonts w:asciiTheme="majorBidi" w:hAnsiTheme="majorBidi" w:cstheme="majorBidi"/>
          <w:spacing w:val="-13"/>
          <w:sz w:val="20"/>
          <w:szCs w:val="20"/>
        </w:rPr>
        <w:t xml:space="preserve"> </w:t>
      </w:r>
      <w:r w:rsidRPr="00791F33">
        <w:rPr>
          <w:rFonts w:asciiTheme="majorBidi" w:hAnsiTheme="majorBidi" w:cstheme="majorBidi"/>
          <w:sz w:val="20"/>
          <w:szCs w:val="20"/>
        </w:rPr>
        <w:t>Siswa</w:t>
      </w:r>
      <w:r w:rsidRPr="00791F33">
        <w:rPr>
          <w:rFonts w:asciiTheme="majorBidi" w:hAnsiTheme="majorBidi" w:cstheme="majorBidi"/>
          <w:spacing w:val="-2"/>
          <w:sz w:val="20"/>
          <w:szCs w:val="20"/>
        </w:rPr>
        <w:t xml:space="preserve"> </w:t>
      </w:r>
      <w:r w:rsidRPr="00791F33">
        <w:rPr>
          <w:rFonts w:asciiTheme="majorBidi" w:hAnsiTheme="majorBidi" w:cstheme="majorBidi"/>
          <w:sz w:val="20"/>
          <w:szCs w:val="20"/>
        </w:rPr>
        <w:t>Kelas X-1</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MAN</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Sidoarjo</w:t>
      </w:r>
    </w:p>
    <w:tbl>
      <w:tblPr>
        <w:tblW w:w="9639" w:type="dxa"/>
        <w:tblInd w:w="142" w:type="dxa"/>
        <w:tblBorders>
          <w:top w:val="single" w:sz="6" w:space="0" w:color="152935"/>
          <w:left w:val="single" w:sz="6" w:space="0" w:color="152935"/>
          <w:bottom w:val="single" w:sz="6" w:space="0" w:color="152935"/>
          <w:right w:val="single" w:sz="6" w:space="0" w:color="152935"/>
          <w:insideH w:val="single" w:sz="6" w:space="0" w:color="152935"/>
          <w:insideV w:val="single" w:sz="6" w:space="0" w:color="152935"/>
        </w:tblBorders>
        <w:tblLayout w:type="fixed"/>
        <w:tblCellMar>
          <w:left w:w="0" w:type="dxa"/>
          <w:right w:w="0" w:type="dxa"/>
        </w:tblCellMar>
        <w:tblLook w:val="01E0" w:firstRow="1" w:lastRow="1" w:firstColumn="1" w:lastColumn="1" w:noHBand="0" w:noVBand="0"/>
      </w:tblPr>
      <w:tblGrid>
        <w:gridCol w:w="2533"/>
        <w:gridCol w:w="1138"/>
        <w:gridCol w:w="1189"/>
        <w:gridCol w:w="1225"/>
        <w:gridCol w:w="1132"/>
        <w:gridCol w:w="2422"/>
      </w:tblGrid>
      <w:tr w:rsidR="00791F33" w:rsidRPr="00791F33" w:rsidTr="00206D20">
        <w:trPr>
          <w:trHeight w:val="237"/>
        </w:trPr>
        <w:tc>
          <w:tcPr>
            <w:tcW w:w="9639" w:type="dxa"/>
            <w:gridSpan w:val="6"/>
            <w:tcBorders>
              <w:top w:val="nil"/>
              <w:left w:val="nil"/>
              <w:bottom w:val="single" w:sz="4" w:space="0" w:color="auto"/>
              <w:right w:val="nil"/>
            </w:tcBorders>
          </w:tcPr>
          <w:p w:rsidR="00791F33" w:rsidRPr="00791F33" w:rsidRDefault="00791F33" w:rsidP="008B762A">
            <w:pPr>
              <w:pStyle w:val="TableParagraph"/>
              <w:spacing w:line="217" w:lineRule="exact"/>
              <w:ind w:left="3168" w:right="3186"/>
              <w:jc w:val="center"/>
              <w:rPr>
                <w:rFonts w:asciiTheme="majorBidi" w:hAnsiTheme="majorBidi" w:cstheme="majorBidi"/>
                <w:b/>
                <w:sz w:val="20"/>
                <w:szCs w:val="20"/>
              </w:rPr>
            </w:pPr>
            <w:r w:rsidRPr="00791F33">
              <w:rPr>
                <w:rFonts w:asciiTheme="majorBidi" w:hAnsiTheme="majorBidi" w:cstheme="majorBidi"/>
                <w:b/>
                <w:color w:val="000004"/>
                <w:sz w:val="20"/>
                <w:szCs w:val="20"/>
              </w:rPr>
              <w:t>Descriptive</w:t>
            </w:r>
            <w:r w:rsidRPr="00791F33">
              <w:rPr>
                <w:rFonts w:asciiTheme="majorBidi" w:hAnsiTheme="majorBidi" w:cstheme="majorBidi"/>
                <w:b/>
                <w:color w:val="000004"/>
                <w:spacing w:val="-5"/>
                <w:sz w:val="20"/>
                <w:szCs w:val="20"/>
              </w:rPr>
              <w:t xml:space="preserve"> </w:t>
            </w:r>
            <w:r w:rsidRPr="00791F33">
              <w:rPr>
                <w:rFonts w:asciiTheme="majorBidi" w:hAnsiTheme="majorBidi" w:cstheme="majorBidi"/>
                <w:b/>
                <w:color w:val="000004"/>
                <w:sz w:val="20"/>
                <w:szCs w:val="20"/>
              </w:rPr>
              <w:t>Statistics</w:t>
            </w:r>
          </w:p>
        </w:tc>
      </w:tr>
      <w:tr w:rsidR="00791F33" w:rsidRPr="00791F33" w:rsidTr="00206D20">
        <w:trPr>
          <w:trHeight w:val="503"/>
        </w:trPr>
        <w:tc>
          <w:tcPr>
            <w:tcW w:w="3671" w:type="dxa"/>
            <w:gridSpan w:val="2"/>
            <w:tcBorders>
              <w:top w:val="single" w:sz="4" w:space="0" w:color="auto"/>
              <w:left w:val="nil"/>
              <w:bottom w:val="single" w:sz="6" w:space="0" w:color="152935"/>
              <w:right w:val="nil"/>
            </w:tcBorders>
          </w:tcPr>
          <w:p w:rsidR="00791F33" w:rsidRPr="00AB1202" w:rsidRDefault="00791F33" w:rsidP="008B762A">
            <w:pPr>
              <w:pStyle w:val="TableParagraph"/>
              <w:spacing w:before="2" w:line="240" w:lineRule="auto"/>
              <w:rPr>
                <w:rFonts w:asciiTheme="majorBidi" w:hAnsiTheme="majorBidi" w:cstheme="majorBidi"/>
                <w:b/>
                <w:bCs/>
                <w:sz w:val="20"/>
                <w:szCs w:val="20"/>
              </w:rPr>
            </w:pPr>
          </w:p>
          <w:p w:rsidR="00791F33" w:rsidRPr="00AB1202" w:rsidRDefault="00791F33" w:rsidP="008B762A">
            <w:pPr>
              <w:pStyle w:val="TableParagraph"/>
              <w:spacing w:line="229" w:lineRule="exact"/>
              <w:ind w:right="486"/>
              <w:jc w:val="right"/>
              <w:rPr>
                <w:rFonts w:asciiTheme="majorBidi" w:hAnsiTheme="majorBidi" w:cstheme="majorBidi"/>
                <w:b/>
                <w:bCs/>
                <w:sz w:val="20"/>
                <w:szCs w:val="20"/>
              </w:rPr>
            </w:pPr>
            <w:r w:rsidRPr="00AB1202">
              <w:rPr>
                <w:rFonts w:asciiTheme="majorBidi" w:hAnsiTheme="majorBidi" w:cstheme="majorBidi"/>
                <w:b/>
                <w:bCs/>
                <w:color w:val="24485F"/>
                <w:sz w:val="20"/>
                <w:szCs w:val="20"/>
              </w:rPr>
              <w:t>N</w:t>
            </w:r>
          </w:p>
        </w:tc>
        <w:tc>
          <w:tcPr>
            <w:tcW w:w="1189" w:type="dxa"/>
            <w:tcBorders>
              <w:top w:val="single" w:sz="4" w:space="0" w:color="auto"/>
              <w:left w:val="nil"/>
              <w:bottom w:val="single" w:sz="6" w:space="0" w:color="152935"/>
              <w:right w:val="nil"/>
            </w:tcBorders>
          </w:tcPr>
          <w:p w:rsidR="00791F33" w:rsidRPr="00AB1202" w:rsidRDefault="00791F33" w:rsidP="00206D20">
            <w:pPr>
              <w:pStyle w:val="TableParagraph"/>
              <w:spacing w:before="2" w:line="240" w:lineRule="auto"/>
              <w:jc w:val="center"/>
              <w:rPr>
                <w:rFonts w:asciiTheme="majorBidi" w:hAnsiTheme="majorBidi" w:cstheme="majorBidi"/>
                <w:b/>
                <w:bCs/>
                <w:sz w:val="20"/>
                <w:szCs w:val="20"/>
              </w:rPr>
            </w:pPr>
          </w:p>
          <w:p w:rsidR="00791F33" w:rsidRPr="00AB1202" w:rsidRDefault="00791F33" w:rsidP="00206D20">
            <w:pPr>
              <w:pStyle w:val="TableParagraph"/>
              <w:spacing w:line="229" w:lineRule="exact"/>
              <w:ind w:left="179"/>
              <w:jc w:val="center"/>
              <w:rPr>
                <w:rFonts w:asciiTheme="majorBidi" w:hAnsiTheme="majorBidi" w:cstheme="majorBidi"/>
                <w:b/>
                <w:bCs/>
                <w:sz w:val="20"/>
                <w:szCs w:val="20"/>
              </w:rPr>
            </w:pPr>
            <w:r w:rsidRPr="00AB1202">
              <w:rPr>
                <w:rFonts w:asciiTheme="majorBidi" w:hAnsiTheme="majorBidi" w:cstheme="majorBidi"/>
                <w:b/>
                <w:bCs/>
                <w:color w:val="24485F"/>
                <w:sz w:val="20"/>
                <w:szCs w:val="20"/>
              </w:rPr>
              <w:t>Minimum</w:t>
            </w:r>
          </w:p>
        </w:tc>
        <w:tc>
          <w:tcPr>
            <w:tcW w:w="1225" w:type="dxa"/>
            <w:tcBorders>
              <w:top w:val="single" w:sz="4" w:space="0" w:color="auto"/>
              <w:left w:val="nil"/>
              <w:bottom w:val="single" w:sz="6" w:space="0" w:color="152935"/>
              <w:right w:val="nil"/>
            </w:tcBorders>
          </w:tcPr>
          <w:p w:rsidR="00791F33" w:rsidRPr="00AB1202" w:rsidRDefault="00791F33" w:rsidP="00206D20">
            <w:pPr>
              <w:pStyle w:val="TableParagraph"/>
              <w:spacing w:before="2" w:line="240" w:lineRule="auto"/>
              <w:jc w:val="center"/>
              <w:rPr>
                <w:rFonts w:asciiTheme="majorBidi" w:hAnsiTheme="majorBidi" w:cstheme="majorBidi"/>
                <w:b/>
                <w:bCs/>
                <w:sz w:val="20"/>
                <w:szCs w:val="20"/>
              </w:rPr>
            </w:pPr>
          </w:p>
          <w:p w:rsidR="00791F33" w:rsidRPr="00AB1202" w:rsidRDefault="00791F33" w:rsidP="00206D20">
            <w:pPr>
              <w:pStyle w:val="TableParagraph"/>
              <w:spacing w:line="229" w:lineRule="exact"/>
              <w:ind w:left="186"/>
              <w:jc w:val="center"/>
              <w:rPr>
                <w:rFonts w:asciiTheme="majorBidi" w:hAnsiTheme="majorBidi" w:cstheme="majorBidi"/>
                <w:b/>
                <w:bCs/>
                <w:sz w:val="20"/>
                <w:szCs w:val="20"/>
              </w:rPr>
            </w:pPr>
            <w:r w:rsidRPr="00AB1202">
              <w:rPr>
                <w:rFonts w:asciiTheme="majorBidi" w:hAnsiTheme="majorBidi" w:cstheme="majorBidi"/>
                <w:b/>
                <w:bCs/>
                <w:color w:val="24485F"/>
                <w:sz w:val="20"/>
                <w:szCs w:val="20"/>
              </w:rPr>
              <w:t>Maximum</w:t>
            </w:r>
          </w:p>
        </w:tc>
        <w:tc>
          <w:tcPr>
            <w:tcW w:w="1132" w:type="dxa"/>
            <w:tcBorders>
              <w:top w:val="single" w:sz="4" w:space="0" w:color="auto"/>
              <w:left w:val="nil"/>
              <w:bottom w:val="single" w:sz="6" w:space="0" w:color="152935"/>
              <w:right w:val="nil"/>
            </w:tcBorders>
          </w:tcPr>
          <w:p w:rsidR="00791F33" w:rsidRPr="00AB1202" w:rsidRDefault="00791F33" w:rsidP="00206D20">
            <w:pPr>
              <w:pStyle w:val="TableParagraph"/>
              <w:spacing w:before="2" w:line="240" w:lineRule="auto"/>
              <w:jc w:val="center"/>
              <w:rPr>
                <w:rFonts w:asciiTheme="majorBidi" w:hAnsiTheme="majorBidi" w:cstheme="majorBidi"/>
                <w:b/>
                <w:bCs/>
                <w:sz w:val="20"/>
                <w:szCs w:val="20"/>
              </w:rPr>
            </w:pPr>
          </w:p>
          <w:p w:rsidR="00791F33" w:rsidRPr="00AB1202" w:rsidRDefault="00791F33" w:rsidP="00206D20">
            <w:pPr>
              <w:pStyle w:val="TableParagraph"/>
              <w:spacing w:line="229" w:lineRule="exact"/>
              <w:ind w:left="330"/>
              <w:jc w:val="center"/>
              <w:rPr>
                <w:rFonts w:asciiTheme="majorBidi" w:hAnsiTheme="majorBidi" w:cstheme="majorBidi"/>
                <w:b/>
                <w:bCs/>
                <w:sz w:val="20"/>
                <w:szCs w:val="20"/>
              </w:rPr>
            </w:pPr>
            <w:r w:rsidRPr="00AB1202">
              <w:rPr>
                <w:rFonts w:asciiTheme="majorBidi" w:hAnsiTheme="majorBidi" w:cstheme="majorBidi"/>
                <w:b/>
                <w:bCs/>
                <w:color w:val="24485F"/>
                <w:sz w:val="20"/>
                <w:szCs w:val="20"/>
              </w:rPr>
              <w:t>Mean</w:t>
            </w:r>
          </w:p>
        </w:tc>
        <w:tc>
          <w:tcPr>
            <w:tcW w:w="2422" w:type="dxa"/>
            <w:tcBorders>
              <w:top w:val="single" w:sz="4" w:space="0" w:color="auto"/>
              <w:left w:val="nil"/>
              <w:bottom w:val="single" w:sz="6" w:space="0" w:color="152935"/>
              <w:right w:val="nil"/>
            </w:tcBorders>
          </w:tcPr>
          <w:p w:rsidR="00791F33" w:rsidRPr="00AB1202" w:rsidRDefault="00791F33" w:rsidP="00206D20">
            <w:pPr>
              <w:pStyle w:val="TableParagraph"/>
              <w:spacing w:before="2" w:line="240" w:lineRule="auto"/>
              <w:jc w:val="center"/>
              <w:rPr>
                <w:rFonts w:asciiTheme="majorBidi" w:hAnsiTheme="majorBidi" w:cstheme="majorBidi"/>
                <w:b/>
                <w:bCs/>
                <w:sz w:val="20"/>
                <w:szCs w:val="20"/>
              </w:rPr>
            </w:pPr>
          </w:p>
          <w:p w:rsidR="00791F33" w:rsidRPr="00AB1202" w:rsidRDefault="00791F33" w:rsidP="00206D20">
            <w:pPr>
              <w:pStyle w:val="TableParagraph"/>
              <w:spacing w:line="229" w:lineRule="exact"/>
              <w:ind w:left="221"/>
              <w:jc w:val="center"/>
              <w:rPr>
                <w:rFonts w:asciiTheme="majorBidi" w:hAnsiTheme="majorBidi" w:cstheme="majorBidi"/>
                <w:b/>
                <w:bCs/>
                <w:sz w:val="20"/>
                <w:szCs w:val="20"/>
              </w:rPr>
            </w:pPr>
            <w:r w:rsidRPr="00AB1202">
              <w:rPr>
                <w:rFonts w:asciiTheme="majorBidi" w:hAnsiTheme="majorBidi" w:cstheme="majorBidi"/>
                <w:b/>
                <w:bCs/>
                <w:color w:val="24485F"/>
                <w:sz w:val="20"/>
                <w:szCs w:val="20"/>
              </w:rPr>
              <w:t>Std.</w:t>
            </w:r>
            <w:r w:rsidRPr="00AB1202">
              <w:rPr>
                <w:rFonts w:asciiTheme="majorBidi" w:hAnsiTheme="majorBidi" w:cstheme="majorBidi"/>
                <w:b/>
                <w:bCs/>
                <w:color w:val="24485F"/>
                <w:spacing w:val="-4"/>
                <w:sz w:val="20"/>
                <w:szCs w:val="20"/>
              </w:rPr>
              <w:t xml:space="preserve"> </w:t>
            </w:r>
            <w:r w:rsidRPr="00AB1202">
              <w:rPr>
                <w:rFonts w:asciiTheme="majorBidi" w:hAnsiTheme="majorBidi" w:cstheme="majorBidi"/>
                <w:b/>
                <w:bCs/>
                <w:color w:val="24485F"/>
                <w:sz w:val="20"/>
                <w:szCs w:val="20"/>
              </w:rPr>
              <w:t>Deviation</w:t>
            </w:r>
          </w:p>
        </w:tc>
      </w:tr>
      <w:tr w:rsidR="00791F33" w:rsidRPr="00791F33" w:rsidTr="00206D20">
        <w:trPr>
          <w:trHeight w:val="323"/>
        </w:trPr>
        <w:tc>
          <w:tcPr>
            <w:tcW w:w="2533" w:type="dxa"/>
            <w:tcBorders>
              <w:left w:val="nil"/>
              <w:bottom w:val="nil"/>
              <w:right w:val="nil"/>
            </w:tcBorders>
            <w:shd w:val="clear" w:color="auto" w:fill="DFDFDF"/>
          </w:tcPr>
          <w:p w:rsidR="00791F33" w:rsidRPr="00791F33" w:rsidRDefault="00791F33" w:rsidP="008B762A">
            <w:pPr>
              <w:pStyle w:val="TableParagraph"/>
              <w:spacing w:before="74" w:line="229" w:lineRule="exact"/>
              <w:ind w:left="64"/>
              <w:rPr>
                <w:rFonts w:asciiTheme="majorBidi" w:hAnsiTheme="majorBidi" w:cstheme="majorBidi"/>
                <w:sz w:val="20"/>
                <w:szCs w:val="20"/>
              </w:rPr>
            </w:pPr>
            <w:r w:rsidRPr="00791F33">
              <w:rPr>
                <w:rFonts w:asciiTheme="majorBidi" w:hAnsiTheme="majorBidi" w:cstheme="majorBidi"/>
                <w:color w:val="24485F"/>
                <w:sz w:val="20"/>
                <w:szCs w:val="20"/>
              </w:rPr>
              <w:t>Pre</w:t>
            </w:r>
            <w:r w:rsidRPr="00791F33">
              <w:rPr>
                <w:rFonts w:asciiTheme="majorBidi" w:hAnsiTheme="majorBidi" w:cstheme="majorBidi"/>
                <w:color w:val="24485F"/>
                <w:spacing w:val="-11"/>
                <w:sz w:val="20"/>
                <w:szCs w:val="20"/>
              </w:rPr>
              <w:t xml:space="preserve"> </w:t>
            </w:r>
            <w:r w:rsidRPr="00791F33">
              <w:rPr>
                <w:rFonts w:asciiTheme="majorBidi" w:hAnsiTheme="majorBidi" w:cstheme="majorBidi"/>
                <w:color w:val="24485F"/>
                <w:sz w:val="20"/>
                <w:szCs w:val="20"/>
              </w:rPr>
              <w:t>Test</w:t>
            </w:r>
          </w:p>
        </w:tc>
        <w:tc>
          <w:tcPr>
            <w:tcW w:w="1138" w:type="dxa"/>
            <w:tcBorders>
              <w:left w:val="nil"/>
              <w:bottom w:val="nil"/>
              <w:right w:val="nil"/>
            </w:tcBorders>
          </w:tcPr>
          <w:p w:rsidR="00791F33" w:rsidRPr="00791F33" w:rsidRDefault="00791F33" w:rsidP="00206D20">
            <w:pPr>
              <w:pStyle w:val="TableParagraph"/>
              <w:spacing w:before="74" w:line="229" w:lineRule="exact"/>
              <w:ind w:right="62"/>
              <w:jc w:val="center"/>
              <w:rPr>
                <w:rFonts w:asciiTheme="majorBidi" w:hAnsiTheme="majorBidi" w:cstheme="majorBidi"/>
                <w:sz w:val="20"/>
                <w:szCs w:val="20"/>
              </w:rPr>
            </w:pPr>
            <w:r w:rsidRPr="00791F33">
              <w:rPr>
                <w:rFonts w:asciiTheme="majorBidi" w:hAnsiTheme="majorBidi" w:cstheme="majorBidi"/>
                <w:color w:val="000004"/>
                <w:sz w:val="20"/>
                <w:szCs w:val="20"/>
              </w:rPr>
              <w:t>39</w:t>
            </w:r>
          </w:p>
        </w:tc>
        <w:tc>
          <w:tcPr>
            <w:tcW w:w="1189" w:type="dxa"/>
            <w:tcBorders>
              <w:left w:val="nil"/>
              <w:bottom w:val="nil"/>
              <w:right w:val="nil"/>
            </w:tcBorders>
          </w:tcPr>
          <w:p w:rsidR="00791F33" w:rsidRPr="00791F33" w:rsidRDefault="00791F33" w:rsidP="00206D20">
            <w:pPr>
              <w:pStyle w:val="TableParagraph"/>
              <w:spacing w:before="74" w:line="229" w:lineRule="exact"/>
              <w:ind w:right="55"/>
              <w:jc w:val="center"/>
              <w:rPr>
                <w:rFonts w:asciiTheme="majorBidi" w:hAnsiTheme="majorBidi" w:cstheme="majorBidi"/>
                <w:sz w:val="20"/>
                <w:szCs w:val="20"/>
              </w:rPr>
            </w:pPr>
            <w:r w:rsidRPr="00791F33">
              <w:rPr>
                <w:rFonts w:asciiTheme="majorBidi" w:hAnsiTheme="majorBidi" w:cstheme="majorBidi"/>
                <w:color w:val="000004"/>
                <w:sz w:val="20"/>
                <w:szCs w:val="20"/>
              </w:rPr>
              <w:t>8.00</w:t>
            </w:r>
          </w:p>
        </w:tc>
        <w:tc>
          <w:tcPr>
            <w:tcW w:w="1225" w:type="dxa"/>
            <w:tcBorders>
              <w:left w:val="nil"/>
              <w:bottom w:val="nil"/>
              <w:right w:val="nil"/>
            </w:tcBorders>
          </w:tcPr>
          <w:p w:rsidR="00791F33" w:rsidRPr="00791F33" w:rsidRDefault="00791F33" w:rsidP="00206D20">
            <w:pPr>
              <w:pStyle w:val="TableParagraph"/>
              <w:spacing w:before="74" w:line="229" w:lineRule="exact"/>
              <w:ind w:right="48"/>
              <w:jc w:val="center"/>
              <w:rPr>
                <w:rFonts w:asciiTheme="majorBidi" w:hAnsiTheme="majorBidi" w:cstheme="majorBidi"/>
                <w:sz w:val="20"/>
                <w:szCs w:val="20"/>
              </w:rPr>
            </w:pPr>
            <w:r w:rsidRPr="00791F33">
              <w:rPr>
                <w:rFonts w:asciiTheme="majorBidi" w:hAnsiTheme="majorBidi" w:cstheme="majorBidi"/>
                <w:color w:val="000004"/>
                <w:sz w:val="20"/>
                <w:szCs w:val="20"/>
              </w:rPr>
              <w:t>21.00</w:t>
            </w:r>
          </w:p>
        </w:tc>
        <w:tc>
          <w:tcPr>
            <w:tcW w:w="1132" w:type="dxa"/>
            <w:tcBorders>
              <w:left w:val="nil"/>
              <w:bottom w:val="nil"/>
              <w:right w:val="nil"/>
            </w:tcBorders>
          </w:tcPr>
          <w:p w:rsidR="00791F33" w:rsidRPr="00791F33" w:rsidRDefault="00791F33" w:rsidP="00206D20">
            <w:pPr>
              <w:pStyle w:val="TableParagraph"/>
              <w:spacing w:before="74" w:line="229" w:lineRule="exact"/>
              <w:ind w:right="42"/>
              <w:jc w:val="center"/>
              <w:rPr>
                <w:rFonts w:asciiTheme="majorBidi" w:hAnsiTheme="majorBidi" w:cstheme="majorBidi"/>
                <w:sz w:val="20"/>
                <w:szCs w:val="20"/>
              </w:rPr>
            </w:pPr>
            <w:r w:rsidRPr="00791F33">
              <w:rPr>
                <w:rFonts w:asciiTheme="majorBidi" w:hAnsiTheme="majorBidi" w:cstheme="majorBidi"/>
                <w:color w:val="000004"/>
                <w:sz w:val="20"/>
                <w:szCs w:val="20"/>
              </w:rPr>
              <w:t>14.6154</w:t>
            </w:r>
          </w:p>
        </w:tc>
        <w:tc>
          <w:tcPr>
            <w:tcW w:w="2422" w:type="dxa"/>
            <w:tcBorders>
              <w:left w:val="nil"/>
              <w:bottom w:val="nil"/>
              <w:right w:val="nil"/>
            </w:tcBorders>
          </w:tcPr>
          <w:p w:rsidR="00791F33" w:rsidRPr="00791F33" w:rsidRDefault="00791F33" w:rsidP="00206D20">
            <w:pPr>
              <w:pStyle w:val="TableParagraph"/>
              <w:spacing w:before="74" w:line="229" w:lineRule="exact"/>
              <w:ind w:right="43"/>
              <w:jc w:val="center"/>
              <w:rPr>
                <w:rFonts w:asciiTheme="majorBidi" w:hAnsiTheme="majorBidi" w:cstheme="majorBidi"/>
                <w:sz w:val="20"/>
                <w:szCs w:val="20"/>
              </w:rPr>
            </w:pPr>
            <w:r w:rsidRPr="00791F33">
              <w:rPr>
                <w:rFonts w:asciiTheme="majorBidi" w:hAnsiTheme="majorBidi" w:cstheme="majorBidi"/>
                <w:color w:val="000004"/>
                <w:sz w:val="20"/>
                <w:szCs w:val="20"/>
              </w:rPr>
              <w:t>3.35305</w:t>
            </w:r>
          </w:p>
        </w:tc>
      </w:tr>
      <w:tr w:rsidR="00791F33" w:rsidRPr="00791F33" w:rsidTr="00206D20">
        <w:trPr>
          <w:trHeight w:val="323"/>
        </w:trPr>
        <w:tc>
          <w:tcPr>
            <w:tcW w:w="2533" w:type="dxa"/>
            <w:tcBorders>
              <w:top w:val="nil"/>
              <w:left w:val="nil"/>
              <w:bottom w:val="nil"/>
              <w:right w:val="nil"/>
            </w:tcBorders>
            <w:shd w:val="clear" w:color="auto" w:fill="DFDFDF"/>
          </w:tcPr>
          <w:p w:rsidR="00791F33" w:rsidRPr="00791F33" w:rsidRDefault="00791F33" w:rsidP="008B762A">
            <w:pPr>
              <w:pStyle w:val="TableParagraph"/>
              <w:spacing w:before="74" w:line="229" w:lineRule="exact"/>
              <w:ind w:left="64"/>
              <w:rPr>
                <w:rFonts w:asciiTheme="majorBidi" w:hAnsiTheme="majorBidi" w:cstheme="majorBidi"/>
                <w:sz w:val="20"/>
                <w:szCs w:val="20"/>
              </w:rPr>
            </w:pPr>
            <w:r w:rsidRPr="00791F33">
              <w:rPr>
                <w:rFonts w:asciiTheme="majorBidi" w:hAnsiTheme="majorBidi" w:cstheme="majorBidi"/>
                <w:color w:val="24485F"/>
                <w:sz w:val="20"/>
                <w:szCs w:val="20"/>
              </w:rPr>
              <w:t>Post</w:t>
            </w:r>
            <w:r w:rsidRPr="00791F33">
              <w:rPr>
                <w:rFonts w:asciiTheme="majorBidi" w:hAnsiTheme="majorBidi" w:cstheme="majorBidi"/>
                <w:color w:val="24485F"/>
                <w:spacing w:val="-1"/>
                <w:sz w:val="20"/>
                <w:szCs w:val="20"/>
              </w:rPr>
              <w:t xml:space="preserve"> </w:t>
            </w:r>
            <w:r w:rsidRPr="00791F33">
              <w:rPr>
                <w:rFonts w:asciiTheme="majorBidi" w:hAnsiTheme="majorBidi" w:cstheme="majorBidi"/>
                <w:color w:val="24485F"/>
                <w:sz w:val="20"/>
                <w:szCs w:val="20"/>
              </w:rPr>
              <w:t>Test</w:t>
            </w:r>
          </w:p>
        </w:tc>
        <w:tc>
          <w:tcPr>
            <w:tcW w:w="1138" w:type="dxa"/>
            <w:tcBorders>
              <w:top w:val="nil"/>
              <w:left w:val="nil"/>
              <w:bottom w:val="nil"/>
              <w:right w:val="nil"/>
            </w:tcBorders>
          </w:tcPr>
          <w:p w:rsidR="00791F33" w:rsidRPr="00791F33" w:rsidRDefault="00791F33" w:rsidP="00206D20">
            <w:pPr>
              <w:pStyle w:val="TableParagraph"/>
              <w:spacing w:before="74" w:line="229" w:lineRule="exact"/>
              <w:ind w:right="62"/>
              <w:jc w:val="center"/>
              <w:rPr>
                <w:rFonts w:asciiTheme="majorBidi" w:hAnsiTheme="majorBidi" w:cstheme="majorBidi"/>
                <w:sz w:val="20"/>
                <w:szCs w:val="20"/>
              </w:rPr>
            </w:pPr>
            <w:r w:rsidRPr="00791F33">
              <w:rPr>
                <w:rFonts w:asciiTheme="majorBidi" w:hAnsiTheme="majorBidi" w:cstheme="majorBidi"/>
                <w:color w:val="000004"/>
                <w:sz w:val="20"/>
                <w:szCs w:val="20"/>
              </w:rPr>
              <w:t>39</w:t>
            </w:r>
          </w:p>
        </w:tc>
        <w:tc>
          <w:tcPr>
            <w:tcW w:w="1189" w:type="dxa"/>
            <w:tcBorders>
              <w:top w:val="nil"/>
              <w:left w:val="nil"/>
              <w:bottom w:val="nil"/>
              <w:right w:val="nil"/>
            </w:tcBorders>
          </w:tcPr>
          <w:p w:rsidR="00791F33" w:rsidRPr="00791F33" w:rsidRDefault="00791F33" w:rsidP="00206D20">
            <w:pPr>
              <w:pStyle w:val="TableParagraph"/>
              <w:spacing w:before="74" w:line="229" w:lineRule="exact"/>
              <w:ind w:right="48"/>
              <w:jc w:val="center"/>
              <w:rPr>
                <w:rFonts w:asciiTheme="majorBidi" w:hAnsiTheme="majorBidi" w:cstheme="majorBidi"/>
                <w:sz w:val="20"/>
                <w:szCs w:val="20"/>
              </w:rPr>
            </w:pPr>
            <w:r w:rsidRPr="00791F33">
              <w:rPr>
                <w:rFonts w:asciiTheme="majorBidi" w:hAnsiTheme="majorBidi" w:cstheme="majorBidi"/>
                <w:color w:val="000004"/>
                <w:sz w:val="20"/>
                <w:szCs w:val="20"/>
              </w:rPr>
              <w:t>11.00</w:t>
            </w:r>
          </w:p>
        </w:tc>
        <w:tc>
          <w:tcPr>
            <w:tcW w:w="1225" w:type="dxa"/>
            <w:tcBorders>
              <w:top w:val="nil"/>
              <w:left w:val="nil"/>
              <w:bottom w:val="nil"/>
              <w:right w:val="nil"/>
            </w:tcBorders>
          </w:tcPr>
          <w:p w:rsidR="00791F33" w:rsidRPr="00791F33" w:rsidRDefault="00791F33" w:rsidP="00206D20">
            <w:pPr>
              <w:pStyle w:val="TableParagraph"/>
              <w:spacing w:before="74" w:line="229" w:lineRule="exact"/>
              <w:ind w:right="48"/>
              <w:jc w:val="center"/>
              <w:rPr>
                <w:rFonts w:asciiTheme="majorBidi" w:hAnsiTheme="majorBidi" w:cstheme="majorBidi"/>
                <w:sz w:val="20"/>
                <w:szCs w:val="20"/>
              </w:rPr>
            </w:pPr>
            <w:r w:rsidRPr="00791F33">
              <w:rPr>
                <w:rFonts w:asciiTheme="majorBidi" w:hAnsiTheme="majorBidi" w:cstheme="majorBidi"/>
                <w:color w:val="000004"/>
                <w:sz w:val="20"/>
                <w:szCs w:val="20"/>
              </w:rPr>
              <w:t>25.00</w:t>
            </w:r>
          </w:p>
        </w:tc>
        <w:tc>
          <w:tcPr>
            <w:tcW w:w="1132" w:type="dxa"/>
            <w:tcBorders>
              <w:top w:val="nil"/>
              <w:left w:val="nil"/>
              <w:bottom w:val="nil"/>
              <w:right w:val="nil"/>
            </w:tcBorders>
          </w:tcPr>
          <w:p w:rsidR="00791F33" w:rsidRPr="00791F33" w:rsidRDefault="00791F33" w:rsidP="00206D20">
            <w:pPr>
              <w:pStyle w:val="TableParagraph"/>
              <w:spacing w:before="74" w:line="229" w:lineRule="exact"/>
              <w:ind w:right="42"/>
              <w:jc w:val="center"/>
              <w:rPr>
                <w:rFonts w:asciiTheme="majorBidi" w:hAnsiTheme="majorBidi" w:cstheme="majorBidi"/>
                <w:sz w:val="20"/>
                <w:szCs w:val="20"/>
              </w:rPr>
            </w:pPr>
            <w:r w:rsidRPr="00791F33">
              <w:rPr>
                <w:rFonts w:asciiTheme="majorBidi" w:hAnsiTheme="majorBidi" w:cstheme="majorBidi"/>
                <w:color w:val="000004"/>
                <w:sz w:val="20"/>
                <w:szCs w:val="20"/>
              </w:rPr>
              <w:t>18.7692</w:t>
            </w:r>
          </w:p>
        </w:tc>
        <w:tc>
          <w:tcPr>
            <w:tcW w:w="2422" w:type="dxa"/>
            <w:tcBorders>
              <w:top w:val="nil"/>
              <w:left w:val="nil"/>
              <w:bottom w:val="nil"/>
              <w:right w:val="nil"/>
            </w:tcBorders>
          </w:tcPr>
          <w:p w:rsidR="00791F33" w:rsidRPr="00791F33" w:rsidRDefault="00791F33" w:rsidP="00206D20">
            <w:pPr>
              <w:pStyle w:val="TableParagraph"/>
              <w:spacing w:before="74" w:line="229" w:lineRule="exact"/>
              <w:ind w:right="43"/>
              <w:jc w:val="center"/>
              <w:rPr>
                <w:rFonts w:asciiTheme="majorBidi" w:hAnsiTheme="majorBidi" w:cstheme="majorBidi"/>
                <w:sz w:val="20"/>
                <w:szCs w:val="20"/>
              </w:rPr>
            </w:pPr>
            <w:r w:rsidRPr="00791F33">
              <w:rPr>
                <w:rFonts w:asciiTheme="majorBidi" w:hAnsiTheme="majorBidi" w:cstheme="majorBidi"/>
                <w:color w:val="000004"/>
                <w:sz w:val="20"/>
                <w:szCs w:val="20"/>
              </w:rPr>
              <w:t>3.95009</w:t>
            </w:r>
          </w:p>
        </w:tc>
      </w:tr>
      <w:tr w:rsidR="00791F33" w:rsidRPr="00791F33" w:rsidTr="00206D20">
        <w:trPr>
          <w:trHeight w:val="510"/>
        </w:trPr>
        <w:tc>
          <w:tcPr>
            <w:tcW w:w="2533" w:type="dxa"/>
            <w:tcBorders>
              <w:top w:val="nil"/>
              <w:left w:val="nil"/>
              <w:bottom w:val="nil"/>
              <w:right w:val="nil"/>
            </w:tcBorders>
            <w:shd w:val="clear" w:color="auto" w:fill="DFDFDF"/>
          </w:tcPr>
          <w:p w:rsidR="00791F33" w:rsidRPr="00791F33" w:rsidRDefault="00791F33" w:rsidP="008B762A">
            <w:pPr>
              <w:pStyle w:val="TableParagraph"/>
              <w:spacing w:before="82" w:line="240" w:lineRule="auto"/>
              <w:ind w:left="64"/>
              <w:rPr>
                <w:rFonts w:asciiTheme="majorBidi" w:hAnsiTheme="majorBidi" w:cstheme="majorBidi"/>
                <w:sz w:val="20"/>
                <w:szCs w:val="20"/>
              </w:rPr>
            </w:pPr>
            <w:r w:rsidRPr="00791F33">
              <w:rPr>
                <w:rFonts w:asciiTheme="majorBidi" w:hAnsiTheme="majorBidi" w:cstheme="majorBidi"/>
                <w:color w:val="24485F"/>
                <w:sz w:val="20"/>
                <w:szCs w:val="20"/>
              </w:rPr>
              <w:t>Valid</w:t>
            </w:r>
            <w:r w:rsidRPr="00791F33">
              <w:rPr>
                <w:rFonts w:asciiTheme="majorBidi" w:hAnsiTheme="majorBidi" w:cstheme="majorBidi"/>
                <w:color w:val="24485F"/>
                <w:spacing w:val="-8"/>
                <w:sz w:val="20"/>
                <w:szCs w:val="20"/>
              </w:rPr>
              <w:t xml:space="preserve"> </w:t>
            </w:r>
            <w:r w:rsidRPr="00791F33">
              <w:rPr>
                <w:rFonts w:asciiTheme="majorBidi" w:hAnsiTheme="majorBidi" w:cstheme="majorBidi"/>
                <w:color w:val="24485F"/>
                <w:sz w:val="20"/>
                <w:szCs w:val="20"/>
              </w:rPr>
              <w:t>N</w:t>
            </w:r>
            <w:r w:rsidRPr="00791F33">
              <w:rPr>
                <w:rFonts w:asciiTheme="majorBidi" w:hAnsiTheme="majorBidi" w:cstheme="majorBidi"/>
                <w:color w:val="24485F"/>
                <w:spacing w:val="-10"/>
                <w:sz w:val="20"/>
                <w:szCs w:val="20"/>
              </w:rPr>
              <w:t xml:space="preserve"> </w:t>
            </w:r>
            <w:r w:rsidRPr="00791F33">
              <w:rPr>
                <w:rFonts w:asciiTheme="majorBidi" w:hAnsiTheme="majorBidi" w:cstheme="majorBidi"/>
                <w:color w:val="24485F"/>
                <w:sz w:val="20"/>
                <w:szCs w:val="20"/>
              </w:rPr>
              <w:t>(listwise)</w:t>
            </w:r>
          </w:p>
        </w:tc>
        <w:tc>
          <w:tcPr>
            <w:tcW w:w="1138" w:type="dxa"/>
            <w:tcBorders>
              <w:top w:val="nil"/>
              <w:left w:val="nil"/>
              <w:bottom w:val="nil"/>
              <w:right w:val="nil"/>
            </w:tcBorders>
          </w:tcPr>
          <w:p w:rsidR="00791F33" w:rsidRPr="00791F33" w:rsidRDefault="00791F33" w:rsidP="00206D20">
            <w:pPr>
              <w:pStyle w:val="TableParagraph"/>
              <w:spacing w:before="82" w:line="240" w:lineRule="auto"/>
              <w:ind w:right="62"/>
              <w:jc w:val="center"/>
              <w:rPr>
                <w:rFonts w:asciiTheme="majorBidi" w:hAnsiTheme="majorBidi" w:cstheme="majorBidi"/>
                <w:sz w:val="20"/>
                <w:szCs w:val="20"/>
              </w:rPr>
            </w:pPr>
            <w:r w:rsidRPr="00791F33">
              <w:rPr>
                <w:rFonts w:asciiTheme="majorBidi" w:hAnsiTheme="majorBidi" w:cstheme="majorBidi"/>
                <w:color w:val="000004"/>
                <w:sz w:val="20"/>
                <w:szCs w:val="20"/>
              </w:rPr>
              <w:t>39</w:t>
            </w:r>
          </w:p>
        </w:tc>
        <w:tc>
          <w:tcPr>
            <w:tcW w:w="1189" w:type="dxa"/>
            <w:tcBorders>
              <w:top w:val="nil"/>
              <w:left w:val="nil"/>
              <w:bottom w:val="nil"/>
              <w:right w:val="nil"/>
            </w:tcBorders>
          </w:tcPr>
          <w:p w:rsidR="00791F33" w:rsidRPr="00791F33" w:rsidRDefault="00791F33" w:rsidP="00206D20">
            <w:pPr>
              <w:pStyle w:val="TableParagraph"/>
              <w:spacing w:line="240" w:lineRule="auto"/>
              <w:jc w:val="center"/>
              <w:rPr>
                <w:rFonts w:asciiTheme="majorBidi" w:hAnsiTheme="majorBidi" w:cstheme="majorBidi"/>
                <w:sz w:val="20"/>
                <w:szCs w:val="20"/>
              </w:rPr>
            </w:pPr>
          </w:p>
        </w:tc>
        <w:tc>
          <w:tcPr>
            <w:tcW w:w="1225" w:type="dxa"/>
            <w:tcBorders>
              <w:top w:val="nil"/>
              <w:left w:val="nil"/>
              <w:bottom w:val="nil"/>
              <w:right w:val="nil"/>
            </w:tcBorders>
          </w:tcPr>
          <w:p w:rsidR="00791F33" w:rsidRPr="00791F33" w:rsidRDefault="00791F33" w:rsidP="00206D20">
            <w:pPr>
              <w:pStyle w:val="TableParagraph"/>
              <w:spacing w:line="240" w:lineRule="auto"/>
              <w:jc w:val="center"/>
              <w:rPr>
                <w:rFonts w:asciiTheme="majorBidi" w:hAnsiTheme="majorBidi" w:cstheme="majorBidi"/>
                <w:sz w:val="20"/>
                <w:szCs w:val="20"/>
              </w:rPr>
            </w:pPr>
          </w:p>
        </w:tc>
        <w:tc>
          <w:tcPr>
            <w:tcW w:w="1132" w:type="dxa"/>
            <w:tcBorders>
              <w:top w:val="nil"/>
              <w:left w:val="nil"/>
              <w:bottom w:val="nil"/>
              <w:right w:val="nil"/>
            </w:tcBorders>
          </w:tcPr>
          <w:p w:rsidR="00791F33" w:rsidRPr="00791F33" w:rsidRDefault="00791F33" w:rsidP="00206D20">
            <w:pPr>
              <w:pStyle w:val="TableParagraph"/>
              <w:spacing w:line="240" w:lineRule="auto"/>
              <w:jc w:val="center"/>
              <w:rPr>
                <w:rFonts w:asciiTheme="majorBidi" w:hAnsiTheme="majorBidi" w:cstheme="majorBidi"/>
                <w:sz w:val="20"/>
                <w:szCs w:val="20"/>
              </w:rPr>
            </w:pPr>
          </w:p>
        </w:tc>
        <w:tc>
          <w:tcPr>
            <w:tcW w:w="2422" w:type="dxa"/>
            <w:tcBorders>
              <w:top w:val="nil"/>
              <w:left w:val="nil"/>
              <w:bottom w:val="nil"/>
              <w:right w:val="nil"/>
            </w:tcBorders>
          </w:tcPr>
          <w:p w:rsidR="00791F33" w:rsidRPr="00791F33" w:rsidRDefault="00791F33" w:rsidP="00206D20">
            <w:pPr>
              <w:pStyle w:val="TableParagraph"/>
              <w:spacing w:line="240" w:lineRule="auto"/>
              <w:jc w:val="center"/>
              <w:rPr>
                <w:rFonts w:asciiTheme="majorBidi" w:hAnsiTheme="majorBidi" w:cstheme="majorBidi"/>
                <w:sz w:val="20"/>
                <w:szCs w:val="20"/>
              </w:rPr>
            </w:pPr>
          </w:p>
        </w:tc>
      </w:tr>
    </w:tbl>
    <w:p w:rsidR="00791F33" w:rsidRPr="00791F33" w:rsidRDefault="00791F33" w:rsidP="00791F33">
      <w:pPr>
        <w:pStyle w:val="BodyText"/>
        <w:spacing w:line="247" w:lineRule="auto"/>
        <w:ind w:right="321" w:firstLine="166"/>
        <w:jc w:val="both"/>
        <w:rPr>
          <w:rFonts w:asciiTheme="majorBidi" w:hAnsiTheme="majorBidi" w:cstheme="majorBidi"/>
          <w:sz w:val="20"/>
          <w:szCs w:val="20"/>
        </w:rPr>
      </w:pPr>
      <w:r w:rsidRPr="00791F33">
        <w:rPr>
          <w:rFonts w:asciiTheme="majorBidi" w:hAnsiTheme="majorBidi" w:cstheme="majorBidi"/>
          <w:sz w:val="20"/>
          <w:szCs w:val="20"/>
        </w:rPr>
        <w:t>Berdasarkan tabel 1 diketahui bahwa dari jumlah siswa 39 pada kelas X-1 MAN Sidoarjo, untuk nilai</w:t>
      </w:r>
      <w:r w:rsidRPr="00791F33">
        <w:rPr>
          <w:rFonts w:asciiTheme="majorBidi" w:hAnsiTheme="majorBidi" w:cstheme="majorBidi"/>
          <w:spacing w:val="1"/>
          <w:sz w:val="20"/>
          <w:szCs w:val="20"/>
        </w:rPr>
        <w:t xml:space="preserve"> </w:t>
      </w:r>
      <w:r w:rsidRPr="00791F33">
        <w:rPr>
          <w:rFonts w:asciiTheme="majorBidi" w:hAnsiTheme="majorBidi" w:cstheme="majorBidi"/>
          <w:i/>
          <w:sz w:val="20"/>
          <w:szCs w:val="20"/>
        </w:rPr>
        <w:t xml:space="preserve">pretest </w:t>
      </w:r>
      <w:r w:rsidRPr="00791F33">
        <w:rPr>
          <w:rFonts w:asciiTheme="majorBidi" w:hAnsiTheme="majorBidi" w:cstheme="majorBidi"/>
          <w:sz w:val="20"/>
          <w:szCs w:val="20"/>
        </w:rPr>
        <w:t>diperoleh nilai minimum sebesar 8, nilai maksimum sebesar 21, nilai mean sebesar 14,6154 dan nilai</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 xml:space="preserve">standar deviasi sebesar 3,35305. Adapun untuk </w:t>
      </w:r>
      <w:r w:rsidRPr="00791F33">
        <w:rPr>
          <w:rFonts w:asciiTheme="majorBidi" w:hAnsiTheme="majorBidi" w:cstheme="majorBidi"/>
          <w:i/>
          <w:sz w:val="20"/>
          <w:szCs w:val="20"/>
        </w:rPr>
        <w:t xml:space="preserve">posttest </w:t>
      </w:r>
      <w:r w:rsidRPr="00791F33">
        <w:rPr>
          <w:rFonts w:asciiTheme="majorBidi" w:hAnsiTheme="majorBidi" w:cstheme="majorBidi"/>
          <w:sz w:val="20"/>
          <w:szCs w:val="20"/>
        </w:rPr>
        <w:t>diperoleh nilai minimum sebesar 11, nilai maksimum</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sebesar</w:t>
      </w:r>
      <w:r w:rsidRPr="00791F33">
        <w:rPr>
          <w:rFonts w:asciiTheme="majorBidi" w:hAnsiTheme="majorBidi" w:cstheme="majorBidi"/>
          <w:spacing w:val="4"/>
          <w:sz w:val="20"/>
          <w:szCs w:val="20"/>
        </w:rPr>
        <w:t xml:space="preserve"> </w:t>
      </w:r>
      <w:r w:rsidRPr="00791F33">
        <w:rPr>
          <w:rFonts w:asciiTheme="majorBidi" w:hAnsiTheme="majorBidi" w:cstheme="majorBidi"/>
          <w:sz w:val="20"/>
          <w:szCs w:val="20"/>
        </w:rPr>
        <w:t>25,</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nilai</w:t>
      </w:r>
      <w:r w:rsidRPr="00791F33">
        <w:rPr>
          <w:rFonts w:asciiTheme="majorBidi" w:hAnsiTheme="majorBidi" w:cstheme="majorBidi"/>
          <w:spacing w:val="-5"/>
          <w:sz w:val="20"/>
          <w:szCs w:val="20"/>
        </w:rPr>
        <w:t xml:space="preserve"> </w:t>
      </w:r>
      <w:r w:rsidRPr="00791F33">
        <w:rPr>
          <w:rFonts w:asciiTheme="majorBidi" w:hAnsiTheme="majorBidi" w:cstheme="majorBidi"/>
          <w:sz w:val="20"/>
          <w:szCs w:val="20"/>
        </w:rPr>
        <w:t>mean</w:t>
      </w:r>
      <w:r w:rsidRPr="00791F33">
        <w:rPr>
          <w:rFonts w:asciiTheme="majorBidi" w:hAnsiTheme="majorBidi" w:cstheme="majorBidi"/>
          <w:spacing w:val="6"/>
          <w:sz w:val="20"/>
          <w:szCs w:val="20"/>
        </w:rPr>
        <w:t xml:space="preserve"> </w:t>
      </w:r>
      <w:r w:rsidRPr="00791F33">
        <w:rPr>
          <w:rFonts w:asciiTheme="majorBidi" w:hAnsiTheme="majorBidi" w:cstheme="majorBidi"/>
          <w:sz w:val="20"/>
          <w:szCs w:val="20"/>
        </w:rPr>
        <w:t>sebesar</w:t>
      </w:r>
      <w:r w:rsidRPr="00791F33">
        <w:rPr>
          <w:rFonts w:asciiTheme="majorBidi" w:hAnsiTheme="majorBidi" w:cstheme="majorBidi"/>
          <w:spacing w:val="-2"/>
          <w:sz w:val="20"/>
          <w:szCs w:val="20"/>
        </w:rPr>
        <w:t xml:space="preserve"> </w:t>
      </w:r>
      <w:r w:rsidRPr="00791F33">
        <w:rPr>
          <w:rFonts w:asciiTheme="majorBidi" w:hAnsiTheme="majorBidi" w:cstheme="majorBidi"/>
          <w:sz w:val="20"/>
          <w:szCs w:val="20"/>
        </w:rPr>
        <w:t>18,7692</w:t>
      </w:r>
      <w:r w:rsidRPr="00791F33">
        <w:rPr>
          <w:rFonts w:asciiTheme="majorBidi" w:hAnsiTheme="majorBidi" w:cstheme="majorBidi"/>
          <w:spacing w:val="-7"/>
          <w:sz w:val="20"/>
          <w:szCs w:val="20"/>
        </w:rPr>
        <w:t xml:space="preserve"> </w:t>
      </w:r>
      <w:r w:rsidRPr="00791F33">
        <w:rPr>
          <w:rFonts w:asciiTheme="majorBidi" w:hAnsiTheme="majorBidi" w:cstheme="majorBidi"/>
          <w:sz w:val="20"/>
          <w:szCs w:val="20"/>
        </w:rPr>
        <w:t>dan</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nilai</w:t>
      </w:r>
      <w:r w:rsidRPr="00791F33">
        <w:rPr>
          <w:rFonts w:asciiTheme="majorBidi" w:hAnsiTheme="majorBidi" w:cstheme="majorBidi"/>
          <w:spacing w:val="2"/>
          <w:sz w:val="20"/>
          <w:szCs w:val="20"/>
        </w:rPr>
        <w:t xml:space="preserve"> </w:t>
      </w:r>
      <w:r w:rsidRPr="00791F33">
        <w:rPr>
          <w:rFonts w:asciiTheme="majorBidi" w:hAnsiTheme="majorBidi" w:cstheme="majorBidi"/>
          <w:sz w:val="20"/>
          <w:szCs w:val="20"/>
        </w:rPr>
        <w:t>standart</w:t>
      </w:r>
      <w:r w:rsidRPr="00791F33">
        <w:rPr>
          <w:rFonts w:asciiTheme="majorBidi" w:hAnsiTheme="majorBidi" w:cstheme="majorBidi"/>
          <w:spacing w:val="8"/>
          <w:sz w:val="20"/>
          <w:szCs w:val="20"/>
        </w:rPr>
        <w:t xml:space="preserve"> </w:t>
      </w:r>
      <w:r w:rsidRPr="00791F33">
        <w:rPr>
          <w:rFonts w:asciiTheme="majorBidi" w:hAnsiTheme="majorBidi" w:cstheme="majorBidi"/>
          <w:sz w:val="20"/>
          <w:szCs w:val="20"/>
        </w:rPr>
        <w:t>deviasi</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sebesar</w:t>
      </w:r>
      <w:r w:rsidRPr="00791F33">
        <w:rPr>
          <w:rFonts w:asciiTheme="majorBidi" w:hAnsiTheme="majorBidi" w:cstheme="majorBidi"/>
          <w:spacing w:val="-2"/>
          <w:sz w:val="20"/>
          <w:szCs w:val="20"/>
        </w:rPr>
        <w:t xml:space="preserve"> </w:t>
      </w:r>
      <w:r w:rsidRPr="00791F33">
        <w:rPr>
          <w:rFonts w:asciiTheme="majorBidi" w:hAnsiTheme="majorBidi" w:cstheme="majorBidi"/>
          <w:sz w:val="20"/>
          <w:szCs w:val="20"/>
        </w:rPr>
        <w:t>3,95009.</w:t>
      </w:r>
    </w:p>
    <w:p w:rsidR="00D22DCC" w:rsidRPr="00791F33" w:rsidRDefault="00D22DCC" w:rsidP="00D22DCC">
      <w:pPr>
        <w:ind w:right="1208"/>
        <w:rPr>
          <w:rFonts w:asciiTheme="majorBidi" w:hAnsiTheme="majorBidi" w:cstheme="majorBidi"/>
          <w:sz w:val="20"/>
          <w:szCs w:val="20"/>
        </w:rPr>
      </w:pPr>
      <w:r w:rsidRPr="00791F33">
        <w:rPr>
          <w:rFonts w:asciiTheme="majorBidi" w:hAnsiTheme="majorBidi" w:cstheme="majorBidi"/>
          <w:sz w:val="20"/>
          <w:szCs w:val="20"/>
        </w:rPr>
        <w:t>Berikut</w:t>
      </w:r>
      <w:r w:rsidRPr="00791F33">
        <w:rPr>
          <w:rFonts w:asciiTheme="majorBidi" w:hAnsiTheme="majorBidi" w:cstheme="majorBidi"/>
          <w:spacing w:val="-7"/>
          <w:sz w:val="20"/>
          <w:szCs w:val="20"/>
        </w:rPr>
        <w:t xml:space="preserve"> </w:t>
      </w:r>
      <w:r w:rsidRPr="00791F33">
        <w:rPr>
          <w:rFonts w:asciiTheme="majorBidi" w:hAnsiTheme="majorBidi" w:cstheme="majorBidi"/>
          <w:sz w:val="20"/>
          <w:szCs w:val="20"/>
        </w:rPr>
        <w:t>hasil</w:t>
      </w:r>
      <w:r w:rsidRPr="00791F33">
        <w:rPr>
          <w:rFonts w:asciiTheme="majorBidi" w:hAnsiTheme="majorBidi" w:cstheme="majorBidi"/>
          <w:spacing w:val="-6"/>
          <w:sz w:val="20"/>
          <w:szCs w:val="20"/>
        </w:rPr>
        <w:t xml:space="preserve"> </w:t>
      </w:r>
      <w:r w:rsidRPr="00791F33">
        <w:rPr>
          <w:rFonts w:asciiTheme="majorBidi" w:hAnsiTheme="majorBidi" w:cstheme="majorBidi"/>
          <w:sz w:val="20"/>
          <w:szCs w:val="20"/>
        </w:rPr>
        <w:t>uji</w:t>
      </w:r>
      <w:r w:rsidRPr="00791F33">
        <w:rPr>
          <w:rFonts w:asciiTheme="majorBidi" w:hAnsiTheme="majorBidi" w:cstheme="majorBidi"/>
          <w:spacing w:val="-6"/>
          <w:sz w:val="20"/>
          <w:szCs w:val="20"/>
        </w:rPr>
        <w:t xml:space="preserve"> </w:t>
      </w:r>
      <w:r w:rsidRPr="00791F33">
        <w:rPr>
          <w:rFonts w:asciiTheme="majorBidi" w:hAnsiTheme="majorBidi" w:cstheme="majorBidi"/>
          <w:sz w:val="20"/>
          <w:szCs w:val="20"/>
        </w:rPr>
        <w:t xml:space="preserve">hipotesis dengan uji </w:t>
      </w:r>
      <w:r w:rsidRPr="00791F33">
        <w:rPr>
          <w:rFonts w:asciiTheme="majorBidi" w:hAnsiTheme="majorBidi" w:cstheme="majorBidi"/>
          <w:i/>
          <w:sz w:val="20"/>
          <w:szCs w:val="20"/>
        </w:rPr>
        <w:t>paired</w:t>
      </w:r>
      <w:r w:rsidRPr="00791F33">
        <w:rPr>
          <w:rFonts w:asciiTheme="majorBidi" w:hAnsiTheme="majorBidi" w:cstheme="majorBidi"/>
          <w:i/>
          <w:spacing w:val="6"/>
          <w:sz w:val="20"/>
          <w:szCs w:val="20"/>
        </w:rPr>
        <w:t xml:space="preserve"> </w:t>
      </w:r>
      <w:r w:rsidRPr="00791F33">
        <w:rPr>
          <w:rFonts w:asciiTheme="majorBidi" w:hAnsiTheme="majorBidi" w:cstheme="majorBidi"/>
          <w:i/>
          <w:sz w:val="20"/>
          <w:szCs w:val="20"/>
        </w:rPr>
        <w:t>sampel</w:t>
      </w:r>
      <w:r w:rsidRPr="00791F33">
        <w:rPr>
          <w:rFonts w:asciiTheme="majorBidi" w:hAnsiTheme="majorBidi" w:cstheme="majorBidi"/>
          <w:i/>
          <w:spacing w:val="-6"/>
          <w:sz w:val="20"/>
          <w:szCs w:val="20"/>
        </w:rPr>
        <w:t xml:space="preserve"> </w:t>
      </w:r>
      <w:r w:rsidRPr="00791F33">
        <w:rPr>
          <w:rFonts w:asciiTheme="majorBidi" w:hAnsiTheme="majorBidi" w:cstheme="majorBidi"/>
          <w:i/>
          <w:sz w:val="20"/>
          <w:szCs w:val="20"/>
        </w:rPr>
        <w:t>t-test</w:t>
      </w:r>
      <w:r w:rsidRPr="00791F33">
        <w:rPr>
          <w:rFonts w:asciiTheme="majorBidi" w:hAnsiTheme="majorBidi" w:cstheme="majorBidi"/>
          <w:sz w:val="20"/>
          <w:szCs w:val="20"/>
        </w:rPr>
        <w:t>:</w:t>
      </w:r>
    </w:p>
    <w:p w:rsidR="00D22DCC" w:rsidRPr="00791F33" w:rsidRDefault="00D22DCC" w:rsidP="00D22DCC">
      <w:pPr>
        <w:spacing w:before="8"/>
        <w:ind w:left="2688" w:right="1208"/>
        <w:jc w:val="center"/>
        <w:rPr>
          <w:rFonts w:asciiTheme="majorBidi" w:hAnsiTheme="majorBidi" w:cstheme="majorBidi"/>
          <w:sz w:val="20"/>
          <w:szCs w:val="20"/>
        </w:rPr>
      </w:pPr>
      <w:r w:rsidRPr="00AB1202">
        <w:rPr>
          <w:rFonts w:asciiTheme="majorBidi" w:hAnsiTheme="majorBidi" w:cstheme="majorBidi"/>
          <w:b/>
          <w:bCs/>
          <w:sz w:val="20"/>
          <w:szCs w:val="20"/>
        </w:rPr>
        <w:t>Tabel</w:t>
      </w:r>
      <w:r w:rsidRPr="00AB1202">
        <w:rPr>
          <w:rFonts w:asciiTheme="majorBidi" w:hAnsiTheme="majorBidi" w:cstheme="majorBidi"/>
          <w:b/>
          <w:bCs/>
          <w:spacing w:val="-2"/>
          <w:sz w:val="20"/>
          <w:szCs w:val="20"/>
        </w:rPr>
        <w:t xml:space="preserve"> </w:t>
      </w:r>
      <w:r w:rsidR="00AB1202" w:rsidRPr="00AB1202">
        <w:rPr>
          <w:rFonts w:asciiTheme="majorBidi" w:hAnsiTheme="majorBidi" w:cstheme="majorBidi"/>
          <w:b/>
          <w:bCs/>
          <w:sz w:val="20"/>
          <w:szCs w:val="20"/>
          <w:lang w:val="en-US"/>
        </w:rPr>
        <w:t>4</w:t>
      </w:r>
      <w:r w:rsidR="00AB1202">
        <w:rPr>
          <w:rFonts w:asciiTheme="majorBidi" w:hAnsiTheme="majorBidi" w:cstheme="majorBidi"/>
          <w:sz w:val="20"/>
          <w:szCs w:val="20"/>
          <w:lang w:val="en-US"/>
        </w:rPr>
        <w:t>.</w:t>
      </w:r>
      <w:r w:rsidRPr="00791F33">
        <w:rPr>
          <w:rFonts w:asciiTheme="majorBidi" w:hAnsiTheme="majorBidi" w:cstheme="majorBidi"/>
          <w:spacing w:val="-9"/>
          <w:sz w:val="20"/>
          <w:szCs w:val="20"/>
        </w:rPr>
        <w:t xml:space="preserve"> </w:t>
      </w:r>
      <w:r w:rsidRPr="00791F33">
        <w:rPr>
          <w:rFonts w:asciiTheme="majorBidi" w:hAnsiTheme="majorBidi" w:cstheme="majorBidi"/>
          <w:sz w:val="20"/>
          <w:szCs w:val="20"/>
        </w:rPr>
        <w:t>Hasil</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Uji</w:t>
      </w:r>
      <w:r w:rsidRPr="00791F33">
        <w:rPr>
          <w:rFonts w:asciiTheme="majorBidi" w:hAnsiTheme="majorBidi" w:cstheme="majorBidi"/>
          <w:spacing w:val="5"/>
          <w:sz w:val="20"/>
          <w:szCs w:val="20"/>
        </w:rPr>
        <w:t xml:space="preserve"> </w:t>
      </w:r>
      <w:r w:rsidRPr="00791F33">
        <w:rPr>
          <w:rFonts w:asciiTheme="majorBidi" w:hAnsiTheme="majorBidi" w:cstheme="majorBidi"/>
          <w:sz w:val="20"/>
          <w:szCs w:val="20"/>
        </w:rPr>
        <w:t>Hipotesis</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w:t>
      </w:r>
      <w:r w:rsidRPr="00791F33">
        <w:rPr>
          <w:rFonts w:asciiTheme="majorBidi" w:hAnsiTheme="majorBidi" w:cstheme="majorBidi"/>
          <w:i/>
          <w:sz w:val="20"/>
          <w:szCs w:val="20"/>
        </w:rPr>
        <w:t>Paired</w:t>
      </w:r>
      <w:r w:rsidRPr="00791F33">
        <w:rPr>
          <w:rFonts w:asciiTheme="majorBidi" w:hAnsiTheme="majorBidi" w:cstheme="majorBidi"/>
          <w:i/>
          <w:spacing w:val="5"/>
          <w:sz w:val="20"/>
          <w:szCs w:val="20"/>
        </w:rPr>
        <w:t xml:space="preserve"> </w:t>
      </w:r>
      <w:r w:rsidRPr="00791F33">
        <w:rPr>
          <w:rFonts w:asciiTheme="majorBidi" w:hAnsiTheme="majorBidi" w:cstheme="majorBidi"/>
          <w:i/>
          <w:sz w:val="20"/>
          <w:szCs w:val="20"/>
        </w:rPr>
        <w:t>Sampel</w:t>
      </w:r>
      <w:r w:rsidRPr="00791F33">
        <w:rPr>
          <w:rFonts w:asciiTheme="majorBidi" w:hAnsiTheme="majorBidi" w:cstheme="majorBidi"/>
          <w:i/>
          <w:spacing w:val="-9"/>
          <w:sz w:val="20"/>
          <w:szCs w:val="20"/>
        </w:rPr>
        <w:t xml:space="preserve"> </w:t>
      </w:r>
      <w:r w:rsidRPr="00791F33">
        <w:rPr>
          <w:rFonts w:asciiTheme="majorBidi" w:hAnsiTheme="majorBidi" w:cstheme="majorBidi"/>
          <w:i/>
          <w:sz w:val="20"/>
          <w:szCs w:val="20"/>
        </w:rPr>
        <w:t>T-Test</w:t>
      </w:r>
      <w:r w:rsidRPr="00791F33">
        <w:rPr>
          <w:rFonts w:asciiTheme="majorBidi" w:hAnsiTheme="majorBidi" w:cstheme="majorBidi"/>
          <w:sz w:val="20"/>
          <w:szCs w:val="20"/>
        </w:rPr>
        <w:t>)</w:t>
      </w:r>
    </w:p>
    <w:p w:rsidR="00D22DCC" w:rsidRPr="00791F33" w:rsidRDefault="00D22DCC" w:rsidP="00D22DCC">
      <w:pPr>
        <w:spacing w:before="7"/>
        <w:ind w:left="1192" w:right="1208"/>
        <w:jc w:val="center"/>
        <w:rPr>
          <w:rFonts w:asciiTheme="majorBidi" w:hAnsiTheme="majorBidi" w:cstheme="majorBidi"/>
          <w:b/>
          <w:sz w:val="20"/>
          <w:szCs w:val="20"/>
        </w:rPr>
      </w:pPr>
      <w:r w:rsidRPr="00791F33">
        <w:rPr>
          <w:rFonts w:asciiTheme="majorBidi" w:hAnsiTheme="majorBidi" w:cstheme="majorBidi"/>
          <w:b/>
          <w:color w:val="000004"/>
          <w:sz w:val="20"/>
          <w:szCs w:val="20"/>
        </w:rPr>
        <w:t>Paired</w:t>
      </w:r>
      <w:r w:rsidRPr="00791F33">
        <w:rPr>
          <w:rFonts w:asciiTheme="majorBidi" w:hAnsiTheme="majorBidi" w:cstheme="majorBidi"/>
          <w:b/>
          <w:color w:val="000004"/>
          <w:spacing w:val="-12"/>
          <w:sz w:val="20"/>
          <w:szCs w:val="20"/>
        </w:rPr>
        <w:t xml:space="preserve"> </w:t>
      </w:r>
      <w:r w:rsidRPr="00791F33">
        <w:rPr>
          <w:rFonts w:asciiTheme="majorBidi" w:hAnsiTheme="majorBidi" w:cstheme="majorBidi"/>
          <w:b/>
          <w:color w:val="000004"/>
          <w:sz w:val="20"/>
          <w:szCs w:val="20"/>
        </w:rPr>
        <w:t>Samples</w:t>
      </w:r>
      <w:r w:rsidRPr="00791F33">
        <w:rPr>
          <w:rFonts w:asciiTheme="majorBidi" w:hAnsiTheme="majorBidi" w:cstheme="majorBidi"/>
          <w:b/>
          <w:color w:val="000004"/>
          <w:spacing w:val="1"/>
          <w:sz w:val="20"/>
          <w:szCs w:val="20"/>
        </w:rPr>
        <w:t xml:space="preserve"> </w:t>
      </w:r>
      <w:r w:rsidRPr="00791F33">
        <w:rPr>
          <w:rFonts w:asciiTheme="majorBidi" w:hAnsiTheme="majorBidi" w:cstheme="majorBidi"/>
          <w:b/>
          <w:color w:val="000004"/>
          <w:sz w:val="20"/>
          <w:szCs w:val="20"/>
        </w:rPr>
        <w:t>Test</w:t>
      </w:r>
    </w:p>
    <w:tbl>
      <w:tblPr>
        <w:tblW w:w="9639" w:type="dxa"/>
        <w:tblInd w:w="142" w:type="dxa"/>
        <w:tblBorders>
          <w:top w:val="single" w:sz="6" w:space="0" w:color="DFDFDF"/>
          <w:left w:val="single" w:sz="6" w:space="0" w:color="DFDFDF"/>
          <w:bottom w:val="single" w:sz="6" w:space="0" w:color="DFDFDF"/>
          <w:right w:val="single" w:sz="6" w:space="0" w:color="DFDFDF"/>
          <w:insideH w:val="single" w:sz="6" w:space="0" w:color="DFDFDF"/>
          <w:insideV w:val="single" w:sz="6" w:space="0" w:color="DFDFDF"/>
        </w:tblBorders>
        <w:tblLayout w:type="fixed"/>
        <w:tblCellMar>
          <w:left w:w="0" w:type="dxa"/>
          <w:right w:w="0" w:type="dxa"/>
        </w:tblCellMar>
        <w:tblLook w:val="01E0" w:firstRow="1" w:lastRow="1" w:firstColumn="1" w:lastColumn="1" w:noHBand="0" w:noVBand="0"/>
      </w:tblPr>
      <w:tblGrid>
        <w:gridCol w:w="665"/>
        <w:gridCol w:w="1184"/>
        <w:gridCol w:w="821"/>
        <w:gridCol w:w="1008"/>
        <w:gridCol w:w="1081"/>
        <w:gridCol w:w="1325"/>
        <w:gridCol w:w="1160"/>
        <w:gridCol w:w="757"/>
        <w:gridCol w:w="339"/>
        <w:gridCol w:w="1299"/>
      </w:tblGrid>
      <w:tr w:rsidR="00D22DCC" w:rsidRPr="00791F33" w:rsidTr="00206D20">
        <w:trPr>
          <w:trHeight w:val="215"/>
        </w:trPr>
        <w:tc>
          <w:tcPr>
            <w:tcW w:w="7244" w:type="dxa"/>
            <w:gridSpan w:val="7"/>
            <w:tcBorders>
              <w:top w:val="single" w:sz="4" w:space="0" w:color="auto"/>
              <w:left w:val="nil"/>
              <w:bottom w:val="nil"/>
            </w:tcBorders>
          </w:tcPr>
          <w:p w:rsidR="00D22DCC" w:rsidRPr="00206D20" w:rsidRDefault="00D22DCC" w:rsidP="00206D20">
            <w:pPr>
              <w:pStyle w:val="TableParagraph"/>
              <w:spacing w:line="196" w:lineRule="exact"/>
              <w:ind w:left="3594"/>
              <w:jc w:val="center"/>
              <w:rPr>
                <w:rFonts w:asciiTheme="majorBidi" w:hAnsiTheme="majorBidi" w:cstheme="majorBidi"/>
                <w:b/>
                <w:bCs/>
                <w:sz w:val="20"/>
                <w:szCs w:val="20"/>
              </w:rPr>
            </w:pPr>
            <w:r w:rsidRPr="00206D20">
              <w:rPr>
                <w:rFonts w:asciiTheme="majorBidi" w:hAnsiTheme="majorBidi" w:cstheme="majorBidi"/>
                <w:b/>
                <w:bCs/>
                <w:color w:val="24485F"/>
                <w:sz w:val="20"/>
                <w:szCs w:val="20"/>
              </w:rPr>
              <w:t>Paired</w:t>
            </w:r>
            <w:r w:rsidRPr="00206D20">
              <w:rPr>
                <w:rFonts w:asciiTheme="majorBidi" w:hAnsiTheme="majorBidi" w:cstheme="majorBidi"/>
                <w:b/>
                <w:bCs/>
                <w:color w:val="24485F"/>
                <w:spacing w:val="-7"/>
                <w:sz w:val="20"/>
                <w:szCs w:val="20"/>
              </w:rPr>
              <w:t xml:space="preserve"> </w:t>
            </w:r>
            <w:r w:rsidRPr="00206D20">
              <w:rPr>
                <w:rFonts w:asciiTheme="majorBidi" w:hAnsiTheme="majorBidi" w:cstheme="majorBidi"/>
                <w:b/>
                <w:bCs/>
                <w:color w:val="24485F"/>
                <w:sz w:val="20"/>
                <w:szCs w:val="20"/>
              </w:rPr>
              <w:t>Differences</w:t>
            </w:r>
          </w:p>
        </w:tc>
        <w:tc>
          <w:tcPr>
            <w:tcW w:w="757" w:type="dxa"/>
            <w:vMerge w:val="restart"/>
            <w:tcBorders>
              <w:top w:val="single" w:sz="4" w:space="0" w:color="auto"/>
              <w:bottom w:val="single" w:sz="6" w:space="0" w:color="152935"/>
            </w:tcBorders>
          </w:tcPr>
          <w:p w:rsidR="00D22DCC" w:rsidRPr="00206D20" w:rsidRDefault="00D22DCC" w:rsidP="00206D20">
            <w:pPr>
              <w:pStyle w:val="TableParagraph"/>
              <w:spacing w:line="240" w:lineRule="auto"/>
              <w:jc w:val="center"/>
              <w:rPr>
                <w:rFonts w:asciiTheme="majorBidi" w:hAnsiTheme="majorBidi" w:cstheme="majorBidi"/>
                <w:b/>
                <w:bCs/>
                <w:sz w:val="20"/>
                <w:szCs w:val="20"/>
              </w:rPr>
            </w:pPr>
          </w:p>
          <w:p w:rsidR="00D22DCC" w:rsidRPr="00206D20" w:rsidRDefault="00D22DCC" w:rsidP="00206D20">
            <w:pPr>
              <w:pStyle w:val="TableParagraph"/>
              <w:spacing w:line="240" w:lineRule="auto"/>
              <w:jc w:val="center"/>
              <w:rPr>
                <w:rFonts w:asciiTheme="majorBidi" w:hAnsiTheme="majorBidi" w:cstheme="majorBidi"/>
                <w:b/>
                <w:bCs/>
                <w:sz w:val="20"/>
                <w:szCs w:val="20"/>
              </w:rPr>
            </w:pPr>
          </w:p>
          <w:p w:rsidR="00D22DCC" w:rsidRPr="00206D20" w:rsidRDefault="00D22DCC" w:rsidP="00206D20">
            <w:pPr>
              <w:pStyle w:val="TableParagraph"/>
              <w:spacing w:before="167" w:line="229" w:lineRule="exact"/>
              <w:ind w:right="34"/>
              <w:jc w:val="center"/>
              <w:rPr>
                <w:rFonts w:asciiTheme="majorBidi" w:hAnsiTheme="majorBidi" w:cstheme="majorBidi"/>
                <w:b/>
                <w:bCs/>
                <w:sz w:val="20"/>
                <w:szCs w:val="20"/>
              </w:rPr>
            </w:pPr>
            <w:r w:rsidRPr="00206D20">
              <w:rPr>
                <w:rFonts w:asciiTheme="majorBidi" w:hAnsiTheme="majorBidi" w:cstheme="majorBidi"/>
                <w:b/>
                <w:bCs/>
                <w:color w:val="24485F"/>
                <w:sz w:val="20"/>
                <w:szCs w:val="20"/>
              </w:rPr>
              <w:t>t</w:t>
            </w:r>
          </w:p>
        </w:tc>
        <w:tc>
          <w:tcPr>
            <w:tcW w:w="339" w:type="dxa"/>
            <w:vMerge w:val="restart"/>
            <w:tcBorders>
              <w:top w:val="single" w:sz="4" w:space="0" w:color="auto"/>
              <w:bottom w:val="single" w:sz="6" w:space="0" w:color="152935"/>
            </w:tcBorders>
          </w:tcPr>
          <w:p w:rsidR="00D22DCC" w:rsidRPr="00206D20" w:rsidRDefault="00D22DCC" w:rsidP="00206D20">
            <w:pPr>
              <w:pStyle w:val="TableParagraph"/>
              <w:spacing w:line="240" w:lineRule="auto"/>
              <w:jc w:val="center"/>
              <w:rPr>
                <w:rFonts w:asciiTheme="majorBidi" w:hAnsiTheme="majorBidi" w:cstheme="majorBidi"/>
                <w:b/>
                <w:bCs/>
                <w:sz w:val="20"/>
                <w:szCs w:val="20"/>
              </w:rPr>
            </w:pPr>
          </w:p>
          <w:p w:rsidR="00D22DCC" w:rsidRPr="00206D20" w:rsidRDefault="00D22DCC" w:rsidP="00206D20">
            <w:pPr>
              <w:pStyle w:val="TableParagraph"/>
              <w:spacing w:line="240" w:lineRule="auto"/>
              <w:jc w:val="center"/>
              <w:rPr>
                <w:rFonts w:asciiTheme="majorBidi" w:hAnsiTheme="majorBidi" w:cstheme="majorBidi"/>
                <w:b/>
                <w:bCs/>
                <w:sz w:val="20"/>
                <w:szCs w:val="20"/>
              </w:rPr>
            </w:pPr>
          </w:p>
          <w:p w:rsidR="00D22DCC" w:rsidRPr="00206D20" w:rsidRDefault="00D22DCC" w:rsidP="00206D20">
            <w:pPr>
              <w:pStyle w:val="TableParagraph"/>
              <w:spacing w:before="167" w:line="229" w:lineRule="exact"/>
              <w:ind w:left="65"/>
              <w:jc w:val="center"/>
              <w:rPr>
                <w:rFonts w:asciiTheme="majorBidi" w:hAnsiTheme="majorBidi" w:cstheme="majorBidi"/>
                <w:b/>
                <w:bCs/>
                <w:sz w:val="20"/>
                <w:szCs w:val="20"/>
              </w:rPr>
            </w:pPr>
            <w:r w:rsidRPr="00206D20">
              <w:rPr>
                <w:rFonts w:asciiTheme="majorBidi" w:hAnsiTheme="majorBidi" w:cstheme="majorBidi"/>
                <w:b/>
                <w:bCs/>
                <w:color w:val="24485F"/>
                <w:sz w:val="20"/>
                <w:szCs w:val="20"/>
              </w:rPr>
              <w:t>df</w:t>
            </w:r>
          </w:p>
        </w:tc>
        <w:tc>
          <w:tcPr>
            <w:tcW w:w="1299" w:type="dxa"/>
            <w:vMerge w:val="restart"/>
            <w:tcBorders>
              <w:top w:val="single" w:sz="4" w:space="0" w:color="auto"/>
              <w:bottom w:val="single" w:sz="6" w:space="0" w:color="152935"/>
              <w:right w:val="nil"/>
            </w:tcBorders>
          </w:tcPr>
          <w:p w:rsidR="00D22DCC" w:rsidRPr="00206D20" w:rsidRDefault="00D22DCC" w:rsidP="00206D20">
            <w:pPr>
              <w:pStyle w:val="TableParagraph"/>
              <w:spacing w:line="240" w:lineRule="auto"/>
              <w:jc w:val="center"/>
              <w:rPr>
                <w:rFonts w:asciiTheme="majorBidi" w:hAnsiTheme="majorBidi" w:cstheme="majorBidi"/>
                <w:b/>
                <w:bCs/>
                <w:sz w:val="20"/>
                <w:szCs w:val="20"/>
              </w:rPr>
            </w:pPr>
          </w:p>
          <w:p w:rsidR="00D22DCC" w:rsidRPr="00206D20" w:rsidRDefault="00D22DCC" w:rsidP="00206D20">
            <w:pPr>
              <w:pStyle w:val="TableParagraph"/>
              <w:spacing w:before="197" w:line="227" w:lineRule="exact"/>
              <w:ind w:left="150"/>
              <w:jc w:val="center"/>
              <w:rPr>
                <w:rFonts w:asciiTheme="majorBidi" w:hAnsiTheme="majorBidi" w:cstheme="majorBidi"/>
                <w:b/>
                <w:bCs/>
                <w:sz w:val="20"/>
                <w:szCs w:val="20"/>
              </w:rPr>
            </w:pPr>
            <w:r w:rsidRPr="00206D20">
              <w:rPr>
                <w:rFonts w:asciiTheme="majorBidi" w:hAnsiTheme="majorBidi" w:cstheme="majorBidi"/>
                <w:b/>
                <w:bCs/>
                <w:color w:val="24485F"/>
                <w:sz w:val="20"/>
                <w:szCs w:val="20"/>
              </w:rPr>
              <w:t>Sig.</w:t>
            </w:r>
            <w:r w:rsidRPr="00206D20">
              <w:rPr>
                <w:rFonts w:asciiTheme="majorBidi" w:hAnsiTheme="majorBidi" w:cstheme="majorBidi"/>
                <w:b/>
                <w:bCs/>
                <w:color w:val="24485F"/>
                <w:spacing w:val="-3"/>
                <w:sz w:val="20"/>
                <w:szCs w:val="20"/>
              </w:rPr>
              <w:t xml:space="preserve"> </w:t>
            </w:r>
            <w:r w:rsidRPr="00206D20">
              <w:rPr>
                <w:rFonts w:asciiTheme="majorBidi" w:hAnsiTheme="majorBidi" w:cstheme="majorBidi"/>
                <w:b/>
                <w:bCs/>
                <w:color w:val="24485F"/>
                <w:sz w:val="20"/>
                <w:szCs w:val="20"/>
              </w:rPr>
              <w:t>(2-</w:t>
            </w:r>
          </w:p>
          <w:p w:rsidR="00D22DCC" w:rsidRPr="00206D20" w:rsidRDefault="00D22DCC" w:rsidP="00206D20">
            <w:pPr>
              <w:pStyle w:val="TableParagraph"/>
              <w:spacing w:line="225" w:lineRule="exact"/>
              <w:ind w:left="201"/>
              <w:jc w:val="center"/>
              <w:rPr>
                <w:rFonts w:asciiTheme="majorBidi" w:hAnsiTheme="majorBidi" w:cstheme="majorBidi"/>
                <w:b/>
                <w:bCs/>
                <w:sz w:val="20"/>
                <w:szCs w:val="20"/>
              </w:rPr>
            </w:pPr>
            <w:r w:rsidRPr="00206D20">
              <w:rPr>
                <w:rFonts w:asciiTheme="majorBidi" w:hAnsiTheme="majorBidi" w:cstheme="majorBidi"/>
                <w:b/>
                <w:bCs/>
                <w:color w:val="24485F"/>
                <w:sz w:val="20"/>
                <w:szCs w:val="20"/>
              </w:rPr>
              <w:t>tailed)</w:t>
            </w:r>
          </w:p>
        </w:tc>
      </w:tr>
      <w:tr w:rsidR="00D22DCC" w:rsidRPr="00791F33" w:rsidTr="00206D20">
        <w:trPr>
          <w:trHeight w:val="446"/>
        </w:trPr>
        <w:tc>
          <w:tcPr>
            <w:tcW w:w="2670" w:type="dxa"/>
            <w:gridSpan w:val="3"/>
            <w:vMerge w:val="restart"/>
            <w:tcBorders>
              <w:top w:val="nil"/>
              <w:left w:val="nil"/>
              <w:bottom w:val="single" w:sz="6" w:space="0" w:color="152935"/>
            </w:tcBorders>
          </w:tcPr>
          <w:p w:rsidR="00D22DCC" w:rsidRPr="00206D20" w:rsidRDefault="00D22DCC" w:rsidP="00206D20">
            <w:pPr>
              <w:pStyle w:val="TableParagraph"/>
              <w:spacing w:line="240" w:lineRule="auto"/>
              <w:jc w:val="center"/>
              <w:rPr>
                <w:rFonts w:asciiTheme="majorBidi" w:hAnsiTheme="majorBidi" w:cstheme="majorBidi"/>
                <w:b/>
                <w:bCs/>
                <w:sz w:val="20"/>
                <w:szCs w:val="20"/>
              </w:rPr>
            </w:pPr>
          </w:p>
          <w:p w:rsidR="00D22DCC" w:rsidRPr="00206D20" w:rsidRDefault="00D22DCC" w:rsidP="00206D20">
            <w:pPr>
              <w:pStyle w:val="TableParagraph"/>
              <w:spacing w:before="189" w:line="229" w:lineRule="exact"/>
              <w:ind w:right="177"/>
              <w:jc w:val="center"/>
              <w:rPr>
                <w:rFonts w:asciiTheme="majorBidi" w:hAnsiTheme="majorBidi" w:cstheme="majorBidi"/>
                <w:b/>
                <w:bCs/>
                <w:sz w:val="20"/>
                <w:szCs w:val="20"/>
              </w:rPr>
            </w:pPr>
            <w:r w:rsidRPr="00206D20">
              <w:rPr>
                <w:rFonts w:asciiTheme="majorBidi" w:hAnsiTheme="majorBidi" w:cstheme="majorBidi"/>
                <w:b/>
                <w:bCs/>
                <w:color w:val="24485F"/>
                <w:sz w:val="20"/>
                <w:szCs w:val="20"/>
              </w:rPr>
              <w:t>Mean</w:t>
            </w:r>
          </w:p>
        </w:tc>
        <w:tc>
          <w:tcPr>
            <w:tcW w:w="1008" w:type="dxa"/>
            <w:vMerge w:val="restart"/>
            <w:tcBorders>
              <w:top w:val="nil"/>
              <w:bottom w:val="single" w:sz="6" w:space="0" w:color="152935"/>
            </w:tcBorders>
          </w:tcPr>
          <w:p w:rsidR="00D22DCC" w:rsidRPr="00206D20" w:rsidRDefault="00D22DCC" w:rsidP="00206D20">
            <w:pPr>
              <w:pStyle w:val="TableParagraph"/>
              <w:spacing w:line="240" w:lineRule="auto"/>
              <w:jc w:val="center"/>
              <w:rPr>
                <w:rFonts w:asciiTheme="majorBidi" w:hAnsiTheme="majorBidi" w:cstheme="majorBidi"/>
                <w:b/>
                <w:bCs/>
                <w:sz w:val="20"/>
                <w:szCs w:val="20"/>
              </w:rPr>
            </w:pPr>
          </w:p>
          <w:p w:rsidR="00D22DCC" w:rsidRPr="00206D20" w:rsidRDefault="00D22DCC" w:rsidP="00206D20">
            <w:pPr>
              <w:pStyle w:val="TableParagraph"/>
              <w:spacing w:line="227" w:lineRule="exact"/>
              <w:ind w:left="79" w:right="72"/>
              <w:jc w:val="center"/>
              <w:rPr>
                <w:rFonts w:asciiTheme="majorBidi" w:hAnsiTheme="majorBidi" w:cstheme="majorBidi"/>
                <w:b/>
                <w:bCs/>
                <w:sz w:val="20"/>
                <w:szCs w:val="20"/>
              </w:rPr>
            </w:pPr>
            <w:r w:rsidRPr="00206D20">
              <w:rPr>
                <w:rFonts w:asciiTheme="majorBidi" w:hAnsiTheme="majorBidi" w:cstheme="majorBidi"/>
                <w:b/>
                <w:bCs/>
                <w:color w:val="24485F"/>
                <w:sz w:val="20"/>
                <w:szCs w:val="20"/>
              </w:rPr>
              <w:t>Std.</w:t>
            </w:r>
          </w:p>
          <w:p w:rsidR="00D22DCC" w:rsidRPr="00206D20" w:rsidRDefault="00D22DCC" w:rsidP="00206D20">
            <w:pPr>
              <w:pStyle w:val="TableParagraph"/>
              <w:spacing w:line="225" w:lineRule="exact"/>
              <w:ind w:left="79" w:right="84"/>
              <w:jc w:val="center"/>
              <w:rPr>
                <w:rFonts w:asciiTheme="majorBidi" w:hAnsiTheme="majorBidi" w:cstheme="majorBidi"/>
                <w:b/>
                <w:bCs/>
                <w:sz w:val="20"/>
                <w:szCs w:val="20"/>
              </w:rPr>
            </w:pPr>
            <w:r w:rsidRPr="00206D20">
              <w:rPr>
                <w:rFonts w:asciiTheme="majorBidi" w:hAnsiTheme="majorBidi" w:cstheme="majorBidi"/>
                <w:b/>
                <w:bCs/>
                <w:color w:val="24485F"/>
                <w:sz w:val="20"/>
                <w:szCs w:val="20"/>
              </w:rPr>
              <w:t>Deviation</w:t>
            </w:r>
          </w:p>
        </w:tc>
        <w:tc>
          <w:tcPr>
            <w:tcW w:w="1081" w:type="dxa"/>
            <w:vMerge w:val="restart"/>
            <w:tcBorders>
              <w:top w:val="nil"/>
              <w:bottom w:val="single" w:sz="6" w:space="0" w:color="152935"/>
            </w:tcBorders>
          </w:tcPr>
          <w:p w:rsidR="00D22DCC" w:rsidRPr="00206D20" w:rsidRDefault="00D22DCC" w:rsidP="00206D20">
            <w:pPr>
              <w:pStyle w:val="TableParagraph"/>
              <w:spacing w:before="9" w:line="240" w:lineRule="auto"/>
              <w:jc w:val="center"/>
              <w:rPr>
                <w:rFonts w:asciiTheme="majorBidi" w:hAnsiTheme="majorBidi" w:cstheme="majorBidi"/>
                <w:b/>
                <w:bCs/>
                <w:sz w:val="20"/>
                <w:szCs w:val="20"/>
              </w:rPr>
            </w:pPr>
          </w:p>
          <w:p w:rsidR="00D22DCC" w:rsidRPr="00206D20" w:rsidRDefault="00D22DCC" w:rsidP="00206D20">
            <w:pPr>
              <w:pStyle w:val="TableParagraph"/>
              <w:spacing w:line="240" w:lineRule="auto"/>
              <w:ind w:left="303" w:right="121" w:hanging="167"/>
              <w:jc w:val="center"/>
              <w:rPr>
                <w:rFonts w:asciiTheme="majorBidi" w:hAnsiTheme="majorBidi" w:cstheme="majorBidi"/>
                <w:b/>
                <w:bCs/>
                <w:sz w:val="20"/>
                <w:szCs w:val="20"/>
              </w:rPr>
            </w:pPr>
            <w:r w:rsidRPr="00206D20">
              <w:rPr>
                <w:rFonts w:asciiTheme="majorBidi" w:hAnsiTheme="majorBidi" w:cstheme="majorBidi"/>
                <w:b/>
                <w:bCs/>
                <w:color w:val="24485F"/>
                <w:sz w:val="20"/>
                <w:szCs w:val="20"/>
              </w:rPr>
              <w:t>Std. Error</w:t>
            </w:r>
            <w:r w:rsidRPr="00206D20">
              <w:rPr>
                <w:rFonts w:asciiTheme="majorBidi" w:hAnsiTheme="majorBidi" w:cstheme="majorBidi"/>
                <w:b/>
                <w:bCs/>
                <w:color w:val="24485F"/>
                <w:spacing w:val="-48"/>
                <w:sz w:val="20"/>
                <w:szCs w:val="20"/>
              </w:rPr>
              <w:t xml:space="preserve"> </w:t>
            </w:r>
            <w:r w:rsidRPr="00206D20">
              <w:rPr>
                <w:rFonts w:asciiTheme="majorBidi" w:hAnsiTheme="majorBidi" w:cstheme="majorBidi"/>
                <w:b/>
                <w:bCs/>
                <w:color w:val="24485F"/>
                <w:sz w:val="20"/>
                <w:szCs w:val="20"/>
              </w:rPr>
              <w:t>Mean</w:t>
            </w:r>
          </w:p>
        </w:tc>
        <w:tc>
          <w:tcPr>
            <w:tcW w:w="2485" w:type="dxa"/>
            <w:gridSpan w:val="2"/>
            <w:tcBorders>
              <w:top w:val="nil"/>
              <w:bottom w:val="nil"/>
            </w:tcBorders>
          </w:tcPr>
          <w:p w:rsidR="00D22DCC" w:rsidRPr="00206D20" w:rsidRDefault="00D22DCC" w:rsidP="00206D20">
            <w:pPr>
              <w:pStyle w:val="TableParagraph"/>
              <w:spacing w:before="6" w:line="210" w:lineRule="exact"/>
              <w:ind w:left="655" w:right="122" w:hanging="533"/>
              <w:jc w:val="center"/>
              <w:rPr>
                <w:rFonts w:asciiTheme="majorBidi" w:hAnsiTheme="majorBidi" w:cstheme="majorBidi"/>
                <w:b/>
                <w:bCs/>
                <w:sz w:val="20"/>
                <w:szCs w:val="20"/>
              </w:rPr>
            </w:pPr>
            <w:r w:rsidRPr="00206D20">
              <w:rPr>
                <w:rFonts w:asciiTheme="majorBidi" w:hAnsiTheme="majorBidi" w:cstheme="majorBidi"/>
                <w:b/>
                <w:bCs/>
                <w:color w:val="24485F"/>
                <w:sz w:val="20"/>
                <w:szCs w:val="20"/>
              </w:rPr>
              <w:t>95%</w:t>
            </w:r>
            <w:r w:rsidRPr="00206D20">
              <w:rPr>
                <w:rFonts w:asciiTheme="majorBidi" w:hAnsiTheme="majorBidi" w:cstheme="majorBidi"/>
                <w:b/>
                <w:bCs/>
                <w:color w:val="24485F"/>
                <w:spacing w:val="-8"/>
                <w:sz w:val="20"/>
                <w:szCs w:val="20"/>
              </w:rPr>
              <w:t xml:space="preserve"> </w:t>
            </w:r>
            <w:r w:rsidRPr="00206D20">
              <w:rPr>
                <w:rFonts w:asciiTheme="majorBidi" w:hAnsiTheme="majorBidi" w:cstheme="majorBidi"/>
                <w:b/>
                <w:bCs/>
                <w:color w:val="24485F"/>
                <w:sz w:val="20"/>
                <w:szCs w:val="20"/>
              </w:rPr>
              <w:t>Confidence</w:t>
            </w:r>
            <w:r w:rsidRPr="00206D20">
              <w:rPr>
                <w:rFonts w:asciiTheme="majorBidi" w:hAnsiTheme="majorBidi" w:cstheme="majorBidi"/>
                <w:b/>
                <w:bCs/>
                <w:color w:val="24485F"/>
                <w:spacing w:val="-8"/>
                <w:sz w:val="20"/>
                <w:szCs w:val="20"/>
              </w:rPr>
              <w:t xml:space="preserve"> </w:t>
            </w:r>
            <w:r w:rsidRPr="00206D20">
              <w:rPr>
                <w:rFonts w:asciiTheme="majorBidi" w:hAnsiTheme="majorBidi" w:cstheme="majorBidi"/>
                <w:b/>
                <w:bCs/>
                <w:color w:val="24485F"/>
                <w:sz w:val="20"/>
                <w:szCs w:val="20"/>
              </w:rPr>
              <w:t>Interval</w:t>
            </w:r>
            <w:r w:rsidRPr="00206D20">
              <w:rPr>
                <w:rFonts w:asciiTheme="majorBidi" w:hAnsiTheme="majorBidi" w:cstheme="majorBidi"/>
                <w:b/>
                <w:bCs/>
                <w:color w:val="24485F"/>
                <w:spacing w:val="-5"/>
                <w:sz w:val="20"/>
                <w:szCs w:val="20"/>
              </w:rPr>
              <w:t xml:space="preserve"> </w:t>
            </w:r>
            <w:r w:rsidRPr="00206D20">
              <w:rPr>
                <w:rFonts w:asciiTheme="majorBidi" w:hAnsiTheme="majorBidi" w:cstheme="majorBidi"/>
                <w:b/>
                <w:bCs/>
                <w:color w:val="24485F"/>
                <w:sz w:val="20"/>
                <w:szCs w:val="20"/>
              </w:rPr>
              <w:t>of</w:t>
            </w:r>
            <w:r w:rsidRPr="00206D20">
              <w:rPr>
                <w:rFonts w:asciiTheme="majorBidi" w:hAnsiTheme="majorBidi" w:cstheme="majorBidi"/>
                <w:b/>
                <w:bCs/>
                <w:color w:val="24485F"/>
                <w:spacing w:val="-47"/>
                <w:sz w:val="20"/>
                <w:szCs w:val="20"/>
              </w:rPr>
              <w:t xml:space="preserve"> </w:t>
            </w:r>
            <w:r w:rsidRPr="00206D20">
              <w:rPr>
                <w:rFonts w:asciiTheme="majorBidi" w:hAnsiTheme="majorBidi" w:cstheme="majorBidi"/>
                <w:b/>
                <w:bCs/>
                <w:color w:val="24485F"/>
                <w:sz w:val="20"/>
                <w:szCs w:val="20"/>
              </w:rPr>
              <w:t>the</w:t>
            </w:r>
            <w:r w:rsidRPr="00206D20">
              <w:rPr>
                <w:rFonts w:asciiTheme="majorBidi" w:hAnsiTheme="majorBidi" w:cstheme="majorBidi"/>
                <w:b/>
                <w:bCs/>
                <w:color w:val="24485F"/>
                <w:spacing w:val="-3"/>
                <w:sz w:val="20"/>
                <w:szCs w:val="20"/>
              </w:rPr>
              <w:t xml:space="preserve"> </w:t>
            </w:r>
            <w:r w:rsidRPr="00206D20">
              <w:rPr>
                <w:rFonts w:asciiTheme="majorBidi" w:hAnsiTheme="majorBidi" w:cstheme="majorBidi"/>
                <w:b/>
                <w:bCs/>
                <w:color w:val="24485F"/>
                <w:sz w:val="20"/>
                <w:szCs w:val="20"/>
              </w:rPr>
              <w:t>Difference</w:t>
            </w:r>
          </w:p>
        </w:tc>
        <w:tc>
          <w:tcPr>
            <w:tcW w:w="757" w:type="dxa"/>
            <w:vMerge/>
            <w:tcBorders>
              <w:top w:val="nil"/>
              <w:bottom w:val="single" w:sz="6" w:space="0" w:color="152935"/>
            </w:tcBorders>
          </w:tcPr>
          <w:p w:rsidR="00D22DCC" w:rsidRPr="00206D20" w:rsidRDefault="00D22DCC" w:rsidP="00206D20">
            <w:pPr>
              <w:jc w:val="center"/>
              <w:rPr>
                <w:rFonts w:asciiTheme="majorBidi" w:hAnsiTheme="majorBidi" w:cstheme="majorBidi"/>
                <w:b/>
                <w:bCs/>
                <w:sz w:val="20"/>
                <w:szCs w:val="20"/>
              </w:rPr>
            </w:pPr>
          </w:p>
        </w:tc>
        <w:tc>
          <w:tcPr>
            <w:tcW w:w="339" w:type="dxa"/>
            <w:vMerge/>
            <w:tcBorders>
              <w:top w:val="nil"/>
              <w:bottom w:val="single" w:sz="6" w:space="0" w:color="152935"/>
            </w:tcBorders>
          </w:tcPr>
          <w:p w:rsidR="00D22DCC" w:rsidRPr="00206D20" w:rsidRDefault="00D22DCC" w:rsidP="00206D20">
            <w:pPr>
              <w:jc w:val="center"/>
              <w:rPr>
                <w:rFonts w:asciiTheme="majorBidi" w:hAnsiTheme="majorBidi" w:cstheme="majorBidi"/>
                <w:b/>
                <w:bCs/>
                <w:sz w:val="20"/>
                <w:szCs w:val="20"/>
              </w:rPr>
            </w:pPr>
          </w:p>
        </w:tc>
        <w:tc>
          <w:tcPr>
            <w:tcW w:w="1299" w:type="dxa"/>
            <w:vMerge/>
            <w:tcBorders>
              <w:top w:val="nil"/>
              <w:bottom w:val="single" w:sz="6" w:space="0" w:color="152935"/>
              <w:right w:val="nil"/>
            </w:tcBorders>
          </w:tcPr>
          <w:p w:rsidR="00D22DCC" w:rsidRPr="00206D20" w:rsidRDefault="00D22DCC" w:rsidP="00206D20">
            <w:pPr>
              <w:jc w:val="center"/>
              <w:rPr>
                <w:rFonts w:asciiTheme="majorBidi" w:hAnsiTheme="majorBidi" w:cstheme="majorBidi"/>
                <w:b/>
                <w:bCs/>
                <w:sz w:val="20"/>
                <w:szCs w:val="20"/>
              </w:rPr>
            </w:pPr>
          </w:p>
        </w:tc>
      </w:tr>
      <w:tr w:rsidR="00D22DCC" w:rsidRPr="00791F33" w:rsidTr="00206D20">
        <w:trPr>
          <w:trHeight w:val="229"/>
        </w:trPr>
        <w:tc>
          <w:tcPr>
            <w:tcW w:w="2670" w:type="dxa"/>
            <w:gridSpan w:val="3"/>
            <w:vMerge/>
            <w:tcBorders>
              <w:top w:val="nil"/>
              <w:left w:val="nil"/>
              <w:bottom w:val="single" w:sz="6" w:space="0" w:color="152935"/>
            </w:tcBorders>
          </w:tcPr>
          <w:p w:rsidR="00D22DCC" w:rsidRPr="00791F33" w:rsidRDefault="00D22DCC" w:rsidP="008B762A">
            <w:pPr>
              <w:rPr>
                <w:rFonts w:asciiTheme="majorBidi" w:hAnsiTheme="majorBidi" w:cstheme="majorBidi"/>
                <w:sz w:val="20"/>
                <w:szCs w:val="20"/>
              </w:rPr>
            </w:pPr>
          </w:p>
        </w:tc>
        <w:tc>
          <w:tcPr>
            <w:tcW w:w="1008" w:type="dxa"/>
            <w:vMerge/>
            <w:tcBorders>
              <w:top w:val="nil"/>
              <w:bottom w:val="single" w:sz="6" w:space="0" w:color="152935"/>
            </w:tcBorders>
          </w:tcPr>
          <w:p w:rsidR="00D22DCC" w:rsidRPr="00791F33" w:rsidRDefault="00D22DCC" w:rsidP="008B762A">
            <w:pPr>
              <w:rPr>
                <w:rFonts w:asciiTheme="majorBidi" w:hAnsiTheme="majorBidi" w:cstheme="majorBidi"/>
                <w:sz w:val="20"/>
                <w:szCs w:val="20"/>
              </w:rPr>
            </w:pPr>
          </w:p>
        </w:tc>
        <w:tc>
          <w:tcPr>
            <w:tcW w:w="1081" w:type="dxa"/>
            <w:vMerge/>
            <w:tcBorders>
              <w:top w:val="nil"/>
              <w:bottom w:val="single" w:sz="6" w:space="0" w:color="152935"/>
            </w:tcBorders>
          </w:tcPr>
          <w:p w:rsidR="00D22DCC" w:rsidRPr="00791F33" w:rsidRDefault="00D22DCC" w:rsidP="008B762A">
            <w:pPr>
              <w:rPr>
                <w:rFonts w:asciiTheme="majorBidi" w:hAnsiTheme="majorBidi" w:cstheme="majorBidi"/>
                <w:sz w:val="20"/>
                <w:szCs w:val="20"/>
              </w:rPr>
            </w:pPr>
          </w:p>
        </w:tc>
        <w:tc>
          <w:tcPr>
            <w:tcW w:w="1325" w:type="dxa"/>
            <w:tcBorders>
              <w:top w:val="nil"/>
              <w:bottom w:val="single" w:sz="6" w:space="0" w:color="152935"/>
            </w:tcBorders>
          </w:tcPr>
          <w:p w:rsidR="00D22DCC" w:rsidRPr="00206D20" w:rsidRDefault="00D22DCC" w:rsidP="008B762A">
            <w:pPr>
              <w:pStyle w:val="TableParagraph"/>
              <w:spacing w:line="210" w:lineRule="exact"/>
              <w:ind w:left="389"/>
              <w:rPr>
                <w:rFonts w:asciiTheme="majorBidi" w:hAnsiTheme="majorBidi" w:cstheme="majorBidi"/>
                <w:b/>
                <w:bCs/>
                <w:sz w:val="20"/>
                <w:szCs w:val="20"/>
              </w:rPr>
            </w:pPr>
            <w:r w:rsidRPr="00206D20">
              <w:rPr>
                <w:rFonts w:asciiTheme="majorBidi" w:hAnsiTheme="majorBidi" w:cstheme="majorBidi"/>
                <w:b/>
                <w:bCs/>
                <w:color w:val="24485F"/>
                <w:sz w:val="20"/>
                <w:szCs w:val="20"/>
              </w:rPr>
              <w:t>Lower</w:t>
            </w:r>
          </w:p>
        </w:tc>
        <w:tc>
          <w:tcPr>
            <w:tcW w:w="1160" w:type="dxa"/>
            <w:tcBorders>
              <w:top w:val="nil"/>
              <w:bottom w:val="single" w:sz="6" w:space="0" w:color="152935"/>
            </w:tcBorders>
          </w:tcPr>
          <w:p w:rsidR="00D22DCC" w:rsidRPr="00206D20" w:rsidRDefault="00D22DCC" w:rsidP="008B762A">
            <w:pPr>
              <w:pStyle w:val="TableParagraph"/>
              <w:spacing w:line="210" w:lineRule="exact"/>
              <w:ind w:left="317"/>
              <w:rPr>
                <w:rFonts w:asciiTheme="majorBidi" w:hAnsiTheme="majorBidi" w:cstheme="majorBidi"/>
                <w:b/>
                <w:bCs/>
                <w:sz w:val="20"/>
                <w:szCs w:val="20"/>
              </w:rPr>
            </w:pPr>
            <w:r w:rsidRPr="00206D20">
              <w:rPr>
                <w:rFonts w:asciiTheme="majorBidi" w:hAnsiTheme="majorBidi" w:cstheme="majorBidi"/>
                <w:b/>
                <w:bCs/>
                <w:color w:val="24485F"/>
                <w:sz w:val="20"/>
                <w:szCs w:val="20"/>
              </w:rPr>
              <w:t>Upper</w:t>
            </w:r>
          </w:p>
        </w:tc>
        <w:tc>
          <w:tcPr>
            <w:tcW w:w="757" w:type="dxa"/>
            <w:vMerge/>
            <w:tcBorders>
              <w:top w:val="nil"/>
              <w:bottom w:val="single" w:sz="6" w:space="0" w:color="152935"/>
            </w:tcBorders>
          </w:tcPr>
          <w:p w:rsidR="00D22DCC" w:rsidRPr="00791F33" w:rsidRDefault="00D22DCC" w:rsidP="008B762A">
            <w:pPr>
              <w:rPr>
                <w:rFonts w:asciiTheme="majorBidi" w:hAnsiTheme="majorBidi" w:cstheme="majorBidi"/>
                <w:sz w:val="20"/>
                <w:szCs w:val="20"/>
              </w:rPr>
            </w:pPr>
          </w:p>
        </w:tc>
        <w:tc>
          <w:tcPr>
            <w:tcW w:w="339" w:type="dxa"/>
            <w:vMerge/>
            <w:tcBorders>
              <w:top w:val="nil"/>
              <w:bottom w:val="single" w:sz="6" w:space="0" w:color="152935"/>
            </w:tcBorders>
          </w:tcPr>
          <w:p w:rsidR="00D22DCC" w:rsidRPr="00791F33" w:rsidRDefault="00D22DCC" w:rsidP="008B762A">
            <w:pPr>
              <w:rPr>
                <w:rFonts w:asciiTheme="majorBidi" w:hAnsiTheme="majorBidi" w:cstheme="majorBidi"/>
                <w:sz w:val="20"/>
                <w:szCs w:val="20"/>
              </w:rPr>
            </w:pPr>
          </w:p>
        </w:tc>
        <w:tc>
          <w:tcPr>
            <w:tcW w:w="1299" w:type="dxa"/>
            <w:vMerge/>
            <w:tcBorders>
              <w:top w:val="nil"/>
              <w:bottom w:val="single" w:sz="6" w:space="0" w:color="152935"/>
              <w:right w:val="nil"/>
            </w:tcBorders>
          </w:tcPr>
          <w:p w:rsidR="00D22DCC" w:rsidRPr="00791F33" w:rsidRDefault="00D22DCC" w:rsidP="008B762A">
            <w:pPr>
              <w:rPr>
                <w:rFonts w:asciiTheme="majorBidi" w:hAnsiTheme="majorBidi" w:cstheme="majorBidi"/>
                <w:sz w:val="20"/>
                <w:szCs w:val="20"/>
              </w:rPr>
            </w:pPr>
          </w:p>
        </w:tc>
      </w:tr>
      <w:tr w:rsidR="00D22DCC" w:rsidRPr="00791F33" w:rsidTr="00206D20">
        <w:trPr>
          <w:trHeight w:val="474"/>
        </w:trPr>
        <w:tc>
          <w:tcPr>
            <w:tcW w:w="665" w:type="dxa"/>
            <w:tcBorders>
              <w:top w:val="single" w:sz="6" w:space="0" w:color="152935"/>
              <w:left w:val="nil"/>
              <w:bottom w:val="single" w:sz="6" w:space="0" w:color="152935"/>
              <w:right w:val="nil"/>
            </w:tcBorders>
            <w:shd w:val="clear" w:color="auto" w:fill="DFDFDF"/>
          </w:tcPr>
          <w:p w:rsidR="00D22DCC" w:rsidRPr="00791F33" w:rsidRDefault="00D22DCC" w:rsidP="00206D20">
            <w:pPr>
              <w:pStyle w:val="TableParagraph"/>
              <w:spacing w:before="14" w:line="225" w:lineRule="auto"/>
              <w:ind w:left="64" w:right="66"/>
              <w:jc w:val="center"/>
              <w:rPr>
                <w:rFonts w:asciiTheme="majorBidi" w:hAnsiTheme="majorBidi" w:cstheme="majorBidi"/>
                <w:sz w:val="20"/>
                <w:szCs w:val="20"/>
              </w:rPr>
            </w:pPr>
            <w:r w:rsidRPr="00791F33">
              <w:rPr>
                <w:rFonts w:asciiTheme="majorBidi" w:hAnsiTheme="majorBidi" w:cstheme="majorBidi"/>
                <w:color w:val="24485F"/>
                <w:sz w:val="20"/>
                <w:szCs w:val="20"/>
              </w:rPr>
              <w:t>Pair</w:t>
            </w:r>
            <w:r w:rsidRPr="00791F33">
              <w:rPr>
                <w:rFonts w:asciiTheme="majorBidi" w:hAnsiTheme="majorBidi" w:cstheme="majorBidi"/>
                <w:color w:val="24485F"/>
                <w:spacing w:val="-47"/>
                <w:sz w:val="20"/>
                <w:szCs w:val="20"/>
              </w:rPr>
              <w:t xml:space="preserve"> </w:t>
            </w:r>
            <w:r w:rsidRPr="00791F33">
              <w:rPr>
                <w:rFonts w:asciiTheme="majorBidi" w:hAnsiTheme="majorBidi" w:cstheme="majorBidi"/>
                <w:color w:val="24485F"/>
                <w:sz w:val="20"/>
                <w:szCs w:val="20"/>
              </w:rPr>
              <w:t>1</w:t>
            </w:r>
          </w:p>
        </w:tc>
        <w:tc>
          <w:tcPr>
            <w:tcW w:w="1184" w:type="dxa"/>
            <w:tcBorders>
              <w:top w:val="single" w:sz="6" w:space="0" w:color="152935"/>
              <w:left w:val="nil"/>
              <w:bottom w:val="single" w:sz="6" w:space="0" w:color="152935"/>
              <w:right w:val="nil"/>
            </w:tcBorders>
            <w:shd w:val="clear" w:color="auto" w:fill="DFDFDF"/>
          </w:tcPr>
          <w:p w:rsidR="00D22DCC" w:rsidRPr="00791F33" w:rsidRDefault="00D22DCC" w:rsidP="00206D20">
            <w:pPr>
              <w:pStyle w:val="TableParagraph"/>
              <w:spacing w:before="14" w:line="225" w:lineRule="auto"/>
              <w:ind w:left="81" w:right="22"/>
              <w:jc w:val="center"/>
              <w:rPr>
                <w:rFonts w:asciiTheme="majorBidi" w:hAnsiTheme="majorBidi" w:cstheme="majorBidi"/>
                <w:sz w:val="20"/>
                <w:szCs w:val="20"/>
              </w:rPr>
            </w:pPr>
            <w:r w:rsidRPr="00791F33">
              <w:rPr>
                <w:rFonts w:asciiTheme="majorBidi" w:hAnsiTheme="majorBidi" w:cstheme="majorBidi"/>
                <w:color w:val="24485F"/>
                <w:spacing w:val="-3"/>
                <w:sz w:val="20"/>
                <w:szCs w:val="20"/>
              </w:rPr>
              <w:t>Pre</w:t>
            </w:r>
            <w:r w:rsidRPr="00791F33">
              <w:rPr>
                <w:rFonts w:asciiTheme="majorBidi" w:hAnsiTheme="majorBidi" w:cstheme="majorBidi"/>
                <w:color w:val="24485F"/>
                <w:spacing w:val="-10"/>
                <w:sz w:val="20"/>
                <w:szCs w:val="20"/>
              </w:rPr>
              <w:t xml:space="preserve"> </w:t>
            </w:r>
            <w:r w:rsidRPr="00791F33">
              <w:rPr>
                <w:rFonts w:asciiTheme="majorBidi" w:hAnsiTheme="majorBidi" w:cstheme="majorBidi"/>
                <w:color w:val="24485F"/>
                <w:spacing w:val="-3"/>
                <w:sz w:val="20"/>
                <w:szCs w:val="20"/>
              </w:rPr>
              <w:t>Test</w:t>
            </w:r>
            <w:r w:rsidRPr="00791F33">
              <w:rPr>
                <w:rFonts w:asciiTheme="majorBidi" w:hAnsiTheme="majorBidi" w:cstheme="majorBidi"/>
                <w:color w:val="24485F"/>
                <w:spacing w:val="11"/>
                <w:sz w:val="20"/>
                <w:szCs w:val="20"/>
              </w:rPr>
              <w:t xml:space="preserve"> </w:t>
            </w:r>
            <w:r w:rsidRPr="00791F33">
              <w:rPr>
                <w:rFonts w:asciiTheme="majorBidi" w:hAnsiTheme="majorBidi" w:cstheme="majorBidi"/>
                <w:color w:val="24485F"/>
                <w:spacing w:val="-2"/>
                <w:sz w:val="20"/>
                <w:szCs w:val="20"/>
              </w:rPr>
              <w:t>-</w:t>
            </w:r>
            <w:r w:rsidRPr="00791F33">
              <w:rPr>
                <w:rFonts w:asciiTheme="majorBidi" w:hAnsiTheme="majorBidi" w:cstheme="majorBidi"/>
                <w:color w:val="24485F"/>
                <w:spacing w:val="-47"/>
                <w:sz w:val="20"/>
                <w:szCs w:val="20"/>
              </w:rPr>
              <w:t xml:space="preserve"> </w:t>
            </w:r>
            <w:r w:rsidRPr="00791F33">
              <w:rPr>
                <w:rFonts w:asciiTheme="majorBidi" w:hAnsiTheme="majorBidi" w:cstheme="majorBidi"/>
                <w:color w:val="24485F"/>
                <w:sz w:val="20"/>
                <w:szCs w:val="20"/>
              </w:rPr>
              <w:t>Post</w:t>
            </w:r>
            <w:r w:rsidRPr="00791F33">
              <w:rPr>
                <w:rFonts w:asciiTheme="majorBidi" w:hAnsiTheme="majorBidi" w:cstheme="majorBidi"/>
                <w:color w:val="24485F"/>
                <w:spacing w:val="-2"/>
                <w:sz w:val="20"/>
                <w:szCs w:val="20"/>
              </w:rPr>
              <w:t xml:space="preserve"> </w:t>
            </w:r>
            <w:r w:rsidRPr="00791F33">
              <w:rPr>
                <w:rFonts w:asciiTheme="majorBidi" w:hAnsiTheme="majorBidi" w:cstheme="majorBidi"/>
                <w:color w:val="24485F"/>
                <w:sz w:val="20"/>
                <w:szCs w:val="20"/>
              </w:rPr>
              <w:t>Test</w:t>
            </w:r>
          </w:p>
        </w:tc>
        <w:tc>
          <w:tcPr>
            <w:tcW w:w="821" w:type="dxa"/>
            <w:tcBorders>
              <w:top w:val="single" w:sz="6" w:space="0" w:color="152935"/>
              <w:left w:val="nil"/>
              <w:bottom w:val="single" w:sz="6" w:space="0" w:color="152935"/>
            </w:tcBorders>
          </w:tcPr>
          <w:p w:rsidR="00D22DCC" w:rsidRPr="00791F33" w:rsidRDefault="00D22DCC" w:rsidP="00206D20">
            <w:pPr>
              <w:pStyle w:val="TableParagraph"/>
              <w:spacing w:before="14" w:line="225" w:lineRule="auto"/>
              <w:ind w:left="115" w:right="28" w:firstLine="576"/>
              <w:jc w:val="center"/>
              <w:rPr>
                <w:rFonts w:asciiTheme="majorBidi" w:hAnsiTheme="majorBidi" w:cstheme="majorBidi"/>
                <w:sz w:val="20"/>
                <w:szCs w:val="20"/>
              </w:rPr>
            </w:pPr>
            <w:r w:rsidRPr="00791F33">
              <w:rPr>
                <w:rFonts w:asciiTheme="majorBidi" w:hAnsiTheme="majorBidi" w:cstheme="majorBidi"/>
                <w:color w:val="000004"/>
                <w:sz w:val="20"/>
                <w:szCs w:val="20"/>
              </w:rPr>
              <w:t>-</w:t>
            </w:r>
            <w:r w:rsidRPr="00791F33">
              <w:rPr>
                <w:rFonts w:asciiTheme="majorBidi" w:hAnsiTheme="majorBidi" w:cstheme="majorBidi"/>
                <w:color w:val="000004"/>
                <w:spacing w:val="-47"/>
                <w:sz w:val="20"/>
                <w:szCs w:val="20"/>
              </w:rPr>
              <w:t xml:space="preserve"> </w:t>
            </w:r>
            <w:r w:rsidRPr="00791F33">
              <w:rPr>
                <w:rFonts w:asciiTheme="majorBidi" w:hAnsiTheme="majorBidi" w:cstheme="majorBidi"/>
                <w:color w:val="000004"/>
                <w:sz w:val="20"/>
                <w:szCs w:val="20"/>
              </w:rPr>
              <w:t>4.15385</w:t>
            </w:r>
          </w:p>
        </w:tc>
        <w:tc>
          <w:tcPr>
            <w:tcW w:w="1008" w:type="dxa"/>
            <w:tcBorders>
              <w:top w:val="single" w:sz="6" w:space="0" w:color="152935"/>
              <w:bottom w:val="single" w:sz="6" w:space="0" w:color="152935"/>
            </w:tcBorders>
          </w:tcPr>
          <w:p w:rsidR="00D22DCC" w:rsidRPr="00791F33" w:rsidRDefault="00D22DCC" w:rsidP="00206D20">
            <w:pPr>
              <w:pStyle w:val="TableParagraph"/>
              <w:spacing w:before="2" w:line="240" w:lineRule="auto"/>
              <w:ind w:left="280"/>
              <w:jc w:val="center"/>
              <w:rPr>
                <w:rFonts w:asciiTheme="majorBidi" w:hAnsiTheme="majorBidi" w:cstheme="majorBidi"/>
                <w:sz w:val="20"/>
                <w:szCs w:val="20"/>
              </w:rPr>
            </w:pPr>
            <w:r w:rsidRPr="00791F33">
              <w:rPr>
                <w:rFonts w:asciiTheme="majorBidi" w:hAnsiTheme="majorBidi" w:cstheme="majorBidi"/>
                <w:color w:val="000004"/>
                <w:sz w:val="20"/>
                <w:szCs w:val="20"/>
              </w:rPr>
              <w:t>3.06541</w:t>
            </w:r>
          </w:p>
        </w:tc>
        <w:tc>
          <w:tcPr>
            <w:tcW w:w="1081" w:type="dxa"/>
            <w:tcBorders>
              <w:top w:val="single" w:sz="6" w:space="0" w:color="152935"/>
              <w:bottom w:val="single" w:sz="6" w:space="0" w:color="152935"/>
            </w:tcBorders>
          </w:tcPr>
          <w:p w:rsidR="00D22DCC" w:rsidRPr="00791F33" w:rsidRDefault="00D22DCC" w:rsidP="00206D20">
            <w:pPr>
              <w:pStyle w:val="TableParagraph"/>
              <w:spacing w:before="2" w:line="240" w:lineRule="auto"/>
              <w:ind w:left="447"/>
              <w:jc w:val="center"/>
              <w:rPr>
                <w:rFonts w:asciiTheme="majorBidi" w:hAnsiTheme="majorBidi" w:cstheme="majorBidi"/>
                <w:sz w:val="20"/>
                <w:szCs w:val="20"/>
              </w:rPr>
            </w:pPr>
            <w:r w:rsidRPr="00791F33">
              <w:rPr>
                <w:rFonts w:asciiTheme="majorBidi" w:hAnsiTheme="majorBidi" w:cstheme="majorBidi"/>
                <w:color w:val="000004"/>
                <w:sz w:val="20"/>
                <w:szCs w:val="20"/>
              </w:rPr>
              <w:t>.49086</w:t>
            </w:r>
          </w:p>
        </w:tc>
        <w:tc>
          <w:tcPr>
            <w:tcW w:w="1325" w:type="dxa"/>
            <w:tcBorders>
              <w:top w:val="single" w:sz="6" w:space="0" w:color="152935"/>
              <w:bottom w:val="single" w:sz="6" w:space="0" w:color="152935"/>
            </w:tcBorders>
          </w:tcPr>
          <w:p w:rsidR="00D22DCC" w:rsidRPr="00791F33" w:rsidRDefault="00D22DCC" w:rsidP="00206D20">
            <w:pPr>
              <w:pStyle w:val="TableParagraph"/>
              <w:spacing w:before="2" w:line="240" w:lineRule="auto"/>
              <w:ind w:left="525"/>
              <w:jc w:val="center"/>
              <w:rPr>
                <w:rFonts w:asciiTheme="majorBidi" w:hAnsiTheme="majorBidi" w:cstheme="majorBidi"/>
                <w:sz w:val="20"/>
                <w:szCs w:val="20"/>
              </w:rPr>
            </w:pPr>
            <w:r w:rsidRPr="00791F33">
              <w:rPr>
                <w:rFonts w:asciiTheme="majorBidi" w:hAnsiTheme="majorBidi" w:cstheme="majorBidi"/>
                <w:color w:val="000004"/>
                <w:sz w:val="20"/>
                <w:szCs w:val="20"/>
              </w:rPr>
              <w:t>-5.14754</w:t>
            </w:r>
          </w:p>
        </w:tc>
        <w:tc>
          <w:tcPr>
            <w:tcW w:w="1160" w:type="dxa"/>
            <w:tcBorders>
              <w:top w:val="single" w:sz="6" w:space="0" w:color="152935"/>
              <w:bottom w:val="single" w:sz="6" w:space="0" w:color="152935"/>
            </w:tcBorders>
          </w:tcPr>
          <w:p w:rsidR="00D22DCC" w:rsidRPr="00791F33" w:rsidRDefault="00D22DCC" w:rsidP="00206D20">
            <w:pPr>
              <w:pStyle w:val="TableParagraph"/>
              <w:spacing w:before="2" w:line="240" w:lineRule="auto"/>
              <w:ind w:left="361"/>
              <w:jc w:val="center"/>
              <w:rPr>
                <w:rFonts w:asciiTheme="majorBidi" w:hAnsiTheme="majorBidi" w:cstheme="majorBidi"/>
                <w:sz w:val="20"/>
                <w:szCs w:val="20"/>
              </w:rPr>
            </w:pPr>
            <w:r w:rsidRPr="00791F33">
              <w:rPr>
                <w:rFonts w:asciiTheme="majorBidi" w:hAnsiTheme="majorBidi" w:cstheme="majorBidi"/>
                <w:color w:val="000004"/>
                <w:sz w:val="20"/>
                <w:szCs w:val="20"/>
              </w:rPr>
              <w:t>-3.16015</w:t>
            </w:r>
          </w:p>
        </w:tc>
        <w:tc>
          <w:tcPr>
            <w:tcW w:w="757" w:type="dxa"/>
            <w:tcBorders>
              <w:top w:val="single" w:sz="6" w:space="0" w:color="152935"/>
              <w:bottom w:val="single" w:sz="6" w:space="0" w:color="152935"/>
            </w:tcBorders>
          </w:tcPr>
          <w:p w:rsidR="00D22DCC" w:rsidRPr="00791F33" w:rsidRDefault="00D22DCC" w:rsidP="00206D20">
            <w:pPr>
              <w:pStyle w:val="TableParagraph"/>
              <w:spacing w:before="2" w:line="240" w:lineRule="auto"/>
              <w:ind w:left="144"/>
              <w:jc w:val="center"/>
              <w:rPr>
                <w:rFonts w:asciiTheme="majorBidi" w:hAnsiTheme="majorBidi" w:cstheme="majorBidi"/>
                <w:sz w:val="20"/>
                <w:szCs w:val="20"/>
              </w:rPr>
            </w:pPr>
            <w:r w:rsidRPr="00791F33">
              <w:rPr>
                <w:rFonts w:asciiTheme="majorBidi" w:hAnsiTheme="majorBidi" w:cstheme="majorBidi"/>
                <w:color w:val="000004"/>
                <w:sz w:val="20"/>
                <w:szCs w:val="20"/>
              </w:rPr>
              <w:t>-8.462</w:t>
            </w:r>
          </w:p>
        </w:tc>
        <w:tc>
          <w:tcPr>
            <w:tcW w:w="339" w:type="dxa"/>
            <w:tcBorders>
              <w:top w:val="single" w:sz="6" w:space="0" w:color="152935"/>
              <w:bottom w:val="single" w:sz="6" w:space="0" w:color="152935"/>
            </w:tcBorders>
          </w:tcPr>
          <w:p w:rsidR="00D22DCC" w:rsidRPr="00791F33" w:rsidRDefault="00D22DCC" w:rsidP="00206D20">
            <w:pPr>
              <w:pStyle w:val="TableParagraph"/>
              <w:spacing w:before="2" w:line="240" w:lineRule="auto"/>
              <w:ind w:left="50"/>
              <w:jc w:val="center"/>
              <w:rPr>
                <w:rFonts w:asciiTheme="majorBidi" w:hAnsiTheme="majorBidi" w:cstheme="majorBidi"/>
                <w:sz w:val="20"/>
                <w:szCs w:val="20"/>
              </w:rPr>
            </w:pPr>
            <w:r w:rsidRPr="00791F33">
              <w:rPr>
                <w:rFonts w:asciiTheme="majorBidi" w:hAnsiTheme="majorBidi" w:cstheme="majorBidi"/>
                <w:color w:val="000004"/>
                <w:sz w:val="20"/>
                <w:szCs w:val="20"/>
              </w:rPr>
              <w:t>38</w:t>
            </w:r>
          </w:p>
        </w:tc>
        <w:tc>
          <w:tcPr>
            <w:tcW w:w="1299" w:type="dxa"/>
            <w:tcBorders>
              <w:top w:val="single" w:sz="6" w:space="0" w:color="152935"/>
              <w:bottom w:val="single" w:sz="6" w:space="0" w:color="152935"/>
              <w:right w:val="nil"/>
            </w:tcBorders>
          </w:tcPr>
          <w:p w:rsidR="00D22DCC" w:rsidRPr="00791F33" w:rsidRDefault="00D22DCC" w:rsidP="00206D20">
            <w:pPr>
              <w:pStyle w:val="TableParagraph"/>
              <w:spacing w:before="2" w:line="240" w:lineRule="auto"/>
              <w:ind w:left="504"/>
              <w:jc w:val="center"/>
              <w:rPr>
                <w:rFonts w:asciiTheme="majorBidi" w:hAnsiTheme="majorBidi" w:cstheme="majorBidi"/>
                <w:sz w:val="20"/>
                <w:szCs w:val="20"/>
              </w:rPr>
            </w:pPr>
            <w:r w:rsidRPr="00791F33">
              <w:rPr>
                <w:rFonts w:asciiTheme="majorBidi" w:hAnsiTheme="majorBidi" w:cstheme="majorBidi"/>
                <w:color w:val="000004"/>
                <w:sz w:val="20"/>
                <w:szCs w:val="20"/>
              </w:rPr>
              <w:t>.000</w:t>
            </w:r>
          </w:p>
        </w:tc>
      </w:tr>
    </w:tbl>
    <w:p w:rsidR="00D22DCC" w:rsidRDefault="00D22DCC" w:rsidP="00D22DCC">
      <w:pPr>
        <w:pStyle w:val="BodyText"/>
        <w:spacing w:line="247" w:lineRule="auto"/>
        <w:ind w:right="320" w:firstLine="720"/>
        <w:jc w:val="both"/>
        <w:rPr>
          <w:rFonts w:asciiTheme="majorBidi" w:hAnsiTheme="majorBidi" w:cstheme="majorBidi"/>
          <w:sz w:val="20"/>
          <w:szCs w:val="20"/>
          <w:lang w:val="en-US"/>
        </w:rPr>
      </w:pPr>
      <w:r w:rsidRPr="00791F33">
        <w:rPr>
          <w:rFonts w:asciiTheme="majorBidi" w:hAnsiTheme="majorBidi" w:cstheme="majorBidi"/>
          <w:sz w:val="20"/>
          <w:szCs w:val="20"/>
        </w:rPr>
        <w:t xml:space="preserve">Dasar pengambilan keputusan dalam uji </w:t>
      </w:r>
      <w:r w:rsidRPr="00791F33">
        <w:rPr>
          <w:rFonts w:asciiTheme="majorBidi" w:hAnsiTheme="majorBidi" w:cstheme="majorBidi"/>
          <w:i/>
          <w:sz w:val="20"/>
          <w:szCs w:val="20"/>
        </w:rPr>
        <w:t xml:space="preserve">paired sample test </w:t>
      </w:r>
      <w:r w:rsidRPr="00791F33">
        <w:rPr>
          <w:rFonts w:asciiTheme="majorBidi" w:hAnsiTheme="majorBidi" w:cstheme="majorBidi"/>
          <w:sz w:val="20"/>
          <w:szCs w:val="20"/>
        </w:rPr>
        <w:t>yaitu hipotesis diterima apabila memperoleh</w:t>
      </w:r>
      <w:r w:rsidRPr="00791F33">
        <w:rPr>
          <w:rFonts w:asciiTheme="majorBidi" w:hAnsiTheme="majorBidi" w:cstheme="majorBidi"/>
          <w:spacing w:val="-47"/>
          <w:sz w:val="20"/>
          <w:szCs w:val="20"/>
        </w:rPr>
        <w:t xml:space="preserve"> </w:t>
      </w:r>
      <w:r w:rsidRPr="00791F33">
        <w:rPr>
          <w:rFonts w:asciiTheme="majorBidi" w:hAnsiTheme="majorBidi" w:cstheme="majorBidi"/>
          <w:sz w:val="20"/>
          <w:szCs w:val="20"/>
        </w:rPr>
        <w:t>nilai signifikansi kurang dari 0,05. [22] Berdasarkan tabel di atas, diketahui diperoleh nilai signifikansi sebesar</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0,000 &lt; 0,05. Artinya terdapat perbedaan</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yang signifikan</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antara</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nilai</w:t>
      </w:r>
      <w:r w:rsidRPr="00791F33">
        <w:rPr>
          <w:rFonts w:asciiTheme="majorBidi" w:hAnsiTheme="majorBidi" w:cstheme="majorBidi"/>
          <w:spacing w:val="1"/>
          <w:sz w:val="20"/>
          <w:szCs w:val="20"/>
        </w:rPr>
        <w:t xml:space="preserve"> </w:t>
      </w:r>
      <w:r w:rsidRPr="00791F33">
        <w:rPr>
          <w:rFonts w:asciiTheme="majorBidi" w:hAnsiTheme="majorBidi" w:cstheme="majorBidi"/>
          <w:i/>
          <w:sz w:val="20"/>
          <w:szCs w:val="20"/>
        </w:rPr>
        <w:t xml:space="preserve">pre test </w:t>
      </w:r>
      <w:r w:rsidRPr="00791F33">
        <w:rPr>
          <w:rFonts w:asciiTheme="majorBidi" w:hAnsiTheme="majorBidi" w:cstheme="majorBidi"/>
          <w:sz w:val="20"/>
          <w:szCs w:val="20"/>
        </w:rPr>
        <w:t>dan</w:t>
      </w:r>
      <w:r w:rsidRPr="00791F33">
        <w:rPr>
          <w:rFonts w:asciiTheme="majorBidi" w:hAnsiTheme="majorBidi" w:cstheme="majorBidi"/>
          <w:spacing w:val="1"/>
          <w:sz w:val="20"/>
          <w:szCs w:val="20"/>
        </w:rPr>
        <w:t xml:space="preserve"> </w:t>
      </w:r>
      <w:r w:rsidRPr="00791F33">
        <w:rPr>
          <w:rFonts w:asciiTheme="majorBidi" w:hAnsiTheme="majorBidi" w:cstheme="majorBidi"/>
          <w:i/>
          <w:sz w:val="20"/>
          <w:szCs w:val="20"/>
        </w:rPr>
        <w:t xml:space="preserve">post test </w:t>
      </w:r>
      <w:r w:rsidRPr="00791F33">
        <w:rPr>
          <w:rFonts w:asciiTheme="majorBidi" w:hAnsiTheme="majorBidi" w:cstheme="majorBidi"/>
          <w:sz w:val="20"/>
          <w:szCs w:val="20"/>
        </w:rPr>
        <w:t>siswa dengan</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 xml:space="preserve">menggunakan metode </w:t>
      </w:r>
      <w:r w:rsidRPr="00791F33">
        <w:rPr>
          <w:rFonts w:asciiTheme="majorBidi" w:hAnsiTheme="majorBidi" w:cstheme="majorBidi"/>
          <w:i/>
          <w:sz w:val="20"/>
          <w:szCs w:val="20"/>
        </w:rPr>
        <w:t>story telling</w:t>
      </w:r>
      <w:r w:rsidRPr="00791F33">
        <w:rPr>
          <w:rFonts w:asciiTheme="majorBidi" w:hAnsiTheme="majorBidi" w:cstheme="majorBidi"/>
          <w:sz w:val="20"/>
          <w:szCs w:val="20"/>
        </w:rPr>
        <w:t xml:space="preserve">. Sehingga dapat dinyatakan metode </w:t>
      </w:r>
      <w:r w:rsidRPr="00791F33">
        <w:rPr>
          <w:rFonts w:asciiTheme="majorBidi" w:hAnsiTheme="majorBidi" w:cstheme="majorBidi"/>
          <w:i/>
          <w:sz w:val="20"/>
          <w:szCs w:val="20"/>
        </w:rPr>
        <w:t xml:space="preserve">story telling </w:t>
      </w:r>
      <w:r w:rsidRPr="00791F33">
        <w:rPr>
          <w:rFonts w:asciiTheme="majorBidi" w:hAnsiTheme="majorBidi" w:cstheme="majorBidi"/>
          <w:sz w:val="20"/>
          <w:szCs w:val="20"/>
        </w:rPr>
        <w:t>efektif dalam meningkatkan</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 xml:space="preserve">maharah al-kalam siswa. Berdasarkan nilai </w:t>
      </w:r>
      <w:r w:rsidRPr="00791F33">
        <w:rPr>
          <w:rFonts w:asciiTheme="majorBidi" w:hAnsiTheme="majorBidi" w:cstheme="majorBidi"/>
          <w:i/>
          <w:sz w:val="20"/>
          <w:szCs w:val="20"/>
        </w:rPr>
        <w:t xml:space="preserve">mean paired differeces </w:t>
      </w:r>
      <w:r w:rsidRPr="00791F33">
        <w:rPr>
          <w:rFonts w:asciiTheme="majorBidi" w:hAnsiTheme="majorBidi" w:cstheme="majorBidi"/>
          <w:sz w:val="20"/>
          <w:szCs w:val="20"/>
        </w:rPr>
        <w:t>diperoleh nilai sebesar -4,15385, dimana</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selisih rata-rata maharah al-kalam siswa sebelum dan sesudah</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menggunakan</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 xml:space="preserve">metode </w:t>
      </w:r>
      <w:r w:rsidRPr="00791F33">
        <w:rPr>
          <w:rFonts w:asciiTheme="majorBidi" w:hAnsiTheme="majorBidi" w:cstheme="majorBidi"/>
          <w:i/>
          <w:sz w:val="20"/>
          <w:szCs w:val="20"/>
        </w:rPr>
        <w:t xml:space="preserve">story telling </w:t>
      </w:r>
      <w:r w:rsidRPr="00791F33">
        <w:rPr>
          <w:rFonts w:asciiTheme="majorBidi" w:hAnsiTheme="majorBidi" w:cstheme="majorBidi"/>
          <w:sz w:val="20"/>
          <w:szCs w:val="20"/>
        </w:rPr>
        <w:t>sebesar -</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4,15385</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dan selisih</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perbedaan</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tersebut</w:t>
      </w:r>
      <w:r w:rsidRPr="00791F33">
        <w:rPr>
          <w:rFonts w:asciiTheme="majorBidi" w:hAnsiTheme="majorBidi" w:cstheme="majorBidi"/>
          <w:spacing w:val="2"/>
          <w:sz w:val="20"/>
          <w:szCs w:val="20"/>
        </w:rPr>
        <w:t xml:space="preserve"> </w:t>
      </w:r>
      <w:r w:rsidRPr="00791F33">
        <w:rPr>
          <w:rFonts w:asciiTheme="majorBidi" w:hAnsiTheme="majorBidi" w:cstheme="majorBidi"/>
          <w:sz w:val="20"/>
          <w:szCs w:val="20"/>
        </w:rPr>
        <w:t>antara</w:t>
      </w:r>
      <w:r w:rsidRPr="00791F33">
        <w:rPr>
          <w:rFonts w:asciiTheme="majorBidi" w:hAnsiTheme="majorBidi" w:cstheme="majorBidi"/>
          <w:spacing w:val="4"/>
          <w:sz w:val="20"/>
          <w:szCs w:val="20"/>
        </w:rPr>
        <w:t xml:space="preserve"> </w:t>
      </w:r>
      <w:r w:rsidRPr="00791F33">
        <w:rPr>
          <w:rFonts w:asciiTheme="majorBidi" w:hAnsiTheme="majorBidi" w:cstheme="majorBidi"/>
          <w:sz w:val="20"/>
          <w:szCs w:val="20"/>
        </w:rPr>
        <w:t>-5,14754</w:t>
      </w:r>
      <w:r w:rsidRPr="00791F33">
        <w:rPr>
          <w:rFonts w:asciiTheme="majorBidi" w:hAnsiTheme="majorBidi" w:cstheme="majorBidi"/>
          <w:spacing w:val="-8"/>
          <w:sz w:val="20"/>
          <w:szCs w:val="20"/>
        </w:rPr>
        <w:t xml:space="preserve"> </w:t>
      </w:r>
      <w:r w:rsidRPr="00791F33">
        <w:rPr>
          <w:rFonts w:asciiTheme="majorBidi" w:hAnsiTheme="majorBidi" w:cstheme="majorBidi"/>
          <w:sz w:val="20"/>
          <w:szCs w:val="20"/>
        </w:rPr>
        <w:t>sampai</w:t>
      </w:r>
      <w:r w:rsidRPr="00791F33">
        <w:rPr>
          <w:rFonts w:asciiTheme="majorBidi" w:hAnsiTheme="majorBidi" w:cstheme="majorBidi"/>
          <w:spacing w:val="2"/>
          <w:sz w:val="20"/>
          <w:szCs w:val="20"/>
        </w:rPr>
        <w:t xml:space="preserve"> </w:t>
      </w:r>
      <w:r w:rsidRPr="00791F33">
        <w:rPr>
          <w:rFonts w:asciiTheme="majorBidi" w:hAnsiTheme="majorBidi" w:cstheme="majorBidi"/>
          <w:sz w:val="20"/>
          <w:szCs w:val="20"/>
        </w:rPr>
        <w:t>dengan</w:t>
      </w:r>
      <w:r w:rsidRPr="00791F33">
        <w:rPr>
          <w:rFonts w:asciiTheme="majorBidi" w:hAnsiTheme="majorBidi" w:cstheme="majorBidi"/>
          <w:spacing w:val="8"/>
          <w:sz w:val="20"/>
          <w:szCs w:val="20"/>
        </w:rPr>
        <w:t xml:space="preserve"> </w:t>
      </w:r>
      <w:r w:rsidRPr="00791F33">
        <w:rPr>
          <w:rFonts w:asciiTheme="majorBidi" w:hAnsiTheme="majorBidi" w:cstheme="majorBidi"/>
          <w:sz w:val="20"/>
          <w:szCs w:val="20"/>
        </w:rPr>
        <w:t>-3,16015.</w:t>
      </w:r>
    </w:p>
    <w:p w:rsidR="00D22DCC" w:rsidRPr="00D22DCC" w:rsidRDefault="00D22DCC" w:rsidP="00791F33">
      <w:pPr>
        <w:rPr>
          <w:rFonts w:asciiTheme="majorBidi" w:hAnsiTheme="majorBidi" w:cstheme="majorBidi"/>
          <w:sz w:val="20"/>
          <w:szCs w:val="20"/>
          <w:lang w:val="en-US"/>
        </w:rPr>
        <w:sectPr w:rsidR="00D22DCC" w:rsidRPr="00D22DCC" w:rsidSect="00791F33">
          <w:type w:val="continuous"/>
          <w:pgSz w:w="11910" w:h="16850"/>
          <w:pgMar w:top="1300" w:right="1080" w:bottom="280" w:left="1100" w:header="0" w:footer="0" w:gutter="0"/>
          <w:cols w:space="720"/>
        </w:sectPr>
      </w:pPr>
    </w:p>
    <w:p w:rsidR="00791F33" w:rsidRPr="00791F33" w:rsidRDefault="00791F33" w:rsidP="00791F33">
      <w:pPr>
        <w:pStyle w:val="BodyText"/>
        <w:spacing w:line="247" w:lineRule="auto"/>
        <w:ind w:right="320" w:firstLine="319"/>
        <w:jc w:val="both"/>
        <w:rPr>
          <w:rFonts w:asciiTheme="majorBidi" w:hAnsiTheme="majorBidi" w:cstheme="majorBidi"/>
          <w:sz w:val="20"/>
          <w:szCs w:val="20"/>
        </w:rPr>
      </w:pPr>
      <w:r w:rsidRPr="00791F33">
        <w:rPr>
          <w:rFonts w:asciiTheme="majorBidi" w:hAnsiTheme="majorBidi" w:cstheme="majorBidi"/>
          <w:sz w:val="20"/>
          <w:szCs w:val="20"/>
        </w:rPr>
        <w:lastRenderedPageBreak/>
        <w:t>Adapun</w:t>
      </w:r>
      <w:r w:rsidRPr="00791F33">
        <w:rPr>
          <w:rFonts w:asciiTheme="majorBidi" w:hAnsiTheme="majorBidi" w:cstheme="majorBidi"/>
          <w:spacing w:val="4"/>
          <w:sz w:val="20"/>
          <w:szCs w:val="20"/>
        </w:rPr>
        <w:t xml:space="preserve"> </w:t>
      </w:r>
      <w:r w:rsidRPr="00791F33">
        <w:rPr>
          <w:rFonts w:asciiTheme="majorBidi" w:hAnsiTheme="majorBidi" w:cstheme="majorBidi"/>
          <w:sz w:val="20"/>
          <w:szCs w:val="20"/>
        </w:rPr>
        <w:t>untuk</w:t>
      </w:r>
      <w:r w:rsidRPr="00791F33">
        <w:rPr>
          <w:rFonts w:asciiTheme="majorBidi" w:hAnsiTheme="majorBidi" w:cstheme="majorBidi"/>
          <w:spacing w:val="3"/>
          <w:sz w:val="20"/>
          <w:szCs w:val="20"/>
        </w:rPr>
        <w:t xml:space="preserve"> </w:t>
      </w:r>
      <w:r w:rsidRPr="00791F33">
        <w:rPr>
          <w:rFonts w:asciiTheme="majorBidi" w:hAnsiTheme="majorBidi" w:cstheme="majorBidi"/>
          <w:sz w:val="20"/>
          <w:szCs w:val="20"/>
        </w:rPr>
        <w:t>menentukan</w:t>
      </w:r>
      <w:r w:rsidRPr="00791F33">
        <w:rPr>
          <w:rFonts w:asciiTheme="majorBidi" w:hAnsiTheme="majorBidi" w:cstheme="majorBidi"/>
          <w:spacing w:val="4"/>
          <w:sz w:val="20"/>
          <w:szCs w:val="20"/>
        </w:rPr>
        <w:t xml:space="preserve"> </w:t>
      </w:r>
      <w:r w:rsidRPr="00791F33">
        <w:rPr>
          <w:rFonts w:asciiTheme="majorBidi" w:hAnsiTheme="majorBidi" w:cstheme="majorBidi"/>
          <w:sz w:val="20"/>
          <w:szCs w:val="20"/>
        </w:rPr>
        <w:t>besarnya</w:t>
      </w:r>
      <w:r w:rsidRPr="00791F33">
        <w:rPr>
          <w:rFonts w:asciiTheme="majorBidi" w:hAnsiTheme="majorBidi" w:cstheme="majorBidi"/>
          <w:spacing w:val="7"/>
          <w:sz w:val="20"/>
          <w:szCs w:val="20"/>
        </w:rPr>
        <w:t xml:space="preserve"> </w:t>
      </w:r>
      <w:r w:rsidRPr="00791F33">
        <w:rPr>
          <w:rFonts w:asciiTheme="majorBidi" w:hAnsiTheme="majorBidi" w:cstheme="majorBidi"/>
          <w:sz w:val="20"/>
          <w:szCs w:val="20"/>
        </w:rPr>
        <w:t>pengaruh</w:t>
      </w:r>
      <w:r w:rsidRPr="00791F33">
        <w:rPr>
          <w:rFonts w:asciiTheme="majorBidi" w:hAnsiTheme="majorBidi" w:cstheme="majorBidi"/>
          <w:spacing w:val="4"/>
          <w:sz w:val="20"/>
          <w:szCs w:val="20"/>
        </w:rPr>
        <w:t xml:space="preserve"> </w:t>
      </w:r>
      <w:r w:rsidRPr="00791F33">
        <w:rPr>
          <w:rFonts w:asciiTheme="majorBidi" w:hAnsiTheme="majorBidi" w:cstheme="majorBidi"/>
          <w:sz w:val="20"/>
          <w:szCs w:val="20"/>
        </w:rPr>
        <w:t>disajikan</w:t>
      </w:r>
      <w:r w:rsidRPr="00791F33">
        <w:rPr>
          <w:rFonts w:asciiTheme="majorBidi" w:hAnsiTheme="majorBidi" w:cstheme="majorBidi"/>
          <w:spacing w:val="4"/>
          <w:sz w:val="20"/>
          <w:szCs w:val="20"/>
        </w:rPr>
        <w:t xml:space="preserve"> </w:t>
      </w:r>
      <w:r w:rsidRPr="00791F33">
        <w:rPr>
          <w:rFonts w:asciiTheme="majorBidi" w:hAnsiTheme="majorBidi" w:cstheme="majorBidi"/>
          <w:sz w:val="20"/>
          <w:szCs w:val="20"/>
        </w:rPr>
        <w:t>berdasarkan</w:t>
      </w:r>
      <w:r w:rsidRPr="00791F33">
        <w:rPr>
          <w:rFonts w:asciiTheme="majorBidi" w:hAnsiTheme="majorBidi" w:cstheme="majorBidi"/>
          <w:spacing w:val="4"/>
          <w:sz w:val="20"/>
          <w:szCs w:val="20"/>
        </w:rPr>
        <w:t xml:space="preserve"> </w:t>
      </w:r>
      <w:r w:rsidRPr="00791F33">
        <w:rPr>
          <w:rFonts w:asciiTheme="majorBidi" w:hAnsiTheme="majorBidi" w:cstheme="majorBidi"/>
          <w:sz w:val="20"/>
          <w:szCs w:val="20"/>
        </w:rPr>
        <w:t>uji</w:t>
      </w:r>
      <w:r w:rsidRPr="00791F33">
        <w:rPr>
          <w:rFonts w:asciiTheme="majorBidi" w:hAnsiTheme="majorBidi" w:cstheme="majorBidi"/>
          <w:spacing w:val="12"/>
          <w:sz w:val="20"/>
          <w:szCs w:val="20"/>
        </w:rPr>
        <w:t xml:space="preserve"> </w:t>
      </w:r>
      <w:r w:rsidRPr="00791F33">
        <w:rPr>
          <w:rFonts w:asciiTheme="majorBidi" w:hAnsiTheme="majorBidi" w:cstheme="majorBidi"/>
          <w:i/>
          <w:sz w:val="20"/>
          <w:szCs w:val="20"/>
        </w:rPr>
        <w:t>paired</w:t>
      </w:r>
      <w:r w:rsidRPr="00791F33">
        <w:rPr>
          <w:rFonts w:asciiTheme="majorBidi" w:hAnsiTheme="majorBidi" w:cstheme="majorBidi"/>
          <w:i/>
          <w:spacing w:val="4"/>
          <w:sz w:val="20"/>
          <w:szCs w:val="20"/>
        </w:rPr>
        <w:t xml:space="preserve"> </w:t>
      </w:r>
      <w:r w:rsidRPr="00791F33">
        <w:rPr>
          <w:rFonts w:asciiTheme="majorBidi" w:hAnsiTheme="majorBidi" w:cstheme="majorBidi"/>
          <w:i/>
          <w:sz w:val="20"/>
          <w:szCs w:val="20"/>
        </w:rPr>
        <w:t>samples</w:t>
      </w:r>
      <w:r w:rsidRPr="00791F33">
        <w:rPr>
          <w:rFonts w:asciiTheme="majorBidi" w:hAnsiTheme="majorBidi" w:cstheme="majorBidi"/>
          <w:i/>
          <w:spacing w:val="-2"/>
          <w:sz w:val="20"/>
          <w:szCs w:val="20"/>
        </w:rPr>
        <w:t xml:space="preserve"> </w:t>
      </w:r>
      <w:r w:rsidRPr="00791F33">
        <w:rPr>
          <w:rFonts w:asciiTheme="majorBidi" w:hAnsiTheme="majorBidi" w:cstheme="majorBidi"/>
          <w:i/>
          <w:sz w:val="20"/>
          <w:szCs w:val="20"/>
        </w:rPr>
        <w:t>correlations</w:t>
      </w:r>
      <w:r>
        <w:rPr>
          <w:rFonts w:asciiTheme="majorBidi" w:hAnsiTheme="majorBidi" w:cstheme="majorBidi"/>
          <w:sz w:val="20"/>
          <w:szCs w:val="20"/>
          <w:lang w:val="en-US"/>
        </w:rPr>
        <w:t xml:space="preserve"> </w:t>
      </w:r>
      <w:r w:rsidRPr="00791F33">
        <w:rPr>
          <w:rFonts w:asciiTheme="majorBidi" w:hAnsiTheme="majorBidi" w:cstheme="majorBidi"/>
          <w:sz w:val="20"/>
          <w:szCs w:val="20"/>
        </w:rPr>
        <w:t>sebagai</w:t>
      </w:r>
      <w:r w:rsidRPr="00791F33">
        <w:rPr>
          <w:rFonts w:asciiTheme="majorBidi" w:hAnsiTheme="majorBidi" w:cstheme="majorBidi"/>
          <w:spacing w:val="-2"/>
          <w:sz w:val="20"/>
          <w:szCs w:val="20"/>
        </w:rPr>
        <w:t xml:space="preserve"> </w:t>
      </w:r>
      <w:r w:rsidRPr="00791F33">
        <w:rPr>
          <w:rFonts w:asciiTheme="majorBidi" w:hAnsiTheme="majorBidi" w:cstheme="majorBidi"/>
          <w:sz w:val="20"/>
          <w:szCs w:val="20"/>
        </w:rPr>
        <w:t>berikut:</w:t>
      </w:r>
    </w:p>
    <w:p w:rsidR="00791F33" w:rsidRPr="00791F33" w:rsidRDefault="00791F33" w:rsidP="00791F33">
      <w:pPr>
        <w:pStyle w:val="BodyText"/>
        <w:spacing w:before="1"/>
        <w:ind w:left="1195" w:right="1208"/>
        <w:jc w:val="center"/>
        <w:rPr>
          <w:rFonts w:asciiTheme="majorBidi" w:hAnsiTheme="majorBidi" w:cstheme="majorBidi"/>
          <w:sz w:val="20"/>
          <w:szCs w:val="20"/>
        </w:rPr>
      </w:pPr>
      <w:r w:rsidRPr="00206D20">
        <w:rPr>
          <w:rFonts w:asciiTheme="majorBidi" w:hAnsiTheme="majorBidi" w:cstheme="majorBidi"/>
          <w:b/>
          <w:bCs/>
          <w:sz w:val="20"/>
          <w:szCs w:val="20"/>
        </w:rPr>
        <w:t>Tabel</w:t>
      </w:r>
      <w:r w:rsidRPr="00206D20">
        <w:rPr>
          <w:rFonts w:asciiTheme="majorBidi" w:hAnsiTheme="majorBidi" w:cstheme="majorBidi"/>
          <w:b/>
          <w:bCs/>
          <w:spacing w:val="-4"/>
          <w:sz w:val="20"/>
          <w:szCs w:val="20"/>
        </w:rPr>
        <w:t xml:space="preserve"> </w:t>
      </w:r>
      <w:r w:rsidR="00AB1202" w:rsidRPr="00206D20">
        <w:rPr>
          <w:rFonts w:asciiTheme="majorBidi" w:hAnsiTheme="majorBidi" w:cstheme="majorBidi"/>
          <w:b/>
          <w:bCs/>
          <w:sz w:val="20"/>
          <w:szCs w:val="20"/>
          <w:lang w:val="en-US"/>
        </w:rPr>
        <w:t>5</w:t>
      </w:r>
      <w:r w:rsidR="00AB1202">
        <w:rPr>
          <w:rFonts w:asciiTheme="majorBidi" w:hAnsiTheme="majorBidi" w:cstheme="majorBidi"/>
          <w:sz w:val="20"/>
          <w:szCs w:val="20"/>
          <w:lang w:val="en-US"/>
        </w:rPr>
        <w:t>.</w:t>
      </w:r>
      <w:r w:rsidRPr="00791F33">
        <w:rPr>
          <w:rFonts w:asciiTheme="majorBidi" w:hAnsiTheme="majorBidi" w:cstheme="majorBidi"/>
          <w:spacing w:val="-5"/>
          <w:sz w:val="20"/>
          <w:szCs w:val="20"/>
        </w:rPr>
        <w:t xml:space="preserve"> </w:t>
      </w:r>
      <w:r w:rsidRPr="00791F33">
        <w:rPr>
          <w:rFonts w:asciiTheme="majorBidi" w:hAnsiTheme="majorBidi" w:cstheme="majorBidi"/>
          <w:sz w:val="20"/>
          <w:szCs w:val="20"/>
        </w:rPr>
        <w:t>Hasil</w:t>
      </w:r>
      <w:r w:rsidRPr="00791F33">
        <w:rPr>
          <w:rFonts w:asciiTheme="majorBidi" w:hAnsiTheme="majorBidi" w:cstheme="majorBidi"/>
          <w:spacing w:val="-3"/>
          <w:sz w:val="20"/>
          <w:szCs w:val="20"/>
        </w:rPr>
        <w:t xml:space="preserve"> </w:t>
      </w:r>
      <w:r w:rsidRPr="00791F33">
        <w:rPr>
          <w:rFonts w:asciiTheme="majorBidi" w:hAnsiTheme="majorBidi" w:cstheme="majorBidi"/>
          <w:sz w:val="20"/>
          <w:szCs w:val="20"/>
        </w:rPr>
        <w:t>Uji</w:t>
      </w:r>
      <w:r w:rsidRPr="00791F33">
        <w:rPr>
          <w:rFonts w:asciiTheme="majorBidi" w:hAnsiTheme="majorBidi" w:cstheme="majorBidi"/>
          <w:spacing w:val="3"/>
          <w:sz w:val="20"/>
          <w:szCs w:val="20"/>
        </w:rPr>
        <w:t xml:space="preserve"> </w:t>
      </w:r>
      <w:r w:rsidRPr="00791F33">
        <w:rPr>
          <w:rFonts w:asciiTheme="majorBidi" w:hAnsiTheme="majorBidi" w:cstheme="majorBidi"/>
          <w:sz w:val="20"/>
          <w:szCs w:val="20"/>
        </w:rPr>
        <w:t>Korelasi</w:t>
      </w:r>
    </w:p>
    <w:p w:rsidR="00206D20" w:rsidRPr="00206D20" w:rsidRDefault="00791F33" w:rsidP="00206D20">
      <w:pPr>
        <w:spacing w:before="101" w:after="5"/>
        <w:ind w:left="1202" w:right="1196"/>
        <w:jc w:val="center"/>
        <w:rPr>
          <w:rFonts w:asciiTheme="majorBidi" w:hAnsiTheme="majorBidi" w:cstheme="majorBidi"/>
          <w:b/>
          <w:color w:val="000004"/>
          <w:sz w:val="20"/>
          <w:szCs w:val="20"/>
          <w:lang w:val="en-US"/>
        </w:rPr>
      </w:pPr>
      <w:r w:rsidRPr="00791F33">
        <w:rPr>
          <w:rFonts w:asciiTheme="majorBidi" w:hAnsiTheme="majorBidi" w:cstheme="majorBidi"/>
          <w:b/>
          <w:color w:val="000004"/>
          <w:sz w:val="20"/>
          <w:szCs w:val="20"/>
        </w:rPr>
        <w:t>Paired</w:t>
      </w:r>
      <w:r w:rsidRPr="00791F33">
        <w:rPr>
          <w:rFonts w:asciiTheme="majorBidi" w:hAnsiTheme="majorBidi" w:cstheme="majorBidi"/>
          <w:b/>
          <w:color w:val="000004"/>
          <w:spacing w:val="-11"/>
          <w:sz w:val="20"/>
          <w:szCs w:val="20"/>
        </w:rPr>
        <w:t xml:space="preserve"> </w:t>
      </w:r>
      <w:r w:rsidRPr="00791F33">
        <w:rPr>
          <w:rFonts w:asciiTheme="majorBidi" w:hAnsiTheme="majorBidi" w:cstheme="majorBidi"/>
          <w:b/>
          <w:color w:val="000004"/>
          <w:sz w:val="20"/>
          <w:szCs w:val="20"/>
        </w:rPr>
        <w:t>Samples</w:t>
      </w:r>
      <w:r w:rsidRPr="00791F33">
        <w:rPr>
          <w:rFonts w:asciiTheme="majorBidi" w:hAnsiTheme="majorBidi" w:cstheme="majorBidi"/>
          <w:b/>
          <w:color w:val="000004"/>
          <w:spacing w:val="2"/>
          <w:sz w:val="20"/>
          <w:szCs w:val="20"/>
        </w:rPr>
        <w:t xml:space="preserve"> </w:t>
      </w:r>
      <w:r w:rsidRPr="00791F33">
        <w:rPr>
          <w:rFonts w:asciiTheme="majorBidi" w:hAnsiTheme="majorBidi" w:cstheme="majorBidi"/>
          <w:b/>
          <w:color w:val="000004"/>
          <w:sz w:val="20"/>
          <w:szCs w:val="20"/>
        </w:rPr>
        <w:t>Correlations</w:t>
      </w:r>
    </w:p>
    <w:tbl>
      <w:tblPr>
        <w:tblW w:w="0" w:type="auto"/>
        <w:tblInd w:w="378" w:type="dxa"/>
        <w:tblBorders>
          <w:top w:val="single" w:sz="6" w:space="0" w:color="152935"/>
          <w:left w:val="single" w:sz="6" w:space="0" w:color="152935"/>
          <w:bottom w:val="single" w:sz="6" w:space="0" w:color="152935"/>
          <w:right w:val="single" w:sz="6" w:space="0" w:color="152935"/>
          <w:insideH w:val="single" w:sz="6" w:space="0" w:color="152935"/>
          <w:insideV w:val="single" w:sz="6" w:space="0" w:color="152935"/>
        </w:tblBorders>
        <w:tblLayout w:type="fixed"/>
        <w:tblCellMar>
          <w:left w:w="0" w:type="dxa"/>
          <w:right w:w="0" w:type="dxa"/>
        </w:tblCellMar>
        <w:tblLook w:val="01E0" w:firstRow="1" w:lastRow="1" w:firstColumn="1" w:lastColumn="1" w:noHBand="0" w:noVBand="0"/>
      </w:tblPr>
      <w:tblGrid>
        <w:gridCol w:w="2974"/>
        <w:gridCol w:w="1773"/>
        <w:gridCol w:w="332"/>
        <w:gridCol w:w="1159"/>
        <w:gridCol w:w="3543"/>
      </w:tblGrid>
      <w:tr w:rsidR="00791F33" w:rsidRPr="00791F33" w:rsidTr="00206D20">
        <w:trPr>
          <w:trHeight w:val="316"/>
        </w:trPr>
        <w:tc>
          <w:tcPr>
            <w:tcW w:w="5079" w:type="dxa"/>
            <w:gridSpan w:val="3"/>
            <w:tcBorders>
              <w:top w:val="single" w:sz="4" w:space="0" w:color="auto"/>
              <w:left w:val="nil"/>
              <w:right w:val="single" w:sz="6" w:space="0" w:color="DFDFDF"/>
            </w:tcBorders>
          </w:tcPr>
          <w:p w:rsidR="00791F33" w:rsidRPr="00206D20" w:rsidRDefault="00791F33" w:rsidP="008B762A">
            <w:pPr>
              <w:pStyle w:val="TableParagraph"/>
              <w:spacing w:before="68" w:line="229" w:lineRule="exact"/>
              <w:ind w:right="91"/>
              <w:jc w:val="right"/>
              <w:rPr>
                <w:rFonts w:asciiTheme="majorBidi" w:hAnsiTheme="majorBidi" w:cstheme="majorBidi"/>
                <w:b/>
                <w:bCs/>
                <w:sz w:val="20"/>
                <w:szCs w:val="20"/>
              </w:rPr>
            </w:pPr>
            <w:r w:rsidRPr="00206D20">
              <w:rPr>
                <w:rFonts w:asciiTheme="majorBidi" w:hAnsiTheme="majorBidi" w:cstheme="majorBidi"/>
                <w:b/>
                <w:bCs/>
                <w:color w:val="24485F"/>
                <w:sz w:val="20"/>
                <w:szCs w:val="20"/>
              </w:rPr>
              <w:t>N</w:t>
            </w:r>
          </w:p>
        </w:tc>
        <w:tc>
          <w:tcPr>
            <w:tcW w:w="1159" w:type="dxa"/>
            <w:tcBorders>
              <w:top w:val="single" w:sz="4" w:space="0" w:color="auto"/>
              <w:left w:val="single" w:sz="6" w:space="0" w:color="DFDFDF"/>
              <w:right w:val="single" w:sz="6" w:space="0" w:color="DFDFDF"/>
            </w:tcBorders>
          </w:tcPr>
          <w:p w:rsidR="00791F33" w:rsidRPr="00206D20" w:rsidRDefault="00791F33" w:rsidP="008B762A">
            <w:pPr>
              <w:pStyle w:val="TableParagraph"/>
              <w:spacing w:before="68" w:line="229" w:lineRule="exact"/>
              <w:ind w:right="52"/>
              <w:jc w:val="right"/>
              <w:rPr>
                <w:rFonts w:asciiTheme="majorBidi" w:hAnsiTheme="majorBidi" w:cstheme="majorBidi"/>
                <w:b/>
                <w:bCs/>
                <w:sz w:val="20"/>
                <w:szCs w:val="20"/>
              </w:rPr>
            </w:pPr>
            <w:r w:rsidRPr="00206D20">
              <w:rPr>
                <w:rFonts w:asciiTheme="majorBidi" w:hAnsiTheme="majorBidi" w:cstheme="majorBidi"/>
                <w:b/>
                <w:bCs/>
                <w:color w:val="24485F"/>
                <w:sz w:val="20"/>
                <w:szCs w:val="20"/>
              </w:rPr>
              <w:t>Correlation</w:t>
            </w:r>
          </w:p>
        </w:tc>
        <w:tc>
          <w:tcPr>
            <w:tcW w:w="3543" w:type="dxa"/>
            <w:tcBorders>
              <w:top w:val="single" w:sz="4" w:space="0" w:color="auto"/>
              <w:left w:val="single" w:sz="6" w:space="0" w:color="DFDFDF"/>
              <w:right w:val="nil"/>
            </w:tcBorders>
          </w:tcPr>
          <w:p w:rsidR="00791F33" w:rsidRPr="00206D20" w:rsidRDefault="00206D20" w:rsidP="00206D20">
            <w:pPr>
              <w:pStyle w:val="TableParagraph"/>
              <w:tabs>
                <w:tab w:val="left" w:pos="1545"/>
                <w:tab w:val="center" w:pos="1821"/>
              </w:tabs>
              <w:spacing w:before="68" w:line="229" w:lineRule="exact"/>
              <w:ind w:left="35" w:right="35"/>
              <w:rPr>
                <w:rFonts w:asciiTheme="majorBidi" w:hAnsiTheme="majorBidi" w:cstheme="majorBidi"/>
                <w:b/>
                <w:bCs/>
                <w:sz w:val="20"/>
                <w:szCs w:val="20"/>
              </w:rPr>
            </w:pPr>
            <w:r w:rsidRPr="00206D20">
              <w:rPr>
                <w:rFonts w:asciiTheme="majorBidi" w:hAnsiTheme="majorBidi" w:cstheme="majorBidi"/>
                <w:b/>
                <w:bCs/>
                <w:color w:val="24485F"/>
                <w:sz w:val="20"/>
                <w:szCs w:val="20"/>
              </w:rPr>
              <w:tab/>
            </w:r>
            <w:r w:rsidRPr="00206D20">
              <w:rPr>
                <w:rFonts w:asciiTheme="majorBidi" w:hAnsiTheme="majorBidi" w:cstheme="majorBidi"/>
                <w:b/>
                <w:bCs/>
                <w:color w:val="24485F"/>
                <w:sz w:val="20"/>
                <w:szCs w:val="20"/>
              </w:rPr>
              <w:tab/>
            </w:r>
            <w:r w:rsidR="00791F33" w:rsidRPr="00206D20">
              <w:rPr>
                <w:rFonts w:asciiTheme="majorBidi" w:hAnsiTheme="majorBidi" w:cstheme="majorBidi"/>
                <w:b/>
                <w:bCs/>
                <w:color w:val="24485F"/>
                <w:sz w:val="20"/>
                <w:szCs w:val="20"/>
              </w:rPr>
              <w:t>Sig.</w:t>
            </w:r>
          </w:p>
        </w:tc>
      </w:tr>
      <w:tr w:rsidR="00791F33" w:rsidRPr="00791F33" w:rsidTr="00206D20">
        <w:trPr>
          <w:trHeight w:val="330"/>
        </w:trPr>
        <w:tc>
          <w:tcPr>
            <w:tcW w:w="2974" w:type="dxa"/>
            <w:tcBorders>
              <w:left w:val="nil"/>
              <w:right w:val="nil"/>
            </w:tcBorders>
            <w:shd w:val="clear" w:color="auto" w:fill="DFDFDF"/>
          </w:tcPr>
          <w:p w:rsidR="00791F33" w:rsidRPr="00791F33" w:rsidRDefault="00791F33" w:rsidP="00206D20">
            <w:pPr>
              <w:pStyle w:val="TableParagraph"/>
              <w:spacing w:before="82" w:line="229" w:lineRule="exact"/>
              <w:ind w:left="64"/>
              <w:rPr>
                <w:rFonts w:asciiTheme="majorBidi" w:hAnsiTheme="majorBidi" w:cstheme="majorBidi"/>
                <w:sz w:val="20"/>
                <w:szCs w:val="20"/>
              </w:rPr>
            </w:pPr>
            <w:r w:rsidRPr="00791F33">
              <w:rPr>
                <w:rFonts w:asciiTheme="majorBidi" w:hAnsiTheme="majorBidi" w:cstheme="majorBidi"/>
                <w:color w:val="24485F"/>
                <w:sz w:val="20"/>
                <w:szCs w:val="20"/>
              </w:rPr>
              <w:t>Pair</w:t>
            </w:r>
            <w:r w:rsidRPr="00791F33">
              <w:rPr>
                <w:rFonts w:asciiTheme="majorBidi" w:hAnsiTheme="majorBidi" w:cstheme="majorBidi"/>
                <w:color w:val="24485F"/>
                <w:spacing w:val="-1"/>
                <w:sz w:val="20"/>
                <w:szCs w:val="20"/>
              </w:rPr>
              <w:t xml:space="preserve"> </w:t>
            </w:r>
            <w:r w:rsidRPr="00791F33">
              <w:rPr>
                <w:rFonts w:asciiTheme="majorBidi" w:hAnsiTheme="majorBidi" w:cstheme="majorBidi"/>
                <w:color w:val="24485F"/>
                <w:sz w:val="20"/>
                <w:szCs w:val="20"/>
              </w:rPr>
              <w:t>1</w:t>
            </w:r>
          </w:p>
        </w:tc>
        <w:tc>
          <w:tcPr>
            <w:tcW w:w="1773" w:type="dxa"/>
            <w:tcBorders>
              <w:left w:val="nil"/>
              <w:right w:val="nil"/>
            </w:tcBorders>
            <w:shd w:val="clear" w:color="auto" w:fill="DFDFDF"/>
          </w:tcPr>
          <w:p w:rsidR="00791F33" w:rsidRPr="00791F33" w:rsidRDefault="00791F33" w:rsidP="00206D20">
            <w:pPr>
              <w:pStyle w:val="TableParagraph"/>
              <w:spacing w:before="82" w:line="229" w:lineRule="exact"/>
              <w:ind w:left="57"/>
              <w:rPr>
                <w:rFonts w:asciiTheme="majorBidi" w:hAnsiTheme="majorBidi" w:cstheme="majorBidi"/>
                <w:sz w:val="20"/>
                <w:szCs w:val="20"/>
              </w:rPr>
            </w:pPr>
            <w:r w:rsidRPr="00791F33">
              <w:rPr>
                <w:rFonts w:asciiTheme="majorBidi" w:hAnsiTheme="majorBidi" w:cstheme="majorBidi"/>
                <w:color w:val="24485F"/>
                <w:sz w:val="20"/>
                <w:szCs w:val="20"/>
              </w:rPr>
              <w:t>Pre</w:t>
            </w:r>
            <w:r w:rsidRPr="00791F33">
              <w:rPr>
                <w:rFonts w:asciiTheme="majorBidi" w:hAnsiTheme="majorBidi" w:cstheme="majorBidi"/>
                <w:color w:val="24485F"/>
                <w:spacing w:val="-12"/>
                <w:sz w:val="20"/>
                <w:szCs w:val="20"/>
              </w:rPr>
              <w:t xml:space="preserve"> </w:t>
            </w:r>
            <w:r w:rsidRPr="00791F33">
              <w:rPr>
                <w:rFonts w:asciiTheme="majorBidi" w:hAnsiTheme="majorBidi" w:cstheme="majorBidi"/>
                <w:color w:val="24485F"/>
                <w:sz w:val="20"/>
                <w:szCs w:val="20"/>
              </w:rPr>
              <w:t>Test</w:t>
            </w:r>
            <w:r w:rsidRPr="00791F33">
              <w:rPr>
                <w:rFonts w:asciiTheme="majorBidi" w:hAnsiTheme="majorBidi" w:cstheme="majorBidi"/>
                <w:color w:val="24485F"/>
                <w:spacing w:val="-1"/>
                <w:sz w:val="20"/>
                <w:szCs w:val="20"/>
              </w:rPr>
              <w:t xml:space="preserve"> </w:t>
            </w:r>
            <w:r w:rsidRPr="00791F33">
              <w:rPr>
                <w:rFonts w:asciiTheme="majorBidi" w:hAnsiTheme="majorBidi" w:cstheme="majorBidi"/>
                <w:color w:val="24485F"/>
                <w:sz w:val="20"/>
                <w:szCs w:val="20"/>
              </w:rPr>
              <w:t>&amp;</w:t>
            </w:r>
            <w:r w:rsidRPr="00791F33">
              <w:rPr>
                <w:rFonts w:asciiTheme="majorBidi" w:hAnsiTheme="majorBidi" w:cstheme="majorBidi"/>
                <w:color w:val="24485F"/>
                <w:spacing w:val="-1"/>
                <w:sz w:val="20"/>
                <w:szCs w:val="20"/>
              </w:rPr>
              <w:t xml:space="preserve"> </w:t>
            </w:r>
            <w:r w:rsidRPr="00791F33">
              <w:rPr>
                <w:rFonts w:asciiTheme="majorBidi" w:hAnsiTheme="majorBidi" w:cstheme="majorBidi"/>
                <w:color w:val="24485F"/>
                <w:sz w:val="20"/>
                <w:szCs w:val="20"/>
              </w:rPr>
              <w:t>Post Test</w:t>
            </w:r>
          </w:p>
        </w:tc>
        <w:tc>
          <w:tcPr>
            <w:tcW w:w="332" w:type="dxa"/>
            <w:tcBorders>
              <w:left w:val="nil"/>
              <w:right w:val="single" w:sz="6" w:space="0" w:color="DFDFDF"/>
            </w:tcBorders>
          </w:tcPr>
          <w:p w:rsidR="00791F33" w:rsidRPr="00791F33" w:rsidRDefault="00791F33" w:rsidP="008B762A">
            <w:pPr>
              <w:pStyle w:val="TableParagraph"/>
              <w:spacing w:before="82" w:line="229" w:lineRule="exact"/>
              <w:ind w:left="63"/>
              <w:rPr>
                <w:rFonts w:asciiTheme="majorBidi" w:hAnsiTheme="majorBidi" w:cstheme="majorBidi"/>
                <w:sz w:val="20"/>
                <w:szCs w:val="20"/>
              </w:rPr>
            </w:pPr>
            <w:r w:rsidRPr="00791F33">
              <w:rPr>
                <w:rFonts w:asciiTheme="majorBidi" w:hAnsiTheme="majorBidi" w:cstheme="majorBidi"/>
                <w:color w:val="000004"/>
                <w:sz w:val="20"/>
                <w:szCs w:val="20"/>
              </w:rPr>
              <w:t>39</w:t>
            </w:r>
          </w:p>
        </w:tc>
        <w:tc>
          <w:tcPr>
            <w:tcW w:w="1159" w:type="dxa"/>
            <w:tcBorders>
              <w:left w:val="single" w:sz="6" w:space="0" w:color="DFDFDF"/>
              <w:right w:val="single" w:sz="6" w:space="0" w:color="DFDFDF"/>
            </w:tcBorders>
          </w:tcPr>
          <w:p w:rsidR="00791F33" w:rsidRPr="00791F33" w:rsidRDefault="00791F33" w:rsidP="008B762A">
            <w:pPr>
              <w:pStyle w:val="TableParagraph"/>
              <w:spacing w:before="82" w:line="229" w:lineRule="exact"/>
              <w:ind w:right="58"/>
              <w:jc w:val="right"/>
              <w:rPr>
                <w:rFonts w:asciiTheme="majorBidi" w:hAnsiTheme="majorBidi" w:cstheme="majorBidi"/>
                <w:sz w:val="20"/>
                <w:szCs w:val="20"/>
              </w:rPr>
            </w:pPr>
            <w:r w:rsidRPr="00791F33">
              <w:rPr>
                <w:rFonts w:asciiTheme="majorBidi" w:hAnsiTheme="majorBidi" w:cstheme="majorBidi"/>
                <w:color w:val="000004"/>
                <w:sz w:val="20"/>
                <w:szCs w:val="20"/>
              </w:rPr>
              <w:t>.659</w:t>
            </w:r>
          </w:p>
        </w:tc>
        <w:tc>
          <w:tcPr>
            <w:tcW w:w="3543" w:type="dxa"/>
            <w:tcBorders>
              <w:left w:val="single" w:sz="6" w:space="0" w:color="DFDFDF"/>
              <w:right w:val="nil"/>
            </w:tcBorders>
          </w:tcPr>
          <w:p w:rsidR="00791F33" w:rsidRPr="00791F33" w:rsidRDefault="00791F33" w:rsidP="008B762A">
            <w:pPr>
              <w:pStyle w:val="TableParagraph"/>
              <w:spacing w:before="82" w:line="229" w:lineRule="exact"/>
              <w:ind w:left="43" w:right="35"/>
              <w:jc w:val="center"/>
              <w:rPr>
                <w:rFonts w:asciiTheme="majorBidi" w:hAnsiTheme="majorBidi" w:cstheme="majorBidi"/>
                <w:sz w:val="20"/>
                <w:szCs w:val="20"/>
              </w:rPr>
            </w:pPr>
            <w:r w:rsidRPr="00791F33">
              <w:rPr>
                <w:rFonts w:asciiTheme="majorBidi" w:hAnsiTheme="majorBidi" w:cstheme="majorBidi"/>
                <w:color w:val="000004"/>
                <w:sz w:val="20"/>
                <w:szCs w:val="20"/>
              </w:rPr>
              <w:t>.000</w:t>
            </w:r>
          </w:p>
        </w:tc>
      </w:tr>
    </w:tbl>
    <w:p w:rsidR="00791F33" w:rsidRPr="00791F33" w:rsidRDefault="00791F33" w:rsidP="007C0C59">
      <w:pPr>
        <w:pStyle w:val="BodyText"/>
        <w:spacing w:line="247" w:lineRule="auto"/>
        <w:ind w:right="320" w:firstLine="360"/>
        <w:jc w:val="both"/>
        <w:rPr>
          <w:rFonts w:asciiTheme="majorBidi" w:hAnsiTheme="majorBidi" w:cstheme="majorBidi"/>
          <w:sz w:val="20"/>
          <w:szCs w:val="20"/>
        </w:rPr>
      </w:pPr>
      <w:r w:rsidRPr="00791F33">
        <w:rPr>
          <w:rFonts w:asciiTheme="majorBidi" w:hAnsiTheme="majorBidi" w:cstheme="majorBidi"/>
          <w:sz w:val="20"/>
          <w:szCs w:val="20"/>
        </w:rPr>
        <w:t xml:space="preserve">Berdasarkan tabel 5, diperoleh nilai signifikansi sebesar 0,000 &lt; 0,05 dengan nilai </w:t>
      </w:r>
      <w:r w:rsidRPr="00791F33">
        <w:rPr>
          <w:rFonts w:asciiTheme="majorBidi" w:hAnsiTheme="majorBidi" w:cstheme="majorBidi"/>
          <w:i/>
          <w:sz w:val="20"/>
          <w:szCs w:val="20"/>
        </w:rPr>
        <w:t xml:space="preserve">correlation </w:t>
      </w:r>
      <w:r w:rsidRPr="00791F33">
        <w:rPr>
          <w:rFonts w:asciiTheme="majorBidi" w:hAnsiTheme="majorBidi" w:cstheme="majorBidi"/>
          <w:sz w:val="20"/>
          <w:szCs w:val="20"/>
        </w:rPr>
        <w:t>sebesar</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0,659</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atau</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65,9%.</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Artinya</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metode</w:t>
      </w:r>
      <w:r w:rsidRPr="00791F33">
        <w:rPr>
          <w:rFonts w:asciiTheme="majorBidi" w:hAnsiTheme="majorBidi" w:cstheme="majorBidi"/>
          <w:spacing w:val="1"/>
          <w:sz w:val="20"/>
          <w:szCs w:val="20"/>
        </w:rPr>
        <w:t xml:space="preserve"> </w:t>
      </w:r>
      <w:r w:rsidRPr="00791F33">
        <w:rPr>
          <w:rFonts w:asciiTheme="majorBidi" w:hAnsiTheme="majorBidi" w:cstheme="majorBidi"/>
          <w:i/>
          <w:sz w:val="20"/>
          <w:szCs w:val="20"/>
        </w:rPr>
        <w:t>story</w:t>
      </w:r>
      <w:r w:rsidRPr="00791F33">
        <w:rPr>
          <w:rFonts w:asciiTheme="majorBidi" w:hAnsiTheme="majorBidi" w:cstheme="majorBidi"/>
          <w:i/>
          <w:spacing w:val="1"/>
          <w:sz w:val="20"/>
          <w:szCs w:val="20"/>
        </w:rPr>
        <w:t xml:space="preserve"> </w:t>
      </w:r>
      <w:r w:rsidRPr="00791F33">
        <w:rPr>
          <w:rFonts w:asciiTheme="majorBidi" w:hAnsiTheme="majorBidi" w:cstheme="majorBidi"/>
          <w:i/>
          <w:sz w:val="20"/>
          <w:szCs w:val="20"/>
        </w:rPr>
        <w:t>telling</w:t>
      </w:r>
      <w:r w:rsidRPr="00791F33">
        <w:rPr>
          <w:rFonts w:asciiTheme="majorBidi" w:hAnsiTheme="majorBidi" w:cstheme="majorBidi"/>
          <w:i/>
          <w:spacing w:val="1"/>
          <w:sz w:val="20"/>
          <w:szCs w:val="20"/>
        </w:rPr>
        <w:t xml:space="preserve"> </w:t>
      </w:r>
      <w:r w:rsidRPr="00791F33">
        <w:rPr>
          <w:rFonts w:asciiTheme="majorBidi" w:hAnsiTheme="majorBidi" w:cstheme="majorBidi"/>
          <w:sz w:val="20"/>
          <w:szCs w:val="20"/>
        </w:rPr>
        <w:t>memiliki</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kontribusi</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yang</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signfiikan</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dalam</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meningkatkan</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maharah</w:t>
      </w:r>
      <w:r w:rsidRPr="00791F33">
        <w:rPr>
          <w:rFonts w:asciiTheme="majorBidi" w:hAnsiTheme="majorBidi" w:cstheme="majorBidi"/>
          <w:spacing w:val="-8"/>
          <w:sz w:val="20"/>
          <w:szCs w:val="20"/>
        </w:rPr>
        <w:t xml:space="preserve"> </w:t>
      </w:r>
      <w:r w:rsidRPr="00791F33">
        <w:rPr>
          <w:rFonts w:asciiTheme="majorBidi" w:hAnsiTheme="majorBidi" w:cstheme="majorBidi"/>
          <w:sz w:val="20"/>
          <w:szCs w:val="20"/>
        </w:rPr>
        <w:t>al-kalam</w:t>
      </w:r>
      <w:r w:rsidRPr="00791F33">
        <w:rPr>
          <w:rFonts w:asciiTheme="majorBidi" w:hAnsiTheme="majorBidi" w:cstheme="majorBidi"/>
          <w:spacing w:val="-12"/>
          <w:sz w:val="20"/>
          <w:szCs w:val="20"/>
        </w:rPr>
        <w:t xml:space="preserve"> </w:t>
      </w:r>
      <w:r w:rsidRPr="00791F33">
        <w:rPr>
          <w:rFonts w:asciiTheme="majorBidi" w:hAnsiTheme="majorBidi" w:cstheme="majorBidi"/>
          <w:sz w:val="20"/>
          <w:szCs w:val="20"/>
        </w:rPr>
        <w:t>siswa</w:t>
      </w:r>
      <w:r w:rsidRPr="00791F33">
        <w:rPr>
          <w:rFonts w:asciiTheme="majorBidi" w:hAnsiTheme="majorBidi" w:cstheme="majorBidi"/>
          <w:spacing w:val="5"/>
          <w:sz w:val="20"/>
          <w:szCs w:val="20"/>
        </w:rPr>
        <w:t xml:space="preserve"> </w:t>
      </w:r>
      <w:r w:rsidRPr="00791F33">
        <w:rPr>
          <w:rFonts w:asciiTheme="majorBidi" w:hAnsiTheme="majorBidi" w:cstheme="majorBidi"/>
          <w:sz w:val="20"/>
          <w:szCs w:val="20"/>
        </w:rPr>
        <w:t>dengan</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tingkat</w:t>
      </w:r>
      <w:r w:rsidRPr="00791F33">
        <w:rPr>
          <w:rFonts w:asciiTheme="majorBidi" w:hAnsiTheme="majorBidi" w:cstheme="majorBidi"/>
          <w:spacing w:val="2"/>
          <w:sz w:val="20"/>
          <w:szCs w:val="20"/>
        </w:rPr>
        <w:t xml:space="preserve"> </w:t>
      </w:r>
      <w:r w:rsidRPr="00791F33">
        <w:rPr>
          <w:rFonts w:asciiTheme="majorBidi" w:hAnsiTheme="majorBidi" w:cstheme="majorBidi"/>
          <w:sz w:val="20"/>
          <w:szCs w:val="20"/>
        </w:rPr>
        <w:t>keberhasilan</w:t>
      </w:r>
      <w:r w:rsidRPr="00791F33">
        <w:rPr>
          <w:rFonts w:asciiTheme="majorBidi" w:hAnsiTheme="majorBidi" w:cstheme="majorBidi"/>
          <w:spacing w:val="8"/>
          <w:sz w:val="20"/>
          <w:szCs w:val="20"/>
        </w:rPr>
        <w:t xml:space="preserve"> </w:t>
      </w:r>
      <w:r w:rsidRPr="00791F33">
        <w:rPr>
          <w:rFonts w:asciiTheme="majorBidi" w:hAnsiTheme="majorBidi" w:cstheme="majorBidi"/>
          <w:sz w:val="20"/>
          <w:szCs w:val="20"/>
        </w:rPr>
        <w:t>mencapai</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65,9%</w:t>
      </w:r>
      <w:r w:rsidRPr="00791F33">
        <w:rPr>
          <w:rFonts w:asciiTheme="majorBidi" w:hAnsiTheme="majorBidi" w:cstheme="majorBidi"/>
          <w:spacing w:val="-9"/>
          <w:sz w:val="20"/>
          <w:szCs w:val="20"/>
        </w:rPr>
        <w:t xml:space="preserve"> </w:t>
      </w:r>
      <w:r w:rsidRPr="00791F33">
        <w:rPr>
          <w:rFonts w:asciiTheme="majorBidi" w:hAnsiTheme="majorBidi" w:cstheme="majorBidi"/>
          <w:sz w:val="20"/>
          <w:szCs w:val="20"/>
        </w:rPr>
        <w:t>lebih</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dari</w:t>
      </w:r>
      <w:r w:rsidRPr="00791F33">
        <w:rPr>
          <w:rFonts w:asciiTheme="majorBidi" w:hAnsiTheme="majorBidi" w:cstheme="majorBidi"/>
          <w:spacing w:val="2"/>
          <w:sz w:val="20"/>
          <w:szCs w:val="20"/>
        </w:rPr>
        <w:t xml:space="preserve"> </w:t>
      </w:r>
      <w:r w:rsidRPr="00791F33">
        <w:rPr>
          <w:rFonts w:asciiTheme="majorBidi" w:hAnsiTheme="majorBidi" w:cstheme="majorBidi"/>
          <w:sz w:val="20"/>
          <w:szCs w:val="20"/>
        </w:rPr>
        <w:t>50%.</w:t>
      </w:r>
    </w:p>
    <w:p w:rsidR="007C0C59" w:rsidRDefault="007C0C59" w:rsidP="007C0C59">
      <w:pPr>
        <w:widowControl w:val="0"/>
        <w:tabs>
          <w:tab w:val="left" w:pos="745"/>
        </w:tabs>
        <w:suppressAutoHyphens w:val="0"/>
        <w:autoSpaceDE w:val="0"/>
        <w:autoSpaceDN w:val="0"/>
        <w:jc w:val="both"/>
        <w:rPr>
          <w:rFonts w:asciiTheme="majorBidi" w:hAnsiTheme="majorBidi" w:cstheme="majorBidi"/>
          <w:sz w:val="20"/>
          <w:szCs w:val="20"/>
          <w:lang w:val="en-US"/>
        </w:rPr>
      </w:pPr>
    </w:p>
    <w:p w:rsidR="00791F33" w:rsidRPr="007C0C59" w:rsidRDefault="00791F33" w:rsidP="007C0C59">
      <w:pPr>
        <w:pStyle w:val="ListParagraph"/>
        <w:widowControl w:val="0"/>
        <w:numPr>
          <w:ilvl w:val="0"/>
          <w:numId w:val="5"/>
        </w:numPr>
        <w:tabs>
          <w:tab w:val="left" w:pos="745"/>
        </w:tabs>
        <w:suppressAutoHyphens w:val="0"/>
        <w:autoSpaceDE w:val="0"/>
        <w:autoSpaceDN w:val="0"/>
        <w:jc w:val="both"/>
        <w:rPr>
          <w:rFonts w:asciiTheme="majorBidi" w:hAnsiTheme="majorBidi" w:cstheme="majorBidi"/>
          <w:b/>
          <w:sz w:val="20"/>
          <w:szCs w:val="20"/>
        </w:rPr>
      </w:pPr>
      <w:r w:rsidRPr="007C0C59">
        <w:rPr>
          <w:rFonts w:asciiTheme="majorBidi" w:hAnsiTheme="majorBidi" w:cstheme="majorBidi"/>
          <w:b/>
          <w:sz w:val="20"/>
          <w:szCs w:val="20"/>
        </w:rPr>
        <w:t>Pembahasan</w:t>
      </w:r>
    </w:p>
    <w:p w:rsidR="00791F33" w:rsidRPr="00791F33" w:rsidRDefault="00791F33" w:rsidP="007C0C59">
      <w:pPr>
        <w:pStyle w:val="BodyText"/>
        <w:spacing w:before="1" w:line="249" w:lineRule="auto"/>
        <w:ind w:right="317" w:firstLine="319"/>
        <w:jc w:val="both"/>
        <w:rPr>
          <w:rFonts w:asciiTheme="majorBidi" w:hAnsiTheme="majorBidi" w:cstheme="majorBidi"/>
          <w:sz w:val="20"/>
          <w:szCs w:val="20"/>
        </w:rPr>
      </w:pPr>
      <w:r w:rsidRPr="00791F33">
        <w:rPr>
          <w:rFonts w:asciiTheme="majorBidi" w:hAnsiTheme="majorBidi" w:cstheme="majorBidi"/>
          <w:sz w:val="20"/>
          <w:szCs w:val="20"/>
        </w:rPr>
        <w:t>Berdasarkan</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hasil</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analisis</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data,</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diketahui</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bahwa</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sebelum menggunakan</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 xml:space="preserve">metode </w:t>
      </w:r>
      <w:r w:rsidRPr="00791F33">
        <w:rPr>
          <w:rFonts w:asciiTheme="majorBidi" w:hAnsiTheme="majorBidi" w:cstheme="majorBidi"/>
          <w:i/>
          <w:sz w:val="20"/>
          <w:szCs w:val="20"/>
        </w:rPr>
        <w:t>story</w:t>
      </w:r>
      <w:r w:rsidRPr="00791F33">
        <w:rPr>
          <w:rFonts w:asciiTheme="majorBidi" w:hAnsiTheme="majorBidi" w:cstheme="majorBidi"/>
          <w:i/>
          <w:spacing w:val="1"/>
          <w:sz w:val="20"/>
          <w:szCs w:val="20"/>
        </w:rPr>
        <w:t xml:space="preserve"> </w:t>
      </w:r>
      <w:r w:rsidRPr="00791F33">
        <w:rPr>
          <w:rFonts w:asciiTheme="majorBidi" w:hAnsiTheme="majorBidi" w:cstheme="majorBidi"/>
          <w:i/>
          <w:sz w:val="20"/>
          <w:szCs w:val="20"/>
        </w:rPr>
        <w:t xml:space="preserve">telling </w:t>
      </w:r>
      <w:r w:rsidRPr="00791F33">
        <w:rPr>
          <w:rFonts w:asciiTheme="majorBidi" w:hAnsiTheme="majorBidi" w:cstheme="majorBidi"/>
          <w:sz w:val="20"/>
          <w:szCs w:val="20"/>
        </w:rPr>
        <w:t>nilai</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maharah al-kalam siswa kelas X MAN Sidoarjo masih belum mencapai nilai maksimal. Siswa dapat mencapai</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 xml:space="preserve">nilai maksimal setelah diterapkannya metode </w:t>
      </w:r>
      <w:r w:rsidRPr="00791F33">
        <w:rPr>
          <w:rFonts w:asciiTheme="majorBidi" w:hAnsiTheme="majorBidi" w:cstheme="majorBidi"/>
          <w:i/>
          <w:sz w:val="20"/>
          <w:szCs w:val="20"/>
        </w:rPr>
        <w:t>story telling</w:t>
      </w:r>
      <w:r w:rsidRPr="00791F33">
        <w:rPr>
          <w:rFonts w:asciiTheme="majorBidi" w:hAnsiTheme="majorBidi" w:cstheme="majorBidi"/>
          <w:sz w:val="20"/>
          <w:szCs w:val="20"/>
        </w:rPr>
        <w:t>. Selain dari nilai maksimal, terjadi peningkatakan nilai</w:t>
      </w:r>
      <w:r w:rsidRPr="00791F33">
        <w:rPr>
          <w:rFonts w:asciiTheme="majorBidi" w:hAnsiTheme="majorBidi" w:cstheme="majorBidi"/>
          <w:spacing w:val="-47"/>
          <w:sz w:val="20"/>
          <w:szCs w:val="20"/>
        </w:rPr>
        <w:t xml:space="preserve"> </w:t>
      </w:r>
      <w:r w:rsidRPr="00791F33">
        <w:rPr>
          <w:rFonts w:asciiTheme="majorBidi" w:hAnsiTheme="majorBidi" w:cstheme="majorBidi"/>
          <w:sz w:val="20"/>
          <w:szCs w:val="20"/>
        </w:rPr>
        <w:t xml:space="preserve">rata-rata maharah al-kalam. Penerapan metode </w:t>
      </w:r>
      <w:r w:rsidRPr="00791F33">
        <w:rPr>
          <w:rFonts w:asciiTheme="majorBidi" w:hAnsiTheme="majorBidi" w:cstheme="majorBidi"/>
          <w:i/>
          <w:sz w:val="20"/>
          <w:szCs w:val="20"/>
        </w:rPr>
        <w:t xml:space="preserve">story telling </w:t>
      </w:r>
      <w:r w:rsidRPr="00791F33">
        <w:rPr>
          <w:rFonts w:asciiTheme="majorBidi" w:hAnsiTheme="majorBidi" w:cstheme="majorBidi"/>
          <w:sz w:val="20"/>
          <w:szCs w:val="20"/>
        </w:rPr>
        <w:t>pada kelas X MAN Sidoarjo juga memberi dampak</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pada</w:t>
      </w:r>
      <w:r w:rsidRPr="00791F33">
        <w:rPr>
          <w:rFonts w:asciiTheme="majorBidi" w:hAnsiTheme="majorBidi" w:cstheme="majorBidi"/>
          <w:spacing w:val="-4"/>
          <w:sz w:val="20"/>
          <w:szCs w:val="20"/>
        </w:rPr>
        <w:t xml:space="preserve"> </w:t>
      </w:r>
      <w:r w:rsidRPr="00791F33">
        <w:rPr>
          <w:rFonts w:asciiTheme="majorBidi" w:hAnsiTheme="majorBidi" w:cstheme="majorBidi"/>
          <w:sz w:val="20"/>
          <w:szCs w:val="20"/>
        </w:rPr>
        <w:t>meningkatnya</w:t>
      </w:r>
      <w:r w:rsidRPr="00791F33">
        <w:rPr>
          <w:rFonts w:asciiTheme="majorBidi" w:hAnsiTheme="majorBidi" w:cstheme="majorBidi"/>
          <w:spacing w:val="5"/>
          <w:sz w:val="20"/>
          <w:szCs w:val="20"/>
        </w:rPr>
        <w:t xml:space="preserve"> </w:t>
      </w:r>
      <w:r w:rsidRPr="00791F33">
        <w:rPr>
          <w:rFonts w:asciiTheme="majorBidi" w:hAnsiTheme="majorBidi" w:cstheme="majorBidi"/>
          <w:sz w:val="20"/>
          <w:szCs w:val="20"/>
        </w:rPr>
        <w:t>maharah</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al-kalam</w:t>
      </w:r>
      <w:r w:rsidRPr="00791F33">
        <w:rPr>
          <w:rFonts w:asciiTheme="majorBidi" w:hAnsiTheme="majorBidi" w:cstheme="majorBidi"/>
          <w:spacing w:val="-5"/>
          <w:sz w:val="20"/>
          <w:szCs w:val="20"/>
        </w:rPr>
        <w:t xml:space="preserve"> </w:t>
      </w:r>
      <w:r w:rsidRPr="00791F33">
        <w:rPr>
          <w:rFonts w:asciiTheme="majorBidi" w:hAnsiTheme="majorBidi" w:cstheme="majorBidi"/>
          <w:sz w:val="20"/>
          <w:szCs w:val="20"/>
        </w:rPr>
        <w:t>yang</w:t>
      </w:r>
      <w:r w:rsidRPr="00791F33">
        <w:rPr>
          <w:rFonts w:asciiTheme="majorBidi" w:hAnsiTheme="majorBidi" w:cstheme="majorBidi"/>
          <w:spacing w:val="-8"/>
          <w:sz w:val="20"/>
          <w:szCs w:val="20"/>
        </w:rPr>
        <w:t xml:space="preserve"> </w:t>
      </w:r>
      <w:r w:rsidRPr="00791F33">
        <w:rPr>
          <w:rFonts w:asciiTheme="majorBidi" w:hAnsiTheme="majorBidi" w:cstheme="majorBidi"/>
          <w:sz w:val="20"/>
          <w:szCs w:val="20"/>
        </w:rPr>
        <w:t>diihat</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dari</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adanya</w:t>
      </w:r>
      <w:r w:rsidRPr="00791F33">
        <w:rPr>
          <w:rFonts w:asciiTheme="majorBidi" w:hAnsiTheme="majorBidi" w:cstheme="majorBidi"/>
          <w:spacing w:val="-3"/>
          <w:sz w:val="20"/>
          <w:szCs w:val="20"/>
        </w:rPr>
        <w:t xml:space="preserve"> </w:t>
      </w:r>
      <w:r w:rsidRPr="00791F33">
        <w:rPr>
          <w:rFonts w:asciiTheme="majorBidi" w:hAnsiTheme="majorBidi" w:cstheme="majorBidi"/>
          <w:sz w:val="20"/>
          <w:szCs w:val="20"/>
        </w:rPr>
        <w:t>peningkatan nilai</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minimum</w:t>
      </w:r>
      <w:r w:rsidRPr="00791F33">
        <w:rPr>
          <w:rFonts w:asciiTheme="majorBidi" w:hAnsiTheme="majorBidi" w:cstheme="majorBidi"/>
          <w:spacing w:val="-6"/>
          <w:sz w:val="20"/>
          <w:szCs w:val="20"/>
        </w:rPr>
        <w:t xml:space="preserve"> </w:t>
      </w:r>
      <w:r w:rsidRPr="00791F33">
        <w:rPr>
          <w:rFonts w:asciiTheme="majorBidi" w:hAnsiTheme="majorBidi" w:cstheme="majorBidi"/>
          <w:sz w:val="20"/>
          <w:szCs w:val="20"/>
        </w:rPr>
        <w:t>siswa.</w:t>
      </w:r>
    </w:p>
    <w:p w:rsidR="007C0C59" w:rsidRDefault="00791F33" w:rsidP="007C0C59">
      <w:pPr>
        <w:pStyle w:val="BodyText"/>
        <w:spacing w:line="249" w:lineRule="auto"/>
        <w:ind w:right="313" w:firstLine="319"/>
        <w:jc w:val="both"/>
        <w:rPr>
          <w:rFonts w:asciiTheme="majorBidi" w:hAnsiTheme="majorBidi" w:cstheme="majorBidi"/>
          <w:sz w:val="20"/>
          <w:szCs w:val="20"/>
          <w:lang w:val="en-US"/>
        </w:rPr>
      </w:pPr>
      <w:r w:rsidRPr="00791F33">
        <w:rPr>
          <w:rFonts w:asciiTheme="majorBidi" w:hAnsiTheme="majorBidi" w:cstheme="majorBidi"/>
          <w:sz w:val="20"/>
          <w:szCs w:val="20"/>
        </w:rPr>
        <w:t>Dari hasil pengujian hipotesis yang telah diperoleh nilai signifikansi sebesar 0,000 &lt; 0,05. menunjukkan</w:t>
      </w:r>
      <w:r w:rsidRPr="00791F33">
        <w:rPr>
          <w:rFonts w:asciiTheme="majorBidi" w:hAnsiTheme="majorBidi" w:cstheme="majorBidi"/>
          <w:spacing w:val="-47"/>
          <w:sz w:val="20"/>
          <w:szCs w:val="20"/>
        </w:rPr>
        <w:t xml:space="preserve"> </w:t>
      </w:r>
      <w:r w:rsidRPr="00791F33">
        <w:rPr>
          <w:rFonts w:asciiTheme="majorBidi" w:hAnsiTheme="majorBidi" w:cstheme="majorBidi"/>
          <w:sz w:val="20"/>
          <w:szCs w:val="20"/>
        </w:rPr>
        <w:t xml:space="preserve">bahwa metode </w:t>
      </w:r>
      <w:r w:rsidRPr="00791F33">
        <w:rPr>
          <w:rFonts w:asciiTheme="majorBidi" w:hAnsiTheme="majorBidi" w:cstheme="majorBidi"/>
          <w:i/>
          <w:sz w:val="20"/>
          <w:szCs w:val="20"/>
        </w:rPr>
        <w:t xml:space="preserve">story telling </w:t>
      </w:r>
      <w:r w:rsidRPr="00791F33">
        <w:rPr>
          <w:rFonts w:asciiTheme="majorBidi" w:hAnsiTheme="majorBidi" w:cstheme="majorBidi"/>
          <w:sz w:val="20"/>
          <w:szCs w:val="20"/>
        </w:rPr>
        <w:t xml:space="preserve">efektif meningkatkan maharam al-kalam siswa kelas X MAN Sidoarjo. Metode </w:t>
      </w:r>
      <w:r w:rsidRPr="00791F33">
        <w:rPr>
          <w:rFonts w:asciiTheme="majorBidi" w:hAnsiTheme="majorBidi" w:cstheme="majorBidi"/>
          <w:i/>
          <w:sz w:val="20"/>
          <w:szCs w:val="20"/>
        </w:rPr>
        <w:t>story</w:t>
      </w:r>
      <w:r w:rsidRPr="00791F33">
        <w:rPr>
          <w:rFonts w:asciiTheme="majorBidi" w:hAnsiTheme="majorBidi" w:cstheme="majorBidi"/>
          <w:i/>
          <w:spacing w:val="1"/>
          <w:sz w:val="20"/>
          <w:szCs w:val="20"/>
        </w:rPr>
        <w:t xml:space="preserve"> </w:t>
      </w:r>
      <w:r w:rsidRPr="00791F33">
        <w:rPr>
          <w:rFonts w:asciiTheme="majorBidi" w:hAnsiTheme="majorBidi" w:cstheme="majorBidi"/>
          <w:i/>
          <w:sz w:val="20"/>
          <w:szCs w:val="20"/>
        </w:rPr>
        <w:t xml:space="preserve">telling </w:t>
      </w:r>
      <w:r w:rsidRPr="00791F33">
        <w:rPr>
          <w:rFonts w:asciiTheme="majorBidi" w:hAnsiTheme="majorBidi" w:cstheme="majorBidi"/>
          <w:sz w:val="20"/>
          <w:szCs w:val="20"/>
        </w:rPr>
        <w:t>membuat siswa lebih aktif dalam proses pembelajaran dan melatih siswa untuk berbicara sesuai dengan</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materi</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yang</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disampaikan.</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Bahasa</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Arab</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menjadi</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suatu</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alat</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komunikasi</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yang</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memiliki</w:t>
      </w:r>
      <w:r w:rsidRPr="00791F33">
        <w:rPr>
          <w:rFonts w:asciiTheme="majorBidi" w:hAnsiTheme="majorBidi" w:cstheme="majorBidi"/>
          <w:spacing w:val="51"/>
          <w:sz w:val="20"/>
          <w:szCs w:val="20"/>
        </w:rPr>
        <w:t xml:space="preserve"> </w:t>
      </w:r>
      <w:r w:rsidRPr="00791F33">
        <w:rPr>
          <w:rFonts w:asciiTheme="majorBidi" w:hAnsiTheme="majorBidi" w:cstheme="majorBidi"/>
          <w:sz w:val="20"/>
          <w:szCs w:val="20"/>
        </w:rPr>
        <w:t>tujuan</w:t>
      </w:r>
      <w:r w:rsidRPr="00791F33">
        <w:rPr>
          <w:rFonts w:asciiTheme="majorBidi" w:hAnsiTheme="majorBidi" w:cstheme="majorBidi"/>
          <w:spacing w:val="51"/>
          <w:sz w:val="20"/>
          <w:szCs w:val="20"/>
        </w:rPr>
        <w:t xml:space="preserve"> </w:t>
      </w:r>
      <w:r w:rsidRPr="00791F33">
        <w:rPr>
          <w:rFonts w:asciiTheme="majorBidi" w:hAnsiTheme="majorBidi" w:cstheme="majorBidi"/>
          <w:sz w:val="20"/>
          <w:szCs w:val="20"/>
        </w:rPr>
        <w:t>untuk</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meningkatkan kemampuan siswa dalam memahami Al-Quran dan hadist, memahami dan mengerti buku-buku</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agama,</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serta pandai berbicara dan</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mengarang dalam bahasa Arab. Dengan</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penerapan</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 xml:space="preserve">metode </w:t>
      </w:r>
      <w:r w:rsidRPr="00791F33">
        <w:rPr>
          <w:rFonts w:asciiTheme="majorBidi" w:hAnsiTheme="majorBidi" w:cstheme="majorBidi"/>
          <w:i/>
          <w:sz w:val="20"/>
          <w:szCs w:val="20"/>
        </w:rPr>
        <w:t>story telling</w:t>
      </w:r>
      <w:r w:rsidRPr="00791F33">
        <w:rPr>
          <w:rFonts w:asciiTheme="majorBidi" w:hAnsiTheme="majorBidi" w:cstheme="majorBidi"/>
          <w:i/>
          <w:spacing w:val="1"/>
          <w:sz w:val="20"/>
          <w:szCs w:val="20"/>
        </w:rPr>
        <w:t xml:space="preserve"> </w:t>
      </w:r>
      <w:r w:rsidRPr="00791F33">
        <w:rPr>
          <w:rFonts w:asciiTheme="majorBidi" w:hAnsiTheme="majorBidi" w:cstheme="majorBidi"/>
          <w:sz w:val="20"/>
          <w:szCs w:val="20"/>
        </w:rPr>
        <w:t>membuat siswa termotivasi untuk memperhatikan pelajaran, meningkatkan mental dan rasa percaya diri siswa.</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 xml:space="preserve">Selama proses pembelajaran dengan metode </w:t>
      </w:r>
      <w:r w:rsidRPr="00791F33">
        <w:rPr>
          <w:rFonts w:asciiTheme="majorBidi" w:hAnsiTheme="majorBidi" w:cstheme="majorBidi"/>
          <w:i/>
          <w:sz w:val="20"/>
          <w:szCs w:val="20"/>
        </w:rPr>
        <w:t xml:space="preserve">story telling </w:t>
      </w:r>
      <w:r w:rsidRPr="00791F33">
        <w:rPr>
          <w:rFonts w:asciiTheme="majorBidi" w:hAnsiTheme="majorBidi" w:cstheme="majorBidi"/>
          <w:sz w:val="20"/>
          <w:szCs w:val="20"/>
        </w:rPr>
        <w:t>terlihat siswa mulai berani berbicara di depan kelas.</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Siswa mendapatkan kepercayaan diri dan berani mengutarakan pendapat dan belajar mengembangkan logika</w:t>
      </w:r>
      <w:r w:rsidRPr="00791F33">
        <w:rPr>
          <w:rFonts w:asciiTheme="majorBidi" w:hAnsiTheme="majorBidi" w:cstheme="majorBidi"/>
          <w:spacing w:val="1"/>
          <w:sz w:val="20"/>
          <w:szCs w:val="20"/>
        </w:rPr>
        <w:t xml:space="preserve"> </w:t>
      </w:r>
      <w:r w:rsidRPr="00791F33">
        <w:rPr>
          <w:rFonts w:asciiTheme="majorBidi" w:hAnsiTheme="majorBidi" w:cstheme="majorBidi"/>
          <w:sz w:val="20"/>
          <w:szCs w:val="20"/>
        </w:rPr>
        <w:t>berpikir</w:t>
      </w:r>
      <w:r w:rsidRPr="00791F33">
        <w:rPr>
          <w:rFonts w:asciiTheme="majorBidi" w:hAnsiTheme="majorBidi" w:cstheme="majorBidi"/>
          <w:spacing w:val="-3"/>
          <w:sz w:val="20"/>
          <w:szCs w:val="20"/>
        </w:rPr>
        <w:t xml:space="preserve"> </w:t>
      </w:r>
      <w:r w:rsidRPr="00791F33">
        <w:rPr>
          <w:rFonts w:asciiTheme="majorBidi" w:hAnsiTheme="majorBidi" w:cstheme="majorBidi"/>
          <w:sz w:val="20"/>
          <w:szCs w:val="20"/>
        </w:rPr>
        <w:t>serta</w:t>
      </w:r>
      <w:r w:rsidRPr="00791F33">
        <w:rPr>
          <w:rFonts w:asciiTheme="majorBidi" w:hAnsiTheme="majorBidi" w:cstheme="majorBidi"/>
          <w:spacing w:val="-3"/>
          <w:sz w:val="20"/>
          <w:szCs w:val="20"/>
        </w:rPr>
        <w:t xml:space="preserve"> </w:t>
      </w:r>
      <w:r w:rsidRPr="00791F33">
        <w:rPr>
          <w:rFonts w:asciiTheme="majorBidi" w:hAnsiTheme="majorBidi" w:cstheme="majorBidi"/>
          <w:sz w:val="20"/>
          <w:szCs w:val="20"/>
        </w:rPr>
        <w:t>penalaran</w:t>
      </w:r>
      <w:r w:rsidRPr="00791F33">
        <w:rPr>
          <w:rFonts w:asciiTheme="majorBidi" w:hAnsiTheme="majorBidi" w:cstheme="majorBidi"/>
          <w:spacing w:val="8"/>
          <w:sz w:val="20"/>
          <w:szCs w:val="20"/>
        </w:rPr>
        <w:t xml:space="preserve"> </w:t>
      </w:r>
      <w:r w:rsidRPr="00791F33">
        <w:rPr>
          <w:rFonts w:asciiTheme="majorBidi" w:hAnsiTheme="majorBidi" w:cstheme="majorBidi"/>
          <w:sz w:val="20"/>
          <w:szCs w:val="20"/>
        </w:rPr>
        <w:t>sendiri.</w:t>
      </w:r>
    </w:p>
    <w:p w:rsidR="007C0C59" w:rsidRDefault="007C0C59" w:rsidP="007C0C59">
      <w:pPr>
        <w:pStyle w:val="BodyText"/>
        <w:spacing w:line="249" w:lineRule="auto"/>
        <w:ind w:right="313" w:firstLine="319"/>
        <w:jc w:val="both"/>
        <w:rPr>
          <w:sz w:val="20"/>
          <w:szCs w:val="20"/>
          <w:lang w:val="en-US"/>
        </w:rPr>
      </w:pPr>
      <w:r w:rsidRPr="007C0C59">
        <w:rPr>
          <w:sz w:val="20"/>
          <w:szCs w:val="20"/>
        </w:rPr>
        <w:t xml:space="preserve">Adanya pelatihan untuk mengasah kemampuan berbicara melalui metode </w:t>
      </w:r>
      <w:r w:rsidRPr="007C0C59">
        <w:rPr>
          <w:i/>
          <w:sz w:val="20"/>
          <w:szCs w:val="20"/>
        </w:rPr>
        <w:t xml:space="preserve">story telling </w:t>
      </w:r>
      <w:r w:rsidRPr="007C0C59">
        <w:rPr>
          <w:sz w:val="20"/>
          <w:szCs w:val="20"/>
        </w:rPr>
        <w:t>membuat siswa</w:t>
      </w:r>
      <w:r w:rsidRPr="007C0C59">
        <w:rPr>
          <w:spacing w:val="1"/>
          <w:sz w:val="20"/>
          <w:szCs w:val="20"/>
        </w:rPr>
        <w:t xml:space="preserve"> </w:t>
      </w:r>
      <w:r w:rsidRPr="007C0C59">
        <w:rPr>
          <w:sz w:val="20"/>
          <w:szCs w:val="20"/>
        </w:rPr>
        <w:t>terbiasa dalam menyampaikan argument atau berpendapat kepada orang lain. Pada pembelajaran bahasa Arab</w:t>
      </w:r>
      <w:r w:rsidRPr="007C0C59">
        <w:rPr>
          <w:spacing w:val="1"/>
          <w:sz w:val="20"/>
          <w:szCs w:val="20"/>
        </w:rPr>
        <w:t xml:space="preserve"> </w:t>
      </w:r>
      <w:r w:rsidRPr="007C0C59">
        <w:rPr>
          <w:sz w:val="20"/>
          <w:szCs w:val="20"/>
        </w:rPr>
        <w:t xml:space="preserve">modern lebih menekankan pada keterampilan siswa dalam berbicara atau </w:t>
      </w:r>
      <w:r w:rsidRPr="007C0C59">
        <w:rPr>
          <w:i/>
          <w:sz w:val="20"/>
          <w:szCs w:val="20"/>
        </w:rPr>
        <w:t>maharah al-kalam.</w:t>
      </w:r>
      <w:r w:rsidRPr="007C0C59">
        <w:rPr>
          <w:sz w:val="20"/>
          <w:szCs w:val="20"/>
        </w:rPr>
        <w:t>[23] Pada siswa</w:t>
      </w:r>
      <w:r w:rsidRPr="007C0C59">
        <w:rPr>
          <w:spacing w:val="1"/>
          <w:sz w:val="20"/>
          <w:szCs w:val="20"/>
        </w:rPr>
        <w:t xml:space="preserve"> </w:t>
      </w:r>
      <w:r w:rsidRPr="007C0C59">
        <w:rPr>
          <w:sz w:val="20"/>
          <w:szCs w:val="20"/>
        </w:rPr>
        <w:t xml:space="preserve">kelas X MAN Sidoarjo penerapan </w:t>
      </w:r>
      <w:r w:rsidRPr="007C0C59">
        <w:rPr>
          <w:i/>
          <w:sz w:val="20"/>
          <w:szCs w:val="20"/>
        </w:rPr>
        <w:t xml:space="preserve">story telling </w:t>
      </w:r>
      <w:r w:rsidRPr="007C0C59">
        <w:rPr>
          <w:sz w:val="20"/>
          <w:szCs w:val="20"/>
        </w:rPr>
        <w:t>bertujuan untuk dapat meningkatkan rasa tanggungjawab dan</w:t>
      </w:r>
      <w:r w:rsidRPr="007C0C59">
        <w:rPr>
          <w:spacing w:val="1"/>
          <w:sz w:val="20"/>
          <w:szCs w:val="20"/>
        </w:rPr>
        <w:t xml:space="preserve"> </w:t>
      </w:r>
      <w:r w:rsidRPr="007C0C59">
        <w:rPr>
          <w:sz w:val="20"/>
          <w:szCs w:val="20"/>
        </w:rPr>
        <w:t>kemandirian</w:t>
      </w:r>
      <w:r w:rsidRPr="007C0C59">
        <w:rPr>
          <w:spacing w:val="1"/>
          <w:sz w:val="20"/>
          <w:szCs w:val="20"/>
        </w:rPr>
        <w:t xml:space="preserve"> </w:t>
      </w:r>
      <w:r w:rsidRPr="007C0C59">
        <w:rPr>
          <w:sz w:val="20"/>
          <w:szCs w:val="20"/>
        </w:rPr>
        <w:t>belajar</w:t>
      </w:r>
      <w:r w:rsidRPr="007C0C59">
        <w:rPr>
          <w:spacing w:val="1"/>
          <w:sz w:val="20"/>
          <w:szCs w:val="20"/>
        </w:rPr>
        <w:t xml:space="preserve"> </w:t>
      </w:r>
      <w:r w:rsidRPr="007C0C59">
        <w:rPr>
          <w:sz w:val="20"/>
          <w:szCs w:val="20"/>
        </w:rPr>
        <w:t>siswa</w:t>
      </w:r>
      <w:r w:rsidRPr="007C0C59">
        <w:rPr>
          <w:spacing w:val="1"/>
          <w:sz w:val="20"/>
          <w:szCs w:val="20"/>
        </w:rPr>
        <w:t xml:space="preserve"> </w:t>
      </w:r>
      <w:r w:rsidRPr="007C0C59">
        <w:rPr>
          <w:sz w:val="20"/>
          <w:szCs w:val="20"/>
        </w:rPr>
        <w:t>selama</w:t>
      </w:r>
      <w:r w:rsidRPr="007C0C59">
        <w:rPr>
          <w:spacing w:val="1"/>
          <w:sz w:val="20"/>
          <w:szCs w:val="20"/>
        </w:rPr>
        <w:t xml:space="preserve"> </w:t>
      </w:r>
      <w:r w:rsidRPr="007C0C59">
        <w:rPr>
          <w:sz w:val="20"/>
          <w:szCs w:val="20"/>
        </w:rPr>
        <w:t>pembelajaran</w:t>
      </w:r>
      <w:r w:rsidRPr="007C0C59">
        <w:rPr>
          <w:spacing w:val="1"/>
          <w:sz w:val="20"/>
          <w:szCs w:val="20"/>
        </w:rPr>
        <w:t xml:space="preserve"> </w:t>
      </w:r>
      <w:r w:rsidRPr="007C0C59">
        <w:rPr>
          <w:sz w:val="20"/>
          <w:szCs w:val="20"/>
        </w:rPr>
        <w:t>berlangsung.</w:t>
      </w:r>
      <w:r w:rsidRPr="007C0C59">
        <w:rPr>
          <w:spacing w:val="1"/>
          <w:sz w:val="20"/>
          <w:szCs w:val="20"/>
        </w:rPr>
        <w:t xml:space="preserve"> </w:t>
      </w:r>
      <w:r w:rsidRPr="007C0C59">
        <w:rPr>
          <w:sz w:val="20"/>
          <w:szCs w:val="20"/>
        </w:rPr>
        <w:t>Hasil</w:t>
      </w:r>
      <w:r w:rsidRPr="007C0C59">
        <w:rPr>
          <w:spacing w:val="1"/>
          <w:sz w:val="20"/>
          <w:szCs w:val="20"/>
        </w:rPr>
        <w:t xml:space="preserve"> </w:t>
      </w:r>
      <w:r w:rsidRPr="007C0C59">
        <w:rPr>
          <w:sz w:val="20"/>
          <w:szCs w:val="20"/>
        </w:rPr>
        <w:t>menunjukkan</w:t>
      </w:r>
      <w:r w:rsidRPr="007C0C59">
        <w:rPr>
          <w:spacing w:val="1"/>
          <w:sz w:val="20"/>
          <w:szCs w:val="20"/>
        </w:rPr>
        <w:t xml:space="preserve"> </w:t>
      </w:r>
      <w:r w:rsidRPr="007C0C59">
        <w:rPr>
          <w:sz w:val="20"/>
          <w:szCs w:val="20"/>
        </w:rPr>
        <w:t>bahwa</w:t>
      </w:r>
      <w:r w:rsidRPr="007C0C59">
        <w:rPr>
          <w:spacing w:val="1"/>
          <w:sz w:val="20"/>
          <w:szCs w:val="20"/>
        </w:rPr>
        <w:t xml:space="preserve"> </w:t>
      </w:r>
      <w:r w:rsidRPr="007C0C59">
        <w:rPr>
          <w:sz w:val="20"/>
          <w:szCs w:val="20"/>
        </w:rPr>
        <w:t>dengan</w:t>
      </w:r>
      <w:r w:rsidRPr="007C0C59">
        <w:rPr>
          <w:spacing w:val="1"/>
          <w:sz w:val="20"/>
          <w:szCs w:val="20"/>
        </w:rPr>
        <w:t xml:space="preserve"> </w:t>
      </w:r>
      <w:r w:rsidRPr="007C0C59">
        <w:rPr>
          <w:sz w:val="20"/>
          <w:szCs w:val="20"/>
        </w:rPr>
        <w:t>metode</w:t>
      </w:r>
      <w:r w:rsidRPr="007C0C59">
        <w:rPr>
          <w:spacing w:val="1"/>
          <w:sz w:val="20"/>
          <w:szCs w:val="20"/>
        </w:rPr>
        <w:t xml:space="preserve"> </w:t>
      </w:r>
      <w:r w:rsidRPr="007C0C59">
        <w:rPr>
          <w:sz w:val="20"/>
          <w:szCs w:val="20"/>
        </w:rPr>
        <w:t>pembelajaran</w:t>
      </w:r>
      <w:r w:rsidRPr="007C0C59">
        <w:rPr>
          <w:spacing w:val="1"/>
          <w:sz w:val="20"/>
          <w:szCs w:val="20"/>
        </w:rPr>
        <w:t xml:space="preserve"> </w:t>
      </w:r>
      <w:r w:rsidRPr="007C0C59">
        <w:rPr>
          <w:i/>
          <w:sz w:val="20"/>
          <w:szCs w:val="20"/>
        </w:rPr>
        <w:t>story</w:t>
      </w:r>
      <w:r w:rsidRPr="007C0C59">
        <w:rPr>
          <w:i/>
          <w:spacing w:val="1"/>
          <w:sz w:val="20"/>
          <w:szCs w:val="20"/>
        </w:rPr>
        <w:t xml:space="preserve"> </w:t>
      </w:r>
      <w:r w:rsidRPr="007C0C59">
        <w:rPr>
          <w:i/>
          <w:sz w:val="20"/>
          <w:szCs w:val="20"/>
        </w:rPr>
        <w:t>telling</w:t>
      </w:r>
      <w:r w:rsidRPr="007C0C59">
        <w:rPr>
          <w:i/>
          <w:spacing w:val="1"/>
          <w:sz w:val="20"/>
          <w:szCs w:val="20"/>
        </w:rPr>
        <w:t xml:space="preserve"> </w:t>
      </w:r>
      <w:r w:rsidRPr="007C0C59">
        <w:rPr>
          <w:sz w:val="20"/>
          <w:szCs w:val="20"/>
        </w:rPr>
        <w:t>mampu</w:t>
      </w:r>
      <w:r w:rsidRPr="007C0C59">
        <w:rPr>
          <w:spacing w:val="1"/>
          <w:sz w:val="20"/>
          <w:szCs w:val="20"/>
        </w:rPr>
        <w:t xml:space="preserve"> </w:t>
      </w:r>
      <w:r w:rsidRPr="007C0C59">
        <w:rPr>
          <w:sz w:val="20"/>
          <w:szCs w:val="20"/>
        </w:rPr>
        <w:t>meningkatkan</w:t>
      </w:r>
      <w:r w:rsidRPr="007C0C59">
        <w:rPr>
          <w:spacing w:val="1"/>
          <w:sz w:val="20"/>
          <w:szCs w:val="20"/>
        </w:rPr>
        <w:t xml:space="preserve"> </w:t>
      </w:r>
      <w:r w:rsidRPr="007C0C59">
        <w:rPr>
          <w:sz w:val="20"/>
          <w:szCs w:val="20"/>
        </w:rPr>
        <w:t>keterampilan</w:t>
      </w:r>
      <w:r w:rsidRPr="007C0C59">
        <w:rPr>
          <w:spacing w:val="1"/>
          <w:sz w:val="20"/>
          <w:szCs w:val="20"/>
        </w:rPr>
        <w:t xml:space="preserve"> </w:t>
      </w:r>
      <w:r w:rsidRPr="007C0C59">
        <w:rPr>
          <w:sz w:val="20"/>
          <w:szCs w:val="20"/>
        </w:rPr>
        <w:t>berbicara</w:t>
      </w:r>
      <w:r w:rsidRPr="007C0C59">
        <w:rPr>
          <w:spacing w:val="1"/>
          <w:sz w:val="20"/>
          <w:szCs w:val="20"/>
        </w:rPr>
        <w:t xml:space="preserve"> </w:t>
      </w:r>
      <w:r w:rsidRPr="007C0C59">
        <w:rPr>
          <w:sz w:val="20"/>
          <w:szCs w:val="20"/>
        </w:rPr>
        <w:t>siswa,</w:t>
      </w:r>
      <w:r w:rsidRPr="007C0C59">
        <w:rPr>
          <w:spacing w:val="1"/>
          <w:sz w:val="20"/>
          <w:szCs w:val="20"/>
        </w:rPr>
        <w:t xml:space="preserve"> </w:t>
      </w:r>
      <w:r w:rsidRPr="007C0C59">
        <w:rPr>
          <w:sz w:val="20"/>
          <w:szCs w:val="20"/>
        </w:rPr>
        <w:t>dimana</w:t>
      </w:r>
      <w:r w:rsidRPr="007C0C59">
        <w:rPr>
          <w:spacing w:val="1"/>
          <w:sz w:val="20"/>
          <w:szCs w:val="20"/>
        </w:rPr>
        <w:t xml:space="preserve"> </w:t>
      </w:r>
      <w:r w:rsidRPr="007C0C59">
        <w:rPr>
          <w:sz w:val="20"/>
          <w:szCs w:val="20"/>
        </w:rPr>
        <w:t>siswa</w:t>
      </w:r>
      <w:r w:rsidRPr="007C0C59">
        <w:rPr>
          <w:spacing w:val="1"/>
          <w:sz w:val="20"/>
          <w:szCs w:val="20"/>
        </w:rPr>
        <w:t xml:space="preserve"> </w:t>
      </w:r>
      <w:r w:rsidRPr="007C0C59">
        <w:rPr>
          <w:sz w:val="20"/>
          <w:szCs w:val="20"/>
        </w:rPr>
        <w:t>mampu</w:t>
      </w:r>
      <w:r w:rsidRPr="007C0C59">
        <w:rPr>
          <w:spacing w:val="1"/>
          <w:sz w:val="20"/>
          <w:szCs w:val="20"/>
        </w:rPr>
        <w:t xml:space="preserve"> </w:t>
      </w:r>
      <w:r w:rsidRPr="007C0C59">
        <w:rPr>
          <w:sz w:val="20"/>
          <w:szCs w:val="20"/>
        </w:rPr>
        <w:t>menyampaikan materi</w:t>
      </w:r>
      <w:r w:rsidRPr="007C0C59">
        <w:rPr>
          <w:spacing w:val="8"/>
          <w:sz w:val="20"/>
          <w:szCs w:val="20"/>
        </w:rPr>
        <w:t xml:space="preserve"> </w:t>
      </w:r>
      <w:r w:rsidRPr="007C0C59">
        <w:rPr>
          <w:sz w:val="20"/>
          <w:szCs w:val="20"/>
        </w:rPr>
        <w:t>dan</w:t>
      </w:r>
      <w:r w:rsidRPr="007C0C59">
        <w:rPr>
          <w:spacing w:val="7"/>
          <w:sz w:val="20"/>
          <w:szCs w:val="20"/>
        </w:rPr>
        <w:t xml:space="preserve"> </w:t>
      </w:r>
      <w:r w:rsidRPr="007C0C59">
        <w:rPr>
          <w:sz w:val="20"/>
          <w:szCs w:val="20"/>
        </w:rPr>
        <w:t>menghadapi</w:t>
      </w:r>
      <w:r w:rsidRPr="007C0C59">
        <w:rPr>
          <w:spacing w:val="1"/>
          <w:sz w:val="20"/>
          <w:szCs w:val="20"/>
        </w:rPr>
        <w:t xml:space="preserve"> </w:t>
      </w:r>
      <w:r w:rsidRPr="007C0C59">
        <w:rPr>
          <w:sz w:val="20"/>
          <w:szCs w:val="20"/>
        </w:rPr>
        <w:t>sesi</w:t>
      </w:r>
      <w:r w:rsidRPr="007C0C59">
        <w:rPr>
          <w:spacing w:val="1"/>
          <w:sz w:val="20"/>
          <w:szCs w:val="20"/>
        </w:rPr>
        <w:t xml:space="preserve"> </w:t>
      </w:r>
      <w:r w:rsidRPr="007C0C59">
        <w:rPr>
          <w:sz w:val="20"/>
          <w:szCs w:val="20"/>
        </w:rPr>
        <w:t>tanya</w:t>
      </w:r>
      <w:r w:rsidRPr="007C0C59">
        <w:rPr>
          <w:spacing w:val="5"/>
          <w:sz w:val="20"/>
          <w:szCs w:val="20"/>
        </w:rPr>
        <w:t xml:space="preserve"> </w:t>
      </w:r>
      <w:r w:rsidRPr="007C0C59">
        <w:rPr>
          <w:sz w:val="20"/>
          <w:szCs w:val="20"/>
        </w:rPr>
        <w:t>jawab dengan</w:t>
      </w:r>
      <w:r w:rsidRPr="007C0C59">
        <w:rPr>
          <w:spacing w:val="6"/>
          <w:sz w:val="20"/>
          <w:szCs w:val="20"/>
        </w:rPr>
        <w:t xml:space="preserve"> </w:t>
      </w:r>
      <w:r w:rsidRPr="007C0C59">
        <w:rPr>
          <w:sz w:val="20"/>
          <w:szCs w:val="20"/>
        </w:rPr>
        <w:t>baik.</w:t>
      </w:r>
    </w:p>
    <w:p w:rsidR="006941A2" w:rsidRPr="006941A2" w:rsidRDefault="00791F33" w:rsidP="00D22DCC">
      <w:pPr>
        <w:pStyle w:val="BodyText"/>
        <w:spacing w:line="249" w:lineRule="auto"/>
        <w:ind w:right="318" w:firstLine="319"/>
        <w:jc w:val="both"/>
        <w:rPr>
          <w:sz w:val="20"/>
          <w:szCs w:val="20"/>
          <w:lang w:val="en-US"/>
        </w:rPr>
      </w:pPr>
      <w:r w:rsidRPr="007C0C59">
        <w:rPr>
          <w:sz w:val="20"/>
          <w:szCs w:val="20"/>
        </w:rPr>
        <w:t>Selaras dengan studi yang dilakukan</w:t>
      </w:r>
      <w:r w:rsidRPr="007C0C59">
        <w:rPr>
          <w:spacing w:val="1"/>
          <w:sz w:val="20"/>
          <w:szCs w:val="20"/>
        </w:rPr>
        <w:t xml:space="preserve"> </w:t>
      </w:r>
      <w:r w:rsidRPr="007C0C59">
        <w:rPr>
          <w:sz w:val="20"/>
          <w:szCs w:val="20"/>
        </w:rPr>
        <w:t>Azmi dan</w:t>
      </w:r>
      <w:r w:rsidRPr="007C0C59">
        <w:rPr>
          <w:spacing w:val="1"/>
          <w:sz w:val="20"/>
          <w:szCs w:val="20"/>
        </w:rPr>
        <w:t xml:space="preserve"> </w:t>
      </w:r>
      <w:r w:rsidRPr="007C0C59">
        <w:rPr>
          <w:sz w:val="20"/>
          <w:szCs w:val="20"/>
        </w:rPr>
        <w:t>Puspita yang memperoleh hasil bahwa</w:t>
      </w:r>
      <w:r w:rsidRPr="007C0C59">
        <w:rPr>
          <w:spacing w:val="50"/>
          <w:sz w:val="20"/>
          <w:szCs w:val="20"/>
        </w:rPr>
        <w:t xml:space="preserve"> </w:t>
      </w:r>
      <w:r w:rsidRPr="007C0C59">
        <w:rPr>
          <w:sz w:val="20"/>
          <w:szCs w:val="20"/>
        </w:rPr>
        <w:t>penerapan</w:t>
      </w:r>
      <w:r w:rsidRPr="007C0C59">
        <w:rPr>
          <w:spacing w:val="1"/>
          <w:sz w:val="20"/>
          <w:szCs w:val="20"/>
        </w:rPr>
        <w:t xml:space="preserve"> </w:t>
      </w:r>
      <w:r w:rsidRPr="007C0C59">
        <w:rPr>
          <w:sz w:val="20"/>
          <w:szCs w:val="20"/>
        </w:rPr>
        <w:t xml:space="preserve">metode </w:t>
      </w:r>
      <w:r w:rsidRPr="007C0C59">
        <w:rPr>
          <w:i/>
          <w:sz w:val="20"/>
          <w:szCs w:val="20"/>
        </w:rPr>
        <w:t xml:space="preserve">story telling </w:t>
      </w:r>
      <w:r w:rsidRPr="007C0C59">
        <w:rPr>
          <w:sz w:val="20"/>
          <w:szCs w:val="20"/>
        </w:rPr>
        <w:t xml:space="preserve">berpengaruh signifikan terhadap </w:t>
      </w:r>
      <w:r w:rsidRPr="007C0C59">
        <w:rPr>
          <w:i/>
          <w:sz w:val="20"/>
          <w:szCs w:val="20"/>
        </w:rPr>
        <w:t>maharam al-kalam</w:t>
      </w:r>
      <w:r w:rsidRPr="007C0C59">
        <w:rPr>
          <w:sz w:val="20"/>
          <w:szCs w:val="20"/>
        </w:rPr>
        <w:t>.[24] Siswa seperti orang dewasa yang</w:t>
      </w:r>
      <w:r w:rsidRPr="007C0C59">
        <w:rPr>
          <w:spacing w:val="1"/>
          <w:sz w:val="20"/>
          <w:szCs w:val="20"/>
        </w:rPr>
        <w:t xml:space="preserve"> </w:t>
      </w:r>
      <w:r w:rsidRPr="007C0C59">
        <w:rPr>
          <w:sz w:val="20"/>
          <w:szCs w:val="20"/>
        </w:rPr>
        <w:t>membutuhkan pelepasan emosional</w:t>
      </w:r>
      <w:r w:rsidRPr="007C0C59">
        <w:rPr>
          <w:spacing w:val="1"/>
          <w:sz w:val="20"/>
          <w:szCs w:val="20"/>
        </w:rPr>
        <w:t xml:space="preserve"> </w:t>
      </w:r>
      <w:r w:rsidRPr="007C0C59">
        <w:rPr>
          <w:sz w:val="20"/>
          <w:szCs w:val="20"/>
        </w:rPr>
        <w:t>melalui pengalaman fiktif yang belum atau tidak pernah dialami dalam</w:t>
      </w:r>
      <w:r w:rsidRPr="007C0C59">
        <w:rPr>
          <w:spacing w:val="1"/>
          <w:sz w:val="20"/>
          <w:szCs w:val="20"/>
        </w:rPr>
        <w:t xml:space="preserve"> </w:t>
      </w:r>
      <w:r w:rsidRPr="007C0C59">
        <w:rPr>
          <w:sz w:val="20"/>
          <w:szCs w:val="20"/>
        </w:rPr>
        <w:t xml:space="preserve">kehidupan nyata.[25] Metode </w:t>
      </w:r>
      <w:r w:rsidRPr="007C0C59">
        <w:rPr>
          <w:i/>
          <w:sz w:val="20"/>
          <w:szCs w:val="20"/>
        </w:rPr>
        <w:t xml:space="preserve">story telling </w:t>
      </w:r>
      <w:r w:rsidRPr="007C0C59">
        <w:rPr>
          <w:sz w:val="20"/>
          <w:szCs w:val="20"/>
        </w:rPr>
        <w:t>efektif dalam mengembangkan aspek kognitif, afektif, sosial dan juga</w:t>
      </w:r>
      <w:r w:rsidRPr="007C0C59">
        <w:rPr>
          <w:spacing w:val="1"/>
          <w:sz w:val="20"/>
          <w:szCs w:val="20"/>
        </w:rPr>
        <w:t xml:space="preserve"> </w:t>
      </w:r>
      <w:r w:rsidRPr="007C0C59">
        <w:rPr>
          <w:sz w:val="20"/>
          <w:szCs w:val="20"/>
        </w:rPr>
        <w:t>konatif</w:t>
      </w:r>
      <w:r w:rsidRPr="007C0C59">
        <w:rPr>
          <w:spacing w:val="1"/>
          <w:sz w:val="20"/>
          <w:szCs w:val="20"/>
        </w:rPr>
        <w:t xml:space="preserve"> </w:t>
      </w:r>
      <w:r w:rsidRPr="007C0C59">
        <w:rPr>
          <w:sz w:val="20"/>
          <w:szCs w:val="20"/>
        </w:rPr>
        <w:t>siswa.[26]</w:t>
      </w:r>
      <w:r w:rsidRPr="007C0C59">
        <w:rPr>
          <w:spacing w:val="1"/>
          <w:sz w:val="20"/>
          <w:szCs w:val="20"/>
        </w:rPr>
        <w:t xml:space="preserve"> </w:t>
      </w:r>
      <w:r w:rsidRPr="007C0C59">
        <w:rPr>
          <w:sz w:val="20"/>
          <w:szCs w:val="20"/>
        </w:rPr>
        <w:t>Manfaat</w:t>
      </w:r>
      <w:r w:rsidRPr="007C0C59">
        <w:rPr>
          <w:spacing w:val="1"/>
          <w:sz w:val="20"/>
          <w:szCs w:val="20"/>
        </w:rPr>
        <w:t xml:space="preserve"> </w:t>
      </w:r>
      <w:r w:rsidRPr="007C0C59">
        <w:rPr>
          <w:sz w:val="20"/>
          <w:szCs w:val="20"/>
        </w:rPr>
        <w:t>dari</w:t>
      </w:r>
      <w:r w:rsidRPr="007C0C59">
        <w:rPr>
          <w:spacing w:val="1"/>
          <w:sz w:val="20"/>
          <w:szCs w:val="20"/>
        </w:rPr>
        <w:t xml:space="preserve"> </w:t>
      </w:r>
      <w:r w:rsidRPr="007C0C59">
        <w:rPr>
          <w:sz w:val="20"/>
          <w:szCs w:val="20"/>
        </w:rPr>
        <w:t>pembelajaran</w:t>
      </w:r>
      <w:r w:rsidRPr="007C0C59">
        <w:rPr>
          <w:spacing w:val="1"/>
          <w:sz w:val="20"/>
          <w:szCs w:val="20"/>
        </w:rPr>
        <w:t xml:space="preserve"> </w:t>
      </w:r>
      <w:r w:rsidRPr="007C0C59">
        <w:rPr>
          <w:sz w:val="20"/>
          <w:szCs w:val="20"/>
        </w:rPr>
        <w:t>metode</w:t>
      </w:r>
      <w:r w:rsidRPr="007C0C59">
        <w:rPr>
          <w:spacing w:val="1"/>
          <w:sz w:val="20"/>
          <w:szCs w:val="20"/>
        </w:rPr>
        <w:t xml:space="preserve"> </w:t>
      </w:r>
      <w:r w:rsidRPr="007C0C59">
        <w:rPr>
          <w:i/>
          <w:sz w:val="20"/>
          <w:szCs w:val="20"/>
        </w:rPr>
        <w:t>story</w:t>
      </w:r>
      <w:r w:rsidRPr="007C0C59">
        <w:rPr>
          <w:i/>
          <w:spacing w:val="1"/>
          <w:sz w:val="20"/>
          <w:szCs w:val="20"/>
        </w:rPr>
        <w:t xml:space="preserve"> </w:t>
      </w:r>
      <w:r w:rsidRPr="007C0C59">
        <w:rPr>
          <w:i/>
          <w:sz w:val="20"/>
          <w:szCs w:val="20"/>
        </w:rPr>
        <w:t>telling</w:t>
      </w:r>
      <w:r w:rsidRPr="007C0C59">
        <w:rPr>
          <w:i/>
          <w:spacing w:val="1"/>
          <w:sz w:val="20"/>
          <w:szCs w:val="20"/>
        </w:rPr>
        <w:t xml:space="preserve"> </w:t>
      </w:r>
      <w:r w:rsidRPr="007C0C59">
        <w:rPr>
          <w:sz w:val="20"/>
          <w:szCs w:val="20"/>
        </w:rPr>
        <w:t>yaitu</w:t>
      </w:r>
      <w:r w:rsidRPr="007C0C59">
        <w:rPr>
          <w:spacing w:val="1"/>
          <w:sz w:val="20"/>
          <w:szCs w:val="20"/>
        </w:rPr>
        <w:t xml:space="preserve"> </w:t>
      </w:r>
      <w:r w:rsidRPr="007C0C59">
        <w:rPr>
          <w:sz w:val="20"/>
          <w:szCs w:val="20"/>
        </w:rPr>
        <w:t>menumbuhkan</w:t>
      </w:r>
      <w:r w:rsidRPr="007C0C59">
        <w:rPr>
          <w:spacing w:val="1"/>
          <w:sz w:val="20"/>
          <w:szCs w:val="20"/>
        </w:rPr>
        <w:t xml:space="preserve"> </w:t>
      </w:r>
      <w:r w:rsidRPr="007C0C59">
        <w:rPr>
          <w:sz w:val="20"/>
          <w:szCs w:val="20"/>
        </w:rPr>
        <w:t>rasa</w:t>
      </w:r>
      <w:r w:rsidRPr="007C0C59">
        <w:rPr>
          <w:spacing w:val="1"/>
          <w:sz w:val="20"/>
          <w:szCs w:val="20"/>
        </w:rPr>
        <w:t xml:space="preserve"> </w:t>
      </w:r>
      <w:r w:rsidRPr="007C0C59">
        <w:rPr>
          <w:sz w:val="20"/>
          <w:szCs w:val="20"/>
        </w:rPr>
        <w:t>percaya</w:t>
      </w:r>
      <w:r w:rsidRPr="007C0C59">
        <w:rPr>
          <w:spacing w:val="1"/>
          <w:sz w:val="20"/>
          <w:szCs w:val="20"/>
        </w:rPr>
        <w:t xml:space="preserve"> </w:t>
      </w:r>
      <w:r w:rsidRPr="007C0C59">
        <w:rPr>
          <w:sz w:val="20"/>
          <w:szCs w:val="20"/>
        </w:rPr>
        <w:t>diri,</w:t>
      </w:r>
      <w:r w:rsidRPr="007C0C59">
        <w:rPr>
          <w:spacing w:val="1"/>
          <w:sz w:val="20"/>
          <w:szCs w:val="20"/>
        </w:rPr>
        <w:t xml:space="preserve"> </w:t>
      </w:r>
      <w:r w:rsidRPr="007C0C59">
        <w:rPr>
          <w:sz w:val="20"/>
          <w:szCs w:val="20"/>
        </w:rPr>
        <w:t>kefasihan dalam bahasa Arab, menjadikan proses belajar lebih menyenangkan, tertanamnya nilai-nilai dalam</w:t>
      </w:r>
      <w:r w:rsidRPr="007C0C59">
        <w:rPr>
          <w:spacing w:val="1"/>
          <w:sz w:val="20"/>
          <w:szCs w:val="20"/>
        </w:rPr>
        <w:t xml:space="preserve"> </w:t>
      </w:r>
      <w:r w:rsidRPr="007C0C59">
        <w:rPr>
          <w:sz w:val="20"/>
          <w:szCs w:val="20"/>
        </w:rPr>
        <w:t>pembelajaran, melatih kemampuan konsentrasi, serta menumbuhkan rasa cinta siswa terhadap buku bahasa Arab</w:t>
      </w:r>
      <w:r w:rsidRPr="007C0C59">
        <w:rPr>
          <w:spacing w:val="1"/>
          <w:sz w:val="20"/>
          <w:szCs w:val="20"/>
        </w:rPr>
        <w:t xml:space="preserve"> </w:t>
      </w:r>
      <w:r w:rsidRPr="007C0C59">
        <w:rPr>
          <w:sz w:val="20"/>
          <w:szCs w:val="20"/>
        </w:rPr>
        <w:t>dan</w:t>
      </w:r>
      <w:r w:rsidRPr="007C0C59">
        <w:rPr>
          <w:spacing w:val="6"/>
          <w:sz w:val="20"/>
          <w:szCs w:val="20"/>
        </w:rPr>
        <w:t xml:space="preserve"> </w:t>
      </w:r>
      <w:r w:rsidRPr="007C0C59">
        <w:rPr>
          <w:sz w:val="20"/>
          <w:szCs w:val="20"/>
        </w:rPr>
        <w:t>menumbuhkan</w:t>
      </w:r>
      <w:r w:rsidRPr="007C0C59">
        <w:rPr>
          <w:spacing w:val="8"/>
          <w:sz w:val="20"/>
          <w:szCs w:val="20"/>
        </w:rPr>
        <w:t xml:space="preserve"> </w:t>
      </w:r>
      <w:r w:rsidRPr="007C0C59">
        <w:rPr>
          <w:sz w:val="20"/>
          <w:szCs w:val="20"/>
        </w:rPr>
        <w:t>minat</w:t>
      </w:r>
      <w:r w:rsidRPr="007C0C59">
        <w:rPr>
          <w:spacing w:val="9"/>
          <w:sz w:val="20"/>
          <w:szCs w:val="20"/>
        </w:rPr>
        <w:t xml:space="preserve"> </w:t>
      </w:r>
      <w:r w:rsidRPr="007C0C59">
        <w:rPr>
          <w:sz w:val="20"/>
          <w:szCs w:val="20"/>
        </w:rPr>
        <w:t>baca.[27]</w:t>
      </w:r>
    </w:p>
    <w:p w:rsidR="00953F53" w:rsidRPr="0080723C" w:rsidRDefault="00791F33" w:rsidP="007C0C59">
      <w:pPr>
        <w:pStyle w:val="BodyText"/>
        <w:spacing w:line="249" w:lineRule="auto"/>
        <w:ind w:right="318" w:firstLine="319"/>
        <w:jc w:val="both"/>
        <w:rPr>
          <w:sz w:val="20"/>
          <w:szCs w:val="20"/>
        </w:rPr>
      </w:pPr>
      <w:r w:rsidRPr="007C0C59">
        <w:rPr>
          <w:sz w:val="20"/>
          <w:szCs w:val="20"/>
        </w:rPr>
        <w:t xml:space="preserve">Konsisten dengan studi yang dilakukan Diana, yang menunjukkan bahwa metode </w:t>
      </w:r>
      <w:r w:rsidRPr="007C0C59">
        <w:rPr>
          <w:i/>
          <w:sz w:val="20"/>
          <w:szCs w:val="20"/>
        </w:rPr>
        <w:t xml:space="preserve">story telling </w:t>
      </w:r>
      <w:r w:rsidRPr="007C0C59">
        <w:rPr>
          <w:sz w:val="20"/>
          <w:szCs w:val="20"/>
        </w:rPr>
        <w:t>mampu</w:t>
      </w:r>
      <w:r w:rsidRPr="007C0C59">
        <w:rPr>
          <w:spacing w:val="1"/>
          <w:sz w:val="20"/>
          <w:szCs w:val="20"/>
        </w:rPr>
        <w:t xml:space="preserve"> </w:t>
      </w:r>
      <w:r w:rsidRPr="007C0C59">
        <w:rPr>
          <w:sz w:val="20"/>
          <w:szCs w:val="20"/>
        </w:rPr>
        <w:t xml:space="preserve">meningkatkan kemampuan berbicara anak.[28] Metode pembelajaran </w:t>
      </w:r>
      <w:r w:rsidRPr="007C0C59">
        <w:rPr>
          <w:i/>
          <w:sz w:val="20"/>
          <w:szCs w:val="20"/>
        </w:rPr>
        <w:t xml:space="preserve">story telling </w:t>
      </w:r>
      <w:r w:rsidRPr="007C0C59">
        <w:rPr>
          <w:sz w:val="20"/>
          <w:szCs w:val="20"/>
        </w:rPr>
        <w:t>menciptakan rasa kesenangan,</w:t>
      </w:r>
      <w:r w:rsidRPr="007C0C59">
        <w:rPr>
          <w:spacing w:val="-47"/>
          <w:sz w:val="20"/>
          <w:szCs w:val="20"/>
        </w:rPr>
        <w:t xml:space="preserve"> </w:t>
      </w:r>
      <w:r w:rsidRPr="007C0C59">
        <w:rPr>
          <w:sz w:val="20"/>
          <w:szCs w:val="20"/>
        </w:rPr>
        <w:t>kegembiraan</w:t>
      </w:r>
      <w:r w:rsidRPr="007C0C59">
        <w:rPr>
          <w:spacing w:val="1"/>
          <w:sz w:val="20"/>
          <w:szCs w:val="20"/>
        </w:rPr>
        <w:t xml:space="preserve"> </w:t>
      </w:r>
      <w:r w:rsidRPr="007C0C59">
        <w:rPr>
          <w:sz w:val="20"/>
          <w:szCs w:val="20"/>
        </w:rPr>
        <w:t>dan</w:t>
      </w:r>
      <w:r w:rsidRPr="007C0C59">
        <w:rPr>
          <w:spacing w:val="1"/>
          <w:sz w:val="20"/>
          <w:szCs w:val="20"/>
        </w:rPr>
        <w:t xml:space="preserve"> </w:t>
      </w:r>
      <w:r w:rsidRPr="007C0C59">
        <w:rPr>
          <w:sz w:val="20"/>
          <w:szCs w:val="20"/>
        </w:rPr>
        <w:t>kenikmatan</w:t>
      </w:r>
      <w:r w:rsidRPr="007C0C59">
        <w:rPr>
          <w:spacing w:val="1"/>
          <w:sz w:val="20"/>
          <w:szCs w:val="20"/>
        </w:rPr>
        <w:t xml:space="preserve"> </w:t>
      </w:r>
      <w:r w:rsidRPr="007C0C59">
        <w:rPr>
          <w:sz w:val="20"/>
          <w:szCs w:val="20"/>
        </w:rPr>
        <w:t>pada</w:t>
      </w:r>
      <w:r w:rsidRPr="007C0C59">
        <w:rPr>
          <w:spacing w:val="1"/>
          <w:sz w:val="20"/>
          <w:szCs w:val="20"/>
        </w:rPr>
        <w:t xml:space="preserve"> </w:t>
      </w:r>
      <w:r w:rsidRPr="007C0C59">
        <w:rPr>
          <w:sz w:val="20"/>
          <w:szCs w:val="20"/>
        </w:rPr>
        <w:t>diri</w:t>
      </w:r>
      <w:r w:rsidRPr="007C0C59">
        <w:rPr>
          <w:spacing w:val="1"/>
          <w:sz w:val="20"/>
          <w:szCs w:val="20"/>
        </w:rPr>
        <w:t xml:space="preserve"> </w:t>
      </w:r>
      <w:r w:rsidRPr="007C0C59">
        <w:rPr>
          <w:sz w:val="20"/>
          <w:szCs w:val="20"/>
        </w:rPr>
        <w:t>anak</w:t>
      </w:r>
      <w:r w:rsidRPr="007C0C59">
        <w:rPr>
          <w:spacing w:val="1"/>
          <w:sz w:val="20"/>
          <w:szCs w:val="20"/>
        </w:rPr>
        <w:t xml:space="preserve"> </w:t>
      </w:r>
      <w:r w:rsidRPr="007C0C59">
        <w:rPr>
          <w:sz w:val="20"/>
          <w:szCs w:val="20"/>
        </w:rPr>
        <w:t>untuk</w:t>
      </w:r>
      <w:r w:rsidRPr="007C0C59">
        <w:rPr>
          <w:spacing w:val="1"/>
          <w:sz w:val="20"/>
          <w:szCs w:val="20"/>
        </w:rPr>
        <w:t xml:space="preserve"> </w:t>
      </w:r>
      <w:r w:rsidRPr="007C0C59">
        <w:rPr>
          <w:sz w:val="20"/>
          <w:szCs w:val="20"/>
        </w:rPr>
        <w:t>mengembangkan</w:t>
      </w:r>
      <w:r w:rsidRPr="007C0C59">
        <w:rPr>
          <w:spacing w:val="1"/>
          <w:sz w:val="20"/>
          <w:szCs w:val="20"/>
        </w:rPr>
        <w:t xml:space="preserve"> </w:t>
      </w:r>
      <w:r w:rsidRPr="007C0C59">
        <w:rPr>
          <w:sz w:val="20"/>
          <w:szCs w:val="20"/>
        </w:rPr>
        <w:t>imajinasinya.</w:t>
      </w:r>
      <w:r w:rsidRPr="007C0C59">
        <w:rPr>
          <w:spacing w:val="1"/>
          <w:sz w:val="20"/>
          <w:szCs w:val="20"/>
        </w:rPr>
        <w:t xml:space="preserve"> </w:t>
      </w:r>
      <w:r w:rsidRPr="007C0C59">
        <w:rPr>
          <w:sz w:val="20"/>
          <w:szCs w:val="20"/>
        </w:rPr>
        <w:t>Pada</w:t>
      </w:r>
      <w:r w:rsidRPr="007C0C59">
        <w:rPr>
          <w:spacing w:val="1"/>
          <w:sz w:val="20"/>
          <w:szCs w:val="20"/>
        </w:rPr>
        <w:t xml:space="preserve"> </w:t>
      </w:r>
      <w:r w:rsidRPr="007C0C59">
        <w:rPr>
          <w:sz w:val="20"/>
          <w:szCs w:val="20"/>
        </w:rPr>
        <w:t>pelaksanaan</w:t>
      </w:r>
      <w:r w:rsidRPr="007C0C59">
        <w:rPr>
          <w:spacing w:val="1"/>
          <w:sz w:val="20"/>
          <w:szCs w:val="20"/>
        </w:rPr>
        <w:t xml:space="preserve"> </w:t>
      </w:r>
      <w:r w:rsidRPr="007C0C59">
        <w:rPr>
          <w:sz w:val="20"/>
          <w:szCs w:val="20"/>
        </w:rPr>
        <w:t>pembelajaran,</w:t>
      </w:r>
      <w:r w:rsidRPr="007C0C59">
        <w:rPr>
          <w:spacing w:val="1"/>
          <w:sz w:val="20"/>
          <w:szCs w:val="20"/>
        </w:rPr>
        <w:t xml:space="preserve"> </w:t>
      </w:r>
      <w:r w:rsidRPr="007C0C59">
        <w:rPr>
          <w:sz w:val="20"/>
          <w:szCs w:val="20"/>
        </w:rPr>
        <w:t>metode bercerita dilakukan</w:t>
      </w:r>
      <w:r w:rsidRPr="007C0C59">
        <w:rPr>
          <w:spacing w:val="1"/>
          <w:sz w:val="20"/>
          <w:szCs w:val="20"/>
        </w:rPr>
        <w:t xml:space="preserve"> </w:t>
      </w:r>
      <w:r w:rsidRPr="007C0C59">
        <w:rPr>
          <w:sz w:val="20"/>
          <w:szCs w:val="20"/>
        </w:rPr>
        <w:t>untuk meningkatkan</w:t>
      </w:r>
      <w:r w:rsidRPr="007C0C59">
        <w:rPr>
          <w:spacing w:val="1"/>
          <w:sz w:val="20"/>
          <w:szCs w:val="20"/>
        </w:rPr>
        <w:t xml:space="preserve"> </w:t>
      </w:r>
      <w:r w:rsidRPr="007C0C59">
        <w:rPr>
          <w:sz w:val="20"/>
          <w:szCs w:val="20"/>
        </w:rPr>
        <w:t>kemampuan siswa dalam berbicara,</w:t>
      </w:r>
      <w:r w:rsidRPr="007C0C59">
        <w:rPr>
          <w:spacing w:val="1"/>
          <w:sz w:val="20"/>
          <w:szCs w:val="20"/>
        </w:rPr>
        <w:t xml:space="preserve"> </w:t>
      </w:r>
      <w:r w:rsidRPr="007C0C59">
        <w:rPr>
          <w:sz w:val="20"/>
          <w:szCs w:val="20"/>
        </w:rPr>
        <w:t>mampu</w:t>
      </w:r>
      <w:r w:rsidRPr="007C0C59">
        <w:rPr>
          <w:spacing w:val="1"/>
          <w:sz w:val="20"/>
          <w:szCs w:val="20"/>
        </w:rPr>
        <w:t xml:space="preserve"> </w:t>
      </w:r>
      <w:r w:rsidRPr="007C0C59">
        <w:rPr>
          <w:sz w:val="20"/>
          <w:szCs w:val="20"/>
        </w:rPr>
        <w:t>mendapatkan</w:t>
      </w:r>
      <w:r w:rsidRPr="007C0C59">
        <w:rPr>
          <w:spacing w:val="1"/>
          <w:sz w:val="20"/>
          <w:szCs w:val="20"/>
        </w:rPr>
        <w:t xml:space="preserve"> </w:t>
      </w:r>
      <w:r w:rsidRPr="007C0C59">
        <w:rPr>
          <w:sz w:val="20"/>
          <w:szCs w:val="20"/>
        </w:rPr>
        <w:t>keterangan</w:t>
      </w:r>
      <w:r w:rsidRPr="007C0C59">
        <w:rPr>
          <w:spacing w:val="1"/>
          <w:sz w:val="20"/>
          <w:szCs w:val="20"/>
        </w:rPr>
        <w:t xml:space="preserve"> </w:t>
      </w:r>
      <w:r w:rsidRPr="007C0C59">
        <w:rPr>
          <w:sz w:val="20"/>
          <w:szCs w:val="20"/>
        </w:rPr>
        <w:t>atau</w:t>
      </w:r>
      <w:r w:rsidRPr="007C0C59">
        <w:rPr>
          <w:spacing w:val="1"/>
          <w:sz w:val="20"/>
          <w:szCs w:val="20"/>
        </w:rPr>
        <w:t xml:space="preserve"> </w:t>
      </w:r>
      <w:r w:rsidRPr="007C0C59">
        <w:rPr>
          <w:sz w:val="20"/>
          <w:szCs w:val="20"/>
        </w:rPr>
        <w:t>penjelasan</w:t>
      </w:r>
      <w:r w:rsidRPr="007C0C59">
        <w:rPr>
          <w:spacing w:val="1"/>
          <w:sz w:val="20"/>
          <w:szCs w:val="20"/>
        </w:rPr>
        <w:t xml:space="preserve"> </w:t>
      </w:r>
      <w:r w:rsidRPr="007C0C59">
        <w:rPr>
          <w:sz w:val="20"/>
          <w:szCs w:val="20"/>
        </w:rPr>
        <w:t>terkait</w:t>
      </w:r>
      <w:r w:rsidRPr="007C0C59">
        <w:rPr>
          <w:spacing w:val="1"/>
          <w:sz w:val="20"/>
          <w:szCs w:val="20"/>
        </w:rPr>
        <w:t xml:space="preserve"> </w:t>
      </w:r>
      <w:r w:rsidRPr="007C0C59">
        <w:rPr>
          <w:sz w:val="20"/>
          <w:szCs w:val="20"/>
        </w:rPr>
        <w:t>hal</w:t>
      </w:r>
      <w:r w:rsidRPr="007C0C59">
        <w:rPr>
          <w:spacing w:val="1"/>
          <w:sz w:val="20"/>
          <w:szCs w:val="20"/>
        </w:rPr>
        <w:t xml:space="preserve"> </w:t>
      </w:r>
      <w:r w:rsidRPr="007C0C59">
        <w:rPr>
          <w:sz w:val="20"/>
          <w:szCs w:val="20"/>
        </w:rPr>
        <w:t>baru</w:t>
      </w:r>
      <w:r w:rsidRPr="007C0C59">
        <w:rPr>
          <w:spacing w:val="1"/>
          <w:sz w:val="20"/>
          <w:szCs w:val="20"/>
        </w:rPr>
        <w:t xml:space="preserve"> </w:t>
      </w:r>
      <w:r w:rsidRPr="007C0C59">
        <w:rPr>
          <w:sz w:val="20"/>
          <w:szCs w:val="20"/>
        </w:rPr>
        <w:t>yang</w:t>
      </w:r>
      <w:r w:rsidRPr="007C0C59">
        <w:rPr>
          <w:spacing w:val="1"/>
          <w:sz w:val="20"/>
          <w:szCs w:val="20"/>
        </w:rPr>
        <w:t xml:space="preserve"> </w:t>
      </w:r>
      <w:r w:rsidRPr="007C0C59">
        <w:rPr>
          <w:sz w:val="20"/>
          <w:szCs w:val="20"/>
        </w:rPr>
        <w:t>dipelajari</w:t>
      </w:r>
      <w:r w:rsidRPr="007C0C59">
        <w:rPr>
          <w:spacing w:val="1"/>
          <w:sz w:val="20"/>
          <w:szCs w:val="20"/>
        </w:rPr>
        <w:t xml:space="preserve"> </w:t>
      </w:r>
      <w:r w:rsidRPr="007C0C59">
        <w:rPr>
          <w:sz w:val="20"/>
          <w:szCs w:val="20"/>
        </w:rPr>
        <w:t>dalam</w:t>
      </w:r>
      <w:r w:rsidRPr="007C0C59">
        <w:rPr>
          <w:spacing w:val="1"/>
          <w:sz w:val="20"/>
          <w:szCs w:val="20"/>
        </w:rPr>
        <w:t xml:space="preserve"> </w:t>
      </w:r>
      <w:r w:rsidRPr="007C0C59">
        <w:rPr>
          <w:sz w:val="20"/>
          <w:szCs w:val="20"/>
        </w:rPr>
        <w:t>upaya</w:t>
      </w:r>
      <w:r w:rsidRPr="007C0C59">
        <w:rPr>
          <w:spacing w:val="1"/>
          <w:sz w:val="20"/>
          <w:szCs w:val="20"/>
        </w:rPr>
        <w:t xml:space="preserve"> </w:t>
      </w:r>
      <w:r w:rsidRPr="007C0C59">
        <w:rPr>
          <w:sz w:val="20"/>
          <w:szCs w:val="20"/>
        </w:rPr>
        <w:t>menyampaikan</w:t>
      </w:r>
      <w:r w:rsidRPr="007C0C59">
        <w:rPr>
          <w:spacing w:val="1"/>
          <w:sz w:val="20"/>
          <w:szCs w:val="20"/>
        </w:rPr>
        <w:t xml:space="preserve"> </w:t>
      </w:r>
      <w:r w:rsidRPr="007C0C59">
        <w:rPr>
          <w:sz w:val="20"/>
          <w:szCs w:val="20"/>
        </w:rPr>
        <w:t>pembelajaran</w:t>
      </w:r>
      <w:r w:rsidRPr="007C0C59">
        <w:rPr>
          <w:spacing w:val="7"/>
          <w:sz w:val="20"/>
          <w:szCs w:val="20"/>
        </w:rPr>
        <w:t xml:space="preserve"> </w:t>
      </w:r>
      <w:r w:rsidRPr="007C0C59">
        <w:rPr>
          <w:sz w:val="20"/>
          <w:szCs w:val="20"/>
        </w:rPr>
        <w:t>yang</w:t>
      </w:r>
      <w:r w:rsidRPr="007C0C59">
        <w:rPr>
          <w:spacing w:val="-7"/>
          <w:sz w:val="20"/>
          <w:szCs w:val="20"/>
        </w:rPr>
        <w:t xml:space="preserve"> </w:t>
      </w:r>
      <w:r w:rsidRPr="007C0C59">
        <w:rPr>
          <w:sz w:val="20"/>
          <w:szCs w:val="20"/>
        </w:rPr>
        <w:t>bisa</w:t>
      </w:r>
      <w:r w:rsidRPr="007C0C59">
        <w:rPr>
          <w:spacing w:val="-3"/>
          <w:sz w:val="20"/>
          <w:szCs w:val="20"/>
        </w:rPr>
        <w:t xml:space="preserve"> </w:t>
      </w:r>
      <w:r w:rsidRPr="007C0C59">
        <w:rPr>
          <w:sz w:val="20"/>
          <w:szCs w:val="20"/>
        </w:rPr>
        <w:t>mengembangkan</w:t>
      </w:r>
      <w:r w:rsidRPr="007C0C59">
        <w:rPr>
          <w:spacing w:val="7"/>
          <w:sz w:val="20"/>
          <w:szCs w:val="20"/>
        </w:rPr>
        <w:t xml:space="preserve"> </w:t>
      </w:r>
      <w:r w:rsidRPr="007C0C59">
        <w:rPr>
          <w:sz w:val="20"/>
          <w:szCs w:val="20"/>
        </w:rPr>
        <w:t>kompetensi</w:t>
      </w:r>
      <w:r w:rsidRPr="007C0C59">
        <w:rPr>
          <w:spacing w:val="3"/>
          <w:sz w:val="20"/>
          <w:szCs w:val="20"/>
        </w:rPr>
        <w:t xml:space="preserve"> </w:t>
      </w:r>
      <w:r w:rsidRPr="007C0C59">
        <w:rPr>
          <w:sz w:val="20"/>
          <w:szCs w:val="20"/>
        </w:rPr>
        <w:t>dasar</w:t>
      </w:r>
      <w:r w:rsidRPr="007C0C59">
        <w:rPr>
          <w:spacing w:val="-2"/>
          <w:sz w:val="20"/>
          <w:szCs w:val="20"/>
        </w:rPr>
        <w:t xml:space="preserve"> </w:t>
      </w:r>
      <w:r w:rsidRPr="007C0C59">
        <w:rPr>
          <w:sz w:val="20"/>
          <w:szCs w:val="20"/>
        </w:rPr>
        <w:t>siswa.[29]</w:t>
      </w:r>
    </w:p>
    <w:p w:rsidR="00953F53" w:rsidRDefault="007C0C59">
      <w:pPr>
        <w:pStyle w:val="Heading1"/>
      </w:pPr>
      <w:r>
        <w:rPr>
          <w:sz w:val="24"/>
          <w:lang w:val="en-US"/>
        </w:rPr>
        <w:t>I</w:t>
      </w:r>
      <w:r>
        <w:rPr>
          <w:sz w:val="24"/>
        </w:rPr>
        <w:t xml:space="preserve">V. </w:t>
      </w:r>
      <w:r>
        <w:rPr>
          <w:sz w:val="24"/>
          <w:lang w:val="en-US"/>
        </w:rPr>
        <w:t>Kesimpulan</w:t>
      </w:r>
    </w:p>
    <w:p w:rsidR="007C0C59" w:rsidRPr="007C0C59" w:rsidRDefault="007C0C59" w:rsidP="007C0C59">
      <w:pPr>
        <w:pStyle w:val="BodyText"/>
        <w:spacing w:line="249" w:lineRule="auto"/>
        <w:ind w:right="324" w:firstLine="319"/>
        <w:jc w:val="both"/>
        <w:rPr>
          <w:sz w:val="20"/>
          <w:szCs w:val="20"/>
        </w:rPr>
      </w:pPr>
      <w:r w:rsidRPr="007C0C59">
        <w:rPr>
          <w:sz w:val="20"/>
          <w:szCs w:val="20"/>
        </w:rPr>
        <w:t>Berdasarkan</w:t>
      </w:r>
      <w:r w:rsidRPr="007C0C59">
        <w:rPr>
          <w:spacing w:val="1"/>
          <w:sz w:val="20"/>
          <w:szCs w:val="20"/>
        </w:rPr>
        <w:t xml:space="preserve"> </w:t>
      </w:r>
      <w:r w:rsidRPr="007C0C59">
        <w:rPr>
          <w:sz w:val="20"/>
          <w:szCs w:val="20"/>
        </w:rPr>
        <w:t>hasil</w:t>
      </w:r>
      <w:r w:rsidRPr="007C0C59">
        <w:rPr>
          <w:spacing w:val="1"/>
          <w:sz w:val="20"/>
          <w:szCs w:val="20"/>
        </w:rPr>
        <w:t xml:space="preserve"> </w:t>
      </w:r>
      <w:r w:rsidRPr="007C0C59">
        <w:rPr>
          <w:sz w:val="20"/>
          <w:szCs w:val="20"/>
        </w:rPr>
        <w:t>analisis</w:t>
      </w:r>
      <w:r w:rsidRPr="007C0C59">
        <w:rPr>
          <w:spacing w:val="1"/>
          <w:sz w:val="20"/>
          <w:szCs w:val="20"/>
        </w:rPr>
        <w:t xml:space="preserve"> </w:t>
      </w:r>
      <w:r w:rsidRPr="007C0C59">
        <w:rPr>
          <w:sz w:val="20"/>
          <w:szCs w:val="20"/>
        </w:rPr>
        <w:t>dan</w:t>
      </w:r>
      <w:r w:rsidRPr="007C0C59">
        <w:rPr>
          <w:spacing w:val="1"/>
          <w:sz w:val="20"/>
          <w:szCs w:val="20"/>
        </w:rPr>
        <w:t xml:space="preserve"> </w:t>
      </w:r>
      <w:r w:rsidRPr="007C0C59">
        <w:rPr>
          <w:sz w:val="20"/>
          <w:szCs w:val="20"/>
        </w:rPr>
        <w:t>pembahasan,</w:t>
      </w:r>
      <w:r w:rsidRPr="007C0C59">
        <w:rPr>
          <w:spacing w:val="1"/>
          <w:sz w:val="20"/>
          <w:szCs w:val="20"/>
        </w:rPr>
        <w:t xml:space="preserve"> </w:t>
      </w:r>
      <w:r w:rsidRPr="007C0C59">
        <w:rPr>
          <w:sz w:val="20"/>
          <w:szCs w:val="20"/>
        </w:rPr>
        <w:t>dapat</w:t>
      </w:r>
      <w:r w:rsidRPr="007C0C59">
        <w:rPr>
          <w:spacing w:val="1"/>
          <w:sz w:val="20"/>
          <w:szCs w:val="20"/>
        </w:rPr>
        <w:t xml:space="preserve"> </w:t>
      </w:r>
      <w:r w:rsidRPr="007C0C59">
        <w:rPr>
          <w:sz w:val="20"/>
          <w:szCs w:val="20"/>
        </w:rPr>
        <w:t>disimpulkan</w:t>
      </w:r>
      <w:r w:rsidRPr="007C0C59">
        <w:rPr>
          <w:spacing w:val="1"/>
          <w:sz w:val="20"/>
          <w:szCs w:val="20"/>
        </w:rPr>
        <w:t xml:space="preserve"> </w:t>
      </w:r>
      <w:r w:rsidRPr="007C0C59">
        <w:rPr>
          <w:sz w:val="20"/>
          <w:szCs w:val="20"/>
        </w:rPr>
        <w:t>bahwa</w:t>
      </w:r>
      <w:r w:rsidRPr="007C0C59">
        <w:rPr>
          <w:spacing w:val="1"/>
          <w:sz w:val="20"/>
          <w:szCs w:val="20"/>
        </w:rPr>
        <w:t xml:space="preserve"> </w:t>
      </w:r>
      <w:r w:rsidRPr="007C0C59">
        <w:rPr>
          <w:sz w:val="20"/>
          <w:szCs w:val="20"/>
        </w:rPr>
        <w:t>metode</w:t>
      </w:r>
      <w:r w:rsidRPr="007C0C59">
        <w:rPr>
          <w:spacing w:val="1"/>
          <w:sz w:val="20"/>
          <w:szCs w:val="20"/>
        </w:rPr>
        <w:t xml:space="preserve"> </w:t>
      </w:r>
      <w:r w:rsidRPr="007C0C59">
        <w:rPr>
          <w:i/>
          <w:sz w:val="20"/>
          <w:szCs w:val="20"/>
        </w:rPr>
        <w:t>story</w:t>
      </w:r>
      <w:r w:rsidRPr="007C0C59">
        <w:rPr>
          <w:i/>
          <w:spacing w:val="1"/>
          <w:sz w:val="20"/>
          <w:szCs w:val="20"/>
        </w:rPr>
        <w:t xml:space="preserve"> </w:t>
      </w:r>
      <w:r w:rsidRPr="007C0C59">
        <w:rPr>
          <w:i/>
          <w:sz w:val="20"/>
          <w:szCs w:val="20"/>
        </w:rPr>
        <w:t>telling</w:t>
      </w:r>
      <w:r w:rsidRPr="007C0C59">
        <w:rPr>
          <w:i/>
          <w:spacing w:val="1"/>
          <w:sz w:val="20"/>
          <w:szCs w:val="20"/>
        </w:rPr>
        <w:t xml:space="preserve"> </w:t>
      </w:r>
      <w:r w:rsidRPr="007C0C59">
        <w:rPr>
          <w:sz w:val="20"/>
          <w:szCs w:val="20"/>
        </w:rPr>
        <w:t>dapat</w:t>
      </w:r>
      <w:r w:rsidRPr="007C0C59">
        <w:rPr>
          <w:spacing w:val="1"/>
          <w:sz w:val="20"/>
          <w:szCs w:val="20"/>
        </w:rPr>
        <w:t xml:space="preserve"> </w:t>
      </w:r>
      <w:r w:rsidRPr="007C0C59">
        <w:rPr>
          <w:sz w:val="20"/>
          <w:szCs w:val="20"/>
        </w:rPr>
        <w:t>meningkatkan</w:t>
      </w:r>
      <w:r w:rsidRPr="007C0C59">
        <w:rPr>
          <w:spacing w:val="1"/>
          <w:sz w:val="20"/>
          <w:szCs w:val="20"/>
        </w:rPr>
        <w:t xml:space="preserve"> </w:t>
      </w:r>
      <w:r w:rsidRPr="007C0C59">
        <w:rPr>
          <w:sz w:val="20"/>
          <w:szCs w:val="20"/>
        </w:rPr>
        <w:t>maharam al-kalam siswa kelas</w:t>
      </w:r>
      <w:r w:rsidRPr="007C0C59">
        <w:rPr>
          <w:spacing w:val="1"/>
          <w:sz w:val="20"/>
          <w:szCs w:val="20"/>
        </w:rPr>
        <w:t xml:space="preserve"> </w:t>
      </w:r>
      <w:r w:rsidRPr="007C0C59">
        <w:rPr>
          <w:sz w:val="20"/>
          <w:szCs w:val="20"/>
        </w:rPr>
        <w:t>X MAN Sidoarjo. Adanya peningkatan</w:t>
      </w:r>
      <w:r w:rsidRPr="007C0C59">
        <w:rPr>
          <w:spacing w:val="1"/>
          <w:sz w:val="20"/>
          <w:szCs w:val="20"/>
        </w:rPr>
        <w:t xml:space="preserve"> </w:t>
      </w:r>
      <w:r w:rsidRPr="007C0C59">
        <w:rPr>
          <w:sz w:val="20"/>
          <w:szCs w:val="20"/>
        </w:rPr>
        <w:t>kemampuan</w:t>
      </w:r>
      <w:r w:rsidRPr="007C0C59">
        <w:rPr>
          <w:spacing w:val="1"/>
          <w:sz w:val="20"/>
          <w:szCs w:val="20"/>
        </w:rPr>
        <w:t xml:space="preserve"> </w:t>
      </w:r>
      <w:r w:rsidRPr="007C0C59">
        <w:rPr>
          <w:sz w:val="20"/>
          <w:szCs w:val="20"/>
        </w:rPr>
        <w:t>berbicara</w:t>
      </w:r>
      <w:r w:rsidRPr="007C0C59">
        <w:rPr>
          <w:spacing w:val="1"/>
          <w:sz w:val="20"/>
          <w:szCs w:val="20"/>
        </w:rPr>
        <w:t xml:space="preserve"> </w:t>
      </w:r>
      <w:r w:rsidRPr="007C0C59">
        <w:rPr>
          <w:sz w:val="20"/>
          <w:szCs w:val="20"/>
        </w:rPr>
        <w:t>siswa dapat dipengaruhi oleh aktivitas siswa dan guru selama proses pembelajaran. Penerapan pembelajaran</w:t>
      </w:r>
      <w:r w:rsidRPr="007C0C59">
        <w:rPr>
          <w:spacing w:val="1"/>
          <w:sz w:val="20"/>
          <w:szCs w:val="20"/>
        </w:rPr>
        <w:t xml:space="preserve"> </w:t>
      </w:r>
      <w:r w:rsidRPr="007C0C59">
        <w:rPr>
          <w:sz w:val="20"/>
          <w:szCs w:val="20"/>
        </w:rPr>
        <w:t xml:space="preserve">dengan metode </w:t>
      </w:r>
      <w:r w:rsidRPr="007C0C59">
        <w:rPr>
          <w:i/>
          <w:sz w:val="20"/>
          <w:szCs w:val="20"/>
        </w:rPr>
        <w:t xml:space="preserve">story telling </w:t>
      </w:r>
      <w:r w:rsidRPr="007C0C59">
        <w:rPr>
          <w:sz w:val="20"/>
          <w:szCs w:val="20"/>
        </w:rPr>
        <w:t>memiliki dampak yang positif dan membuat suasana pembelajaran</w:t>
      </w:r>
      <w:r w:rsidRPr="007C0C59">
        <w:rPr>
          <w:spacing w:val="50"/>
          <w:sz w:val="20"/>
          <w:szCs w:val="20"/>
        </w:rPr>
        <w:t xml:space="preserve"> </w:t>
      </w:r>
      <w:r w:rsidRPr="007C0C59">
        <w:rPr>
          <w:sz w:val="20"/>
          <w:szCs w:val="20"/>
        </w:rPr>
        <w:t>bahasa Arab</w:t>
      </w:r>
      <w:r w:rsidRPr="007C0C59">
        <w:rPr>
          <w:spacing w:val="1"/>
          <w:sz w:val="20"/>
          <w:szCs w:val="20"/>
        </w:rPr>
        <w:t xml:space="preserve"> </w:t>
      </w:r>
      <w:r w:rsidRPr="007C0C59">
        <w:rPr>
          <w:sz w:val="20"/>
          <w:szCs w:val="20"/>
        </w:rPr>
        <w:t>lebih</w:t>
      </w:r>
      <w:r w:rsidRPr="007C0C59">
        <w:rPr>
          <w:spacing w:val="-1"/>
          <w:sz w:val="20"/>
          <w:szCs w:val="20"/>
        </w:rPr>
        <w:t xml:space="preserve"> </w:t>
      </w:r>
      <w:r w:rsidRPr="007C0C59">
        <w:rPr>
          <w:sz w:val="20"/>
          <w:szCs w:val="20"/>
        </w:rPr>
        <w:t>menyenangkan</w:t>
      </w:r>
      <w:r w:rsidRPr="007C0C59">
        <w:rPr>
          <w:spacing w:val="1"/>
          <w:sz w:val="20"/>
          <w:szCs w:val="20"/>
        </w:rPr>
        <w:t xml:space="preserve"> </w:t>
      </w:r>
      <w:r w:rsidRPr="007C0C59">
        <w:rPr>
          <w:sz w:val="20"/>
          <w:szCs w:val="20"/>
        </w:rPr>
        <w:t>sehingga</w:t>
      </w:r>
      <w:r w:rsidRPr="007C0C59">
        <w:rPr>
          <w:spacing w:val="-2"/>
          <w:sz w:val="20"/>
          <w:szCs w:val="20"/>
        </w:rPr>
        <w:t xml:space="preserve"> </w:t>
      </w:r>
      <w:r w:rsidRPr="007C0C59">
        <w:rPr>
          <w:sz w:val="20"/>
          <w:szCs w:val="20"/>
        </w:rPr>
        <w:t>kemampuan dalam</w:t>
      </w:r>
      <w:r w:rsidRPr="007C0C59">
        <w:rPr>
          <w:spacing w:val="-5"/>
          <w:sz w:val="20"/>
          <w:szCs w:val="20"/>
        </w:rPr>
        <w:t xml:space="preserve"> </w:t>
      </w:r>
      <w:r w:rsidRPr="007C0C59">
        <w:rPr>
          <w:sz w:val="20"/>
          <w:szCs w:val="20"/>
        </w:rPr>
        <w:t>berbicara</w:t>
      </w:r>
      <w:r w:rsidRPr="007C0C59">
        <w:rPr>
          <w:spacing w:val="-2"/>
          <w:sz w:val="20"/>
          <w:szCs w:val="20"/>
        </w:rPr>
        <w:t xml:space="preserve"> </w:t>
      </w:r>
      <w:r w:rsidRPr="007C0C59">
        <w:rPr>
          <w:sz w:val="20"/>
          <w:szCs w:val="20"/>
        </w:rPr>
        <w:t>meningkat.</w:t>
      </w:r>
    </w:p>
    <w:p w:rsidR="007C0C59" w:rsidRDefault="007C0C59" w:rsidP="007C0C59">
      <w:pPr>
        <w:pStyle w:val="BodyText"/>
        <w:spacing w:line="249" w:lineRule="auto"/>
        <w:ind w:right="319" w:firstLine="319"/>
        <w:jc w:val="both"/>
        <w:rPr>
          <w:sz w:val="20"/>
          <w:szCs w:val="20"/>
          <w:lang w:val="en-US"/>
        </w:rPr>
      </w:pPr>
      <w:r w:rsidRPr="007C0C59">
        <w:rPr>
          <w:sz w:val="20"/>
          <w:szCs w:val="20"/>
        </w:rPr>
        <w:t>Mengacu pada kesimpulan penelitian, maka untuk dapat menumbuhkan maharah al-kalam siswa guru</w:t>
      </w:r>
      <w:r w:rsidRPr="007C0C59">
        <w:rPr>
          <w:spacing w:val="1"/>
          <w:sz w:val="20"/>
          <w:szCs w:val="20"/>
        </w:rPr>
        <w:t xml:space="preserve"> </w:t>
      </w:r>
      <w:r w:rsidRPr="007C0C59">
        <w:rPr>
          <w:sz w:val="20"/>
          <w:szCs w:val="20"/>
        </w:rPr>
        <w:t xml:space="preserve">dapat konsisten menerapkan metode pembelajaran dengan </w:t>
      </w:r>
      <w:r w:rsidRPr="007C0C59">
        <w:rPr>
          <w:i/>
          <w:sz w:val="20"/>
          <w:szCs w:val="20"/>
        </w:rPr>
        <w:t>story telling</w:t>
      </w:r>
      <w:r w:rsidRPr="007C0C59">
        <w:rPr>
          <w:sz w:val="20"/>
          <w:szCs w:val="20"/>
        </w:rPr>
        <w:t>. Selain itu, dalam proses pembelajaran</w:t>
      </w:r>
      <w:r w:rsidRPr="007C0C59">
        <w:rPr>
          <w:spacing w:val="1"/>
          <w:sz w:val="20"/>
          <w:szCs w:val="20"/>
        </w:rPr>
        <w:t xml:space="preserve"> </w:t>
      </w:r>
      <w:r w:rsidRPr="007C0C59">
        <w:rPr>
          <w:sz w:val="20"/>
          <w:szCs w:val="20"/>
        </w:rPr>
        <w:t>agar siswa dapat konsentrasi dan mendengarkan temannya pada saat bercerita, guru harus lebih aktif untuk</w:t>
      </w:r>
      <w:r w:rsidRPr="007C0C59">
        <w:rPr>
          <w:spacing w:val="1"/>
          <w:sz w:val="20"/>
          <w:szCs w:val="20"/>
        </w:rPr>
        <w:t xml:space="preserve"> </w:t>
      </w:r>
      <w:r w:rsidRPr="007C0C59">
        <w:rPr>
          <w:sz w:val="20"/>
          <w:szCs w:val="20"/>
        </w:rPr>
        <w:t>melakukan</w:t>
      </w:r>
      <w:r w:rsidRPr="007C0C59">
        <w:rPr>
          <w:spacing w:val="-1"/>
          <w:sz w:val="20"/>
          <w:szCs w:val="20"/>
        </w:rPr>
        <w:t xml:space="preserve"> </w:t>
      </w:r>
      <w:r w:rsidRPr="007C0C59">
        <w:rPr>
          <w:sz w:val="20"/>
          <w:szCs w:val="20"/>
        </w:rPr>
        <w:t>pengawasan</w:t>
      </w:r>
      <w:r w:rsidRPr="007C0C59">
        <w:rPr>
          <w:spacing w:val="1"/>
          <w:sz w:val="20"/>
          <w:szCs w:val="20"/>
        </w:rPr>
        <w:t xml:space="preserve"> </w:t>
      </w:r>
      <w:r w:rsidRPr="007C0C59">
        <w:rPr>
          <w:sz w:val="20"/>
          <w:szCs w:val="20"/>
        </w:rPr>
        <w:t>kepada</w:t>
      </w:r>
      <w:r w:rsidRPr="007C0C59">
        <w:rPr>
          <w:spacing w:val="4"/>
          <w:sz w:val="20"/>
          <w:szCs w:val="20"/>
        </w:rPr>
        <w:t xml:space="preserve"> </w:t>
      </w:r>
      <w:r w:rsidRPr="007C0C59">
        <w:rPr>
          <w:sz w:val="20"/>
          <w:szCs w:val="20"/>
        </w:rPr>
        <w:t>seluruh</w:t>
      </w:r>
      <w:r w:rsidRPr="007C0C59">
        <w:rPr>
          <w:spacing w:val="8"/>
          <w:sz w:val="20"/>
          <w:szCs w:val="20"/>
        </w:rPr>
        <w:t xml:space="preserve"> </w:t>
      </w:r>
      <w:r w:rsidRPr="007C0C59">
        <w:rPr>
          <w:sz w:val="20"/>
          <w:szCs w:val="20"/>
        </w:rPr>
        <w:t>siswa.</w:t>
      </w:r>
    </w:p>
    <w:p w:rsidR="007C0C59" w:rsidRDefault="007C0C59" w:rsidP="007C0C59">
      <w:pPr>
        <w:pStyle w:val="BodyText"/>
        <w:spacing w:line="249" w:lineRule="auto"/>
        <w:ind w:right="319" w:firstLine="319"/>
        <w:jc w:val="both"/>
        <w:rPr>
          <w:sz w:val="20"/>
          <w:szCs w:val="20"/>
          <w:lang w:val="en-US"/>
        </w:rPr>
      </w:pPr>
    </w:p>
    <w:p w:rsidR="00D22DCC" w:rsidRDefault="005B119F" w:rsidP="007C0C59">
      <w:pPr>
        <w:pStyle w:val="BodyText"/>
        <w:spacing w:line="249" w:lineRule="auto"/>
        <w:ind w:right="319" w:firstLine="319"/>
        <w:jc w:val="both"/>
        <w:rPr>
          <w:sz w:val="20"/>
          <w:szCs w:val="20"/>
          <w:lang w:val="en-US"/>
        </w:rPr>
      </w:pPr>
      <w:r>
        <w:rPr>
          <w:sz w:val="20"/>
          <w:szCs w:val="20"/>
          <w:lang w:val="en-US"/>
        </w:rPr>
        <w:t xml:space="preserve"> </w:t>
      </w:r>
    </w:p>
    <w:p w:rsidR="007C0C59" w:rsidRPr="006941A2" w:rsidRDefault="008B762A" w:rsidP="008B762A">
      <w:pPr>
        <w:pStyle w:val="Heading1"/>
        <w:numPr>
          <w:ilvl w:val="0"/>
          <w:numId w:val="0"/>
        </w:numPr>
        <w:tabs>
          <w:tab w:val="center" w:pos="5360"/>
          <w:tab w:val="left" w:pos="6840"/>
        </w:tabs>
        <w:jc w:val="left"/>
        <w:rPr>
          <w:sz w:val="24"/>
          <w:lang w:val="en-US"/>
        </w:rPr>
      </w:pPr>
      <w:r>
        <w:rPr>
          <w:sz w:val="24"/>
        </w:rPr>
        <w:lastRenderedPageBreak/>
        <w:tab/>
      </w:r>
      <w:r w:rsidR="007C0C59">
        <w:rPr>
          <w:sz w:val="24"/>
        </w:rPr>
        <w:t>V</w:t>
      </w:r>
      <w:r w:rsidR="00953F53" w:rsidRPr="006C7A28">
        <w:rPr>
          <w:sz w:val="24"/>
        </w:rPr>
        <w:t xml:space="preserve">. </w:t>
      </w:r>
      <w:r w:rsidR="007C0C59">
        <w:rPr>
          <w:sz w:val="24"/>
          <w:lang w:val="en-US"/>
        </w:rPr>
        <w:t>Daftar Pustaka</w:t>
      </w:r>
      <w:r>
        <w:rPr>
          <w:sz w:val="24"/>
          <w:lang w:val="en-US"/>
        </w:rPr>
        <w:tab/>
      </w:r>
    </w:p>
    <w:p w:rsidR="007C0C59" w:rsidRDefault="007C0C59" w:rsidP="007C0C59">
      <w:pPr>
        <w:pStyle w:val="ListParagraph"/>
        <w:widowControl w:val="0"/>
        <w:numPr>
          <w:ilvl w:val="0"/>
          <w:numId w:val="7"/>
        </w:numPr>
        <w:tabs>
          <w:tab w:val="left" w:pos="802"/>
          <w:tab w:val="left" w:pos="803"/>
        </w:tabs>
        <w:suppressAutoHyphens w:val="0"/>
        <w:autoSpaceDE w:val="0"/>
        <w:autoSpaceDN w:val="0"/>
        <w:spacing w:before="51"/>
        <w:ind w:hanging="642"/>
        <w:contextualSpacing w:val="0"/>
        <w:rPr>
          <w:sz w:val="20"/>
        </w:rPr>
      </w:pPr>
      <w:r>
        <w:rPr>
          <w:sz w:val="20"/>
        </w:rPr>
        <w:t>Ahmad</w:t>
      </w:r>
      <w:r>
        <w:rPr>
          <w:spacing w:val="-10"/>
          <w:sz w:val="20"/>
        </w:rPr>
        <w:t xml:space="preserve"> </w:t>
      </w:r>
      <w:r>
        <w:rPr>
          <w:sz w:val="20"/>
        </w:rPr>
        <w:t>Fuad</w:t>
      </w:r>
      <w:r>
        <w:rPr>
          <w:spacing w:val="-9"/>
          <w:sz w:val="20"/>
        </w:rPr>
        <w:t xml:space="preserve"> </w:t>
      </w:r>
      <w:r>
        <w:rPr>
          <w:sz w:val="20"/>
        </w:rPr>
        <w:t>Effendi,</w:t>
      </w:r>
      <w:r>
        <w:rPr>
          <w:spacing w:val="-2"/>
          <w:sz w:val="20"/>
        </w:rPr>
        <w:t xml:space="preserve"> </w:t>
      </w:r>
      <w:r>
        <w:rPr>
          <w:i/>
          <w:sz w:val="20"/>
        </w:rPr>
        <w:t>Metodologi</w:t>
      </w:r>
      <w:r>
        <w:rPr>
          <w:i/>
          <w:spacing w:val="-1"/>
          <w:sz w:val="20"/>
        </w:rPr>
        <w:t xml:space="preserve"> </w:t>
      </w:r>
      <w:r>
        <w:rPr>
          <w:i/>
          <w:sz w:val="20"/>
        </w:rPr>
        <w:t>Pengajaran</w:t>
      </w:r>
      <w:r>
        <w:rPr>
          <w:i/>
          <w:spacing w:val="-2"/>
          <w:sz w:val="20"/>
        </w:rPr>
        <w:t xml:space="preserve"> </w:t>
      </w:r>
      <w:r>
        <w:rPr>
          <w:i/>
          <w:sz w:val="20"/>
        </w:rPr>
        <w:t>Bahasa</w:t>
      </w:r>
      <w:r>
        <w:rPr>
          <w:i/>
          <w:spacing w:val="-9"/>
          <w:sz w:val="20"/>
        </w:rPr>
        <w:t xml:space="preserve"> </w:t>
      </w:r>
      <w:r>
        <w:rPr>
          <w:i/>
          <w:sz w:val="20"/>
        </w:rPr>
        <w:t>Arab</w:t>
      </w:r>
      <w:r>
        <w:rPr>
          <w:sz w:val="20"/>
        </w:rPr>
        <w:t>.</w:t>
      </w:r>
      <w:r>
        <w:rPr>
          <w:spacing w:val="-3"/>
          <w:sz w:val="20"/>
        </w:rPr>
        <w:t xml:space="preserve"> </w:t>
      </w:r>
      <w:r>
        <w:rPr>
          <w:sz w:val="20"/>
        </w:rPr>
        <w:t>Malang:</w:t>
      </w:r>
      <w:r>
        <w:rPr>
          <w:spacing w:val="-1"/>
          <w:sz w:val="20"/>
        </w:rPr>
        <w:t xml:space="preserve"> </w:t>
      </w:r>
      <w:r>
        <w:rPr>
          <w:sz w:val="20"/>
        </w:rPr>
        <w:t>MISYKAT,</w:t>
      </w:r>
      <w:r>
        <w:rPr>
          <w:spacing w:val="5"/>
          <w:sz w:val="20"/>
        </w:rPr>
        <w:t xml:space="preserve"> </w:t>
      </w:r>
      <w:r>
        <w:rPr>
          <w:sz w:val="20"/>
        </w:rPr>
        <w:t>2017.</w:t>
      </w:r>
    </w:p>
    <w:p w:rsidR="007C0C59" w:rsidRDefault="007C0C59" w:rsidP="007C0C59">
      <w:pPr>
        <w:pStyle w:val="ListParagraph"/>
        <w:widowControl w:val="0"/>
        <w:numPr>
          <w:ilvl w:val="0"/>
          <w:numId w:val="7"/>
        </w:numPr>
        <w:tabs>
          <w:tab w:val="left" w:pos="802"/>
          <w:tab w:val="left" w:pos="803"/>
        </w:tabs>
        <w:suppressAutoHyphens w:val="0"/>
        <w:autoSpaceDE w:val="0"/>
        <w:autoSpaceDN w:val="0"/>
        <w:spacing w:before="58"/>
        <w:ind w:right="766"/>
        <w:contextualSpacing w:val="0"/>
        <w:rPr>
          <w:sz w:val="20"/>
        </w:rPr>
      </w:pPr>
      <w:r>
        <w:rPr>
          <w:spacing w:val="-1"/>
          <w:sz w:val="20"/>
        </w:rPr>
        <w:t>M.</w:t>
      </w:r>
      <w:r>
        <w:rPr>
          <w:sz w:val="20"/>
        </w:rPr>
        <w:t xml:space="preserve"> </w:t>
      </w:r>
      <w:r>
        <w:rPr>
          <w:spacing w:val="-1"/>
          <w:sz w:val="20"/>
        </w:rPr>
        <w:t>Taubah,</w:t>
      </w:r>
      <w:r>
        <w:rPr>
          <w:sz w:val="20"/>
        </w:rPr>
        <w:t xml:space="preserve"> </w:t>
      </w:r>
      <w:r>
        <w:rPr>
          <w:spacing w:val="-1"/>
          <w:sz w:val="20"/>
        </w:rPr>
        <w:t>“Maharah</w:t>
      </w:r>
      <w:r>
        <w:rPr>
          <w:sz w:val="20"/>
        </w:rPr>
        <w:t xml:space="preserve"> </w:t>
      </w:r>
      <w:r>
        <w:rPr>
          <w:spacing w:val="-1"/>
          <w:sz w:val="20"/>
        </w:rPr>
        <w:t>dan</w:t>
      </w:r>
      <w:r>
        <w:rPr>
          <w:spacing w:val="8"/>
          <w:sz w:val="20"/>
        </w:rPr>
        <w:t xml:space="preserve"> </w:t>
      </w:r>
      <w:r>
        <w:rPr>
          <w:spacing w:val="-1"/>
          <w:sz w:val="20"/>
        </w:rPr>
        <w:t>Kafa’ah</w:t>
      </w:r>
      <w:r>
        <w:rPr>
          <w:sz w:val="20"/>
        </w:rPr>
        <w:t xml:space="preserve"> Dalam</w:t>
      </w:r>
      <w:r>
        <w:rPr>
          <w:spacing w:val="-13"/>
          <w:sz w:val="20"/>
        </w:rPr>
        <w:t xml:space="preserve"> </w:t>
      </w:r>
      <w:r>
        <w:rPr>
          <w:sz w:val="20"/>
        </w:rPr>
        <w:t>Pembelajaran</w:t>
      </w:r>
      <w:r>
        <w:rPr>
          <w:spacing w:val="1"/>
          <w:sz w:val="20"/>
        </w:rPr>
        <w:t xml:space="preserve"> </w:t>
      </w:r>
      <w:r>
        <w:rPr>
          <w:sz w:val="20"/>
        </w:rPr>
        <w:t>Bahasa</w:t>
      </w:r>
      <w:r>
        <w:rPr>
          <w:spacing w:val="4"/>
          <w:sz w:val="20"/>
        </w:rPr>
        <w:t xml:space="preserve"> </w:t>
      </w:r>
      <w:r>
        <w:rPr>
          <w:sz w:val="20"/>
        </w:rPr>
        <w:t>Arab,”</w:t>
      </w:r>
      <w:r>
        <w:rPr>
          <w:spacing w:val="3"/>
          <w:sz w:val="20"/>
        </w:rPr>
        <w:t xml:space="preserve"> </w:t>
      </w:r>
      <w:r>
        <w:rPr>
          <w:i/>
          <w:sz w:val="20"/>
        </w:rPr>
        <w:t>Stud. Arab</w:t>
      </w:r>
      <w:r>
        <w:rPr>
          <w:sz w:val="20"/>
        </w:rPr>
        <w:t>,</w:t>
      </w:r>
      <w:r>
        <w:rPr>
          <w:spacing w:val="8"/>
          <w:sz w:val="20"/>
        </w:rPr>
        <w:t xml:space="preserve"> </w:t>
      </w:r>
      <w:r>
        <w:rPr>
          <w:sz w:val="20"/>
        </w:rPr>
        <w:t>vol. 10, no.</w:t>
      </w:r>
      <w:r>
        <w:rPr>
          <w:spacing w:val="1"/>
          <w:sz w:val="20"/>
        </w:rPr>
        <w:t xml:space="preserve"> </w:t>
      </w:r>
      <w:r>
        <w:rPr>
          <w:sz w:val="20"/>
        </w:rPr>
        <w:t>1, pp. 31–38,</w:t>
      </w:r>
      <w:r>
        <w:rPr>
          <w:spacing w:val="1"/>
          <w:sz w:val="20"/>
        </w:rPr>
        <w:t xml:space="preserve"> </w:t>
      </w:r>
      <w:r>
        <w:rPr>
          <w:sz w:val="20"/>
        </w:rPr>
        <w:t>Jun.</w:t>
      </w:r>
      <w:r>
        <w:rPr>
          <w:spacing w:val="-47"/>
          <w:sz w:val="20"/>
        </w:rPr>
        <w:t xml:space="preserve"> </w:t>
      </w:r>
      <w:r>
        <w:rPr>
          <w:sz w:val="20"/>
        </w:rPr>
        <w:t>2019, doi:</w:t>
      </w:r>
      <w:r>
        <w:rPr>
          <w:spacing w:val="-7"/>
          <w:sz w:val="20"/>
        </w:rPr>
        <w:t xml:space="preserve"> </w:t>
      </w:r>
      <w:r>
        <w:rPr>
          <w:sz w:val="20"/>
        </w:rPr>
        <w:t>10.35891/sa.v10i1.1765.</w:t>
      </w:r>
    </w:p>
    <w:p w:rsidR="007C0C59" w:rsidRDefault="007C0C59" w:rsidP="007C0C59">
      <w:pPr>
        <w:pStyle w:val="ListParagraph"/>
        <w:widowControl w:val="0"/>
        <w:numPr>
          <w:ilvl w:val="0"/>
          <w:numId w:val="7"/>
        </w:numPr>
        <w:tabs>
          <w:tab w:val="left" w:pos="802"/>
          <w:tab w:val="left" w:pos="803"/>
        </w:tabs>
        <w:suppressAutoHyphens w:val="0"/>
        <w:autoSpaceDE w:val="0"/>
        <w:autoSpaceDN w:val="0"/>
        <w:spacing w:before="59"/>
        <w:ind w:right="802"/>
        <w:contextualSpacing w:val="0"/>
        <w:rPr>
          <w:sz w:val="20"/>
        </w:rPr>
      </w:pPr>
      <w:r>
        <w:rPr>
          <w:spacing w:val="-1"/>
          <w:sz w:val="20"/>
        </w:rPr>
        <w:t>Q.</w:t>
      </w:r>
      <w:r>
        <w:rPr>
          <w:sz w:val="20"/>
        </w:rPr>
        <w:t xml:space="preserve"> </w:t>
      </w:r>
      <w:r>
        <w:rPr>
          <w:spacing w:val="-1"/>
          <w:sz w:val="20"/>
        </w:rPr>
        <w:t>Akid</w:t>
      </w:r>
      <w:r>
        <w:rPr>
          <w:sz w:val="20"/>
        </w:rPr>
        <w:t xml:space="preserve"> </w:t>
      </w:r>
      <w:r>
        <w:rPr>
          <w:spacing w:val="-1"/>
          <w:sz w:val="20"/>
        </w:rPr>
        <w:t>Jauhari</w:t>
      </w:r>
      <w:r>
        <w:rPr>
          <w:spacing w:val="2"/>
          <w:sz w:val="20"/>
        </w:rPr>
        <w:t xml:space="preserve"> </w:t>
      </w:r>
      <w:r>
        <w:rPr>
          <w:spacing w:val="-1"/>
          <w:sz w:val="20"/>
        </w:rPr>
        <w:t>Dosen</w:t>
      </w:r>
      <w:r>
        <w:rPr>
          <w:sz w:val="20"/>
        </w:rPr>
        <w:t xml:space="preserve"> </w:t>
      </w:r>
      <w:r>
        <w:rPr>
          <w:spacing w:val="-1"/>
          <w:sz w:val="20"/>
        </w:rPr>
        <w:t>Tetap</w:t>
      </w:r>
      <w:r>
        <w:rPr>
          <w:spacing w:val="7"/>
          <w:sz w:val="20"/>
        </w:rPr>
        <w:t xml:space="preserve"> </w:t>
      </w:r>
      <w:r>
        <w:rPr>
          <w:spacing w:val="-1"/>
          <w:sz w:val="20"/>
        </w:rPr>
        <w:t>UIN Maulana</w:t>
      </w:r>
      <w:r>
        <w:rPr>
          <w:spacing w:val="-3"/>
          <w:sz w:val="20"/>
        </w:rPr>
        <w:t xml:space="preserve"> </w:t>
      </w:r>
      <w:r>
        <w:rPr>
          <w:sz w:val="20"/>
        </w:rPr>
        <w:t>Malik</w:t>
      </w:r>
      <w:r>
        <w:rPr>
          <w:spacing w:val="8"/>
          <w:sz w:val="20"/>
        </w:rPr>
        <w:t xml:space="preserve"> </w:t>
      </w:r>
      <w:r>
        <w:rPr>
          <w:sz w:val="20"/>
        </w:rPr>
        <w:t>Ibrahim</w:t>
      </w:r>
      <w:r>
        <w:rPr>
          <w:spacing w:val="-13"/>
          <w:sz w:val="20"/>
        </w:rPr>
        <w:t xml:space="preserve"> </w:t>
      </w:r>
      <w:r>
        <w:rPr>
          <w:sz w:val="20"/>
        </w:rPr>
        <w:t>Malang, “PEMBELAJARAN</w:t>
      </w:r>
      <w:r>
        <w:rPr>
          <w:spacing w:val="-1"/>
          <w:sz w:val="20"/>
        </w:rPr>
        <w:t xml:space="preserve"> </w:t>
      </w:r>
      <w:r>
        <w:rPr>
          <w:sz w:val="20"/>
        </w:rPr>
        <w:t>MAHARAH</w:t>
      </w:r>
      <w:r>
        <w:rPr>
          <w:spacing w:val="-2"/>
          <w:sz w:val="20"/>
        </w:rPr>
        <w:t xml:space="preserve"> </w:t>
      </w:r>
      <w:r>
        <w:rPr>
          <w:sz w:val="20"/>
        </w:rPr>
        <w:t>ISTIMA</w:t>
      </w:r>
      <w:r>
        <w:rPr>
          <w:spacing w:val="1"/>
          <w:sz w:val="20"/>
        </w:rPr>
        <w:t xml:space="preserve"> </w:t>
      </w:r>
      <w:r>
        <w:rPr>
          <w:sz w:val="20"/>
        </w:rPr>
        <w:t>DI</w:t>
      </w:r>
      <w:r>
        <w:rPr>
          <w:spacing w:val="-11"/>
          <w:sz w:val="20"/>
        </w:rPr>
        <w:t xml:space="preserve"> </w:t>
      </w:r>
      <w:r>
        <w:rPr>
          <w:sz w:val="20"/>
        </w:rPr>
        <w:t>JURUSAN</w:t>
      </w:r>
      <w:r>
        <w:rPr>
          <w:spacing w:val="-2"/>
          <w:sz w:val="20"/>
        </w:rPr>
        <w:t xml:space="preserve"> </w:t>
      </w:r>
      <w:r>
        <w:rPr>
          <w:sz w:val="20"/>
        </w:rPr>
        <w:t>PBA</w:t>
      </w:r>
      <w:r>
        <w:rPr>
          <w:spacing w:val="-3"/>
          <w:sz w:val="20"/>
        </w:rPr>
        <w:t xml:space="preserve"> </w:t>
      </w:r>
      <w:r>
        <w:rPr>
          <w:sz w:val="20"/>
        </w:rPr>
        <w:t>UIN</w:t>
      </w:r>
      <w:r>
        <w:rPr>
          <w:spacing w:val="-2"/>
          <w:sz w:val="20"/>
        </w:rPr>
        <w:t xml:space="preserve"> </w:t>
      </w:r>
      <w:r>
        <w:rPr>
          <w:sz w:val="20"/>
        </w:rPr>
        <w:t>MAULANA</w:t>
      </w:r>
      <w:r>
        <w:rPr>
          <w:spacing w:val="-10"/>
          <w:sz w:val="20"/>
        </w:rPr>
        <w:t xml:space="preserve"> </w:t>
      </w:r>
      <w:r>
        <w:rPr>
          <w:sz w:val="20"/>
        </w:rPr>
        <w:t>MALIK</w:t>
      </w:r>
      <w:r>
        <w:rPr>
          <w:spacing w:val="-2"/>
          <w:sz w:val="20"/>
        </w:rPr>
        <w:t xml:space="preserve"> </w:t>
      </w:r>
      <w:r>
        <w:rPr>
          <w:sz w:val="20"/>
        </w:rPr>
        <w:t>IBRAHIM</w:t>
      </w:r>
      <w:r>
        <w:rPr>
          <w:spacing w:val="-1"/>
          <w:sz w:val="20"/>
        </w:rPr>
        <w:t xml:space="preserve"> </w:t>
      </w:r>
      <w:r>
        <w:rPr>
          <w:sz w:val="20"/>
        </w:rPr>
        <w:t>MALANG,”</w:t>
      </w:r>
      <w:r>
        <w:rPr>
          <w:spacing w:val="-5"/>
          <w:sz w:val="20"/>
        </w:rPr>
        <w:t xml:space="preserve"> </w:t>
      </w:r>
      <w:r>
        <w:rPr>
          <w:sz w:val="20"/>
        </w:rPr>
        <w:t>2018. Accessed: Dec.</w:t>
      </w:r>
      <w:r>
        <w:rPr>
          <w:spacing w:val="-1"/>
          <w:sz w:val="20"/>
        </w:rPr>
        <w:t xml:space="preserve"> </w:t>
      </w:r>
      <w:r>
        <w:rPr>
          <w:sz w:val="20"/>
        </w:rPr>
        <w:t>13,</w:t>
      </w:r>
      <w:r>
        <w:rPr>
          <w:spacing w:val="-1"/>
          <w:sz w:val="20"/>
        </w:rPr>
        <w:t xml:space="preserve"> </w:t>
      </w:r>
      <w:r>
        <w:rPr>
          <w:sz w:val="20"/>
        </w:rPr>
        <w:t>2022.</w:t>
      </w:r>
      <w:r>
        <w:rPr>
          <w:spacing w:val="-2"/>
          <w:sz w:val="20"/>
        </w:rPr>
        <w:t xml:space="preserve"> </w:t>
      </w:r>
      <w:r>
        <w:rPr>
          <w:sz w:val="20"/>
        </w:rPr>
        <w:t>[Online].</w:t>
      </w:r>
    </w:p>
    <w:p w:rsidR="007C0C59" w:rsidRDefault="007C0C59" w:rsidP="007C0C59">
      <w:pPr>
        <w:pStyle w:val="BodyText"/>
        <w:spacing w:before="8"/>
        <w:ind w:left="802"/>
      </w:pPr>
      <w:r>
        <w:rPr>
          <w:spacing w:val="-1"/>
        </w:rPr>
        <w:t>Available:</w:t>
      </w:r>
      <w:r>
        <w:rPr>
          <w:spacing w:val="9"/>
        </w:rPr>
        <w:t xml:space="preserve"> </w:t>
      </w:r>
      <w:hyperlink r:id="rId18">
        <w:r>
          <w:rPr>
            <w:spacing w:val="-1"/>
          </w:rPr>
          <w:t>http://ejournal.kopertais4.or.id/mataraman/index.php/tarbiyatuna/article/view/3440/2582</w:t>
        </w:r>
      </w:hyperlink>
    </w:p>
    <w:p w:rsidR="007C0C59" w:rsidRDefault="007C0C59" w:rsidP="007C0C59">
      <w:pPr>
        <w:pStyle w:val="ListParagraph"/>
        <w:widowControl w:val="0"/>
        <w:numPr>
          <w:ilvl w:val="0"/>
          <w:numId w:val="7"/>
        </w:numPr>
        <w:tabs>
          <w:tab w:val="left" w:pos="802"/>
          <w:tab w:val="left" w:pos="803"/>
        </w:tabs>
        <w:suppressAutoHyphens w:val="0"/>
        <w:autoSpaceDE w:val="0"/>
        <w:autoSpaceDN w:val="0"/>
        <w:spacing w:before="51"/>
        <w:ind w:right="738"/>
        <w:contextualSpacing w:val="0"/>
        <w:rPr>
          <w:sz w:val="20"/>
        </w:rPr>
      </w:pPr>
      <w:r>
        <w:rPr>
          <w:sz w:val="20"/>
        </w:rPr>
        <w:t>S. Samal, “Keterampilan Berbicara (Maharah Al-Kalam) Bahasa Arab Mahasiswa Jurusan Pendidikan Agama</w:t>
      </w:r>
      <w:r>
        <w:rPr>
          <w:spacing w:val="1"/>
          <w:sz w:val="20"/>
        </w:rPr>
        <w:t xml:space="preserve"> </w:t>
      </w:r>
      <w:r>
        <w:rPr>
          <w:sz w:val="20"/>
        </w:rPr>
        <w:t xml:space="preserve">Islam (PAI) Semester I dan III TA 2016/2017 Fakultas Ilmu Tarbiyah dan Keguruan IAIN Ambon,” </w:t>
      </w:r>
      <w:r>
        <w:rPr>
          <w:i/>
          <w:sz w:val="20"/>
        </w:rPr>
        <w:t>Kuttab J. Ilm.</w:t>
      </w:r>
      <w:r>
        <w:rPr>
          <w:i/>
          <w:spacing w:val="-47"/>
          <w:sz w:val="20"/>
        </w:rPr>
        <w:t xml:space="preserve"> </w:t>
      </w:r>
      <w:r>
        <w:rPr>
          <w:i/>
          <w:sz w:val="20"/>
        </w:rPr>
        <w:t>Mhs.</w:t>
      </w:r>
      <w:r>
        <w:rPr>
          <w:sz w:val="20"/>
        </w:rPr>
        <w:t>,</w:t>
      </w:r>
      <w:r>
        <w:rPr>
          <w:spacing w:val="-1"/>
          <w:sz w:val="20"/>
        </w:rPr>
        <w:t xml:space="preserve"> </w:t>
      </w:r>
      <w:r>
        <w:rPr>
          <w:sz w:val="20"/>
        </w:rPr>
        <w:t>vol.</w:t>
      </w:r>
      <w:r>
        <w:rPr>
          <w:spacing w:val="7"/>
          <w:sz w:val="20"/>
        </w:rPr>
        <w:t xml:space="preserve"> </w:t>
      </w:r>
      <w:r>
        <w:rPr>
          <w:sz w:val="20"/>
        </w:rPr>
        <w:t>2, no. 1,</w:t>
      </w:r>
      <w:r>
        <w:rPr>
          <w:spacing w:val="6"/>
          <w:sz w:val="20"/>
        </w:rPr>
        <w:t xml:space="preserve"> </w:t>
      </w:r>
      <w:r>
        <w:rPr>
          <w:sz w:val="20"/>
        </w:rPr>
        <w:t>p. 57, Sep.</w:t>
      </w:r>
      <w:r>
        <w:rPr>
          <w:spacing w:val="-1"/>
          <w:sz w:val="20"/>
        </w:rPr>
        <w:t xml:space="preserve"> </w:t>
      </w:r>
      <w:r>
        <w:rPr>
          <w:sz w:val="20"/>
        </w:rPr>
        <w:t>2021,</w:t>
      </w:r>
      <w:r>
        <w:rPr>
          <w:spacing w:val="1"/>
          <w:sz w:val="20"/>
        </w:rPr>
        <w:t xml:space="preserve"> </w:t>
      </w:r>
      <w:r>
        <w:rPr>
          <w:sz w:val="20"/>
        </w:rPr>
        <w:t>doi:</w:t>
      </w:r>
      <w:r>
        <w:rPr>
          <w:spacing w:val="8"/>
          <w:sz w:val="20"/>
        </w:rPr>
        <w:t xml:space="preserve"> </w:t>
      </w:r>
      <w:r>
        <w:rPr>
          <w:sz w:val="20"/>
        </w:rPr>
        <w:t>10.33477/kjim.v2i1.2069.</w:t>
      </w:r>
    </w:p>
    <w:p w:rsidR="007C0C59" w:rsidRDefault="007C0C59" w:rsidP="007C0C59">
      <w:pPr>
        <w:pStyle w:val="ListParagraph"/>
        <w:widowControl w:val="0"/>
        <w:numPr>
          <w:ilvl w:val="0"/>
          <w:numId w:val="7"/>
        </w:numPr>
        <w:tabs>
          <w:tab w:val="left" w:pos="802"/>
          <w:tab w:val="left" w:pos="803"/>
        </w:tabs>
        <w:suppressAutoHyphens w:val="0"/>
        <w:autoSpaceDE w:val="0"/>
        <w:autoSpaceDN w:val="0"/>
        <w:spacing w:before="59"/>
        <w:ind w:right="1243"/>
        <w:contextualSpacing w:val="0"/>
        <w:rPr>
          <w:sz w:val="20"/>
        </w:rPr>
      </w:pPr>
      <w:r>
        <w:rPr>
          <w:sz w:val="20"/>
        </w:rPr>
        <w:t>M. D. H. Al-Ghozali and D. C. Ramadhan, “Efektivitas Penggunaan Model Pembelajaran Maharah Kalam</w:t>
      </w:r>
      <w:r>
        <w:rPr>
          <w:spacing w:val="1"/>
          <w:sz w:val="20"/>
        </w:rPr>
        <w:t xml:space="preserve"> </w:t>
      </w:r>
      <w:r>
        <w:rPr>
          <w:sz w:val="20"/>
        </w:rPr>
        <w:t xml:space="preserve">Berbasis Teori Konstruktivessme dalam Meningkatkan Motivasi Belajar Siswa,” </w:t>
      </w:r>
      <w:r>
        <w:rPr>
          <w:i/>
          <w:sz w:val="20"/>
        </w:rPr>
        <w:t>Din. J. Kaji. Pendidik. dan</w:t>
      </w:r>
      <w:r>
        <w:rPr>
          <w:i/>
          <w:spacing w:val="-47"/>
          <w:sz w:val="20"/>
        </w:rPr>
        <w:t xml:space="preserve"> </w:t>
      </w:r>
      <w:r>
        <w:rPr>
          <w:i/>
          <w:sz w:val="20"/>
        </w:rPr>
        <w:t>Keislam.</w:t>
      </w:r>
      <w:r>
        <w:rPr>
          <w:sz w:val="20"/>
        </w:rPr>
        <w:t>,</w:t>
      </w:r>
      <w:r>
        <w:rPr>
          <w:spacing w:val="6"/>
          <w:sz w:val="20"/>
        </w:rPr>
        <w:t xml:space="preserve"> </w:t>
      </w:r>
      <w:r>
        <w:rPr>
          <w:sz w:val="20"/>
        </w:rPr>
        <w:t>vol.</w:t>
      </w:r>
      <w:r>
        <w:rPr>
          <w:spacing w:val="1"/>
          <w:sz w:val="20"/>
        </w:rPr>
        <w:t xml:space="preserve"> </w:t>
      </w:r>
      <w:r>
        <w:rPr>
          <w:sz w:val="20"/>
        </w:rPr>
        <w:t>6, no.</w:t>
      </w:r>
      <w:r>
        <w:rPr>
          <w:spacing w:val="-1"/>
          <w:sz w:val="20"/>
        </w:rPr>
        <w:t xml:space="preserve"> </w:t>
      </w:r>
      <w:r>
        <w:rPr>
          <w:sz w:val="20"/>
        </w:rPr>
        <w:t>1,</w:t>
      </w:r>
      <w:r>
        <w:rPr>
          <w:spacing w:val="8"/>
          <w:sz w:val="20"/>
        </w:rPr>
        <w:t xml:space="preserve"> </w:t>
      </w:r>
      <w:r>
        <w:rPr>
          <w:sz w:val="20"/>
        </w:rPr>
        <w:t>pp. 19–40,</w:t>
      </w:r>
      <w:r>
        <w:rPr>
          <w:spacing w:val="-7"/>
          <w:sz w:val="20"/>
        </w:rPr>
        <w:t xml:space="preserve"> </w:t>
      </w:r>
      <w:r>
        <w:rPr>
          <w:sz w:val="20"/>
        </w:rPr>
        <w:t>Jun.</w:t>
      </w:r>
      <w:r>
        <w:rPr>
          <w:spacing w:val="-1"/>
          <w:sz w:val="20"/>
        </w:rPr>
        <w:t xml:space="preserve"> </w:t>
      </w:r>
      <w:r>
        <w:rPr>
          <w:sz w:val="20"/>
        </w:rPr>
        <w:t>2021,</w:t>
      </w:r>
      <w:r>
        <w:rPr>
          <w:spacing w:val="1"/>
          <w:sz w:val="20"/>
        </w:rPr>
        <w:t xml:space="preserve"> </w:t>
      </w:r>
      <w:r>
        <w:rPr>
          <w:sz w:val="20"/>
        </w:rPr>
        <w:t>doi:</w:t>
      </w:r>
      <w:r>
        <w:rPr>
          <w:spacing w:val="2"/>
          <w:sz w:val="20"/>
        </w:rPr>
        <w:t xml:space="preserve"> </w:t>
      </w:r>
      <w:r>
        <w:rPr>
          <w:sz w:val="20"/>
        </w:rPr>
        <w:t>10.32764/dinamika.v6i1.1261.</w:t>
      </w:r>
    </w:p>
    <w:p w:rsidR="007C0C59" w:rsidRDefault="007C0C59" w:rsidP="007C0C59">
      <w:pPr>
        <w:pStyle w:val="ListParagraph"/>
        <w:widowControl w:val="0"/>
        <w:numPr>
          <w:ilvl w:val="0"/>
          <w:numId w:val="7"/>
        </w:numPr>
        <w:tabs>
          <w:tab w:val="left" w:pos="802"/>
          <w:tab w:val="left" w:pos="803"/>
        </w:tabs>
        <w:suppressAutoHyphens w:val="0"/>
        <w:autoSpaceDE w:val="0"/>
        <w:autoSpaceDN w:val="0"/>
        <w:spacing w:before="60"/>
        <w:ind w:right="945"/>
        <w:contextualSpacing w:val="0"/>
        <w:rPr>
          <w:sz w:val="20"/>
        </w:rPr>
      </w:pPr>
      <w:r>
        <w:rPr>
          <w:sz w:val="20"/>
        </w:rPr>
        <w:t>F. Fransiska, Z. Elmubarok Jurusan Bahasa Asing, F. Bahasa dan Seni, and U. Negeri Semarang, “Journal of</w:t>
      </w:r>
      <w:r>
        <w:rPr>
          <w:spacing w:val="1"/>
          <w:sz w:val="20"/>
        </w:rPr>
        <w:t xml:space="preserve"> </w:t>
      </w:r>
      <w:r>
        <w:rPr>
          <w:spacing w:val="-1"/>
          <w:sz w:val="20"/>
        </w:rPr>
        <w:t xml:space="preserve">Arabic Learning and Teaching EFEKTIVITAS METODE </w:t>
      </w:r>
      <w:r>
        <w:rPr>
          <w:sz w:val="20"/>
        </w:rPr>
        <w:t>READING GUIDE TERHADAP KETERAMPILAN</w:t>
      </w:r>
      <w:r>
        <w:rPr>
          <w:spacing w:val="-47"/>
          <w:sz w:val="20"/>
        </w:rPr>
        <w:t xml:space="preserve"> </w:t>
      </w:r>
      <w:r>
        <w:rPr>
          <w:sz w:val="20"/>
        </w:rPr>
        <w:t>MEMBACA</w:t>
      </w:r>
      <w:r>
        <w:rPr>
          <w:spacing w:val="-10"/>
          <w:sz w:val="20"/>
        </w:rPr>
        <w:t xml:space="preserve"> </w:t>
      </w:r>
      <w:r>
        <w:rPr>
          <w:sz w:val="20"/>
        </w:rPr>
        <w:t>BAHASA</w:t>
      </w:r>
      <w:r>
        <w:rPr>
          <w:spacing w:val="-3"/>
          <w:sz w:val="20"/>
        </w:rPr>
        <w:t xml:space="preserve"> </w:t>
      </w:r>
      <w:r>
        <w:rPr>
          <w:sz w:val="20"/>
        </w:rPr>
        <w:t>ARAB</w:t>
      </w:r>
      <w:r>
        <w:rPr>
          <w:spacing w:val="-7"/>
          <w:sz w:val="20"/>
        </w:rPr>
        <w:t xml:space="preserve"> </w:t>
      </w:r>
      <w:r>
        <w:rPr>
          <w:sz w:val="20"/>
        </w:rPr>
        <w:t>SISWA</w:t>
      </w:r>
      <w:r>
        <w:rPr>
          <w:spacing w:val="-3"/>
          <w:sz w:val="20"/>
        </w:rPr>
        <w:t xml:space="preserve"> </w:t>
      </w:r>
      <w:r>
        <w:rPr>
          <w:sz w:val="20"/>
        </w:rPr>
        <w:t>KELAS</w:t>
      </w:r>
      <w:r>
        <w:rPr>
          <w:spacing w:val="1"/>
          <w:sz w:val="20"/>
        </w:rPr>
        <w:t xml:space="preserve"> </w:t>
      </w:r>
      <w:r>
        <w:rPr>
          <w:sz w:val="20"/>
        </w:rPr>
        <w:t>XI</w:t>
      </w:r>
      <w:r>
        <w:rPr>
          <w:spacing w:val="-5"/>
          <w:sz w:val="20"/>
        </w:rPr>
        <w:t xml:space="preserve"> </w:t>
      </w:r>
      <w:r>
        <w:rPr>
          <w:sz w:val="20"/>
        </w:rPr>
        <w:t>IPS</w:t>
      </w:r>
      <w:r>
        <w:rPr>
          <w:spacing w:val="1"/>
          <w:sz w:val="20"/>
        </w:rPr>
        <w:t xml:space="preserve"> </w:t>
      </w:r>
      <w:r>
        <w:rPr>
          <w:sz w:val="20"/>
        </w:rPr>
        <w:t>MAN</w:t>
      </w:r>
      <w:r>
        <w:rPr>
          <w:spacing w:val="-4"/>
          <w:sz w:val="20"/>
        </w:rPr>
        <w:t xml:space="preserve"> </w:t>
      </w:r>
      <w:r>
        <w:rPr>
          <w:sz w:val="20"/>
        </w:rPr>
        <w:t>DEMAK,”</w:t>
      </w:r>
      <w:r>
        <w:rPr>
          <w:spacing w:val="-5"/>
          <w:sz w:val="20"/>
        </w:rPr>
        <w:t xml:space="preserve"> </w:t>
      </w:r>
      <w:r>
        <w:rPr>
          <w:sz w:val="20"/>
        </w:rPr>
        <w:t>2015.</w:t>
      </w:r>
      <w:r>
        <w:rPr>
          <w:spacing w:val="-3"/>
          <w:sz w:val="20"/>
        </w:rPr>
        <w:t xml:space="preserve"> </w:t>
      </w:r>
      <w:r>
        <w:rPr>
          <w:sz w:val="20"/>
        </w:rPr>
        <w:t>doi:</w:t>
      </w:r>
      <w:r>
        <w:rPr>
          <w:spacing w:val="-1"/>
          <w:sz w:val="20"/>
        </w:rPr>
        <w:t xml:space="preserve"> </w:t>
      </w:r>
      <w:r>
        <w:rPr>
          <w:sz w:val="20"/>
        </w:rPr>
        <w:t>10.15294/LA.V4I1.7634.</w:t>
      </w:r>
    </w:p>
    <w:p w:rsidR="007C0C59" w:rsidRDefault="007C0C59" w:rsidP="007C0C59">
      <w:pPr>
        <w:pStyle w:val="ListParagraph"/>
        <w:widowControl w:val="0"/>
        <w:numPr>
          <w:ilvl w:val="0"/>
          <w:numId w:val="7"/>
        </w:numPr>
        <w:tabs>
          <w:tab w:val="left" w:pos="802"/>
          <w:tab w:val="left" w:pos="803"/>
        </w:tabs>
        <w:suppressAutoHyphens w:val="0"/>
        <w:autoSpaceDE w:val="0"/>
        <w:autoSpaceDN w:val="0"/>
        <w:spacing w:before="59" w:line="247" w:lineRule="auto"/>
        <w:ind w:right="1386"/>
        <w:contextualSpacing w:val="0"/>
        <w:rPr>
          <w:sz w:val="20"/>
        </w:rPr>
      </w:pPr>
      <w:r>
        <w:rPr>
          <w:spacing w:val="-1"/>
          <w:sz w:val="20"/>
        </w:rPr>
        <w:t xml:space="preserve">N. Ainiy </w:t>
      </w:r>
      <w:r>
        <w:rPr>
          <w:i/>
          <w:spacing w:val="-1"/>
          <w:sz w:val="20"/>
        </w:rPr>
        <w:t xml:space="preserve">et </w:t>
      </w:r>
      <w:r>
        <w:rPr>
          <w:i/>
          <w:sz w:val="20"/>
        </w:rPr>
        <w:t>al.</w:t>
      </w:r>
      <w:r>
        <w:rPr>
          <w:sz w:val="20"/>
        </w:rPr>
        <w:t>, “Istirātījīyah Taʻlīm Mahārah al-Kalām bi-Istikhdām Barnāmaj al-Khaṭābah al-Minbarīyah</w:t>
      </w:r>
      <w:r>
        <w:rPr>
          <w:spacing w:val="-47"/>
          <w:sz w:val="20"/>
        </w:rPr>
        <w:t xml:space="preserve"> </w:t>
      </w:r>
      <w:r>
        <w:rPr>
          <w:sz w:val="20"/>
        </w:rPr>
        <w:t>fīMadrasat</w:t>
      </w:r>
      <w:r>
        <w:rPr>
          <w:spacing w:val="1"/>
          <w:sz w:val="20"/>
        </w:rPr>
        <w:t xml:space="preserve"> </w:t>
      </w:r>
      <w:r>
        <w:rPr>
          <w:sz w:val="20"/>
        </w:rPr>
        <w:t>alʻIzzah</w:t>
      </w:r>
      <w:r>
        <w:rPr>
          <w:spacing w:val="7"/>
          <w:sz w:val="20"/>
        </w:rPr>
        <w:t xml:space="preserve"> </w:t>
      </w:r>
      <w:r>
        <w:rPr>
          <w:sz w:val="20"/>
        </w:rPr>
        <w:t>al-Islāmīyah</w:t>
      </w:r>
      <w:r>
        <w:rPr>
          <w:spacing w:val="7"/>
          <w:sz w:val="20"/>
        </w:rPr>
        <w:t xml:space="preserve"> </w:t>
      </w:r>
      <w:r>
        <w:rPr>
          <w:sz w:val="20"/>
        </w:rPr>
        <w:t>al-ʻĀlamīyah</w:t>
      </w:r>
      <w:r>
        <w:rPr>
          <w:spacing w:val="8"/>
          <w:sz w:val="20"/>
        </w:rPr>
        <w:t xml:space="preserve"> </w:t>
      </w:r>
      <w:r>
        <w:rPr>
          <w:sz w:val="20"/>
        </w:rPr>
        <w:t>bi-Madīnat</w:t>
      </w:r>
      <w:r>
        <w:rPr>
          <w:spacing w:val="1"/>
          <w:sz w:val="20"/>
        </w:rPr>
        <w:t xml:space="preserve"> </w:t>
      </w:r>
      <w:r>
        <w:rPr>
          <w:sz w:val="20"/>
        </w:rPr>
        <w:t>Bātū,”</w:t>
      </w:r>
      <w:r>
        <w:rPr>
          <w:spacing w:val="-2"/>
          <w:sz w:val="20"/>
        </w:rPr>
        <w:t xml:space="preserve"> </w:t>
      </w:r>
      <w:r>
        <w:rPr>
          <w:sz w:val="20"/>
        </w:rPr>
        <w:t>pp.</w:t>
      </w:r>
      <w:r>
        <w:rPr>
          <w:spacing w:val="-1"/>
          <w:sz w:val="20"/>
        </w:rPr>
        <w:t xml:space="preserve"> </w:t>
      </w:r>
      <w:r>
        <w:rPr>
          <w:sz w:val="20"/>
        </w:rPr>
        <w:t>64–100,</w:t>
      </w:r>
      <w:r>
        <w:rPr>
          <w:spacing w:val="-1"/>
          <w:sz w:val="20"/>
        </w:rPr>
        <w:t xml:space="preserve"> </w:t>
      </w:r>
      <w:r>
        <w:rPr>
          <w:sz w:val="20"/>
        </w:rPr>
        <w:t>2022.</w:t>
      </w:r>
    </w:p>
    <w:p w:rsidR="007C0C59" w:rsidRDefault="007C0C59" w:rsidP="007C0C59">
      <w:pPr>
        <w:pStyle w:val="ListParagraph"/>
        <w:widowControl w:val="0"/>
        <w:numPr>
          <w:ilvl w:val="0"/>
          <w:numId w:val="7"/>
        </w:numPr>
        <w:tabs>
          <w:tab w:val="left" w:pos="802"/>
          <w:tab w:val="left" w:pos="803"/>
        </w:tabs>
        <w:suppressAutoHyphens w:val="0"/>
        <w:autoSpaceDE w:val="0"/>
        <w:autoSpaceDN w:val="0"/>
        <w:spacing w:before="52"/>
        <w:ind w:hanging="642"/>
        <w:contextualSpacing w:val="0"/>
        <w:rPr>
          <w:sz w:val="20"/>
        </w:rPr>
      </w:pPr>
      <w:r>
        <w:rPr>
          <w:spacing w:val="-1"/>
          <w:sz w:val="20"/>
        </w:rPr>
        <w:t>Fajriah,</w:t>
      </w:r>
      <w:r>
        <w:rPr>
          <w:sz w:val="20"/>
        </w:rPr>
        <w:t xml:space="preserve"> </w:t>
      </w:r>
      <w:r>
        <w:rPr>
          <w:spacing w:val="-1"/>
          <w:sz w:val="20"/>
        </w:rPr>
        <w:t>“STRATEGI</w:t>
      </w:r>
      <w:r>
        <w:rPr>
          <w:spacing w:val="-13"/>
          <w:sz w:val="20"/>
        </w:rPr>
        <w:t xml:space="preserve"> </w:t>
      </w:r>
      <w:r>
        <w:rPr>
          <w:spacing w:val="-1"/>
          <w:sz w:val="20"/>
        </w:rPr>
        <w:t>PEMBELAJARAN</w:t>
      </w:r>
      <w:r>
        <w:rPr>
          <w:spacing w:val="1"/>
          <w:sz w:val="20"/>
        </w:rPr>
        <w:t xml:space="preserve"> </w:t>
      </w:r>
      <w:r>
        <w:rPr>
          <w:sz w:val="20"/>
        </w:rPr>
        <w:t>MAHARAH</w:t>
      </w:r>
      <w:r>
        <w:rPr>
          <w:spacing w:val="-8"/>
          <w:sz w:val="20"/>
        </w:rPr>
        <w:t xml:space="preserve"> </w:t>
      </w:r>
      <w:r>
        <w:rPr>
          <w:sz w:val="20"/>
        </w:rPr>
        <w:t>AL-</w:t>
      </w:r>
      <w:r>
        <w:rPr>
          <w:spacing w:val="6"/>
          <w:sz w:val="20"/>
        </w:rPr>
        <w:t xml:space="preserve"> </w:t>
      </w:r>
      <w:r>
        <w:rPr>
          <w:sz w:val="20"/>
        </w:rPr>
        <w:t>KITABAHPADA</w:t>
      </w:r>
      <w:r>
        <w:rPr>
          <w:spacing w:val="-6"/>
          <w:sz w:val="20"/>
        </w:rPr>
        <w:t xml:space="preserve"> </w:t>
      </w:r>
      <w:r>
        <w:rPr>
          <w:sz w:val="20"/>
        </w:rPr>
        <w:t>TINGKAT</w:t>
      </w:r>
      <w:r>
        <w:rPr>
          <w:spacing w:val="8"/>
          <w:sz w:val="20"/>
        </w:rPr>
        <w:t xml:space="preserve"> </w:t>
      </w:r>
      <w:r>
        <w:rPr>
          <w:sz w:val="20"/>
        </w:rPr>
        <w:t>IBTIDAIYAH,”</w:t>
      </w:r>
    </w:p>
    <w:p w:rsidR="007C0C59" w:rsidRDefault="007C0C59" w:rsidP="007C0C59">
      <w:pPr>
        <w:ind w:left="802"/>
        <w:rPr>
          <w:sz w:val="20"/>
        </w:rPr>
      </w:pPr>
      <w:r>
        <w:rPr>
          <w:i/>
          <w:sz w:val="20"/>
        </w:rPr>
        <w:t>PIONIR</w:t>
      </w:r>
      <w:r>
        <w:rPr>
          <w:i/>
          <w:spacing w:val="-4"/>
          <w:sz w:val="20"/>
        </w:rPr>
        <w:t xml:space="preserve"> </w:t>
      </w:r>
      <w:r>
        <w:rPr>
          <w:i/>
          <w:sz w:val="20"/>
        </w:rPr>
        <w:t>J.</w:t>
      </w:r>
      <w:r>
        <w:rPr>
          <w:i/>
          <w:spacing w:val="-3"/>
          <w:sz w:val="20"/>
        </w:rPr>
        <w:t xml:space="preserve"> </w:t>
      </w:r>
      <w:r>
        <w:rPr>
          <w:i/>
          <w:sz w:val="20"/>
        </w:rPr>
        <w:t>Pendidik.</w:t>
      </w:r>
      <w:r>
        <w:rPr>
          <w:sz w:val="20"/>
        </w:rPr>
        <w:t>,</w:t>
      </w:r>
      <w:r>
        <w:rPr>
          <w:spacing w:val="-4"/>
          <w:sz w:val="20"/>
        </w:rPr>
        <w:t xml:space="preserve"> </w:t>
      </w:r>
      <w:r>
        <w:rPr>
          <w:sz w:val="20"/>
        </w:rPr>
        <w:t>vol.</w:t>
      </w:r>
      <w:r>
        <w:rPr>
          <w:spacing w:val="-3"/>
          <w:sz w:val="20"/>
        </w:rPr>
        <w:t xml:space="preserve"> </w:t>
      </w:r>
      <w:r>
        <w:rPr>
          <w:sz w:val="20"/>
        </w:rPr>
        <w:t>6,</w:t>
      </w:r>
      <w:r>
        <w:rPr>
          <w:spacing w:val="-3"/>
          <w:sz w:val="20"/>
        </w:rPr>
        <w:t xml:space="preserve"> </w:t>
      </w:r>
      <w:r>
        <w:rPr>
          <w:sz w:val="20"/>
        </w:rPr>
        <w:t>No</w:t>
      </w:r>
      <w:r>
        <w:rPr>
          <w:spacing w:val="-10"/>
          <w:sz w:val="20"/>
        </w:rPr>
        <w:t xml:space="preserve"> </w:t>
      </w:r>
      <w:r>
        <w:rPr>
          <w:sz w:val="20"/>
        </w:rPr>
        <w:t>2,</w:t>
      </w:r>
      <w:r>
        <w:rPr>
          <w:spacing w:val="-4"/>
          <w:sz w:val="20"/>
        </w:rPr>
        <w:t xml:space="preserve"> </w:t>
      </w:r>
      <w:r>
        <w:rPr>
          <w:sz w:val="20"/>
        </w:rPr>
        <w:t>2017,</w:t>
      </w:r>
      <w:r>
        <w:rPr>
          <w:spacing w:val="-3"/>
          <w:sz w:val="20"/>
        </w:rPr>
        <w:t xml:space="preserve"> </w:t>
      </w:r>
      <w:r>
        <w:rPr>
          <w:sz w:val="20"/>
        </w:rPr>
        <w:t>doi:</w:t>
      </w:r>
      <w:r>
        <w:rPr>
          <w:spacing w:val="-2"/>
          <w:sz w:val="20"/>
        </w:rPr>
        <w:t xml:space="preserve"> </w:t>
      </w:r>
      <w:hyperlink r:id="rId19">
        <w:r>
          <w:rPr>
            <w:sz w:val="20"/>
          </w:rPr>
          <w:t>http://dx.doi.org/10.22373/pjp.v6i2.3337.</w:t>
        </w:r>
      </w:hyperlink>
    </w:p>
    <w:p w:rsidR="007C0C59" w:rsidRDefault="007C0C59" w:rsidP="007C0C59">
      <w:pPr>
        <w:pStyle w:val="ListParagraph"/>
        <w:widowControl w:val="0"/>
        <w:numPr>
          <w:ilvl w:val="0"/>
          <w:numId w:val="7"/>
        </w:numPr>
        <w:tabs>
          <w:tab w:val="left" w:pos="802"/>
          <w:tab w:val="left" w:pos="803"/>
        </w:tabs>
        <w:suppressAutoHyphens w:val="0"/>
        <w:autoSpaceDE w:val="0"/>
        <w:autoSpaceDN w:val="0"/>
        <w:spacing w:before="59"/>
        <w:ind w:hanging="642"/>
        <w:contextualSpacing w:val="0"/>
        <w:rPr>
          <w:sz w:val="20"/>
        </w:rPr>
      </w:pPr>
      <w:r>
        <w:rPr>
          <w:sz w:val="20"/>
        </w:rPr>
        <w:t>Diah</w:t>
      </w:r>
      <w:r>
        <w:rPr>
          <w:spacing w:val="-2"/>
          <w:sz w:val="20"/>
        </w:rPr>
        <w:t xml:space="preserve"> </w:t>
      </w:r>
      <w:r>
        <w:rPr>
          <w:sz w:val="20"/>
        </w:rPr>
        <w:t>Rahmawati</w:t>
      </w:r>
      <w:r>
        <w:rPr>
          <w:spacing w:val="-1"/>
          <w:sz w:val="20"/>
        </w:rPr>
        <w:t xml:space="preserve"> </w:t>
      </w:r>
      <w:r>
        <w:rPr>
          <w:sz w:val="20"/>
        </w:rPr>
        <w:t>As’ari,</w:t>
      </w:r>
      <w:r>
        <w:rPr>
          <w:spacing w:val="-7"/>
          <w:sz w:val="20"/>
        </w:rPr>
        <w:t xml:space="preserve"> </w:t>
      </w:r>
      <w:r>
        <w:rPr>
          <w:sz w:val="20"/>
        </w:rPr>
        <w:t>“STRATEGI</w:t>
      </w:r>
      <w:r>
        <w:rPr>
          <w:spacing w:val="-10"/>
          <w:sz w:val="20"/>
        </w:rPr>
        <w:t xml:space="preserve"> </w:t>
      </w:r>
      <w:r>
        <w:rPr>
          <w:sz w:val="20"/>
        </w:rPr>
        <w:t>DAN</w:t>
      </w:r>
      <w:r>
        <w:rPr>
          <w:spacing w:val="-10"/>
          <w:sz w:val="20"/>
        </w:rPr>
        <w:t xml:space="preserve"> </w:t>
      </w:r>
      <w:r>
        <w:rPr>
          <w:sz w:val="20"/>
        </w:rPr>
        <w:t>METODE</w:t>
      </w:r>
      <w:r>
        <w:rPr>
          <w:spacing w:val="-9"/>
          <w:sz w:val="20"/>
        </w:rPr>
        <w:t xml:space="preserve"> </w:t>
      </w:r>
      <w:r>
        <w:rPr>
          <w:sz w:val="20"/>
        </w:rPr>
        <w:t>PEMBELAJARAN</w:t>
      </w:r>
      <w:r>
        <w:rPr>
          <w:spacing w:val="-1"/>
          <w:sz w:val="20"/>
        </w:rPr>
        <w:t xml:space="preserve"> </w:t>
      </w:r>
      <w:r>
        <w:rPr>
          <w:sz w:val="20"/>
        </w:rPr>
        <w:t>BAHASA</w:t>
      </w:r>
      <w:r>
        <w:rPr>
          <w:spacing w:val="-3"/>
          <w:sz w:val="20"/>
        </w:rPr>
        <w:t xml:space="preserve"> </w:t>
      </w:r>
      <w:r>
        <w:rPr>
          <w:sz w:val="20"/>
        </w:rPr>
        <w:t>ARAB,”</w:t>
      </w:r>
      <w:r>
        <w:rPr>
          <w:spacing w:val="-5"/>
          <w:sz w:val="20"/>
        </w:rPr>
        <w:t xml:space="preserve"> </w:t>
      </w:r>
      <w:r>
        <w:rPr>
          <w:sz w:val="20"/>
        </w:rPr>
        <w:t>2015.</w:t>
      </w:r>
      <w:r>
        <w:rPr>
          <w:spacing w:val="-8"/>
          <w:sz w:val="20"/>
        </w:rPr>
        <w:t xml:space="preserve"> </w:t>
      </w:r>
      <w:r>
        <w:rPr>
          <w:sz w:val="20"/>
        </w:rPr>
        <w:t>Accessed:</w:t>
      </w:r>
    </w:p>
    <w:p w:rsidR="007C0C59" w:rsidRDefault="007C0C59" w:rsidP="007C0C59">
      <w:pPr>
        <w:pStyle w:val="BodyText"/>
        <w:ind w:left="802"/>
      </w:pPr>
      <w:r>
        <w:rPr>
          <w:spacing w:val="-1"/>
        </w:rPr>
        <w:t>Jan.</w:t>
      </w:r>
      <w:r>
        <w:rPr>
          <w:spacing w:val="-12"/>
        </w:rPr>
        <w:t xml:space="preserve"> </w:t>
      </w:r>
      <w:r>
        <w:rPr>
          <w:spacing w:val="-1"/>
        </w:rPr>
        <w:t>11,</w:t>
      </w:r>
      <w:r>
        <w:rPr>
          <w:spacing w:val="-5"/>
        </w:rPr>
        <w:t xml:space="preserve"> </w:t>
      </w:r>
      <w:r>
        <w:t>2023.</w:t>
      </w:r>
      <w:r>
        <w:rPr>
          <w:spacing w:val="-11"/>
        </w:rPr>
        <w:t xml:space="preserve"> </w:t>
      </w:r>
      <w:r>
        <w:t>[Online].</w:t>
      </w:r>
      <w:r>
        <w:rPr>
          <w:spacing w:val="-10"/>
        </w:rPr>
        <w:t xml:space="preserve"> </w:t>
      </w:r>
      <w:r>
        <w:t>Available:</w:t>
      </w:r>
      <w:r>
        <w:rPr>
          <w:spacing w:val="-9"/>
        </w:rPr>
        <w:t xml:space="preserve"> </w:t>
      </w:r>
      <w:hyperlink r:id="rId20">
        <w:r>
          <w:t>http://prosiding.arab-um.com/index.php/konasbara/article/view/12/10</w:t>
        </w:r>
      </w:hyperlink>
    </w:p>
    <w:p w:rsidR="007C0C59" w:rsidRDefault="007C0C59" w:rsidP="007C0C59">
      <w:pPr>
        <w:pStyle w:val="ListParagraph"/>
        <w:widowControl w:val="0"/>
        <w:numPr>
          <w:ilvl w:val="0"/>
          <w:numId w:val="7"/>
        </w:numPr>
        <w:tabs>
          <w:tab w:val="left" w:pos="802"/>
          <w:tab w:val="left" w:pos="803"/>
        </w:tabs>
        <w:suppressAutoHyphens w:val="0"/>
        <w:autoSpaceDE w:val="0"/>
        <w:autoSpaceDN w:val="0"/>
        <w:spacing w:before="58"/>
        <w:ind w:right="766"/>
        <w:contextualSpacing w:val="0"/>
        <w:rPr>
          <w:sz w:val="20"/>
        </w:rPr>
      </w:pPr>
      <w:r>
        <w:rPr>
          <w:spacing w:val="-1"/>
          <w:sz w:val="20"/>
        </w:rPr>
        <w:t xml:space="preserve">M. A. Bakri, “Metode Langsung </w:t>
      </w:r>
      <w:r>
        <w:rPr>
          <w:sz w:val="20"/>
        </w:rPr>
        <w:t xml:space="preserve">(Direct Method) Dalam Pengajaran Bahasa Arab,” </w:t>
      </w:r>
      <w:r>
        <w:rPr>
          <w:i/>
          <w:sz w:val="20"/>
        </w:rPr>
        <w:t>J. Pendidik. Bhs. Arab</w:t>
      </w:r>
      <w:r>
        <w:rPr>
          <w:sz w:val="20"/>
        </w:rPr>
        <w:t>, vol. 1,</w:t>
      </w:r>
      <w:r>
        <w:rPr>
          <w:spacing w:val="-47"/>
          <w:sz w:val="20"/>
        </w:rPr>
        <w:t xml:space="preserve"> </w:t>
      </w:r>
      <w:r>
        <w:rPr>
          <w:sz w:val="20"/>
        </w:rPr>
        <w:t>no.</w:t>
      </w:r>
      <w:r>
        <w:rPr>
          <w:spacing w:val="-1"/>
          <w:sz w:val="20"/>
        </w:rPr>
        <w:t xml:space="preserve"> </w:t>
      </w:r>
      <w:r>
        <w:rPr>
          <w:sz w:val="20"/>
        </w:rPr>
        <w:t>1, pp. 1–12, 2017, [Online]. Available:</w:t>
      </w:r>
      <w:r>
        <w:rPr>
          <w:spacing w:val="3"/>
          <w:sz w:val="20"/>
        </w:rPr>
        <w:t xml:space="preserve"> </w:t>
      </w:r>
      <w:r>
        <w:rPr>
          <w:sz w:val="20"/>
        </w:rPr>
        <w:t>https://core.ac.uk/download/pdf/233601877.pdf</w:t>
      </w:r>
    </w:p>
    <w:p w:rsidR="007C0C59" w:rsidRDefault="007C0C59" w:rsidP="007C0C59">
      <w:pPr>
        <w:pStyle w:val="ListParagraph"/>
        <w:widowControl w:val="0"/>
        <w:numPr>
          <w:ilvl w:val="0"/>
          <w:numId w:val="7"/>
        </w:numPr>
        <w:tabs>
          <w:tab w:val="left" w:pos="802"/>
          <w:tab w:val="left" w:pos="803"/>
        </w:tabs>
        <w:suppressAutoHyphens w:val="0"/>
        <w:autoSpaceDE w:val="0"/>
        <w:autoSpaceDN w:val="0"/>
        <w:spacing w:before="66"/>
        <w:ind w:right="724"/>
        <w:contextualSpacing w:val="0"/>
        <w:rPr>
          <w:sz w:val="20"/>
        </w:rPr>
      </w:pPr>
      <w:r>
        <w:rPr>
          <w:sz w:val="20"/>
        </w:rPr>
        <w:t>K.</w:t>
      </w:r>
      <w:r>
        <w:rPr>
          <w:spacing w:val="4"/>
          <w:sz w:val="20"/>
        </w:rPr>
        <w:t xml:space="preserve"> </w:t>
      </w:r>
      <w:r>
        <w:rPr>
          <w:sz w:val="20"/>
        </w:rPr>
        <w:t>Hidayatul,</w:t>
      </w:r>
      <w:r>
        <w:rPr>
          <w:spacing w:val="-2"/>
          <w:sz w:val="20"/>
        </w:rPr>
        <w:t xml:space="preserve"> </w:t>
      </w:r>
      <w:r>
        <w:rPr>
          <w:sz w:val="20"/>
        </w:rPr>
        <w:t>“LISANUNA,</w:t>
      </w:r>
      <w:r>
        <w:rPr>
          <w:spacing w:val="-2"/>
          <w:sz w:val="20"/>
        </w:rPr>
        <w:t xml:space="preserve"> </w:t>
      </w:r>
      <w:r>
        <w:rPr>
          <w:sz w:val="20"/>
        </w:rPr>
        <w:t>Vol.</w:t>
      </w:r>
      <w:r>
        <w:rPr>
          <w:spacing w:val="-2"/>
          <w:sz w:val="20"/>
        </w:rPr>
        <w:t xml:space="preserve"> </w:t>
      </w:r>
      <w:r>
        <w:rPr>
          <w:sz w:val="20"/>
        </w:rPr>
        <w:t>10,</w:t>
      </w:r>
      <w:r>
        <w:rPr>
          <w:spacing w:val="-2"/>
          <w:sz w:val="20"/>
        </w:rPr>
        <w:t xml:space="preserve"> </w:t>
      </w:r>
      <w:r>
        <w:rPr>
          <w:sz w:val="20"/>
        </w:rPr>
        <w:t>No.</w:t>
      </w:r>
      <w:r>
        <w:rPr>
          <w:spacing w:val="-2"/>
          <w:sz w:val="20"/>
        </w:rPr>
        <w:t xml:space="preserve"> </w:t>
      </w:r>
      <w:r>
        <w:rPr>
          <w:sz w:val="20"/>
        </w:rPr>
        <w:t>1</w:t>
      </w:r>
      <w:r>
        <w:rPr>
          <w:spacing w:val="-2"/>
          <w:sz w:val="20"/>
        </w:rPr>
        <w:t xml:space="preserve"> </w:t>
      </w:r>
      <w:r>
        <w:rPr>
          <w:sz w:val="20"/>
        </w:rPr>
        <w:t xml:space="preserve">(2020),” </w:t>
      </w:r>
      <w:r>
        <w:rPr>
          <w:i/>
          <w:sz w:val="20"/>
        </w:rPr>
        <w:t>Lisanuna</w:t>
      </w:r>
      <w:r>
        <w:rPr>
          <w:sz w:val="20"/>
        </w:rPr>
        <w:t>,</w:t>
      </w:r>
      <w:r>
        <w:rPr>
          <w:spacing w:val="-2"/>
          <w:sz w:val="20"/>
        </w:rPr>
        <w:t xml:space="preserve"> </w:t>
      </w:r>
      <w:r>
        <w:rPr>
          <w:sz w:val="20"/>
        </w:rPr>
        <w:t>vol.</w:t>
      </w:r>
      <w:r>
        <w:rPr>
          <w:spacing w:val="-2"/>
          <w:sz w:val="20"/>
        </w:rPr>
        <w:t xml:space="preserve"> </w:t>
      </w:r>
      <w:r>
        <w:rPr>
          <w:sz w:val="20"/>
        </w:rPr>
        <w:t>10,</w:t>
      </w:r>
      <w:r>
        <w:rPr>
          <w:spacing w:val="-2"/>
          <w:sz w:val="20"/>
        </w:rPr>
        <w:t xml:space="preserve"> </w:t>
      </w:r>
      <w:r>
        <w:rPr>
          <w:sz w:val="20"/>
        </w:rPr>
        <w:t>no.</w:t>
      </w:r>
      <w:r>
        <w:rPr>
          <w:spacing w:val="-2"/>
          <w:sz w:val="20"/>
        </w:rPr>
        <w:t xml:space="preserve"> </w:t>
      </w:r>
      <w:r>
        <w:rPr>
          <w:sz w:val="20"/>
        </w:rPr>
        <w:t>1,</w:t>
      </w:r>
      <w:r>
        <w:rPr>
          <w:spacing w:val="-2"/>
          <w:sz w:val="20"/>
        </w:rPr>
        <w:t xml:space="preserve"> </w:t>
      </w:r>
      <w:r>
        <w:rPr>
          <w:sz w:val="20"/>
        </w:rPr>
        <w:t>pp.</w:t>
      </w:r>
      <w:r>
        <w:rPr>
          <w:spacing w:val="-2"/>
          <w:sz w:val="20"/>
        </w:rPr>
        <w:t xml:space="preserve"> </w:t>
      </w:r>
      <w:r>
        <w:rPr>
          <w:sz w:val="20"/>
        </w:rPr>
        <w:t>32–44,</w:t>
      </w:r>
      <w:r>
        <w:rPr>
          <w:spacing w:val="-2"/>
          <w:sz w:val="20"/>
        </w:rPr>
        <w:t xml:space="preserve"> </w:t>
      </w:r>
      <w:r>
        <w:rPr>
          <w:sz w:val="20"/>
        </w:rPr>
        <w:t>2020,</w:t>
      </w:r>
      <w:r>
        <w:rPr>
          <w:spacing w:val="-2"/>
          <w:sz w:val="20"/>
        </w:rPr>
        <w:t xml:space="preserve"> </w:t>
      </w:r>
      <w:r>
        <w:rPr>
          <w:sz w:val="20"/>
        </w:rPr>
        <w:t>Accessed:</w:t>
      </w:r>
      <w:r>
        <w:rPr>
          <w:spacing w:val="-1"/>
          <w:sz w:val="20"/>
        </w:rPr>
        <w:t xml:space="preserve"> </w:t>
      </w:r>
      <w:r>
        <w:rPr>
          <w:sz w:val="20"/>
        </w:rPr>
        <w:t>Dec.</w:t>
      </w:r>
      <w:r>
        <w:rPr>
          <w:spacing w:val="-2"/>
          <w:sz w:val="20"/>
        </w:rPr>
        <w:t xml:space="preserve"> </w:t>
      </w:r>
      <w:r>
        <w:rPr>
          <w:sz w:val="20"/>
        </w:rPr>
        <w:t>20,</w:t>
      </w:r>
      <w:r>
        <w:rPr>
          <w:spacing w:val="-47"/>
          <w:sz w:val="20"/>
        </w:rPr>
        <w:t xml:space="preserve"> </w:t>
      </w:r>
      <w:r>
        <w:rPr>
          <w:sz w:val="20"/>
        </w:rPr>
        <w:t>2022. [Online]. Available:</w:t>
      </w:r>
      <w:r>
        <w:rPr>
          <w:spacing w:val="1"/>
          <w:sz w:val="20"/>
        </w:rPr>
        <w:t xml:space="preserve"> </w:t>
      </w:r>
      <w:r>
        <w:rPr>
          <w:sz w:val="20"/>
        </w:rPr>
        <w:t>https:/</w:t>
      </w:r>
      <w:hyperlink r:id="rId21">
        <w:r>
          <w:rPr>
            <w:sz w:val="20"/>
          </w:rPr>
          <w:t>/www.google.com/search?q=metode+membaca+dalam+pembelajaran+bahasa+arab&amp;oq=metode+membaca</w:t>
        </w:r>
      </w:hyperlink>
    </w:p>
    <w:p w:rsidR="007C0C59" w:rsidRDefault="007C0C59" w:rsidP="007C0C59">
      <w:pPr>
        <w:pStyle w:val="BodyText"/>
        <w:spacing w:before="2"/>
        <w:ind w:left="802"/>
      </w:pPr>
      <w:r>
        <w:t>+dalam+pembelajaran+bahasa+arab&amp;aqs=chrome..69i57j0i22i30i625.10501j0j4&amp;sourceid=chrome&amp;ie=UTF-8</w:t>
      </w:r>
    </w:p>
    <w:p w:rsidR="007C0C59" w:rsidRDefault="007C0C59" w:rsidP="007C0C59">
      <w:pPr>
        <w:pStyle w:val="ListParagraph"/>
        <w:widowControl w:val="0"/>
        <w:numPr>
          <w:ilvl w:val="0"/>
          <w:numId w:val="7"/>
        </w:numPr>
        <w:tabs>
          <w:tab w:val="left" w:pos="802"/>
          <w:tab w:val="left" w:pos="803"/>
        </w:tabs>
        <w:suppressAutoHyphens w:val="0"/>
        <w:autoSpaceDE w:val="0"/>
        <w:autoSpaceDN w:val="0"/>
        <w:spacing w:before="58"/>
        <w:ind w:right="1364"/>
        <w:contextualSpacing w:val="0"/>
        <w:rPr>
          <w:sz w:val="20"/>
        </w:rPr>
      </w:pPr>
      <w:r>
        <w:rPr>
          <w:spacing w:val="-1"/>
          <w:sz w:val="20"/>
        </w:rPr>
        <w:t>M. Maspalah,</w:t>
      </w:r>
      <w:r>
        <w:rPr>
          <w:sz w:val="20"/>
        </w:rPr>
        <w:t xml:space="preserve"> </w:t>
      </w:r>
      <w:r>
        <w:rPr>
          <w:spacing w:val="-1"/>
          <w:sz w:val="20"/>
        </w:rPr>
        <w:t>“Metode</w:t>
      </w:r>
      <w:r>
        <w:rPr>
          <w:spacing w:val="-10"/>
          <w:sz w:val="20"/>
        </w:rPr>
        <w:t xml:space="preserve"> </w:t>
      </w:r>
      <w:r>
        <w:rPr>
          <w:sz w:val="20"/>
        </w:rPr>
        <w:t>Audiolingual</w:t>
      </w:r>
      <w:r>
        <w:rPr>
          <w:spacing w:val="-6"/>
          <w:sz w:val="20"/>
        </w:rPr>
        <w:t xml:space="preserve"> </w:t>
      </w:r>
      <w:r>
        <w:rPr>
          <w:sz w:val="20"/>
        </w:rPr>
        <w:t>Dalam</w:t>
      </w:r>
      <w:r>
        <w:rPr>
          <w:spacing w:val="-12"/>
          <w:sz w:val="20"/>
        </w:rPr>
        <w:t xml:space="preserve"> </w:t>
      </w:r>
      <w:r>
        <w:rPr>
          <w:sz w:val="20"/>
        </w:rPr>
        <w:t>Pembelajaran Bahasa</w:t>
      </w:r>
      <w:r>
        <w:rPr>
          <w:spacing w:val="-2"/>
          <w:sz w:val="20"/>
        </w:rPr>
        <w:t xml:space="preserve"> </w:t>
      </w:r>
      <w:r>
        <w:rPr>
          <w:sz w:val="20"/>
        </w:rPr>
        <w:t>Arab</w:t>
      </w:r>
      <w:r>
        <w:rPr>
          <w:spacing w:val="-8"/>
          <w:sz w:val="20"/>
        </w:rPr>
        <w:t xml:space="preserve"> </w:t>
      </w:r>
      <w:r>
        <w:rPr>
          <w:sz w:val="20"/>
        </w:rPr>
        <w:t>Untuk</w:t>
      </w:r>
      <w:r>
        <w:rPr>
          <w:spacing w:val="-7"/>
          <w:sz w:val="20"/>
        </w:rPr>
        <w:t xml:space="preserve"> </w:t>
      </w:r>
      <w:r>
        <w:rPr>
          <w:sz w:val="20"/>
        </w:rPr>
        <w:t>Meningkatkan Kemampuan</w:t>
      </w:r>
      <w:r>
        <w:rPr>
          <w:spacing w:val="-47"/>
          <w:sz w:val="20"/>
        </w:rPr>
        <w:t xml:space="preserve"> </w:t>
      </w:r>
      <w:r>
        <w:rPr>
          <w:sz w:val="20"/>
        </w:rPr>
        <w:t>Berbicara,”</w:t>
      </w:r>
      <w:r>
        <w:rPr>
          <w:spacing w:val="-3"/>
          <w:sz w:val="20"/>
        </w:rPr>
        <w:t xml:space="preserve"> </w:t>
      </w:r>
      <w:r>
        <w:rPr>
          <w:i/>
          <w:sz w:val="20"/>
        </w:rPr>
        <w:t>J.</w:t>
      </w:r>
      <w:r>
        <w:rPr>
          <w:i/>
          <w:spacing w:val="7"/>
          <w:sz w:val="20"/>
        </w:rPr>
        <w:t xml:space="preserve"> </w:t>
      </w:r>
      <w:r>
        <w:rPr>
          <w:i/>
          <w:sz w:val="20"/>
        </w:rPr>
        <w:t>Pendidik. Bhs.</w:t>
      </w:r>
      <w:r>
        <w:rPr>
          <w:i/>
          <w:spacing w:val="-7"/>
          <w:sz w:val="20"/>
        </w:rPr>
        <w:t xml:space="preserve"> </w:t>
      </w:r>
      <w:r>
        <w:rPr>
          <w:i/>
          <w:sz w:val="20"/>
        </w:rPr>
        <w:t>dan</w:t>
      </w:r>
      <w:r>
        <w:rPr>
          <w:i/>
          <w:spacing w:val="-7"/>
          <w:sz w:val="20"/>
        </w:rPr>
        <w:t xml:space="preserve"> </w:t>
      </w:r>
      <w:r>
        <w:rPr>
          <w:i/>
          <w:sz w:val="20"/>
        </w:rPr>
        <w:t>Sastra</w:t>
      </w:r>
      <w:r>
        <w:rPr>
          <w:sz w:val="20"/>
        </w:rPr>
        <w:t>,</w:t>
      </w:r>
      <w:r>
        <w:rPr>
          <w:spacing w:val="-8"/>
          <w:sz w:val="20"/>
        </w:rPr>
        <w:t xml:space="preserve"> </w:t>
      </w:r>
      <w:r>
        <w:rPr>
          <w:sz w:val="20"/>
        </w:rPr>
        <w:t>vol.</w:t>
      </w:r>
      <w:r>
        <w:rPr>
          <w:spacing w:val="1"/>
          <w:sz w:val="20"/>
        </w:rPr>
        <w:t xml:space="preserve"> </w:t>
      </w:r>
      <w:r>
        <w:rPr>
          <w:sz w:val="20"/>
        </w:rPr>
        <w:t>15, no.</w:t>
      </w:r>
      <w:r>
        <w:rPr>
          <w:spacing w:val="-1"/>
          <w:sz w:val="20"/>
        </w:rPr>
        <w:t xml:space="preserve"> </w:t>
      </w:r>
      <w:r>
        <w:rPr>
          <w:sz w:val="20"/>
        </w:rPr>
        <w:t>1, p.</w:t>
      </w:r>
      <w:r>
        <w:rPr>
          <w:spacing w:val="-1"/>
          <w:sz w:val="20"/>
        </w:rPr>
        <w:t xml:space="preserve"> </w:t>
      </w:r>
      <w:r>
        <w:rPr>
          <w:sz w:val="20"/>
        </w:rPr>
        <w:t>68,</w:t>
      </w:r>
      <w:r>
        <w:rPr>
          <w:spacing w:val="1"/>
          <w:sz w:val="20"/>
        </w:rPr>
        <w:t xml:space="preserve"> </w:t>
      </w:r>
      <w:r>
        <w:rPr>
          <w:sz w:val="20"/>
        </w:rPr>
        <w:t>2015, doi:</w:t>
      </w:r>
      <w:r>
        <w:rPr>
          <w:spacing w:val="-6"/>
          <w:sz w:val="20"/>
        </w:rPr>
        <w:t xml:space="preserve"> </w:t>
      </w:r>
      <w:r>
        <w:rPr>
          <w:sz w:val="20"/>
        </w:rPr>
        <w:t>10.17509/bs_jpbsp.v15i1.800.</w:t>
      </w:r>
    </w:p>
    <w:p w:rsidR="007C0C59" w:rsidRDefault="007C0C59" w:rsidP="007C0C59">
      <w:pPr>
        <w:pStyle w:val="ListParagraph"/>
        <w:widowControl w:val="0"/>
        <w:numPr>
          <w:ilvl w:val="0"/>
          <w:numId w:val="7"/>
        </w:numPr>
        <w:tabs>
          <w:tab w:val="left" w:pos="802"/>
          <w:tab w:val="left" w:pos="803"/>
        </w:tabs>
        <w:suppressAutoHyphens w:val="0"/>
        <w:autoSpaceDE w:val="0"/>
        <w:autoSpaceDN w:val="0"/>
        <w:spacing w:before="59"/>
        <w:ind w:right="716"/>
        <w:contextualSpacing w:val="0"/>
        <w:rPr>
          <w:sz w:val="20"/>
        </w:rPr>
      </w:pPr>
      <w:r>
        <w:rPr>
          <w:spacing w:val="-1"/>
          <w:sz w:val="20"/>
        </w:rPr>
        <w:t xml:space="preserve">S. M. Mardiyah, “Metode </w:t>
      </w:r>
      <w:r>
        <w:rPr>
          <w:sz w:val="20"/>
        </w:rPr>
        <w:t xml:space="preserve">Eklektik dalam Pembelajaran Bahasa Arab,” </w:t>
      </w:r>
      <w:r>
        <w:rPr>
          <w:i/>
          <w:sz w:val="20"/>
        </w:rPr>
        <w:t>Tarbiyatuna J. Pendidik. Ilm.</w:t>
      </w:r>
      <w:r>
        <w:rPr>
          <w:sz w:val="20"/>
        </w:rPr>
        <w:t>, vol. 5, no. 1,</w:t>
      </w:r>
      <w:r>
        <w:rPr>
          <w:spacing w:val="-47"/>
          <w:sz w:val="20"/>
        </w:rPr>
        <w:t xml:space="preserve"> </w:t>
      </w:r>
      <w:r>
        <w:rPr>
          <w:sz w:val="20"/>
        </w:rPr>
        <w:t>pp.</w:t>
      </w:r>
      <w:r>
        <w:rPr>
          <w:spacing w:val="-1"/>
          <w:sz w:val="20"/>
        </w:rPr>
        <w:t xml:space="preserve"> </w:t>
      </w:r>
      <w:r>
        <w:rPr>
          <w:sz w:val="20"/>
        </w:rPr>
        <w:t>119–143, 2020, doi:</w:t>
      </w:r>
      <w:r>
        <w:rPr>
          <w:spacing w:val="3"/>
          <w:sz w:val="20"/>
        </w:rPr>
        <w:t xml:space="preserve"> </w:t>
      </w:r>
      <w:r>
        <w:rPr>
          <w:sz w:val="20"/>
        </w:rPr>
        <w:t>10.55187/tarjpi.v5i1.3906.</w:t>
      </w:r>
    </w:p>
    <w:p w:rsidR="007C0C59" w:rsidRDefault="007C0C59" w:rsidP="007C0C59">
      <w:pPr>
        <w:pStyle w:val="ListParagraph"/>
        <w:widowControl w:val="0"/>
        <w:numPr>
          <w:ilvl w:val="0"/>
          <w:numId w:val="7"/>
        </w:numPr>
        <w:tabs>
          <w:tab w:val="left" w:pos="802"/>
          <w:tab w:val="left" w:pos="803"/>
        </w:tabs>
        <w:suppressAutoHyphens w:val="0"/>
        <w:autoSpaceDE w:val="0"/>
        <w:autoSpaceDN w:val="0"/>
        <w:spacing w:before="64" w:line="232" w:lineRule="auto"/>
        <w:ind w:right="874"/>
        <w:contextualSpacing w:val="0"/>
        <w:rPr>
          <w:sz w:val="20"/>
        </w:rPr>
      </w:pPr>
      <w:r>
        <w:rPr>
          <w:sz w:val="20"/>
        </w:rPr>
        <w:t>P. P. Ardini, “Pengaruh Dongeng dan Komunikasi Terhadap Perkembangan Moral Anak Usia 7-8 Tahun,” 2015.</w:t>
      </w:r>
      <w:r>
        <w:rPr>
          <w:spacing w:val="-47"/>
          <w:sz w:val="20"/>
        </w:rPr>
        <w:t xml:space="preserve"> </w:t>
      </w:r>
      <w:r>
        <w:rPr>
          <w:sz w:val="20"/>
        </w:rPr>
        <w:t>doi:</w:t>
      </w:r>
      <w:r>
        <w:rPr>
          <w:spacing w:val="1"/>
          <w:sz w:val="20"/>
        </w:rPr>
        <w:t xml:space="preserve"> </w:t>
      </w:r>
      <w:r>
        <w:rPr>
          <w:sz w:val="20"/>
        </w:rPr>
        <w:t>https://doi.org/10.21831/jpa.v1i1.2905.</w:t>
      </w:r>
    </w:p>
    <w:p w:rsidR="007C0C59" w:rsidRDefault="007C0C59" w:rsidP="007C0C59">
      <w:pPr>
        <w:pStyle w:val="ListParagraph"/>
        <w:widowControl w:val="0"/>
        <w:numPr>
          <w:ilvl w:val="0"/>
          <w:numId w:val="7"/>
        </w:numPr>
        <w:tabs>
          <w:tab w:val="left" w:pos="802"/>
          <w:tab w:val="left" w:pos="803"/>
        </w:tabs>
        <w:suppressAutoHyphens w:val="0"/>
        <w:autoSpaceDE w:val="0"/>
        <w:autoSpaceDN w:val="0"/>
        <w:spacing w:before="67"/>
        <w:ind w:right="1261"/>
        <w:contextualSpacing w:val="0"/>
        <w:rPr>
          <w:sz w:val="20"/>
        </w:rPr>
      </w:pPr>
      <w:r>
        <w:rPr>
          <w:sz w:val="20"/>
        </w:rPr>
        <w:t xml:space="preserve">Lufri, Ardi, R. Yogica, A. Muttaqin, and R. Fitri, </w:t>
      </w:r>
      <w:r>
        <w:rPr>
          <w:i/>
          <w:sz w:val="20"/>
        </w:rPr>
        <w:t>Metoddologi Pembelajaran: Strategi, Pendekatan, Model,</w:t>
      </w:r>
      <w:r>
        <w:rPr>
          <w:i/>
          <w:spacing w:val="-47"/>
          <w:sz w:val="20"/>
        </w:rPr>
        <w:t xml:space="preserve"> </w:t>
      </w:r>
      <w:r>
        <w:rPr>
          <w:i/>
          <w:sz w:val="20"/>
        </w:rPr>
        <w:t>Metode</w:t>
      </w:r>
      <w:r>
        <w:rPr>
          <w:i/>
          <w:spacing w:val="-3"/>
          <w:sz w:val="20"/>
        </w:rPr>
        <w:t xml:space="preserve"> </w:t>
      </w:r>
      <w:r>
        <w:rPr>
          <w:i/>
          <w:sz w:val="20"/>
        </w:rPr>
        <w:t>Pembelajaran</w:t>
      </w:r>
      <w:r>
        <w:rPr>
          <w:sz w:val="20"/>
        </w:rPr>
        <w:t>.</w:t>
      </w:r>
      <w:r>
        <w:rPr>
          <w:spacing w:val="-1"/>
          <w:sz w:val="20"/>
        </w:rPr>
        <w:t xml:space="preserve"> </w:t>
      </w:r>
      <w:r>
        <w:rPr>
          <w:sz w:val="20"/>
        </w:rPr>
        <w:t>Malang:</w:t>
      </w:r>
      <w:r>
        <w:rPr>
          <w:spacing w:val="1"/>
          <w:sz w:val="20"/>
        </w:rPr>
        <w:t xml:space="preserve"> </w:t>
      </w:r>
      <w:r>
        <w:rPr>
          <w:sz w:val="20"/>
        </w:rPr>
        <w:t>CV</w:t>
      </w:r>
      <w:r>
        <w:rPr>
          <w:spacing w:val="-2"/>
          <w:sz w:val="20"/>
        </w:rPr>
        <w:t xml:space="preserve"> </w:t>
      </w:r>
      <w:r>
        <w:rPr>
          <w:sz w:val="20"/>
        </w:rPr>
        <w:t>IRDH, 2020.</w:t>
      </w:r>
      <w:r>
        <w:rPr>
          <w:spacing w:val="6"/>
          <w:sz w:val="20"/>
        </w:rPr>
        <w:t xml:space="preserve"> </w:t>
      </w:r>
      <w:r>
        <w:rPr>
          <w:sz w:val="20"/>
        </w:rPr>
        <w:t>Accessed:</w:t>
      </w:r>
      <w:r>
        <w:rPr>
          <w:spacing w:val="1"/>
          <w:sz w:val="20"/>
        </w:rPr>
        <w:t xml:space="preserve"> </w:t>
      </w:r>
      <w:r>
        <w:rPr>
          <w:sz w:val="20"/>
        </w:rPr>
        <w:t>Jan. 12, 2023.</w:t>
      </w:r>
      <w:r>
        <w:rPr>
          <w:spacing w:val="-1"/>
          <w:sz w:val="20"/>
        </w:rPr>
        <w:t xml:space="preserve"> </w:t>
      </w:r>
      <w:r>
        <w:rPr>
          <w:sz w:val="20"/>
        </w:rPr>
        <w:t>[Online]. Available:</w:t>
      </w:r>
      <w:r>
        <w:rPr>
          <w:spacing w:val="1"/>
          <w:sz w:val="20"/>
        </w:rPr>
        <w:t xml:space="preserve"> </w:t>
      </w:r>
      <w:r>
        <w:rPr>
          <w:spacing w:val="-1"/>
          <w:sz w:val="20"/>
        </w:rPr>
        <w:t>https://books.google.co.id/books?id=qCrxDwAAQBAJ&amp;printsec=frontcover&amp;hl=id#v=onepage&amp;q&amp;f=false</w:t>
      </w:r>
    </w:p>
    <w:p w:rsidR="007C0C59" w:rsidRDefault="007C0C59" w:rsidP="007C0C59">
      <w:pPr>
        <w:pStyle w:val="ListParagraph"/>
        <w:widowControl w:val="0"/>
        <w:numPr>
          <w:ilvl w:val="0"/>
          <w:numId w:val="7"/>
        </w:numPr>
        <w:tabs>
          <w:tab w:val="left" w:pos="802"/>
          <w:tab w:val="left" w:pos="803"/>
        </w:tabs>
        <w:suppressAutoHyphens w:val="0"/>
        <w:autoSpaceDE w:val="0"/>
        <w:autoSpaceDN w:val="0"/>
        <w:spacing w:before="59"/>
        <w:ind w:right="1162"/>
        <w:contextualSpacing w:val="0"/>
        <w:rPr>
          <w:sz w:val="20"/>
        </w:rPr>
      </w:pPr>
      <w:r>
        <w:rPr>
          <w:spacing w:val="-1"/>
          <w:sz w:val="20"/>
        </w:rPr>
        <w:t xml:space="preserve">’Abdurraahman </w:t>
      </w:r>
      <w:r>
        <w:rPr>
          <w:sz w:val="20"/>
        </w:rPr>
        <w:t xml:space="preserve">bin Ibrahim Fauzan, </w:t>
      </w:r>
      <w:r>
        <w:rPr>
          <w:i/>
          <w:sz w:val="20"/>
        </w:rPr>
        <w:t>Idha’at li Mu’allimi al-Lughah al-Arabiyyah li ghair al-Nathiqina biha</w:t>
      </w:r>
      <w:r>
        <w:rPr>
          <w:sz w:val="20"/>
        </w:rPr>
        <w:t>.</w:t>
      </w:r>
      <w:r>
        <w:rPr>
          <w:spacing w:val="-47"/>
          <w:sz w:val="20"/>
        </w:rPr>
        <w:t xml:space="preserve"> </w:t>
      </w:r>
      <w:r>
        <w:rPr>
          <w:sz w:val="20"/>
        </w:rPr>
        <w:t>Riyadh:</w:t>
      </w:r>
      <w:r>
        <w:rPr>
          <w:spacing w:val="2"/>
          <w:sz w:val="20"/>
        </w:rPr>
        <w:t xml:space="preserve"> </w:t>
      </w:r>
      <w:r>
        <w:rPr>
          <w:sz w:val="20"/>
        </w:rPr>
        <w:t>Maktabah Malik</w:t>
      </w:r>
      <w:r>
        <w:rPr>
          <w:spacing w:val="-6"/>
          <w:sz w:val="20"/>
        </w:rPr>
        <w:t xml:space="preserve"> </w:t>
      </w:r>
      <w:r>
        <w:rPr>
          <w:sz w:val="20"/>
        </w:rPr>
        <w:t>Fahd, 2011.</w:t>
      </w:r>
    </w:p>
    <w:p w:rsidR="007C0C59" w:rsidRDefault="007C0C59" w:rsidP="007C0C59">
      <w:pPr>
        <w:pStyle w:val="ListParagraph"/>
        <w:widowControl w:val="0"/>
        <w:numPr>
          <w:ilvl w:val="0"/>
          <w:numId w:val="7"/>
        </w:numPr>
        <w:tabs>
          <w:tab w:val="left" w:pos="802"/>
          <w:tab w:val="left" w:pos="803"/>
        </w:tabs>
        <w:suppressAutoHyphens w:val="0"/>
        <w:autoSpaceDE w:val="0"/>
        <w:autoSpaceDN w:val="0"/>
        <w:spacing w:before="58" w:line="244" w:lineRule="auto"/>
        <w:ind w:right="981"/>
        <w:contextualSpacing w:val="0"/>
        <w:rPr>
          <w:sz w:val="20"/>
        </w:rPr>
      </w:pPr>
      <w:r>
        <w:rPr>
          <w:sz w:val="20"/>
        </w:rPr>
        <w:t xml:space="preserve">Agus Setyonegoro, Akhyaruddin, and Hilman Yusra, </w:t>
      </w:r>
      <w:r>
        <w:rPr>
          <w:i/>
          <w:sz w:val="20"/>
        </w:rPr>
        <w:t>BAHAN AJAR KETERAMPILAN BERBICARA</w:t>
      </w:r>
      <w:r>
        <w:rPr>
          <w:sz w:val="20"/>
        </w:rPr>
        <w:t>. 2020.</w:t>
      </w:r>
      <w:r>
        <w:rPr>
          <w:spacing w:val="1"/>
          <w:sz w:val="20"/>
        </w:rPr>
        <w:t xml:space="preserve"> </w:t>
      </w:r>
      <w:r>
        <w:rPr>
          <w:spacing w:val="-1"/>
          <w:sz w:val="20"/>
        </w:rPr>
        <w:t>Accessed:</w:t>
      </w:r>
      <w:r>
        <w:rPr>
          <w:sz w:val="20"/>
        </w:rPr>
        <w:t xml:space="preserve"> </w:t>
      </w:r>
      <w:r>
        <w:rPr>
          <w:spacing w:val="-1"/>
          <w:sz w:val="20"/>
        </w:rPr>
        <w:t>Feb.</w:t>
      </w:r>
      <w:r>
        <w:rPr>
          <w:sz w:val="20"/>
        </w:rPr>
        <w:t xml:space="preserve"> </w:t>
      </w:r>
      <w:r>
        <w:rPr>
          <w:spacing w:val="-1"/>
          <w:sz w:val="20"/>
        </w:rPr>
        <w:t>14,</w:t>
      </w:r>
      <w:r>
        <w:rPr>
          <w:spacing w:val="-8"/>
          <w:sz w:val="20"/>
        </w:rPr>
        <w:t xml:space="preserve"> </w:t>
      </w:r>
      <w:r>
        <w:rPr>
          <w:spacing w:val="-1"/>
          <w:sz w:val="20"/>
        </w:rPr>
        <w:t>2023.</w:t>
      </w:r>
      <w:r>
        <w:rPr>
          <w:spacing w:val="-8"/>
          <w:sz w:val="20"/>
        </w:rPr>
        <w:t xml:space="preserve"> </w:t>
      </w:r>
      <w:r>
        <w:rPr>
          <w:spacing w:val="-1"/>
          <w:sz w:val="20"/>
        </w:rPr>
        <w:t>[Online].</w:t>
      </w:r>
      <w:r>
        <w:rPr>
          <w:spacing w:val="-8"/>
          <w:sz w:val="20"/>
        </w:rPr>
        <w:t xml:space="preserve"> </w:t>
      </w:r>
      <w:r>
        <w:rPr>
          <w:sz w:val="20"/>
        </w:rPr>
        <w:t>Available:</w:t>
      </w:r>
      <w:r>
        <w:rPr>
          <w:spacing w:val="-5"/>
          <w:sz w:val="20"/>
        </w:rPr>
        <w:t xml:space="preserve"> </w:t>
      </w:r>
      <w:r>
        <w:rPr>
          <w:sz w:val="20"/>
        </w:rPr>
        <w:t>https://repository.unja.ac.id/19217/1/EBOOK</w:t>
      </w:r>
      <w:r>
        <w:rPr>
          <w:spacing w:val="-12"/>
          <w:sz w:val="20"/>
        </w:rPr>
        <w:t xml:space="preserve"> </w:t>
      </w:r>
      <w:r>
        <w:rPr>
          <w:sz w:val="20"/>
        </w:rPr>
        <w:t>KETERAMPILAN</w:t>
      </w:r>
      <w:r>
        <w:rPr>
          <w:spacing w:val="-47"/>
          <w:sz w:val="20"/>
        </w:rPr>
        <w:t xml:space="preserve"> </w:t>
      </w:r>
      <w:r>
        <w:rPr>
          <w:sz w:val="20"/>
        </w:rPr>
        <w:t>BERBICARA</w:t>
      </w:r>
      <w:r>
        <w:rPr>
          <w:spacing w:val="-9"/>
          <w:sz w:val="20"/>
        </w:rPr>
        <w:t xml:space="preserve"> </w:t>
      </w:r>
      <w:r>
        <w:rPr>
          <w:sz w:val="20"/>
        </w:rPr>
        <w:t>OKE.pdf</w:t>
      </w:r>
    </w:p>
    <w:p w:rsidR="007C0C59" w:rsidRDefault="007C0C59" w:rsidP="007C0C59">
      <w:pPr>
        <w:pStyle w:val="ListParagraph"/>
        <w:widowControl w:val="0"/>
        <w:numPr>
          <w:ilvl w:val="0"/>
          <w:numId w:val="7"/>
        </w:numPr>
        <w:tabs>
          <w:tab w:val="left" w:pos="802"/>
          <w:tab w:val="left" w:pos="803"/>
        </w:tabs>
        <w:suppressAutoHyphens w:val="0"/>
        <w:autoSpaceDE w:val="0"/>
        <w:autoSpaceDN w:val="0"/>
        <w:spacing w:before="53"/>
        <w:ind w:right="1361"/>
        <w:contextualSpacing w:val="0"/>
        <w:rPr>
          <w:sz w:val="20"/>
        </w:rPr>
      </w:pPr>
      <w:r>
        <w:rPr>
          <w:sz w:val="20"/>
        </w:rPr>
        <w:t>D. Nalole, “Meningkatkan Keterampilan Berbicara (Maharah al-kalam) Melalui Metode Muhadtsah dalam</w:t>
      </w:r>
      <w:r>
        <w:rPr>
          <w:spacing w:val="-47"/>
          <w:sz w:val="20"/>
        </w:rPr>
        <w:t xml:space="preserve"> </w:t>
      </w:r>
      <w:r>
        <w:rPr>
          <w:sz w:val="20"/>
        </w:rPr>
        <w:t>Pembelajaran</w:t>
      </w:r>
      <w:r>
        <w:rPr>
          <w:spacing w:val="1"/>
          <w:sz w:val="20"/>
        </w:rPr>
        <w:t xml:space="preserve"> </w:t>
      </w:r>
      <w:r>
        <w:rPr>
          <w:sz w:val="20"/>
        </w:rPr>
        <w:t>Bahasa</w:t>
      </w:r>
      <w:r>
        <w:rPr>
          <w:spacing w:val="11"/>
          <w:sz w:val="20"/>
        </w:rPr>
        <w:t xml:space="preserve"> </w:t>
      </w:r>
      <w:r>
        <w:rPr>
          <w:sz w:val="20"/>
        </w:rPr>
        <w:t>Arab,”</w:t>
      </w:r>
      <w:r>
        <w:rPr>
          <w:spacing w:val="-4"/>
          <w:sz w:val="20"/>
        </w:rPr>
        <w:t xml:space="preserve"> </w:t>
      </w:r>
      <w:r>
        <w:rPr>
          <w:i/>
          <w:sz w:val="20"/>
        </w:rPr>
        <w:t>Al-Minhaj</w:t>
      </w:r>
      <w:r>
        <w:rPr>
          <w:i/>
          <w:spacing w:val="-6"/>
          <w:sz w:val="20"/>
        </w:rPr>
        <w:t xml:space="preserve"> </w:t>
      </w:r>
      <w:r>
        <w:rPr>
          <w:i/>
          <w:sz w:val="20"/>
        </w:rPr>
        <w:t>J.</w:t>
      </w:r>
      <w:r>
        <w:rPr>
          <w:i/>
          <w:spacing w:val="8"/>
          <w:sz w:val="20"/>
        </w:rPr>
        <w:t xml:space="preserve"> </w:t>
      </w:r>
      <w:r>
        <w:rPr>
          <w:i/>
          <w:sz w:val="20"/>
        </w:rPr>
        <w:t>Pendidik. Islam</w:t>
      </w:r>
      <w:r>
        <w:rPr>
          <w:sz w:val="20"/>
        </w:rPr>
        <w:t>,</w:t>
      </w:r>
      <w:r>
        <w:rPr>
          <w:spacing w:val="-1"/>
          <w:sz w:val="20"/>
        </w:rPr>
        <w:t xml:space="preserve"> </w:t>
      </w:r>
      <w:r>
        <w:rPr>
          <w:sz w:val="20"/>
        </w:rPr>
        <w:t>vol. 1, no.</w:t>
      </w:r>
      <w:r>
        <w:rPr>
          <w:spacing w:val="-1"/>
          <w:sz w:val="20"/>
        </w:rPr>
        <w:t xml:space="preserve"> </w:t>
      </w:r>
      <w:r>
        <w:rPr>
          <w:sz w:val="20"/>
        </w:rPr>
        <w:t>1,</w:t>
      </w:r>
      <w:r>
        <w:rPr>
          <w:spacing w:val="-1"/>
          <w:sz w:val="20"/>
        </w:rPr>
        <w:t xml:space="preserve"> </w:t>
      </w:r>
      <w:r>
        <w:rPr>
          <w:sz w:val="20"/>
        </w:rPr>
        <w:t>pp.</w:t>
      </w:r>
      <w:r>
        <w:rPr>
          <w:spacing w:val="-1"/>
          <w:sz w:val="20"/>
        </w:rPr>
        <w:t xml:space="preserve"> </w:t>
      </w:r>
      <w:r>
        <w:rPr>
          <w:sz w:val="20"/>
        </w:rPr>
        <w:t>129–145, 2018.</w:t>
      </w:r>
    </w:p>
    <w:p w:rsidR="007C0C59" w:rsidRDefault="007C0C59" w:rsidP="007C0C59">
      <w:pPr>
        <w:pStyle w:val="ListParagraph"/>
        <w:widowControl w:val="0"/>
        <w:numPr>
          <w:ilvl w:val="0"/>
          <w:numId w:val="7"/>
        </w:numPr>
        <w:tabs>
          <w:tab w:val="left" w:pos="802"/>
          <w:tab w:val="left" w:pos="803"/>
        </w:tabs>
        <w:suppressAutoHyphens w:val="0"/>
        <w:autoSpaceDE w:val="0"/>
        <w:autoSpaceDN w:val="0"/>
        <w:spacing w:before="59"/>
        <w:ind w:right="904"/>
        <w:contextualSpacing w:val="0"/>
        <w:rPr>
          <w:sz w:val="20"/>
        </w:rPr>
      </w:pPr>
      <w:r>
        <w:rPr>
          <w:sz w:val="20"/>
        </w:rPr>
        <w:t>Y.</w:t>
      </w:r>
      <w:r>
        <w:rPr>
          <w:spacing w:val="-2"/>
          <w:sz w:val="20"/>
        </w:rPr>
        <w:t xml:space="preserve"> </w:t>
      </w:r>
      <w:r>
        <w:rPr>
          <w:sz w:val="20"/>
        </w:rPr>
        <w:t>A.</w:t>
      </w:r>
      <w:r>
        <w:rPr>
          <w:spacing w:val="-2"/>
          <w:sz w:val="20"/>
        </w:rPr>
        <w:t xml:space="preserve"> </w:t>
      </w:r>
      <w:r>
        <w:rPr>
          <w:sz w:val="20"/>
        </w:rPr>
        <w:t>Rosmitha</w:t>
      </w:r>
      <w:r>
        <w:rPr>
          <w:spacing w:val="-5"/>
          <w:sz w:val="20"/>
        </w:rPr>
        <w:t xml:space="preserve"> </w:t>
      </w:r>
      <w:r>
        <w:rPr>
          <w:sz w:val="20"/>
        </w:rPr>
        <w:t>and</w:t>
      </w:r>
      <w:r>
        <w:rPr>
          <w:spacing w:val="-2"/>
          <w:sz w:val="20"/>
        </w:rPr>
        <w:t xml:space="preserve"> </w:t>
      </w:r>
      <w:r>
        <w:rPr>
          <w:sz w:val="20"/>
        </w:rPr>
        <w:t>F.</w:t>
      </w:r>
      <w:r>
        <w:rPr>
          <w:spacing w:val="-2"/>
          <w:sz w:val="20"/>
        </w:rPr>
        <w:t xml:space="preserve"> </w:t>
      </w:r>
      <w:r>
        <w:rPr>
          <w:sz w:val="20"/>
        </w:rPr>
        <w:t>M.</w:t>
      </w:r>
      <w:r>
        <w:rPr>
          <w:spacing w:val="-2"/>
          <w:sz w:val="20"/>
        </w:rPr>
        <w:t xml:space="preserve"> </w:t>
      </w:r>
      <w:r>
        <w:rPr>
          <w:sz w:val="20"/>
        </w:rPr>
        <w:t>Ammar,</w:t>
      </w:r>
      <w:r>
        <w:rPr>
          <w:spacing w:val="-2"/>
          <w:sz w:val="20"/>
        </w:rPr>
        <w:t xml:space="preserve"> </w:t>
      </w:r>
      <w:r>
        <w:rPr>
          <w:sz w:val="20"/>
        </w:rPr>
        <w:t>“Respon</w:t>
      </w:r>
      <w:r>
        <w:rPr>
          <w:spacing w:val="-2"/>
          <w:sz w:val="20"/>
        </w:rPr>
        <w:t xml:space="preserve"> </w:t>
      </w:r>
      <w:r>
        <w:rPr>
          <w:sz w:val="20"/>
        </w:rPr>
        <w:t>Siswa</w:t>
      </w:r>
      <w:r>
        <w:rPr>
          <w:spacing w:val="-4"/>
          <w:sz w:val="20"/>
        </w:rPr>
        <w:t xml:space="preserve"> </w:t>
      </w:r>
      <w:r>
        <w:rPr>
          <w:sz w:val="20"/>
        </w:rPr>
        <w:t>terhadap</w:t>
      </w:r>
      <w:r>
        <w:rPr>
          <w:spacing w:val="-2"/>
          <w:sz w:val="20"/>
        </w:rPr>
        <w:t xml:space="preserve"> </w:t>
      </w:r>
      <w:r>
        <w:rPr>
          <w:sz w:val="20"/>
        </w:rPr>
        <w:t>Penerapan</w:t>
      </w:r>
      <w:r>
        <w:rPr>
          <w:spacing w:val="-2"/>
          <w:sz w:val="20"/>
        </w:rPr>
        <w:t xml:space="preserve"> </w:t>
      </w:r>
      <w:r>
        <w:rPr>
          <w:sz w:val="20"/>
        </w:rPr>
        <w:t>Metode</w:t>
      </w:r>
      <w:r>
        <w:rPr>
          <w:spacing w:val="-5"/>
          <w:sz w:val="20"/>
        </w:rPr>
        <w:t xml:space="preserve"> </w:t>
      </w:r>
      <w:r>
        <w:rPr>
          <w:sz w:val="20"/>
        </w:rPr>
        <w:t>Storytelling</w:t>
      </w:r>
      <w:r>
        <w:rPr>
          <w:spacing w:val="-2"/>
          <w:sz w:val="20"/>
        </w:rPr>
        <w:t xml:space="preserve"> </w:t>
      </w:r>
      <w:r>
        <w:rPr>
          <w:sz w:val="20"/>
        </w:rPr>
        <w:t>dalam Keterampilan</w:t>
      </w:r>
      <w:r>
        <w:rPr>
          <w:spacing w:val="-47"/>
          <w:sz w:val="20"/>
        </w:rPr>
        <w:t xml:space="preserve"> </w:t>
      </w:r>
      <w:r>
        <w:rPr>
          <w:sz w:val="20"/>
        </w:rPr>
        <w:t>Berbicara</w:t>
      </w:r>
      <w:r>
        <w:rPr>
          <w:spacing w:val="-3"/>
          <w:sz w:val="20"/>
        </w:rPr>
        <w:t xml:space="preserve"> </w:t>
      </w:r>
      <w:r>
        <w:rPr>
          <w:sz w:val="20"/>
        </w:rPr>
        <w:t>Bahasa</w:t>
      </w:r>
      <w:r>
        <w:rPr>
          <w:spacing w:val="4"/>
          <w:sz w:val="20"/>
        </w:rPr>
        <w:t xml:space="preserve"> </w:t>
      </w:r>
      <w:r>
        <w:rPr>
          <w:sz w:val="20"/>
        </w:rPr>
        <w:t>Arab</w:t>
      </w:r>
      <w:r>
        <w:rPr>
          <w:spacing w:val="-7"/>
          <w:sz w:val="20"/>
        </w:rPr>
        <w:t xml:space="preserve"> </w:t>
      </w:r>
      <w:r>
        <w:rPr>
          <w:sz w:val="20"/>
        </w:rPr>
        <w:t>Siswa</w:t>
      </w:r>
      <w:r>
        <w:rPr>
          <w:spacing w:val="-3"/>
          <w:sz w:val="20"/>
        </w:rPr>
        <w:t xml:space="preserve"> </w:t>
      </w:r>
      <w:r>
        <w:rPr>
          <w:sz w:val="20"/>
        </w:rPr>
        <w:t>Sekolah</w:t>
      </w:r>
      <w:r>
        <w:rPr>
          <w:spacing w:val="1"/>
          <w:sz w:val="20"/>
        </w:rPr>
        <w:t xml:space="preserve"> </w:t>
      </w:r>
      <w:r>
        <w:rPr>
          <w:sz w:val="20"/>
        </w:rPr>
        <w:t>Menengah</w:t>
      </w:r>
      <w:r>
        <w:rPr>
          <w:spacing w:val="14"/>
          <w:sz w:val="20"/>
        </w:rPr>
        <w:t xml:space="preserve"> </w:t>
      </w:r>
      <w:r>
        <w:rPr>
          <w:sz w:val="20"/>
        </w:rPr>
        <w:t>Atas,”</w:t>
      </w:r>
      <w:r>
        <w:rPr>
          <w:spacing w:val="5"/>
          <w:sz w:val="20"/>
        </w:rPr>
        <w:t xml:space="preserve"> </w:t>
      </w:r>
      <w:r>
        <w:rPr>
          <w:i/>
          <w:sz w:val="20"/>
        </w:rPr>
        <w:t>Indones. J.</w:t>
      </w:r>
      <w:r>
        <w:rPr>
          <w:i/>
          <w:spacing w:val="-1"/>
          <w:sz w:val="20"/>
        </w:rPr>
        <w:t xml:space="preserve"> </w:t>
      </w:r>
      <w:r>
        <w:rPr>
          <w:i/>
          <w:sz w:val="20"/>
        </w:rPr>
        <w:t>Islam.</w:t>
      </w:r>
      <w:r>
        <w:rPr>
          <w:i/>
          <w:spacing w:val="-6"/>
          <w:sz w:val="20"/>
        </w:rPr>
        <w:t xml:space="preserve"> </w:t>
      </w:r>
      <w:r>
        <w:rPr>
          <w:i/>
          <w:sz w:val="20"/>
        </w:rPr>
        <w:t>Stud.</w:t>
      </w:r>
      <w:r>
        <w:rPr>
          <w:sz w:val="20"/>
        </w:rPr>
        <w:t>,</w:t>
      </w:r>
      <w:r>
        <w:rPr>
          <w:spacing w:val="-1"/>
          <w:sz w:val="20"/>
        </w:rPr>
        <w:t xml:space="preserve"> </w:t>
      </w:r>
      <w:r>
        <w:rPr>
          <w:sz w:val="20"/>
        </w:rPr>
        <w:t>vol. 8,</w:t>
      </w:r>
      <w:r>
        <w:rPr>
          <w:spacing w:val="-1"/>
          <w:sz w:val="20"/>
        </w:rPr>
        <w:t xml:space="preserve"> </w:t>
      </w:r>
      <w:r>
        <w:rPr>
          <w:sz w:val="20"/>
        </w:rPr>
        <w:t>2022,</w:t>
      </w:r>
      <w:r>
        <w:rPr>
          <w:spacing w:val="1"/>
          <w:sz w:val="20"/>
        </w:rPr>
        <w:t xml:space="preserve"> </w:t>
      </w:r>
      <w:r>
        <w:rPr>
          <w:sz w:val="20"/>
        </w:rPr>
        <w:t>doi:</w:t>
      </w:r>
      <w:r>
        <w:rPr>
          <w:spacing w:val="1"/>
          <w:sz w:val="20"/>
        </w:rPr>
        <w:t xml:space="preserve"> </w:t>
      </w:r>
      <w:r>
        <w:rPr>
          <w:sz w:val="20"/>
        </w:rPr>
        <w:t>https://doi.org/10.21070/ijis.v8i0.1627.</w:t>
      </w:r>
    </w:p>
    <w:p w:rsidR="007C0C59" w:rsidRDefault="007C0C59" w:rsidP="007C0C59">
      <w:pPr>
        <w:pStyle w:val="ListParagraph"/>
        <w:widowControl w:val="0"/>
        <w:numPr>
          <w:ilvl w:val="0"/>
          <w:numId w:val="7"/>
        </w:numPr>
        <w:tabs>
          <w:tab w:val="left" w:pos="802"/>
          <w:tab w:val="left" w:pos="803"/>
        </w:tabs>
        <w:suppressAutoHyphens w:val="0"/>
        <w:autoSpaceDE w:val="0"/>
        <w:autoSpaceDN w:val="0"/>
        <w:spacing w:before="59"/>
        <w:ind w:hanging="642"/>
        <w:contextualSpacing w:val="0"/>
        <w:rPr>
          <w:sz w:val="20"/>
        </w:rPr>
      </w:pPr>
      <w:r>
        <w:rPr>
          <w:sz w:val="20"/>
        </w:rPr>
        <w:t>M.</w:t>
      </w:r>
      <w:r>
        <w:rPr>
          <w:spacing w:val="-1"/>
          <w:sz w:val="20"/>
        </w:rPr>
        <w:t xml:space="preserve"> </w:t>
      </w:r>
      <w:r>
        <w:rPr>
          <w:sz w:val="20"/>
        </w:rPr>
        <w:t>Darwin,</w:t>
      </w:r>
      <w:r>
        <w:rPr>
          <w:spacing w:val="1"/>
          <w:sz w:val="20"/>
        </w:rPr>
        <w:t xml:space="preserve"> </w:t>
      </w:r>
      <w:r>
        <w:rPr>
          <w:sz w:val="20"/>
        </w:rPr>
        <w:t xml:space="preserve">M. </w:t>
      </w:r>
      <w:r>
        <w:rPr>
          <w:i/>
          <w:sz w:val="20"/>
        </w:rPr>
        <w:t>et</w:t>
      </w:r>
      <w:r>
        <w:rPr>
          <w:i/>
          <w:spacing w:val="-6"/>
          <w:sz w:val="20"/>
        </w:rPr>
        <w:t xml:space="preserve"> </w:t>
      </w:r>
      <w:r>
        <w:rPr>
          <w:i/>
          <w:sz w:val="20"/>
        </w:rPr>
        <w:t>al.</w:t>
      </w:r>
      <w:r>
        <w:rPr>
          <w:sz w:val="20"/>
        </w:rPr>
        <w:t>,</w:t>
      </w:r>
      <w:r>
        <w:rPr>
          <w:spacing w:val="-1"/>
          <w:sz w:val="20"/>
        </w:rPr>
        <w:t xml:space="preserve"> </w:t>
      </w:r>
      <w:r>
        <w:rPr>
          <w:i/>
          <w:sz w:val="20"/>
        </w:rPr>
        <w:t>Metode</w:t>
      </w:r>
      <w:r>
        <w:rPr>
          <w:i/>
          <w:spacing w:val="-3"/>
          <w:sz w:val="20"/>
        </w:rPr>
        <w:t xml:space="preserve"> </w:t>
      </w:r>
      <w:r>
        <w:rPr>
          <w:i/>
          <w:sz w:val="20"/>
        </w:rPr>
        <w:t>Penelitian</w:t>
      </w:r>
      <w:r>
        <w:rPr>
          <w:i/>
          <w:spacing w:val="1"/>
          <w:sz w:val="20"/>
        </w:rPr>
        <w:t xml:space="preserve"> </w:t>
      </w:r>
      <w:r>
        <w:rPr>
          <w:i/>
          <w:sz w:val="20"/>
        </w:rPr>
        <w:t>Pendekatan</w:t>
      </w:r>
      <w:r>
        <w:rPr>
          <w:i/>
          <w:spacing w:val="-6"/>
          <w:sz w:val="20"/>
        </w:rPr>
        <w:t xml:space="preserve"> </w:t>
      </w:r>
      <w:r>
        <w:rPr>
          <w:i/>
          <w:sz w:val="20"/>
        </w:rPr>
        <w:t>Kuantitatif</w:t>
      </w:r>
      <w:r>
        <w:rPr>
          <w:sz w:val="20"/>
        </w:rPr>
        <w:t>.</w:t>
      </w:r>
      <w:r>
        <w:rPr>
          <w:spacing w:val="-7"/>
          <w:sz w:val="20"/>
        </w:rPr>
        <w:t xml:space="preserve"> </w:t>
      </w:r>
      <w:r>
        <w:rPr>
          <w:sz w:val="20"/>
        </w:rPr>
        <w:t>2021.</w:t>
      </w:r>
    </w:p>
    <w:p w:rsidR="007C0C59" w:rsidRDefault="007C0C59" w:rsidP="007C0C59">
      <w:pPr>
        <w:pStyle w:val="ListParagraph"/>
        <w:widowControl w:val="0"/>
        <w:numPr>
          <w:ilvl w:val="0"/>
          <w:numId w:val="7"/>
        </w:numPr>
        <w:tabs>
          <w:tab w:val="left" w:pos="802"/>
          <w:tab w:val="left" w:pos="803"/>
        </w:tabs>
        <w:suppressAutoHyphens w:val="0"/>
        <w:autoSpaceDE w:val="0"/>
        <w:autoSpaceDN w:val="0"/>
        <w:spacing w:before="66"/>
        <w:ind w:hanging="642"/>
        <w:contextualSpacing w:val="0"/>
        <w:rPr>
          <w:sz w:val="20"/>
        </w:rPr>
      </w:pPr>
      <w:r>
        <w:rPr>
          <w:sz w:val="20"/>
        </w:rPr>
        <w:t>Sugiyono,</w:t>
      </w:r>
      <w:r>
        <w:rPr>
          <w:spacing w:val="-2"/>
          <w:sz w:val="20"/>
        </w:rPr>
        <w:t xml:space="preserve"> </w:t>
      </w:r>
      <w:r>
        <w:rPr>
          <w:i/>
          <w:sz w:val="20"/>
        </w:rPr>
        <w:t>Metode</w:t>
      </w:r>
      <w:r>
        <w:rPr>
          <w:i/>
          <w:spacing w:val="-5"/>
          <w:sz w:val="20"/>
        </w:rPr>
        <w:t xml:space="preserve"> </w:t>
      </w:r>
      <w:r>
        <w:rPr>
          <w:i/>
          <w:sz w:val="20"/>
        </w:rPr>
        <w:t>Penelitian</w:t>
      </w:r>
      <w:r>
        <w:rPr>
          <w:i/>
          <w:spacing w:val="-1"/>
          <w:sz w:val="20"/>
        </w:rPr>
        <w:t xml:space="preserve"> </w:t>
      </w:r>
      <w:r>
        <w:rPr>
          <w:i/>
          <w:sz w:val="20"/>
        </w:rPr>
        <w:t>Pendidikan:</w:t>
      </w:r>
      <w:r>
        <w:rPr>
          <w:i/>
          <w:spacing w:val="-4"/>
          <w:sz w:val="20"/>
        </w:rPr>
        <w:t xml:space="preserve"> </w:t>
      </w:r>
      <w:r>
        <w:rPr>
          <w:i/>
          <w:sz w:val="20"/>
        </w:rPr>
        <w:t>Pendekatan</w:t>
      </w:r>
      <w:r>
        <w:rPr>
          <w:i/>
          <w:spacing w:val="-9"/>
          <w:sz w:val="20"/>
        </w:rPr>
        <w:t xml:space="preserve"> </w:t>
      </w:r>
      <w:r>
        <w:rPr>
          <w:i/>
          <w:sz w:val="20"/>
        </w:rPr>
        <w:t>Kuantitatif,</w:t>
      </w:r>
      <w:r>
        <w:rPr>
          <w:i/>
          <w:spacing w:val="-8"/>
          <w:sz w:val="20"/>
        </w:rPr>
        <w:t xml:space="preserve"> </w:t>
      </w:r>
      <w:r>
        <w:rPr>
          <w:i/>
          <w:sz w:val="20"/>
        </w:rPr>
        <w:t>Kualitatif</w:t>
      </w:r>
      <w:r>
        <w:rPr>
          <w:i/>
          <w:spacing w:val="-7"/>
          <w:sz w:val="20"/>
        </w:rPr>
        <w:t xml:space="preserve"> </w:t>
      </w:r>
      <w:r>
        <w:rPr>
          <w:i/>
          <w:sz w:val="20"/>
        </w:rPr>
        <w:t>dan</w:t>
      </w:r>
      <w:r>
        <w:rPr>
          <w:i/>
          <w:spacing w:val="-9"/>
          <w:sz w:val="20"/>
        </w:rPr>
        <w:t xml:space="preserve"> </w:t>
      </w:r>
      <w:r>
        <w:rPr>
          <w:i/>
          <w:sz w:val="20"/>
        </w:rPr>
        <w:t>R&amp;D</w:t>
      </w:r>
      <w:r>
        <w:rPr>
          <w:sz w:val="20"/>
        </w:rPr>
        <w:t>.</w:t>
      </w:r>
      <w:r>
        <w:rPr>
          <w:spacing w:val="-2"/>
          <w:sz w:val="20"/>
        </w:rPr>
        <w:t xml:space="preserve"> </w:t>
      </w:r>
      <w:r>
        <w:rPr>
          <w:sz w:val="20"/>
        </w:rPr>
        <w:t>Bandung:</w:t>
      </w:r>
      <w:r>
        <w:rPr>
          <w:spacing w:val="-2"/>
          <w:sz w:val="20"/>
        </w:rPr>
        <w:t xml:space="preserve"> </w:t>
      </w:r>
      <w:r>
        <w:rPr>
          <w:sz w:val="20"/>
        </w:rPr>
        <w:t>Alfabeta,</w:t>
      </w:r>
      <w:r>
        <w:rPr>
          <w:spacing w:val="-2"/>
          <w:sz w:val="20"/>
        </w:rPr>
        <w:t xml:space="preserve"> </w:t>
      </w:r>
      <w:r>
        <w:rPr>
          <w:sz w:val="20"/>
        </w:rPr>
        <w:t>2018.</w:t>
      </w:r>
    </w:p>
    <w:p w:rsidR="007C0C59" w:rsidRPr="006941A2" w:rsidRDefault="007C0C59" w:rsidP="006941A2">
      <w:pPr>
        <w:pStyle w:val="ListParagraph"/>
        <w:widowControl w:val="0"/>
        <w:numPr>
          <w:ilvl w:val="0"/>
          <w:numId w:val="7"/>
        </w:numPr>
        <w:tabs>
          <w:tab w:val="left" w:pos="802"/>
          <w:tab w:val="left" w:pos="803"/>
        </w:tabs>
        <w:suppressAutoHyphens w:val="0"/>
        <w:autoSpaceDE w:val="0"/>
        <w:autoSpaceDN w:val="0"/>
        <w:spacing w:before="58"/>
        <w:ind w:right="1157"/>
        <w:contextualSpacing w:val="0"/>
        <w:rPr>
          <w:sz w:val="20"/>
        </w:rPr>
        <w:sectPr w:rsidR="007C0C59" w:rsidRPr="006941A2" w:rsidSect="007C0C59">
          <w:headerReference w:type="default" r:id="rId22"/>
          <w:type w:val="continuous"/>
          <w:pgSz w:w="12240" w:h="15840"/>
          <w:pgMar w:top="240" w:right="500" w:bottom="280" w:left="1020" w:header="0" w:footer="0" w:gutter="0"/>
          <w:cols w:space="720"/>
        </w:sectPr>
      </w:pPr>
      <w:r>
        <w:rPr>
          <w:sz w:val="20"/>
        </w:rPr>
        <w:t>Z.</w:t>
      </w:r>
      <w:r>
        <w:rPr>
          <w:spacing w:val="-3"/>
          <w:sz w:val="20"/>
        </w:rPr>
        <w:t xml:space="preserve"> </w:t>
      </w:r>
      <w:r>
        <w:rPr>
          <w:sz w:val="20"/>
        </w:rPr>
        <w:t>Mubarak,</w:t>
      </w:r>
      <w:r>
        <w:rPr>
          <w:spacing w:val="-1"/>
          <w:sz w:val="20"/>
        </w:rPr>
        <w:t xml:space="preserve"> </w:t>
      </w:r>
      <w:r>
        <w:rPr>
          <w:i/>
          <w:sz w:val="20"/>
        </w:rPr>
        <w:t>Penelitian</w:t>
      </w:r>
      <w:r>
        <w:rPr>
          <w:i/>
          <w:spacing w:val="-9"/>
          <w:sz w:val="20"/>
        </w:rPr>
        <w:t xml:space="preserve"> </w:t>
      </w:r>
      <w:r>
        <w:rPr>
          <w:i/>
          <w:sz w:val="20"/>
        </w:rPr>
        <w:t>Kuantitatif</w:t>
      </w:r>
      <w:r>
        <w:rPr>
          <w:i/>
          <w:spacing w:val="-7"/>
          <w:sz w:val="20"/>
        </w:rPr>
        <w:t xml:space="preserve"> </w:t>
      </w:r>
      <w:r>
        <w:rPr>
          <w:i/>
          <w:sz w:val="20"/>
        </w:rPr>
        <w:t>dan</w:t>
      </w:r>
      <w:r>
        <w:rPr>
          <w:i/>
          <w:spacing w:val="-9"/>
          <w:sz w:val="20"/>
        </w:rPr>
        <w:t xml:space="preserve"> </w:t>
      </w:r>
      <w:r>
        <w:rPr>
          <w:i/>
          <w:sz w:val="20"/>
        </w:rPr>
        <w:t>Statistik</w:t>
      </w:r>
      <w:r>
        <w:rPr>
          <w:i/>
          <w:spacing w:val="-4"/>
          <w:sz w:val="20"/>
        </w:rPr>
        <w:t xml:space="preserve"> </w:t>
      </w:r>
      <w:r>
        <w:rPr>
          <w:i/>
          <w:sz w:val="20"/>
        </w:rPr>
        <w:t>Pendidikan</w:t>
      </w:r>
      <w:r>
        <w:rPr>
          <w:i/>
          <w:spacing w:val="-2"/>
          <w:sz w:val="20"/>
        </w:rPr>
        <w:t xml:space="preserve"> </w:t>
      </w:r>
      <w:r>
        <w:rPr>
          <w:i/>
          <w:sz w:val="20"/>
        </w:rPr>
        <w:t>(Cara</w:t>
      </w:r>
      <w:r>
        <w:rPr>
          <w:i/>
          <w:spacing w:val="-1"/>
          <w:sz w:val="20"/>
        </w:rPr>
        <w:t xml:space="preserve"> </w:t>
      </w:r>
      <w:r>
        <w:rPr>
          <w:i/>
          <w:sz w:val="20"/>
        </w:rPr>
        <w:t>Praktis</w:t>
      </w:r>
      <w:r>
        <w:rPr>
          <w:i/>
          <w:spacing w:val="-1"/>
          <w:sz w:val="20"/>
        </w:rPr>
        <w:t xml:space="preserve"> </w:t>
      </w:r>
      <w:r>
        <w:rPr>
          <w:i/>
          <w:sz w:val="20"/>
        </w:rPr>
        <w:t>Meneliti</w:t>
      </w:r>
      <w:r>
        <w:rPr>
          <w:i/>
          <w:spacing w:val="-7"/>
          <w:sz w:val="20"/>
        </w:rPr>
        <w:t xml:space="preserve"> </w:t>
      </w:r>
      <w:r>
        <w:rPr>
          <w:i/>
          <w:sz w:val="20"/>
        </w:rPr>
        <w:t>Berbasis</w:t>
      </w:r>
      <w:r>
        <w:rPr>
          <w:i/>
          <w:spacing w:val="-7"/>
          <w:sz w:val="20"/>
        </w:rPr>
        <w:t xml:space="preserve"> </w:t>
      </w:r>
      <w:r>
        <w:rPr>
          <w:i/>
          <w:sz w:val="20"/>
        </w:rPr>
        <w:t>Contoh</w:t>
      </w:r>
      <w:r>
        <w:rPr>
          <w:i/>
          <w:spacing w:val="-10"/>
          <w:sz w:val="20"/>
        </w:rPr>
        <w:t xml:space="preserve"> </w:t>
      </w:r>
      <w:r>
        <w:rPr>
          <w:i/>
          <w:sz w:val="20"/>
        </w:rPr>
        <w:t>Aplikatif</w:t>
      </w:r>
      <w:r>
        <w:rPr>
          <w:i/>
          <w:spacing w:val="-47"/>
          <w:sz w:val="20"/>
        </w:rPr>
        <w:t xml:space="preserve"> </w:t>
      </w:r>
      <w:r>
        <w:rPr>
          <w:i/>
          <w:sz w:val="20"/>
        </w:rPr>
        <w:t>dengan</w:t>
      </w:r>
      <w:r>
        <w:rPr>
          <w:i/>
          <w:spacing w:val="-8"/>
          <w:sz w:val="20"/>
        </w:rPr>
        <w:t xml:space="preserve"> </w:t>
      </w:r>
      <w:r>
        <w:rPr>
          <w:i/>
          <w:sz w:val="20"/>
        </w:rPr>
        <w:t>SPSS)</w:t>
      </w:r>
      <w:r>
        <w:rPr>
          <w:sz w:val="20"/>
        </w:rPr>
        <w:t>. Tasikmalaya:</w:t>
      </w:r>
      <w:r>
        <w:rPr>
          <w:spacing w:val="10"/>
          <w:sz w:val="20"/>
        </w:rPr>
        <w:t xml:space="preserve"> </w:t>
      </w:r>
      <w:r>
        <w:rPr>
          <w:sz w:val="20"/>
        </w:rPr>
        <w:t>CV. Pustaka</w:t>
      </w:r>
      <w:r>
        <w:rPr>
          <w:spacing w:val="-2"/>
          <w:sz w:val="20"/>
        </w:rPr>
        <w:t xml:space="preserve"> </w:t>
      </w:r>
      <w:r>
        <w:rPr>
          <w:sz w:val="20"/>
        </w:rPr>
        <w:t>Turats Press,</w:t>
      </w:r>
      <w:r>
        <w:rPr>
          <w:spacing w:val="8"/>
          <w:sz w:val="20"/>
        </w:rPr>
        <w:t xml:space="preserve"> </w:t>
      </w:r>
      <w:r w:rsidR="005B119F">
        <w:rPr>
          <w:sz w:val="20"/>
        </w:rPr>
        <w:t>20</w:t>
      </w:r>
      <w:r w:rsidR="002519F1">
        <w:rPr>
          <w:sz w:val="20"/>
          <w:lang w:val="en-US"/>
        </w:rPr>
        <w:t>21.</w:t>
      </w:r>
    </w:p>
    <w:p w:rsidR="007C0C59" w:rsidRPr="006941A2" w:rsidRDefault="007C0C59" w:rsidP="007C0C59">
      <w:pPr>
        <w:pStyle w:val="BodyText"/>
        <w:spacing w:before="8"/>
        <w:rPr>
          <w:sz w:val="20"/>
          <w:szCs w:val="20"/>
          <w:lang w:val="en-US"/>
        </w:rPr>
      </w:pPr>
    </w:p>
    <w:p w:rsidR="007C0C59" w:rsidRPr="006941A2" w:rsidRDefault="007C0C59" w:rsidP="007C0C59">
      <w:pPr>
        <w:pStyle w:val="ListParagraph"/>
        <w:widowControl w:val="0"/>
        <w:numPr>
          <w:ilvl w:val="0"/>
          <w:numId w:val="7"/>
        </w:numPr>
        <w:tabs>
          <w:tab w:val="left" w:pos="802"/>
          <w:tab w:val="left" w:pos="803"/>
        </w:tabs>
        <w:suppressAutoHyphens w:val="0"/>
        <w:autoSpaceDE w:val="0"/>
        <w:autoSpaceDN w:val="0"/>
        <w:spacing w:before="93"/>
        <w:ind w:hanging="642"/>
        <w:contextualSpacing w:val="0"/>
        <w:rPr>
          <w:sz w:val="20"/>
          <w:szCs w:val="20"/>
        </w:rPr>
      </w:pPr>
      <w:r w:rsidRPr="006941A2">
        <w:rPr>
          <w:spacing w:val="-1"/>
          <w:sz w:val="20"/>
          <w:szCs w:val="20"/>
        </w:rPr>
        <w:t>Azwir,</w:t>
      </w:r>
      <w:r w:rsidRPr="006941A2">
        <w:rPr>
          <w:spacing w:val="1"/>
          <w:sz w:val="20"/>
          <w:szCs w:val="20"/>
        </w:rPr>
        <w:t xml:space="preserve"> </w:t>
      </w:r>
      <w:r w:rsidRPr="006941A2">
        <w:rPr>
          <w:spacing w:val="-1"/>
          <w:sz w:val="20"/>
          <w:szCs w:val="20"/>
        </w:rPr>
        <w:t>“dharurah</w:t>
      </w:r>
      <w:r w:rsidRPr="006941A2">
        <w:rPr>
          <w:spacing w:val="1"/>
          <w:sz w:val="20"/>
          <w:szCs w:val="20"/>
        </w:rPr>
        <w:t xml:space="preserve"> </w:t>
      </w:r>
      <w:r w:rsidRPr="006941A2">
        <w:rPr>
          <w:spacing w:val="-1"/>
          <w:sz w:val="20"/>
          <w:szCs w:val="20"/>
        </w:rPr>
        <w:t>at-tandhim</w:t>
      </w:r>
      <w:r w:rsidRPr="006941A2">
        <w:rPr>
          <w:spacing w:val="-12"/>
          <w:sz w:val="20"/>
          <w:szCs w:val="20"/>
        </w:rPr>
        <w:t xml:space="preserve"> </w:t>
      </w:r>
      <w:r w:rsidRPr="006941A2">
        <w:rPr>
          <w:spacing w:val="-1"/>
          <w:sz w:val="20"/>
          <w:szCs w:val="20"/>
        </w:rPr>
        <w:t>li</w:t>
      </w:r>
      <w:r w:rsidRPr="006941A2">
        <w:rPr>
          <w:spacing w:val="2"/>
          <w:sz w:val="20"/>
          <w:szCs w:val="20"/>
        </w:rPr>
        <w:t xml:space="preserve"> </w:t>
      </w:r>
      <w:r w:rsidRPr="006941A2">
        <w:rPr>
          <w:spacing w:val="-1"/>
          <w:sz w:val="20"/>
          <w:szCs w:val="20"/>
        </w:rPr>
        <w:t>ta'limi</w:t>
      </w:r>
      <w:r w:rsidRPr="006941A2">
        <w:rPr>
          <w:spacing w:val="11"/>
          <w:sz w:val="20"/>
          <w:szCs w:val="20"/>
        </w:rPr>
        <w:t xml:space="preserve"> </w:t>
      </w:r>
      <w:r w:rsidRPr="006941A2">
        <w:rPr>
          <w:spacing w:val="-1"/>
          <w:sz w:val="20"/>
          <w:szCs w:val="20"/>
        </w:rPr>
        <w:t>maharah</w:t>
      </w:r>
      <w:r w:rsidRPr="006941A2">
        <w:rPr>
          <w:sz w:val="20"/>
          <w:szCs w:val="20"/>
        </w:rPr>
        <w:t xml:space="preserve"> </w:t>
      </w:r>
      <w:r w:rsidRPr="006941A2">
        <w:rPr>
          <w:spacing w:val="-1"/>
          <w:sz w:val="20"/>
          <w:szCs w:val="20"/>
        </w:rPr>
        <w:t>al-kalam,”</w:t>
      </w:r>
      <w:r w:rsidRPr="006941A2">
        <w:rPr>
          <w:spacing w:val="-2"/>
          <w:sz w:val="20"/>
          <w:szCs w:val="20"/>
        </w:rPr>
        <w:t xml:space="preserve"> </w:t>
      </w:r>
      <w:r w:rsidRPr="006941A2">
        <w:rPr>
          <w:i/>
          <w:spacing w:val="-1"/>
          <w:sz w:val="20"/>
          <w:szCs w:val="20"/>
        </w:rPr>
        <w:t>Lisanuna</w:t>
      </w:r>
      <w:r w:rsidRPr="006941A2">
        <w:rPr>
          <w:spacing w:val="-1"/>
          <w:sz w:val="20"/>
          <w:szCs w:val="20"/>
        </w:rPr>
        <w:t>,</w:t>
      </w:r>
      <w:r w:rsidRPr="006941A2">
        <w:rPr>
          <w:spacing w:val="1"/>
          <w:sz w:val="20"/>
          <w:szCs w:val="20"/>
        </w:rPr>
        <w:t xml:space="preserve"> </w:t>
      </w:r>
      <w:r w:rsidRPr="006941A2">
        <w:rPr>
          <w:sz w:val="20"/>
          <w:szCs w:val="20"/>
        </w:rPr>
        <w:t>vol. 3,</w:t>
      </w:r>
      <w:r w:rsidRPr="006941A2">
        <w:rPr>
          <w:spacing w:val="-7"/>
          <w:sz w:val="20"/>
          <w:szCs w:val="20"/>
        </w:rPr>
        <w:t xml:space="preserve"> </w:t>
      </w:r>
      <w:r w:rsidRPr="006941A2">
        <w:rPr>
          <w:sz w:val="20"/>
          <w:szCs w:val="20"/>
        </w:rPr>
        <w:t>no. 1, pp.</w:t>
      </w:r>
      <w:r w:rsidRPr="006941A2">
        <w:rPr>
          <w:spacing w:val="1"/>
          <w:sz w:val="20"/>
          <w:szCs w:val="20"/>
        </w:rPr>
        <w:t xml:space="preserve"> </w:t>
      </w:r>
      <w:r w:rsidRPr="006941A2">
        <w:rPr>
          <w:sz w:val="20"/>
          <w:szCs w:val="20"/>
        </w:rPr>
        <w:t>68–104,</w:t>
      </w:r>
      <w:r w:rsidRPr="006941A2">
        <w:rPr>
          <w:spacing w:val="1"/>
          <w:sz w:val="20"/>
          <w:szCs w:val="20"/>
        </w:rPr>
        <w:t xml:space="preserve"> </w:t>
      </w:r>
      <w:r w:rsidRPr="006941A2">
        <w:rPr>
          <w:sz w:val="20"/>
          <w:szCs w:val="20"/>
        </w:rPr>
        <w:t>2015, Accessed:</w:t>
      </w:r>
    </w:p>
    <w:p w:rsidR="007C0C59" w:rsidRPr="006941A2" w:rsidRDefault="007C0C59" w:rsidP="007C0C59">
      <w:pPr>
        <w:pStyle w:val="BodyText"/>
        <w:ind w:left="802"/>
        <w:rPr>
          <w:sz w:val="20"/>
          <w:szCs w:val="20"/>
        </w:rPr>
      </w:pPr>
      <w:r w:rsidRPr="006941A2">
        <w:rPr>
          <w:sz w:val="20"/>
          <w:szCs w:val="20"/>
        </w:rPr>
        <w:t>Feb.</w:t>
      </w:r>
      <w:r w:rsidRPr="006941A2">
        <w:rPr>
          <w:spacing w:val="-5"/>
          <w:sz w:val="20"/>
          <w:szCs w:val="20"/>
        </w:rPr>
        <w:t xml:space="preserve"> </w:t>
      </w:r>
      <w:r w:rsidRPr="006941A2">
        <w:rPr>
          <w:sz w:val="20"/>
          <w:szCs w:val="20"/>
        </w:rPr>
        <w:t>13,</w:t>
      </w:r>
      <w:r w:rsidRPr="006941A2">
        <w:rPr>
          <w:spacing w:val="-11"/>
          <w:sz w:val="20"/>
          <w:szCs w:val="20"/>
        </w:rPr>
        <w:t xml:space="preserve"> </w:t>
      </w:r>
      <w:r w:rsidRPr="006941A2">
        <w:rPr>
          <w:sz w:val="20"/>
          <w:szCs w:val="20"/>
        </w:rPr>
        <w:t>2023.</w:t>
      </w:r>
      <w:r w:rsidRPr="006941A2">
        <w:rPr>
          <w:spacing w:val="-12"/>
          <w:sz w:val="20"/>
          <w:szCs w:val="20"/>
        </w:rPr>
        <w:t xml:space="preserve"> </w:t>
      </w:r>
      <w:r w:rsidRPr="006941A2">
        <w:rPr>
          <w:sz w:val="20"/>
          <w:szCs w:val="20"/>
        </w:rPr>
        <w:t>[Online].</w:t>
      </w:r>
      <w:r w:rsidRPr="006941A2">
        <w:rPr>
          <w:spacing w:val="-11"/>
          <w:sz w:val="20"/>
          <w:szCs w:val="20"/>
        </w:rPr>
        <w:t xml:space="preserve"> </w:t>
      </w:r>
      <w:r w:rsidRPr="006941A2">
        <w:rPr>
          <w:sz w:val="20"/>
          <w:szCs w:val="20"/>
        </w:rPr>
        <w:t>Available:</w:t>
      </w:r>
      <w:r w:rsidRPr="006941A2">
        <w:rPr>
          <w:spacing w:val="-9"/>
          <w:sz w:val="20"/>
          <w:szCs w:val="20"/>
        </w:rPr>
        <w:t xml:space="preserve"> </w:t>
      </w:r>
      <w:r w:rsidRPr="006941A2">
        <w:rPr>
          <w:sz w:val="20"/>
          <w:szCs w:val="20"/>
        </w:rPr>
        <w:t>https:/</w:t>
      </w:r>
      <w:hyperlink r:id="rId23">
        <w:r w:rsidRPr="006941A2">
          <w:rPr>
            <w:sz w:val="20"/>
            <w:szCs w:val="20"/>
          </w:rPr>
          <w:t>/www.jurnal.ar-raniry.ac.id/index.php/lisanuna/article/view/3761/2526</w:t>
        </w:r>
      </w:hyperlink>
    </w:p>
    <w:p w:rsidR="007C0C59" w:rsidRPr="006941A2" w:rsidRDefault="007C0C59" w:rsidP="007C0C59">
      <w:pPr>
        <w:pStyle w:val="ListParagraph"/>
        <w:widowControl w:val="0"/>
        <w:numPr>
          <w:ilvl w:val="0"/>
          <w:numId w:val="7"/>
        </w:numPr>
        <w:tabs>
          <w:tab w:val="left" w:pos="802"/>
          <w:tab w:val="left" w:pos="803"/>
        </w:tabs>
        <w:suppressAutoHyphens w:val="0"/>
        <w:autoSpaceDE w:val="0"/>
        <w:autoSpaceDN w:val="0"/>
        <w:spacing w:before="58"/>
        <w:ind w:right="1217"/>
        <w:contextualSpacing w:val="0"/>
        <w:rPr>
          <w:sz w:val="20"/>
          <w:szCs w:val="20"/>
        </w:rPr>
      </w:pPr>
      <w:r w:rsidRPr="006941A2">
        <w:rPr>
          <w:sz w:val="20"/>
          <w:szCs w:val="20"/>
        </w:rPr>
        <w:t>M. P. Minatul Azmi, “Metode Storytelling Sebagai Solusi Pembelajaran Maharah Kalam di PKPBA UIN</w:t>
      </w:r>
      <w:r w:rsidRPr="006941A2">
        <w:rPr>
          <w:spacing w:val="1"/>
          <w:sz w:val="20"/>
          <w:szCs w:val="20"/>
        </w:rPr>
        <w:t xml:space="preserve"> </w:t>
      </w:r>
      <w:r w:rsidRPr="006941A2">
        <w:rPr>
          <w:sz w:val="20"/>
          <w:szCs w:val="20"/>
        </w:rPr>
        <w:t xml:space="preserve">Malang,” </w:t>
      </w:r>
      <w:r w:rsidRPr="006941A2">
        <w:rPr>
          <w:i/>
          <w:sz w:val="20"/>
          <w:szCs w:val="20"/>
        </w:rPr>
        <w:t>Sastra Arab</w:t>
      </w:r>
      <w:r w:rsidRPr="006941A2">
        <w:rPr>
          <w:sz w:val="20"/>
          <w:szCs w:val="20"/>
        </w:rPr>
        <w:t xml:space="preserve">, pp. 69–86, 2019, Accessed: Dec. 13, 2022. [Online]. Available: </w:t>
      </w:r>
      <w:hyperlink r:id="rId24">
        <w:r w:rsidRPr="006941A2">
          <w:rPr>
            <w:sz w:val="20"/>
            <w:szCs w:val="20"/>
          </w:rPr>
          <w:t>http://prosiding.arab-</w:t>
        </w:r>
      </w:hyperlink>
      <w:r w:rsidRPr="006941A2">
        <w:rPr>
          <w:spacing w:val="-48"/>
          <w:sz w:val="20"/>
          <w:szCs w:val="20"/>
        </w:rPr>
        <w:t xml:space="preserve"> </w:t>
      </w:r>
      <w:r w:rsidRPr="006941A2">
        <w:rPr>
          <w:sz w:val="20"/>
          <w:szCs w:val="20"/>
        </w:rPr>
        <w:t>um.com/index.php/semnasbama/article/viewFile/448/414</w:t>
      </w:r>
    </w:p>
    <w:p w:rsidR="007C0C59" w:rsidRPr="006941A2" w:rsidRDefault="007C0C59" w:rsidP="007C0C59">
      <w:pPr>
        <w:pStyle w:val="ListParagraph"/>
        <w:widowControl w:val="0"/>
        <w:numPr>
          <w:ilvl w:val="0"/>
          <w:numId w:val="7"/>
        </w:numPr>
        <w:tabs>
          <w:tab w:val="left" w:pos="852"/>
          <w:tab w:val="left" w:pos="853"/>
        </w:tabs>
        <w:suppressAutoHyphens w:val="0"/>
        <w:autoSpaceDE w:val="0"/>
        <w:autoSpaceDN w:val="0"/>
        <w:spacing w:before="59"/>
        <w:ind w:right="900"/>
        <w:contextualSpacing w:val="0"/>
        <w:rPr>
          <w:sz w:val="20"/>
          <w:szCs w:val="20"/>
        </w:rPr>
      </w:pPr>
      <w:r w:rsidRPr="006941A2">
        <w:rPr>
          <w:sz w:val="20"/>
          <w:szCs w:val="20"/>
        </w:rPr>
        <w:tab/>
        <w:t xml:space="preserve">rushdi ’ahmad Taeimatun, </w:t>
      </w:r>
      <w:r w:rsidRPr="006941A2">
        <w:rPr>
          <w:i/>
          <w:sz w:val="20"/>
          <w:szCs w:val="20"/>
        </w:rPr>
        <w:t>kitab almaharat allughawiat mustawayatiha tadrisuha sueubatiha</w:t>
      </w:r>
      <w:r w:rsidRPr="006941A2">
        <w:rPr>
          <w:sz w:val="20"/>
          <w:szCs w:val="20"/>
        </w:rPr>
        <w:t>. alqahirata: dar al-</w:t>
      </w:r>
      <w:r w:rsidRPr="006941A2">
        <w:rPr>
          <w:spacing w:val="-47"/>
          <w:sz w:val="20"/>
          <w:szCs w:val="20"/>
        </w:rPr>
        <w:t xml:space="preserve"> </w:t>
      </w:r>
      <w:r w:rsidRPr="006941A2">
        <w:rPr>
          <w:sz w:val="20"/>
          <w:szCs w:val="20"/>
        </w:rPr>
        <w:t>fikr</w:t>
      </w:r>
      <w:r w:rsidRPr="006941A2">
        <w:rPr>
          <w:spacing w:val="-3"/>
          <w:sz w:val="20"/>
          <w:szCs w:val="20"/>
        </w:rPr>
        <w:t xml:space="preserve"> </w:t>
      </w:r>
      <w:r w:rsidRPr="006941A2">
        <w:rPr>
          <w:sz w:val="20"/>
          <w:szCs w:val="20"/>
        </w:rPr>
        <w:t>al-arabii, 2004.</w:t>
      </w:r>
    </w:p>
    <w:p w:rsidR="007C0C59" w:rsidRPr="006941A2" w:rsidRDefault="007C0C59" w:rsidP="007C0C59">
      <w:pPr>
        <w:pStyle w:val="ListParagraph"/>
        <w:widowControl w:val="0"/>
        <w:numPr>
          <w:ilvl w:val="0"/>
          <w:numId w:val="7"/>
        </w:numPr>
        <w:tabs>
          <w:tab w:val="left" w:pos="802"/>
          <w:tab w:val="left" w:pos="803"/>
        </w:tabs>
        <w:suppressAutoHyphens w:val="0"/>
        <w:autoSpaceDE w:val="0"/>
        <w:autoSpaceDN w:val="0"/>
        <w:spacing w:before="59"/>
        <w:ind w:right="984"/>
        <w:contextualSpacing w:val="0"/>
        <w:rPr>
          <w:sz w:val="20"/>
          <w:szCs w:val="20"/>
        </w:rPr>
      </w:pPr>
      <w:r w:rsidRPr="006941A2">
        <w:rPr>
          <w:spacing w:val="-1"/>
          <w:sz w:val="20"/>
          <w:szCs w:val="20"/>
        </w:rPr>
        <w:t>aldi</w:t>
      </w:r>
      <w:r w:rsidRPr="006941A2">
        <w:rPr>
          <w:spacing w:val="1"/>
          <w:sz w:val="20"/>
          <w:szCs w:val="20"/>
        </w:rPr>
        <w:t xml:space="preserve"> </w:t>
      </w:r>
      <w:r w:rsidRPr="006941A2">
        <w:rPr>
          <w:spacing w:val="-1"/>
          <w:sz w:val="20"/>
          <w:szCs w:val="20"/>
        </w:rPr>
        <w:t>shah,</w:t>
      </w:r>
      <w:r w:rsidRPr="006941A2">
        <w:rPr>
          <w:spacing w:val="-6"/>
          <w:sz w:val="20"/>
          <w:szCs w:val="20"/>
        </w:rPr>
        <w:t xml:space="preserve"> </w:t>
      </w:r>
      <w:r w:rsidRPr="006941A2">
        <w:rPr>
          <w:spacing w:val="-1"/>
          <w:sz w:val="20"/>
          <w:szCs w:val="20"/>
        </w:rPr>
        <w:t>“tadris</w:t>
      </w:r>
      <w:r w:rsidRPr="006941A2">
        <w:rPr>
          <w:spacing w:val="-5"/>
          <w:sz w:val="20"/>
          <w:szCs w:val="20"/>
        </w:rPr>
        <w:t xml:space="preserve"> </w:t>
      </w:r>
      <w:r w:rsidRPr="006941A2">
        <w:rPr>
          <w:spacing w:val="-1"/>
          <w:sz w:val="20"/>
          <w:szCs w:val="20"/>
        </w:rPr>
        <w:t>maharah</w:t>
      </w:r>
      <w:r w:rsidRPr="006941A2">
        <w:rPr>
          <w:sz w:val="20"/>
          <w:szCs w:val="20"/>
        </w:rPr>
        <w:t xml:space="preserve"> al-kalam</w:t>
      </w:r>
      <w:r w:rsidRPr="006941A2">
        <w:rPr>
          <w:spacing w:val="-13"/>
          <w:sz w:val="20"/>
          <w:szCs w:val="20"/>
        </w:rPr>
        <w:t xml:space="preserve"> </w:t>
      </w:r>
      <w:r w:rsidRPr="006941A2">
        <w:rPr>
          <w:sz w:val="20"/>
          <w:szCs w:val="20"/>
        </w:rPr>
        <w:t>biaistikhdam</w:t>
      </w:r>
      <w:r w:rsidRPr="006941A2">
        <w:rPr>
          <w:spacing w:val="-17"/>
          <w:sz w:val="20"/>
          <w:szCs w:val="20"/>
        </w:rPr>
        <w:t xml:space="preserve"> </w:t>
      </w:r>
      <w:r w:rsidRPr="006941A2">
        <w:rPr>
          <w:sz w:val="20"/>
          <w:szCs w:val="20"/>
        </w:rPr>
        <w:t>kitab</w:t>
      </w:r>
      <w:r w:rsidRPr="006941A2">
        <w:rPr>
          <w:spacing w:val="-7"/>
          <w:sz w:val="20"/>
          <w:szCs w:val="20"/>
        </w:rPr>
        <w:t xml:space="preserve"> </w:t>
      </w:r>
      <w:r w:rsidRPr="006941A2">
        <w:rPr>
          <w:sz w:val="20"/>
          <w:szCs w:val="20"/>
        </w:rPr>
        <w:t>al-arabia</w:t>
      </w:r>
      <w:r w:rsidRPr="006941A2">
        <w:rPr>
          <w:spacing w:val="-2"/>
          <w:sz w:val="20"/>
          <w:szCs w:val="20"/>
        </w:rPr>
        <w:t xml:space="preserve"> </w:t>
      </w:r>
      <w:r w:rsidRPr="006941A2">
        <w:rPr>
          <w:sz w:val="20"/>
          <w:szCs w:val="20"/>
        </w:rPr>
        <w:t>bayn</w:t>
      </w:r>
      <w:r w:rsidRPr="006941A2">
        <w:rPr>
          <w:spacing w:val="15"/>
          <w:sz w:val="20"/>
          <w:szCs w:val="20"/>
        </w:rPr>
        <w:t xml:space="preserve"> </w:t>
      </w:r>
      <w:r w:rsidRPr="006941A2">
        <w:rPr>
          <w:sz w:val="20"/>
          <w:szCs w:val="20"/>
        </w:rPr>
        <w:t>yadayk</w:t>
      </w:r>
      <w:r w:rsidRPr="006941A2">
        <w:rPr>
          <w:spacing w:val="1"/>
          <w:sz w:val="20"/>
          <w:szCs w:val="20"/>
        </w:rPr>
        <w:t xml:space="preserve"> </w:t>
      </w:r>
      <w:r w:rsidRPr="006941A2">
        <w:rPr>
          <w:sz w:val="20"/>
          <w:szCs w:val="20"/>
        </w:rPr>
        <w:t>almukhalad</w:t>
      </w:r>
      <w:r w:rsidRPr="006941A2">
        <w:rPr>
          <w:spacing w:val="-6"/>
          <w:sz w:val="20"/>
          <w:szCs w:val="20"/>
        </w:rPr>
        <w:t xml:space="preserve"> </w:t>
      </w:r>
      <w:r w:rsidRPr="006941A2">
        <w:rPr>
          <w:sz w:val="20"/>
          <w:szCs w:val="20"/>
        </w:rPr>
        <w:t>al’awal</w:t>
      </w:r>
      <w:r w:rsidRPr="006941A2">
        <w:rPr>
          <w:spacing w:val="-5"/>
          <w:sz w:val="20"/>
          <w:szCs w:val="20"/>
        </w:rPr>
        <w:t xml:space="preserve"> </w:t>
      </w:r>
      <w:r w:rsidRPr="006941A2">
        <w:rPr>
          <w:sz w:val="20"/>
          <w:szCs w:val="20"/>
        </w:rPr>
        <w:t>bidar</w:t>
      </w:r>
      <w:r w:rsidRPr="006941A2">
        <w:rPr>
          <w:spacing w:val="-1"/>
          <w:sz w:val="20"/>
          <w:szCs w:val="20"/>
        </w:rPr>
        <w:t xml:space="preserve"> </w:t>
      </w:r>
      <w:r w:rsidRPr="006941A2">
        <w:rPr>
          <w:sz w:val="20"/>
          <w:szCs w:val="20"/>
        </w:rPr>
        <w:t>allughat</w:t>
      </w:r>
      <w:r w:rsidRPr="006941A2">
        <w:rPr>
          <w:spacing w:val="-47"/>
          <w:sz w:val="20"/>
          <w:szCs w:val="20"/>
        </w:rPr>
        <w:t xml:space="preserve"> </w:t>
      </w:r>
      <w:r w:rsidRPr="006941A2">
        <w:rPr>
          <w:sz w:val="20"/>
          <w:szCs w:val="20"/>
        </w:rPr>
        <w:t>al-arabiati,”</w:t>
      </w:r>
      <w:r w:rsidRPr="006941A2">
        <w:rPr>
          <w:spacing w:val="-3"/>
          <w:sz w:val="20"/>
          <w:szCs w:val="20"/>
        </w:rPr>
        <w:t xml:space="preserve"> </w:t>
      </w:r>
      <w:r w:rsidRPr="006941A2">
        <w:rPr>
          <w:sz w:val="20"/>
          <w:szCs w:val="20"/>
        </w:rPr>
        <w:t>banda</w:t>
      </w:r>
      <w:r w:rsidRPr="006941A2">
        <w:rPr>
          <w:spacing w:val="-3"/>
          <w:sz w:val="20"/>
          <w:szCs w:val="20"/>
        </w:rPr>
        <w:t xml:space="preserve"> </w:t>
      </w:r>
      <w:r w:rsidRPr="006941A2">
        <w:rPr>
          <w:sz w:val="20"/>
          <w:szCs w:val="20"/>
        </w:rPr>
        <w:t>aceh:</w:t>
      </w:r>
      <w:r w:rsidRPr="006941A2">
        <w:rPr>
          <w:spacing w:val="2"/>
          <w:sz w:val="20"/>
          <w:szCs w:val="20"/>
        </w:rPr>
        <w:t xml:space="preserve"> </w:t>
      </w:r>
      <w:r w:rsidRPr="006941A2">
        <w:rPr>
          <w:sz w:val="20"/>
          <w:szCs w:val="20"/>
        </w:rPr>
        <w:t>dar</w:t>
      </w:r>
      <w:r w:rsidRPr="006941A2">
        <w:rPr>
          <w:spacing w:val="-2"/>
          <w:sz w:val="20"/>
          <w:szCs w:val="20"/>
        </w:rPr>
        <w:t xml:space="preserve"> </w:t>
      </w:r>
      <w:r w:rsidRPr="006941A2">
        <w:rPr>
          <w:sz w:val="20"/>
          <w:szCs w:val="20"/>
        </w:rPr>
        <w:t>as-salam, 2018.</w:t>
      </w:r>
    </w:p>
    <w:p w:rsidR="007C0C59" w:rsidRPr="006941A2" w:rsidRDefault="007C0C59" w:rsidP="007C0C59">
      <w:pPr>
        <w:pStyle w:val="ListParagraph"/>
        <w:widowControl w:val="0"/>
        <w:numPr>
          <w:ilvl w:val="0"/>
          <w:numId w:val="7"/>
        </w:numPr>
        <w:tabs>
          <w:tab w:val="left" w:pos="802"/>
          <w:tab w:val="left" w:pos="803"/>
        </w:tabs>
        <w:suppressAutoHyphens w:val="0"/>
        <w:autoSpaceDE w:val="0"/>
        <w:autoSpaceDN w:val="0"/>
        <w:spacing w:before="59" w:line="247" w:lineRule="auto"/>
        <w:ind w:right="838"/>
        <w:contextualSpacing w:val="0"/>
        <w:rPr>
          <w:sz w:val="20"/>
          <w:szCs w:val="20"/>
        </w:rPr>
      </w:pPr>
      <w:r w:rsidRPr="006941A2">
        <w:rPr>
          <w:sz w:val="20"/>
          <w:szCs w:val="20"/>
        </w:rPr>
        <w:t xml:space="preserve">D. Truneckova, “Elaborating Children’s Constructions through Story Telling,” </w:t>
      </w:r>
      <w:r w:rsidRPr="006941A2">
        <w:rPr>
          <w:i/>
          <w:sz w:val="20"/>
          <w:szCs w:val="20"/>
        </w:rPr>
        <w:t>J. Constr. Psychol.</w:t>
      </w:r>
      <w:r w:rsidRPr="006941A2">
        <w:rPr>
          <w:sz w:val="20"/>
          <w:szCs w:val="20"/>
        </w:rPr>
        <w:t>, vol. 35, no. 4,</w:t>
      </w:r>
      <w:r w:rsidRPr="006941A2">
        <w:rPr>
          <w:spacing w:val="-47"/>
          <w:sz w:val="20"/>
          <w:szCs w:val="20"/>
        </w:rPr>
        <w:t xml:space="preserve"> </w:t>
      </w:r>
      <w:r w:rsidRPr="006941A2">
        <w:rPr>
          <w:sz w:val="20"/>
          <w:szCs w:val="20"/>
        </w:rPr>
        <w:t>pp.</w:t>
      </w:r>
      <w:r w:rsidRPr="006941A2">
        <w:rPr>
          <w:spacing w:val="-1"/>
          <w:sz w:val="20"/>
          <w:szCs w:val="20"/>
        </w:rPr>
        <w:t xml:space="preserve"> </w:t>
      </w:r>
      <w:r w:rsidRPr="006941A2">
        <w:rPr>
          <w:sz w:val="20"/>
          <w:szCs w:val="20"/>
        </w:rPr>
        <w:t>1208–1217,</w:t>
      </w:r>
      <w:r w:rsidRPr="006941A2">
        <w:rPr>
          <w:spacing w:val="8"/>
          <w:sz w:val="20"/>
          <w:szCs w:val="20"/>
        </w:rPr>
        <w:t xml:space="preserve"> </w:t>
      </w:r>
      <w:r w:rsidRPr="006941A2">
        <w:rPr>
          <w:sz w:val="20"/>
          <w:szCs w:val="20"/>
        </w:rPr>
        <w:t>Oct. 2022, doi:</w:t>
      </w:r>
      <w:r w:rsidRPr="006941A2">
        <w:rPr>
          <w:spacing w:val="3"/>
          <w:sz w:val="20"/>
          <w:szCs w:val="20"/>
        </w:rPr>
        <w:t xml:space="preserve"> </w:t>
      </w:r>
      <w:r w:rsidRPr="006941A2">
        <w:rPr>
          <w:sz w:val="20"/>
          <w:szCs w:val="20"/>
        </w:rPr>
        <w:t>10.1080/10720537.2020.1805068.</w:t>
      </w:r>
    </w:p>
    <w:p w:rsidR="007C0C59" w:rsidRPr="006941A2" w:rsidRDefault="007C0C59" w:rsidP="007C0C59">
      <w:pPr>
        <w:pStyle w:val="ListParagraph"/>
        <w:widowControl w:val="0"/>
        <w:numPr>
          <w:ilvl w:val="0"/>
          <w:numId w:val="7"/>
        </w:numPr>
        <w:tabs>
          <w:tab w:val="left" w:pos="802"/>
          <w:tab w:val="left" w:pos="803"/>
        </w:tabs>
        <w:suppressAutoHyphens w:val="0"/>
        <w:autoSpaceDE w:val="0"/>
        <w:autoSpaceDN w:val="0"/>
        <w:spacing w:before="52"/>
        <w:ind w:right="751"/>
        <w:contextualSpacing w:val="0"/>
        <w:rPr>
          <w:sz w:val="20"/>
          <w:szCs w:val="20"/>
        </w:rPr>
      </w:pPr>
      <w:r w:rsidRPr="006941A2">
        <w:rPr>
          <w:spacing w:val="-1"/>
          <w:sz w:val="20"/>
          <w:szCs w:val="20"/>
        </w:rPr>
        <w:t xml:space="preserve">E. Dinasari, “Peningkatan Kemampuan </w:t>
      </w:r>
      <w:r w:rsidRPr="006941A2">
        <w:rPr>
          <w:sz w:val="20"/>
          <w:szCs w:val="20"/>
        </w:rPr>
        <w:t>Berbicara melalui Storytelling dengan Media Boneka (Penelitian Tindakan</w:t>
      </w:r>
      <w:r w:rsidRPr="006941A2">
        <w:rPr>
          <w:spacing w:val="-47"/>
          <w:sz w:val="20"/>
          <w:szCs w:val="20"/>
        </w:rPr>
        <w:t xml:space="preserve"> </w:t>
      </w:r>
      <w:r w:rsidRPr="006941A2">
        <w:rPr>
          <w:sz w:val="20"/>
          <w:szCs w:val="20"/>
        </w:rPr>
        <w:t xml:space="preserve">Pada kelompok A Paud SABRINA 2016/2017),” </w:t>
      </w:r>
      <w:r w:rsidRPr="006941A2">
        <w:rPr>
          <w:i/>
          <w:sz w:val="20"/>
          <w:szCs w:val="20"/>
        </w:rPr>
        <w:t>PAUD Lect. J. Pendidik. Anak Usia</w:t>
      </w:r>
      <w:r w:rsidRPr="006941A2">
        <w:rPr>
          <w:sz w:val="20"/>
          <w:szCs w:val="20"/>
        </w:rPr>
        <w:t>, vol. 1, no. 2, pp. 102–114,</w:t>
      </w:r>
      <w:r w:rsidRPr="006941A2">
        <w:rPr>
          <w:spacing w:val="1"/>
          <w:sz w:val="20"/>
          <w:szCs w:val="20"/>
        </w:rPr>
        <w:t xml:space="preserve"> </w:t>
      </w:r>
      <w:r w:rsidRPr="006941A2">
        <w:rPr>
          <w:sz w:val="20"/>
          <w:szCs w:val="20"/>
        </w:rPr>
        <w:t>2018.</w:t>
      </w:r>
    </w:p>
    <w:p w:rsidR="007C0C59" w:rsidRPr="006941A2" w:rsidRDefault="007C0C59" w:rsidP="007C0C59">
      <w:pPr>
        <w:pStyle w:val="ListParagraph"/>
        <w:widowControl w:val="0"/>
        <w:numPr>
          <w:ilvl w:val="0"/>
          <w:numId w:val="7"/>
        </w:numPr>
        <w:tabs>
          <w:tab w:val="left" w:pos="802"/>
          <w:tab w:val="left" w:pos="803"/>
        </w:tabs>
        <w:suppressAutoHyphens w:val="0"/>
        <w:autoSpaceDE w:val="0"/>
        <w:autoSpaceDN w:val="0"/>
        <w:spacing w:before="59"/>
        <w:ind w:right="833"/>
        <w:contextualSpacing w:val="0"/>
        <w:rPr>
          <w:sz w:val="20"/>
          <w:szCs w:val="20"/>
        </w:rPr>
      </w:pPr>
      <w:r w:rsidRPr="006941A2">
        <w:rPr>
          <w:sz w:val="20"/>
          <w:szCs w:val="20"/>
        </w:rPr>
        <w:t>N. Farhanah, A. Hassan, and A. Mamat, “The Effects of Storytelling on Primary Students’ Arabic Vocabulary</w:t>
      </w:r>
      <w:r w:rsidRPr="006941A2">
        <w:rPr>
          <w:spacing w:val="1"/>
          <w:sz w:val="20"/>
          <w:szCs w:val="20"/>
        </w:rPr>
        <w:t xml:space="preserve"> </w:t>
      </w:r>
      <w:r w:rsidRPr="006941A2">
        <w:rPr>
          <w:sz w:val="20"/>
          <w:szCs w:val="20"/>
        </w:rPr>
        <w:t xml:space="preserve">Acquisition and Interest,” </w:t>
      </w:r>
      <w:r w:rsidRPr="006941A2">
        <w:rPr>
          <w:i/>
          <w:sz w:val="20"/>
          <w:szCs w:val="20"/>
        </w:rPr>
        <w:t>IIUM J. Educ. Stud.</w:t>
      </w:r>
      <w:r w:rsidRPr="006941A2">
        <w:rPr>
          <w:sz w:val="20"/>
          <w:szCs w:val="20"/>
        </w:rPr>
        <w:t>, vol. 5, no. 2, pp. 20–38, 2017, Accessed: Dec. 13, 2022. [Online].</w:t>
      </w:r>
      <w:r w:rsidRPr="006941A2">
        <w:rPr>
          <w:spacing w:val="-47"/>
          <w:sz w:val="20"/>
          <w:szCs w:val="20"/>
        </w:rPr>
        <w:t xml:space="preserve"> </w:t>
      </w:r>
      <w:r w:rsidRPr="006941A2">
        <w:rPr>
          <w:sz w:val="20"/>
          <w:szCs w:val="20"/>
        </w:rPr>
        <w:t>Available:</w:t>
      </w:r>
      <w:r w:rsidRPr="006941A2">
        <w:rPr>
          <w:spacing w:val="1"/>
          <w:sz w:val="20"/>
          <w:szCs w:val="20"/>
        </w:rPr>
        <w:t xml:space="preserve"> </w:t>
      </w:r>
      <w:r w:rsidRPr="006941A2">
        <w:rPr>
          <w:sz w:val="20"/>
          <w:szCs w:val="20"/>
        </w:rPr>
        <w:t>https://core.ac.uk/download/pdf/300471216.pdf</w:t>
      </w:r>
    </w:p>
    <w:p w:rsidR="0083285D" w:rsidRDefault="0083285D" w:rsidP="0083285D">
      <w:pPr>
        <w:pStyle w:val="JSKReferenceItem"/>
        <w:numPr>
          <w:ilvl w:val="0"/>
          <w:numId w:val="0"/>
        </w:numPr>
        <w:ind w:left="432"/>
      </w:pPr>
    </w:p>
    <w:sectPr w:rsidR="0083285D" w:rsidSect="00F93AEF">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62A" w:rsidRDefault="008B762A" w:rsidP="0083285D">
      <w:r>
        <w:separator/>
      </w:r>
    </w:p>
  </w:endnote>
  <w:endnote w:type="continuationSeparator" w:id="0">
    <w:p w:rsidR="008B762A" w:rsidRDefault="008B762A"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wis721 WGL4 BT">
    <w:altName w:val="Arial"/>
    <w:panose1 w:val="020B0504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charset w:val="01"/>
    <w:family w:val="auto"/>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62A" w:rsidRPr="0083285D" w:rsidRDefault="008B762A" w:rsidP="005F248D">
    <w:pPr>
      <w:pStyle w:val="JSKReferenceItem"/>
      <w:numPr>
        <w:ilvl w:val="0"/>
        <w:numId w:val="0"/>
      </w:numPr>
      <w:ind w:left="432"/>
      <w:jc w:val="center"/>
      <w:rPr>
        <w:sz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62A" w:rsidRPr="0083285D" w:rsidRDefault="008B762A" w:rsidP="0083285D">
    <w:pPr>
      <w:pStyle w:val="JSKReferenceItem"/>
      <w:numPr>
        <w:ilvl w:val="0"/>
        <w:numId w:val="0"/>
      </w:numPr>
      <w:ind w:left="432"/>
      <w:jc w:val="center"/>
      <w:rPr>
        <w:sz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62A" w:rsidRPr="000660A9" w:rsidRDefault="008B762A" w:rsidP="006941A2">
    <w:pPr>
      <w:pStyle w:val="Footer"/>
      <w:rPr>
        <w:rFonts w:asciiTheme="minorHAnsi" w:hAnsiTheme="minorHAnsi" w:cstheme="minorHAnsi"/>
        <w:sz w:val="16"/>
        <w:szCs w:val="16"/>
      </w:rPr>
    </w:pPr>
    <w:r w:rsidRPr="000660A9">
      <w:rPr>
        <w:rFonts w:asciiTheme="minorHAnsi" w:hAnsiTheme="minorHAnsi" w:cstheme="minorHAnsi"/>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62A" w:rsidRDefault="008B762A" w:rsidP="0083285D">
      <w:r>
        <w:separator/>
      </w:r>
    </w:p>
  </w:footnote>
  <w:footnote w:type="continuationSeparator" w:id="0">
    <w:p w:rsidR="008B762A" w:rsidRDefault="008B762A" w:rsidP="008328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62A" w:rsidRPr="000660A9" w:rsidRDefault="008B762A"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002F56B5" w:rsidRPr="002F56B5">
      <w:rPr>
        <w:b/>
        <w:bCs/>
        <w:noProof/>
      </w:rPr>
      <w:t>4</w:t>
    </w:r>
    <w:r>
      <w:rPr>
        <w:b/>
        <w:bCs/>
        <w:noProof/>
      </w:rPr>
      <w:fldChar w:fldCharType="end"/>
    </w:r>
    <w:r>
      <w:rPr>
        <w:b/>
        <w:bCs/>
      </w:rPr>
      <w:t xml:space="preserve"> | </w:t>
    </w:r>
    <w:r w:rsidRPr="000660A9">
      <w:rPr>
        <w:rFonts w:asciiTheme="minorHAnsi" w:hAnsiTheme="minorHAnsi" w:cstheme="minorHAnsi"/>
        <w:color w:val="7F7F7F"/>
        <w:spacing w:val="60"/>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62A" w:rsidRDefault="008B762A"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Pr="000B2C2C">
      <w:rPr>
        <w:b/>
        <w:bCs/>
        <w:noProof/>
      </w:rPr>
      <w:t>5</w:t>
    </w:r>
    <w:r>
      <w:rPr>
        <w:b/>
        <w:bCs/>
        <w:noProof/>
      </w:rPr>
      <w:fldChar w:fldCharType="end"/>
    </w:r>
  </w:p>
  <w:p w:rsidR="008B762A" w:rsidRDefault="008B762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62A" w:rsidRPr="00DA01B7" w:rsidRDefault="008B762A" w:rsidP="00DA01B7">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00D933E7" w:rsidRPr="00D933E7">
      <w:rPr>
        <w:b/>
        <w:bCs/>
        <w:noProof/>
      </w:rPr>
      <w:t>1</w:t>
    </w:r>
    <w:r>
      <w:rPr>
        <w:b/>
        <w:bCs/>
        <w:noProof/>
      </w:rPr>
      <w:fldChar w:fldCharType="end"/>
    </w:r>
  </w:p>
  <w:p w:rsidR="008B762A" w:rsidRDefault="008B762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62A" w:rsidRDefault="008B762A">
    <w:pPr>
      <w:pStyle w:val="BodyText"/>
      <w:spacing w:line="14" w:lineRule="auto"/>
    </w:pPr>
    <w:r>
      <w:rPr>
        <w:noProof/>
        <w:lang w:val="en-US" w:eastAsia="en-US"/>
      </w:rPr>
      <mc:AlternateContent>
        <mc:Choice Requires="wps">
          <w:drawing>
            <wp:anchor distT="0" distB="0" distL="114300" distR="114300" simplePos="0" relativeHeight="251659776" behindDoc="1" locked="0" layoutInCell="1" allowOverlap="1" wp14:anchorId="3C3613CE" wp14:editId="01A2A393">
              <wp:simplePos x="0" y="0"/>
              <wp:positionH relativeFrom="page">
                <wp:posOffset>881380</wp:posOffset>
              </wp:positionH>
              <wp:positionV relativeFrom="page">
                <wp:posOffset>155575</wp:posOffset>
              </wp:positionV>
              <wp:extent cx="5799455" cy="6350"/>
              <wp:effectExtent l="0" t="0" r="0" b="0"/>
              <wp:wrapNone/>
              <wp:docPr id="1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945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69.4pt;margin-top:12.25pt;width:456.65pt;height:.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" fillcolor="#d9d9d9" stroked="f">
              <w10:wrap anchorx="page" anchory="page"/>
            </v:rect>
          </w:pict>
        </mc:Fallback>
      </mc:AlternateContent>
    </w:r>
    <w:r>
      <w:rPr>
        <w:noProof/>
        <w:lang w:val="en-US" w:eastAsia="en-US"/>
      </w:rPr>
      <mc:AlternateContent>
        <mc:Choice Requires="wps">
          <w:drawing>
            <wp:anchor distT="0" distB="0" distL="114300" distR="114300" simplePos="0" relativeHeight="251660800" behindDoc="1" locked="0" layoutInCell="1" allowOverlap="1" wp14:anchorId="5769FACB" wp14:editId="17C72706">
              <wp:simplePos x="0" y="0"/>
              <wp:positionH relativeFrom="page">
                <wp:posOffset>5893435</wp:posOffset>
              </wp:positionH>
              <wp:positionV relativeFrom="page">
                <wp:posOffset>-13970</wp:posOffset>
              </wp:positionV>
              <wp:extent cx="818515" cy="170815"/>
              <wp:effectExtent l="0" t="0" r="0" b="0"/>
              <wp:wrapNone/>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851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762A" w:rsidRDefault="008B762A">
                          <w:pPr>
                            <w:pStyle w:val="BodyText"/>
                            <w:spacing w:before="21"/>
                            <w:ind w:left="20"/>
                            <w:rPr>
                              <w:rFonts w:ascii="Courier New"/>
                              <w:b/>
                            </w:rPr>
                          </w:pPr>
                          <w:r>
                            <w:rPr>
                              <w:rFonts w:ascii="Courier New"/>
                              <w:color w:val="7D7D7D"/>
                            </w:rPr>
                            <w:t>P</w:t>
                          </w:r>
                          <w:r>
                            <w:rPr>
                              <w:rFonts w:ascii="Courier New"/>
                              <w:color w:val="7D7D7D"/>
                              <w:spacing w:val="-54"/>
                            </w:rPr>
                            <w:t xml:space="preserve"> </w:t>
                          </w:r>
                          <w:r>
                            <w:rPr>
                              <w:rFonts w:ascii="Courier New"/>
                              <w:color w:val="7D7D7D"/>
                            </w:rPr>
                            <w:t>a</w:t>
                          </w:r>
                          <w:r>
                            <w:rPr>
                              <w:rFonts w:ascii="Courier New"/>
                              <w:color w:val="7D7D7D"/>
                              <w:spacing w:val="-68"/>
                            </w:rPr>
                            <w:t xml:space="preserve"> </w:t>
                          </w:r>
                          <w:r>
                            <w:rPr>
                              <w:rFonts w:ascii="Courier New"/>
                              <w:color w:val="7D7D7D"/>
                            </w:rPr>
                            <w:t>g</w:t>
                          </w:r>
                          <w:r>
                            <w:rPr>
                              <w:rFonts w:ascii="Courier New"/>
                              <w:color w:val="7D7D7D"/>
                              <w:spacing w:val="-54"/>
                            </w:rPr>
                            <w:t xml:space="preserve"> </w:t>
                          </w:r>
                          <w:r>
                            <w:rPr>
                              <w:rFonts w:ascii="Courier New"/>
                              <w:color w:val="7D7D7D"/>
                            </w:rPr>
                            <w:t>e</w:t>
                          </w:r>
                          <w:r>
                            <w:rPr>
                              <w:rFonts w:ascii="Courier New"/>
                              <w:color w:val="7D7D7D"/>
                              <w:spacing w:val="63"/>
                            </w:rPr>
                            <w:t xml:space="preserve"> </w:t>
                          </w:r>
                          <w:r>
                            <w:rPr>
                              <w:rFonts w:ascii="Courier New"/>
                            </w:rPr>
                            <w:t>|</w:t>
                          </w:r>
                          <w:r>
                            <w:rPr>
                              <w:rFonts w:ascii="Courier New"/>
                              <w:spacing w:val="-2"/>
                            </w:rPr>
                            <w:t xml:space="preserve"> </w:t>
                          </w:r>
                          <w:r>
                            <w:fldChar w:fldCharType="begin"/>
                          </w:r>
                          <w:r>
                            <w:rPr>
                              <w:rFonts w:ascii="Courier New"/>
                              <w:b/>
                            </w:rPr>
                            <w:instrText xml:space="preserve"> PAGE </w:instrText>
                          </w:r>
                          <w:r>
                            <w:fldChar w:fldCharType="separate"/>
                          </w:r>
                          <w:r w:rsidR="002F56B5">
                            <w:rPr>
                              <w:rFonts w:ascii="Courier New"/>
                              <w:b/>
                              <w:noProof/>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464.05pt;margin-top:-1.1pt;width:64.45pt;height:13.4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" filled="f" stroked="f">
              <v:textbox inset="0,0,0,0">
                <w:txbxContent>
                  <w:p w:rsidR="008B762A" w:rsidRDefault="008B762A">
                    <w:pPr>
                      <w:pStyle w:val="BodyText"/>
                      <w:spacing w:before="21"/>
                      <w:ind w:left="20"/>
                      <w:rPr>
                        <w:rFonts w:ascii="Courier New"/>
                        <w:b/>
                      </w:rPr>
                    </w:pPr>
                    <w:r>
                      <w:rPr>
                        <w:rFonts w:ascii="Courier New"/>
                        <w:color w:val="7D7D7D"/>
                      </w:rPr>
                      <w:t>P</w:t>
                    </w:r>
                    <w:r>
                      <w:rPr>
                        <w:rFonts w:ascii="Courier New"/>
                        <w:color w:val="7D7D7D"/>
                        <w:spacing w:val="-54"/>
                      </w:rPr>
                      <w:t xml:space="preserve"> </w:t>
                    </w:r>
                    <w:r>
                      <w:rPr>
                        <w:rFonts w:ascii="Courier New"/>
                        <w:color w:val="7D7D7D"/>
                      </w:rPr>
                      <w:t>a</w:t>
                    </w:r>
                    <w:r>
                      <w:rPr>
                        <w:rFonts w:ascii="Courier New"/>
                        <w:color w:val="7D7D7D"/>
                        <w:spacing w:val="-68"/>
                      </w:rPr>
                      <w:t xml:space="preserve"> </w:t>
                    </w:r>
                    <w:r>
                      <w:rPr>
                        <w:rFonts w:ascii="Courier New"/>
                        <w:color w:val="7D7D7D"/>
                      </w:rPr>
                      <w:t>g</w:t>
                    </w:r>
                    <w:r>
                      <w:rPr>
                        <w:rFonts w:ascii="Courier New"/>
                        <w:color w:val="7D7D7D"/>
                        <w:spacing w:val="-54"/>
                      </w:rPr>
                      <w:t xml:space="preserve"> </w:t>
                    </w:r>
                    <w:r>
                      <w:rPr>
                        <w:rFonts w:ascii="Courier New"/>
                        <w:color w:val="7D7D7D"/>
                      </w:rPr>
                      <w:t>e</w:t>
                    </w:r>
                    <w:r>
                      <w:rPr>
                        <w:rFonts w:ascii="Courier New"/>
                        <w:color w:val="7D7D7D"/>
                        <w:spacing w:val="63"/>
                      </w:rPr>
                      <w:t xml:space="preserve"> </w:t>
                    </w:r>
                    <w:r>
                      <w:rPr>
                        <w:rFonts w:ascii="Courier New"/>
                      </w:rPr>
                      <w:t>|</w:t>
                    </w:r>
                    <w:r>
                      <w:rPr>
                        <w:rFonts w:ascii="Courier New"/>
                        <w:spacing w:val="-2"/>
                      </w:rPr>
                      <w:t xml:space="preserve"> </w:t>
                    </w:r>
                    <w:r>
                      <w:fldChar w:fldCharType="begin"/>
                    </w:r>
                    <w:r>
                      <w:rPr>
                        <w:rFonts w:ascii="Courier New"/>
                        <w:b/>
                      </w:rPr>
                      <w:instrText xml:space="preserve"> PAGE </w:instrText>
                    </w:r>
                    <w:r>
                      <w:fldChar w:fldCharType="separate"/>
                    </w:r>
                    <w:r w:rsidR="002F56B5">
                      <w:rPr>
                        <w:rFonts w:ascii="Courier New"/>
                        <w:b/>
                        <w:noProof/>
                      </w:rPr>
                      <w:t>5</w:t>
                    </w:r>
                    <w:r>
                      <w:fldChar w:fldCharType="end"/>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62A" w:rsidRDefault="008B762A">
    <w:pPr>
      <w:pStyle w:val="BodyText"/>
      <w:spacing w:line="14" w:lineRule="auto"/>
    </w:pPr>
    <w:r>
      <w:rPr>
        <w:noProof/>
        <w:lang w:val="en-US" w:eastAsia="en-US"/>
      </w:rPr>
      <mc:AlternateContent>
        <mc:Choice Requires="wps">
          <w:drawing>
            <wp:anchor distT="0" distB="0" distL="114300" distR="114300" simplePos="0" relativeHeight="251662848" behindDoc="1" locked="0" layoutInCell="1" allowOverlap="1" wp14:anchorId="162B7215" wp14:editId="1BC450BE">
              <wp:simplePos x="0" y="0"/>
              <wp:positionH relativeFrom="page">
                <wp:posOffset>731520</wp:posOffset>
              </wp:positionH>
              <wp:positionV relativeFrom="page">
                <wp:posOffset>155575</wp:posOffset>
              </wp:positionV>
              <wp:extent cx="6287135" cy="6350"/>
              <wp:effectExtent l="0" t="0" r="0" b="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13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57.6pt;margin-top:12.25pt;width:495.05pt;height:.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" fillcolor="#d9d9d9" stroked="f">
              <w10:wrap anchorx="page" anchory="page"/>
            </v:rect>
          </w:pict>
        </mc:Fallback>
      </mc:AlternateContent>
    </w:r>
    <w:r>
      <w:rPr>
        <w:noProof/>
        <w:lang w:val="en-US" w:eastAsia="en-US"/>
      </w:rPr>
      <mc:AlternateContent>
        <mc:Choice Requires="wps">
          <w:drawing>
            <wp:anchor distT="0" distB="0" distL="114300" distR="114300" simplePos="0" relativeHeight="251663872" behindDoc="1" locked="0" layoutInCell="1" allowOverlap="1" wp14:anchorId="555A5CF1" wp14:editId="06AC742D">
              <wp:simplePos x="0" y="0"/>
              <wp:positionH relativeFrom="page">
                <wp:posOffset>6153785</wp:posOffset>
              </wp:positionH>
              <wp:positionV relativeFrom="page">
                <wp:posOffset>-13970</wp:posOffset>
              </wp:positionV>
              <wp:extent cx="897255" cy="170815"/>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25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762A" w:rsidRDefault="008B762A">
                          <w:pPr>
                            <w:pStyle w:val="BodyText"/>
                            <w:spacing w:before="21"/>
                            <w:ind w:left="20"/>
                            <w:rPr>
                              <w:rFonts w:ascii="Courier New"/>
                              <w:b/>
                            </w:rPr>
                          </w:pPr>
                          <w:r>
                            <w:rPr>
                              <w:rFonts w:ascii="Courier New"/>
                              <w:color w:val="7D7D7D"/>
                            </w:rPr>
                            <w:t>P</w:t>
                          </w:r>
                          <w:r>
                            <w:rPr>
                              <w:rFonts w:ascii="Courier New"/>
                              <w:color w:val="7D7D7D"/>
                              <w:spacing w:val="-54"/>
                            </w:rPr>
                            <w:t xml:space="preserve"> </w:t>
                          </w:r>
                          <w:r>
                            <w:rPr>
                              <w:rFonts w:ascii="Courier New"/>
                              <w:color w:val="7D7D7D"/>
                            </w:rPr>
                            <w:t>a</w:t>
                          </w:r>
                          <w:r>
                            <w:rPr>
                              <w:rFonts w:ascii="Courier New"/>
                              <w:color w:val="7D7D7D"/>
                              <w:spacing w:val="-67"/>
                            </w:rPr>
                            <w:t xml:space="preserve"> </w:t>
                          </w:r>
                          <w:r>
                            <w:rPr>
                              <w:rFonts w:ascii="Courier New"/>
                              <w:color w:val="7D7D7D"/>
                            </w:rPr>
                            <w:t>g</w:t>
                          </w:r>
                          <w:r>
                            <w:rPr>
                              <w:rFonts w:ascii="Courier New"/>
                              <w:color w:val="7D7D7D"/>
                              <w:spacing w:val="-53"/>
                            </w:rPr>
                            <w:t xml:space="preserve"> </w:t>
                          </w:r>
                          <w:r>
                            <w:rPr>
                              <w:rFonts w:ascii="Courier New"/>
                              <w:color w:val="7D7D7D"/>
                            </w:rPr>
                            <w:t>e</w:t>
                          </w:r>
                          <w:r>
                            <w:rPr>
                              <w:rFonts w:ascii="Courier New"/>
                              <w:color w:val="7D7D7D"/>
                              <w:spacing w:val="63"/>
                            </w:rPr>
                            <w:t xml:space="preserve"> </w:t>
                          </w:r>
                          <w:r>
                            <w:rPr>
                              <w:rFonts w:ascii="Courier New"/>
                            </w:rPr>
                            <w:t>|</w:t>
                          </w:r>
                          <w:r>
                            <w:rPr>
                              <w:rFonts w:ascii="Courier New"/>
                              <w:spacing w:val="-2"/>
                            </w:rPr>
                            <w:t xml:space="preserve"> </w:t>
                          </w:r>
                          <w:r>
                            <w:fldChar w:fldCharType="begin"/>
                          </w:r>
                          <w:r>
                            <w:rPr>
                              <w:rFonts w:ascii="Courier New"/>
                              <w:b/>
                            </w:rPr>
                            <w:instrText xml:space="preserve"> PAGE </w:instrText>
                          </w:r>
                          <w:r>
                            <w:fldChar w:fldCharType="separate"/>
                          </w:r>
                          <w:r w:rsidR="00206D20">
                            <w:rPr>
                              <w:rFonts w:ascii="Courier New"/>
                              <w:b/>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484.55pt;margin-top:-1.1pt;width:70.65pt;height:13.4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" filled="f" stroked="f">
              <v:textbox inset="0,0,0,0">
                <w:txbxContent>
                  <w:p w:rsidR="008B762A" w:rsidRDefault="008B762A">
                    <w:pPr>
                      <w:pStyle w:val="BodyText"/>
                      <w:spacing w:before="21"/>
                      <w:ind w:left="20"/>
                      <w:rPr>
                        <w:rFonts w:ascii="Courier New"/>
                        <w:b/>
                      </w:rPr>
                    </w:pPr>
                    <w:r>
                      <w:rPr>
                        <w:rFonts w:ascii="Courier New"/>
                        <w:color w:val="7D7D7D"/>
                      </w:rPr>
                      <w:t>P</w:t>
                    </w:r>
                    <w:r>
                      <w:rPr>
                        <w:rFonts w:ascii="Courier New"/>
                        <w:color w:val="7D7D7D"/>
                        <w:spacing w:val="-54"/>
                      </w:rPr>
                      <w:t xml:space="preserve"> </w:t>
                    </w:r>
                    <w:r>
                      <w:rPr>
                        <w:rFonts w:ascii="Courier New"/>
                        <w:color w:val="7D7D7D"/>
                      </w:rPr>
                      <w:t>a</w:t>
                    </w:r>
                    <w:r>
                      <w:rPr>
                        <w:rFonts w:ascii="Courier New"/>
                        <w:color w:val="7D7D7D"/>
                        <w:spacing w:val="-67"/>
                      </w:rPr>
                      <w:t xml:space="preserve"> </w:t>
                    </w:r>
                    <w:r>
                      <w:rPr>
                        <w:rFonts w:ascii="Courier New"/>
                        <w:color w:val="7D7D7D"/>
                      </w:rPr>
                      <w:t>g</w:t>
                    </w:r>
                    <w:r>
                      <w:rPr>
                        <w:rFonts w:ascii="Courier New"/>
                        <w:color w:val="7D7D7D"/>
                        <w:spacing w:val="-53"/>
                      </w:rPr>
                      <w:t xml:space="preserve"> </w:t>
                    </w:r>
                    <w:r>
                      <w:rPr>
                        <w:rFonts w:ascii="Courier New"/>
                        <w:color w:val="7D7D7D"/>
                      </w:rPr>
                      <w:t>e</w:t>
                    </w:r>
                    <w:r>
                      <w:rPr>
                        <w:rFonts w:ascii="Courier New"/>
                        <w:color w:val="7D7D7D"/>
                        <w:spacing w:val="63"/>
                      </w:rPr>
                      <w:t xml:space="preserve"> </w:t>
                    </w:r>
                    <w:r>
                      <w:rPr>
                        <w:rFonts w:ascii="Courier New"/>
                      </w:rPr>
                      <w:t>|</w:t>
                    </w:r>
                    <w:r>
                      <w:rPr>
                        <w:rFonts w:ascii="Courier New"/>
                        <w:spacing w:val="-2"/>
                      </w:rPr>
                      <w:t xml:space="preserve"> </w:t>
                    </w:r>
                    <w:r>
                      <w:fldChar w:fldCharType="begin"/>
                    </w:r>
                    <w:r>
                      <w:rPr>
                        <w:rFonts w:ascii="Courier New"/>
                        <w:b/>
                      </w:rPr>
                      <w:instrText xml:space="preserve"> PAGE </w:instrText>
                    </w:r>
                    <w:r>
                      <w:fldChar w:fldCharType="separate"/>
                    </w:r>
                    <w:r w:rsidR="00206D20">
                      <w:rPr>
                        <w:rFonts w:ascii="Courier New"/>
                        <w:b/>
                        <w:noProof/>
                      </w:rPr>
                      <w:t>7</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6C3146C"/>
    <w:multiLevelType w:val="hybridMultilevel"/>
    <w:tmpl w:val="F2740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7C1F61"/>
    <w:multiLevelType w:val="hybridMultilevel"/>
    <w:tmpl w:val="12909E80"/>
    <w:lvl w:ilvl="0" w:tplc="276CD63C">
      <w:start w:val="1"/>
      <w:numFmt w:val="upperRoman"/>
      <w:lvlText w:val="%1."/>
      <w:lvlJc w:val="left"/>
      <w:pPr>
        <w:ind w:left="664" w:hanging="504"/>
      </w:pPr>
      <w:rPr>
        <w:rFonts w:ascii="Times New Roman" w:eastAsia="Times New Roman" w:hAnsi="Times New Roman" w:cs="Times New Roman" w:hint="default"/>
        <w:b/>
        <w:bCs/>
        <w:spacing w:val="-5"/>
        <w:w w:val="92"/>
        <w:sz w:val="23"/>
        <w:szCs w:val="23"/>
        <w:lang w:val="id" w:eastAsia="en-US" w:bidi="ar-SA"/>
      </w:rPr>
    </w:lvl>
    <w:lvl w:ilvl="1" w:tplc="47701352">
      <w:start w:val="1"/>
      <w:numFmt w:val="upperRoman"/>
      <w:lvlText w:val="%2."/>
      <w:lvlJc w:val="left"/>
      <w:pPr>
        <w:ind w:left="4404" w:hanging="721"/>
        <w:jc w:val="right"/>
      </w:pPr>
      <w:rPr>
        <w:rFonts w:ascii="Times New Roman" w:eastAsia="Times New Roman" w:hAnsi="Times New Roman" w:cs="Times New Roman" w:hint="default"/>
        <w:b/>
        <w:bCs/>
        <w:spacing w:val="-5"/>
        <w:w w:val="92"/>
        <w:sz w:val="23"/>
        <w:szCs w:val="23"/>
        <w:lang w:val="id" w:eastAsia="en-US" w:bidi="ar-SA"/>
      </w:rPr>
    </w:lvl>
    <w:lvl w:ilvl="2" w:tplc="866A2D14">
      <w:numFmt w:val="bullet"/>
      <w:lvlText w:val="•"/>
      <w:lvlJc w:val="left"/>
      <w:pPr>
        <w:ind w:left="4972" w:hanging="721"/>
      </w:pPr>
      <w:rPr>
        <w:rFonts w:hint="default"/>
        <w:lang w:val="id" w:eastAsia="en-US" w:bidi="ar-SA"/>
      </w:rPr>
    </w:lvl>
    <w:lvl w:ilvl="3" w:tplc="DE469F64">
      <w:numFmt w:val="bullet"/>
      <w:lvlText w:val="•"/>
      <w:lvlJc w:val="left"/>
      <w:pPr>
        <w:ind w:left="5544" w:hanging="721"/>
      </w:pPr>
      <w:rPr>
        <w:rFonts w:hint="default"/>
        <w:lang w:val="id" w:eastAsia="en-US" w:bidi="ar-SA"/>
      </w:rPr>
    </w:lvl>
    <w:lvl w:ilvl="4" w:tplc="639AA398">
      <w:numFmt w:val="bullet"/>
      <w:lvlText w:val="•"/>
      <w:lvlJc w:val="left"/>
      <w:pPr>
        <w:ind w:left="6116" w:hanging="721"/>
      </w:pPr>
      <w:rPr>
        <w:rFonts w:hint="default"/>
        <w:lang w:val="id" w:eastAsia="en-US" w:bidi="ar-SA"/>
      </w:rPr>
    </w:lvl>
    <w:lvl w:ilvl="5" w:tplc="7A20C3EC">
      <w:numFmt w:val="bullet"/>
      <w:lvlText w:val="•"/>
      <w:lvlJc w:val="left"/>
      <w:pPr>
        <w:ind w:left="6688" w:hanging="721"/>
      </w:pPr>
      <w:rPr>
        <w:rFonts w:hint="default"/>
        <w:lang w:val="id" w:eastAsia="en-US" w:bidi="ar-SA"/>
      </w:rPr>
    </w:lvl>
    <w:lvl w:ilvl="6" w:tplc="E354CA84">
      <w:numFmt w:val="bullet"/>
      <w:lvlText w:val="•"/>
      <w:lvlJc w:val="left"/>
      <w:pPr>
        <w:ind w:left="7260" w:hanging="721"/>
      </w:pPr>
      <w:rPr>
        <w:rFonts w:hint="default"/>
        <w:lang w:val="id" w:eastAsia="en-US" w:bidi="ar-SA"/>
      </w:rPr>
    </w:lvl>
    <w:lvl w:ilvl="7" w:tplc="D7244024">
      <w:numFmt w:val="bullet"/>
      <w:lvlText w:val="•"/>
      <w:lvlJc w:val="left"/>
      <w:pPr>
        <w:ind w:left="7832" w:hanging="721"/>
      </w:pPr>
      <w:rPr>
        <w:rFonts w:hint="default"/>
        <w:lang w:val="id" w:eastAsia="en-US" w:bidi="ar-SA"/>
      </w:rPr>
    </w:lvl>
    <w:lvl w:ilvl="8" w:tplc="0E0644F4">
      <w:numFmt w:val="bullet"/>
      <w:lvlText w:val="•"/>
      <w:lvlJc w:val="left"/>
      <w:pPr>
        <w:ind w:left="8404" w:hanging="721"/>
      </w:pPr>
      <w:rPr>
        <w:rFonts w:hint="default"/>
        <w:lang w:val="id" w:eastAsia="en-US" w:bidi="ar-SA"/>
      </w:rPr>
    </w:lvl>
  </w:abstractNum>
  <w:abstractNum w:abstractNumId="6">
    <w:nsid w:val="178D3019"/>
    <w:multiLevelType w:val="hybridMultilevel"/>
    <w:tmpl w:val="B4165514"/>
    <w:lvl w:ilvl="0" w:tplc="64048D28">
      <w:start w:val="1"/>
      <w:numFmt w:val="upperLetter"/>
      <w:lvlText w:val="%1."/>
      <w:lvlJc w:val="left"/>
      <w:pPr>
        <w:ind w:left="744" w:hanging="425"/>
      </w:pPr>
      <w:rPr>
        <w:rFonts w:ascii="Times New Roman" w:eastAsia="Times New Roman" w:hAnsi="Times New Roman" w:cs="Times New Roman" w:hint="default"/>
        <w:b/>
        <w:bCs/>
        <w:spacing w:val="-2"/>
        <w:w w:val="100"/>
        <w:sz w:val="20"/>
        <w:szCs w:val="20"/>
        <w:lang w:val="id" w:eastAsia="en-US" w:bidi="ar-SA"/>
      </w:rPr>
    </w:lvl>
    <w:lvl w:ilvl="1" w:tplc="C94AA068">
      <w:numFmt w:val="bullet"/>
      <w:lvlText w:val="•"/>
      <w:lvlJc w:val="left"/>
      <w:pPr>
        <w:ind w:left="1638" w:hanging="425"/>
      </w:pPr>
      <w:rPr>
        <w:rFonts w:hint="default"/>
        <w:lang w:val="id" w:eastAsia="en-US" w:bidi="ar-SA"/>
      </w:rPr>
    </w:lvl>
    <w:lvl w:ilvl="2" w:tplc="2CD44C56">
      <w:numFmt w:val="bullet"/>
      <w:lvlText w:val="•"/>
      <w:lvlJc w:val="left"/>
      <w:pPr>
        <w:ind w:left="2537" w:hanging="425"/>
      </w:pPr>
      <w:rPr>
        <w:rFonts w:hint="default"/>
        <w:lang w:val="id" w:eastAsia="en-US" w:bidi="ar-SA"/>
      </w:rPr>
    </w:lvl>
    <w:lvl w:ilvl="3" w:tplc="E508174C">
      <w:numFmt w:val="bullet"/>
      <w:lvlText w:val="•"/>
      <w:lvlJc w:val="left"/>
      <w:pPr>
        <w:ind w:left="3436" w:hanging="425"/>
      </w:pPr>
      <w:rPr>
        <w:rFonts w:hint="default"/>
        <w:lang w:val="id" w:eastAsia="en-US" w:bidi="ar-SA"/>
      </w:rPr>
    </w:lvl>
    <w:lvl w:ilvl="4" w:tplc="03983A06">
      <w:numFmt w:val="bullet"/>
      <w:lvlText w:val="•"/>
      <w:lvlJc w:val="left"/>
      <w:pPr>
        <w:ind w:left="4335" w:hanging="425"/>
      </w:pPr>
      <w:rPr>
        <w:rFonts w:hint="default"/>
        <w:lang w:val="id" w:eastAsia="en-US" w:bidi="ar-SA"/>
      </w:rPr>
    </w:lvl>
    <w:lvl w:ilvl="5" w:tplc="40F8D322">
      <w:numFmt w:val="bullet"/>
      <w:lvlText w:val="•"/>
      <w:lvlJc w:val="left"/>
      <w:pPr>
        <w:ind w:left="5234" w:hanging="425"/>
      </w:pPr>
      <w:rPr>
        <w:rFonts w:hint="default"/>
        <w:lang w:val="id" w:eastAsia="en-US" w:bidi="ar-SA"/>
      </w:rPr>
    </w:lvl>
    <w:lvl w:ilvl="6" w:tplc="5382FF42">
      <w:numFmt w:val="bullet"/>
      <w:lvlText w:val="•"/>
      <w:lvlJc w:val="left"/>
      <w:pPr>
        <w:ind w:left="6133" w:hanging="425"/>
      </w:pPr>
      <w:rPr>
        <w:rFonts w:hint="default"/>
        <w:lang w:val="id" w:eastAsia="en-US" w:bidi="ar-SA"/>
      </w:rPr>
    </w:lvl>
    <w:lvl w:ilvl="7" w:tplc="382AFC96">
      <w:numFmt w:val="bullet"/>
      <w:lvlText w:val="•"/>
      <w:lvlJc w:val="left"/>
      <w:pPr>
        <w:ind w:left="7032" w:hanging="425"/>
      </w:pPr>
      <w:rPr>
        <w:rFonts w:hint="default"/>
        <w:lang w:val="id" w:eastAsia="en-US" w:bidi="ar-SA"/>
      </w:rPr>
    </w:lvl>
    <w:lvl w:ilvl="8" w:tplc="BA560CE0">
      <w:numFmt w:val="bullet"/>
      <w:lvlText w:val="•"/>
      <w:lvlJc w:val="left"/>
      <w:pPr>
        <w:ind w:left="7931" w:hanging="425"/>
      </w:pPr>
      <w:rPr>
        <w:rFonts w:hint="default"/>
        <w:lang w:val="id" w:eastAsia="en-US" w:bidi="ar-SA"/>
      </w:rPr>
    </w:lvl>
  </w:abstractNum>
  <w:abstractNum w:abstractNumId="7">
    <w:nsid w:val="18D3145E"/>
    <w:multiLevelType w:val="hybridMultilevel"/>
    <w:tmpl w:val="05643528"/>
    <w:lvl w:ilvl="0" w:tplc="96A6D09E">
      <w:start w:val="1"/>
      <w:numFmt w:val="decimal"/>
      <w:lvlText w:val="[%1]"/>
      <w:lvlJc w:val="left"/>
      <w:pPr>
        <w:ind w:left="802" w:hanging="641"/>
      </w:pPr>
      <w:rPr>
        <w:rFonts w:ascii="Times New Roman" w:eastAsia="Times New Roman" w:hAnsi="Times New Roman" w:cs="Times New Roman" w:hint="default"/>
        <w:spacing w:val="-3"/>
        <w:w w:val="100"/>
        <w:sz w:val="20"/>
        <w:szCs w:val="20"/>
        <w:lang w:val="id" w:eastAsia="en-US" w:bidi="ar-SA"/>
      </w:rPr>
    </w:lvl>
    <w:lvl w:ilvl="1" w:tplc="D69CBF34">
      <w:start w:val="1"/>
      <w:numFmt w:val="decimal"/>
      <w:lvlText w:val="%2."/>
      <w:lvlJc w:val="left"/>
      <w:pPr>
        <w:ind w:left="881" w:hanging="360"/>
      </w:pPr>
      <w:rPr>
        <w:rFonts w:ascii="Times New Roman" w:eastAsia="Times New Roman" w:hAnsi="Times New Roman" w:cs="Times New Roman" w:hint="default"/>
        <w:w w:val="100"/>
        <w:sz w:val="20"/>
        <w:szCs w:val="20"/>
        <w:lang w:val="id" w:eastAsia="en-US" w:bidi="ar-SA"/>
      </w:rPr>
    </w:lvl>
    <w:lvl w:ilvl="2" w:tplc="B9AEEDA4">
      <w:numFmt w:val="bullet"/>
      <w:lvlText w:val="•"/>
      <w:lvlJc w:val="left"/>
      <w:pPr>
        <w:ind w:left="1973" w:hanging="360"/>
      </w:pPr>
      <w:rPr>
        <w:rFonts w:hint="default"/>
        <w:lang w:val="id" w:eastAsia="en-US" w:bidi="ar-SA"/>
      </w:rPr>
    </w:lvl>
    <w:lvl w:ilvl="3" w:tplc="73CE2BB6">
      <w:numFmt w:val="bullet"/>
      <w:lvlText w:val="•"/>
      <w:lvlJc w:val="left"/>
      <w:pPr>
        <w:ind w:left="3066" w:hanging="360"/>
      </w:pPr>
      <w:rPr>
        <w:rFonts w:hint="default"/>
        <w:lang w:val="id" w:eastAsia="en-US" w:bidi="ar-SA"/>
      </w:rPr>
    </w:lvl>
    <w:lvl w:ilvl="4" w:tplc="665E833A">
      <w:numFmt w:val="bullet"/>
      <w:lvlText w:val="•"/>
      <w:lvlJc w:val="left"/>
      <w:pPr>
        <w:ind w:left="4160" w:hanging="360"/>
      </w:pPr>
      <w:rPr>
        <w:rFonts w:hint="default"/>
        <w:lang w:val="id" w:eastAsia="en-US" w:bidi="ar-SA"/>
      </w:rPr>
    </w:lvl>
    <w:lvl w:ilvl="5" w:tplc="B52E2AD4">
      <w:numFmt w:val="bullet"/>
      <w:lvlText w:val="•"/>
      <w:lvlJc w:val="left"/>
      <w:pPr>
        <w:ind w:left="5253" w:hanging="360"/>
      </w:pPr>
      <w:rPr>
        <w:rFonts w:hint="default"/>
        <w:lang w:val="id" w:eastAsia="en-US" w:bidi="ar-SA"/>
      </w:rPr>
    </w:lvl>
    <w:lvl w:ilvl="6" w:tplc="4E8E0D86">
      <w:numFmt w:val="bullet"/>
      <w:lvlText w:val="•"/>
      <w:lvlJc w:val="left"/>
      <w:pPr>
        <w:ind w:left="6346" w:hanging="360"/>
      </w:pPr>
      <w:rPr>
        <w:rFonts w:hint="default"/>
        <w:lang w:val="id" w:eastAsia="en-US" w:bidi="ar-SA"/>
      </w:rPr>
    </w:lvl>
    <w:lvl w:ilvl="7" w:tplc="3E7C8A9A">
      <w:numFmt w:val="bullet"/>
      <w:lvlText w:val="•"/>
      <w:lvlJc w:val="left"/>
      <w:pPr>
        <w:ind w:left="7440" w:hanging="360"/>
      </w:pPr>
      <w:rPr>
        <w:rFonts w:hint="default"/>
        <w:lang w:val="id" w:eastAsia="en-US" w:bidi="ar-SA"/>
      </w:rPr>
    </w:lvl>
    <w:lvl w:ilvl="8" w:tplc="AAB0A388">
      <w:numFmt w:val="bullet"/>
      <w:lvlText w:val="•"/>
      <w:lvlJc w:val="left"/>
      <w:pPr>
        <w:ind w:left="8533" w:hanging="360"/>
      </w:pPr>
      <w:rPr>
        <w:rFonts w:hint="default"/>
        <w:lang w:val="id" w:eastAsia="en-US" w:bidi="ar-SA"/>
      </w:rPr>
    </w:lvl>
  </w:abstractNum>
  <w:abstractNum w:abstractNumId="8">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9767AA"/>
    <w:multiLevelType w:val="hybridMultilevel"/>
    <w:tmpl w:val="D6CCF30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51E17DE5"/>
    <w:multiLevelType w:val="hybridMultilevel"/>
    <w:tmpl w:val="92707456"/>
    <w:lvl w:ilvl="0" w:tplc="0C1CF326">
      <w:start w:val="1"/>
      <w:numFmt w:val="decimal"/>
      <w:lvlText w:val="%1."/>
      <w:lvlJc w:val="left"/>
      <w:pPr>
        <w:ind w:left="477" w:hanging="360"/>
      </w:pPr>
      <w:rPr>
        <w:rFonts w:hint="default"/>
      </w:rPr>
    </w:lvl>
    <w:lvl w:ilvl="1" w:tplc="04090019" w:tentative="1">
      <w:start w:val="1"/>
      <w:numFmt w:val="lowerLetter"/>
      <w:lvlText w:val="%2."/>
      <w:lvlJc w:val="left"/>
      <w:pPr>
        <w:ind w:left="1197" w:hanging="360"/>
      </w:pPr>
    </w:lvl>
    <w:lvl w:ilvl="2" w:tplc="0409001B" w:tentative="1">
      <w:start w:val="1"/>
      <w:numFmt w:val="lowerRoman"/>
      <w:lvlText w:val="%3."/>
      <w:lvlJc w:val="right"/>
      <w:pPr>
        <w:ind w:left="1917" w:hanging="180"/>
      </w:pPr>
    </w:lvl>
    <w:lvl w:ilvl="3" w:tplc="0409000F" w:tentative="1">
      <w:start w:val="1"/>
      <w:numFmt w:val="decimal"/>
      <w:lvlText w:val="%4."/>
      <w:lvlJc w:val="left"/>
      <w:pPr>
        <w:ind w:left="2637" w:hanging="360"/>
      </w:pPr>
    </w:lvl>
    <w:lvl w:ilvl="4" w:tplc="04090019" w:tentative="1">
      <w:start w:val="1"/>
      <w:numFmt w:val="lowerLetter"/>
      <w:lvlText w:val="%5."/>
      <w:lvlJc w:val="left"/>
      <w:pPr>
        <w:ind w:left="3357" w:hanging="360"/>
      </w:pPr>
    </w:lvl>
    <w:lvl w:ilvl="5" w:tplc="0409001B" w:tentative="1">
      <w:start w:val="1"/>
      <w:numFmt w:val="lowerRoman"/>
      <w:lvlText w:val="%6."/>
      <w:lvlJc w:val="right"/>
      <w:pPr>
        <w:ind w:left="4077" w:hanging="180"/>
      </w:pPr>
    </w:lvl>
    <w:lvl w:ilvl="6" w:tplc="0409000F" w:tentative="1">
      <w:start w:val="1"/>
      <w:numFmt w:val="decimal"/>
      <w:lvlText w:val="%7."/>
      <w:lvlJc w:val="left"/>
      <w:pPr>
        <w:ind w:left="4797" w:hanging="360"/>
      </w:pPr>
    </w:lvl>
    <w:lvl w:ilvl="7" w:tplc="04090019" w:tentative="1">
      <w:start w:val="1"/>
      <w:numFmt w:val="lowerLetter"/>
      <w:lvlText w:val="%8."/>
      <w:lvlJc w:val="left"/>
      <w:pPr>
        <w:ind w:left="5517" w:hanging="360"/>
      </w:pPr>
    </w:lvl>
    <w:lvl w:ilvl="8" w:tplc="0409001B" w:tentative="1">
      <w:start w:val="1"/>
      <w:numFmt w:val="lowerRoman"/>
      <w:lvlText w:val="%9."/>
      <w:lvlJc w:val="right"/>
      <w:pPr>
        <w:ind w:left="6237" w:hanging="180"/>
      </w:pPr>
    </w:lvl>
  </w:abstractNum>
  <w:abstractNum w:abstractNumId="11">
    <w:nsid w:val="6DA22D26"/>
    <w:multiLevelType w:val="hybridMultilevel"/>
    <w:tmpl w:val="21C299B6"/>
    <w:lvl w:ilvl="0" w:tplc="3DE4BB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AC52574"/>
    <w:multiLevelType w:val="hybridMultilevel"/>
    <w:tmpl w:val="1D849DC4"/>
    <w:lvl w:ilvl="0" w:tplc="48320D06">
      <w:start w:val="1"/>
      <w:numFmt w:val="bullet"/>
      <w:lvlText w:val="▫"/>
      <w:lvlJc w:val="left"/>
      <w:pPr>
        <w:ind w:left="769" w:hanging="360"/>
      </w:pPr>
      <w:rPr>
        <w:rFonts w:ascii="Swis721 WGL4 BT" w:hAnsi="Swis721 WGL4 B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6F0"/>
    <w:rsid w:val="000660A9"/>
    <w:rsid w:val="000A091F"/>
    <w:rsid w:val="000B2C2C"/>
    <w:rsid w:val="000B526B"/>
    <w:rsid w:val="000D3A4A"/>
    <w:rsid w:val="000E730F"/>
    <w:rsid w:val="001B15BB"/>
    <w:rsid w:val="00206D20"/>
    <w:rsid w:val="002320DD"/>
    <w:rsid w:val="002519F1"/>
    <w:rsid w:val="00252BB5"/>
    <w:rsid w:val="002F56B5"/>
    <w:rsid w:val="002F7FC1"/>
    <w:rsid w:val="00321842"/>
    <w:rsid w:val="00344C86"/>
    <w:rsid w:val="00356F6C"/>
    <w:rsid w:val="004719DD"/>
    <w:rsid w:val="005B119F"/>
    <w:rsid w:val="005C61D5"/>
    <w:rsid w:val="005E7E97"/>
    <w:rsid w:val="005F248D"/>
    <w:rsid w:val="00624C3A"/>
    <w:rsid w:val="0067458E"/>
    <w:rsid w:val="006941A2"/>
    <w:rsid w:val="006B3340"/>
    <w:rsid w:val="006C7A28"/>
    <w:rsid w:val="00770540"/>
    <w:rsid w:val="00791F33"/>
    <w:rsid w:val="007C0C59"/>
    <w:rsid w:val="0080723C"/>
    <w:rsid w:val="0083285D"/>
    <w:rsid w:val="008427CC"/>
    <w:rsid w:val="00885FA9"/>
    <w:rsid w:val="008B4D62"/>
    <w:rsid w:val="008B762A"/>
    <w:rsid w:val="0092251A"/>
    <w:rsid w:val="00953F53"/>
    <w:rsid w:val="00963F61"/>
    <w:rsid w:val="00997EEF"/>
    <w:rsid w:val="00AB1202"/>
    <w:rsid w:val="00BA3B8B"/>
    <w:rsid w:val="00C01B0D"/>
    <w:rsid w:val="00C23E0A"/>
    <w:rsid w:val="00C716F0"/>
    <w:rsid w:val="00C74B3A"/>
    <w:rsid w:val="00D22DCC"/>
    <w:rsid w:val="00D84C41"/>
    <w:rsid w:val="00D933E7"/>
    <w:rsid w:val="00D9415A"/>
    <w:rsid w:val="00DA01B7"/>
    <w:rsid w:val="00DB272A"/>
    <w:rsid w:val="00E10F14"/>
    <w:rsid w:val="00EF2E52"/>
    <w:rsid w:val="00F2600B"/>
    <w:rsid w:val="00F93AEF"/>
    <w:rsid w:val="00FB11EF"/>
    <w:rsid w:val="00FD3B93"/>
    <w:rsid w:val="00FE2A2E"/>
    <w:rsid w:val="00FE36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uiPriority w:val="1"/>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1"/>
    <w:qFormat/>
    <w:pPr>
      <w:keepNext/>
      <w:numPr>
        <w:ilvl w:val="1"/>
        <w:numId w:val="1"/>
      </w:numPr>
      <w:jc w:val="both"/>
      <w:outlineLvl w:val="1"/>
    </w:pPr>
    <w:rPr>
      <w:szCs w:val="20"/>
    </w:rPr>
  </w:style>
  <w:style w:type="paragraph" w:styleId="Heading3">
    <w:name w:val="heading 3"/>
    <w:basedOn w:val="Normal"/>
    <w:next w:val="Normal"/>
    <w:link w:val="Heading3Char"/>
    <w:uiPriority w:val="9"/>
    <w:qFormat/>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uiPriority w:val="20"/>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uiPriority w:val="1"/>
    <w:qFormat/>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paragraph" w:styleId="BalloonText">
    <w:name w:val="Balloon Text"/>
    <w:basedOn w:val="Normal"/>
    <w:link w:val="BalloonTextChar"/>
    <w:uiPriority w:val="99"/>
    <w:semiHidden/>
    <w:unhideWhenUsed/>
    <w:rsid w:val="000D3A4A"/>
    <w:rPr>
      <w:rFonts w:ascii="Tahoma" w:hAnsi="Tahoma" w:cs="Tahoma"/>
      <w:sz w:val="16"/>
      <w:szCs w:val="16"/>
    </w:rPr>
  </w:style>
  <w:style w:type="character" w:customStyle="1" w:styleId="BalloonTextChar">
    <w:name w:val="Balloon Text Char"/>
    <w:basedOn w:val="DefaultParagraphFont"/>
    <w:link w:val="BalloonText"/>
    <w:uiPriority w:val="99"/>
    <w:semiHidden/>
    <w:rsid w:val="000D3A4A"/>
    <w:rPr>
      <w:rFonts w:ascii="Tahoma" w:hAnsi="Tahoma" w:cs="Tahoma"/>
      <w:sz w:val="16"/>
      <w:szCs w:val="16"/>
      <w:lang w:val="id-ID" w:eastAsia="zh-CN"/>
    </w:rPr>
  </w:style>
  <w:style w:type="paragraph" w:styleId="TOC1">
    <w:name w:val="toc 1"/>
    <w:basedOn w:val="Normal"/>
    <w:uiPriority w:val="1"/>
    <w:qFormat/>
    <w:rsid w:val="00791F33"/>
    <w:pPr>
      <w:widowControl w:val="0"/>
      <w:suppressAutoHyphens w:val="0"/>
      <w:autoSpaceDE w:val="0"/>
      <w:autoSpaceDN w:val="0"/>
      <w:spacing w:before="95"/>
      <w:ind w:left="160" w:hanging="505"/>
    </w:pPr>
    <w:rPr>
      <w:b/>
      <w:bCs/>
      <w:sz w:val="20"/>
      <w:szCs w:val="20"/>
      <w:lang w:val="id" w:eastAsia="en-US"/>
    </w:rPr>
  </w:style>
  <w:style w:type="paragraph" w:customStyle="1" w:styleId="TableParagraph">
    <w:name w:val="Table Paragraph"/>
    <w:basedOn w:val="Normal"/>
    <w:uiPriority w:val="1"/>
    <w:qFormat/>
    <w:rsid w:val="00791F33"/>
    <w:pPr>
      <w:widowControl w:val="0"/>
      <w:suppressAutoHyphens w:val="0"/>
      <w:autoSpaceDE w:val="0"/>
      <w:autoSpaceDN w:val="0"/>
      <w:spacing w:line="215" w:lineRule="exact"/>
    </w:pPr>
    <w:rPr>
      <w:sz w:val="22"/>
      <w:szCs w:val="22"/>
      <w:lang w:val="id" w:eastAsia="en-US"/>
    </w:rPr>
  </w:style>
  <w:style w:type="character" w:customStyle="1" w:styleId="Heading3Char">
    <w:name w:val="Heading 3 Char"/>
    <w:basedOn w:val="DefaultParagraphFont"/>
    <w:link w:val="Heading3"/>
    <w:uiPriority w:val="9"/>
    <w:rsid w:val="00791F33"/>
    <w:rPr>
      <w:b/>
      <w:lang w:val="id-ID"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uiPriority w:val="1"/>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1"/>
    <w:qFormat/>
    <w:pPr>
      <w:keepNext/>
      <w:numPr>
        <w:ilvl w:val="1"/>
        <w:numId w:val="1"/>
      </w:numPr>
      <w:jc w:val="both"/>
      <w:outlineLvl w:val="1"/>
    </w:pPr>
    <w:rPr>
      <w:szCs w:val="20"/>
    </w:rPr>
  </w:style>
  <w:style w:type="paragraph" w:styleId="Heading3">
    <w:name w:val="heading 3"/>
    <w:basedOn w:val="Normal"/>
    <w:next w:val="Normal"/>
    <w:link w:val="Heading3Char"/>
    <w:uiPriority w:val="9"/>
    <w:qFormat/>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uiPriority w:val="20"/>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uiPriority w:val="1"/>
    <w:qFormat/>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paragraph" w:styleId="BalloonText">
    <w:name w:val="Balloon Text"/>
    <w:basedOn w:val="Normal"/>
    <w:link w:val="BalloonTextChar"/>
    <w:uiPriority w:val="99"/>
    <w:semiHidden/>
    <w:unhideWhenUsed/>
    <w:rsid w:val="000D3A4A"/>
    <w:rPr>
      <w:rFonts w:ascii="Tahoma" w:hAnsi="Tahoma" w:cs="Tahoma"/>
      <w:sz w:val="16"/>
      <w:szCs w:val="16"/>
    </w:rPr>
  </w:style>
  <w:style w:type="character" w:customStyle="1" w:styleId="BalloonTextChar">
    <w:name w:val="Balloon Text Char"/>
    <w:basedOn w:val="DefaultParagraphFont"/>
    <w:link w:val="BalloonText"/>
    <w:uiPriority w:val="99"/>
    <w:semiHidden/>
    <w:rsid w:val="000D3A4A"/>
    <w:rPr>
      <w:rFonts w:ascii="Tahoma" w:hAnsi="Tahoma" w:cs="Tahoma"/>
      <w:sz w:val="16"/>
      <w:szCs w:val="16"/>
      <w:lang w:val="id-ID" w:eastAsia="zh-CN"/>
    </w:rPr>
  </w:style>
  <w:style w:type="paragraph" w:styleId="TOC1">
    <w:name w:val="toc 1"/>
    <w:basedOn w:val="Normal"/>
    <w:uiPriority w:val="1"/>
    <w:qFormat/>
    <w:rsid w:val="00791F33"/>
    <w:pPr>
      <w:widowControl w:val="0"/>
      <w:suppressAutoHyphens w:val="0"/>
      <w:autoSpaceDE w:val="0"/>
      <w:autoSpaceDN w:val="0"/>
      <w:spacing w:before="95"/>
      <w:ind w:left="160" w:hanging="505"/>
    </w:pPr>
    <w:rPr>
      <w:b/>
      <w:bCs/>
      <w:sz w:val="20"/>
      <w:szCs w:val="20"/>
      <w:lang w:val="id" w:eastAsia="en-US"/>
    </w:rPr>
  </w:style>
  <w:style w:type="paragraph" w:customStyle="1" w:styleId="TableParagraph">
    <w:name w:val="Table Paragraph"/>
    <w:basedOn w:val="Normal"/>
    <w:uiPriority w:val="1"/>
    <w:qFormat/>
    <w:rsid w:val="00791F33"/>
    <w:pPr>
      <w:widowControl w:val="0"/>
      <w:suppressAutoHyphens w:val="0"/>
      <w:autoSpaceDE w:val="0"/>
      <w:autoSpaceDN w:val="0"/>
      <w:spacing w:line="215" w:lineRule="exact"/>
    </w:pPr>
    <w:rPr>
      <w:sz w:val="22"/>
      <w:szCs w:val="22"/>
      <w:lang w:val="id" w:eastAsia="en-US"/>
    </w:rPr>
  </w:style>
  <w:style w:type="character" w:customStyle="1" w:styleId="Heading3Char">
    <w:name w:val="Heading 3 Char"/>
    <w:basedOn w:val="DefaultParagraphFont"/>
    <w:link w:val="Heading3"/>
    <w:uiPriority w:val="9"/>
    <w:rsid w:val="00791F33"/>
    <w:rPr>
      <w:b/>
      <w:lang w:val="id-ID"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ejournal.kopertais4.or.id/mataraman/index.php/tarbiyatuna/article/view/3440/2582"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google.com/search?q=metode%2Bmembaca%2Bdalam%2Bpembelajaran%2Bbahasa%2Barab&amp;oq=metode%2Bmembaca"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prosiding.arab-um.com/index.php/konasbara/article/view/12/1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prosiding.arab-/"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www.jurnal.ar-raniry.ac.id/index.php/lisanuna/article/view/3761/2526" TargetMode="External"/><Relationship Id="rId10" Type="http://schemas.openxmlformats.org/officeDocument/2006/relationships/hyperlink" Target="mailto:najihanwar@umsida.ac.id" TargetMode="External"/><Relationship Id="rId19" Type="http://schemas.openxmlformats.org/officeDocument/2006/relationships/hyperlink" Target="http://dx.doi.org/10.22373/pjp.v6i2.3337" TargetMode="External"/><Relationship Id="rId4" Type="http://schemas.microsoft.com/office/2007/relationships/stylesWithEffects" Target="stylesWithEffects.xml"/><Relationship Id="rId9" Type="http://schemas.openxmlformats.org/officeDocument/2006/relationships/hyperlink" Target="mailto:viviapriliam@gmail.com" TargetMode="External"/><Relationship Id="rId14" Type="http://schemas.openxmlformats.org/officeDocument/2006/relationships/footer" Target="footer2.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BD92B-04E6-44E8-8D70-F90BE29CE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4298</Words>
  <Characters>24501</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28742</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creator>Reviewer</dc:creator>
  <cp:lastModifiedBy>ASUS</cp:lastModifiedBy>
  <cp:revision>2</cp:revision>
  <cp:lastPrinted>2019-01-25T08:13:00Z</cp:lastPrinted>
  <dcterms:created xsi:type="dcterms:W3CDTF">2023-04-10T03:18:00Z</dcterms:created>
  <dcterms:modified xsi:type="dcterms:W3CDTF">2023-04-10T03:18:00Z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