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7B1CD" w14:textId="77777777" w:rsidR="00C15E86" w:rsidRDefault="00C15E86" w:rsidP="00C15E8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Analisis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Statistik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Deskriptif</w:t>
      </w:r>
      <w:proofErr w:type="spellEnd"/>
    </w:p>
    <w:p w14:paraId="31ABB429" w14:textId="69B10C09" w:rsidR="00C15E86" w:rsidRDefault="00C15E86" w:rsidP="00C15E8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00786041" wp14:editId="6D2D19AC">
            <wp:simplePos x="0" y="0"/>
            <wp:positionH relativeFrom="column">
              <wp:posOffset>0</wp:posOffset>
            </wp:positionH>
            <wp:positionV relativeFrom="paragraph">
              <wp:posOffset>190500</wp:posOffset>
            </wp:positionV>
            <wp:extent cx="4828137" cy="1661823"/>
            <wp:effectExtent l="0" t="0" r="0" b="0"/>
            <wp:wrapNone/>
            <wp:docPr id="11429927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335" cy="1662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25ABBE" w14:textId="77777777" w:rsidR="00C15E86" w:rsidRPr="00C15E86" w:rsidRDefault="00C15E86" w:rsidP="00C15E86">
      <w:pPr>
        <w:rPr>
          <w:rFonts w:ascii="Times New Roman" w:hAnsi="Times New Roman" w:cs="Times New Roman"/>
          <w:sz w:val="24"/>
          <w:szCs w:val="24"/>
        </w:rPr>
      </w:pPr>
    </w:p>
    <w:p w14:paraId="72BF0D82" w14:textId="77777777" w:rsidR="00C15E86" w:rsidRPr="00C15E86" w:rsidRDefault="00C15E86" w:rsidP="00C15E86">
      <w:pPr>
        <w:rPr>
          <w:rFonts w:ascii="Times New Roman" w:hAnsi="Times New Roman" w:cs="Times New Roman"/>
          <w:sz w:val="24"/>
          <w:szCs w:val="24"/>
        </w:rPr>
      </w:pPr>
    </w:p>
    <w:p w14:paraId="1E4519F8" w14:textId="77777777" w:rsidR="00C15E86" w:rsidRPr="00C15E86" w:rsidRDefault="00C15E86" w:rsidP="00C15E86">
      <w:pPr>
        <w:rPr>
          <w:rFonts w:ascii="Times New Roman" w:hAnsi="Times New Roman" w:cs="Times New Roman"/>
          <w:sz w:val="24"/>
          <w:szCs w:val="24"/>
        </w:rPr>
      </w:pPr>
    </w:p>
    <w:p w14:paraId="529B3303" w14:textId="77777777" w:rsidR="00C15E86" w:rsidRPr="00C15E86" w:rsidRDefault="00C15E86" w:rsidP="00C15E86">
      <w:pPr>
        <w:rPr>
          <w:rFonts w:ascii="Times New Roman" w:hAnsi="Times New Roman" w:cs="Times New Roman"/>
          <w:sz w:val="24"/>
          <w:szCs w:val="24"/>
        </w:rPr>
      </w:pPr>
    </w:p>
    <w:p w14:paraId="656A87A8" w14:textId="77777777" w:rsidR="00C15E86" w:rsidRPr="00C15E86" w:rsidRDefault="00C15E86" w:rsidP="00C15E86">
      <w:pPr>
        <w:rPr>
          <w:rFonts w:ascii="Times New Roman" w:hAnsi="Times New Roman" w:cs="Times New Roman"/>
          <w:sz w:val="24"/>
          <w:szCs w:val="24"/>
        </w:rPr>
      </w:pPr>
    </w:p>
    <w:p w14:paraId="207E5827" w14:textId="77777777" w:rsidR="00C15E86" w:rsidRPr="00C15E86" w:rsidRDefault="00C15E86" w:rsidP="00C15E86">
      <w:pPr>
        <w:rPr>
          <w:rFonts w:ascii="Times New Roman" w:hAnsi="Times New Roman" w:cs="Times New Roman"/>
          <w:sz w:val="24"/>
          <w:szCs w:val="24"/>
        </w:rPr>
      </w:pPr>
    </w:p>
    <w:p w14:paraId="288BCA9E" w14:textId="77777777" w:rsidR="00C15E86" w:rsidRPr="00C15E86" w:rsidRDefault="00C15E86" w:rsidP="00C15E86">
      <w:pPr>
        <w:rPr>
          <w:rFonts w:ascii="Times New Roman" w:hAnsi="Times New Roman" w:cs="Times New Roman"/>
          <w:sz w:val="24"/>
          <w:szCs w:val="24"/>
        </w:rPr>
      </w:pPr>
    </w:p>
    <w:p w14:paraId="20435D9F" w14:textId="77777777" w:rsidR="00C15E86" w:rsidRDefault="00C15E86" w:rsidP="00C15E8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C082B3F" w14:textId="406FF63D" w:rsidR="00C15E86" w:rsidRDefault="00C15E86" w:rsidP="00C15E86">
      <w:pPr>
        <w:tabs>
          <w:tab w:val="left" w:pos="85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00F675A8" w14:textId="77777777" w:rsidR="00C15E86" w:rsidRDefault="00C15E86" w:rsidP="00C15E86">
      <w:pPr>
        <w:tabs>
          <w:tab w:val="left" w:pos="8590"/>
        </w:tabs>
        <w:rPr>
          <w:rFonts w:ascii="Times New Roman" w:hAnsi="Times New Roman" w:cs="Times New Roman"/>
          <w:sz w:val="24"/>
          <w:szCs w:val="24"/>
        </w:rPr>
      </w:pPr>
    </w:p>
    <w:p w14:paraId="19E8742D" w14:textId="77777777" w:rsidR="00C15E86" w:rsidRDefault="00C15E86" w:rsidP="00C15E86">
      <w:pPr>
        <w:tabs>
          <w:tab w:val="left" w:pos="8590"/>
        </w:tabs>
        <w:rPr>
          <w:rFonts w:ascii="Times New Roman" w:hAnsi="Times New Roman" w:cs="Times New Roman"/>
          <w:sz w:val="24"/>
          <w:szCs w:val="24"/>
        </w:rPr>
      </w:pPr>
    </w:p>
    <w:p w14:paraId="568C915A" w14:textId="3DBEF971" w:rsidR="00C15E86" w:rsidRDefault="00C15E86" w:rsidP="00C15E86">
      <w:pPr>
        <w:tabs>
          <w:tab w:val="left" w:pos="859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Normalitas</w:t>
      </w:r>
      <w:proofErr w:type="spellEnd"/>
    </w:p>
    <w:p w14:paraId="15E70184" w14:textId="4BFB01E1" w:rsidR="00C15E86" w:rsidRDefault="00C15E86" w:rsidP="00C15E86">
      <w:pPr>
        <w:tabs>
          <w:tab w:val="left" w:pos="859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473CB06D" wp14:editId="09255C2E">
            <wp:extent cx="3526170" cy="3339548"/>
            <wp:effectExtent l="0" t="0" r="0" b="0"/>
            <wp:docPr id="53309847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7095" cy="33404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EADAFB" w14:textId="77777777" w:rsidR="00C15E86" w:rsidRDefault="00C15E86" w:rsidP="00C15E86">
      <w:pPr>
        <w:tabs>
          <w:tab w:val="left" w:pos="859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21D5D5B9" w14:textId="19594CFA" w:rsidR="00C15E86" w:rsidRDefault="00C15E86" w:rsidP="00C15E86">
      <w:pPr>
        <w:tabs>
          <w:tab w:val="left" w:pos="859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Multikolineritas</w:t>
      </w:r>
      <w:proofErr w:type="spellEnd"/>
    </w:p>
    <w:p w14:paraId="4308DFD5" w14:textId="24D50266" w:rsidR="00C15E86" w:rsidRDefault="00C15E86" w:rsidP="00C15E86">
      <w:pPr>
        <w:tabs>
          <w:tab w:val="left" w:pos="859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6CC8C101" wp14:editId="3AD75024">
            <wp:extent cx="2449002" cy="1685548"/>
            <wp:effectExtent l="0" t="0" r="8890" b="0"/>
            <wp:docPr id="186483568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0973" cy="1686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36F4C7" w14:textId="77777777" w:rsidR="00C15E86" w:rsidRDefault="00C15E86" w:rsidP="00C15E86">
      <w:pPr>
        <w:tabs>
          <w:tab w:val="left" w:pos="859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009AEE1B" w14:textId="77777777" w:rsidR="00C15E86" w:rsidRDefault="00C15E86" w:rsidP="00C15E86">
      <w:pPr>
        <w:tabs>
          <w:tab w:val="left" w:pos="859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06AB93FE" w14:textId="712A58BB" w:rsidR="00C15E86" w:rsidRDefault="00C15E86" w:rsidP="00C15E86">
      <w:pPr>
        <w:tabs>
          <w:tab w:val="left" w:pos="859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Validitas</w:t>
      </w:r>
      <w:proofErr w:type="spellEnd"/>
    </w:p>
    <w:p w14:paraId="5969489F" w14:textId="1498FB7B" w:rsidR="00C15E86" w:rsidRDefault="00C15E86" w:rsidP="00C15E86">
      <w:pPr>
        <w:tabs>
          <w:tab w:val="left" w:pos="859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734ADA89" wp14:editId="66F53251">
            <wp:extent cx="5991722" cy="5416032"/>
            <wp:effectExtent l="0" t="0" r="9525" b="0"/>
            <wp:docPr id="102106089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1411" cy="5424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38DF1BA" w14:textId="77777777" w:rsidR="00C15E86" w:rsidRDefault="00C15E86" w:rsidP="00C15E86">
      <w:pPr>
        <w:tabs>
          <w:tab w:val="left" w:pos="859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57BBF89C" w14:textId="29DBD9B1" w:rsidR="00C15E86" w:rsidRDefault="00C15E86" w:rsidP="00C15E86">
      <w:pPr>
        <w:tabs>
          <w:tab w:val="left" w:pos="859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3F039E6B" wp14:editId="0AACFFBE">
            <wp:extent cx="4343400" cy="3362325"/>
            <wp:effectExtent l="0" t="0" r="0" b="9525"/>
            <wp:docPr id="127541799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3362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1843981" w14:textId="77777777" w:rsidR="00C15E86" w:rsidRDefault="00C15E86" w:rsidP="00C15E86">
      <w:pPr>
        <w:tabs>
          <w:tab w:val="left" w:pos="859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72BA8040" w14:textId="24D19384" w:rsidR="00C15E86" w:rsidRDefault="00C15E86" w:rsidP="00C15E86">
      <w:pPr>
        <w:tabs>
          <w:tab w:val="left" w:pos="859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78299914" wp14:editId="52B92BC9">
            <wp:extent cx="4981575" cy="4010025"/>
            <wp:effectExtent l="0" t="0" r="9525" b="9525"/>
            <wp:docPr id="15973934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4010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7F2E724" w14:textId="77777777" w:rsidR="00C15E86" w:rsidRDefault="00C15E86" w:rsidP="00C15E86">
      <w:pPr>
        <w:tabs>
          <w:tab w:val="left" w:pos="859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0B47F31B" w14:textId="296A96E8" w:rsidR="00C15E86" w:rsidRDefault="00C15E86" w:rsidP="00C15E86">
      <w:pPr>
        <w:tabs>
          <w:tab w:val="left" w:pos="859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357158EA" wp14:editId="1A0E15E4">
            <wp:extent cx="4343400" cy="3362325"/>
            <wp:effectExtent l="0" t="0" r="0" b="9525"/>
            <wp:docPr id="1817137600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3362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4562AD" w14:textId="77777777" w:rsidR="00C15E86" w:rsidRDefault="00C15E86" w:rsidP="00C15E86">
      <w:pPr>
        <w:tabs>
          <w:tab w:val="left" w:pos="859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716DF796" w14:textId="792C1C44" w:rsidR="00C15E86" w:rsidRDefault="00C15E86" w:rsidP="00C15E86">
      <w:pPr>
        <w:tabs>
          <w:tab w:val="left" w:pos="859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Reliabilitas</w:t>
      </w:r>
      <w:proofErr w:type="spellEnd"/>
    </w:p>
    <w:p w14:paraId="27FFD122" w14:textId="582CAA26" w:rsidR="00C15E86" w:rsidRDefault="00C15E86" w:rsidP="00C15E8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X1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X2</w:t>
      </w:r>
    </w:p>
    <w:p w14:paraId="7CBD0741" w14:textId="2AFD717A" w:rsidR="00C15E86" w:rsidRDefault="002703BD" w:rsidP="00C15E86">
      <w:pPr>
        <w:tabs>
          <w:tab w:val="left" w:pos="859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57F713BC" wp14:editId="3CBCF8E6">
            <wp:extent cx="1724025" cy="914400"/>
            <wp:effectExtent l="0" t="0" r="9525" b="0"/>
            <wp:docPr id="401729657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3B564D7D" wp14:editId="78E77EBC">
            <wp:extent cx="1724025" cy="914400"/>
            <wp:effectExtent l="0" t="0" r="9525" b="0"/>
            <wp:docPr id="642919088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3BCE057" w14:textId="77777777" w:rsidR="00C15E86" w:rsidRDefault="00C15E86" w:rsidP="00C15E86">
      <w:pPr>
        <w:tabs>
          <w:tab w:val="left" w:pos="859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4009A104" w14:textId="5B0165C6" w:rsidR="00C15E86" w:rsidRDefault="00C15E86" w:rsidP="002703B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2703B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2703B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703B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703B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703B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703BD">
        <w:rPr>
          <w:rFonts w:ascii="Times New Roman" w:hAnsi="Times New Roman" w:cs="Times New Roman"/>
          <w:b/>
          <w:bCs/>
          <w:sz w:val="24"/>
          <w:szCs w:val="24"/>
        </w:rPr>
        <w:tab/>
        <w:t>Y</w:t>
      </w:r>
    </w:p>
    <w:p w14:paraId="68F3A182" w14:textId="3489371C" w:rsidR="00C15E86" w:rsidRDefault="002703BD" w:rsidP="002703B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23B88A90" wp14:editId="1B9F0AE4">
            <wp:extent cx="1724025" cy="914400"/>
            <wp:effectExtent l="0" t="0" r="9525" b="0"/>
            <wp:docPr id="295790759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487F1234" wp14:editId="51AEA8A9">
            <wp:extent cx="1724025" cy="914400"/>
            <wp:effectExtent l="0" t="0" r="9525" b="0"/>
            <wp:docPr id="1092867759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B147AE3" w14:textId="77777777" w:rsidR="00C15E86" w:rsidRDefault="00C15E86" w:rsidP="00C15E86">
      <w:pPr>
        <w:tabs>
          <w:tab w:val="left" w:pos="859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1F6D6C45" w14:textId="709B0FA9" w:rsidR="00C15E86" w:rsidRDefault="00C15E86" w:rsidP="00C15E86">
      <w:pPr>
        <w:tabs>
          <w:tab w:val="left" w:pos="8590"/>
        </w:tabs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Analisis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Linier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Berganda</w:t>
      </w:r>
      <w:proofErr w:type="spellEnd"/>
      <w:r w:rsidR="002703BD">
        <w:rPr>
          <w:rFonts w:ascii="Times New Roman" w:hAnsi="Times New Roman" w:cs="Times New Roman"/>
          <w:b/>
          <w:bCs/>
          <w:sz w:val="24"/>
          <w:szCs w:val="24"/>
        </w:rPr>
        <w:t xml:space="preserve"> dan Uji T</w:t>
      </w:r>
      <w:r w:rsidR="002703B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07B4C866" wp14:editId="3D78AA3A">
            <wp:extent cx="5133975" cy="1971675"/>
            <wp:effectExtent l="0" t="0" r="9525" b="9525"/>
            <wp:docPr id="120306684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1971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AD73F9" w14:textId="5EDA8216" w:rsidR="00C15E86" w:rsidRPr="00C15E86" w:rsidRDefault="00C15E86" w:rsidP="00C15E86">
      <w:pPr>
        <w:tabs>
          <w:tab w:val="left" w:pos="859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sectPr w:rsidR="00C15E86" w:rsidRPr="00C15E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17802593">
    <w:abstractNumId w:val="19"/>
  </w:num>
  <w:num w:numId="2" w16cid:durableId="724833311">
    <w:abstractNumId w:val="12"/>
  </w:num>
  <w:num w:numId="3" w16cid:durableId="776634233">
    <w:abstractNumId w:val="10"/>
  </w:num>
  <w:num w:numId="4" w16cid:durableId="1963686922">
    <w:abstractNumId w:val="21"/>
  </w:num>
  <w:num w:numId="5" w16cid:durableId="1018657150">
    <w:abstractNumId w:val="13"/>
  </w:num>
  <w:num w:numId="6" w16cid:durableId="419569146">
    <w:abstractNumId w:val="16"/>
  </w:num>
  <w:num w:numId="7" w16cid:durableId="1284926161">
    <w:abstractNumId w:val="18"/>
  </w:num>
  <w:num w:numId="8" w16cid:durableId="600649057">
    <w:abstractNumId w:val="9"/>
  </w:num>
  <w:num w:numId="9" w16cid:durableId="1580405387">
    <w:abstractNumId w:val="7"/>
  </w:num>
  <w:num w:numId="10" w16cid:durableId="960650080">
    <w:abstractNumId w:val="6"/>
  </w:num>
  <w:num w:numId="11" w16cid:durableId="803356479">
    <w:abstractNumId w:val="5"/>
  </w:num>
  <w:num w:numId="12" w16cid:durableId="1950504886">
    <w:abstractNumId w:val="4"/>
  </w:num>
  <w:num w:numId="13" w16cid:durableId="2026974894">
    <w:abstractNumId w:val="8"/>
  </w:num>
  <w:num w:numId="14" w16cid:durableId="1855799092">
    <w:abstractNumId w:val="3"/>
  </w:num>
  <w:num w:numId="15" w16cid:durableId="1513184803">
    <w:abstractNumId w:val="2"/>
  </w:num>
  <w:num w:numId="16" w16cid:durableId="615060256">
    <w:abstractNumId w:val="1"/>
  </w:num>
  <w:num w:numId="17" w16cid:durableId="1816724935">
    <w:abstractNumId w:val="0"/>
  </w:num>
  <w:num w:numId="18" w16cid:durableId="1752655705">
    <w:abstractNumId w:val="14"/>
  </w:num>
  <w:num w:numId="19" w16cid:durableId="1592011934">
    <w:abstractNumId w:val="15"/>
  </w:num>
  <w:num w:numId="20" w16cid:durableId="1771663117">
    <w:abstractNumId w:val="20"/>
  </w:num>
  <w:num w:numId="21" w16cid:durableId="54400393">
    <w:abstractNumId w:val="17"/>
  </w:num>
  <w:num w:numId="22" w16cid:durableId="1221210499">
    <w:abstractNumId w:val="11"/>
  </w:num>
  <w:num w:numId="23" w16cid:durableId="114612101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attachedTemplate r:id="rId1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E86"/>
    <w:rsid w:val="002703BD"/>
    <w:rsid w:val="00645252"/>
    <w:rsid w:val="006D3D74"/>
    <w:rsid w:val="0083569A"/>
    <w:rsid w:val="00A9204E"/>
    <w:rsid w:val="00C15E86"/>
    <w:rsid w:val="00D9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  <w14:docId w14:val="2D59670B"/>
  <w15:chartTrackingRefBased/>
  <w15:docId w15:val="{1D75353E-690C-4FD3-8462-CBCDB8D28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69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ind\AppData\Local\Microsoft\Office\16.0\DTS\en-US%7bB241ADD2-C043-49EC-B07A-9E626D05D814%7d\%7b359C104E-264F-416C-BE6B-BEECCD3443E4%7dtf02786999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2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{359C104E-264F-416C-BE6B-BEECCD3443E4}tf02786999_win32</Template>
  <TotalTime>9</TotalTime>
  <Pages>5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Adinda Putri</dc:creator>
  <cp:keywords/>
  <dc:description/>
  <cp:lastModifiedBy>Adinda Putri</cp:lastModifiedBy>
  <cp:revision>1</cp:revision>
  <dcterms:created xsi:type="dcterms:W3CDTF">2024-10-27T10:36:00Z</dcterms:created>
  <dcterms:modified xsi:type="dcterms:W3CDTF">2024-10-27T10:51:00Z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