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3E06117" w14:textId="44A5E7BA" w:rsidR="00953F53" w:rsidRPr="001D7DAD" w:rsidRDefault="001A1C0A" w:rsidP="006924CD">
      <w:pPr>
        <w:pStyle w:val="StyleTitle"/>
        <w:ind w:left="851"/>
        <w:jc w:val="both"/>
        <w:rPr>
          <w:sz w:val="28"/>
          <w:szCs w:val="28"/>
          <w:lang w:val="fi-FI"/>
        </w:rPr>
      </w:pPr>
      <w:r w:rsidRPr="001A1C0A">
        <w:rPr>
          <w:sz w:val="28"/>
          <w:szCs w:val="28"/>
          <w:lang w:val="fi-FI"/>
        </w:rPr>
        <w:t>Peningkatan Kontrol Diri Untuk Mencegah Perilaku Mal</w:t>
      </w:r>
      <w:r w:rsidR="003F7505">
        <w:rPr>
          <w:sz w:val="28"/>
          <w:szCs w:val="28"/>
          <w:lang w:val="fi-FI"/>
        </w:rPr>
        <w:t>a</w:t>
      </w:r>
      <w:r w:rsidRPr="001A1C0A">
        <w:rPr>
          <w:sz w:val="28"/>
          <w:szCs w:val="28"/>
          <w:lang w:val="fi-FI"/>
        </w:rPr>
        <w:t xml:space="preserve">datif Pada Remaja Karang Taruna Dusun </w:t>
      </w:r>
      <w:r w:rsidR="00DD7B43">
        <w:rPr>
          <w:sz w:val="28"/>
          <w:szCs w:val="28"/>
          <w:lang w:val="fi-FI"/>
        </w:rPr>
        <w:t>X</w:t>
      </w:r>
      <w:commentRangeStart w:id="0"/>
      <w:commentRangeStart w:id="1"/>
      <w:commentRangeEnd w:id="0"/>
      <w:r w:rsidR="005E7593">
        <w:rPr>
          <w:rStyle w:val="CommentReference"/>
          <w:rFonts w:cs="Times New Roman"/>
          <w:b w:val="0"/>
          <w:bCs w:val="0"/>
          <w:kern w:val="0"/>
        </w:rPr>
        <w:commentReference w:id="0"/>
      </w:r>
      <w:commentRangeEnd w:id="1"/>
      <w:r w:rsidR="00464900">
        <w:rPr>
          <w:rStyle w:val="CommentReference"/>
          <w:rFonts w:cs="Times New Roman"/>
          <w:b w:val="0"/>
          <w:bCs w:val="0"/>
          <w:kern w:val="0"/>
        </w:rPr>
        <w:commentReference w:id="1"/>
      </w:r>
    </w:p>
    <w:p w14:paraId="21F96B73" w14:textId="15E4EA42" w:rsidR="00953F53" w:rsidRPr="001D7DAD" w:rsidRDefault="009246D3" w:rsidP="002F7FC1">
      <w:pPr>
        <w:pStyle w:val="Author"/>
        <w:spacing w:after="115"/>
        <w:ind w:left="851"/>
        <w:contextualSpacing/>
        <w:jc w:val="left"/>
        <w:rPr>
          <w:lang w:val="fi-FI"/>
        </w:rPr>
      </w:pPr>
      <w:r>
        <w:rPr>
          <w:b w:val="0"/>
          <w:sz w:val="20"/>
          <w:szCs w:val="20"/>
        </w:rPr>
        <w:t>Firman Ilham Ilahi</w:t>
      </w:r>
      <w:r w:rsidR="00953F53">
        <w:rPr>
          <w:b w:val="0"/>
          <w:sz w:val="20"/>
          <w:szCs w:val="20"/>
          <w:vertAlign w:val="superscript"/>
        </w:rPr>
        <w:t>1)</w:t>
      </w:r>
      <w:r w:rsidR="00953F53">
        <w:rPr>
          <w:b w:val="0"/>
          <w:sz w:val="20"/>
          <w:szCs w:val="20"/>
        </w:rPr>
        <w:t xml:space="preserve">, </w:t>
      </w:r>
      <w:r>
        <w:rPr>
          <w:b w:val="0"/>
          <w:sz w:val="20"/>
          <w:szCs w:val="20"/>
          <w:lang w:val="fi-FI"/>
        </w:rPr>
        <w:t>Effy Wardati Maryam</w:t>
      </w:r>
      <w:r>
        <w:rPr>
          <w:b w:val="0"/>
          <w:sz w:val="20"/>
          <w:szCs w:val="20"/>
          <w:vertAlign w:val="superscript"/>
        </w:rPr>
        <w:t xml:space="preserve"> </w:t>
      </w:r>
      <w:r w:rsidR="00953F53">
        <w:rPr>
          <w:b w:val="0"/>
          <w:sz w:val="20"/>
          <w:szCs w:val="20"/>
          <w:vertAlign w:val="superscript"/>
        </w:rPr>
        <w:t>2)</w:t>
      </w:r>
      <w:r w:rsidR="00D620F3" w:rsidRPr="001D7DAD">
        <w:rPr>
          <w:b w:val="0"/>
          <w:sz w:val="20"/>
          <w:szCs w:val="20"/>
          <w:lang w:val="fi-FI"/>
        </w:rPr>
        <w:t xml:space="preserve">, </w:t>
      </w:r>
      <w:r w:rsidR="00D620F3" w:rsidRPr="001D7DAD">
        <w:rPr>
          <w:b w:val="0"/>
          <w:sz w:val="20"/>
          <w:szCs w:val="20"/>
          <w:vertAlign w:val="superscript"/>
          <w:lang w:val="fi-FI"/>
        </w:rPr>
        <w:t>3</w:t>
      </w:r>
      <w:r w:rsidR="00D620F3">
        <w:rPr>
          <w:b w:val="0"/>
          <w:sz w:val="20"/>
          <w:szCs w:val="20"/>
          <w:vertAlign w:val="superscript"/>
        </w:rPr>
        <w:t>)</w:t>
      </w:r>
    </w:p>
    <w:p w14:paraId="6B127106" w14:textId="2C3B0C00" w:rsidR="00C716F0" w:rsidRPr="007E1D53" w:rsidRDefault="00953F53" w:rsidP="007E1D53">
      <w:pPr>
        <w:ind w:left="851"/>
        <w:contextualSpacing/>
        <w:rPr>
          <w:lang w:val="en-ID"/>
        </w:rPr>
      </w:pPr>
      <w:r w:rsidRPr="002F7FC1">
        <w:rPr>
          <w:sz w:val="20"/>
          <w:szCs w:val="20"/>
          <w:vertAlign w:val="superscript"/>
        </w:rPr>
        <w:t>1)</w:t>
      </w:r>
      <w:r w:rsidRPr="002F7FC1">
        <w:rPr>
          <w:sz w:val="20"/>
          <w:szCs w:val="20"/>
        </w:rPr>
        <w:t xml:space="preserve">Program Studi </w:t>
      </w:r>
      <w:proofErr w:type="spellStart"/>
      <w:r w:rsidR="007E1D53">
        <w:rPr>
          <w:sz w:val="20"/>
          <w:szCs w:val="20"/>
          <w:lang w:val="en-ID"/>
        </w:rPr>
        <w:t>Psikologi</w:t>
      </w:r>
      <w:proofErr w:type="spellEnd"/>
      <w:r w:rsidRPr="002F7FC1">
        <w:rPr>
          <w:sz w:val="20"/>
          <w:szCs w:val="20"/>
        </w:rPr>
        <w:t xml:space="preserve">, Universitas </w:t>
      </w:r>
      <w:r w:rsidR="00C716F0" w:rsidRPr="002F7FC1">
        <w:rPr>
          <w:sz w:val="20"/>
          <w:szCs w:val="20"/>
          <w:lang w:val="en-ID"/>
        </w:rPr>
        <w:t xml:space="preserve">Muhammadiyah </w:t>
      </w:r>
      <w:proofErr w:type="spellStart"/>
      <w:r w:rsidR="00C716F0" w:rsidRPr="002F7FC1">
        <w:rPr>
          <w:sz w:val="20"/>
          <w:szCs w:val="20"/>
          <w:lang w:val="en-ID"/>
        </w:rPr>
        <w:t>Sidoarjo</w:t>
      </w:r>
      <w:proofErr w:type="spellEnd"/>
      <w:r w:rsidR="00C716F0" w:rsidRPr="002F7FC1">
        <w:rPr>
          <w:sz w:val="20"/>
          <w:szCs w:val="20"/>
          <w:lang w:val="en-ID"/>
        </w:rPr>
        <w:t>, Indonesia</w:t>
      </w:r>
    </w:p>
    <w:p w14:paraId="3D86EE70" w14:textId="244B0291" w:rsidR="00953F53" w:rsidRPr="002F7FC1" w:rsidRDefault="00C716F0" w:rsidP="002F7FC1">
      <w:pPr>
        <w:ind w:left="851"/>
        <w:contextualSpacing/>
        <w:rPr>
          <w:sz w:val="20"/>
          <w:szCs w:val="20"/>
          <w:lang w:val="en-ID"/>
        </w:rPr>
      </w:pPr>
      <w:r w:rsidRPr="002F7FC1">
        <w:rPr>
          <w:sz w:val="20"/>
          <w:szCs w:val="20"/>
          <w:lang w:val="en-ID"/>
        </w:rPr>
        <w:t xml:space="preserve">*Email </w:t>
      </w:r>
      <w:proofErr w:type="spellStart"/>
      <w:r w:rsidRPr="002F7FC1">
        <w:rPr>
          <w:sz w:val="20"/>
          <w:szCs w:val="20"/>
          <w:lang w:val="en-ID"/>
        </w:rPr>
        <w:t>Penulis</w:t>
      </w:r>
      <w:proofErr w:type="spellEnd"/>
      <w:r w:rsidRPr="002F7FC1">
        <w:rPr>
          <w:sz w:val="20"/>
          <w:szCs w:val="20"/>
          <w:lang w:val="en-ID"/>
        </w:rPr>
        <w:t xml:space="preserve"> </w:t>
      </w:r>
      <w:proofErr w:type="spellStart"/>
      <w:r w:rsidRPr="002F7FC1">
        <w:rPr>
          <w:sz w:val="20"/>
          <w:szCs w:val="20"/>
          <w:lang w:val="en-ID"/>
        </w:rPr>
        <w:t>Korespondensi</w:t>
      </w:r>
      <w:proofErr w:type="spellEnd"/>
      <w:r w:rsidRPr="002F7FC1">
        <w:rPr>
          <w:sz w:val="20"/>
          <w:szCs w:val="20"/>
          <w:lang w:val="en-ID"/>
        </w:rPr>
        <w:t>:</w:t>
      </w:r>
      <w:r w:rsidR="009246D3">
        <w:rPr>
          <w:sz w:val="20"/>
          <w:szCs w:val="20"/>
          <w:lang w:val="en-ID"/>
        </w:rPr>
        <w:t xml:space="preserve"> </w:t>
      </w:r>
      <w:hyperlink r:id="rId12" w:history="1">
        <w:r w:rsidR="009246D3" w:rsidRPr="00CA61AB">
          <w:rPr>
            <w:rStyle w:val="Hyperlink"/>
            <w:sz w:val="20"/>
            <w:szCs w:val="20"/>
            <w:lang w:val="en-ID"/>
          </w:rPr>
          <w:t>FirmanIlhamIlahi@gmail.com</w:t>
        </w:r>
      </w:hyperlink>
      <w:r w:rsidR="009246D3">
        <w:rPr>
          <w:sz w:val="20"/>
          <w:szCs w:val="20"/>
          <w:lang w:val="en-ID"/>
        </w:rPr>
        <w:t xml:space="preserve">, </w:t>
      </w:r>
      <w:hyperlink r:id="rId13" w:history="1">
        <w:r w:rsidR="009246D3" w:rsidRPr="00CA61AB">
          <w:rPr>
            <w:rStyle w:val="Hyperlink"/>
            <w:sz w:val="20"/>
            <w:szCs w:val="20"/>
            <w:lang w:val="en-ID"/>
          </w:rPr>
          <w:t>effywardati@umsida.ac.id</w:t>
        </w:r>
      </w:hyperlink>
    </w:p>
    <w:p w14:paraId="7C7610E1" w14:textId="77777777" w:rsidR="00C716F0" w:rsidRDefault="00C716F0">
      <w:pPr>
        <w:rPr>
          <w:i/>
          <w:sz w:val="20"/>
          <w:szCs w:val="20"/>
        </w:rPr>
      </w:pPr>
    </w:p>
    <w:p w14:paraId="587291E8" w14:textId="77777777" w:rsidR="00953F53" w:rsidRDefault="00953F53">
      <w:pPr>
        <w:rPr>
          <w:sz w:val="20"/>
          <w:szCs w:val="20"/>
        </w:rPr>
      </w:pPr>
    </w:p>
    <w:p w14:paraId="3E544906" w14:textId="77777777" w:rsidR="00953F53" w:rsidRDefault="00953F53">
      <w:pPr>
        <w:sectPr w:rsidR="00953F53" w:rsidSect="005F248D">
          <w:headerReference w:type="even" r:id="rId14"/>
          <w:headerReference w:type="default" r:id="rId15"/>
          <w:footerReference w:type="even" r:id="rId16"/>
          <w:footerReference w:type="default" r:id="rId17"/>
          <w:headerReference w:type="first" r:id="rId18"/>
          <w:footerReference w:type="first" r:id="rId19"/>
          <w:pgSz w:w="11906" w:h="16838"/>
          <w:pgMar w:top="1701" w:right="1134" w:bottom="1134" w:left="1411" w:header="850" w:footer="720" w:gutter="0"/>
          <w:cols w:space="720"/>
          <w:titlePg/>
          <w:docGrid w:linePitch="360"/>
        </w:sectPr>
      </w:pPr>
    </w:p>
    <w:p w14:paraId="4282398E" w14:textId="51BCA20C" w:rsidR="00953F53" w:rsidRPr="006C7A28" w:rsidRDefault="006C7A28" w:rsidP="002F7FC1">
      <w:pPr>
        <w:pStyle w:val="BodyAbstract"/>
        <w:spacing w:before="0" w:after="0"/>
        <w:ind w:left="0" w:right="4"/>
        <w:jc w:val="both"/>
      </w:pPr>
      <w:bookmarkStart w:id="2" w:name="__DdeLink__931_480770800"/>
      <w:r w:rsidRPr="006C7A28">
        <w:rPr>
          <w:b/>
          <w:bCs/>
          <w:smallCaps w:val="0"/>
        </w:rPr>
        <w:t>Abstract</w:t>
      </w:r>
      <w:r w:rsidRPr="006C7A28">
        <w:rPr>
          <w:bCs/>
          <w:smallCaps w:val="0"/>
        </w:rPr>
        <w:t xml:space="preserve">. </w:t>
      </w:r>
      <w:r w:rsidR="007A0A94" w:rsidRPr="007A0A94">
        <w:rPr>
          <w:bCs/>
          <w:smallCaps w:val="0"/>
        </w:rPr>
        <w:t>This research aims to analyze the effectiveness of a self-control training program in improving self-control understanding and application within the Karang Taruna community in Dusun X. The community faces self-control issues, revealed through interviews and community complaints about open alcohol consumption, raising concerns about its impact on adolescents. Using a quantitative method with a Quasi-Experiment approach, this research involves a single group of participants who underwent the training. The subjects are community members who participated in self-control training, focusing on self-acceptance and valuing strengths and weaknesses. The effectiveness of the training was measured using the Youth Self-Report (YSR) scale to assess self-control aspects before and after the training. Pre-test and post-test were conducted to measure changes in YSR scores. Data analysis showed significant improvement in self-control understanding and application among participants after the training. These findings indicate that the training had a significant positive impact on addressing self-control issues and alleviating community concerns</w:t>
      </w:r>
      <w:r w:rsidR="001A1C0A" w:rsidRPr="001A1C0A">
        <w:rPr>
          <w:bCs/>
          <w:smallCaps w:val="0"/>
        </w:rPr>
        <w:t>.</w:t>
      </w:r>
    </w:p>
    <w:p w14:paraId="18E6D647" w14:textId="4517BAB7" w:rsidR="00953F53" w:rsidRPr="0066354C" w:rsidRDefault="00953F53" w:rsidP="002F7FC1">
      <w:pPr>
        <w:pStyle w:val="BodyAbstract"/>
        <w:spacing w:before="58" w:after="0"/>
        <w:ind w:left="0" w:right="4"/>
        <w:jc w:val="both"/>
      </w:pPr>
      <w:r w:rsidRPr="006C7A28">
        <w:rPr>
          <w:b/>
          <w:bCs/>
          <w:smallCaps w:val="0"/>
        </w:rPr>
        <w:t xml:space="preserve">Keywords </w:t>
      </w:r>
      <w:r w:rsidRPr="0066354C">
        <w:rPr>
          <w:smallCaps w:val="0"/>
        </w:rPr>
        <w:t xml:space="preserve">- </w:t>
      </w:r>
      <w:bookmarkStart w:id="3" w:name="_Hlk167994634"/>
      <w:bookmarkEnd w:id="2"/>
      <w:r w:rsidR="001A1C0A" w:rsidRPr="001A1C0A">
        <w:rPr>
          <w:smallCaps w:val="0"/>
        </w:rPr>
        <w:t>Self Control, Maladaptiv, Karang Taruna.</w:t>
      </w:r>
    </w:p>
    <w:bookmarkEnd w:id="3"/>
    <w:p w14:paraId="6AB72587" w14:textId="77777777" w:rsidR="00953F53" w:rsidRPr="006C7A28" w:rsidRDefault="00953F53" w:rsidP="002F7FC1">
      <w:pPr>
        <w:tabs>
          <w:tab w:val="left" w:pos="0"/>
        </w:tabs>
        <w:ind w:right="4"/>
        <w:rPr>
          <w:b/>
          <w:bCs/>
          <w:i/>
        </w:rPr>
      </w:pPr>
    </w:p>
    <w:p w14:paraId="0F278DAE" w14:textId="1C20D88C" w:rsidR="00953F53" w:rsidRPr="007A0A94" w:rsidRDefault="006C7A28" w:rsidP="007A0A94">
      <w:pPr>
        <w:pStyle w:val="BodyAbstract"/>
        <w:ind w:left="0" w:right="4"/>
        <w:jc w:val="both"/>
        <w:rPr>
          <w:bCs/>
          <w:smallCaps w:val="0"/>
        </w:rPr>
      </w:pPr>
      <w:commentRangeStart w:id="4"/>
      <w:commentRangeStart w:id="5"/>
      <w:r w:rsidRPr="006C7A28">
        <w:rPr>
          <w:b/>
          <w:bCs/>
          <w:smallCaps w:val="0"/>
        </w:rPr>
        <w:t>Abstrak</w:t>
      </w:r>
      <w:r w:rsidRPr="006C7A28">
        <w:rPr>
          <w:bCs/>
          <w:smallCaps w:val="0"/>
        </w:rPr>
        <w:t>.</w:t>
      </w:r>
      <w:commentRangeEnd w:id="4"/>
      <w:r w:rsidR="005E7593">
        <w:rPr>
          <w:rStyle w:val="CommentReference"/>
          <w:i w:val="0"/>
          <w:smallCaps w:val="0"/>
        </w:rPr>
        <w:commentReference w:id="4"/>
      </w:r>
      <w:commentRangeEnd w:id="5"/>
      <w:r w:rsidR="00CC75A7">
        <w:rPr>
          <w:rStyle w:val="CommentReference"/>
          <w:i w:val="0"/>
          <w:smallCaps w:val="0"/>
        </w:rPr>
        <w:commentReference w:id="5"/>
      </w:r>
      <w:r w:rsidRPr="006C7A28">
        <w:rPr>
          <w:bCs/>
          <w:smallCaps w:val="0"/>
        </w:rPr>
        <w:t xml:space="preserve"> </w:t>
      </w:r>
      <w:r w:rsidR="007A0A94" w:rsidRPr="007A0A94">
        <w:rPr>
          <w:bCs/>
          <w:smallCaps w:val="0"/>
        </w:rPr>
        <w:t>Penelitian ini bertujuan untuk menganalisis efektivitas pelatihan kontrol diri dalam meningkatkan pemahaman dan penerapan kontrol diri di komunitas Karang Taruna di Dusun X. Komunitas ini menghadapi masalah kontrol diri, yang terungkap melalui wawancara dan keluhan masyarakat tentang konsumsi alkohol terbuka, yang menimbulkan kekhawatiran terhadap dampaknya pada remaja. Menggunakan metode kuantitatif dengan pendekatan Quasi-Experiment, penelitian ini melibatkan satu kelompok subjek yang mengikuti pelatihan.</w:t>
      </w:r>
      <w:r w:rsidR="007A0A94">
        <w:rPr>
          <w:bCs/>
          <w:smallCaps w:val="0"/>
        </w:rPr>
        <w:t xml:space="preserve"> </w:t>
      </w:r>
      <w:r w:rsidR="007A0A94" w:rsidRPr="007A0A94">
        <w:rPr>
          <w:bCs/>
          <w:smallCaps w:val="0"/>
        </w:rPr>
        <w:t>Subjek penelitian adalah anggota komunitas yang mengikuti pelatihan kontrol diri, dengan fokus pada penerimaan diri dan penghargaan terhadap kelebihan dan kekurangan. Efektivitas pelatihan diukur menggunakan skala Youth Self-Report (YSR) untuk menilai aspek kontrol diri sebelum dan setelah pelatihan. Pre-test dan post-test dilakukan untuk mengukur perubahan dalam skor YSR.</w:t>
      </w:r>
      <w:r w:rsidR="007A0A94">
        <w:rPr>
          <w:bCs/>
          <w:smallCaps w:val="0"/>
        </w:rPr>
        <w:t xml:space="preserve"> </w:t>
      </w:r>
      <w:r w:rsidR="007A0A94" w:rsidRPr="007A0A94">
        <w:rPr>
          <w:bCs/>
          <w:smallCaps w:val="0"/>
        </w:rPr>
        <w:t>Hasil analisis data menunjukkan peningkatan signifikan dalam pemahaman dan penerapan kontrol diri di antara peserta setelah pelatihan. Temuan ini mengindikasikan bahwa pelatihan ini memberikan dampak positif yang signifikan dalam mengatasi masalah kontrol diri dan membantu mengurangi kekhawatiran masyarakat</w:t>
      </w:r>
      <w:r w:rsidR="008F0D8C" w:rsidRPr="008F0D8C">
        <w:rPr>
          <w:bCs/>
          <w:smallCaps w:val="0"/>
        </w:rPr>
        <w:t>.</w:t>
      </w:r>
      <w:commentRangeStart w:id="6"/>
      <w:commentRangeStart w:id="7"/>
      <w:r w:rsidR="0066354C" w:rsidRPr="0066354C">
        <w:rPr>
          <w:bCs/>
          <w:smallCaps w:val="0"/>
        </w:rPr>
        <w:t>.</w:t>
      </w:r>
      <w:commentRangeEnd w:id="6"/>
      <w:r w:rsidR="00ED220E">
        <w:rPr>
          <w:rStyle w:val="CommentReference"/>
          <w:i w:val="0"/>
          <w:smallCaps w:val="0"/>
        </w:rPr>
        <w:commentReference w:id="6"/>
      </w:r>
      <w:commentRangeEnd w:id="7"/>
      <w:r w:rsidR="00A92EEF">
        <w:rPr>
          <w:rStyle w:val="CommentReference"/>
          <w:i w:val="0"/>
          <w:smallCaps w:val="0"/>
        </w:rPr>
        <w:commentReference w:id="7"/>
      </w:r>
    </w:p>
    <w:p w14:paraId="7510E873" w14:textId="52AE3B31" w:rsidR="002F7FC1" w:rsidRPr="0066354C" w:rsidRDefault="00953F53" w:rsidP="0066354C">
      <w:pPr>
        <w:pStyle w:val="BodyAbstract"/>
        <w:tabs>
          <w:tab w:val="left" w:pos="0"/>
        </w:tabs>
        <w:spacing w:before="58" w:after="0"/>
        <w:ind w:left="0" w:right="4"/>
        <w:jc w:val="both"/>
        <w:rPr>
          <w:smallCaps w:val="0"/>
        </w:rPr>
        <w:sectPr w:rsidR="002F7FC1" w:rsidRPr="0066354C" w:rsidSect="002F7FC1">
          <w:type w:val="continuous"/>
          <w:pgSz w:w="11906" w:h="16838"/>
          <w:pgMar w:top="1701" w:right="1134" w:bottom="1701" w:left="1412" w:header="1134" w:footer="720" w:gutter="0"/>
          <w:cols w:space="288"/>
          <w:docGrid w:linePitch="360"/>
        </w:sectPr>
      </w:pPr>
      <w:r w:rsidRPr="006C7A28">
        <w:rPr>
          <w:b/>
          <w:bCs/>
          <w:smallCaps w:val="0"/>
        </w:rPr>
        <w:t xml:space="preserve">Kata Kunci - </w:t>
      </w:r>
      <w:r w:rsidR="0066354C" w:rsidRPr="0066354C">
        <w:t xml:space="preserve">konsep diri, </w:t>
      </w:r>
      <w:r w:rsidR="003F7505">
        <w:t>kontrol</w:t>
      </w:r>
      <w:r w:rsidR="0066354C" w:rsidRPr="0066354C">
        <w:t xml:space="preserve"> diri</w:t>
      </w:r>
    </w:p>
    <w:p w14:paraId="24B27765" w14:textId="77777777" w:rsidR="00953F53" w:rsidRDefault="00953F53">
      <w:pPr>
        <w:pStyle w:val="Heading1"/>
        <w:rPr>
          <w:sz w:val="24"/>
        </w:rPr>
      </w:pPr>
      <w:r w:rsidRPr="006C7A28">
        <w:rPr>
          <w:sz w:val="24"/>
        </w:rPr>
        <w:t xml:space="preserve">I. Pendahuluan </w:t>
      </w:r>
    </w:p>
    <w:p w14:paraId="69BEEDF0" w14:textId="77777777" w:rsidR="001A1C0A" w:rsidRDefault="001A1C0A" w:rsidP="001A1C0A">
      <w:pPr>
        <w:pStyle w:val="Body"/>
      </w:pPr>
      <w:r>
        <w:t>Pemuda merupakan generasi penerus sebuah bangsa, kader bangsa, kader masyarakat, dan kader keluarga. Pemuda selalu didentikan dengan perubahan karena peran pemuda dalam membangun bangsa ini sangat besar antara lain peran pemuda dalam menegakkan keadilan(Muqsith 2019). Pemuda merupakan satu identitas yang potensial sebagai penerus cita-cita perjuangan bangsa dan sumber insani bagi pembangunan Negara, bangsa dan agama. Selain itu pemuda mempunyai peran sebagai pendekar intelektual dan sebagai pendekar sosial karena selain mempunyai ide-ide atau gagasan yang perlu dikembangkan, pemuda juga berperan sebagai perubah negara dan bangsa ini(Utomo and Sutopo 2020).</w:t>
      </w:r>
    </w:p>
    <w:p w14:paraId="5CBAFA5C" w14:textId="70D0DAE4" w:rsidR="001A1C0A" w:rsidRDefault="001A1C0A" w:rsidP="001A1C0A">
      <w:pPr>
        <w:pStyle w:val="Body"/>
      </w:pPr>
      <w:r>
        <w:t>Lingkungan yang tidak sehat akan mempengaruhi mental generasi muda yang mash labil, dan biasanya hal itu akan menimbulkan dampak negatif terhadap perkembangan para remaja</w:t>
      </w:r>
      <w:sdt>
        <w:sdtPr>
          <w:id w:val="-37049184"/>
          <w:citation/>
        </w:sdtPr>
        <w:sdtContent>
          <w:r w:rsidR="008F0D8C">
            <w:fldChar w:fldCharType="begin"/>
          </w:r>
          <w:r w:rsidR="008F0D8C">
            <w:rPr>
              <w:lang w:val="en-US"/>
            </w:rPr>
            <w:instrText xml:space="preserve"> CITATION Fat19 \l 1033 </w:instrText>
          </w:r>
          <w:r w:rsidR="008F0D8C">
            <w:fldChar w:fldCharType="separate"/>
          </w:r>
          <w:r w:rsidR="00EA4B05">
            <w:rPr>
              <w:noProof/>
              <w:lang w:val="en-US"/>
            </w:rPr>
            <w:t xml:space="preserve"> (Fatmala, Rande, &amp; Hariati, 2019)</w:t>
          </w:r>
          <w:r w:rsidR="008F0D8C">
            <w:fldChar w:fldCharType="end"/>
          </w:r>
        </w:sdtContent>
      </w:sdt>
      <w:commentRangeStart w:id="8"/>
      <w:commentRangeStart w:id="9"/>
      <w:r>
        <w:t xml:space="preserve"> </w:t>
      </w:r>
      <w:commentRangeEnd w:id="8"/>
      <w:r w:rsidR="00ED220E">
        <w:rPr>
          <w:rStyle w:val="CommentReference"/>
        </w:rPr>
        <w:commentReference w:id="8"/>
      </w:r>
      <w:commentRangeEnd w:id="9"/>
      <w:r w:rsidR="00A92EEF">
        <w:rPr>
          <w:rStyle w:val="CommentReference"/>
        </w:rPr>
        <w:commentReference w:id="9"/>
      </w:r>
      <w:r>
        <w:t>. Dorongan- dorongan mental yang negatif diharapkan dapat diminimalisir dengan semakin nyatanya pembinaan mental generasi muda (remaja) yang ada dalam masyarakat, dunia pendidikan dan juga lingkungan pergaulan remaja sendiri. Dalam proses pembangunan bangsa, pemuda merupakan kekuatan moral, kontrol sosial, dan agen pembaharuan sebagai perwujudan dari fungsi, peran, karakteristik, dan kedudukannya yang strategis dalam pembangunan nasional (Asisdiq and Side 2021).</w:t>
      </w:r>
    </w:p>
    <w:p w14:paraId="0C238406" w14:textId="30BC933D" w:rsidR="001A1C0A" w:rsidRDefault="001A1C0A" w:rsidP="001A1C0A">
      <w:pPr>
        <w:pStyle w:val="Body"/>
      </w:pPr>
      <w:r>
        <w:t xml:space="preserve">Remaja sering kali melakukan perilaku yang tidak diinginkan oleh lingkungan sekitar, sehingga remaja sering dianggap buruk oleh Masyarakat karena perilaku </w:t>
      </w:r>
      <w:r w:rsidR="003F7505">
        <w:t>maladaptif</w:t>
      </w:r>
      <w:r>
        <w:t xml:space="preserve"> yang dilakukan Menurut (Ratnasari 2017) Perilaku </w:t>
      </w:r>
      <w:r w:rsidR="003F7505">
        <w:t>maladaptif</w:t>
      </w:r>
      <w:r>
        <w:t xml:space="preserve"> pada remaja memiliki gejala yaitu perilaku yang melanggar norma baik norma masyarakat, hukum, dan yang lain. (Wijaya and Muslim 2021)Perilaku </w:t>
      </w:r>
      <w:r w:rsidR="003F7505">
        <w:t>maladaptif</w:t>
      </w:r>
      <w:r>
        <w:t xml:space="preserve"> pada remaja  dapat dikatakan  perbuatan individu yang tidak mampu menyesuaikan diri atau beradaptasi dengan keadaan sekeliling secara wajar. Misalnya yang bersangkutan memperlihatkan ketakutan kecurigaan (paranoid), gangguan menilai realitas, gangguan dalam fungsi sosial dan </w:t>
      </w:r>
      <w:r>
        <w:lastRenderedPageBreak/>
        <w:t xml:space="preserve">pekerjaan. (Daulay 2021)perilaku </w:t>
      </w:r>
      <w:r w:rsidR="003F7505">
        <w:t>maladaptif</w:t>
      </w:r>
      <w:r>
        <w:t xml:space="preserve"> yang ditampilkan bersifat destruktif, secara sadar melawan dan tidak mengikuti aturan, seperti tawuran, pergaulan bebas, penggunaan obat-obatan terlarang(Daulay 2021),</w:t>
      </w:r>
    </w:p>
    <w:p w14:paraId="498CA389" w14:textId="6E33DCB5" w:rsidR="001A1C0A" w:rsidRDefault="001A1C0A" w:rsidP="001A1C0A">
      <w:pPr>
        <w:pStyle w:val="Body"/>
      </w:pPr>
      <w:r>
        <w:t xml:space="preserve">Berdasarkan hasil </w:t>
      </w:r>
      <w:commentRangeStart w:id="10"/>
      <w:commentRangeStart w:id="11"/>
      <w:r w:rsidRPr="00DD7B43">
        <w:rPr>
          <w:i/>
          <w:iCs/>
        </w:rPr>
        <w:t>community need assessment</w:t>
      </w:r>
      <w:r>
        <w:t xml:space="preserve"> </w:t>
      </w:r>
      <w:commentRangeEnd w:id="10"/>
      <w:r w:rsidR="005E7593">
        <w:rPr>
          <w:rStyle w:val="CommentReference"/>
        </w:rPr>
        <w:commentReference w:id="10"/>
      </w:r>
      <w:commentRangeEnd w:id="11"/>
      <w:r w:rsidR="00464900">
        <w:rPr>
          <w:rStyle w:val="CommentReference"/>
        </w:rPr>
        <w:commentReference w:id="11"/>
      </w:r>
      <w:r>
        <w:t>(CNA) dengan menggunakan</w:t>
      </w:r>
      <w:commentRangeStart w:id="12"/>
      <w:commentRangeStart w:id="13"/>
      <w:commentRangeEnd w:id="12"/>
      <w:r w:rsidR="005E7593">
        <w:rPr>
          <w:rStyle w:val="CommentReference"/>
        </w:rPr>
        <w:commentReference w:id="12"/>
      </w:r>
      <w:commentRangeEnd w:id="13"/>
      <w:r w:rsidR="00464900">
        <w:rPr>
          <w:rStyle w:val="CommentReference"/>
        </w:rPr>
        <w:commentReference w:id="13"/>
      </w:r>
      <w:r>
        <w:t xml:space="preserve"> wawancara didapatkan hasil bahwa permasalahan utama yang terjadi pada remaja karang taruna dusun </w:t>
      </w:r>
      <w:r w:rsidR="00DD7B43">
        <w:rPr>
          <w:highlight w:val="yellow"/>
        </w:rPr>
        <w:t>X</w:t>
      </w:r>
      <w:r>
        <w:t xml:space="preserve"> adalah  perilaku </w:t>
      </w:r>
      <w:r w:rsidR="003F7505">
        <w:t>maladaptif</w:t>
      </w:r>
      <w:r>
        <w:t xml:space="preserve">. Seperti halnya melakukan mabuk-mabukan dan tawuran. </w:t>
      </w:r>
    </w:p>
    <w:p w14:paraId="336A91F1" w14:textId="6EEA6E6F" w:rsidR="001A1C0A" w:rsidRDefault="001A1C0A" w:rsidP="001A1C0A">
      <w:pPr>
        <w:pStyle w:val="Body"/>
      </w:pPr>
      <w:commentRangeStart w:id="14"/>
      <w:commentRangeStart w:id="15"/>
      <w:commentRangeStart w:id="16"/>
      <w:r>
        <w:t xml:space="preserve">Dalam penelitian Nurul dkk, Kontrol diri yang kuat akan berpengaruh terhadap perilaku </w:t>
      </w:r>
      <w:r w:rsidR="003F7505">
        <w:t>maladaptif</w:t>
      </w:r>
      <w:r>
        <w:t>, (Hidayah 2020)</w:t>
      </w:r>
      <w:r w:rsidR="00DD7B43">
        <w:t xml:space="preserve">. </w:t>
      </w:r>
      <w:r w:rsidRPr="00DD7B43">
        <w:rPr>
          <w:i/>
          <w:iCs/>
        </w:rPr>
        <w:t>Self-control</w:t>
      </w:r>
      <w:r>
        <w:t xml:space="preserve"> atau kontrol diri adalah seperangkat tingkah laku yang berfokus pada keberhasilan mengubah diri pribadi,</w:t>
      </w:r>
      <w:r w:rsidR="00DD7B43">
        <w:t xml:space="preserve"> </w:t>
      </w:r>
      <w:r>
        <w:t>keberhasilan menangkal pengrusakan diri (</w:t>
      </w:r>
      <w:r w:rsidRPr="00DD7B43">
        <w:rPr>
          <w:i/>
          <w:iCs/>
        </w:rPr>
        <w:t>self-destructive</w:t>
      </w:r>
      <w:r>
        <w:t>), perasaan mampu pada diri sendiri, perasaan mandiri (</w:t>
      </w:r>
      <w:r w:rsidRPr="00DD7B43">
        <w:rPr>
          <w:i/>
          <w:iCs/>
        </w:rPr>
        <w:t>autonomy</w:t>
      </w:r>
      <w:r>
        <w:t>), atau bebas dari pengaruh orang lain, kebebasan menentukan tujuan, kemampuan untuk memisahkan perasaan dan pikiran rasional, serta seperangkat tingkah laku yang terfokus pada tanggung jawab atas diri pribadi</w:t>
      </w:r>
      <w:r w:rsidR="00DD7B43">
        <w:t>, P</w:t>
      </w:r>
      <w:r>
        <w:t>emuda yang masuk dalam sebuah lingkungan yang tidak bisa membedakan antara yang salah dan benar hal ini memerllukan peningkatan kontrol diri</w:t>
      </w:r>
      <w:r w:rsidR="00DD7B43">
        <w:t>. P</w:t>
      </w:r>
      <w:r>
        <w:t>enelitian yang dilakukan oleh (Zahrani and Ambarini 2019) mendapati hasil bahwasanya Adanya pengetahuan mengenai kontrol diri dapat membuat Individu  akan lebih dapat mengontrol dirinya sendiri dibandingkan individu yang tidak memiliki pengetahuan mengenai kontrol diri</w:t>
      </w:r>
      <w:r w:rsidR="00DD7B43">
        <w:t xml:space="preserve"> </w:t>
      </w:r>
      <w:r>
        <w:t>(Rahmadani and Okfrima 2022)</w:t>
      </w:r>
      <w:r w:rsidR="00DD7B43">
        <w:t xml:space="preserve">. </w:t>
      </w:r>
      <w:r>
        <w:t xml:space="preserve">Adapun aspek-aspek dan indikator kontrol diri Mampu menghindari sebuah </w:t>
      </w:r>
      <w:r w:rsidR="00DD7B43">
        <w:t>t</w:t>
      </w:r>
      <w:r>
        <w:t>indakan yang bisa merugikan diri sendiri ataupun  orang lain, dan menjauhi suatu hal yang menimbulkan pengerusakan bagi diri sendiri dan orang lain (Hidayat fahrul 2023).</w:t>
      </w:r>
      <w:commentRangeEnd w:id="14"/>
      <w:r w:rsidR="005E7593">
        <w:rPr>
          <w:rStyle w:val="CommentReference"/>
        </w:rPr>
        <w:commentReference w:id="14"/>
      </w:r>
      <w:commentRangeEnd w:id="15"/>
      <w:r w:rsidR="00464900">
        <w:rPr>
          <w:rStyle w:val="CommentReference"/>
        </w:rPr>
        <w:commentReference w:id="15"/>
      </w:r>
      <w:commentRangeEnd w:id="16"/>
      <w:r w:rsidR="00464900">
        <w:rPr>
          <w:rStyle w:val="CommentReference"/>
        </w:rPr>
        <w:commentReference w:id="16"/>
      </w:r>
    </w:p>
    <w:p w14:paraId="1A6D95DB" w14:textId="77777777" w:rsidR="001A1C0A" w:rsidRDefault="001A1C0A" w:rsidP="001A1C0A">
      <w:pPr>
        <w:pStyle w:val="Body"/>
      </w:pPr>
      <w:r>
        <w:t>Penelitian yang dilakukan oleh (Marsela and Supriatna 2019) mengungkap bahwa setelah dilakukanya peningkatan self control pada remaja smk mendapati hasil bahwa siswa lebih bisa melakukan pertimbangan-pertimbangan terlebih dahulu sebelum memutuskan sesuatu sebelum bertindak. Semakin tinggi self control (kontrol diri) semakin intens pengendalian terhadap tingkah laku.</w:t>
      </w:r>
    </w:p>
    <w:p w14:paraId="791ABB16" w14:textId="77777777" w:rsidR="001A1C0A" w:rsidRDefault="001A1C0A" w:rsidP="001A1C0A">
      <w:pPr>
        <w:pStyle w:val="Body"/>
      </w:pPr>
      <w:r>
        <w:t xml:space="preserve"> Sejalan dengan yang dikatakan oleh Azwar (2013) dalam (Hidayah 2020) bahwa tidak adanya pengetahuan mengenai suatu hal akan membuat individu tidak menunjukkan perilaku sesuai dengan pengetahuan tersebut. Sebaliknya, jika individu memiliki pengetahuan mengenai suatu hal maka individu tersebut akan cenderung menunjukkan perilaku yang sejalan. Dengan demikian, pemahaman peserta mengenai kontrol diri yang telah diperoleh melalui pelatihan ini akan berkontribusi terhadap kemampuan peserta untuk melakukan kontrol diri dalam kehidupan sehari-hari. </w:t>
      </w:r>
    </w:p>
    <w:p w14:paraId="7092B8D9" w14:textId="693A9345" w:rsidR="004676C5" w:rsidRPr="00D620F3" w:rsidRDefault="001A1C0A" w:rsidP="001A1C0A">
      <w:pPr>
        <w:pStyle w:val="Body"/>
        <w:rPr>
          <w:lang w:val="en-US"/>
        </w:rPr>
      </w:pPr>
      <w:r>
        <w:tab/>
        <w:t xml:space="preserve">Seorang individu dapat dikatakan sudah dewasa ketika individu tersebut dapat mengolah kontrol terhadap dirinya sendiri ketika ingin bertindak, mengeluarkan argument, pengambilan keputusan dan lain sebagainya yang termasuk dalam control diri(Almumtaz 2019), dengan begitu ketika pengontrolan diri itu dapat terkendali dengan baik maka perilaku maldaptif juga akan terminimalisirkan. Jika individu tidak memiliki control diri yang baik, berbagai perilaku dapat muncul sebagai respon, diantaranya adalah perilaku maldaptif. Kurangnya keterampilan mengelola emosi, pengaruh lingkungan, kurangnya keterampilan penyelesaian masalah dan tingkat kematangan pengambilan keputusan pada remaja yang belum baik akan  menyebabkan remaja kesulitan untuk melakukan kontrol diri(Prakusa 2023). Berdasarkan permasalahan diatas perlu dilakukan edukasi tentang kontrol diri dengan topik  </w:t>
      </w:r>
      <w:r w:rsidR="00EA4B05">
        <w:t>penelitian</w:t>
      </w:r>
      <w:r>
        <w:t xml:space="preserve"> yang akan diberikan adalah Upaya untuk meningkatkan kontrol diri pada perilaku maladaptif. Salah satu cara yang dapat digunakan untuk meningkatkan kontrol diri pada perilaku maladaptif adalah dengan metode ceramah(Desy, Maya 2009). Ceramah dari aspek bahasa adalah penuturan atau penerangan secara lisan oleh pemberi materi terhadap peserta di dalam kelas. Alat interaksi yang terutama dalam hal ini adalah “berbicara". Metode ceramah dari aspek istilah, menurut (Tambak 2014) adalah cara menyampaikan sebuah materi pelajaran dengan cara penuturan lisan kepada peserta didik atau khalayak ramai. Metode ceramah dengan demikian sebagai bagian dari penerapan dan penuturan secara lisan oleh pemateri terhadap peserta, dengan menggunakan alat bantu pengajaran untuk memperjelas uraian yang disampaikan kepada peserta</w:t>
      </w:r>
      <w:r w:rsidR="004676C5" w:rsidRPr="004676C5">
        <w:rPr>
          <w:lang w:val="en-US"/>
        </w:rPr>
        <w:t>.</w:t>
      </w:r>
    </w:p>
    <w:p w14:paraId="0988755F" w14:textId="04AB6740" w:rsidR="00D505C7" w:rsidRDefault="00953F53" w:rsidP="00D505C7">
      <w:pPr>
        <w:pStyle w:val="Heading1"/>
        <w:tabs>
          <w:tab w:val="left" w:pos="0"/>
        </w:tabs>
        <w:rPr>
          <w:sz w:val="24"/>
          <w:lang w:val="en-ID"/>
        </w:rPr>
      </w:pPr>
      <w:commentRangeStart w:id="17"/>
      <w:commentRangeStart w:id="18"/>
      <w:r w:rsidRPr="006C7A28">
        <w:rPr>
          <w:sz w:val="24"/>
        </w:rPr>
        <w:t xml:space="preserve">II. </w:t>
      </w:r>
      <w:r w:rsidR="00C01B0D">
        <w:rPr>
          <w:sz w:val="24"/>
          <w:lang w:val="en-ID"/>
        </w:rPr>
        <w:t>Metode</w:t>
      </w:r>
      <w:commentRangeEnd w:id="17"/>
      <w:r w:rsidR="009C71EC">
        <w:rPr>
          <w:rStyle w:val="CommentReference"/>
          <w:b w:val="0"/>
          <w:smallCaps w:val="0"/>
        </w:rPr>
        <w:commentReference w:id="17"/>
      </w:r>
      <w:commentRangeEnd w:id="18"/>
      <w:r w:rsidR="00A92EEF">
        <w:rPr>
          <w:rStyle w:val="CommentReference"/>
          <w:b w:val="0"/>
          <w:smallCaps w:val="0"/>
        </w:rPr>
        <w:commentReference w:id="18"/>
      </w:r>
    </w:p>
    <w:p w14:paraId="0B734F6F" w14:textId="5762F98F" w:rsidR="00EA4B05" w:rsidRPr="00EA4B05" w:rsidRDefault="00EA4B05" w:rsidP="00EA4B05">
      <w:pPr>
        <w:ind w:firstLine="360"/>
        <w:jc w:val="both"/>
        <w:rPr>
          <w:sz w:val="20"/>
          <w:szCs w:val="20"/>
          <w:lang w:val="en-ID"/>
        </w:rPr>
      </w:pPr>
      <w:proofErr w:type="spellStart"/>
      <w:r w:rsidRPr="00EA4B05">
        <w:rPr>
          <w:sz w:val="20"/>
          <w:szCs w:val="20"/>
          <w:lang w:val="en-ID"/>
        </w:rPr>
        <w:t>Penelitian</w:t>
      </w:r>
      <w:proofErr w:type="spellEnd"/>
      <w:r w:rsidRPr="00EA4B05">
        <w:rPr>
          <w:sz w:val="20"/>
          <w:szCs w:val="20"/>
          <w:lang w:val="en-ID"/>
        </w:rPr>
        <w:t xml:space="preserve"> </w:t>
      </w:r>
      <w:proofErr w:type="spellStart"/>
      <w:r w:rsidRPr="00EA4B05">
        <w:rPr>
          <w:sz w:val="20"/>
          <w:szCs w:val="20"/>
          <w:lang w:val="en-ID"/>
        </w:rPr>
        <w:t>ini</w:t>
      </w:r>
      <w:proofErr w:type="spellEnd"/>
      <w:r w:rsidRPr="00EA4B05">
        <w:rPr>
          <w:sz w:val="20"/>
          <w:szCs w:val="20"/>
          <w:lang w:val="en-ID"/>
        </w:rPr>
        <w:t xml:space="preserve"> </w:t>
      </w:r>
      <w:proofErr w:type="spellStart"/>
      <w:r w:rsidRPr="00EA4B05">
        <w:rPr>
          <w:sz w:val="20"/>
          <w:szCs w:val="20"/>
          <w:lang w:val="en-ID"/>
        </w:rPr>
        <w:t>dilakukan</w:t>
      </w:r>
      <w:proofErr w:type="spellEnd"/>
      <w:r w:rsidRPr="00EA4B05">
        <w:rPr>
          <w:sz w:val="20"/>
          <w:szCs w:val="20"/>
          <w:lang w:val="en-ID"/>
        </w:rPr>
        <w:t xml:space="preserve"> </w:t>
      </w:r>
      <w:proofErr w:type="spellStart"/>
      <w:r w:rsidRPr="00EA4B05">
        <w:rPr>
          <w:sz w:val="20"/>
          <w:szCs w:val="20"/>
          <w:lang w:val="en-ID"/>
        </w:rPr>
        <w:t>menggunakan</w:t>
      </w:r>
      <w:proofErr w:type="spellEnd"/>
      <w:r w:rsidRPr="00EA4B05">
        <w:rPr>
          <w:sz w:val="20"/>
          <w:szCs w:val="20"/>
          <w:lang w:val="en-ID"/>
        </w:rPr>
        <w:t xml:space="preserve"> </w:t>
      </w:r>
      <w:proofErr w:type="spellStart"/>
      <w:r w:rsidRPr="00EA4B05">
        <w:rPr>
          <w:sz w:val="20"/>
          <w:szCs w:val="20"/>
          <w:lang w:val="en-ID"/>
        </w:rPr>
        <w:t>metode</w:t>
      </w:r>
      <w:proofErr w:type="spellEnd"/>
      <w:r w:rsidRPr="00EA4B05">
        <w:rPr>
          <w:sz w:val="20"/>
          <w:szCs w:val="20"/>
          <w:lang w:val="en-ID"/>
        </w:rPr>
        <w:t xml:space="preserve"> </w:t>
      </w:r>
      <w:proofErr w:type="spellStart"/>
      <w:r w:rsidRPr="00EA4B05">
        <w:rPr>
          <w:sz w:val="20"/>
          <w:szCs w:val="20"/>
          <w:lang w:val="en-ID"/>
        </w:rPr>
        <w:t>eksperimen</w:t>
      </w:r>
      <w:proofErr w:type="spellEnd"/>
      <w:r w:rsidRPr="00EA4B05">
        <w:rPr>
          <w:sz w:val="20"/>
          <w:szCs w:val="20"/>
          <w:lang w:val="en-ID"/>
        </w:rPr>
        <w:t xml:space="preserve"> </w:t>
      </w:r>
      <w:proofErr w:type="spellStart"/>
      <w:r w:rsidRPr="00EA4B05">
        <w:rPr>
          <w:sz w:val="20"/>
          <w:szCs w:val="20"/>
          <w:lang w:val="en-ID"/>
        </w:rPr>
        <w:t>kuantitatif</w:t>
      </w:r>
      <w:proofErr w:type="spellEnd"/>
      <w:r w:rsidRPr="00EA4B05">
        <w:rPr>
          <w:sz w:val="20"/>
          <w:szCs w:val="20"/>
          <w:lang w:val="en-ID"/>
        </w:rPr>
        <w:t xml:space="preserve"> </w:t>
      </w:r>
      <w:proofErr w:type="spellStart"/>
      <w:r w:rsidRPr="00EA4B05">
        <w:rPr>
          <w:sz w:val="20"/>
          <w:szCs w:val="20"/>
          <w:lang w:val="en-ID"/>
        </w:rPr>
        <w:t>dengan</w:t>
      </w:r>
      <w:proofErr w:type="spellEnd"/>
      <w:r w:rsidRPr="00EA4B05">
        <w:rPr>
          <w:sz w:val="20"/>
          <w:szCs w:val="20"/>
          <w:lang w:val="en-ID"/>
        </w:rPr>
        <w:t xml:space="preserve"> </w:t>
      </w:r>
      <w:proofErr w:type="spellStart"/>
      <w:r w:rsidRPr="00EA4B05">
        <w:rPr>
          <w:sz w:val="20"/>
          <w:szCs w:val="20"/>
          <w:lang w:val="en-ID"/>
        </w:rPr>
        <w:t>desain</w:t>
      </w:r>
      <w:proofErr w:type="spellEnd"/>
      <w:r w:rsidRPr="00EA4B05">
        <w:rPr>
          <w:sz w:val="20"/>
          <w:szCs w:val="20"/>
          <w:lang w:val="en-ID"/>
        </w:rPr>
        <w:t xml:space="preserve"> </w:t>
      </w:r>
      <w:proofErr w:type="spellStart"/>
      <w:r w:rsidRPr="00EA4B05">
        <w:rPr>
          <w:sz w:val="20"/>
          <w:szCs w:val="20"/>
          <w:lang w:val="en-ID"/>
        </w:rPr>
        <w:t>kelompok</w:t>
      </w:r>
      <w:proofErr w:type="spellEnd"/>
      <w:r w:rsidRPr="00EA4B05">
        <w:rPr>
          <w:sz w:val="20"/>
          <w:szCs w:val="20"/>
          <w:lang w:val="en-ID"/>
        </w:rPr>
        <w:t xml:space="preserve"> </w:t>
      </w:r>
      <w:proofErr w:type="spellStart"/>
      <w:r w:rsidRPr="00EA4B05">
        <w:rPr>
          <w:sz w:val="20"/>
          <w:szCs w:val="20"/>
          <w:lang w:val="en-ID"/>
        </w:rPr>
        <w:t>kontrol</w:t>
      </w:r>
      <w:proofErr w:type="spellEnd"/>
      <w:r w:rsidRPr="00EA4B05">
        <w:rPr>
          <w:sz w:val="20"/>
          <w:szCs w:val="20"/>
          <w:lang w:val="en-ID"/>
        </w:rPr>
        <w:t xml:space="preserve"> non-</w:t>
      </w:r>
      <w:proofErr w:type="spellStart"/>
      <w:r w:rsidRPr="00EA4B05">
        <w:rPr>
          <w:sz w:val="20"/>
          <w:szCs w:val="20"/>
          <w:lang w:val="en-ID"/>
        </w:rPr>
        <w:t>acak</w:t>
      </w:r>
      <w:proofErr w:type="spellEnd"/>
      <w:r w:rsidRPr="00EA4B05">
        <w:rPr>
          <w:sz w:val="20"/>
          <w:szCs w:val="20"/>
          <w:lang w:val="en-ID"/>
        </w:rPr>
        <w:t xml:space="preserve">, dan </w:t>
      </w:r>
      <w:proofErr w:type="spellStart"/>
      <w:r w:rsidRPr="00EA4B05">
        <w:rPr>
          <w:sz w:val="20"/>
          <w:szCs w:val="20"/>
          <w:lang w:val="en-ID"/>
        </w:rPr>
        <w:t>melibatkan</w:t>
      </w:r>
      <w:proofErr w:type="spellEnd"/>
      <w:r w:rsidRPr="00EA4B05">
        <w:rPr>
          <w:sz w:val="20"/>
          <w:szCs w:val="20"/>
          <w:lang w:val="en-ID"/>
        </w:rPr>
        <w:t xml:space="preserve"> </w:t>
      </w:r>
      <w:proofErr w:type="spellStart"/>
      <w:r w:rsidRPr="00EA4B05">
        <w:rPr>
          <w:sz w:val="20"/>
          <w:szCs w:val="20"/>
          <w:lang w:val="en-ID"/>
        </w:rPr>
        <w:t>satu</w:t>
      </w:r>
      <w:proofErr w:type="spellEnd"/>
      <w:r w:rsidRPr="00EA4B05">
        <w:rPr>
          <w:sz w:val="20"/>
          <w:szCs w:val="20"/>
          <w:lang w:val="en-ID"/>
        </w:rPr>
        <w:t xml:space="preserve"> </w:t>
      </w:r>
      <w:proofErr w:type="spellStart"/>
      <w:r w:rsidRPr="00EA4B05">
        <w:rPr>
          <w:sz w:val="20"/>
          <w:szCs w:val="20"/>
          <w:lang w:val="en-ID"/>
        </w:rPr>
        <w:t>kelompok</w:t>
      </w:r>
      <w:proofErr w:type="spellEnd"/>
      <w:r w:rsidRPr="00EA4B05">
        <w:rPr>
          <w:sz w:val="20"/>
          <w:szCs w:val="20"/>
          <w:lang w:val="en-ID"/>
        </w:rPr>
        <w:t xml:space="preserve"> </w:t>
      </w:r>
      <w:commentRangeStart w:id="19"/>
      <w:commentRangeStart w:id="20"/>
      <w:commentRangeEnd w:id="19"/>
      <w:r w:rsidR="005E7593">
        <w:rPr>
          <w:rStyle w:val="CommentReference"/>
        </w:rPr>
        <w:commentReference w:id="19"/>
      </w:r>
      <w:commentRangeEnd w:id="20"/>
      <w:r w:rsidR="00464900">
        <w:rPr>
          <w:rStyle w:val="CommentReference"/>
        </w:rPr>
        <w:commentReference w:id="20"/>
      </w:r>
      <w:proofErr w:type="spellStart"/>
      <w:r w:rsidRPr="00EA4B05">
        <w:rPr>
          <w:sz w:val="20"/>
          <w:szCs w:val="20"/>
          <w:lang w:val="en-ID"/>
        </w:rPr>
        <w:t>dengan</w:t>
      </w:r>
      <w:proofErr w:type="spellEnd"/>
      <w:r w:rsidRPr="00EA4B05">
        <w:rPr>
          <w:sz w:val="20"/>
          <w:szCs w:val="20"/>
          <w:lang w:val="en-ID"/>
        </w:rPr>
        <w:t xml:space="preserve"> </w:t>
      </w:r>
      <w:proofErr w:type="spellStart"/>
      <w:r w:rsidRPr="00EA4B05">
        <w:rPr>
          <w:sz w:val="20"/>
          <w:szCs w:val="20"/>
          <w:lang w:val="en-ID"/>
        </w:rPr>
        <w:t>pengukuran</w:t>
      </w:r>
      <w:proofErr w:type="spellEnd"/>
      <w:r w:rsidRPr="00EA4B05">
        <w:rPr>
          <w:sz w:val="20"/>
          <w:szCs w:val="20"/>
          <w:lang w:val="en-ID"/>
        </w:rPr>
        <w:t xml:space="preserve"> </w:t>
      </w:r>
      <w:proofErr w:type="spellStart"/>
      <w:r w:rsidRPr="00EA4B05">
        <w:rPr>
          <w:sz w:val="20"/>
          <w:szCs w:val="20"/>
          <w:lang w:val="en-ID"/>
        </w:rPr>
        <w:t>dilakukan</w:t>
      </w:r>
      <w:proofErr w:type="spellEnd"/>
      <w:r w:rsidRPr="00EA4B05">
        <w:rPr>
          <w:sz w:val="20"/>
          <w:szCs w:val="20"/>
          <w:lang w:val="en-ID"/>
        </w:rPr>
        <w:t xml:space="preserve"> pada </w:t>
      </w:r>
      <w:proofErr w:type="spellStart"/>
      <w:r w:rsidRPr="00EA4B05">
        <w:rPr>
          <w:sz w:val="20"/>
          <w:szCs w:val="20"/>
          <w:lang w:val="en-ID"/>
        </w:rPr>
        <w:t>awal</w:t>
      </w:r>
      <w:proofErr w:type="spellEnd"/>
      <w:r w:rsidRPr="00EA4B05">
        <w:rPr>
          <w:sz w:val="20"/>
          <w:szCs w:val="20"/>
          <w:lang w:val="en-ID"/>
        </w:rPr>
        <w:t xml:space="preserve"> dan </w:t>
      </w:r>
      <w:proofErr w:type="spellStart"/>
      <w:r w:rsidRPr="00EA4B05">
        <w:rPr>
          <w:sz w:val="20"/>
          <w:szCs w:val="20"/>
          <w:lang w:val="en-ID"/>
        </w:rPr>
        <w:t>akhir</w:t>
      </w:r>
      <w:proofErr w:type="spellEnd"/>
      <w:r w:rsidRPr="00EA4B05">
        <w:rPr>
          <w:sz w:val="20"/>
          <w:szCs w:val="20"/>
          <w:lang w:val="en-ID"/>
        </w:rPr>
        <w:t xml:space="preserve"> </w:t>
      </w:r>
      <w:r w:rsidR="00DD7B43">
        <w:rPr>
          <w:i/>
          <w:iCs/>
          <w:sz w:val="20"/>
          <w:szCs w:val="20"/>
          <w:lang w:val="en-ID"/>
        </w:rPr>
        <w:t xml:space="preserve">pre-test </w:t>
      </w:r>
      <w:commentRangeStart w:id="21"/>
      <w:commentRangeStart w:id="22"/>
      <w:commentRangeEnd w:id="21"/>
      <w:r w:rsidR="005E7593">
        <w:rPr>
          <w:rStyle w:val="CommentReference"/>
        </w:rPr>
        <w:commentReference w:id="21"/>
      </w:r>
      <w:commentRangeEnd w:id="22"/>
      <w:r w:rsidR="00DD7B43">
        <w:rPr>
          <w:rStyle w:val="CommentReference"/>
        </w:rPr>
        <w:commentReference w:id="22"/>
      </w:r>
      <w:r w:rsidR="00DD7B43">
        <w:rPr>
          <w:sz w:val="20"/>
          <w:szCs w:val="20"/>
          <w:lang w:val="en-ID"/>
        </w:rPr>
        <w:t xml:space="preserve">dan </w:t>
      </w:r>
      <w:r w:rsidR="00DD7B43">
        <w:rPr>
          <w:i/>
          <w:iCs/>
          <w:sz w:val="20"/>
          <w:szCs w:val="20"/>
          <w:lang w:val="en-ID"/>
        </w:rPr>
        <w:t>post-test</w:t>
      </w:r>
      <w:r w:rsidRPr="00EA4B05">
        <w:rPr>
          <w:sz w:val="20"/>
          <w:szCs w:val="20"/>
          <w:lang w:val="en-ID"/>
        </w:rPr>
        <w:t xml:space="preserve">. </w:t>
      </w:r>
      <w:proofErr w:type="spellStart"/>
      <w:r w:rsidRPr="00EA4B05">
        <w:rPr>
          <w:sz w:val="20"/>
          <w:szCs w:val="20"/>
          <w:lang w:val="en-ID"/>
        </w:rPr>
        <w:t>Penelitian</w:t>
      </w:r>
      <w:proofErr w:type="spellEnd"/>
      <w:r w:rsidRPr="00EA4B05">
        <w:rPr>
          <w:sz w:val="20"/>
          <w:szCs w:val="20"/>
          <w:lang w:val="en-ID"/>
        </w:rPr>
        <w:t xml:space="preserve"> </w:t>
      </w:r>
      <w:proofErr w:type="spellStart"/>
      <w:r w:rsidRPr="00EA4B05">
        <w:rPr>
          <w:sz w:val="20"/>
          <w:szCs w:val="20"/>
          <w:lang w:val="en-ID"/>
        </w:rPr>
        <w:t>ini</w:t>
      </w:r>
      <w:proofErr w:type="spellEnd"/>
      <w:r w:rsidRPr="00EA4B05">
        <w:rPr>
          <w:sz w:val="20"/>
          <w:szCs w:val="20"/>
          <w:lang w:val="en-ID"/>
        </w:rPr>
        <w:t xml:space="preserve"> </w:t>
      </w:r>
      <w:proofErr w:type="spellStart"/>
      <w:r w:rsidRPr="00EA4B05">
        <w:rPr>
          <w:sz w:val="20"/>
          <w:szCs w:val="20"/>
          <w:lang w:val="en-ID"/>
        </w:rPr>
        <w:t>melibatkan</w:t>
      </w:r>
      <w:proofErr w:type="spellEnd"/>
      <w:r w:rsidRPr="00EA4B05">
        <w:rPr>
          <w:sz w:val="20"/>
          <w:szCs w:val="20"/>
          <w:lang w:val="en-ID"/>
        </w:rPr>
        <w:t xml:space="preserve"> </w:t>
      </w:r>
      <w:proofErr w:type="spellStart"/>
      <w:r w:rsidRPr="00EA4B05">
        <w:rPr>
          <w:sz w:val="20"/>
          <w:szCs w:val="20"/>
          <w:lang w:val="en-ID"/>
        </w:rPr>
        <w:t>remaja</w:t>
      </w:r>
      <w:proofErr w:type="spellEnd"/>
      <w:r w:rsidRPr="00EA4B05">
        <w:rPr>
          <w:sz w:val="20"/>
          <w:szCs w:val="20"/>
          <w:lang w:val="en-ID"/>
        </w:rPr>
        <w:t xml:space="preserve"> </w:t>
      </w:r>
      <w:proofErr w:type="spellStart"/>
      <w:r w:rsidRPr="00EA4B05">
        <w:rPr>
          <w:sz w:val="20"/>
          <w:szCs w:val="20"/>
          <w:lang w:val="en-ID"/>
        </w:rPr>
        <w:t>dari</w:t>
      </w:r>
      <w:proofErr w:type="spellEnd"/>
      <w:r w:rsidRPr="00EA4B05">
        <w:rPr>
          <w:sz w:val="20"/>
          <w:szCs w:val="20"/>
          <w:lang w:val="en-ID"/>
        </w:rPr>
        <w:t xml:space="preserve"> Karang Taruna Dusun </w:t>
      </w:r>
      <w:r w:rsidR="00DD7B43">
        <w:rPr>
          <w:sz w:val="20"/>
          <w:szCs w:val="20"/>
          <w:highlight w:val="yellow"/>
          <w:lang w:val="en-ID"/>
        </w:rPr>
        <w:t>X</w:t>
      </w:r>
      <w:r w:rsidRPr="00EA4B05">
        <w:rPr>
          <w:sz w:val="20"/>
          <w:szCs w:val="20"/>
          <w:lang w:val="en-ID"/>
        </w:rPr>
        <w:t xml:space="preserve"> yang </w:t>
      </w:r>
      <w:proofErr w:type="spellStart"/>
      <w:r w:rsidRPr="00EA4B05">
        <w:rPr>
          <w:sz w:val="20"/>
          <w:szCs w:val="20"/>
          <w:lang w:val="en-ID"/>
        </w:rPr>
        <w:t>dipilih</w:t>
      </w:r>
      <w:proofErr w:type="spellEnd"/>
      <w:r w:rsidRPr="00EA4B05">
        <w:rPr>
          <w:sz w:val="20"/>
          <w:szCs w:val="20"/>
          <w:lang w:val="en-ID"/>
        </w:rPr>
        <w:t xml:space="preserve"> </w:t>
      </w:r>
      <w:proofErr w:type="spellStart"/>
      <w:r w:rsidRPr="00EA4B05">
        <w:rPr>
          <w:sz w:val="20"/>
          <w:szCs w:val="20"/>
          <w:lang w:val="en-ID"/>
        </w:rPr>
        <w:t>berdasarkan</w:t>
      </w:r>
      <w:proofErr w:type="spellEnd"/>
      <w:r w:rsidRPr="00EA4B05">
        <w:rPr>
          <w:sz w:val="20"/>
          <w:szCs w:val="20"/>
          <w:lang w:val="en-ID"/>
        </w:rPr>
        <w:t xml:space="preserve"> </w:t>
      </w:r>
      <w:proofErr w:type="spellStart"/>
      <w:r w:rsidRPr="00EA4B05">
        <w:rPr>
          <w:sz w:val="20"/>
          <w:szCs w:val="20"/>
          <w:lang w:val="en-ID"/>
        </w:rPr>
        <w:t>kriteria</w:t>
      </w:r>
      <w:proofErr w:type="spellEnd"/>
      <w:r w:rsidRPr="00EA4B05">
        <w:rPr>
          <w:sz w:val="20"/>
          <w:szCs w:val="20"/>
          <w:lang w:val="en-ID"/>
        </w:rPr>
        <w:t xml:space="preserve"> </w:t>
      </w:r>
      <w:proofErr w:type="spellStart"/>
      <w:r w:rsidRPr="00EA4B05">
        <w:rPr>
          <w:sz w:val="20"/>
          <w:szCs w:val="20"/>
          <w:lang w:val="en-ID"/>
        </w:rPr>
        <w:t>memiliki</w:t>
      </w:r>
      <w:proofErr w:type="spellEnd"/>
      <w:r w:rsidRPr="00EA4B05">
        <w:rPr>
          <w:sz w:val="20"/>
          <w:szCs w:val="20"/>
          <w:lang w:val="en-ID"/>
        </w:rPr>
        <w:t xml:space="preserve"> </w:t>
      </w:r>
      <w:proofErr w:type="spellStart"/>
      <w:r w:rsidRPr="00EA4B05">
        <w:rPr>
          <w:sz w:val="20"/>
          <w:szCs w:val="20"/>
          <w:lang w:val="en-ID"/>
        </w:rPr>
        <w:t>masalah</w:t>
      </w:r>
      <w:proofErr w:type="spellEnd"/>
      <w:r w:rsidRPr="00EA4B05">
        <w:rPr>
          <w:sz w:val="20"/>
          <w:szCs w:val="20"/>
          <w:lang w:val="en-ID"/>
        </w:rPr>
        <w:t xml:space="preserve"> </w:t>
      </w:r>
      <w:commentRangeStart w:id="23"/>
      <w:commentRangeStart w:id="24"/>
      <w:proofErr w:type="spellStart"/>
      <w:r w:rsidRPr="00EA4B05">
        <w:rPr>
          <w:sz w:val="20"/>
          <w:szCs w:val="20"/>
          <w:lang w:val="en-ID"/>
        </w:rPr>
        <w:t>internalisasi</w:t>
      </w:r>
      <w:proofErr w:type="spellEnd"/>
      <w:r w:rsidRPr="00EA4B05">
        <w:rPr>
          <w:sz w:val="20"/>
          <w:szCs w:val="20"/>
          <w:lang w:val="en-ID"/>
        </w:rPr>
        <w:t xml:space="preserve"> </w:t>
      </w:r>
      <w:proofErr w:type="spellStart"/>
      <w:r w:rsidRPr="00EA4B05">
        <w:rPr>
          <w:sz w:val="20"/>
          <w:szCs w:val="20"/>
          <w:lang w:val="en-ID"/>
        </w:rPr>
        <w:t>seperti</w:t>
      </w:r>
      <w:proofErr w:type="spellEnd"/>
      <w:r w:rsidRPr="00EA4B05">
        <w:rPr>
          <w:sz w:val="20"/>
          <w:szCs w:val="20"/>
          <w:lang w:val="en-ID"/>
        </w:rPr>
        <w:t xml:space="preserve"> </w:t>
      </w:r>
      <w:proofErr w:type="spellStart"/>
      <w:r w:rsidRPr="00EA4B05">
        <w:rPr>
          <w:sz w:val="20"/>
          <w:szCs w:val="20"/>
          <w:lang w:val="en-ID"/>
        </w:rPr>
        <w:t>kecemasan</w:t>
      </w:r>
      <w:proofErr w:type="spellEnd"/>
      <w:r w:rsidRPr="00EA4B05">
        <w:rPr>
          <w:sz w:val="20"/>
          <w:szCs w:val="20"/>
          <w:lang w:val="en-ID"/>
        </w:rPr>
        <w:t xml:space="preserve"> </w:t>
      </w:r>
      <w:proofErr w:type="spellStart"/>
      <w:r w:rsidRPr="00EA4B05">
        <w:rPr>
          <w:sz w:val="20"/>
          <w:szCs w:val="20"/>
          <w:lang w:val="en-ID"/>
        </w:rPr>
        <w:t>atau</w:t>
      </w:r>
      <w:proofErr w:type="spellEnd"/>
      <w:r w:rsidRPr="00EA4B05">
        <w:rPr>
          <w:sz w:val="20"/>
          <w:szCs w:val="20"/>
          <w:lang w:val="en-ID"/>
        </w:rPr>
        <w:t xml:space="preserve"> </w:t>
      </w:r>
      <w:proofErr w:type="spellStart"/>
      <w:r w:rsidRPr="00EA4B05">
        <w:rPr>
          <w:sz w:val="20"/>
          <w:szCs w:val="20"/>
          <w:lang w:val="en-ID"/>
        </w:rPr>
        <w:t>depresi</w:t>
      </w:r>
      <w:proofErr w:type="spellEnd"/>
      <w:r w:rsidRPr="00EA4B05">
        <w:rPr>
          <w:sz w:val="20"/>
          <w:szCs w:val="20"/>
          <w:lang w:val="en-ID"/>
        </w:rPr>
        <w:t xml:space="preserve">, </w:t>
      </w:r>
      <w:proofErr w:type="spellStart"/>
      <w:r w:rsidRPr="00EA4B05">
        <w:rPr>
          <w:sz w:val="20"/>
          <w:szCs w:val="20"/>
          <w:lang w:val="en-ID"/>
        </w:rPr>
        <w:t>serta</w:t>
      </w:r>
      <w:proofErr w:type="spellEnd"/>
      <w:r w:rsidRPr="00EA4B05">
        <w:rPr>
          <w:sz w:val="20"/>
          <w:szCs w:val="20"/>
          <w:lang w:val="en-ID"/>
        </w:rPr>
        <w:t xml:space="preserve"> </w:t>
      </w:r>
      <w:proofErr w:type="spellStart"/>
      <w:r w:rsidRPr="00EA4B05">
        <w:rPr>
          <w:sz w:val="20"/>
          <w:szCs w:val="20"/>
          <w:lang w:val="en-ID"/>
        </w:rPr>
        <w:t>masalah</w:t>
      </w:r>
      <w:proofErr w:type="spellEnd"/>
      <w:r w:rsidRPr="00EA4B05">
        <w:rPr>
          <w:sz w:val="20"/>
          <w:szCs w:val="20"/>
          <w:lang w:val="en-ID"/>
        </w:rPr>
        <w:t xml:space="preserve"> </w:t>
      </w:r>
      <w:proofErr w:type="spellStart"/>
      <w:r w:rsidRPr="00EA4B05">
        <w:rPr>
          <w:sz w:val="20"/>
          <w:szCs w:val="20"/>
          <w:lang w:val="en-ID"/>
        </w:rPr>
        <w:t>eksternalisasi</w:t>
      </w:r>
      <w:proofErr w:type="spellEnd"/>
      <w:r w:rsidRPr="00EA4B05">
        <w:rPr>
          <w:sz w:val="20"/>
          <w:szCs w:val="20"/>
          <w:lang w:val="en-ID"/>
        </w:rPr>
        <w:t xml:space="preserve"> </w:t>
      </w:r>
      <w:proofErr w:type="spellStart"/>
      <w:r w:rsidRPr="00EA4B05">
        <w:rPr>
          <w:sz w:val="20"/>
          <w:szCs w:val="20"/>
          <w:lang w:val="en-ID"/>
        </w:rPr>
        <w:t>seperti</w:t>
      </w:r>
      <w:proofErr w:type="spellEnd"/>
      <w:r w:rsidRPr="00EA4B05">
        <w:rPr>
          <w:sz w:val="20"/>
          <w:szCs w:val="20"/>
          <w:lang w:val="en-ID"/>
        </w:rPr>
        <w:t xml:space="preserve"> </w:t>
      </w:r>
      <w:proofErr w:type="spellStart"/>
      <w:r w:rsidRPr="00EA4B05">
        <w:rPr>
          <w:sz w:val="20"/>
          <w:szCs w:val="20"/>
          <w:lang w:val="en-ID"/>
        </w:rPr>
        <w:t>agresi</w:t>
      </w:r>
      <w:proofErr w:type="spellEnd"/>
      <w:r w:rsidRPr="00EA4B05">
        <w:rPr>
          <w:sz w:val="20"/>
          <w:szCs w:val="20"/>
          <w:lang w:val="en-ID"/>
        </w:rPr>
        <w:t xml:space="preserve">, yang </w:t>
      </w:r>
      <w:proofErr w:type="spellStart"/>
      <w:r w:rsidRPr="00EA4B05">
        <w:rPr>
          <w:sz w:val="20"/>
          <w:szCs w:val="20"/>
          <w:lang w:val="en-ID"/>
        </w:rPr>
        <w:t>sesuai</w:t>
      </w:r>
      <w:proofErr w:type="spellEnd"/>
      <w:r w:rsidRPr="00EA4B05">
        <w:rPr>
          <w:sz w:val="20"/>
          <w:szCs w:val="20"/>
          <w:lang w:val="en-ID"/>
        </w:rPr>
        <w:t xml:space="preserve"> </w:t>
      </w:r>
      <w:proofErr w:type="spellStart"/>
      <w:r w:rsidRPr="00EA4B05">
        <w:rPr>
          <w:sz w:val="20"/>
          <w:szCs w:val="20"/>
          <w:lang w:val="en-ID"/>
        </w:rPr>
        <w:t>dengan</w:t>
      </w:r>
      <w:proofErr w:type="spellEnd"/>
      <w:r w:rsidRPr="00EA4B05">
        <w:rPr>
          <w:sz w:val="20"/>
          <w:szCs w:val="20"/>
          <w:lang w:val="en-ID"/>
        </w:rPr>
        <w:t xml:space="preserve"> parameter yang </w:t>
      </w:r>
      <w:proofErr w:type="spellStart"/>
      <w:r w:rsidRPr="00EA4B05">
        <w:rPr>
          <w:sz w:val="20"/>
          <w:szCs w:val="20"/>
          <w:lang w:val="en-ID"/>
        </w:rPr>
        <w:t>diukur</w:t>
      </w:r>
      <w:proofErr w:type="spellEnd"/>
      <w:r w:rsidRPr="00EA4B05">
        <w:rPr>
          <w:sz w:val="20"/>
          <w:szCs w:val="20"/>
          <w:lang w:val="en-ID"/>
        </w:rPr>
        <w:t xml:space="preserve"> oleh Youth Self-Report (YSR)</w:t>
      </w:r>
      <w:commentRangeEnd w:id="23"/>
      <w:r w:rsidR="005E7593">
        <w:rPr>
          <w:rStyle w:val="CommentReference"/>
        </w:rPr>
        <w:commentReference w:id="23"/>
      </w:r>
      <w:commentRangeEnd w:id="24"/>
      <w:r w:rsidR="00DD7B43">
        <w:rPr>
          <w:rStyle w:val="CommentReference"/>
        </w:rPr>
        <w:commentReference w:id="24"/>
      </w:r>
      <w:r w:rsidRPr="00EA4B05">
        <w:rPr>
          <w:sz w:val="20"/>
          <w:szCs w:val="20"/>
          <w:lang w:val="en-ID"/>
        </w:rPr>
        <w:t xml:space="preserve">. Tujuan </w:t>
      </w:r>
      <w:proofErr w:type="spellStart"/>
      <w:r w:rsidRPr="00EA4B05">
        <w:rPr>
          <w:sz w:val="20"/>
          <w:szCs w:val="20"/>
          <w:lang w:val="en-ID"/>
        </w:rPr>
        <w:t>dari</w:t>
      </w:r>
      <w:proofErr w:type="spellEnd"/>
      <w:r w:rsidRPr="00EA4B05">
        <w:rPr>
          <w:sz w:val="20"/>
          <w:szCs w:val="20"/>
          <w:lang w:val="en-ID"/>
        </w:rPr>
        <w:t xml:space="preserve"> </w:t>
      </w:r>
      <w:proofErr w:type="spellStart"/>
      <w:r w:rsidRPr="00EA4B05">
        <w:rPr>
          <w:sz w:val="20"/>
          <w:szCs w:val="20"/>
          <w:lang w:val="en-ID"/>
        </w:rPr>
        <w:t>perlakuan</w:t>
      </w:r>
      <w:proofErr w:type="spellEnd"/>
      <w:r w:rsidRPr="00EA4B05">
        <w:rPr>
          <w:sz w:val="20"/>
          <w:szCs w:val="20"/>
          <w:lang w:val="en-ID"/>
        </w:rPr>
        <w:t xml:space="preserve"> </w:t>
      </w:r>
      <w:proofErr w:type="spellStart"/>
      <w:r w:rsidRPr="00EA4B05">
        <w:rPr>
          <w:sz w:val="20"/>
          <w:szCs w:val="20"/>
          <w:lang w:val="en-ID"/>
        </w:rPr>
        <w:t>ini</w:t>
      </w:r>
      <w:proofErr w:type="spellEnd"/>
      <w:r w:rsidRPr="00EA4B05">
        <w:rPr>
          <w:sz w:val="20"/>
          <w:szCs w:val="20"/>
          <w:lang w:val="en-ID"/>
        </w:rPr>
        <w:t xml:space="preserve"> </w:t>
      </w:r>
      <w:proofErr w:type="spellStart"/>
      <w:r w:rsidRPr="00EA4B05">
        <w:rPr>
          <w:sz w:val="20"/>
          <w:szCs w:val="20"/>
          <w:lang w:val="en-ID"/>
        </w:rPr>
        <w:t>adalah</w:t>
      </w:r>
      <w:proofErr w:type="spellEnd"/>
      <w:r w:rsidRPr="00EA4B05">
        <w:rPr>
          <w:sz w:val="20"/>
          <w:szCs w:val="20"/>
          <w:lang w:val="en-ID"/>
        </w:rPr>
        <w:t xml:space="preserve"> </w:t>
      </w:r>
      <w:proofErr w:type="spellStart"/>
      <w:r w:rsidRPr="00EA4B05">
        <w:rPr>
          <w:sz w:val="20"/>
          <w:szCs w:val="20"/>
          <w:lang w:val="en-ID"/>
        </w:rPr>
        <w:t>untuk</w:t>
      </w:r>
      <w:proofErr w:type="spellEnd"/>
      <w:r w:rsidRPr="00EA4B05">
        <w:rPr>
          <w:sz w:val="20"/>
          <w:szCs w:val="20"/>
          <w:lang w:val="en-ID"/>
        </w:rPr>
        <w:t xml:space="preserve"> </w:t>
      </w:r>
      <w:proofErr w:type="spellStart"/>
      <w:r w:rsidRPr="00EA4B05">
        <w:rPr>
          <w:sz w:val="20"/>
          <w:szCs w:val="20"/>
          <w:lang w:val="en-ID"/>
        </w:rPr>
        <w:t>meningkatkan</w:t>
      </w:r>
      <w:proofErr w:type="spellEnd"/>
      <w:r w:rsidRPr="00EA4B05">
        <w:rPr>
          <w:sz w:val="20"/>
          <w:szCs w:val="20"/>
          <w:lang w:val="en-ID"/>
        </w:rPr>
        <w:t xml:space="preserve"> </w:t>
      </w:r>
      <w:commentRangeStart w:id="25"/>
      <w:commentRangeStart w:id="26"/>
      <w:proofErr w:type="spellStart"/>
      <w:r w:rsidRPr="00EA4B05">
        <w:rPr>
          <w:sz w:val="20"/>
          <w:szCs w:val="20"/>
          <w:lang w:val="en-ID"/>
        </w:rPr>
        <w:t>k</w:t>
      </w:r>
      <w:r w:rsidR="00DD7B43">
        <w:rPr>
          <w:sz w:val="20"/>
          <w:szCs w:val="20"/>
          <w:lang w:val="en-ID"/>
        </w:rPr>
        <w:t>ontrol</w:t>
      </w:r>
      <w:proofErr w:type="spellEnd"/>
      <w:r w:rsidRPr="00EA4B05">
        <w:rPr>
          <w:sz w:val="20"/>
          <w:szCs w:val="20"/>
          <w:lang w:val="en-ID"/>
        </w:rPr>
        <w:t xml:space="preserve"> </w:t>
      </w:r>
      <w:proofErr w:type="spellStart"/>
      <w:r w:rsidRPr="00EA4B05">
        <w:rPr>
          <w:sz w:val="20"/>
          <w:szCs w:val="20"/>
          <w:lang w:val="en-ID"/>
        </w:rPr>
        <w:t>diri</w:t>
      </w:r>
      <w:proofErr w:type="spellEnd"/>
      <w:r w:rsidRPr="00EA4B05">
        <w:rPr>
          <w:sz w:val="20"/>
          <w:szCs w:val="20"/>
          <w:lang w:val="en-ID"/>
        </w:rPr>
        <w:t xml:space="preserve"> </w:t>
      </w:r>
      <w:commentRangeEnd w:id="25"/>
      <w:r w:rsidR="005E7593">
        <w:rPr>
          <w:rStyle w:val="CommentReference"/>
        </w:rPr>
        <w:commentReference w:id="25"/>
      </w:r>
      <w:commentRangeEnd w:id="26"/>
      <w:r w:rsidR="00464900">
        <w:rPr>
          <w:rStyle w:val="CommentReference"/>
        </w:rPr>
        <w:commentReference w:id="26"/>
      </w:r>
      <w:r w:rsidRPr="00EA4B05">
        <w:rPr>
          <w:sz w:val="20"/>
          <w:szCs w:val="20"/>
          <w:lang w:val="en-ID"/>
        </w:rPr>
        <w:t xml:space="preserve">dan </w:t>
      </w:r>
      <w:proofErr w:type="spellStart"/>
      <w:r w:rsidRPr="00EA4B05">
        <w:rPr>
          <w:sz w:val="20"/>
          <w:szCs w:val="20"/>
          <w:lang w:val="en-ID"/>
        </w:rPr>
        <w:t>mengurangi</w:t>
      </w:r>
      <w:proofErr w:type="spellEnd"/>
      <w:r w:rsidRPr="00EA4B05">
        <w:rPr>
          <w:sz w:val="20"/>
          <w:szCs w:val="20"/>
          <w:lang w:val="en-ID"/>
        </w:rPr>
        <w:t xml:space="preserve"> </w:t>
      </w:r>
      <w:proofErr w:type="spellStart"/>
      <w:r w:rsidRPr="00EA4B05">
        <w:rPr>
          <w:sz w:val="20"/>
          <w:szCs w:val="20"/>
          <w:lang w:val="en-ID"/>
        </w:rPr>
        <w:t>perilaku</w:t>
      </w:r>
      <w:proofErr w:type="spellEnd"/>
      <w:r w:rsidRPr="00EA4B05">
        <w:rPr>
          <w:sz w:val="20"/>
          <w:szCs w:val="20"/>
          <w:lang w:val="en-ID"/>
        </w:rPr>
        <w:t xml:space="preserve"> </w:t>
      </w:r>
      <w:proofErr w:type="spellStart"/>
      <w:r w:rsidRPr="00EA4B05">
        <w:rPr>
          <w:sz w:val="20"/>
          <w:szCs w:val="20"/>
          <w:lang w:val="en-ID"/>
        </w:rPr>
        <w:t>maladaptif</w:t>
      </w:r>
      <w:proofErr w:type="spellEnd"/>
      <w:r w:rsidRPr="00EA4B05">
        <w:rPr>
          <w:sz w:val="20"/>
          <w:szCs w:val="20"/>
          <w:lang w:val="en-ID"/>
        </w:rPr>
        <w:t xml:space="preserve"> </w:t>
      </w:r>
      <w:proofErr w:type="spellStart"/>
      <w:r w:rsidRPr="00EA4B05">
        <w:rPr>
          <w:sz w:val="20"/>
          <w:szCs w:val="20"/>
          <w:lang w:val="en-ID"/>
        </w:rPr>
        <w:t>remaja</w:t>
      </w:r>
      <w:proofErr w:type="spellEnd"/>
      <w:r w:rsidRPr="00EA4B05">
        <w:rPr>
          <w:sz w:val="20"/>
          <w:szCs w:val="20"/>
          <w:lang w:val="en-ID"/>
        </w:rPr>
        <w:t>.</w:t>
      </w:r>
    </w:p>
    <w:p w14:paraId="61BB117D" w14:textId="77777777" w:rsidR="00EA4B05" w:rsidRPr="00EA4B05" w:rsidRDefault="00EA4B05" w:rsidP="00EA4B05">
      <w:pPr>
        <w:ind w:firstLine="360"/>
        <w:jc w:val="both"/>
        <w:rPr>
          <w:sz w:val="20"/>
          <w:szCs w:val="20"/>
          <w:lang w:val="en-ID"/>
        </w:rPr>
      </w:pPr>
    </w:p>
    <w:p w14:paraId="609AE324" w14:textId="77777777" w:rsidR="00EA4B05" w:rsidRPr="00EA4B05" w:rsidRDefault="00EA4B05" w:rsidP="00EA4B05">
      <w:pPr>
        <w:ind w:firstLine="360"/>
        <w:jc w:val="both"/>
        <w:rPr>
          <w:sz w:val="20"/>
          <w:szCs w:val="20"/>
          <w:lang w:val="en-ID"/>
        </w:rPr>
      </w:pPr>
      <w:r w:rsidRPr="00EA4B05">
        <w:rPr>
          <w:sz w:val="20"/>
          <w:szCs w:val="20"/>
          <w:lang w:val="en-ID"/>
        </w:rPr>
        <w:t xml:space="preserve">Dalam </w:t>
      </w:r>
      <w:proofErr w:type="spellStart"/>
      <w:r w:rsidRPr="00EA4B05">
        <w:rPr>
          <w:sz w:val="20"/>
          <w:szCs w:val="20"/>
          <w:lang w:val="en-ID"/>
        </w:rPr>
        <w:t>pengambilan</w:t>
      </w:r>
      <w:proofErr w:type="spellEnd"/>
      <w:r w:rsidRPr="00EA4B05">
        <w:rPr>
          <w:sz w:val="20"/>
          <w:szCs w:val="20"/>
          <w:lang w:val="en-ID"/>
        </w:rPr>
        <w:t xml:space="preserve"> </w:t>
      </w:r>
      <w:proofErr w:type="spellStart"/>
      <w:r w:rsidRPr="00EA4B05">
        <w:rPr>
          <w:sz w:val="20"/>
          <w:szCs w:val="20"/>
          <w:lang w:val="en-ID"/>
        </w:rPr>
        <w:t>informasi</w:t>
      </w:r>
      <w:proofErr w:type="spellEnd"/>
      <w:r w:rsidRPr="00EA4B05">
        <w:rPr>
          <w:sz w:val="20"/>
          <w:szCs w:val="20"/>
          <w:lang w:val="en-ID"/>
        </w:rPr>
        <w:t xml:space="preserve"> pada </w:t>
      </w:r>
      <w:proofErr w:type="spellStart"/>
      <w:r w:rsidRPr="00EA4B05">
        <w:rPr>
          <w:sz w:val="20"/>
          <w:szCs w:val="20"/>
          <w:lang w:val="en-ID"/>
        </w:rPr>
        <w:t>pengamatan</w:t>
      </w:r>
      <w:proofErr w:type="spellEnd"/>
      <w:r w:rsidRPr="00EA4B05">
        <w:rPr>
          <w:sz w:val="20"/>
          <w:szCs w:val="20"/>
          <w:lang w:val="en-ID"/>
        </w:rPr>
        <w:t xml:space="preserve"> </w:t>
      </w:r>
      <w:proofErr w:type="spellStart"/>
      <w:r w:rsidRPr="00EA4B05">
        <w:rPr>
          <w:sz w:val="20"/>
          <w:szCs w:val="20"/>
          <w:lang w:val="en-ID"/>
        </w:rPr>
        <w:t>ini</w:t>
      </w:r>
      <w:proofErr w:type="spellEnd"/>
      <w:r w:rsidRPr="00EA4B05">
        <w:rPr>
          <w:sz w:val="20"/>
          <w:szCs w:val="20"/>
          <w:lang w:val="en-ID"/>
        </w:rPr>
        <w:t xml:space="preserve">, </w:t>
      </w:r>
      <w:proofErr w:type="spellStart"/>
      <w:r w:rsidRPr="00EA4B05">
        <w:rPr>
          <w:sz w:val="20"/>
          <w:szCs w:val="20"/>
          <w:lang w:val="en-ID"/>
        </w:rPr>
        <w:t>digunakan</w:t>
      </w:r>
      <w:proofErr w:type="spellEnd"/>
      <w:r w:rsidRPr="00EA4B05">
        <w:rPr>
          <w:sz w:val="20"/>
          <w:szCs w:val="20"/>
          <w:lang w:val="en-ID"/>
        </w:rPr>
        <w:t xml:space="preserve"> </w:t>
      </w:r>
      <w:proofErr w:type="spellStart"/>
      <w:r w:rsidRPr="00EA4B05">
        <w:rPr>
          <w:sz w:val="20"/>
          <w:szCs w:val="20"/>
          <w:lang w:val="en-ID"/>
        </w:rPr>
        <w:t>alat</w:t>
      </w:r>
      <w:proofErr w:type="spellEnd"/>
      <w:r w:rsidRPr="00EA4B05">
        <w:rPr>
          <w:sz w:val="20"/>
          <w:szCs w:val="20"/>
          <w:lang w:val="en-ID"/>
        </w:rPr>
        <w:t xml:space="preserve"> </w:t>
      </w:r>
      <w:proofErr w:type="spellStart"/>
      <w:r w:rsidRPr="00EA4B05">
        <w:rPr>
          <w:sz w:val="20"/>
          <w:szCs w:val="20"/>
          <w:lang w:val="en-ID"/>
        </w:rPr>
        <w:t>ukur</w:t>
      </w:r>
      <w:proofErr w:type="spellEnd"/>
      <w:r w:rsidRPr="00EA4B05">
        <w:rPr>
          <w:sz w:val="20"/>
          <w:szCs w:val="20"/>
          <w:lang w:val="en-ID"/>
        </w:rPr>
        <w:t xml:space="preserve"> Youth Self-Report (YSR), yang </w:t>
      </w:r>
      <w:proofErr w:type="spellStart"/>
      <w:r w:rsidRPr="00EA4B05">
        <w:rPr>
          <w:sz w:val="20"/>
          <w:szCs w:val="20"/>
          <w:lang w:val="en-ID"/>
        </w:rPr>
        <w:t>merupakan</w:t>
      </w:r>
      <w:proofErr w:type="spellEnd"/>
      <w:r w:rsidRPr="00EA4B05">
        <w:rPr>
          <w:sz w:val="20"/>
          <w:szCs w:val="20"/>
          <w:lang w:val="en-ID"/>
        </w:rPr>
        <w:t xml:space="preserve"> </w:t>
      </w:r>
      <w:proofErr w:type="spellStart"/>
      <w:r w:rsidRPr="00EA4B05">
        <w:rPr>
          <w:sz w:val="20"/>
          <w:szCs w:val="20"/>
          <w:lang w:val="en-ID"/>
        </w:rPr>
        <w:t>bagian</w:t>
      </w:r>
      <w:proofErr w:type="spellEnd"/>
      <w:r w:rsidRPr="00EA4B05">
        <w:rPr>
          <w:sz w:val="20"/>
          <w:szCs w:val="20"/>
          <w:lang w:val="en-ID"/>
        </w:rPr>
        <w:t xml:space="preserve"> </w:t>
      </w:r>
      <w:proofErr w:type="spellStart"/>
      <w:r w:rsidRPr="00EA4B05">
        <w:rPr>
          <w:sz w:val="20"/>
          <w:szCs w:val="20"/>
          <w:lang w:val="en-ID"/>
        </w:rPr>
        <w:t>dari</w:t>
      </w:r>
      <w:proofErr w:type="spellEnd"/>
      <w:r w:rsidRPr="00EA4B05">
        <w:rPr>
          <w:sz w:val="20"/>
          <w:szCs w:val="20"/>
          <w:lang w:val="en-ID"/>
        </w:rPr>
        <w:t xml:space="preserve"> </w:t>
      </w:r>
      <w:proofErr w:type="spellStart"/>
      <w:r w:rsidRPr="00EA4B05">
        <w:rPr>
          <w:sz w:val="20"/>
          <w:szCs w:val="20"/>
          <w:lang w:val="en-ID"/>
        </w:rPr>
        <w:t>sistem</w:t>
      </w:r>
      <w:proofErr w:type="spellEnd"/>
      <w:r w:rsidRPr="00EA4B05">
        <w:rPr>
          <w:sz w:val="20"/>
          <w:szCs w:val="20"/>
          <w:lang w:val="en-ID"/>
        </w:rPr>
        <w:t xml:space="preserve"> ASEBA (Achenbach System of Empirically Based Assessment). YSR </w:t>
      </w:r>
      <w:proofErr w:type="spellStart"/>
      <w:r w:rsidRPr="00EA4B05">
        <w:rPr>
          <w:sz w:val="20"/>
          <w:szCs w:val="20"/>
          <w:lang w:val="en-ID"/>
        </w:rPr>
        <w:t>dikembangkan</w:t>
      </w:r>
      <w:proofErr w:type="spellEnd"/>
      <w:r w:rsidRPr="00EA4B05">
        <w:rPr>
          <w:sz w:val="20"/>
          <w:szCs w:val="20"/>
          <w:lang w:val="en-ID"/>
        </w:rPr>
        <w:t xml:space="preserve"> oleh Achenbach dan Rescorla, dan </w:t>
      </w:r>
      <w:proofErr w:type="spellStart"/>
      <w:r w:rsidRPr="00EA4B05">
        <w:rPr>
          <w:sz w:val="20"/>
          <w:szCs w:val="20"/>
          <w:lang w:val="en-ID"/>
        </w:rPr>
        <w:t>digunakan</w:t>
      </w:r>
      <w:proofErr w:type="spellEnd"/>
      <w:r w:rsidRPr="00EA4B05">
        <w:rPr>
          <w:sz w:val="20"/>
          <w:szCs w:val="20"/>
          <w:lang w:val="en-ID"/>
        </w:rPr>
        <w:t xml:space="preserve"> </w:t>
      </w:r>
      <w:proofErr w:type="spellStart"/>
      <w:r w:rsidRPr="00EA4B05">
        <w:rPr>
          <w:sz w:val="20"/>
          <w:szCs w:val="20"/>
          <w:lang w:val="en-ID"/>
        </w:rPr>
        <w:t>untuk</w:t>
      </w:r>
      <w:proofErr w:type="spellEnd"/>
      <w:r w:rsidRPr="00EA4B05">
        <w:rPr>
          <w:sz w:val="20"/>
          <w:szCs w:val="20"/>
          <w:lang w:val="en-ID"/>
        </w:rPr>
        <w:t xml:space="preserve"> </w:t>
      </w:r>
      <w:proofErr w:type="spellStart"/>
      <w:r w:rsidRPr="00EA4B05">
        <w:rPr>
          <w:sz w:val="20"/>
          <w:szCs w:val="20"/>
          <w:lang w:val="en-ID"/>
        </w:rPr>
        <w:t>menilai</w:t>
      </w:r>
      <w:proofErr w:type="spellEnd"/>
      <w:r w:rsidRPr="00EA4B05">
        <w:rPr>
          <w:sz w:val="20"/>
          <w:szCs w:val="20"/>
          <w:lang w:val="en-ID"/>
        </w:rPr>
        <w:t xml:space="preserve"> </w:t>
      </w:r>
      <w:proofErr w:type="spellStart"/>
      <w:r w:rsidRPr="00EA4B05">
        <w:rPr>
          <w:sz w:val="20"/>
          <w:szCs w:val="20"/>
          <w:lang w:val="en-ID"/>
        </w:rPr>
        <w:t>berbagai</w:t>
      </w:r>
      <w:proofErr w:type="spellEnd"/>
      <w:r w:rsidRPr="00EA4B05">
        <w:rPr>
          <w:sz w:val="20"/>
          <w:szCs w:val="20"/>
          <w:lang w:val="en-ID"/>
        </w:rPr>
        <w:t xml:space="preserve"> </w:t>
      </w:r>
      <w:proofErr w:type="spellStart"/>
      <w:r w:rsidRPr="00EA4B05">
        <w:rPr>
          <w:sz w:val="20"/>
          <w:szCs w:val="20"/>
          <w:lang w:val="en-ID"/>
        </w:rPr>
        <w:t>masalah</w:t>
      </w:r>
      <w:proofErr w:type="spellEnd"/>
      <w:r w:rsidRPr="00EA4B05">
        <w:rPr>
          <w:sz w:val="20"/>
          <w:szCs w:val="20"/>
          <w:lang w:val="en-ID"/>
        </w:rPr>
        <w:t xml:space="preserve"> </w:t>
      </w:r>
      <w:proofErr w:type="spellStart"/>
      <w:r w:rsidRPr="00EA4B05">
        <w:rPr>
          <w:sz w:val="20"/>
          <w:szCs w:val="20"/>
          <w:lang w:val="en-ID"/>
        </w:rPr>
        <w:t>emosional</w:t>
      </w:r>
      <w:proofErr w:type="spellEnd"/>
      <w:r w:rsidRPr="00EA4B05">
        <w:rPr>
          <w:sz w:val="20"/>
          <w:szCs w:val="20"/>
          <w:lang w:val="en-ID"/>
        </w:rPr>
        <w:t xml:space="preserve"> dan </w:t>
      </w:r>
      <w:proofErr w:type="spellStart"/>
      <w:r w:rsidRPr="00EA4B05">
        <w:rPr>
          <w:sz w:val="20"/>
          <w:szCs w:val="20"/>
          <w:lang w:val="en-ID"/>
        </w:rPr>
        <w:t>perilaku</w:t>
      </w:r>
      <w:proofErr w:type="spellEnd"/>
      <w:r w:rsidRPr="00EA4B05">
        <w:rPr>
          <w:sz w:val="20"/>
          <w:szCs w:val="20"/>
          <w:lang w:val="en-ID"/>
        </w:rPr>
        <w:t xml:space="preserve"> pada </w:t>
      </w:r>
      <w:proofErr w:type="spellStart"/>
      <w:r w:rsidRPr="00EA4B05">
        <w:rPr>
          <w:sz w:val="20"/>
          <w:szCs w:val="20"/>
          <w:lang w:val="en-ID"/>
        </w:rPr>
        <w:t>remaja</w:t>
      </w:r>
      <w:proofErr w:type="spellEnd"/>
      <w:r w:rsidRPr="00EA4B05">
        <w:rPr>
          <w:sz w:val="20"/>
          <w:szCs w:val="20"/>
          <w:lang w:val="en-ID"/>
        </w:rPr>
        <w:t xml:space="preserve">. Skala </w:t>
      </w:r>
      <w:proofErr w:type="spellStart"/>
      <w:r w:rsidRPr="00EA4B05">
        <w:rPr>
          <w:sz w:val="20"/>
          <w:szCs w:val="20"/>
          <w:lang w:val="en-ID"/>
        </w:rPr>
        <w:t>ini</w:t>
      </w:r>
      <w:proofErr w:type="spellEnd"/>
      <w:r w:rsidRPr="00EA4B05">
        <w:rPr>
          <w:sz w:val="20"/>
          <w:szCs w:val="20"/>
          <w:lang w:val="en-ID"/>
        </w:rPr>
        <w:t xml:space="preserve"> </w:t>
      </w:r>
      <w:proofErr w:type="spellStart"/>
      <w:r w:rsidRPr="00EA4B05">
        <w:rPr>
          <w:sz w:val="20"/>
          <w:szCs w:val="20"/>
          <w:lang w:val="en-ID"/>
        </w:rPr>
        <w:t>telah</w:t>
      </w:r>
      <w:proofErr w:type="spellEnd"/>
      <w:r w:rsidRPr="00EA4B05">
        <w:rPr>
          <w:sz w:val="20"/>
          <w:szCs w:val="20"/>
          <w:lang w:val="en-ID"/>
        </w:rPr>
        <w:t xml:space="preserve"> </w:t>
      </w:r>
      <w:proofErr w:type="spellStart"/>
      <w:r w:rsidRPr="00EA4B05">
        <w:rPr>
          <w:sz w:val="20"/>
          <w:szCs w:val="20"/>
          <w:lang w:val="en-ID"/>
        </w:rPr>
        <w:t>terbukti</w:t>
      </w:r>
      <w:proofErr w:type="spellEnd"/>
      <w:r w:rsidRPr="00EA4B05">
        <w:rPr>
          <w:sz w:val="20"/>
          <w:szCs w:val="20"/>
          <w:lang w:val="en-ID"/>
        </w:rPr>
        <w:t xml:space="preserve"> </w:t>
      </w:r>
      <w:proofErr w:type="spellStart"/>
      <w:r w:rsidRPr="00EA4B05">
        <w:rPr>
          <w:sz w:val="20"/>
          <w:szCs w:val="20"/>
          <w:lang w:val="en-ID"/>
        </w:rPr>
        <w:t>memiliki</w:t>
      </w:r>
      <w:proofErr w:type="spellEnd"/>
      <w:r w:rsidRPr="00EA4B05">
        <w:rPr>
          <w:sz w:val="20"/>
          <w:szCs w:val="20"/>
          <w:lang w:val="en-ID"/>
        </w:rPr>
        <w:t xml:space="preserve"> </w:t>
      </w:r>
      <w:proofErr w:type="spellStart"/>
      <w:r w:rsidRPr="00EA4B05">
        <w:rPr>
          <w:sz w:val="20"/>
          <w:szCs w:val="20"/>
          <w:lang w:val="en-ID"/>
        </w:rPr>
        <w:t>reliabilitas</w:t>
      </w:r>
      <w:proofErr w:type="spellEnd"/>
      <w:r w:rsidRPr="00EA4B05">
        <w:rPr>
          <w:sz w:val="20"/>
          <w:szCs w:val="20"/>
          <w:lang w:val="en-ID"/>
        </w:rPr>
        <w:t xml:space="preserve"> dan </w:t>
      </w:r>
      <w:proofErr w:type="spellStart"/>
      <w:r w:rsidRPr="00EA4B05">
        <w:rPr>
          <w:sz w:val="20"/>
          <w:szCs w:val="20"/>
          <w:lang w:val="en-ID"/>
        </w:rPr>
        <w:t>validitas</w:t>
      </w:r>
      <w:proofErr w:type="spellEnd"/>
      <w:r w:rsidRPr="00EA4B05">
        <w:rPr>
          <w:sz w:val="20"/>
          <w:szCs w:val="20"/>
          <w:lang w:val="en-ID"/>
        </w:rPr>
        <w:t xml:space="preserve"> yang </w:t>
      </w:r>
      <w:proofErr w:type="spellStart"/>
      <w:r w:rsidRPr="00EA4B05">
        <w:rPr>
          <w:sz w:val="20"/>
          <w:szCs w:val="20"/>
          <w:lang w:val="en-ID"/>
        </w:rPr>
        <w:t>tinggi</w:t>
      </w:r>
      <w:proofErr w:type="spellEnd"/>
      <w:r w:rsidRPr="00EA4B05">
        <w:rPr>
          <w:sz w:val="20"/>
          <w:szCs w:val="20"/>
          <w:lang w:val="en-ID"/>
        </w:rPr>
        <w:t xml:space="preserve">, </w:t>
      </w:r>
      <w:proofErr w:type="spellStart"/>
      <w:r w:rsidRPr="00EA4B05">
        <w:rPr>
          <w:sz w:val="20"/>
          <w:szCs w:val="20"/>
          <w:lang w:val="en-ID"/>
        </w:rPr>
        <w:t>dengan</w:t>
      </w:r>
      <w:proofErr w:type="spellEnd"/>
      <w:r w:rsidRPr="00EA4B05">
        <w:rPr>
          <w:sz w:val="20"/>
          <w:szCs w:val="20"/>
          <w:lang w:val="en-ID"/>
        </w:rPr>
        <w:t xml:space="preserve"> </w:t>
      </w:r>
      <w:proofErr w:type="spellStart"/>
      <w:r w:rsidRPr="00EA4B05">
        <w:rPr>
          <w:sz w:val="20"/>
          <w:szCs w:val="20"/>
          <w:lang w:val="en-ID"/>
        </w:rPr>
        <w:t>koefisien</w:t>
      </w:r>
      <w:proofErr w:type="spellEnd"/>
      <w:r w:rsidRPr="00EA4B05">
        <w:rPr>
          <w:sz w:val="20"/>
          <w:szCs w:val="20"/>
          <w:lang w:val="en-ID"/>
        </w:rPr>
        <w:t xml:space="preserve"> </w:t>
      </w:r>
      <w:proofErr w:type="spellStart"/>
      <w:r w:rsidRPr="00EA4B05">
        <w:rPr>
          <w:sz w:val="20"/>
          <w:szCs w:val="20"/>
          <w:lang w:val="en-ID"/>
        </w:rPr>
        <w:t>reliabilitas</w:t>
      </w:r>
      <w:proofErr w:type="spellEnd"/>
      <w:r w:rsidRPr="00EA4B05">
        <w:rPr>
          <w:sz w:val="20"/>
          <w:szCs w:val="20"/>
          <w:lang w:val="en-ID"/>
        </w:rPr>
        <w:t xml:space="preserve"> yang sangat </w:t>
      </w:r>
      <w:proofErr w:type="spellStart"/>
      <w:r w:rsidRPr="00EA4B05">
        <w:rPr>
          <w:sz w:val="20"/>
          <w:szCs w:val="20"/>
          <w:lang w:val="en-ID"/>
        </w:rPr>
        <w:t>baik</w:t>
      </w:r>
      <w:proofErr w:type="spellEnd"/>
      <w:r w:rsidRPr="00EA4B05">
        <w:rPr>
          <w:sz w:val="20"/>
          <w:szCs w:val="20"/>
          <w:lang w:val="en-ID"/>
        </w:rPr>
        <w:t xml:space="preserve"> </w:t>
      </w:r>
      <w:proofErr w:type="spellStart"/>
      <w:r w:rsidRPr="00EA4B05">
        <w:rPr>
          <w:sz w:val="20"/>
          <w:szCs w:val="20"/>
          <w:lang w:val="en-ID"/>
        </w:rPr>
        <w:lastRenderedPageBreak/>
        <w:t>sebagaimana</w:t>
      </w:r>
      <w:proofErr w:type="spellEnd"/>
      <w:r w:rsidRPr="00EA4B05">
        <w:rPr>
          <w:sz w:val="20"/>
          <w:szCs w:val="20"/>
          <w:lang w:val="en-ID"/>
        </w:rPr>
        <w:t xml:space="preserve"> </w:t>
      </w:r>
      <w:proofErr w:type="spellStart"/>
      <w:r w:rsidRPr="00EA4B05">
        <w:rPr>
          <w:sz w:val="20"/>
          <w:szCs w:val="20"/>
          <w:lang w:val="en-ID"/>
        </w:rPr>
        <w:t>dilaporkan</w:t>
      </w:r>
      <w:proofErr w:type="spellEnd"/>
      <w:r w:rsidRPr="00EA4B05">
        <w:rPr>
          <w:sz w:val="20"/>
          <w:szCs w:val="20"/>
          <w:lang w:val="en-ID"/>
        </w:rPr>
        <w:t xml:space="preserve"> </w:t>
      </w:r>
      <w:proofErr w:type="spellStart"/>
      <w:r w:rsidRPr="00EA4B05">
        <w:rPr>
          <w:sz w:val="20"/>
          <w:szCs w:val="20"/>
          <w:lang w:val="en-ID"/>
        </w:rPr>
        <w:t>dalam</w:t>
      </w:r>
      <w:proofErr w:type="spellEnd"/>
      <w:r w:rsidRPr="00EA4B05">
        <w:rPr>
          <w:sz w:val="20"/>
          <w:szCs w:val="20"/>
          <w:lang w:val="en-ID"/>
        </w:rPr>
        <w:t xml:space="preserve"> manual YSR oleh Achenbach &amp; Rescorla (2001). Dalam </w:t>
      </w:r>
      <w:proofErr w:type="spellStart"/>
      <w:r w:rsidRPr="00EA4B05">
        <w:rPr>
          <w:sz w:val="20"/>
          <w:szCs w:val="20"/>
          <w:lang w:val="en-ID"/>
        </w:rPr>
        <w:t>konteks</w:t>
      </w:r>
      <w:proofErr w:type="spellEnd"/>
      <w:r w:rsidRPr="00EA4B05">
        <w:rPr>
          <w:sz w:val="20"/>
          <w:szCs w:val="20"/>
          <w:lang w:val="en-ID"/>
        </w:rPr>
        <w:t xml:space="preserve"> </w:t>
      </w:r>
      <w:proofErr w:type="spellStart"/>
      <w:r w:rsidRPr="00EA4B05">
        <w:rPr>
          <w:sz w:val="20"/>
          <w:szCs w:val="20"/>
          <w:lang w:val="en-ID"/>
        </w:rPr>
        <w:t>penelitian</w:t>
      </w:r>
      <w:proofErr w:type="spellEnd"/>
      <w:r w:rsidRPr="00EA4B05">
        <w:rPr>
          <w:sz w:val="20"/>
          <w:szCs w:val="20"/>
          <w:lang w:val="en-ID"/>
        </w:rPr>
        <w:t xml:space="preserve"> </w:t>
      </w:r>
      <w:proofErr w:type="spellStart"/>
      <w:r w:rsidRPr="00EA4B05">
        <w:rPr>
          <w:sz w:val="20"/>
          <w:szCs w:val="20"/>
          <w:lang w:val="en-ID"/>
        </w:rPr>
        <w:t>ini</w:t>
      </w:r>
      <w:proofErr w:type="spellEnd"/>
      <w:r w:rsidRPr="00EA4B05">
        <w:rPr>
          <w:sz w:val="20"/>
          <w:szCs w:val="20"/>
          <w:lang w:val="en-ID"/>
        </w:rPr>
        <w:t xml:space="preserve">, YSR </w:t>
      </w:r>
      <w:proofErr w:type="spellStart"/>
      <w:r w:rsidRPr="00EA4B05">
        <w:rPr>
          <w:sz w:val="20"/>
          <w:szCs w:val="20"/>
          <w:lang w:val="en-ID"/>
        </w:rPr>
        <w:t>digunakan</w:t>
      </w:r>
      <w:proofErr w:type="spellEnd"/>
      <w:r w:rsidRPr="00EA4B05">
        <w:rPr>
          <w:sz w:val="20"/>
          <w:szCs w:val="20"/>
          <w:lang w:val="en-ID"/>
        </w:rPr>
        <w:t xml:space="preserve"> </w:t>
      </w:r>
      <w:proofErr w:type="spellStart"/>
      <w:r w:rsidRPr="00EA4B05">
        <w:rPr>
          <w:sz w:val="20"/>
          <w:szCs w:val="20"/>
          <w:lang w:val="en-ID"/>
        </w:rPr>
        <w:t>untuk</w:t>
      </w:r>
      <w:proofErr w:type="spellEnd"/>
      <w:r w:rsidRPr="00EA4B05">
        <w:rPr>
          <w:sz w:val="20"/>
          <w:szCs w:val="20"/>
          <w:lang w:val="en-ID"/>
        </w:rPr>
        <w:t xml:space="preserve"> </w:t>
      </w:r>
      <w:proofErr w:type="spellStart"/>
      <w:r w:rsidRPr="00EA4B05">
        <w:rPr>
          <w:sz w:val="20"/>
          <w:szCs w:val="20"/>
          <w:lang w:val="en-ID"/>
        </w:rPr>
        <w:t>mengukur</w:t>
      </w:r>
      <w:proofErr w:type="spellEnd"/>
      <w:r w:rsidRPr="00EA4B05">
        <w:rPr>
          <w:sz w:val="20"/>
          <w:szCs w:val="20"/>
          <w:lang w:val="en-ID"/>
        </w:rPr>
        <w:t xml:space="preserve"> </w:t>
      </w:r>
      <w:proofErr w:type="spellStart"/>
      <w:r w:rsidRPr="00EA4B05">
        <w:rPr>
          <w:sz w:val="20"/>
          <w:szCs w:val="20"/>
          <w:lang w:val="en-ID"/>
        </w:rPr>
        <w:t>perubahan</w:t>
      </w:r>
      <w:proofErr w:type="spellEnd"/>
      <w:r w:rsidRPr="00EA4B05">
        <w:rPr>
          <w:sz w:val="20"/>
          <w:szCs w:val="20"/>
          <w:lang w:val="en-ID"/>
        </w:rPr>
        <w:t xml:space="preserve"> </w:t>
      </w:r>
      <w:proofErr w:type="spellStart"/>
      <w:r w:rsidRPr="00EA4B05">
        <w:rPr>
          <w:sz w:val="20"/>
          <w:szCs w:val="20"/>
          <w:lang w:val="en-ID"/>
        </w:rPr>
        <w:t>perilaku</w:t>
      </w:r>
      <w:proofErr w:type="spellEnd"/>
      <w:r w:rsidRPr="00EA4B05">
        <w:rPr>
          <w:sz w:val="20"/>
          <w:szCs w:val="20"/>
          <w:lang w:val="en-ID"/>
        </w:rPr>
        <w:t xml:space="preserve"> </w:t>
      </w:r>
      <w:proofErr w:type="spellStart"/>
      <w:r w:rsidRPr="00EA4B05">
        <w:rPr>
          <w:sz w:val="20"/>
          <w:szCs w:val="20"/>
          <w:lang w:val="en-ID"/>
        </w:rPr>
        <w:t>maladaptif</w:t>
      </w:r>
      <w:proofErr w:type="spellEnd"/>
      <w:r w:rsidRPr="00EA4B05">
        <w:rPr>
          <w:sz w:val="20"/>
          <w:szCs w:val="20"/>
          <w:lang w:val="en-ID"/>
        </w:rPr>
        <w:t xml:space="preserve"> </w:t>
      </w:r>
      <w:proofErr w:type="spellStart"/>
      <w:r w:rsidRPr="00EA4B05">
        <w:rPr>
          <w:sz w:val="20"/>
          <w:szCs w:val="20"/>
          <w:lang w:val="en-ID"/>
        </w:rPr>
        <w:t>remaja</w:t>
      </w:r>
      <w:proofErr w:type="spellEnd"/>
      <w:r w:rsidRPr="00EA4B05">
        <w:rPr>
          <w:sz w:val="20"/>
          <w:szCs w:val="20"/>
          <w:lang w:val="en-ID"/>
        </w:rPr>
        <w:t xml:space="preserve"> </w:t>
      </w:r>
      <w:proofErr w:type="spellStart"/>
      <w:r w:rsidRPr="00EA4B05">
        <w:rPr>
          <w:sz w:val="20"/>
          <w:szCs w:val="20"/>
          <w:lang w:val="en-ID"/>
        </w:rPr>
        <w:t>sebelum</w:t>
      </w:r>
      <w:proofErr w:type="spellEnd"/>
      <w:r w:rsidRPr="00EA4B05">
        <w:rPr>
          <w:sz w:val="20"/>
          <w:szCs w:val="20"/>
          <w:lang w:val="en-ID"/>
        </w:rPr>
        <w:t xml:space="preserve"> dan </w:t>
      </w:r>
      <w:proofErr w:type="spellStart"/>
      <w:r w:rsidRPr="00EA4B05">
        <w:rPr>
          <w:sz w:val="20"/>
          <w:szCs w:val="20"/>
          <w:lang w:val="en-ID"/>
        </w:rPr>
        <w:t>sesudah</w:t>
      </w:r>
      <w:proofErr w:type="spellEnd"/>
      <w:r w:rsidRPr="00EA4B05">
        <w:rPr>
          <w:sz w:val="20"/>
          <w:szCs w:val="20"/>
          <w:lang w:val="en-ID"/>
        </w:rPr>
        <w:t xml:space="preserve"> </w:t>
      </w:r>
      <w:proofErr w:type="spellStart"/>
      <w:r w:rsidRPr="00EA4B05">
        <w:rPr>
          <w:sz w:val="20"/>
          <w:szCs w:val="20"/>
          <w:lang w:val="en-ID"/>
        </w:rPr>
        <w:t>intervensi</w:t>
      </w:r>
      <w:proofErr w:type="spellEnd"/>
      <w:r w:rsidRPr="00EA4B05">
        <w:rPr>
          <w:sz w:val="20"/>
          <w:szCs w:val="20"/>
          <w:lang w:val="en-ID"/>
        </w:rPr>
        <w:t>.</w:t>
      </w:r>
    </w:p>
    <w:p w14:paraId="3108CA26" w14:textId="77777777" w:rsidR="00EA4B05" w:rsidRPr="00EA4B05" w:rsidRDefault="00EA4B05" w:rsidP="00EA4B05">
      <w:pPr>
        <w:ind w:firstLine="360"/>
        <w:jc w:val="both"/>
        <w:rPr>
          <w:sz w:val="20"/>
          <w:szCs w:val="20"/>
          <w:lang w:val="en-ID"/>
        </w:rPr>
      </w:pPr>
    </w:p>
    <w:p w14:paraId="69D49BA5" w14:textId="393FE720" w:rsidR="003F632B" w:rsidRPr="003F632B" w:rsidRDefault="00EA4B05" w:rsidP="00EA4B05">
      <w:pPr>
        <w:ind w:firstLine="360"/>
        <w:jc w:val="both"/>
        <w:rPr>
          <w:sz w:val="20"/>
          <w:szCs w:val="20"/>
          <w:lang w:val="en-ID"/>
        </w:rPr>
      </w:pPr>
      <w:proofErr w:type="spellStart"/>
      <w:r w:rsidRPr="00EA4B05">
        <w:rPr>
          <w:sz w:val="20"/>
          <w:szCs w:val="20"/>
          <w:lang w:val="en-ID"/>
        </w:rPr>
        <w:t>Untuk</w:t>
      </w:r>
      <w:proofErr w:type="spellEnd"/>
      <w:r w:rsidRPr="00EA4B05">
        <w:rPr>
          <w:sz w:val="20"/>
          <w:szCs w:val="20"/>
          <w:lang w:val="en-ID"/>
        </w:rPr>
        <w:t xml:space="preserve"> </w:t>
      </w:r>
      <w:proofErr w:type="spellStart"/>
      <w:r w:rsidRPr="00EA4B05">
        <w:rPr>
          <w:sz w:val="20"/>
          <w:szCs w:val="20"/>
          <w:lang w:val="en-ID"/>
        </w:rPr>
        <w:t>menganalisis</w:t>
      </w:r>
      <w:proofErr w:type="spellEnd"/>
      <w:r w:rsidRPr="00EA4B05">
        <w:rPr>
          <w:sz w:val="20"/>
          <w:szCs w:val="20"/>
          <w:lang w:val="en-ID"/>
        </w:rPr>
        <w:t xml:space="preserve"> </w:t>
      </w:r>
      <w:proofErr w:type="spellStart"/>
      <w:r w:rsidRPr="00EA4B05">
        <w:rPr>
          <w:sz w:val="20"/>
          <w:szCs w:val="20"/>
          <w:lang w:val="en-ID"/>
        </w:rPr>
        <w:t>perbedaan</w:t>
      </w:r>
      <w:proofErr w:type="spellEnd"/>
      <w:r w:rsidRPr="00EA4B05">
        <w:rPr>
          <w:sz w:val="20"/>
          <w:szCs w:val="20"/>
          <w:lang w:val="en-ID"/>
        </w:rPr>
        <w:t xml:space="preserve"> </w:t>
      </w:r>
      <w:proofErr w:type="spellStart"/>
      <w:r w:rsidRPr="00EA4B05">
        <w:rPr>
          <w:sz w:val="20"/>
          <w:szCs w:val="20"/>
          <w:lang w:val="en-ID"/>
        </w:rPr>
        <w:t>skor</w:t>
      </w:r>
      <w:proofErr w:type="spellEnd"/>
      <w:r w:rsidRPr="00EA4B05">
        <w:rPr>
          <w:sz w:val="20"/>
          <w:szCs w:val="20"/>
          <w:lang w:val="en-ID"/>
        </w:rPr>
        <w:t xml:space="preserve"> YSR pada </w:t>
      </w:r>
      <w:proofErr w:type="spellStart"/>
      <w:r w:rsidRPr="00EA4B05">
        <w:rPr>
          <w:sz w:val="20"/>
          <w:szCs w:val="20"/>
          <w:lang w:val="en-ID"/>
        </w:rPr>
        <w:t>satu</w:t>
      </w:r>
      <w:proofErr w:type="spellEnd"/>
      <w:r w:rsidRPr="00EA4B05">
        <w:rPr>
          <w:sz w:val="20"/>
          <w:szCs w:val="20"/>
          <w:lang w:val="en-ID"/>
        </w:rPr>
        <w:t xml:space="preserve"> </w:t>
      </w:r>
      <w:proofErr w:type="spellStart"/>
      <w:r w:rsidRPr="00EA4B05">
        <w:rPr>
          <w:sz w:val="20"/>
          <w:szCs w:val="20"/>
          <w:lang w:val="en-ID"/>
        </w:rPr>
        <w:t>kelompok</w:t>
      </w:r>
      <w:proofErr w:type="spellEnd"/>
      <w:r w:rsidRPr="00EA4B05">
        <w:rPr>
          <w:sz w:val="20"/>
          <w:szCs w:val="20"/>
          <w:lang w:val="en-ID"/>
        </w:rPr>
        <w:t xml:space="preserve"> </w:t>
      </w:r>
      <w:proofErr w:type="spellStart"/>
      <w:r w:rsidRPr="00EA4B05">
        <w:rPr>
          <w:sz w:val="20"/>
          <w:szCs w:val="20"/>
          <w:lang w:val="en-ID"/>
        </w:rPr>
        <w:t>ini</w:t>
      </w:r>
      <w:proofErr w:type="spellEnd"/>
      <w:r w:rsidRPr="00EA4B05">
        <w:rPr>
          <w:sz w:val="20"/>
          <w:szCs w:val="20"/>
          <w:lang w:val="en-ID"/>
        </w:rPr>
        <w:t xml:space="preserve">, </w:t>
      </w:r>
      <w:proofErr w:type="spellStart"/>
      <w:r w:rsidRPr="00EA4B05">
        <w:rPr>
          <w:sz w:val="20"/>
          <w:szCs w:val="20"/>
          <w:lang w:val="en-ID"/>
        </w:rPr>
        <w:t>digunakan</w:t>
      </w:r>
      <w:proofErr w:type="spellEnd"/>
      <w:r w:rsidRPr="00EA4B05">
        <w:rPr>
          <w:sz w:val="20"/>
          <w:szCs w:val="20"/>
          <w:lang w:val="en-ID"/>
        </w:rPr>
        <w:t xml:space="preserve"> uji </w:t>
      </w:r>
      <w:proofErr w:type="spellStart"/>
      <w:r w:rsidRPr="00EA4B05">
        <w:rPr>
          <w:sz w:val="20"/>
          <w:szCs w:val="20"/>
          <w:lang w:val="en-ID"/>
        </w:rPr>
        <w:t>statistik</w:t>
      </w:r>
      <w:proofErr w:type="spellEnd"/>
      <w:r w:rsidRPr="00EA4B05">
        <w:rPr>
          <w:sz w:val="20"/>
          <w:szCs w:val="20"/>
          <w:lang w:val="en-ID"/>
        </w:rPr>
        <w:t xml:space="preserve"> Uji T Sampel </w:t>
      </w:r>
      <w:proofErr w:type="spellStart"/>
      <w:r w:rsidRPr="00EA4B05">
        <w:rPr>
          <w:sz w:val="20"/>
          <w:szCs w:val="20"/>
          <w:lang w:val="en-ID"/>
        </w:rPr>
        <w:t>Berpasangan</w:t>
      </w:r>
      <w:proofErr w:type="spellEnd"/>
      <w:r w:rsidRPr="00EA4B05">
        <w:rPr>
          <w:sz w:val="20"/>
          <w:szCs w:val="20"/>
          <w:lang w:val="en-ID"/>
        </w:rPr>
        <w:t xml:space="preserve">, yang </w:t>
      </w:r>
      <w:proofErr w:type="spellStart"/>
      <w:r w:rsidRPr="00EA4B05">
        <w:rPr>
          <w:sz w:val="20"/>
          <w:szCs w:val="20"/>
          <w:lang w:val="en-ID"/>
        </w:rPr>
        <w:t>merupakan</w:t>
      </w:r>
      <w:proofErr w:type="spellEnd"/>
      <w:r w:rsidRPr="00EA4B05">
        <w:rPr>
          <w:sz w:val="20"/>
          <w:szCs w:val="20"/>
          <w:lang w:val="en-ID"/>
        </w:rPr>
        <w:t xml:space="preserve"> uji </w:t>
      </w:r>
      <w:proofErr w:type="spellStart"/>
      <w:r w:rsidRPr="00EA4B05">
        <w:rPr>
          <w:sz w:val="20"/>
          <w:szCs w:val="20"/>
          <w:lang w:val="en-ID"/>
        </w:rPr>
        <w:t>parametrik</w:t>
      </w:r>
      <w:proofErr w:type="spellEnd"/>
      <w:r w:rsidRPr="00EA4B05">
        <w:rPr>
          <w:sz w:val="20"/>
          <w:szCs w:val="20"/>
          <w:lang w:val="en-ID"/>
        </w:rPr>
        <w:t xml:space="preserve"> </w:t>
      </w:r>
      <w:proofErr w:type="spellStart"/>
      <w:r w:rsidRPr="00EA4B05">
        <w:rPr>
          <w:sz w:val="20"/>
          <w:szCs w:val="20"/>
          <w:lang w:val="en-ID"/>
        </w:rPr>
        <w:t>untuk</w:t>
      </w:r>
      <w:proofErr w:type="spellEnd"/>
      <w:r w:rsidRPr="00EA4B05">
        <w:rPr>
          <w:sz w:val="20"/>
          <w:szCs w:val="20"/>
          <w:lang w:val="en-ID"/>
        </w:rPr>
        <w:t xml:space="preserve"> </w:t>
      </w:r>
      <w:proofErr w:type="spellStart"/>
      <w:r w:rsidRPr="00EA4B05">
        <w:rPr>
          <w:sz w:val="20"/>
          <w:szCs w:val="20"/>
          <w:lang w:val="en-ID"/>
        </w:rPr>
        <w:t>menguji</w:t>
      </w:r>
      <w:proofErr w:type="spellEnd"/>
      <w:r w:rsidRPr="00EA4B05">
        <w:rPr>
          <w:sz w:val="20"/>
          <w:szCs w:val="20"/>
          <w:lang w:val="en-ID"/>
        </w:rPr>
        <w:t xml:space="preserve"> </w:t>
      </w:r>
      <w:proofErr w:type="spellStart"/>
      <w:r w:rsidRPr="00EA4B05">
        <w:rPr>
          <w:sz w:val="20"/>
          <w:szCs w:val="20"/>
          <w:lang w:val="en-ID"/>
        </w:rPr>
        <w:t>perbedaan</w:t>
      </w:r>
      <w:proofErr w:type="spellEnd"/>
      <w:r w:rsidRPr="00EA4B05">
        <w:rPr>
          <w:sz w:val="20"/>
          <w:szCs w:val="20"/>
          <w:lang w:val="en-ID"/>
        </w:rPr>
        <w:t xml:space="preserve"> </w:t>
      </w:r>
      <w:proofErr w:type="spellStart"/>
      <w:r w:rsidRPr="00EA4B05">
        <w:rPr>
          <w:sz w:val="20"/>
          <w:szCs w:val="20"/>
          <w:lang w:val="en-ID"/>
        </w:rPr>
        <w:t>sebelum</w:t>
      </w:r>
      <w:proofErr w:type="spellEnd"/>
      <w:r w:rsidRPr="00EA4B05">
        <w:rPr>
          <w:sz w:val="20"/>
          <w:szCs w:val="20"/>
          <w:lang w:val="en-ID"/>
        </w:rPr>
        <w:t xml:space="preserve"> dan </w:t>
      </w:r>
      <w:proofErr w:type="spellStart"/>
      <w:r w:rsidRPr="00EA4B05">
        <w:rPr>
          <w:sz w:val="20"/>
          <w:szCs w:val="20"/>
          <w:lang w:val="en-ID"/>
        </w:rPr>
        <w:t>sesudah</w:t>
      </w:r>
      <w:proofErr w:type="spellEnd"/>
      <w:r w:rsidRPr="00EA4B05">
        <w:rPr>
          <w:sz w:val="20"/>
          <w:szCs w:val="20"/>
          <w:lang w:val="en-ID"/>
        </w:rPr>
        <w:t xml:space="preserve"> </w:t>
      </w:r>
      <w:proofErr w:type="spellStart"/>
      <w:r w:rsidRPr="00EA4B05">
        <w:rPr>
          <w:sz w:val="20"/>
          <w:szCs w:val="20"/>
          <w:lang w:val="en-ID"/>
        </w:rPr>
        <w:t>perlakuan</w:t>
      </w:r>
      <w:proofErr w:type="spellEnd"/>
      <w:r w:rsidRPr="00EA4B05">
        <w:rPr>
          <w:sz w:val="20"/>
          <w:szCs w:val="20"/>
          <w:lang w:val="en-ID"/>
        </w:rPr>
        <w:t xml:space="preserve">. Program JASP </w:t>
      </w:r>
      <w:proofErr w:type="spellStart"/>
      <w:r w:rsidRPr="00EA4B05">
        <w:rPr>
          <w:sz w:val="20"/>
          <w:szCs w:val="20"/>
          <w:lang w:val="en-ID"/>
        </w:rPr>
        <w:t>versi</w:t>
      </w:r>
      <w:proofErr w:type="spellEnd"/>
      <w:r w:rsidRPr="00EA4B05">
        <w:rPr>
          <w:sz w:val="20"/>
          <w:szCs w:val="20"/>
          <w:lang w:val="en-ID"/>
        </w:rPr>
        <w:t xml:space="preserve"> 0.18.2 </w:t>
      </w:r>
      <w:proofErr w:type="spellStart"/>
      <w:r w:rsidRPr="00EA4B05">
        <w:rPr>
          <w:sz w:val="20"/>
          <w:szCs w:val="20"/>
          <w:lang w:val="en-ID"/>
        </w:rPr>
        <w:t>digunakan</w:t>
      </w:r>
      <w:proofErr w:type="spellEnd"/>
      <w:r w:rsidRPr="00EA4B05">
        <w:rPr>
          <w:sz w:val="20"/>
          <w:szCs w:val="20"/>
          <w:lang w:val="en-ID"/>
        </w:rPr>
        <w:t xml:space="preserve"> </w:t>
      </w:r>
      <w:proofErr w:type="spellStart"/>
      <w:r w:rsidRPr="00EA4B05">
        <w:rPr>
          <w:sz w:val="20"/>
          <w:szCs w:val="20"/>
          <w:lang w:val="en-ID"/>
        </w:rPr>
        <w:t>untuk</w:t>
      </w:r>
      <w:proofErr w:type="spellEnd"/>
      <w:r w:rsidRPr="00EA4B05">
        <w:rPr>
          <w:sz w:val="20"/>
          <w:szCs w:val="20"/>
          <w:lang w:val="en-ID"/>
        </w:rPr>
        <w:t xml:space="preserve"> </w:t>
      </w:r>
      <w:proofErr w:type="spellStart"/>
      <w:r w:rsidRPr="00EA4B05">
        <w:rPr>
          <w:sz w:val="20"/>
          <w:szCs w:val="20"/>
          <w:lang w:val="en-ID"/>
        </w:rPr>
        <w:t>melakukan</w:t>
      </w:r>
      <w:proofErr w:type="spellEnd"/>
      <w:r w:rsidRPr="00EA4B05">
        <w:rPr>
          <w:sz w:val="20"/>
          <w:szCs w:val="20"/>
          <w:lang w:val="en-ID"/>
        </w:rPr>
        <w:t xml:space="preserve"> </w:t>
      </w:r>
      <w:proofErr w:type="spellStart"/>
      <w:r w:rsidRPr="00EA4B05">
        <w:rPr>
          <w:sz w:val="20"/>
          <w:szCs w:val="20"/>
          <w:lang w:val="en-ID"/>
        </w:rPr>
        <w:t>analisis</w:t>
      </w:r>
      <w:proofErr w:type="spellEnd"/>
      <w:r w:rsidRPr="00EA4B05">
        <w:rPr>
          <w:sz w:val="20"/>
          <w:szCs w:val="20"/>
          <w:lang w:val="en-ID"/>
        </w:rPr>
        <w:t xml:space="preserve"> </w:t>
      </w:r>
      <w:proofErr w:type="spellStart"/>
      <w:r w:rsidRPr="00EA4B05">
        <w:rPr>
          <w:sz w:val="20"/>
          <w:szCs w:val="20"/>
          <w:lang w:val="en-ID"/>
        </w:rPr>
        <w:t>statistik</w:t>
      </w:r>
      <w:proofErr w:type="spellEnd"/>
      <w:r w:rsidRPr="00EA4B05">
        <w:rPr>
          <w:sz w:val="20"/>
          <w:szCs w:val="20"/>
          <w:lang w:val="en-ID"/>
        </w:rPr>
        <w:t xml:space="preserve"> </w:t>
      </w:r>
      <w:proofErr w:type="spellStart"/>
      <w:r w:rsidRPr="00EA4B05">
        <w:rPr>
          <w:sz w:val="20"/>
          <w:szCs w:val="20"/>
          <w:lang w:val="en-ID"/>
        </w:rPr>
        <w:t>ini</w:t>
      </w:r>
      <w:proofErr w:type="spellEnd"/>
      <w:r w:rsidRPr="00EA4B05">
        <w:rPr>
          <w:sz w:val="20"/>
          <w:szCs w:val="20"/>
          <w:lang w:val="en-ID"/>
        </w:rPr>
        <w:t xml:space="preserve"> dan </w:t>
      </w:r>
      <w:proofErr w:type="spellStart"/>
      <w:r w:rsidRPr="00EA4B05">
        <w:rPr>
          <w:sz w:val="20"/>
          <w:szCs w:val="20"/>
          <w:lang w:val="en-ID"/>
        </w:rPr>
        <w:t>menentukan</w:t>
      </w:r>
      <w:proofErr w:type="spellEnd"/>
      <w:r w:rsidRPr="00EA4B05">
        <w:rPr>
          <w:sz w:val="20"/>
          <w:szCs w:val="20"/>
          <w:lang w:val="en-ID"/>
        </w:rPr>
        <w:t xml:space="preserve"> </w:t>
      </w:r>
      <w:proofErr w:type="spellStart"/>
      <w:r w:rsidRPr="00EA4B05">
        <w:rPr>
          <w:sz w:val="20"/>
          <w:szCs w:val="20"/>
          <w:lang w:val="en-ID"/>
        </w:rPr>
        <w:t>hasil</w:t>
      </w:r>
      <w:proofErr w:type="spellEnd"/>
      <w:r w:rsidRPr="00EA4B05">
        <w:rPr>
          <w:sz w:val="20"/>
          <w:szCs w:val="20"/>
          <w:lang w:val="en-ID"/>
        </w:rPr>
        <w:t xml:space="preserve"> pre-</w:t>
      </w:r>
      <w:proofErr w:type="spellStart"/>
      <w:r w:rsidRPr="00EA4B05">
        <w:rPr>
          <w:sz w:val="20"/>
          <w:szCs w:val="20"/>
          <w:lang w:val="en-ID"/>
        </w:rPr>
        <w:t>tes</w:t>
      </w:r>
      <w:proofErr w:type="spellEnd"/>
      <w:r w:rsidRPr="00EA4B05">
        <w:rPr>
          <w:sz w:val="20"/>
          <w:szCs w:val="20"/>
          <w:lang w:val="en-ID"/>
        </w:rPr>
        <w:t xml:space="preserve"> dan post-</w:t>
      </w:r>
      <w:proofErr w:type="spellStart"/>
      <w:r w:rsidRPr="00EA4B05">
        <w:rPr>
          <w:sz w:val="20"/>
          <w:szCs w:val="20"/>
          <w:lang w:val="en-ID"/>
        </w:rPr>
        <w:t>tes</w:t>
      </w:r>
      <w:proofErr w:type="spellEnd"/>
      <w:r w:rsidRPr="00EA4B05">
        <w:rPr>
          <w:sz w:val="20"/>
          <w:szCs w:val="20"/>
          <w:lang w:val="en-ID"/>
        </w:rPr>
        <w:t xml:space="preserve"> </w:t>
      </w:r>
      <w:proofErr w:type="spellStart"/>
      <w:r w:rsidRPr="00EA4B05">
        <w:rPr>
          <w:sz w:val="20"/>
          <w:szCs w:val="20"/>
          <w:lang w:val="en-ID"/>
        </w:rPr>
        <w:t>untuk</w:t>
      </w:r>
      <w:proofErr w:type="spellEnd"/>
      <w:r w:rsidRPr="00EA4B05">
        <w:rPr>
          <w:sz w:val="20"/>
          <w:szCs w:val="20"/>
          <w:lang w:val="en-ID"/>
        </w:rPr>
        <w:t xml:space="preserve"> </w:t>
      </w:r>
      <w:proofErr w:type="spellStart"/>
      <w:r w:rsidRPr="00EA4B05">
        <w:rPr>
          <w:sz w:val="20"/>
          <w:szCs w:val="20"/>
          <w:lang w:val="en-ID"/>
        </w:rPr>
        <w:t>kelompok</w:t>
      </w:r>
      <w:proofErr w:type="spellEnd"/>
      <w:r w:rsidRPr="00EA4B05">
        <w:rPr>
          <w:sz w:val="20"/>
          <w:szCs w:val="20"/>
          <w:lang w:val="en-ID"/>
        </w:rPr>
        <w:t xml:space="preserve"> </w:t>
      </w:r>
      <w:proofErr w:type="spellStart"/>
      <w:r w:rsidRPr="00EA4B05">
        <w:rPr>
          <w:sz w:val="20"/>
          <w:szCs w:val="20"/>
          <w:lang w:val="en-ID"/>
        </w:rPr>
        <w:t>subjek</w:t>
      </w:r>
      <w:proofErr w:type="spellEnd"/>
      <w:r w:rsidR="003F632B" w:rsidRPr="003F632B">
        <w:rPr>
          <w:sz w:val="20"/>
          <w:szCs w:val="20"/>
          <w:lang w:val="en-ID"/>
        </w:rPr>
        <w:t>.</w:t>
      </w:r>
    </w:p>
    <w:p w14:paraId="1C63F0DF" w14:textId="77777777" w:rsidR="003F632B" w:rsidRPr="003F632B" w:rsidRDefault="003F632B" w:rsidP="003F632B">
      <w:pPr>
        <w:ind w:firstLine="360"/>
        <w:jc w:val="both"/>
        <w:rPr>
          <w:sz w:val="20"/>
          <w:szCs w:val="20"/>
          <w:lang w:val="en-ID"/>
        </w:rPr>
      </w:pPr>
    </w:p>
    <w:p w14:paraId="31DD72D4" w14:textId="411C4C04" w:rsidR="006F25F6" w:rsidRPr="001D7DAD" w:rsidRDefault="003F632B" w:rsidP="003F632B">
      <w:pPr>
        <w:ind w:firstLine="360"/>
        <w:jc w:val="both"/>
        <w:rPr>
          <w:sz w:val="20"/>
          <w:szCs w:val="20"/>
          <w:lang w:val="fi-FI"/>
        </w:rPr>
      </w:pPr>
      <w:r w:rsidRPr="003F632B">
        <w:rPr>
          <w:sz w:val="20"/>
          <w:szCs w:val="20"/>
          <w:lang w:val="en-ID"/>
        </w:rPr>
        <w:t xml:space="preserve">Proses </w:t>
      </w:r>
      <w:proofErr w:type="spellStart"/>
      <w:r w:rsidRPr="003F632B">
        <w:rPr>
          <w:sz w:val="20"/>
          <w:szCs w:val="20"/>
          <w:lang w:val="en-ID"/>
        </w:rPr>
        <w:t>pengujian</w:t>
      </w:r>
      <w:proofErr w:type="spellEnd"/>
      <w:r w:rsidRPr="003F632B">
        <w:rPr>
          <w:sz w:val="20"/>
          <w:szCs w:val="20"/>
          <w:lang w:val="en-ID"/>
        </w:rPr>
        <w:t xml:space="preserve"> </w:t>
      </w:r>
      <w:proofErr w:type="spellStart"/>
      <w:r w:rsidRPr="003F632B">
        <w:rPr>
          <w:sz w:val="20"/>
          <w:szCs w:val="20"/>
          <w:lang w:val="en-ID"/>
        </w:rPr>
        <w:t>dalam</w:t>
      </w:r>
      <w:proofErr w:type="spellEnd"/>
      <w:r w:rsidRPr="003F632B">
        <w:rPr>
          <w:sz w:val="20"/>
          <w:szCs w:val="20"/>
          <w:lang w:val="en-ID"/>
        </w:rPr>
        <w:t xml:space="preserve"> </w:t>
      </w:r>
      <w:proofErr w:type="spellStart"/>
      <w:r w:rsidRPr="003F632B">
        <w:rPr>
          <w:sz w:val="20"/>
          <w:szCs w:val="20"/>
          <w:lang w:val="en-ID"/>
        </w:rPr>
        <w:t>penelitian</w:t>
      </w:r>
      <w:proofErr w:type="spellEnd"/>
      <w:r w:rsidRPr="003F632B">
        <w:rPr>
          <w:sz w:val="20"/>
          <w:szCs w:val="20"/>
          <w:lang w:val="en-ID"/>
        </w:rPr>
        <w:t xml:space="preserve"> </w:t>
      </w:r>
      <w:proofErr w:type="spellStart"/>
      <w:r w:rsidRPr="003F632B">
        <w:rPr>
          <w:sz w:val="20"/>
          <w:szCs w:val="20"/>
          <w:lang w:val="en-ID"/>
        </w:rPr>
        <w:t>ini</w:t>
      </w:r>
      <w:proofErr w:type="spellEnd"/>
      <w:r w:rsidRPr="003F632B">
        <w:rPr>
          <w:sz w:val="20"/>
          <w:szCs w:val="20"/>
          <w:lang w:val="en-ID"/>
        </w:rPr>
        <w:t xml:space="preserve"> </w:t>
      </w:r>
      <w:proofErr w:type="spellStart"/>
      <w:r w:rsidRPr="003F632B">
        <w:rPr>
          <w:sz w:val="20"/>
          <w:szCs w:val="20"/>
          <w:lang w:val="en-ID"/>
        </w:rPr>
        <w:t>terdiri</w:t>
      </w:r>
      <w:proofErr w:type="spellEnd"/>
      <w:r w:rsidRPr="003F632B">
        <w:rPr>
          <w:sz w:val="20"/>
          <w:szCs w:val="20"/>
          <w:lang w:val="en-ID"/>
        </w:rPr>
        <w:t xml:space="preserve"> </w:t>
      </w:r>
      <w:proofErr w:type="spellStart"/>
      <w:r w:rsidRPr="003F632B">
        <w:rPr>
          <w:sz w:val="20"/>
          <w:szCs w:val="20"/>
          <w:lang w:val="en-ID"/>
        </w:rPr>
        <w:t>dari</w:t>
      </w:r>
      <w:proofErr w:type="spellEnd"/>
      <w:r w:rsidRPr="003F632B">
        <w:rPr>
          <w:sz w:val="20"/>
          <w:szCs w:val="20"/>
          <w:lang w:val="en-ID"/>
        </w:rPr>
        <w:t xml:space="preserve"> </w:t>
      </w:r>
      <w:proofErr w:type="spellStart"/>
      <w:r w:rsidRPr="003F632B">
        <w:rPr>
          <w:sz w:val="20"/>
          <w:szCs w:val="20"/>
          <w:lang w:val="en-ID"/>
        </w:rPr>
        <w:t>tiga</w:t>
      </w:r>
      <w:proofErr w:type="spellEnd"/>
      <w:r w:rsidRPr="003F632B">
        <w:rPr>
          <w:sz w:val="20"/>
          <w:szCs w:val="20"/>
          <w:lang w:val="en-ID"/>
        </w:rPr>
        <w:t xml:space="preserve"> </w:t>
      </w:r>
      <w:proofErr w:type="spellStart"/>
      <w:r w:rsidRPr="003F632B">
        <w:rPr>
          <w:sz w:val="20"/>
          <w:szCs w:val="20"/>
          <w:lang w:val="en-ID"/>
        </w:rPr>
        <w:t>tahap</w:t>
      </w:r>
      <w:proofErr w:type="spellEnd"/>
      <w:r w:rsidRPr="003F632B">
        <w:rPr>
          <w:sz w:val="20"/>
          <w:szCs w:val="20"/>
          <w:lang w:val="en-ID"/>
        </w:rPr>
        <w:t xml:space="preserve">: </w:t>
      </w:r>
      <w:proofErr w:type="spellStart"/>
      <w:r w:rsidRPr="003F632B">
        <w:rPr>
          <w:sz w:val="20"/>
          <w:szCs w:val="20"/>
          <w:lang w:val="en-ID"/>
        </w:rPr>
        <w:t>tahap</w:t>
      </w:r>
      <w:proofErr w:type="spellEnd"/>
      <w:r w:rsidRPr="003F632B">
        <w:rPr>
          <w:sz w:val="20"/>
          <w:szCs w:val="20"/>
          <w:lang w:val="en-ID"/>
        </w:rPr>
        <w:t xml:space="preserve"> </w:t>
      </w:r>
      <w:proofErr w:type="spellStart"/>
      <w:r w:rsidRPr="003F632B">
        <w:rPr>
          <w:sz w:val="20"/>
          <w:szCs w:val="20"/>
          <w:lang w:val="en-ID"/>
        </w:rPr>
        <w:t>awal</w:t>
      </w:r>
      <w:proofErr w:type="spellEnd"/>
      <w:r w:rsidRPr="003F632B">
        <w:rPr>
          <w:sz w:val="20"/>
          <w:szCs w:val="20"/>
          <w:lang w:val="en-ID"/>
        </w:rPr>
        <w:t xml:space="preserve">, </w:t>
      </w:r>
      <w:proofErr w:type="spellStart"/>
      <w:r w:rsidRPr="003F632B">
        <w:rPr>
          <w:sz w:val="20"/>
          <w:szCs w:val="20"/>
          <w:lang w:val="en-ID"/>
        </w:rPr>
        <w:t>tahap</w:t>
      </w:r>
      <w:proofErr w:type="spellEnd"/>
      <w:r w:rsidRPr="003F632B">
        <w:rPr>
          <w:sz w:val="20"/>
          <w:szCs w:val="20"/>
          <w:lang w:val="en-ID"/>
        </w:rPr>
        <w:t xml:space="preserve"> </w:t>
      </w:r>
      <w:proofErr w:type="spellStart"/>
      <w:r w:rsidRPr="003F632B">
        <w:rPr>
          <w:sz w:val="20"/>
          <w:szCs w:val="20"/>
          <w:lang w:val="en-ID"/>
        </w:rPr>
        <w:t>tengah</w:t>
      </w:r>
      <w:proofErr w:type="spellEnd"/>
      <w:r w:rsidRPr="003F632B">
        <w:rPr>
          <w:sz w:val="20"/>
          <w:szCs w:val="20"/>
          <w:lang w:val="en-ID"/>
        </w:rPr>
        <w:t xml:space="preserve">, dan </w:t>
      </w:r>
      <w:proofErr w:type="spellStart"/>
      <w:r w:rsidRPr="003F632B">
        <w:rPr>
          <w:sz w:val="20"/>
          <w:szCs w:val="20"/>
          <w:lang w:val="en-ID"/>
        </w:rPr>
        <w:t>tahap</w:t>
      </w:r>
      <w:proofErr w:type="spellEnd"/>
      <w:r w:rsidRPr="003F632B">
        <w:rPr>
          <w:sz w:val="20"/>
          <w:szCs w:val="20"/>
          <w:lang w:val="en-ID"/>
        </w:rPr>
        <w:t xml:space="preserve"> </w:t>
      </w:r>
      <w:proofErr w:type="spellStart"/>
      <w:proofErr w:type="gramStart"/>
      <w:r w:rsidRPr="003F632B">
        <w:rPr>
          <w:sz w:val="20"/>
          <w:szCs w:val="20"/>
          <w:lang w:val="en-ID"/>
        </w:rPr>
        <w:t>akhir</w:t>
      </w:r>
      <w:proofErr w:type="spellEnd"/>
      <w:r w:rsidRPr="003F632B">
        <w:rPr>
          <w:sz w:val="20"/>
          <w:szCs w:val="20"/>
          <w:lang w:val="en-ID"/>
        </w:rPr>
        <w:t>.</w:t>
      </w:r>
      <w:r w:rsidR="00D620F3" w:rsidRPr="001D7DAD">
        <w:rPr>
          <w:sz w:val="20"/>
          <w:szCs w:val="20"/>
          <w:lang w:val="fi-FI"/>
        </w:rPr>
        <w:t>.</w:t>
      </w:r>
      <w:proofErr w:type="gramEnd"/>
    </w:p>
    <w:p w14:paraId="515F80EF" w14:textId="4F82AE10" w:rsidR="00DD6879" w:rsidRDefault="00DD6879" w:rsidP="00DD6879">
      <w:pPr>
        <w:pStyle w:val="Caption"/>
        <w:keepNext/>
        <w:jc w:val="center"/>
      </w:pPr>
      <w:r>
        <w:t xml:space="preserve">Tabel </w:t>
      </w:r>
      <w:r>
        <w:fldChar w:fldCharType="begin"/>
      </w:r>
      <w:r>
        <w:instrText xml:space="preserve"> SEQ Tabel \* ARABIC </w:instrText>
      </w:r>
      <w:r>
        <w:fldChar w:fldCharType="separate"/>
      </w:r>
      <w:r w:rsidR="00E905A3">
        <w:rPr>
          <w:noProof/>
        </w:rPr>
        <w:t>1</w:t>
      </w:r>
      <w:r>
        <w:fldChar w:fldCharType="end"/>
      </w:r>
      <w:r>
        <w:rPr>
          <w:lang w:val="en-US"/>
        </w:rPr>
        <w:t xml:space="preserve">. </w:t>
      </w:r>
      <w:proofErr w:type="spellStart"/>
      <w:r>
        <w:rPr>
          <w:lang w:val="en-US"/>
        </w:rPr>
        <w:t>Prosedur</w:t>
      </w:r>
      <w:proofErr w:type="spellEnd"/>
      <w:r>
        <w:rPr>
          <w:lang w:val="en-US"/>
        </w:rPr>
        <w:t xml:space="preserve"> </w:t>
      </w:r>
      <w:proofErr w:type="spellStart"/>
      <w:r>
        <w:rPr>
          <w:lang w:val="en-US"/>
        </w:rPr>
        <w:t>Eksperimen</w:t>
      </w:r>
      <w:proofErr w:type="spellEnd"/>
    </w:p>
    <w:tbl>
      <w:tblPr>
        <w:tblStyle w:val="TableGrid"/>
        <w:tblW w:w="0" w:type="auto"/>
        <w:tblLook w:val="04A0" w:firstRow="1" w:lastRow="0" w:firstColumn="1" w:lastColumn="0" w:noHBand="0" w:noVBand="1"/>
      </w:tblPr>
      <w:tblGrid>
        <w:gridCol w:w="794"/>
        <w:gridCol w:w="8556"/>
      </w:tblGrid>
      <w:tr w:rsidR="00DD6879" w:rsidRPr="00027990" w14:paraId="2732F56E" w14:textId="77777777" w:rsidTr="003E0B5D">
        <w:tc>
          <w:tcPr>
            <w:tcW w:w="0" w:type="auto"/>
            <w:vMerge w:val="restart"/>
          </w:tcPr>
          <w:p w14:paraId="4D7C9D7E" w14:textId="77777777" w:rsidR="00DD6879" w:rsidRPr="00027990" w:rsidRDefault="00DD6879" w:rsidP="003E0B5D">
            <w:pPr>
              <w:pStyle w:val="Body"/>
              <w:ind w:firstLine="0"/>
              <w:rPr>
                <w:color w:val="000000" w:themeColor="text1"/>
              </w:rPr>
            </w:pPr>
            <w:r w:rsidRPr="00027990">
              <w:rPr>
                <w:color w:val="000000" w:themeColor="text1"/>
              </w:rPr>
              <w:t>Tahap 1</w:t>
            </w:r>
          </w:p>
        </w:tc>
        <w:tc>
          <w:tcPr>
            <w:tcW w:w="0" w:type="auto"/>
          </w:tcPr>
          <w:p w14:paraId="40B2D21A" w14:textId="7B1074FF" w:rsidR="00DD6879" w:rsidRPr="00027990" w:rsidRDefault="00DD6879" w:rsidP="00DD6879">
            <w:pPr>
              <w:pStyle w:val="Body"/>
              <w:widowControl w:val="0"/>
              <w:numPr>
                <w:ilvl w:val="0"/>
                <w:numId w:val="9"/>
              </w:numPr>
              <w:suppressAutoHyphens w:val="0"/>
              <w:autoSpaceDE w:val="0"/>
              <w:autoSpaceDN w:val="0"/>
              <w:adjustRightInd w:val="0"/>
              <w:textAlignment w:val="baseline"/>
              <w:rPr>
                <w:color w:val="000000" w:themeColor="text1"/>
              </w:rPr>
            </w:pPr>
            <w:r w:rsidRPr="00027990">
              <w:rPr>
                <w:color w:val="000000" w:themeColor="text1"/>
              </w:rPr>
              <w:t>Peneliti melakukan wawancara dengan pihak sekolah (</w:t>
            </w:r>
            <w:r w:rsidR="0051765D">
              <w:rPr>
                <w:color w:val="000000" w:themeColor="text1"/>
              </w:rPr>
              <w:t>Orang Tua atau Wali dari anggota Karang Taruna</w:t>
            </w:r>
            <w:r w:rsidRPr="00027990">
              <w:rPr>
                <w:color w:val="000000" w:themeColor="text1"/>
              </w:rPr>
              <w:t xml:space="preserve">) untuk menetukan subjek yang akan digunakan dalam penelitian </w:t>
            </w:r>
          </w:p>
        </w:tc>
      </w:tr>
      <w:tr w:rsidR="00DD6879" w:rsidRPr="00027990" w14:paraId="22996C4C" w14:textId="77777777" w:rsidTr="003E0B5D">
        <w:tc>
          <w:tcPr>
            <w:tcW w:w="0" w:type="auto"/>
            <w:vMerge/>
          </w:tcPr>
          <w:p w14:paraId="68FE4976" w14:textId="77777777" w:rsidR="00DD6879" w:rsidRPr="00027990" w:rsidRDefault="00DD6879" w:rsidP="003E0B5D">
            <w:pPr>
              <w:pStyle w:val="Body"/>
              <w:ind w:firstLine="0"/>
              <w:rPr>
                <w:color w:val="000000" w:themeColor="text1"/>
              </w:rPr>
            </w:pPr>
          </w:p>
        </w:tc>
        <w:tc>
          <w:tcPr>
            <w:tcW w:w="0" w:type="auto"/>
          </w:tcPr>
          <w:p w14:paraId="7E551F29" w14:textId="2289D3C2" w:rsidR="00DD6879" w:rsidRPr="00027990" w:rsidRDefault="00DD6879" w:rsidP="00DD6879">
            <w:pPr>
              <w:pStyle w:val="Body"/>
              <w:widowControl w:val="0"/>
              <w:numPr>
                <w:ilvl w:val="0"/>
                <w:numId w:val="9"/>
              </w:numPr>
              <w:suppressAutoHyphens w:val="0"/>
              <w:autoSpaceDE w:val="0"/>
              <w:autoSpaceDN w:val="0"/>
              <w:adjustRightInd w:val="0"/>
              <w:textAlignment w:val="baseline"/>
              <w:rPr>
                <w:color w:val="000000" w:themeColor="text1"/>
              </w:rPr>
            </w:pPr>
            <w:r w:rsidRPr="00027990">
              <w:rPr>
                <w:color w:val="000000" w:themeColor="text1"/>
              </w:rPr>
              <w:t xml:space="preserve">Peneliti menentukan kelompok </w:t>
            </w:r>
            <w:r w:rsidR="00C46DF5">
              <w:rPr>
                <w:color w:val="000000" w:themeColor="text1"/>
              </w:rPr>
              <w:t>non-acak</w:t>
            </w:r>
          </w:p>
        </w:tc>
      </w:tr>
      <w:tr w:rsidR="00DD6879" w:rsidRPr="00027990" w14:paraId="7C12C17B" w14:textId="77777777" w:rsidTr="003E0B5D">
        <w:tc>
          <w:tcPr>
            <w:tcW w:w="0" w:type="auto"/>
            <w:vMerge/>
          </w:tcPr>
          <w:p w14:paraId="72DC5195" w14:textId="77777777" w:rsidR="00DD6879" w:rsidRPr="00027990" w:rsidRDefault="00DD6879" w:rsidP="003E0B5D">
            <w:pPr>
              <w:pStyle w:val="Body"/>
              <w:ind w:firstLine="0"/>
              <w:rPr>
                <w:color w:val="000000" w:themeColor="text1"/>
              </w:rPr>
            </w:pPr>
          </w:p>
        </w:tc>
        <w:tc>
          <w:tcPr>
            <w:tcW w:w="0" w:type="auto"/>
          </w:tcPr>
          <w:p w14:paraId="0932C741" w14:textId="0388B822" w:rsidR="00DD6879" w:rsidRPr="00027990" w:rsidRDefault="00DD6879" w:rsidP="00DD6879">
            <w:pPr>
              <w:pStyle w:val="Body"/>
              <w:widowControl w:val="0"/>
              <w:numPr>
                <w:ilvl w:val="0"/>
                <w:numId w:val="9"/>
              </w:numPr>
              <w:suppressAutoHyphens w:val="0"/>
              <w:autoSpaceDE w:val="0"/>
              <w:autoSpaceDN w:val="0"/>
              <w:adjustRightInd w:val="0"/>
              <w:textAlignment w:val="baseline"/>
              <w:rPr>
                <w:color w:val="000000" w:themeColor="text1"/>
              </w:rPr>
            </w:pPr>
            <w:r w:rsidRPr="00027990">
              <w:rPr>
                <w:color w:val="000000" w:themeColor="text1"/>
              </w:rPr>
              <w:t xml:space="preserve">Kelompok </w:t>
            </w:r>
            <w:r w:rsidR="00C46DF5">
              <w:rPr>
                <w:color w:val="000000" w:themeColor="text1"/>
              </w:rPr>
              <w:t>non-acak</w:t>
            </w:r>
            <w:r w:rsidRPr="00027990">
              <w:rPr>
                <w:color w:val="000000" w:themeColor="text1"/>
              </w:rPr>
              <w:t xml:space="preserve">  diberikan skala </w:t>
            </w:r>
            <w:r w:rsidR="0051765D">
              <w:rPr>
                <w:color w:val="000000" w:themeColor="text1"/>
              </w:rPr>
              <w:t>kontrol</w:t>
            </w:r>
            <w:r w:rsidRPr="00027990">
              <w:rPr>
                <w:color w:val="000000" w:themeColor="text1"/>
              </w:rPr>
              <w:t xml:space="preserve"> diri dan </w:t>
            </w:r>
            <w:r w:rsidR="0051765D">
              <w:rPr>
                <w:color w:val="000000" w:themeColor="text1"/>
              </w:rPr>
              <w:t xml:space="preserve">perilaku </w:t>
            </w:r>
            <w:r w:rsidR="003F7505">
              <w:rPr>
                <w:color w:val="000000" w:themeColor="text1"/>
              </w:rPr>
              <w:t>maladaptif</w:t>
            </w:r>
            <w:r w:rsidRPr="00027990">
              <w:rPr>
                <w:color w:val="000000" w:themeColor="text1"/>
              </w:rPr>
              <w:t xml:space="preserve"> </w:t>
            </w:r>
          </w:p>
        </w:tc>
      </w:tr>
      <w:tr w:rsidR="00DD6879" w:rsidRPr="00027990" w14:paraId="6DEE2E76" w14:textId="77777777" w:rsidTr="003E0B5D">
        <w:tc>
          <w:tcPr>
            <w:tcW w:w="0" w:type="auto"/>
            <w:vMerge/>
          </w:tcPr>
          <w:p w14:paraId="769586B6" w14:textId="77777777" w:rsidR="00DD6879" w:rsidRPr="00027990" w:rsidRDefault="00DD6879" w:rsidP="003E0B5D">
            <w:pPr>
              <w:pStyle w:val="Body"/>
              <w:ind w:firstLine="0"/>
              <w:rPr>
                <w:color w:val="000000" w:themeColor="text1"/>
              </w:rPr>
            </w:pPr>
          </w:p>
        </w:tc>
        <w:tc>
          <w:tcPr>
            <w:tcW w:w="0" w:type="auto"/>
          </w:tcPr>
          <w:p w14:paraId="615DFE35" w14:textId="77777777" w:rsidR="00DD6879" w:rsidRPr="00027990" w:rsidRDefault="00DD6879" w:rsidP="00DD6879">
            <w:pPr>
              <w:pStyle w:val="Body"/>
              <w:widowControl w:val="0"/>
              <w:numPr>
                <w:ilvl w:val="0"/>
                <w:numId w:val="9"/>
              </w:numPr>
              <w:suppressAutoHyphens w:val="0"/>
              <w:autoSpaceDE w:val="0"/>
              <w:autoSpaceDN w:val="0"/>
              <w:adjustRightInd w:val="0"/>
              <w:textAlignment w:val="baseline"/>
              <w:rPr>
                <w:color w:val="000000" w:themeColor="text1"/>
              </w:rPr>
            </w:pPr>
            <w:r w:rsidRPr="00027990">
              <w:rPr>
                <w:color w:val="000000" w:themeColor="text1"/>
              </w:rPr>
              <w:t>Peneliti menentukan pemilihan materi</w:t>
            </w:r>
          </w:p>
        </w:tc>
      </w:tr>
      <w:tr w:rsidR="00DD6879" w:rsidRPr="00027990" w14:paraId="3CD6E04C" w14:textId="77777777" w:rsidTr="003E0B5D">
        <w:tc>
          <w:tcPr>
            <w:tcW w:w="0" w:type="auto"/>
            <w:vMerge w:val="restart"/>
          </w:tcPr>
          <w:p w14:paraId="657964B1" w14:textId="77777777" w:rsidR="00DD6879" w:rsidRPr="00027990" w:rsidRDefault="00DD6879" w:rsidP="003E0B5D">
            <w:pPr>
              <w:pStyle w:val="Body"/>
              <w:ind w:firstLine="0"/>
              <w:rPr>
                <w:color w:val="000000" w:themeColor="text1"/>
              </w:rPr>
            </w:pPr>
            <w:r w:rsidRPr="00027990">
              <w:rPr>
                <w:color w:val="000000" w:themeColor="text1"/>
              </w:rPr>
              <w:t>Tahap 2</w:t>
            </w:r>
          </w:p>
        </w:tc>
        <w:tc>
          <w:tcPr>
            <w:tcW w:w="0" w:type="auto"/>
          </w:tcPr>
          <w:p w14:paraId="7D18D601" w14:textId="06D0B6F0" w:rsidR="00DD6879" w:rsidRPr="00027990" w:rsidRDefault="00DD6879" w:rsidP="00DD6879">
            <w:pPr>
              <w:pStyle w:val="Body"/>
              <w:widowControl w:val="0"/>
              <w:numPr>
                <w:ilvl w:val="0"/>
                <w:numId w:val="10"/>
              </w:numPr>
              <w:suppressAutoHyphens w:val="0"/>
              <w:autoSpaceDE w:val="0"/>
              <w:autoSpaceDN w:val="0"/>
              <w:adjustRightInd w:val="0"/>
              <w:textAlignment w:val="baseline"/>
              <w:rPr>
                <w:color w:val="000000" w:themeColor="text1"/>
              </w:rPr>
            </w:pPr>
            <w:r w:rsidRPr="00027990">
              <w:rPr>
                <w:color w:val="000000" w:themeColor="text1"/>
              </w:rPr>
              <w:t xml:space="preserve">Peneliti memberikan skala </w:t>
            </w:r>
            <w:r w:rsidR="003F7505">
              <w:rPr>
                <w:color w:val="000000" w:themeColor="text1"/>
              </w:rPr>
              <w:t>kontrol</w:t>
            </w:r>
            <w:r w:rsidRPr="00027990">
              <w:rPr>
                <w:color w:val="000000" w:themeColor="text1"/>
              </w:rPr>
              <w:t xml:space="preserve"> diri dan </w:t>
            </w:r>
            <w:r w:rsidR="00C46DF5">
              <w:rPr>
                <w:color w:val="000000" w:themeColor="text1"/>
              </w:rPr>
              <w:t>maladaptif</w:t>
            </w:r>
            <w:r w:rsidRPr="00027990">
              <w:rPr>
                <w:color w:val="000000" w:themeColor="text1"/>
              </w:rPr>
              <w:t xml:space="preserve"> kepada </w:t>
            </w:r>
            <w:r w:rsidR="00C46DF5">
              <w:rPr>
                <w:color w:val="000000" w:themeColor="text1"/>
              </w:rPr>
              <w:t>kelompok non-acak</w:t>
            </w:r>
            <w:r w:rsidRPr="00027990">
              <w:rPr>
                <w:color w:val="000000" w:themeColor="text1"/>
              </w:rPr>
              <w:t xml:space="preserve"> (pre test)</w:t>
            </w:r>
          </w:p>
        </w:tc>
      </w:tr>
      <w:tr w:rsidR="00DD6879" w:rsidRPr="00027990" w14:paraId="3902F2A8" w14:textId="77777777" w:rsidTr="003E0B5D">
        <w:tc>
          <w:tcPr>
            <w:tcW w:w="0" w:type="auto"/>
            <w:vMerge/>
          </w:tcPr>
          <w:p w14:paraId="1A6787DF" w14:textId="77777777" w:rsidR="00DD6879" w:rsidRPr="00027990" w:rsidRDefault="00DD6879" w:rsidP="003E0B5D">
            <w:pPr>
              <w:pStyle w:val="Body"/>
              <w:ind w:firstLine="0"/>
              <w:rPr>
                <w:color w:val="000000" w:themeColor="text1"/>
              </w:rPr>
            </w:pPr>
          </w:p>
        </w:tc>
        <w:tc>
          <w:tcPr>
            <w:tcW w:w="0" w:type="auto"/>
          </w:tcPr>
          <w:p w14:paraId="10D43BB3" w14:textId="246EA3B9" w:rsidR="00DD6879" w:rsidRPr="00027990" w:rsidRDefault="00DD6879" w:rsidP="00DD6879">
            <w:pPr>
              <w:pStyle w:val="Body"/>
              <w:widowControl w:val="0"/>
              <w:numPr>
                <w:ilvl w:val="0"/>
                <w:numId w:val="10"/>
              </w:numPr>
              <w:suppressAutoHyphens w:val="0"/>
              <w:autoSpaceDE w:val="0"/>
              <w:autoSpaceDN w:val="0"/>
              <w:adjustRightInd w:val="0"/>
              <w:textAlignment w:val="baseline"/>
              <w:rPr>
                <w:color w:val="000000" w:themeColor="text1"/>
              </w:rPr>
            </w:pPr>
            <w:r w:rsidRPr="00027990">
              <w:rPr>
                <w:color w:val="000000" w:themeColor="text1"/>
              </w:rPr>
              <w:t xml:space="preserve">Peneliti melakukan pelatihan </w:t>
            </w:r>
            <w:r w:rsidR="0064122A">
              <w:rPr>
                <w:color w:val="000000" w:themeColor="text1"/>
              </w:rPr>
              <w:t>kontrol diri</w:t>
            </w:r>
            <w:r w:rsidRPr="00027990">
              <w:rPr>
                <w:color w:val="000000" w:themeColor="text1"/>
              </w:rPr>
              <w:t xml:space="preserve"> kepada kelompok </w:t>
            </w:r>
            <w:r w:rsidR="00C46DF5">
              <w:rPr>
                <w:color w:val="000000" w:themeColor="text1"/>
              </w:rPr>
              <w:t>non-acak</w:t>
            </w:r>
            <w:r w:rsidRPr="00027990">
              <w:rPr>
                <w:color w:val="000000" w:themeColor="text1"/>
              </w:rPr>
              <w:t xml:space="preserve">. </w:t>
            </w:r>
            <w:r w:rsidR="00C46DF5">
              <w:rPr>
                <w:color w:val="000000" w:themeColor="text1"/>
              </w:rPr>
              <w:t>Kegiatan</w:t>
            </w:r>
            <w:r w:rsidRPr="00027990">
              <w:rPr>
                <w:color w:val="000000" w:themeColor="text1"/>
              </w:rPr>
              <w:t xml:space="preserve"> pelatihan diberikan oleh trainer yang berkompeten di bidangnya</w:t>
            </w:r>
          </w:p>
        </w:tc>
      </w:tr>
      <w:tr w:rsidR="00DD6879" w:rsidRPr="00027990" w14:paraId="2B07E76B" w14:textId="77777777" w:rsidTr="003E0B5D">
        <w:tc>
          <w:tcPr>
            <w:tcW w:w="0" w:type="auto"/>
            <w:vMerge w:val="restart"/>
          </w:tcPr>
          <w:p w14:paraId="4123EC73" w14:textId="77777777" w:rsidR="00DD6879" w:rsidRPr="00027990" w:rsidRDefault="00DD6879" w:rsidP="003E0B5D">
            <w:pPr>
              <w:pStyle w:val="Body"/>
              <w:ind w:firstLine="0"/>
              <w:rPr>
                <w:color w:val="000000" w:themeColor="text1"/>
              </w:rPr>
            </w:pPr>
            <w:r w:rsidRPr="00027990">
              <w:rPr>
                <w:color w:val="000000" w:themeColor="text1"/>
              </w:rPr>
              <w:t>Tahap 3</w:t>
            </w:r>
          </w:p>
        </w:tc>
        <w:tc>
          <w:tcPr>
            <w:tcW w:w="0" w:type="auto"/>
          </w:tcPr>
          <w:p w14:paraId="1A32D451" w14:textId="2CB0C606" w:rsidR="00DD6879" w:rsidRPr="00027990" w:rsidRDefault="0051765D" w:rsidP="00DD6879">
            <w:pPr>
              <w:pStyle w:val="Body"/>
              <w:widowControl w:val="0"/>
              <w:numPr>
                <w:ilvl w:val="0"/>
                <w:numId w:val="12"/>
              </w:numPr>
              <w:suppressAutoHyphens w:val="0"/>
              <w:autoSpaceDE w:val="0"/>
              <w:autoSpaceDN w:val="0"/>
              <w:adjustRightInd w:val="0"/>
              <w:textAlignment w:val="baseline"/>
              <w:rPr>
                <w:color w:val="000000" w:themeColor="text1"/>
              </w:rPr>
            </w:pPr>
            <w:r>
              <w:rPr>
                <w:color w:val="000000" w:themeColor="text1"/>
              </w:rPr>
              <w:t>1</w:t>
            </w:r>
            <w:r w:rsidR="00DD6879" w:rsidRPr="00027990">
              <w:rPr>
                <w:color w:val="000000" w:themeColor="text1"/>
              </w:rPr>
              <w:t xml:space="preserve"> minggu setelah kegiatan pelatihan kelompok </w:t>
            </w:r>
            <w:r w:rsidR="00C46DF5">
              <w:rPr>
                <w:color w:val="000000" w:themeColor="text1"/>
              </w:rPr>
              <w:t>non-acak</w:t>
            </w:r>
            <w:r w:rsidR="00DD6879" w:rsidRPr="00027990">
              <w:rPr>
                <w:color w:val="000000" w:themeColor="text1"/>
              </w:rPr>
              <w:t xml:space="preserve"> diberikan post test</w:t>
            </w:r>
          </w:p>
        </w:tc>
      </w:tr>
      <w:tr w:rsidR="00DD6879" w:rsidRPr="00027990" w14:paraId="37864BFA" w14:textId="77777777" w:rsidTr="003E0B5D">
        <w:tc>
          <w:tcPr>
            <w:tcW w:w="0" w:type="auto"/>
            <w:vMerge/>
          </w:tcPr>
          <w:p w14:paraId="6945ABFD" w14:textId="77777777" w:rsidR="00DD6879" w:rsidRPr="00027990" w:rsidRDefault="00DD6879" w:rsidP="003E0B5D">
            <w:pPr>
              <w:pStyle w:val="Body"/>
              <w:ind w:firstLine="0"/>
              <w:rPr>
                <w:color w:val="000000" w:themeColor="text1"/>
              </w:rPr>
            </w:pPr>
          </w:p>
        </w:tc>
        <w:tc>
          <w:tcPr>
            <w:tcW w:w="0" w:type="auto"/>
          </w:tcPr>
          <w:p w14:paraId="52B8CD02" w14:textId="53108184" w:rsidR="001E7FB6" w:rsidRPr="001E7FB6" w:rsidRDefault="001E7FB6" w:rsidP="001E7FB6">
            <w:pPr>
              <w:pStyle w:val="ListParagraph"/>
              <w:numPr>
                <w:ilvl w:val="0"/>
                <w:numId w:val="11"/>
              </w:numPr>
              <w:rPr>
                <w:color w:val="000000" w:themeColor="text1"/>
                <w:sz w:val="20"/>
                <w:szCs w:val="20"/>
              </w:rPr>
            </w:pPr>
            <w:r w:rsidRPr="001E7FB6">
              <w:rPr>
                <w:color w:val="000000" w:themeColor="text1"/>
                <w:sz w:val="20"/>
                <w:szCs w:val="20"/>
              </w:rPr>
              <w:t>Peneliti meneliti hasilnya sebelum dan sesudah subjek menyelesaikan tes.</w:t>
            </w:r>
          </w:p>
          <w:p w14:paraId="30E40AFD" w14:textId="72B9888F" w:rsidR="00DD6879" w:rsidRPr="00027990" w:rsidRDefault="00DD6879" w:rsidP="001E7FB6">
            <w:pPr>
              <w:pStyle w:val="Body"/>
              <w:widowControl w:val="0"/>
              <w:suppressAutoHyphens w:val="0"/>
              <w:autoSpaceDE w:val="0"/>
              <w:autoSpaceDN w:val="0"/>
              <w:adjustRightInd w:val="0"/>
              <w:ind w:left="720" w:firstLine="0"/>
              <w:textAlignment w:val="baseline"/>
              <w:rPr>
                <w:color w:val="000000" w:themeColor="text1"/>
              </w:rPr>
            </w:pPr>
          </w:p>
        </w:tc>
      </w:tr>
    </w:tbl>
    <w:p w14:paraId="4AC8B7C6" w14:textId="56CDEE7E" w:rsidR="006F25F6" w:rsidRDefault="006F25F6" w:rsidP="006F25F6">
      <w:pPr>
        <w:ind w:firstLine="360"/>
        <w:rPr>
          <w:sz w:val="20"/>
          <w:szCs w:val="20"/>
          <w:lang w:val="en-ID"/>
        </w:rPr>
      </w:pPr>
    </w:p>
    <w:p w14:paraId="0DDF8A66" w14:textId="77777777" w:rsidR="006F25F6" w:rsidRPr="00AB7378" w:rsidRDefault="006F25F6" w:rsidP="00AB7378">
      <w:pPr>
        <w:rPr>
          <w:sz w:val="20"/>
          <w:szCs w:val="20"/>
          <w:lang w:val="en-ID"/>
        </w:rPr>
      </w:pPr>
    </w:p>
    <w:p w14:paraId="715D4773" w14:textId="654CCC32" w:rsidR="00953F53" w:rsidRDefault="00953F53">
      <w:pPr>
        <w:pStyle w:val="Heading1"/>
        <w:tabs>
          <w:tab w:val="left" w:pos="0"/>
        </w:tabs>
        <w:rPr>
          <w:sz w:val="24"/>
          <w:lang w:val="en-ID"/>
        </w:rPr>
      </w:pPr>
      <w:r w:rsidRPr="006C7A28">
        <w:rPr>
          <w:sz w:val="24"/>
        </w:rPr>
        <w:t xml:space="preserve">III. </w:t>
      </w:r>
      <w:r w:rsidR="00C01B0D">
        <w:rPr>
          <w:sz w:val="24"/>
          <w:lang w:val="en-ID"/>
        </w:rPr>
        <w:t xml:space="preserve">Hasil dan </w:t>
      </w:r>
      <w:proofErr w:type="spellStart"/>
      <w:r w:rsidR="00C01B0D">
        <w:rPr>
          <w:sz w:val="24"/>
          <w:lang w:val="en-ID"/>
        </w:rPr>
        <w:t>Pembahasan</w:t>
      </w:r>
      <w:proofErr w:type="spellEnd"/>
    </w:p>
    <w:p w14:paraId="3680B575" w14:textId="6AD8CE24" w:rsidR="0008063A" w:rsidRPr="006D5505" w:rsidRDefault="0008063A" w:rsidP="006D5505">
      <w:pPr>
        <w:pStyle w:val="ListParagraph"/>
        <w:numPr>
          <w:ilvl w:val="0"/>
          <w:numId w:val="15"/>
        </w:numPr>
        <w:jc w:val="both"/>
        <w:rPr>
          <w:lang w:val="en-ID"/>
        </w:rPr>
      </w:pPr>
      <w:r w:rsidRPr="006D5505">
        <w:rPr>
          <w:b/>
          <w:bCs/>
          <w:lang w:val="en-ID"/>
        </w:rPr>
        <w:t xml:space="preserve">Hasil </w:t>
      </w:r>
    </w:p>
    <w:p w14:paraId="5FE86104" w14:textId="771B8C42" w:rsidR="00F36970" w:rsidRPr="00262B60" w:rsidRDefault="005A24E8" w:rsidP="00F36970">
      <w:pPr>
        <w:ind w:firstLine="360"/>
        <w:jc w:val="both"/>
        <w:rPr>
          <w:sz w:val="20"/>
          <w:szCs w:val="20"/>
          <w:lang w:val="en-ID"/>
        </w:rPr>
      </w:pPr>
      <w:r w:rsidRPr="005A24E8">
        <w:rPr>
          <w:sz w:val="20"/>
          <w:szCs w:val="20"/>
          <w:lang w:val="en-ID"/>
        </w:rPr>
        <w:t xml:space="preserve">Proses </w:t>
      </w:r>
      <w:proofErr w:type="spellStart"/>
      <w:r w:rsidRPr="005A24E8">
        <w:rPr>
          <w:sz w:val="20"/>
          <w:szCs w:val="20"/>
          <w:lang w:val="en-ID"/>
        </w:rPr>
        <w:t>analisis</w:t>
      </w:r>
      <w:proofErr w:type="spellEnd"/>
      <w:r w:rsidRPr="005A24E8">
        <w:rPr>
          <w:sz w:val="20"/>
          <w:szCs w:val="20"/>
          <w:lang w:val="en-ID"/>
        </w:rPr>
        <w:t xml:space="preserve"> data </w:t>
      </w:r>
      <w:proofErr w:type="spellStart"/>
      <w:r w:rsidRPr="005A24E8">
        <w:rPr>
          <w:sz w:val="20"/>
          <w:szCs w:val="20"/>
          <w:lang w:val="en-ID"/>
        </w:rPr>
        <w:t>dimulai</w:t>
      </w:r>
      <w:proofErr w:type="spellEnd"/>
      <w:r w:rsidRPr="005A24E8">
        <w:rPr>
          <w:sz w:val="20"/>
          <w:szCs w:val="20"/>
          <w:lang w:val="en-ID"/>
        </w:rPr>
        <w:t xml:space="preserve"> </w:t>
      </w:r>
      <w:proofErr w:type="spellStart"/>
      <w:r w:rsidRPr="005A24E8">
        <w:rPr>
          <w:sz w:val="20"/>
          <w:szCs w:val="20"/>
          <w:lang w:val="en-ID"/>
        </w:rPr>
        <w:t>dengan</w:t>
      </w:r>
      <w:proofErr w:type="spellEnd"/>
      <w:r w:rsidRPr="005A24E8">
        <w:rPr>
          <w:sz w:val="20"/>
          <w:szCs w:val="20"/>
          <w:lang w:val="en-ID"/>
        </w:rPr>
        <w:t xml:space="preserve"> </w:t>
      </w:r>
      <w:proofErr w:type="spellStart"/>
      <w:r w:rsidRPr="005A24E8">
        <w:rPr>
          <w:sz w:val="20"/>
          <w:szCs w:val="20"/>
          <w:lang w:val="en-ID"/>
        </w:rPr>
        <w:t>pengujian</w:t>
      </w:r>
      <w:proofErr w:type="spellEnd"/>
      <w:r w:rsidRPr="005A24E8">
        <w:rPr>
          <w:sz w:val="20"/>
          <w:szCs w:val="20"/>
          <w:lang w:val="en-ID"/>
        </w:rPr>
        <w:t xml:space="preserve"> </w:t>
      </w:r>
      <w:proofErr w:type="spellStart"/>
      <w:r w:rsidRPr="005A24E8">
        <w:rPr>
          <w:sz w:val="20"/>
          <w:szCs w:val="20"/>
          <w:lang w:val="en-ID"/>
        </w:rPr>
        <w:t>homogenitas</w:t>
      </w:r>
      <w:proofErr w:type="spellEnd"/>
      <w:r w:rsidRPr="005A24E8">
        <w:rPr>
          <w:sz w:val="20"/>
          <w:szCs w:val="20"/>
          <w:lang w:val="en-ID"/>
        </w:rPr>
        <w:t xml:space="preserve"> dan </w:t>
      </w:r>
      <w:proofErr w:type="spellStart"/>
      <w:r w:rsidRPr="005A24E8">
        <w:rPr>
          <w:sz w:val="20"/>
          <w:szCs w:val="20"/>
          <w:lang w:val="en-ID"/>
        </w:rPr>
        <w:t>normalitas</w:t>
      </w:r>
      <w:proofErr w:type="spellEnd"/>
      <w:r w:rsidRPr="005A24E8">
        <w:rPr>
          <w:sz w:val="20"/>
          <w:szCs w:val="20"/>
          <w:lang w:val="en-ID"/>
        </w:rPr>
        <w:t xml:space="preserve"> data. Uji </w:t>
      </w:r>
      <w:proofErr w:type="spellStart"/>
      <w:r w:rsidRPr="005A24E8">
        <w:rPr>
          <w:sz w:val="20"/>
          <w:szCs w:val="20"/>
          <w:lang w:val="en-ID"/>
        </w:rPr>
        <w:t>normalitas</w:t>
      </w:r>
      <w:proofErr w:type="spellEnd"/>
      <w:r w:rsidRPr="005A24E8">
        <w:rPr>
          <w:sz w:val="20"/>
          <w:szCs w:val="20"/>
          <w:lang w:val="en-ID"/>
        </w:rPr>
        <w:t xml:space="preserve"> </w:t>
      </w:r>
      <w:proofErr w:type="spellStart"/>
      <w:r w:rsidRPr="005A24E8">
        <w:rPr>
          <w:sz w:val="20"/>
          <w:szCs w:val="20"/>
          <w:lang w:val="en-ID"/>
        </w:rPr>
        <w:t>dilakukan</w:t>
      </w:r>
      <w:proofErr w:type="spellEnd"/>
      <w:r w:rsidRPr="005A24E8">
        <w:rPr>
          <w:sz w:val="20"/>
          <w:szCs w:val="20"/>
          <w:lang w:val="en-ID"/>
        </w:rPr>
        <w:t xml:space="preserve"> </w:t>
      </w:r>
      <w:proofErr w:type="spellStart"/>
      <w:r w:rsidRPr="005A24E8">
        <w:rPr>
          <w:sz w:val="20"/>
          <w:szCs w:val="20"/>
          <w:lang w:val="en-ID"/>
        </w:rPr>
        <w:t>menggunakan</w:t>
      </w:r>
      <w:proofErr w:type="spellEnd"/>
      <w:r w:rsidRPr="005A24E8">
        <w:rPr>
          <w:sz w:val="20"/>
          <w:szCs w:val="20"/>
          <w:lang w:val="en-ID"/>
        </w:rPr>
        <w:t xml:space="preserve"> Shapiro-Wilk, </w:t>
      </w:r>
      <w:proofErr w:type="spellStart"/>
      <w:r w:rsidRPr="005A24E8">
        <w:rPr>
          <w:sz w:val="20"/>
          <w:szCs w:val="20"/>
          <w:lang w:val="en-ID"/>
        </w:rPr>
        <w:t>sedangkan</w:t>
      </w:r>
      <w:proofErr w:type="spellEnd"/>
      <w:r w:rsidRPr="005A24E8">
        <w:rPr>
          <w:sz w:val="20"/>
          <w:szCs w:val="20"/>
          <w:lang w:val="en-ID"/>
        </w:rPr>
        <w:t xml:space="preserve"> uji </w:t>
      </w:r>
      <w:proofErr w:type="spellStart"/>
      <w:r w:rsidRPr="005A24E8">
        <w:rPr>
          <w:sz w:val="20"/>
          <w:szCs w:val="20"/>
          <w:lang w:val="en-ID"/>
        </w:rPr>
        <w:t>homogenitas</w:t>
      </w:r>
      <w:proofErr w:type="spellEnd"/>
      <w:r w:rsidRPr="005A24E8">
        <w:rPr>
          <w:sz w:val="20"/>
          <w:szCs w:val="20"/>
          <w:lang w:val="en-ID"/>
        </w:rPr>
        <w:t xml:space="preserve"> </w:t>
      </w:r>
      <w:proofErr w:type="spellStart"/>
      <w:r w:rsidRPr="005A24E8">
        <w:rPr>
          <w:sz w:val="20"/>
          <w:szCs w:val="20"/>
          <w:lang w:val="en-ID"/>
        </w:rPr>
        <w:t>menggunakan</w:t>
      </w:r>
      <w:proofErr w:type="spellEnd"/>
      <w:r w:rsidRPr="005A24E8">
        <w:rPr>
          <w:sz w:val="20"/>
          <w:szCs w:val="20"/>
          <w:lang w:val="en-ID"/>
        </w:rPr>
        <w:t xml:space="preserve"> Levene. Data </w:t>
      </w:r>
      <w:proofErr w:type="spellStart"/>
      <w:r w:rsidRPr="005A24E8">
        <w:rPr>
          <w:sz w:val="20"/>
          <w:szCs w:val="20"/>
          <w:lang w:val="en-ID"/>
        </w:rPr>
        <w:t>dianggap</w:t>
      </w:r>
      <w:proofErr w:type="spellEnd"/>
      <w:r w:rsidRPr="005A24E8">
        <w:rPr>
          <w:sz w:val="20"/>
          <w:szCs w:val="20"/>
          <w:lang w:val="en-ID"/>
        </w:rPr>
        <w:t xml:space="preserve"> normal dan </w:t>
      </w:r>
      <w:proofErr w:type="spellStart"/>
      <w:r w:rsidRPr="005A24E8">
        <w:rPr>
          <w:sz w:val="20"/>
          <w:szCs w:val="20"/>
          <w:lang w:val="en-ID"/>
        </w:rPr>
        <w:t>homogen</w:t>
      </w:r>
      <w:proofErr w:type="spellEnd"/>
      <w:r w:rsidRPr="005A24E8">
        <w:rPr>
          <w:sz w:val="20"/>
          <w:szCs w:val="20"/>
          <w:lang w:val="en-ID"/>
        </w:rPr>
        <w:t xml:space="preserve"> </w:t>
      </w:r>
      <w:proofErr w:type="spellStart"/>
      <w:r w:rsidRPr="005A24E8">
        <w:rPr>
          <w:sz w:val="20"/>
          <w:szCs w:val="20"/>
          <w:lang w:val="en-ID"/>
        </w:rPr>
        <w:t>jika</w:t>
      </w:r>
      <w:proofErr w:type="spellEnd"/>
      <w:r w:rsidRPr="005A24E8">
        <w:rPr>
          <w:sz w:val="20"/>
          <w:szCs w:val="20"/>
          <w:lang w:val="en-ID"/>
        </w:rPr>
        <w:t xml:space="preserve"> </w:t>
      </w:r>
      <w:proofErr w:type="spellStart"/>
      <w:r w:rsidRPr="005A24E8">
        <w:rPr>
          <w:sz w:val="20"/>
          <w:szCs w:val="20"/>
          <w:lang w:val="en-ID"/>
        </w:rPr>
        <w:t>nilai</w:t>
      </w:r>
      <w:proofErr w:type="spellEnd"/>
      <w:r w:rsidRPr="005A24E8">
        <w:rPr>
          <w:sz w:val="20"/>
          <w:szCs w:val="20"/>
          <w:lang w:val="en-ID"/>
        </w:rPr>
        <w:t xml:space="preserve"> p </w:t>
      </w:r>
      <w:proofErr w:type="spellStart"/>
      <w:r w:rsidRPr="005A24E8">
        <w:rPr>
          <w:sz w:val="20"/>
          <w:szCs w:val="20"/>
          <w:lang w:val="en-ID"/>
        </w:rPr>
        <w:t>lebih</w:t>
      </w:r>
      <w:proofErr w:type="spellEnd"/>
      <w:r w:rsidRPr="005A24E8">
        <w:rPr>
          <w:sz w:val="20"/>
          <w:szCs w:val="20"/>
          <w:lang w:val="en-ID"/>
        </w:rPr>
        <w:t xml:space="preserve"> </w:t>
      </w:r>
      <w:proofErr w:type="spellStart"/>
      <w:r w:rsidRPr="005A24E8">
        <w:rPr>
          <w:sz w:val="20"/>
          <w:szCs w:val="20"/>
          <w:lang w:val="en-ID"/>
        </w:rPr>
        <w:t>besar</w:t>
      </w:r>
      <w:proofErr w:type="spellEnd"/>
      <w:r w:rsidRPr="005A24E8">
        <w:rPr>
          <w:sz w:val="20"/>
          <w:szCs w:val="20"/>
          <w:lang w:val="en-ID"/>
        </w:rPr>
        <w:t xml:space="preserve"> </w:t>
      </w:r>
      <w:proofErr w:type="spellStart"/>
      <w:r w:rsidRPr="005A24E8">
        <w:rPr>
          <w:sz w:val="20"/>
          <w:szCs w:val="20"/>
          <w:lang w:val="en-ID"/>
        </w:rPr>
        <w:t>dari</w:t>
      </w:r>
      <w:proofErr w:type="spellEnd"/>
      <w:r w:rsidRPr="005A24E8">
        <w:rPr>
          <w:sz w:val="20"/>
          <w:szCs w:val="20"/>
          <w:lang w:val="en-ID"/>
        </w:rPr>
        <w:t xml:space="preserve"> 0,05 (&gt;0,05). </w:t>
      </w:r>
      <w:proofErr w:type="spellStart"/>
      <w:r w:rsidRPr="005A24E8">
        <w:rPr>
          <w:sz w:val="20"/>
          <w:szCs w:val="20"/>
          <w:lang w:val="en-ID"/>
        </w:rPr>
        <w:t>Berikut</w:t>
      </w:r>
      <w:proofErr w:type="spellEnd"/>
      <w:r w:rsidRPr="005A24E8">
        <w:rPr>
          <w:sz w:val="20"/>
          <w:szCs w:val="20"/>
          <w:lang w:val="en-ID"/>
        </w:rPr>
        <w:t xml:space="preserve"> </w:t>
      </w:r>
      <w:proofErr w:type="spellStart"/>
      <w:r w:rsidRPr="005A24E8">
        <w:rPr>
          <w:sz w:val="20"/>
          <w:szCs w:val="20"/>
          <w:lang w:val="en-ID"/>
        </w:rPr>
        <w:t>adalah</w:t>
      </w:r>
      <w:proofErr w:type="spellEnd"/>
      <w:r w:rsidRPr="005A24E8">
        <w:rPr>
          <w:sz w:val="20"/>
          <w:szCs w:val="20"/>
          <w:lang w:val="en-ID"/>
        </w:rPr>
        <w:t xml:space="preserve"> </w:t>
      </w:r>
      <w:proofErr w:type="spellStart"/>
      <w:r w:rsidRPr="005A24E8">
        <w:rPr>
          <w:sz w:val="20"/>
          <w:szCs w:val="20"/>
          <w:lang w:val="en-ID"/>
        </w:rPr>
        <w:t>tabel</w:t>
      </w:r>
      <w:proofErr w:type="spellEnd"/>
      <w:r w:rsidRPr="005A24E8">
        <w:rPr>
          <w:sz w:val="20"/>
          <w:szCs w:val="20"/>
          <w:lang w:val="en-ID"/>
        </w:rPr>
        <w:t xml:space="preserve"> yang </w:t>
      </w:r>
      <w:proofErr w:type="spellStart"/>
      <w:r w:rsidRPr="005A24E8">
        <w:rPr>
          <w:sz w:val="20"/>
          <w:szCs w:val="20"/>
          <w:lang w:val="en-ID"/>
        </w:rPr>
        <w:t>menunjukkan</w:t>
      </w:r>
      <w:proofErr w:type="spellEnd"/>
      <w:r w:rsidRPr="005A24E8">
        <w:rPr>
          <w:sz w:val="20"/>
          <w:szCs w:val="20"/>
          <w:lang w:val="en-ID"/>
        </w:rPr>
        <w:t xml:space="preserve"> </w:t>
      </w:r>
      <w:proofErr w:type="spellStart"/>
      <w:r w:rsidRPr="005A24E8">
        <w:rPr>
          <w:sz w:val="20"/>
          <w:szCs w:val="20"/>
          <w:lang w:val="en-ID"/>
        </w:rPr>
        <w:t>cara</w:t>
      </w:r>
      <w:proofErr w:type="spellEnd"/>
      <w:r w:rsidRPr="005A24E8">
        <w:rPr>
          <w:sz w:val="20"/>
          <w:szCs w:val="20"/>
          <w:lang w:val="en-ID"/>
        </w:rPr>
        <w:t xml:space="preserve"> </w:t>
      </w:r>
      <w:proofErr w:type="spellStart"/>
      <w:r w:rsidRPr="005A24E8">
        <w:rPr>
          <w:sz w:val="20"/>
          <w:szCs w:val="20"/>
          <w:lang w:val="en-ID"/>
        </w:rPr>
        <w:t>memeriksa</w:t>
      </w:r>
      <w:proofErr w:type="spellEnd"/>
      <w:r w:rsidRPr="005A24E8">
        <w:rPr>
          <w:sz w:val="20"/>
          <w:szCs w:val="20"/>
          <w:lang w:val="en-ID"/>
        </w:rPr>
        <w:t xml:space="preserve"> </w:t>
      </w:r>
      <w:proofErr w:type="spellStart"/>
      <w:r w:rsidRPr="005A24E8">
        <w:rPr>
          <w:sz w:val="20"/>
          <w:szCs w:val="20"/>
          <w:lang w:val="en-ID"/>
        </w:rPr>
        <w:t>apakah</w:t>
      </w:r>
      <w:proofErr w:type="spellEnd"/>
      <w:r w:rsidRPr="005A24E8">
        <w:rPr>
          <w:sz w:val="20"/>
          <w:szCs w:val="20"/>
          <w:lang w:val="en-ID"/>
        </w:rPr>
        <w:t xml:space="preserve"> data normal</w:t>
      </w:r>
      <w:r w:rsidR="00F36970" w:rsidRPr="00262B60">
        <w:rPr>
          <w:sz w:val="20"/>
          <w:szCs w:val="20"/>
          <w:lang w:val="en-ID"/>
        </w:rPr>
        <w:t>.</w:t>
      </w:r>
    </w:p>
    <w:p w14:paraId="70DEBD7A" w14:textId="77777777" w:rsidR="00F36970" w:rsidRDefault="00F36970" w:rsidP="00F36970">
      <w:pPr>
        <w:ind w:firstLine="360"/>
        <w:jc w:val="both"/>
        <w:rPr>
          <w:sz w:val="20"/>
          <w:szCs w:val="20"/>
          <w:lang w:val="en-ID"/>
        </w:rPr>
      </w:pPr>
    </w:p>
    <w:p w14:paraId="52A2E90C" w14:textId="77777777" w:rsidR="00D14A87" w:rsidRDefault="00D14A87" w:rsidP="00D14A87">
      <w:pPr>
        <w:pStyle w:val="ListParagraph"/>
        <w:numPr>
          <w:ilvl w:val="0"/>
          <w:numId w:val="14"/>
        </w:numPr>
        <w:jc w:val="both"/>
        <w:rPr>
          <w:b/>
          <w:bCs/>
          <w:sz w:val="20"/>
          <w:szCs w:val="20"/>
          <w:lang w:val="en-ID"/>
        </w:rPr>
      </w:pPr>
      <w:r>
        <w:rPr>
          <w:b/>
          <w:bCs/>
          <w:sz w:val="20"/>
          <w:szCs w:val="20"/>
          <w:lang w:val="en-ID"/>
        </w:rPr>
        <w:t xml:space="preserve">Uji </w:t>
      </w:r>
      <w:proofErr w:type="spellStart"/>
      <w:r>
        <w:rPr>
          <w:b/>
          <w:bCs/>
          <w:sz w:val="20"/>
          <w:szCs w:val="20"/>
          <w:lang w:val="en-ID"/>
        </w:rPr>
        <w:t>Normalitas</w:t>
      </w:r>
      <w:proofErr w:type="spellEnd"/>
      <w:r>
        <w:rPr>
          <w:b/>
          <w:bCs/>
          <w:sz w:val="20"/>
          <w:szCs w:val="20"/>
          <w:lang w:val="en-ID"/>
        </w:rPr>
        <w:t xml:space="preserve"> </w:t>
      </w:r>
      <w:r w:rsidRPr="00F97A49">
        <w:rPr>
          <w:b/>
          <w:bCs/>
          <w:sz w:val="20"/>
          <w:szCs w:val="20"/>
          <w:lang w:val="en-ID"/>
        </w:rPr>
        <w:t>(Shapiro-Wilk)</w:t>
      </w:r>
      <w:r>
        <w:rPr>
          <w:b/>
          <w:bCs/>
          <w:sz w:val="20"/>
          <w:szCs w:val="20"/>
          <w:lang w:val="en-ID"/>
        </w:rPr>
        <w:t xml:space="preserve"> </w:t>
      </w:r>
      <w:proofErr w:type="spellStart"/>
      <w:r>
        <w:rPr>
          <w:b/>
          <w:bCs/>
          <w:sz w:val="20"/>
          <w:szCs w:val="20"/>
          <w:lang w:val="en-ID"/>
        </w:rPr>
        <w:t>Maldaptif</w:t>
      </w:r>
      <w:proofErr w:type="spellEnd"/>
    </w:p>
    <w:p w14:paraId="4ED34C8C" w14:textId="77777777" w:rsidR="00D14A87" w:rsidRDefault="00D14A87" w:rsidP="00D14A87">
      <w:pPr>
        <w:pStyle w:val="ListParagraph"/>
        <w:jc w:val="both"/>
        <w:rPr>
          <w:b/>
          <w:bCs/>
          <w:sz w:val="20"/>
          <w:szCs w:val="20"/>
          <w:lang w:val="en-ID"/>
        </w:rPr>
      </w:pPr>
    </w:p>
    <w:p w14:paraId="554EB89B" w14:textId="77777777" w:rsidR="00D14A87" w:rsidRDefault="00D14A87" w:rsidP="00D14A87">
      <w:pPr>
        <w:pStyle w:val="ListParagraph"/>
        <w:jc w:val="both"/>
        <w:rPr>
          <w:b/>
          <w:bCs/>
          <w:sz w:val="20"/>
          <w:szCs w:val="20"/>
          <w:lang w:val="en-ID"/>
        </w:rPr>
      </w:pPr>
    </w:p>
    <w:p w14:paraId="3295A1EF" w14:textId="3EF2A592" w:rsidR="00D14A87" w:rsidRPr="005F7A9A" w:rsidRDefault="00D14A87" w:rsidP="00D14A87">
      <w:pPr>
        <w:pStyle w:val="Caption"/>
        <w:jc w:val="center"/>
        <w:rPr>
          <w:b/>
          <w:bCs/>
          <w:sz w:val="20"/>
          <w:szCs w:val="20"/>
          <w:lang w:val="en-ID"/>
        </w:rPr>
      </w:pPr>
      <w:r>
        <w:t>Tabel 2</w:t>
      </w:r>
      <w:r>
        <w:rPr>
          <w:lang w:val="en-US"/>
        </w:rPr>
        <w:t>. Paired Sample T-Test</w:t>
      </w:r>
    </w:p>
    <w:tbl>
      <w:tblPr>
        <w:tblW w:w="9273" w:type="dxa"/>
        <w:tblCellMar>
          <w:top w:w="15" w:type="dxa"/>
          <w:left w:w="15" w:type="dxa"/>
          <w:bottom w:w="15" w:type="dxa"/>
          <w:right w:w="15" w:type="dxa"/>
        </w:tblCellMar>
        <w:tblLook w:val="04A0" w:firstRow="1" w:lastRow="0" w:firstColumn="1" w:lastColumn="0" w:noHBand="0" w:noVBand="1"/>
      </w:tblPr>
      <w:tblGrid>
        <w:gridCol w:w="3610"/>
        <w:gridCol w:w="60"/>
        <w:gridCol w:w="163"/>
        <w:gridCol w:w="60"/>
        <w:gridCol w:w="3590"/>
        <w:gridCol w:w="60"/>
        <w:gridCol w:w="805"/>
        <w:gridCol w:w="60"/>
        <w:gridCol w:w="805"/>
        <w:gridCol w:w="60"/>
      </w:tblGrid>
      <w:tr w:rsidR="00D14A87" w:rsidRPr="00027990" w14:paraId="133FB0F4" w14:textId="77777777" w:rsidTr="00AA74AC">
        <w:trPr>
          <w:trHeight w:val="468"/>
          <w:tblHeader/>
        </w:trPr>
        <w:tc>
          <w:tcPr>
            <w:tcW w:w="0" w:type="auto"/>
            <w:gridSpan w:val="10"/>
            <w:tcBorders>
              <w:top w:val="nil"/>
              <w:left w:val="nil"/>
              <w:bottom w:val="single" w:sz="6" w:space="0" w:color="000000"/>
              <w:right w:val="nil"/>
            </w:tcBorders>
            <w:vAlign w:val="center"/>
            <w:hideMark/>
          </w:tcPr>
          <w:p w14:paraId="1B2C72E0" w14:textId="77777777" w:rsidR="00D14A87" w:rsidRPr="00027990" w:rsidRDefault="00D14A87" w:rsidP="00AA74AC">
            <w:pPr>
              <w:jc w:val="both"/>
              <w:rPr>
                <w:b/>
                <w:bCs/>
                <w:sz w:val="20"/>
                <w:szCs w:val="20"/>
              </w:rPr>
            </w:pPr>
            <w:bookmarkStart w:id="27" w:name="_Hlk157506359"/>
            <w:r w:rsidRPr="00027990">
              <w:rPr>
                <w:b/>
                <w:bCs/>
                <w:sz w:val="20"/>
                <w:szCs w:val="20"/>
              </w:rPr>
              <w:t xml:space="preserve">Test of Normality (Shapiro-Wilk) </w:t>
            </w:r>
          </w:p>
        </w:tc>
      </w:tr>
      <w:tr w:rsidR="00D14A87" w:rsidRPr="00027990" w14:paraId="50A33FDC" w14:textId="77777777" w:rsidTr="00AA74AC">
        <w:trPr>
          <w:trHeight w:val="468"/>
          <w:tblHeader/>
        </w:trPr>
        <w:tc>
          <w:tcPr>
            <w:tcW w:w="0" w:type="auto"/>
            <w:gridSpan w:val="2"/>
            <w:tcBorders>
              <w:top w:val="nil"/>
              <w:left w:val="nil"/>
              <w:bottom w:val="single" w:sz="6" w:space="0" w:color="000000"/>
              <w:right w:val="nil"/>
            </w:tcBorders>
            <w:vAlign w:val="center"/>
            <w:hideMark/>
          </w:tcPr>
          <w:p w14:paraId="0D742F40" w14:textId="77777777" w:rsidR="00D14A87" w:rsidRPr="00027990" w:rsidRDefault="00D14A87" w:rsidP="00AA74AC">
            <w:pPr>
              <w:jc w:val="both"/>
              <w:rPr>
                <w:b/>
                <w:bCs/>
                <w:sz w:val="20"/>
                <w:szCs w:val="20"/>
              </w:rPr>
            </w:pPr>
            <w:r w:rsidRPr="00027990">
              <w:rPr>
                <w:b/>
                <w:bCs/>
                <w:sz w:val="20"/>
                <w:szCs w:val="20"/>
              </w:rPr>
              <w:t> </w:t>
            </w:r>
          </w:p>
        </w:tc>
        <w:tc>
          <w:tcPr>
            <w:tcW w:w="0" w:type="auto"/>
            <w:gridSpan w:val="2"/>
            <w:tcBorders>
              <w:top w:val="nil"/>
              <w:left w:val="nil"/>
              <w:bottom w:val="single" w:sz="6" w:space="0" w:color="000000"/>
              <w:right w:val="nil"/>
            </w:tcBorders>
            <w:vAlign w:val="center"/>
            <w:hideMark/>
          </w:tcPr>
          <w:p w14:paraId="3D455CFA" w14:textId="77777777" w:rsidR="00D14A87" w:rsidRPr="00027990" w:rsidRDefault="00D14A87" w:rsidP="00AA74AC">
            <w:pPr>
              <w:jc w:val="both"/>
              <w:rPr>
                <w:b/>
                <w:bCs/>
                <w:sz w:val="20"/>
                <w:szCs w:val="20"/>
              </w:rPr>
            </w:pPr>
            <w:r w:rsidRPr="00027990">
              <w:rPr>
                <w:b/>
                <w:bCs/>
                <w:sz w:val="20"/>
                <w:szCs w:val="20"/>
              </w:rPr>
              <w:t> </w:t>
            </w:r>
          </w:p>
        </w:tc>
        <w:tc>
          <w:tcPr>
            <w:tcW w:w="0" w:type="auto"/>
            <w:gridSpan w:val="2"/>
            <w:tcBorders>
              <w:top w:val="nil"/>
              <w:left w:val="nil"/>
              <w:bottom w:val="single" w:sz="6" w:space="0" w:color="000000"/>
              <w:right w:val="nil"/>
            </w:tcBorders>
            <w:vAlign w:val="center"/>
            <w:hideMark/>
          </w:tcPr>
          <w:p w14:paraId="290CBB8A" w14:textId="77777777" w:rsidR="00D14A87" w:rsidRPr="00027990" w:rsidRDefault="00D14A87" w:rsidP="00AA74AC">
            <w:pPr>
              <w:jc w:val="both"/>
              <w:rPr>
                <w:b/>
                <w:bCs/>
                <w:sz w:val="20"/>
                <w:szCs w:val="20"/>
              </w:rPr>
            </w:pPr>
            <w:r w:rsidRPr="00027990">
              <w:rPr>
                <w:b/>
                <w:bCs/>
                <w:sz w:val="20"/>
                <w:szCs w:val="20"/>
              </w:rPr>
              <w:t> </w:t>
            </w:r>
          </w:p>
        </w:tc>
        <w:tc>
          <w:tcPr>
            <w:tcW w:w="0" w:type="auto"/>
            <w:gridSpan w:val="2"/>
            <w:tcBorders>
              <w:top w:val="nil"/>
              <w:left w:val="nil"/>
              <w:bottom w:val="single" w:sz="6" w:space="0" w:color="000000"/>
              <w:right w:val="nil"/>
            </w:tcBorders>
            <w:vAlign w:val="center"/>
            <w:hideMark/>
          </w:tcPr>
          <w:p w14:paraId="68835301" w14:textId="77777777" w:rsidR="00D14A87" w:rsidRPr="00027990" w:rsidRDefault="00D14A87" w:rsidP="00AA74AC">
            <w:pPr>
              <w:jc w:val="both"/>
              <w:rPr>
                <w:b/>
                <w:bCs/>
                <w:sz w:val="20"/>
                <w:szCs w:val="20"/>
              </w:rPr>
            </w:pPr>
            <w:r w:rsidRPr="00027990">
              <w:rPr>
                <w:b/>
                <w:bCs/>
                <w:sz w:val="20"/>
                <w:szCs w:val="20"/>
              </w:rPr>
              <w:t>W</w:t>
            </w:r>
          </w:p>
        </w:tc>
        <w:tc>
          <w:tcPr>
            <w:tcW w:w="0" w:type="auto"/>
            <w:gridSpan w:val="2"/>
            <w:tcBorders>
              <w:top w:val="nil"/>
              <w:left w:val="nil"/>
              <w:bottom w:val="single" w:sz="6" w:space="0" w:color="000000"/>
              <w:right w:val="nil"/>
            </w:tcBorders>
            <w:vAlign w:val="center"/>
            <w:hideMark/>
          </w:tcPr>
          <w:p w14:paraId="11143E35" w14:textId="77777777" w:rsidR="00D14A87" w:rsidRPr="00027990" w:rsidRDefault="00D14A87" w:rsidP="00AA74AC">
            <w:pPr>
              <w:jc w:val="both"/>
              <w:rPr>
                <w:b/>
                <w:bCs/>
                <w:sz w:val="20"/>
                <w:szCs w:val="20"/>
              </w:rPr>
            </w:pPr>
            <w:r w:rsidRPr="00027990">
              <w:rPr>
                <w:b/>
                <w:bCs/>
                <w:sz w:val="20"/>
                <w:szCs w:val="20"/>
              </w:rPr>
              <w:t>p</w:t>
            </w:r>
          </w:p>
        </w:tc>
      </w:tr>
      <w:tr w:rsidR="00D14A87" w:rsidRPr="00027990" w14:paraId="3C533AE3" w14:textId="77777777" w:rsidTr="00AA74AC">
        <w:trPr>
          <w:trHeight w:val="457"/>
        </w:trPr>
        <w:tc>
          <w:tcPr>
            <w:tcW w:w="0" w:type="auto"/>
            <w:tcBorders>
              <w:top w:val="nil"/>
              <w:left w:val="nil"/>
              <w:bottom w:val="nil"/>
              <w:right w:val="nil"/>
            </w:tcBorders>
            <w:vAlign w:val="center"/>
            <w:hideMark/>
          </w:tcPr>
          <w:p w14:paraId="21D5B523" w14:textId="77777777" w:rsidR="00D14A87" w:rsidRPr="00027990" w:rsidRDefault="00D14A87" w:rsidP="00AA74AC">
            <w:pPr>
              <w:jc w:val="both"/>
              <w:rPr>
                <w:sz w:val="20"/>
                <w:szCs w:val="20"/>
              </w:rPr>
            </w:pPr>
            <w:r w:rsidRPr="00027990">
              <w:rPr>
                <w:sz w:val="20"/>
                <w:szCs w:val="20"/>
              </w:rPr>
              <w:t xml:space="preserve">Pre </w:t>
            </w:r>
            <w:r>
              <w:rPr>
                <w:sz w:val="20"/>
                <w:szCs w:val="20"/>
              </w:rPr>
              <w:t>Maladaptif</w:t>
            </w:r>
            <w:r w:rsidRPr="00027990">
              <w:rPr>
                <w:sz w:val="20"/>
                <w:szCs w:val="20"/>
              </w:rPr>
              <w:t xml:space="preserve"> Experimen</w:t>
            </w:r>
          </w:p>
        </w:tc>
        <w:tc>
          <w:tcPr>
            <w:tcW w:w="0" w:type="auto"/>
            <w:tcBorders>
              <w:top w:val="nil"/>
              <w:left w:val="nil"/>
              <w:bottom w:val="nil"/>
              <w:right w:val="nil"/>
            </w:tcBorders>
            <w:vAlign w:val="center"/>
            <w:hideMark/>
          </w:tcPr>
          <w:p w14:paraId="1E92CDDE" w14:textId="77777777" w:rsidR="00D14A87" w:rsidRPr="00027990" w:rsidRDefault="00D14A87" w:rsidP="00AA74AC">
            <w:pPr>
              <w:jc w:val="both"/>
              <w:rPr>
                <w:sz w:val="20"/>
                <w:szCs w:val="20"/>
              </w:rPr>
            </w:pPr>
          </w:p>
        </w:tc>
        <w:tc>
          <w:tcPr>
            <w:tcW w:w="0" w:type="auto"/>
            <w:tcBorders>
              <w:top w:val="nil"/>
              <w:left w:val="nil"/>
              <w:bottom w:val="nil"/>
              <w:right w:val="nil"/>
            </w:tcBorders>
            <w:vAlign w:val="center"/>
            <w:hideMark/>
          </w:tcPr>
          <w:p w14:paraId="00F08270" w14:textId="77777777" w:rsidR="00D14A87" w:rsidRPr="00027990" w:rsidRDefault="00D14A87" w:rsidP="00AA74AC">
            <w:pPr>
              <w:jc w:val="both"/>
              <w:rPr>
                <w:sz w:val="20"/>
                <w:szCs w:val="20"/>
              </w:rPr>
            </w:pPr>
            <w:r w:rsidRPr="00027990">
              <w:rPr>
                <w:sz w:val="20"/>
                <w:szCs w:val="20"/>
              </w:rPr>
              <w:t>-</w:t>
            </w:r>
          </w:p>
        </w:tc>
        <w:tc>
          <w:tcPr>
            <w:tcW w:w="0" w:type="auto"/>
            <w:tcBorders>
              <w:top w:val="nil"/>
              <w:left w:val="nil"/>
              <w:bottom w:val="nil"/>
              <w:right w:val="nil"/>
            </w:tcBorders>
            <w:vAlign w:val="center"/>
            <w:hideMark/>
          </w:tcPr>
          <w:p w14:paraId="25C8AC6D" w14:textId="77777777" w:rsidR="00D14A87" w:rsidRPr="00027990" w:rsidRDefault="00D14A87" w:rsidP="00AA74AC">
            <w:pPr>
              <w:jc w:val="both"/>
              <w:rPr>
                <w:sz w:val="20"/>
                <w:szCs w:val="20"/>
              </w:rPr>
            </w:pPr>
          </w:p>
        </w:tc>
        <w:tc>
          <w:tcPr>
            <w:tcW w:w="0" w:type="auto"/>
            <w:tcBorders>
              <w:top w:val="nil"/>
              <w:left w:val="nil"/>
              <w:bottom w:val="nil"/>
              <w:right w:val="nil"/>
            </w:tcBorders>
            <w:vAlign w:val="center"/>
            <w:hideMark/>
          </w:tcPr>
          <w:p w14:paraId="1E8B8BBF" w14:textId="77777777" w:rsidR="00D14A87" w:rsidRPr="00027990" w:rsidRDefault="00D14A87" w:rsidP="00AA74AC">
            <w:pPr>
              <w:jc w:val="both"/>
              <w:rPr>
                <w:sz w:val="20"/>
                <w:szCs w:val="20"/>
              </w:rPr>
            </w:pPr>
            <w:r w:rsidRPr="00027990">
              <w:rPr>
                <w:sz w:val="20"/>
                <w:szCs w:val="20"/>
              </w:rPr>
              <w:t xml:space="preserve">Post </w:t>
            </w:r>
            <w:r>
              <w:rPr>
                <w:sz w:val="20"/>
                <w:szCs w:val="20"/>
              </w:rPr>
              <w:t>Maldaptif</w:t>
            </w:r>
            <w:r w:rsidRPr="00027990">
              <w:rPr>
                <w:sz w:val="20"/>
                <w:szCs w:val="20"/>
              </w:rPr>
              <w:t xml:space="preserve"> Experimen</w:t>
            </w:r>
          </w:p>
        </w:tc>
        <w:tc>
          <w:tcPr>
            <w:tcW w:w="0" w:type="auto"/>
            <w:tcBorders>
              <w:top w:val="nil"/>
              <w:left w:val="nil"/>
              <w:bottom w:val="nil"/>
              <w:right w:val="nil"/>
            </w:tcBorders>
            <w:vAlign w:val="center"/>
            <w:hideMark/>
          </w:tcPr>
          <w:p w14:paraId="6A7CDB90" w14:textId="77777777" w:rsidR="00D14A87" w:rsidRPr="00027990" w:rsidRDefault="00D14A87" w:rsidP="00AA74AC">
            <w:pPr>
              <w:jc w:val="both"/>
              <w:rPr>
                <w:sz w:val="20"/>
                <w:szCs w:val="20"/>
              </w:rPr>
            </w:pPr>
          </w:p>
        </w:tc>
        <w:tc>
          <w:tcPr>
            <w:tcW w:w="0" w:type="auto"/>
            <w:tcBorders>
              <w:top w:val="nil"/>
              <w:left w:val="nil"/>
              <w:bottom w:val="nil"/>
              <w:right w:val="nil"/>
            </w:tcBorders>
            <w:vAlign w:val="center"/>
            <w:hideMark/>
          </w:tcPr>
          <w:p w14:paraId="53001C35" w14:textId="77777777" w:rsidR="00D14A87" w:rsidRPr="00027990" w:rsidRDefault="00D14A87" w:rsidP="00AA74AC">
            <w:pPr>
              <w:jc w:val="both"/>
              <w:rPr>
                <w:sz w:val="20"/>
                <w:szCs w:val="20"/>
              </w:rPr>
            </w:pPr>
            <w:r w:rsidRPr="00027990">
              <w:rPr>
                <w:sz w:val="20"/>
                <w:szCs w:val="20"/>
              </w:rPr>
              <w:t>0.971</w:t>
            </w:r>
          </w:p>
        </w:tc>
        <w:tc>
          <w:tcPr>
            <w:tcW w:w="0" w:type="auto"/>
            <w:tcBorders>
              <w:top w:val="nil"/>
              <w:left w:val="nil"/>
              <w:bottom w:val="nil"/>
              <w:right w:val="nil"/>
            </w:tcBorders>
            <w:vAlign w:val="center"/>
            <w:hideMark/>
          </w:tcPr>
          <w:p w14:paraId="46470D32" w14:textId="77777777" w:rsidR="00D14A87" w:rsidRPr="00027990" w:rsidRDefault="00D14A87" w:rsidP="00AA74AC">
            <w:pPr>
              <w:jc w:val="both"/>
              <w:rPr>
                <w:sz w:val="20"/>
                <w:szCs w:val="20"/>
              </w:rPr>
            </w:pPr>
          </w:p>
        </w:tc>
        <w:tc>
          <w:tcPr>
            <w:tcW w:w="0" w:type="auto"/>
            <w:tcBorders>
              <w:top w:val="nil"/>
              <w:left w:val="nil"/>
              <w:bottom w:val="nil"/>
              <w:right w:val="nil"/>
            </w:tcBorders>
            <w:vAlign w:val="center"/>
            <w:hideMark/>
          </w:tcPr>
          <w:p w14:paraId="2ED21F3E" w14:textId="77777777" w:rsidR="00D14A87" w:rsidRPr="00027990" w:rsidRDefault="00D14A87" w:rsidP="00AA74AC">
            <w:pPr>
              <w:jc w:val="both"/>
              <w:rPr>
                <w:sz w:val="20"/>
                <w:szCs w:val="20"/>
              </w:rPr>
            </w:pPr>
            <w:r w:rsidRPr="00027990">
              <w:rPr>
                <w:sz w:val="20"/>
                <w:szCs w:val="20"/>
              </w:rPr>
              <w:t>0.160</w:t>
            </w:r>
          </w:p>
        </w:tc>
        <w:tc>
          <w:tcPr>
            <w:tcW w:w="0" w:type="auto"/>
            <w:tcBorders>
              <w:top w:val="nil"/>
              <w:left w:val="nil"/>
              <w:bottom w:val="nil"/>
              <w:right w:val="nil"/>
            </w:tcBorders>
            <w:vAlign w:val="center"/>
            <w:hideMark/>
          </w:tcPr>
          <w:p w14:paraId="4E054C76" w14:textId="77777777" w:rsidR="00D14A87" w:rsidRPr="00027990" w:rsidRDefault="00D14A87" w:rsidP="00AA74AC">
            <w:pPr>
              <w:jc w:val="both"/>
              <w:rPr>
                <w:sz w:val="20"/>
                <w:szCs w:val="20"/>
              </w:rPr>
            </w:pPr>
          </w:p>
        </w:tc>
      </w:tr>
      <w:tr w:rsidR="00D14A87" w:rsidRPr="00027990" w14:paraId="02AB6FA1" w14:textId="77777777" w:rsidTr="00AA74AC">
        <w:trPr>
          <w:trHeight w:hRule="exact" w:val="10"/>
        </w:trPr>
        <w:tc>
          <w:tcPr>
            <w:tcW w:w="0" w:type="auto"/>
            <w:gridSpan w:val="10"/>
            <w:tcBorders>
              <w:top w:val="nil"/>
              <w:left w:val="nil"/>
              <w:bottom w:val="single" w:sz="12" w:space="0" w:color="000000"/>
              <w:right w:val="nil"/>
            </w:tcBorders>
            <w:vAlign w:val="center"/>
            <w:hideMark/>
          </w:tcPr>
          <w:p w14:paraId="6006DF25" w14:textId="77777777" w:rsidR="00D14A87" w:rsidRPr="00027990" w:rsidRDefault="00D14A87" w:rsidP="00AA74AC">
            <w:pPr>
              <w:jc w:val="both"/>
              <w:rPr>
                <w:sz w:val="20"/>
                <w:szCs w:val="20"/>
              </w:rPr>
            </w:pPr>
          </w:p>
        </w:tc>
      </w:tr>
      <w:tr w:rsidR="00D14A87" w:rsidRPr="00027990" w14:paraId="67131EB1" w14:textId="77777777" w:rsidTr="00AA74AC">
        <w:trPr>
          <w:trHeight w:val="478"/>
        </w:trPr>
        <w:tc>
          <w:tcPr>
            <w:tcW w:w="0" w:type="auto"/>
            <w:gridSpan w:val="10"/>
            <w:tcBorders>
              <w:top w:val="nil"/>
              <w:left w:val="nil"/>
              <w:bottom w:val="nil"/>
              <w:right w:val="nil"/>
            </w:tcBorders>
            <w:vAlign w:val="center"/>
            <w:hideMark/>
          </w:tcPr>
          <w:p w14:paraId="05E61728" w14:textId="77777777" w:rsidR="00D14A87" w:rsidRPr="00027990" w:rsidRDefault="00D14A87" w:rsidP="00AA74AC">
            <w:pPr>
              <w:jc w:val="both"/>
              <w:rPr>
                <w:sz w:val="20"/>
                <w:szCs w:val="20"/>
              </w:rPr>
            </w:pPr>
            <w:r w:rsidRPr="00027990">
              <w:rPr>
                <w:i/>
                <w:iCs/>
                <w:sz w:val="20"/>
                <w:szCs w:val="20"/>
              </w:rPr>
              <w:t>Note.</w:t>
            </w:r>
            <w:r w:rsidRPr="00027990">
              <w:rPr>
                <w:sz w:val="20"/>
                <w:szCs w:val="20"/>
              </w:rPr>
              <w:t xml:space="preserve">  Significant results suggest a deviation from normality.</w:t>
            </w:r>
          </w:p>
        </w:tc>
      </w:tr>
    </w:tbl>
    <w:bookmarkEnd w:id="27"/>
    <w:p w14:paraId="638D4FDF" w14:textId="77777777" w:rsidR="00D14A87" w:rsidRDefault="00D14A87" w:rsidP="00D14A87">
      <w:pPr>
        <w:ind w:firstLine="720"/>
        <w:jc w:val="both"/>
        <w:rPr>
          <w:sz w:val="20"/>
          <w:szCs w:val="20"/>
          <w:lang w:val="en-ID"/>
        </w:rPr>
      </w:pPr>
      <w:r>
        <w:rPr>
          <w:sz w:val="20"/>
          <w:szCs w:val="20"/>
          <w:lang w:val="en-ID"/>
        </w:rPr>
        <w:t xml:space="preserve">Dalam </w:t>
      </w:r>
      <w:proofErr w:type="spellStart"/>
      <w:r>
        <w:rPr>
          <w:sz w:val="20"/>
          <w:szCs w:val="20"/>
          <w:lang w:val="en-ID"/>
        </w:rPr>
        <w:t>cara</w:t>
      </w:r>
      <w:proofErr w:type="spellEnd"/>
      <w:r>
        <w:rPr>
          <w:sz w:val="20"/>
          <w:szCs w:val="20"/>
          <w:lang w:val="en-ID"/>
        </w:rPr>
        <w:t xml:space="preserve"> </w:t>
      </w:r>
      <w:r w:rsidRPr="0008063A">
        <w:rPr>
          <w:sz w:val="20"/>
          <w:szCs w:val="20"/>
          <w:lang w:val="en-ID"/>
        </w:rPr>
        <w:t>Paired Sample T-Test (Shapiro Wilk)</w:t>
      </w:r>
      <w:r>
        <w:rPr>
          <w:sz w:val="20"/>
          <w:szCs w:val="20"/>
          <w:lang w:val="en-ID"/>
        </w:rPr>
        <w:t xml:space="preserve"> pada </w:t>
      </w:r>
      <w:proofErr w:type="spellStart"/>
      <w:r>
        <w:rPr>
          <w:sz w:val="20"/>
          <w:szCs w:val="20"/>
          <w:lang w:val="en-ID"/>
        </w:rPr>
        <w:t>pengujian</w:t>
      </w:r>
      <w:proofErr w:type="spellEnd"/>
      <w:r>
        <w:rPr>
          <w:sz w:val="20"/>
          <w:szCs w:val="20"/>
          <w:lang w:val="en-ID"/>
        </w:rPr>
        <w:t xml:space="preserve"> </w:t>
      </w:r>
      <w:proofErr w:type="spellStart"/>
      <w:r>
        <w:rPr>
          <w:sz w:val="20"/>
          <w:szCs w:val="20"/>
          <w:lang w:val="en-ID"/>
        </w:rPr>
        <w:t>normalitas</w:t>
      </w:r>
      <w:proofErr w:type="spellEnd"/>
      <w:r w:rsidRPr="0008063A">
        <w:rPr>
          <w:sz w:val="20"/>
          <w:szCs w:val="20"/>
          <w:lang w:val="en-ID"/>
        </w:rPr>
        <w:t xml:space="preserve"> </w:t>
      </w:r>
      <w:proofErr w:type="spellStart"/>
      <w:r w:rsidRPr="0008063A">
        <w:rPr>
          <w:sz w:val="20"/>
          <w:szCs w:val="20"/>
          <w:lang w:val="en-ID"/>
        </w:rPr>
        <w:t>menunjukkan</w:t>
      </w:r>
      <w:proofErr w:type="spellEnd"/>
      <w:r w:rsidRPr="0008063A">
        <w:rPr>
          <w:sz w:val="20"/>
          <w:szCs w:val="20"/>
          <w:lang w:val="en-ID"/>
        </w:rPr>
        <w:t xml:space="preserve"> </w:t>
      </w:r>
      <w:proofErr w:type="spellStart"/>
      <w:r w:rsidRPr="0008063A">
        <w:rPr>
          <w:sz w:val="20"/>
          <w:szCs w:val="20"/>
          <w:lang w:val="en-ID"/>
        </w:rPr>
        <w:t>bahwa</w:t>
      </w:r>
      <w:proofErr w:type="spellEnd"/>
      <w:r w:rsidRPr="0008063A">
        <w:rPr>
          <w:sz w:val="20"/>
          <w:szCs w:val="20"/>
          <w:lang w:val="en-ID"/>
        </w:rPr>
        <w:t xml:space="preserve"> data </w:t>
      </w:r>
      <w:proofErr w:type="spellStart"/>
      <w:r w:rsidRPr="0008063A">
        <w:rPr>
          <w:sz w:val="20"/>
          <w:szCs w:val="20"/>
          <w:lang w:val="en-ID"/>
        </w:rPr>
        <w:t>penelitian</w:t>
      </w:r>
      <w:proofErr w:type="spellEnd"/>
      <w:r w:rsidRPr="0008063A">
        <w:rPr>
          <w:sz w:val="20"/>
          <w:szCs w:val="20"/>
          <w:lang w:val="en-ID"/>
        </w:rPr>
        <w:t xml:space="preserve"> </w:t>
      </w:r>
      <w:proofErr w:type="spellStart"/>
      <w:r w:rsidRPr="0008063A">
        <w:rPr>
          <w:sz w:val="20"/>
          <w:szCs w:val="20"/>
          <w:lang w:val="en-ID"/>
        </w:rPr>
        <w:t>berdistribusi</w:t>
      </w:r>
      <w:proofErr w:type="spellEnd"/>
      <w:r w:rsidRPr="0008063A">
        <w:rPr>
          <w:sz w:val="20"/>
          <w:szCs w:val="20"/>
          <w:lang w:val="en-ID"/>
        </w:rPr>
        <w:t xml:space="preserve"> normal (p = 0,160). Hasil </w:t>
      </w:r>
      <w:proofErr w:type="spellStart"/>
      <w:r w:rsidRPr="0008063A">
        <w:rPr>
          <w:sz w:val="20"/>
          <w:szCs w:val="20"/>
          <w:lang w:val="en-ID"/>
        </w:rPr>
        <w:t>tersebut</w:t>
      </w:r>
      <w:proofErr w:type="spellEnd"/>
      <w:r w:rsidRPr="0008063A">
        <w:rPr>
          <w:sz w:val="20"/>
          <w:szCs w:val="20"/>
          <w:lang w:val="en-ID"/>
        </w:rPr>
        <w:t xml:space="preserve"> </w:t>
      </w:r>
      <w:proofErr w:type="spellStart"/>
      <w:r w:rsidRPr="0008063A">
        <w:rPr>
          <w:sz w:val="20"/>
          <w:szCs w:val="20"/>
          <w:lang w:val="en-ID"/>
        </w:rPr>
        <w:t>memenuhi</w:t>
      </w:r>
      <w:proofErr w:type="spellEnd"/>
      <w:r w:rsidRPr="0008063A">
        <w:rPr>
          <w:sz w:val="20"/>
          <w:szCs w:val="20"/>
          <w:lang w:val="en-ID"/>
        </w:rPr>
        <w:t xml:space="preserve"> </w:t>
      </w:r>
      <w:proofErr w:type="spellStart"/>
      <w:r w:rsidRPr="0008063A">
        <w:rPr>
          <w:sz w:val="20"/>
          <w:szCs w:val="20"/>
          <w:lang w:val="en-ID"/>
        </w:rPr>
        <w:t>kriteria</w:t>
      </w:r>
      <w:proofErr w:type="spellEnd"/>
      <w:r w:rsidRPr="0008063A">
        <w:rPr>
          <w:sz w:val="20"/>
          <w:szCs w:val="20"/>
          <w:lang w:val="en-ID"/>
        </w:rPr>
        <w:t xml:space="preserve"> </w:t>
      </w:r>
      <w:proofErr w:type="spellStart"/>
      <w:r w:rsidRPr="0008063A">
        <w:rPr>
          <w:sz w:val="20"/>
          <w:szCs w:val="20"/>
          <w:lang w:val="en-ID"/>
        </w:rPr>
        <w:t>normalitas</w:t>
      </w:r>
      <w:proofErr w:type="spellEnd"/>
      <w:r w:rsidRPr="0008063A">
        <w:rPr>
          <w:sz w:val="20"/>
          <w:szCs w:val="20"/>
          <w:lang w:val="en-ID"/>
        </w:rPr>
        <w:t xml:space="preserve"> data </w:t>
      </w:r>
      <w:proofErr w:type="spellStart"/>
      <w:r w:rsidRPr="0008063A">
        <w:rPr>
          <w:sz w:val="20"/>
          <w:szCs w:val="20"/>
          <w:lang w:val="en-ID"/>
        </w:rPr>
        <w:t>penelitian</w:t>
      </w:r>
      <w:proofErr w:type="spellEnd"/>
      <w:r w:rsidRPr="0008063A">
        <w:rPr>
          <w:sz w:val="20"/>
          <w:szCs w:val="20"/>
          <w:lang w:val="en-ID"/>
        </w:rPr>
        <w:t xml:space="preserve"> </w:t>
      </w:r>
      <w:proofErr w:type="spellStart"/>
      <w:r w:rsidRPr="0008063A">
        <w:rPr>
          <w:sz w:val="20"/>
          <w:szCs w:val="20"/>
          <w:lang w:val="en-ID"/>
        </w:rPr>
        <w:t>yaitu</w:t>
      </w:r>
      <w:proofErr w:type="spellEnd"/>
      <w:r w:rsidRPr="0008063A">
        <w:rPr>
          <w:sz w:val="20"/>
          <w:szCs w:val="20"/>
          <w:lang w:val="en-ID"/>
        </w:rPr>
        <w:t xml:space="preserve"> p&gt;0,05 </w:t>
      </w:r>
      <w:proofErr w:type="spellStart"/>
      <w:r w:rsidRPr="0008063A">
        <w:rPr>
          <w:sz w:val="20"/>
          <w:szCs w:val="20"/>
          <w:lang w:val="en-ID"/>
        </w:rPr>
        <w:t>sehingga</w:t>
      </w:r>
      <w:proofErr w:type="spellEnd"/>
      <w:r w:rsidRPr="0008063A">
        <w:rPr>
          <w:sz w:val="20"/>
          <w:szCs w:val="20"/>
          <w:lang w:val="en-ID"/>
        </w:rPr>
        <w:t xml:space="preserve"> data </w:t>
      </w:r>
      <w:proofErr w:type="spellStart"/>
      <w:r w:rsidRPr="0008063A">
        <w:rPr>
          <w:sz w:val="20"/>
          <w:szCs w:val="20"/>
          <w:lang w:val="en-ID"/>
        </w:rPr>
        <w:t>dianggap</w:t>
      </w:r>
      <w:proofErr w:type="spellEnd"/>
      <w:r w:rsidRPr="0008063A">
        <w:rPr>
          <w:sz w:val="20"/>
          <w:szCs w:val="20"/>
          <w:lang w:val="en-ID"/>
        </w:rPr>
        <w:t xml:space="preserve"> </w:t>
      </w:r>
      <w:proofErr w:type="spellStart"/>
      <w:r w:rsidRPr="0008063A">
        <w:rPr>
          <w:sz w:val="20"/>
          <w:szCs w:val="20"/>
          <w:lang w:val="en-ID"/>
        </w:rPr>
        <w:t>berdistribusi</w:t>
      </w:r>
      <w:proofErr w:type="spellEnd"/>
      <w:r w:rsidRPr="0008063A">
        <w:rPr>
          <w:sz w:val="20"/>
          <w:szCs w:val="20"/>
          <w:lang w:val="en-ID"/>
        </w:rPr>
        <w:t xml:space="preserve"> normal dan </w:t>
      </w:r>
      <w:proofErr w:type="spellStart"/>
      <w:r w:rsidRPr="0008063A">
        <w:rPr>
          <w:sz w:val="20"/>
          <w:szCs w:val="20"/>
          <w:lang w:val="en-ID"/>
        </w:rPr>
        <w:t>memenuhi</w:t>
      </w:r>
      <w:proofErr w:type="spellEnd"/>
      <w:r w:rsidRPr="0008063A">
        <w:rPr>
          <w:sz w:val="20"/>
          <w:szCs w:val="20"/>
          <w:lang w:val="en-ID"/>
        </w:rPr>
        <w:t xml:space="preserve"> </w:t>
      </w:r>
      <w:proofErr w:type="spellStart"/>
      <w:r w:rsidRPr="0008063A">
        <w:rPr>
          <w:sz w:val="20"/>
          <w:szCs w:val="20"/>
          <w:lang w:val="en-ID"/>
        </w:rPr>
        <w:t>asumsi</w:t>
      </w:r>
      <w:proofErr w:type="spellEnd"/>
      <w:r w:rsidRPr="0008063A">
        <w:rPr>
          <w:sz w:val="20"/>
          <w:szCs w:val="20"/>
          <w:lang w:val="en-ID"/>
        </w:rPr>
        <w:t xml:space="preserve"> </w:t>
      </w:r>
      <w:proofErr w:type="spellStart"/>
      <w:r w:rsidRPr="0008063A">
        <w:rPr>
          <w:sz w:val="20"/>
          <w:szCs w:val="20"/>
          <w:lang w:val="en-ID"/>
        </w:rPr>
        <w:t>normalitas</w:t>
      </w:r>
      <w:proofErr w:type="spellEnd"/>
      <w:r w:rsidRPr="0008063A">
        <w:rPr>
          <w:sz w:val="20"/>
          <w:szCs w:val="20"/>
          <w:lang w:val="en-ID"/>
        </w:rPr>
        <w:t>.</w:t>
      </w:r>
    </w:p>
    <w:p w14:paraId="3F3DF7ED" w14:textId="77777777" w:rsidR="00D14A87" w:rsidRDefault="00D14A87" w:rsidP="00D14A87">
      <w:pPr>
        <w:jc w:val="both"/>
        <w:rPr>
          <w:sz w:val="20"/>
          <w:szCs w:val="20"/>
        </w:rPr>
      </w:pPr>
    </w:p>
    <w:p w14:paraId="475D17BD" w14:textId="77777777" w:rsidR="00D14A87" w:rsidRDefault="00D14A87" w:rsidP="00D14A87">
      <w:pPr>
        <w:jc w:val="both"/>
        <w:rPr>
          <w:sz w:val="20"/>
          <w:szCs w:val="20"/>
        </w:rPr>
      </w:pPr>
    </w:p>
    <w:p w14:paraId="596482ED" w14:textId="77777777" w:rsidR="00D14A87" w:rsidRDefault="00D14A87" w:rsidP="00D14A87">
      <w:pPr>
        <w:jc w:val="both"/>
        <w:rPr>
          <w:sz w:val="20"/>
          <w:szCs w:val="20"/>
        </w:rPr>
      </w:pPr>
    </w:p>
    <w:p w14:paraId="7FFFB30F" w14:textId="77777777" w:rsidR="00D14A87" w:rsidRDefault="00D14A87" w:rsidP="00D14A87">
      <w:pPr>
        <w:pStyle w:val="ListParagraph"/>
        <w:numPr>
          <w:ilvl w:val="0"/>
          <w:numId w:val="14"/>
        </w:numPr>
        <w:jc w:val="both"/>
        <w:rPr>
          <w:b/>
          <w:bCs/>
          <w:sz w:val="20"/>
          <w:szCs w:val="20"/>
          <w:lang w:val="en-ID"/>
        </w:rPr>
      </w:pPr>
      <w:r>
        <w:rPr>
          <w:b/>
          <w:bCs/>
          <w:sz w:val="20"/>
          <w:szCs w:val="20"/>
          <w:lang w:val="en-ID"/>
        </w:rPr>
        <w:t xml:space="preserve">Uji T </w:t>
      </w:r>
      <w:proofErr w:type="spellStart"/>
      <w:r>
        <w:rPr>
          <w:b/>
          <w:bCs/>
          <w:sz w:val="20"/>
          <w:szCs w:val="20"/>
          <w:lang w:val="en-ID"/>
        </w:rPr>
        <w:t>Berpasangan</w:t>
      </w:r>
      <w:proofErr w:type="spellEnd"/>
      <w:r>
        <w:rPr>
          <w:b/>
          <w:bCs/>
          <w:sz w:val="20"/>
          <w:szCs w:val="20"/>
          <w:lang w:val="en-ID"/>
        </w:rPr>
        <w:t xml:space="preserve"> (Paired Sample T-Test) </w:t>
      </w:r>
      <w:proofErr w:type="spellStart"/>
      <w:r>
        <w:rPr>
          <w:b/>
          <w:bCs/>
          <w:sz w:val="20"/>
          <w:szCs w:val="20"/>
          <w:lang w:val="en-ID"/>
        </w:rPr>
        <w:t>Maldaptif</w:t>
      </w:r>
      <w:proofErr w:type="spellEnd"/>
    </w:p>
    <w:p w14:paraId="0F85350C" w14:textId="77777777" w:rsidR="00D14A87" w:rsidRPr="001D7DAD" w:rsidRDefault="00D14A87" w:rsidP="00D14A87">
      <w:pPr>
        <w:jc w:val="both"/>
        <w:rPr>
          <w:sz w:val="20"/>
          <w:szCs w:val="20"/>
        </w:rPr>
      </w:pPr>
    </w:p>
    <w:p w14:paraId="0450C4BC" w14:textId="49B6E8AB" w:rsidR="00D14A87" w:rsidRDefault="00D14A87" w:rsidP="00D14A87">
      <w:pPr>
        <w:pStyle w:val="Caption"/>
        <w:jc w:val="center"/>
      </w:pPr>
      <w:bookmarkStart w:id="28" w:name="_Hlk174631584"/>
      <w:r>
        <w:t>Tabel 3</w:t>
      </w:r>
      <w:r>
        <w:rPr>
          <w:lang w:val="en-US"/>
        </w:rPr>
        <w:t>. Paired Sample T-Test</w:t>
      </w:r>
      <w:bookmarkEnd w:id="28"/>
    </w:p>
    <w:tbl>
      <w:tblPr>
        <w:tblStyle w:val="TableGrid"/>
        <w:tblW w:w="0" w:type="auto"/>
        <w:tblInd w:w="360" w:type="dxa"/>
        <w:tblLook w:val="04A0" w:firstRow="1" w:lastRow="0" w:firstColumn="1" w:lastColumn="0" w:noHBand="0" w:noVBand="1"/>
      </w:tblPr>
      <w:tblGrid>
        <w:gridCol w:w="1217"/>
        <w:gridCol w:w="1216"/>
        <w:gridCol w:w="904"/>
        <w:gridCol w:w="731"/>
        <w:gridCol w:w="886"/>
        <w:gridCol w:w="1071"/>
        <w:gridCol w:w="1071"/>
        <w:gridCol w:w="947"/>
        <w:gridCol w:w="947"/>
      </w:tblGrid>
      <w:tr w:rsidR="00D14A87" w:rsidRPr="00F97A49" w14:paraId="384B98EE" w14:textId="77777777" w:rsidTr="00AA74AC">
        <w:tc>
          <w:tcPr>
            <w:tcW w:w="1217" w:type="dxa"/>
            <w:tcBorders>
              <w:bottom w:val="single" w:sz="4" w:space="0" w:color="auto"/>
            </w:tcBorders>
          </w:tcPr>
          <w:p w14:paraId="29981CB1" w14:textId="77777777" w:rsidR="00D14A87" w:rsidRPr="00F97A49" w:rsidRDefault="00D14A87" w:rsidP="00AA74AC">
            <w:pPr>
              <w:jc w:val="both"/>
              <w:rPr>
                <w:sz w:val="20"/>
                <w:szCs w:val="20"/>
              </w:rPr>
            </w:pPr>
            <w:r w:rsidRPr="00F97A49">
              <w:rPr>
                <w:sz w:val="20"/>
                <w:szCs w:val="20"/>
              </w:rPr>
              <w:lastRenderedPageBreak/>
              <w:t>Measure 1</w:t>
            </w:r>
          </w:p>
        </w:tc>
        <w:tc>
          <w:tcPr>
            <w:tcW w:w="1216" w:type="dxa"/>
            <w:tcBorders>
              <w:bottom w:val="single" w:sz="4" w:space="0" w:color="auto"/>
            </w:tcBorders>
          </w:tcPr>
          <w:p w14:paraId="4B917536" w14:textId="77777777" w:rsidR="00D14A87" w:rsidRPr="00F97A49" w:rsidRDefault="00D14A87" w:rsidP="00AA74AC">
            <w:pPr>
              <w:jc w:val="both"/>
              <w:rPr>
                <w:sz w:val="20"/>
                <w:szCs w:val="20"/>
              </w:rPr>
            </w:pPr>
            <w:r w:rsidRPr="00F97A49">
              <w:rPr>
                <w:sz w:val="20"/>
                <w:szCs w:val="20"/>
              </w:rPr>
              <w:t>Measure 2</w:t>
            </w:r>
          </w:p>
        </w:tc>
        <w:tc>
          <w:tcPr>
            <w:tcW w:w="904" w:type="dxa"/>
            <w:tcBorders>
              <w:bottom w:val="single" w:sz="4" w:space="0" w:color="auto"/>
            </w:tcBorders>
          </w:tcPr>
          <w:p w14:paraId="264A7A53" w14:textId="77777777" w:rsidR="00D14A87" w:rsidRPr="00F97A49" w:rsidRDefault="00D14A87" w:rsidP="00AA74AC">
            <w:pPr>
              <w:jc w:val="both"/>
              <w:rPr>
                <w:sz w:val="20"/>
                <w:szCs w:val="20"/>
              </w:rPr>
            </w:pPr>
            <w:r w:rsidRPr="00F97A49">
              <w:rPr>
                <w:sz w:val="20"/>
                <w:szCs w:val="20"/>
              </w:rPr>
              <w:t>t</w:t>
            </w:r>
          </w:p>
        </w:tc>
        <w:tc>
          <w:tcPr>
            <w:tcW w:w="731" w:type="dxa"/>
            <w:tcBorders>
              <w:bottom w:val="single" w:sz="4" w:space="0" w:color="auto"/>
            </w:tcBorders>
          </w:tcPr>
          <w:p w14:paraId="1243969A" w14:textId="77777777" w:rsidR="00D14A87" w:rsidRPr="00F97A49" w:rsidRDefault="00D14A87" w:rsidP="00AA74AC">
            <w:pPr>
              <w:jc w:val="both"/>
              <w:rPr>
                <w:sz w:val="20"/>
                <w:szCs w:val="20"/>
              </w:rPr>
            </w:pPr>
            <w:r w:rsidRPr="00F97A49">
              <w:rPr>
                <w:sz w:val="20"/>
                <w:szCs w:val="20"/>
              </w:rPr>
              <w:t>df</w:t>
            </w:r>
          </w:p>
        </w:tc>
        <w:tc>
          <w:tcPr>
            <w:tcW w:w="886" w:type="dxa"/>
            <w:tcBorders>
              <w:bottom w:val="single" w:sz="4" w:space="0" w:color="auto"/>
            </w:tcBorders>
          </w:tcPr>
          <w:p w14:paraId="45F53A42" w14:textId="77777777" w:rsidR="00D14A87" w:rsidRPr="00F97A49" w:rsidRDefault="00D14A87" w:rsidP="00AA74AC">
            <w:pPr>
              <w:jc w:val="both"/>
              <w:rPr>
                <w:sz w:val="20"/>
                <w:szCs w:val="20"/>
              </w:rPr>
            </w:pPr>
            <w:r w:rsidRPr="00F97A49">
              <w:rPr>
                <w:sz w:val="20"/>
                <w:szCs w:val="20"/>
              </w:rPr>
              <w:t>p</w:t>
            </w:r>
          </w:p>
        </w:tc>
        <w:tc>
          <w:tcPr>
            <w:tcW w:w="1071" w:type="dxa"/>
            <w:tcBorders>
              <w:bottom w:val="single" w:sz="4" w:space="0" w:color="auto"/>
            </w:tcBorders>
          </w:tcPr>
          <w:p w14:paraId="6BC8C52C" w14:textId="77777777" w:rsidR="00D14A87" w:rsidRPr="00F97A49" w:rsidRDefault="00D14A87" w:rsidP="00AA74AC">
            <w:pPr>
              <w:jc w:val="both"/>
              <w:rPr>
                <w:sz w:val="20"/>
                <w:szCs w:val="20"/>
              </w:rPr>
            </w:pPr>
            <w:r w:rsidRPr="00F97A49">
              <w:rPr>
                <w:sz w:val="20"/>
                <w:szCs w:val="20"/>
              </w:rPr>
              <w:t>Mean Difference</w:t>
            </w:r>
          </w:p>
        </w:tc>
        <w:tc>
          <w:tcPr>
            <w:tcW w:w="1071" w:type="dxa"/>
            <w:tcBorders>
              <w:bottom w:val="single" w:sz="4" w:space="0" w:color="auto"/>
            </w:tcBorders>
          </w:tcPr>
          <w:p w14:paraId="104128F7" w14:textId="77777777" w:rsidR="00D14A87" w:rsidRPr="00F97A49" w:rsidRDefault="00D14A87" w:rsidP="00AA74AC">
            <w:pPr>
              <w:jc w:val="both"/>
              <w:rPr>
                <w:sz w:val="20"/>
                <w:szCs w:val="20"/>
              </w:rPr>
            </w:pPr>
            <w:r w:rsidRPr="00F97A49">
              <w:rPr>
                <w:sz w:val="20"/>
                <w:szCs w:val="20"/>
              </w:rPr>
              <w:t>SE Difference</w:t>
            </w:r>
          </w:p>
        </w:tc>
        <w:tc>
          <w:tcPr>
            <w:tcW w:w="947" w:type="dxa"/>
            <w:tcBorders>
              <w:bottom w:val="single" w:sz="4" w:space="0" w:color="auto"/>
            </w:tcBorders>
          </w:tcPr>
          <w:p w14:paraId="2ECD4880" w14:textId="77777777" w:rsidR="00D14A87" w:rsidRPr="00F97A49" w:rsidRDefault="00D14A87" w:rsidP="00AA74AC">
            <w:pPr>
              <w:jc w:val="both"/>
              <w:rPr>
                <w:sz w:val="20"/>
                <w:szCs w:val="20"/>
              </w:rPr>
            </w:pPr>
            <w:r w:rsidRPr="00F97A49">
              <w:rPr>
                <w:sz w:val="20"/>
                <w:szCs w:val="20"/>
              </w:rPr>
              <w:t>Cohen's d</w:t>
            </w:r>
          </w:p>
        </w:tc>
        <w:tc>
          <w:tcPr>
            <w:tcW w:w="947" w:type="dxa"/>
            <w:tcBorders>
              <w:bottom w:val="single" w:sz="4" w:space="0" w:color="auto"/>
            </w:tcBorders>
          </w:tcPr>
          <w:p w14:paraId="146315E4" w14:textId="77777777" w:rsidR="00D14A87" w:rsidRPr="00F97A49" w:rsidRDefault="00D14A87" w:rsidP="00AA74AC">
            <w:pPr>
              <w:jc w:val="both"/>
              <w:rPr>
                <w:sz w:val="20"/>
                <w:szCs w:val="20"/>
              </w:rPr>
            </w:pPr>
            <w:r w:rsidRPr="00F97A49">
              <w:rPr>
                <w:sz w:val="20"/>
                <w:szCs w:val="20"/>
              </w:rPr>
              <w:t>SE Cohen's d</w:t>
            </w:r>
          </w:p>
        </w:tc>
      </w:tr>
      <w:tr w:rsidR="00D14A87" w:rsidRPr="00F97A49" w14:paraId="57A6C421" w14:textId="77777777" w:rsidTr="00AA74AC">
        <w:tc>
          <w:tcPr>
            <w:tcW w:w="1217" w:type="dxa"/>
            <w:tcBorders>
              <w:top w:val="single" w:sz="4" w:space="0" w:color="auto"/>
              <w:left w:val="single" w:sz="4" w:space="0" w:color="auto"/>
              <w:bottom w:val="single" w:sz="4" w:space="0" w:color="auto"/>
              <w:right w:val="single" w:sz="4" w:space="0" w:color="auto"/>
            </w:tcBorders>
          </w:tcPr>
          <w:p w14:paraId="4736B8C7" w14:textId="77777777" w:rsidR="00D14A87" w:rsidRPr="00F97A49" w:rsidRDefault="00D14A87" w:rsidP="00AA74AC">
            <w:pPr>
              <w:jc w:val="both"/>
              <w:rPr>
                <w:sz w:val="20"/>
                <w:szCs w:val="20"/>
              </w:rPr>
            </w:pPr>
            <w:r w:rsidRPr="00F97A49">
              <w:rPr>
                <w:sz w:val="20"/>
                <w:szCs w:val="20"/>
              </w:rPr>
              <w:t xml:space="preserve">Pre Test </w:t>
            </w:r>
            <w:r>
              <w:rPr>
                <w:sz w:val="20"/>
                <w:szCs w:val="20"/>
              </w:rPr>
              <w:t>Maladaptif</w:t>
            </w:r>
          </w:p>
        </w:tc>
        <w:tc>
          <w:tcPr>
            <w:tcW w:w="1216" w:type="dxa"/>
            <w:tcBorders>
              <w:top w:val="single" w:sz="4" w:space="0" w:color="auto"/>
              <w:left w:val="single" w:sz="4" w:space="0" w:color="auto"/>
              <w:bottom w:val="single" w:sz="4" w:space="0" w:color="auto"/>
              <w:right w:val="single" w:sz="4" w:space="0" w:color="auto"/>
            </w:tcBorders>
          </w:tcPr>
          <w:p w14:paraId="195B8DBA" w14:textId="77777777" w:rsidR="00D14A87" w:rsidRPr="00F97A49" w:rsidRDefault="00D14A87" w:rsidP="00AA74AC">
            <w:pPr>
              <w:jc w:val="both"/>
              <w:rPr>
                <w:sz w:val="20"/>
                <w:szCs w:val="20"/>
              </w:rPr>
            </w:pPr>
            <w:r w:rsidRPr="00F97A49">
              <w:rPr>
                <w:sz w:val="20"/>
                <w:szCs w:val="20"/>
              </w:rPr>
              <w:t xml:space="preserve">Post Test </w:t>
            </w:r>
            <w:r>
              <w:rPr>
                <w:sz w:val="20"/>
                <w:szCs w:val="20"/>
              </w:rPr>
              <w:t>Maladaptif</w:t>
            </w:r>
          </w:p>
        </w:tc>
        <w:tc>
          <w:tcPr>
            <w:tcW w:w="904" w:type="dxa"/>
            <w:tcBorders>
              <w:top w:val="single" w:sz="4" w:space="0" w:color="auto"/>
              <w:left w:val="single" w:sz="4" w:space="0" w:color="auto"/>
              <w:bottom w:val="single" w:sz="4" w:space="0" w:color="auto"/>
              <w:right w:val="single" w:sz="4" w:space="0" w:color="auto"/>
            </w:tcBorders>
          </w:tcPr>
          <w:p w14:paraId="6858CD78" w14:textId="77777777" w:rsidR="00D14A87" w:rsidRPr="00F97A49" w:rsidRDefault="00D14A87" w:rsidP="00AA74AC">
            <w:pPr>
              <w:jc w:val="both"/>
              <w:rPr>
                <w:sz w:val="20"/>
                <w:szCs w:val="20"/>
              </w:rPr>
            </w:pPr>
            <w:r w:rsidRPr="00F97A49">
              <w:rPr>
                <w:sz w:val="20"/>
                <w:szCs w:val="20"/>
              </w:rPr>
              <w:t>-39.496</w:t>
            </w:r>
          </w:p>
        </w:tc>
        <w:tc>
          <w:tcPr>
            <w:tcW w:w="731" w:type="dxa"/>
            <w:tcBorders>
              <w:top w:val="single" w:sz="4" w:space="0" w:color="auto"/>
              <w:left w:val="single" w:sz="4" w:space="0" w:color="auto"/>
              <w:bottom w:val="single" w:sz="4" w:space="0" w:color="auto"/>
              <w:right w:val="single" w:sz="4" w:space="0" w:color="auto"/>
            </w:tcBorders>
          </w:tcPr>
          <w:p w14:paraId="31CF5793" w14:textId="77777777" w:rsidR="00D14A87" w:rsidRPr="00F97A49" w:rsidRDefault="00D14A87" w:rsidP="00AA74AC">
            <w:pPr>
              <w:jc w:val="both"/>
              <w:rPr>
                <w:sz w:val="20"/>
                <w:szCs w:val="20"/>
              </w:rPr>
            </w:pPr>
            <w:r w:rsidRPr="00F97A49">
              <w:rPr>
                <w:sz w:val="20"/>
                <w:szCs w:val="20"/>
              </w:rPr>
              <w:t>35</w:t>
            </w:r>
          </w:p>
        </w:tc>
        <w:tc>
          <w:tcPr>
            <w:tcW w:w="886" w:type="dxa"/>
            <w:tcBorders>
              <w:top w:val="single" w:sz="4" w:space="0" w:color="auto"/>
              <w:left w:val="single" w:sz="4" w:space="0" w:color="auto"/>
              <w:bottom w:val="single" w:sz="4" w:space="0" w:color="auto"/>
              <w:right w:val="single" w:sz="4" w:space="0" w:color="auto"/>
            </w:tcBorders>
          </w:tcPr>
          <w:p w14:paraId="7A5F7A37" w14:textId="77777777" w:rsidR="00D14A87" w:rsidRPr="00F97A49" w:rsidRDefault="00D14A87" w:rsidP="00AA74AC">
            <w:pPr>
              <w:jc w:val="both"/>
              <w:rPr>
                <w:sz w:val="20"/>
                <w:szCs w:val="20"/>
              </w:rPr>
            </w:pPr>
            <w:r w:rsidRPr="00F97A49">
              <w:rPr>
                <w:sz w:val="20"/>
                <w:szCs w:val="20"/>
              </w:rPr>
              <w:t>&lt; .001</w:t>
            </w:r>
          </w:p>
        </w:tc>
        <w:tc>
          <w:tcPr>
            <w:tcW w:w="1071" w:type="dxa"/>
            <w:tcBorders>
              <w:top w:val="single" w:sz="4" w:space="0" w:color="auto"/>
              <w:left w:val="single" w:sz="4" w:space="0" w:color="auto"/>
              <w:bottom w:val="single" w:sz="4" w:space="0" w:color="auto"/>
              <w:right w:val="single" w:sz="4" w:space="0" w:color="auto"/>
            </w:tcBorders>
          </w:tcPr>
          <w:p w14:paraId="3BE08BB0" w14:textId="77777777" w:rsidR="00D14A87" w:rsidRPr="00F97A49" w:rsidRDefault="00D14A87" w:rsidP="00AA74AC">
            <w:pPr>
              <w:jc w:val="both"/>
              <w:rPr>
                <w:sz w:val="20"/>
                <w:szCs w:val="20"/>
              </w:rPr>
            </w:pPr>
            <w:r w:rsidRPr="00F97A49">
              <w:rPr>
                <w:sz w:val="20"/>
                <w:szCs w:val="20"/>
              </w:rPr>
              <w:t>-38.528</w:t>
            </w:r>
          </w:p>
        </w:tc>
        <w:tc>
          <w:tcPr>
            <w:tcW w:w="1071" w:type="dxa"/>
            <w:tcBorders>
              <w:top w:val="single" w:sz="4" w:space="0" w:color="auto"/>
              <w:left w:val="single" w:sz="4" w:space="0" w:color="auto"/>
              <w:bottom w:val="single" w:sz="4" w:space="0" w:color="auto"/>
              <w:right w:val="single" w:sz="4" w:space="0" w:color="auto"/>
            </w:tcBorders>
          </w:tcPr>
          <w:p w14:paraId="305BB495" w14:textId="77777777" w:rsidR="00D14A87" w:rsidRPr="00F97A49" w:rsidRDefault="00D14A87" w:rsidP="00AA74AC">
            <w:pPr>
              <w:jc w:val="both"/>
              <w:rPr>
                <w:sz w:val="20"/>
                <w:szCs w:val="20"/>
              </w:rPr>
            </w:pPr>
            <w:r w:rsidRPr="00F97A49">
              <w:rPr>
                <w:sz w:val="20"/>
                <w:szCs w:val="20"/>
              </w:rPr>
              <w:t>0.975</w:t>
            </w:r>
          </w:p>
        </w:tc>
        <w:tc>
          <w:tcPr>
            <w:tcW w:w="947" w:type="dxa"/>
            <w:tcBorders>
              <w:top w:val="single" w:sz="4" w:space="0" w:color="auto"/>
              <w:left w:val="single" w:sz="4" w:space="0" w:color="auto"/>
              <w:bottom w:val="single" w:sz="4" w:space="0" w:color="auto"/>
              <w:right w:val="single" w:sz="4" w:space="0" w:color="auto"/>
            </w:tcBorders>
          </w:tcPr>
          <w:p w14:paraId="492B8335" w14:textId="77777777" w:rsidR="00D14A87" w:rsidRPr="00F97A49" w:rsidRDefault="00D14A87" w:rsidP="00AA74AC">
            <w:pPr>
              <w:jc w:val="both"/>
              <w:rPr>
                <w:sz w:val="20"/>
                <w:szCs w:val="20"/>
              </w:rPr>
            </w:pPr>
            <w:r w:rsidRPr="00F97A49">
              <w:rPr>
                <w:sz w:val="20"/>
                <w:szCs w:val="20"/>
              </w:rPr>
              <w:t>-6.583</w:t>
            </w:r>
          </w:p>
        </w:tc>
        <w:tc>
          <w:tcPr>
            <w:tcW w:w="947" w:type="dxa"/>
            <w:tcBorders>
              <w:top w:val="single" w:sz="4" w:space="0" w:color="auto"/>
              <w:left w:val="single" w:sz="4" w:space="0" w:color="auto"/>
              <w:bottom w:val="single" w:sz="4" w:space="0" w:color="auto"/>
              <w:right w:val="single" w:sz="4" w:space="0" w:color="auto"/>
            </w:tcBorders>
          </w:tcPr>
          <w:p w14:paraId="2555623F" w14:textId="77777777" w:rsidR="00D14A87" w:rsidRPr="00F97A49" w:rsidRDefault="00D14A87" w:rsidP="00AA74AC">
            <w:pPr>
              <w:jc w:val="both"/>
              <w:rPr>
                <w:sz w:val="20"/>
                <w:szCs w:val="20"/>
              </w:rPr>
            </w:pPr>
            <w:r w:rsidRPr="00F97A49">
              <w:rPr>
                <w:sz w:val="20"/>
                <w:szCs w:val="20"/>
              </w:rPr>
              <w:t>0.899</w:t>
            </w:r>
          </w:p>
        </w:tc>
      </w:tr>
      <w:tr w:rsidR="00D14A87" w:rsidRPr="00F97A49" w14:paraId="45DB8679" w14:textId="77777777" w:rsidTr="00AA74AC">
        <w:tc>
          <w:tcPr>
            <w:tcW w:w="8990" w:type="dxa"/>
            <w:gridSpan w:val="9"/>
            <w:tcBorders>
              <w:top w:val="single" w:sz="4" w:space="0" w:color="auto"/>
              <w:left w:val="nil"/>
              <w:bottom w:val="nil"/>
              <w:right w:val="nil"/>
            </w:tcBorders>
          </w:tcPr>
          <w:p w14:paraId="33BF1D80" w14:textId="77777777" w:rsidR="00D14A87" w:rsidRPr="001C4F39" w:rsidRDefault="00D14A87" w:rsidP="00AA74AC">
            <w:pPr>
              <w:jc w:val="center"/>
              <w:rPr>
                <w:i/>
                <w:iCs/>
                <w:sz w:val="20"/>
                <w:szCs w:val="20"/>
              </w:rPr>
            </w:pPr>
            <w:r>
              <w:rPr>
                <w:i/>
                <w:iCs/>
                <w:sz w:val="20"/>
                <w:szCs w:val="20"/>
              </w:rPr>
              <w:t xml:space="preserve">Catatan: </w:t>
            </w:r>
            <w:r w:rsidRPr="001C4F39">
              <w:rPr>
                <w:i/>
                <w:iCs/>
                <w:sz w:val="20"/>
                <w:szCs w:val="20"/>
              </w:rPr>
              <w:t>Uji t berpasangan (Student's t-test).</w:t>
            </w:r>
          </w:p>
        </w:tc>
      </w:tr>
    </w:tbl>
    <w:p w14:paraId="11C2BB08" w14:textId="77777777" w:rsidR="00D14A87" w:rsidRDefault="00D14A87" w:rsidP="00D14A87">
      <w:pPr>
        <w:ind w:left="360" w:firstLine="1080"/>
        <w:jc w:val="both"/>
        <w:rPr>
          <w:sz w:val="20"/>
          <w:szCs w:val="20"/>
        </w:rPr>
      </w:pPr>
    </w:p>
    <w:p w14:paraId="768DEB09" w14:textId="77777777" w:rsidR="00D14A87" w:rsidRDefault="00D14A87" w:rsidP="00D14A87">
      <w:pPr>
        <w:ind w:left="360" w:firstLine="1080"/>
        <w:jc w:val="both"/>
        <w:rPr>
          <w:sz w:val="20"/>
          <w:szCs w:val="20"/>
        </w:rPr>
      </w:pPr>
    </w:p>
    <w:p w14:paraId="3D7E9CE6" w14:textId="16059CE0" w:rsidR="00D14A87" w:rsidRDefault="00D14A87" w:rsidP="00D14A87">
      <w:pPr>
        <w:ind w:left="360" w:firstLine="1080"/>
        <w:jc w:val="both"/>
        <w:rPr>
          <w:sz w:val="20"/>
          <w:szCs w:val="20"/>
        </w:rPr>
      </w:pPr>
      <w:r w:rsidRPr="001D7DAD">
        <w:rPr>
          <w:sz w:val="20"/>
          <w:szCs w:val="20"/>
        </w:rPr>
        <w:t xml:space="preserve">Hasil uji </w:t>
      </w:r>
      <w:r w:rsidRPr="001D7DAD">
        <w:rPr>
          <w:i/>
          <w:iCs/>
          <w:sz w:val="20"/>
          <w:szCs w:val="20"/>
        </w:rPr>
        <w:t>Paired Sample T-Test</w:t>
      </w:r>
      <w:r w:rsidRPr="001D7DAD">
        <w:rPr>
          <w:sz w:val="20"/>
          <w:szCs w:val="20"/>
        </w:rPr>
        <w:t xml:space="preserve"> </w:t>
      </w:r>
      <w:commentRangeStart w:id="29"/>
      <w:commentRangeStart w:id="30"/>
      <w:r w:rsidRPr="001D7DAD">
        <w:rPr>
          <w:sz w:val="20"/>
          <w:szCs w:val="20"/>
        </w:rPr>
        <w:t xml:space="preserve"> </w:t>
      </w:r>
      <w:commentRangeEnd w:id="29"/>
      <w:r w:rsidR="005E7593">
        <w:rPr>
          <w:rStyle w:val="CommentReference"/>
        </w:rPr>
        <w:commentReference w:id="29"/>
      </w:r>
      <w:commentRangeEnd w:id="30"/>
      <w:r w:rsidR="00464900">
        <w:rPr>
          <w:rStyle w:val="CommentReference"/>
        </w:rPr>
        <w:commentReference w:id="30"/>
      </w:r>
      <w:r w:rsidRPr="001D7DAD">
        <w:rPr>
          <w:sz w:val="20"/>
          <w:szCs w:val="20"/>
        </w:rPr>
        <w:t xml:space="preserve">menunjukkan bahwa </w:t>
      </w:r>
      <w:commentRangeStart w:id="31"/>
      <w:commentRangeStart w:id="32"/>
      <w:r w:rsidRPr="001D7DAD">
        <w:rPr>
          <w:sz w:val="20"/>
          <w:szCs w:val="20"/>
        </w:rPr>
        <w:t xml:space="preserve"> </w:t>
      </w:r>
      <w:commentRangeEnd w:id="31"/>
      <w:r w:rsidR="005E7593">
        <w:rPr>
          <w:rStyle w:val="CommentReference"/>
        </w:rPr>
        <w:commentReference w:id="31"/>
      </w:r>
      <w:commentRangeEnd w:id="32"/>
      <w:r w:rsidR="00464900">
        <w:rPr>
          <w:rStyle w:val="CommentReference"/>
        </w:rPr>
        <w:commentReference w:id="32"/>
      </w:r>
      <w:r>
        <w:rPr>
          <w:sz w:val="20"/>
          <w:szCs w:val="20"/>
        </w:rPr>
        <w:t>besaran</w:t>
      </w:r>
      <w:r w:rsidRPr="001D7DAD">
        <w:rPr>
          <w:sz w:val="20"/>
          <w:szCs w:val="20"/>
        </w:rPr>
        <w:t xml:space="preserve"> t sebesar -4,117 dan </w:t>
      </w:r>
      <w:r>
        <w:rPr>
          <w:sz w:val="20"/>
          <w:szCs w:val="20"/>
        </w:rPr>
        <w:t>besaran</w:t>
      </w:r>
      <w:r w:rsidRPr="001D7DAD">
        <w:rPr>
          <w:sz w:val="20"/>
          <w:szCs w:val="20"/>
        </w:rPr>
        <w:t xml:space="preserve"> p signifikan </w:t>
      </w:r>
      <w:r>
        <w:rPr>
          <w:sz w:val="20"/>
          <w:szCs w:val="20"/>
        </w:rPr>
        <w:t>bernilai</w:t>
      </w:r>
      <w:r w:rsidRPr="001D7DAD">
        <w:rPr>
          <w:sz w:val="20"/>
          <w:szCs w:val="20"/>
        </w:rPr>
        <w:t xml:space="preserve"> 0,001 kurang dari 0,05. Hasil </w:t>
      </w:r>
      <w:r>
        <w:rPr>
          <w:sz w:val="20"/>
          <w:szCs w:val="20"/>
        </w:rPr>
        <w:t>itu</w:t>
      </w:r>
      <w:r w:rsidRPr="001D7DAD">
        <w:rPr>
          <w:sz w:val="20"/>
          <w:szCs w:val="20"/>
        </w:rPr>
        <w:t xml:space="preserve"> menunjukkan </w:t>
      </w:r>
      <w:r>
        <w:rPr>
          <w:sz w:val="20"/>
          <w:szCs w:val="20"/>
        </w:rPr>
        <w:t>kalau</w:t>
      </w:r>
      <w:r w:rsidRPr="001D7DAD">
        <w:rPr>
          <w:sz w:val="20"/>
          <w:szCs w:val="20"/>
        </w:rPr>
        <w:t xml:space="preserve"> pemberian </w:t>
      </w:r>
      <w:commentRangeStart w:id="33"/>
      <w:commentRangeStart w:id="34"/>
      <w:proofErr w:type="spellStart"/>
      <w:r w:rsidR="00DD7B43">
        <w:rPr>
          <w:sz w:val="20"/>
          <w:szCs w:val="20"/>
          <w:lang w:val="en-US"/>
        </w:rPr>
        <w:t>pelatihan</w:t>
      </w:r>
      <w:commentRangeEnd w:id="33"/>
      <w:proofErr w:type="spellEnd"/>
      <w:r w:rsidR="005E7593">
        <w:rPr>
          <w:rStyle w:val="CommentReference"/>
        </w:rPr>
        <w:commentReference w:id="33"/>
      </w:r>
      <w:commentRangeEnd w:id="34"/>
      <w:r w:rsidR="00464900">
        <w:rPr>
          <w:rStyle w:val="CommentReference"/>
        </w:rPr>
        <w:commentReference w:id="34"/>
      </w:r>
      <w:r w:rsidR="005E7593">
        <w:rPr>
          <w:sz w:val="20"/>
          <w:szCs w:val="20"/>
          <w:lang w:val="en-US"/>
        </w:rPr>
        <w:t xml:space="preserve"> </w:t>
      </w:r>
      <w:r>
        <w:rPr>
          <w:sz w:val="20"/>
          <w:szCs w:val="20"/>
        </w:rPr>
        <w:t>kontrol</w:t>
      </w:r>
      <w:r w:rsidRPr="001D7DAD">
        <w:rPr>
          <w:sz w:val="20"/>
          <w:szCs w:val="20"/>
        </w:rPr>
        <w:t xml:space="preserve"> diri pada kelompok eksperimen efektif karena terdapat perbedaan yang signifikan antara </w:t>
      </w:r>
      <w:commentRangeStart w:id="35"/>
      <w:commentRangeStart w:id="36"/>
      <w:r w:rsidR="00DD7B43">
        <w:rPr>
          <w:sz w:val="20"/>
          <w:szCs w:val="20"/>
        </w:rPr>
        <w:t>sebelum dan sesudah diberikan pelatihan</w:t>
      </w:r>
      <w:commentRangeEnd w:id="35"/>
      <w:r w:rsidR="005E7593">
        <w:rPr>
          <w:rStyle w:val="CommentReference"/>
        </w:rPr>
        <w:commentReference w:id="35"/>
      </w:r>
      <w:commentRangeEnd w:id="36"/>
      <w:r w:rsidR="00464900">
        <w:rPr>
          <w:rStyle w:val="CommentReference"/>
        </w:rPr>
        <w:commentReference w:id="36"/>
      </w:r>
      <w:r w:rsidRPr="001D7DAD">
        <w:rPr>
          <w:sz w:val="20"/>
          <w:szCs w:val="20"/>
        </w:rPr>
        <w:t>.</w:t>
      </w:r>
    </w:p>
    <w:p w14:paraId="3D55FB4C" w14:textId="77777777" w:rsidR="00D14A87" w:rsidRPr="001D7DAD" w:rsidRDefault="00D14A87" w:rsidP="00D14A87">
      <w:pPr>
        <w:ind w:left="360" w:firstLine="1080"/>
        <w:jc w:val="both"/>
        <w:rPr>
          <w:sz w:val="20"/>
          <w:szCs w:val="20"/>
        </w:rPr>
      </w:pPr>
    </w:p>
    <w:p w14:paraId="269660FC" w14:textId="77777777" w:rsidR="00D14A87" w:rsidRDefault="00D14A87" w:rsidP="00D14A87">
      <w:pPr>
        <w:pStyle w:val="ListParagraph"/>
        <w:numPr>
          <w:ilvl w:val="0"/>
          <w:numId w:val="14"/>
        </w:numPr>
        <w:jc w:val="both"/>
        <w:rPr>
          <w:b/>
          <w:bCs/>
          <w:sz w:val="20"/>
          <w:szCs w:val="20"/>
          <w:lang w:val="en-ID"/>
        </w:rPr>
      </w:pPr>
      <w:proofErr w:type="spellStart"/>
      <w:r>
        <w:rPr>
          <w:b/>
          <w:bCs/>
          <w:sz w:val="20"/>
          <w:szCs w:val="20"/>
          <w:lang w:val="en-ID"/>
        </w:rPr>
        <w:t>Statistik</w:t>
      </w:r>
      <w:proofErr w:type="spellEnd"/>
      <w:r>
        <w:rPr>
          <w:b/>
          <w:bCs/>
          <w:sz w:val="20"/>
          <w:szCs w:val="20"/>
          <w:lang w:val="en-ID"/>
        </w:rPr>
        <w:t xml:space="preserve"> </w:t>
      </w:r>
      <w:proofErr w:type="spellStart"/>
      <w:r>
        <w:rPr>
          <w:b/>
          <w:bCs/>
          <w:sz w:val="20"/>
          <w:szCs w:val="20"/>
          <w:lang w:val="en-ID"/>
        </w:rPr>
        <w:t>Deskriptif</w:t>
      </w:r>
      <w:proofErr w:type="spellEnd"/>
    </w:p>
    <w:p w14:paraId="72137D3C" w14:textId="77777777" w:rsidR="00D14A87" w:rsidRDefault="00D14A87" w:rsidP="00D14A87">
      <w:pPr>
        <w:pStyle w:val="ListParagraph"/>
        <w:jc w:val="both"/>
        <w:rPr>
          <w:b/>
          <w:bCs/>
          <w:sz w:val="20"/>
          <w:szCs w:val="20"/>
          <w:lang w:val="en-ID"/>
        </w:rPr>
      </w:pPr>
    </w:p>
    <w:p w14:paraId="70B850E5" w14:textId="77777777" w:rsidR="00D14A87" w:rsidRDefault="00D14A87" w:rsidP="00D14A87">
      <w:pPr>
        <w:pStyle w:val="ListParagraph"/>
        <w:jc w:val="both"/>
        <w:rPr>
          <w:b/>
          <w:bCs/>
          <w:sz w:val="20"/>
          <w:szCs w:val="20"/>
          <w:lang w:val="en-ID"/>
        </w:rPr>
      </w:pPr>
    </w:p>
    <w:p w14:paraId="6A0442D2" w14:textId="3130BE97" w:rsidR="00D14A87" w:rsidRPr="00ED5BE0" w:rsidRDefault="00D14A87" w:rsidP="00D14A87">
      <w:pPr>
        <w:pStyle w:val="Caption"/>
        <w:jc w:val="center"/>
        <w:rPr>
          <w:b/>
          <w:bCs/>
          <w:sz w:val="20"/>
          <w:szCs w:val="20"/>
          <w:lang w:val="en-ID"/>
        </w:rPr>
      </w:pPr>
      <w:r>
        <w:t>Tabel 4</w:t>
      </w:r>
      <w:r>
        <w:rPr>
          <w:lang w:val="en-US"/>
        </w:rPr>
        <w:t xml:space="preserve">. </w:t>
      </w:r>
      <w:proofErr w:type="spellStart"/>
      <w:r>
        <w:rPr>
          <w:lang w:val="en-US"/>
        </w:rPr>
        <w:t>Statistik</w:t>
      </w:r>
      <w:proofErr w:type="spellEnd"/>
      <w:r>
        <w:rPr>
          <w:lang w:val="en-US"/>
        </w:rPr>
        <w:t xml:space="preserve"> </w:t>
      </w:r>
      <w:proofErr w:type="spellStart"/>
      <w:r>
        <w:rPr>
          <w:lang w:val="en-US"/>
        </w:rPr>
        <w:t>Deskriptif</w:t>
      </w:r>
      <w:proofErr w:type="spellEnd"/>
    </w:p>
    <w:tbl>
      <w:tblPr>
        <w:tblStyle w:val="TableGrid"/>
        <w:tblW w:w="0" w:type="auto"/>
        <w:tblLook w:val="04A0" w:firstRow="1" w:lastRow="0" w:firstColumn="1" w:lastColumn="0" w:noHBand="0" w:noVBand="1"/>
      </w:tblPr>
      <w:tblGrid>
        <w:gridCol w:w="1558"/>
        <w:gridCol w:w="1558"/>
        <w:gridCol w:w="1558"/>
        <w:gridCol w:w="1558"/>
        <w:gridCol w:w="1559"/>
        <w:gridCol w:w="1559"/>
      </w:tblGrid>
      <w:tr w:rsidR="00D14A87" w:rsidRPr="00ED5BE0" w14:paraId="2365F585" w14:textId="77777777" w:rsidTr="00AA74AC">
        <w:tc>
          <w:tcPr>
            <w:tcW w:w="1558" w:type="dxa"/>
          </w:tcPr>
          <w:p w14:paraId="40846634" w14:textId="77777777" w:rsidR="00D14A87" w:rsidRPr="00ED5BE0" w:rsidRDefault="00D14A87" w:rsidP="00AA74AC">
            <w:pPr>
              <w:pStyle w:val="ListParagraph"/>
              <w:ind w:left="0"/>
              <w:jc w:val="center"/>
              <w:rPr>
                <w:b/>
                <w:bCs/>
                <w:sz w:val="20"/>
                <w:szCs w:val="20"/>
                <w:lang w:val="en-ID"/>
              </w:rPr>
            </w:pPr>
          </w:p>
        </w:tc>
        <w:tc>
          <w:tcPr>
            <w:tcW w:w="1558" w:type="dxa"/>
          </w:tcPr>
          <w:p w14:paraId="3251B2A8"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N</w:t>
            </w:r>
          </w:p>
        </w:tc>
        <w:tc>
          <w:tcPr>
            <w:tcW w:w="1558" w:type="dxa"/>
          </w:tcPr>
          <w:p w14:paraId="033FA1BD"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Mean</w:t>
            </w:r>
          </w:p>
        </w:tc>
        <w:tc>
          <w:tcPr>
            <w:tcW w:w="1558" w:type="dxa"/>
          </w:tcPr>
          <w:p w14:paraId="3B2C86CF"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SD</w:t>
            </w:r>
          </w:p>
        </w:tc>
        <w:tc>
          <w:tcPr>
            <w:tcW w:w="1559" w:type="dxa"/>
          </w:tcPr>
          <w:p w14:paraId="363C810E"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SE</w:t>
            </w:r>
          </w:p>
        </w:tc>
        <w:tc>
          <w:tcPr>
            <w:tcW w:w="1559" w:type="dxa"/>
          </w:tcPr>
          <w:p w14:paraId="4A2FB600"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Coefficient of Variation</w:t>
            </w:r>
          </w:p>
        </w:tc>
      </w:tr>
      <w:tr w:rsidR="00D14A87" w:rsidRPr="00ED5BE0" w14:paraId="7C62EA6C" w14:textId="77777777" w:rsidTr="00AA74AC">
        <w:tc>
          <w:tcPr>
            <w:tcW w:w="1558" w:type="dxa"/>
          </w:tcPr>
          <w:p w14:paraId="1988A8CA" w14:textId="77777777" w:rsidR="00D14A87" w:rsidRPr="00ED5BE0" w:rsidRDefault="00D14A87" w:rsidP="00AA74AC">
            <w:pPr>
              <w:pStyle w:val="ListParagraph"/>
              <w:ind w:left="0"/>
              <w:rPr>
                <w:b/>
                <w:bCs/>
                <w:sz w:val="20"/>
                <w:szCs w:val="20"/>
                <w:lang w:val="en-ID"/>
              </w:rPr>
            </w:pPr>
            <w:proofErr w:type="gramStart"/>
            <w:r w:rsidRPr="00ED5BE0">
              <w:rPr>
                <w:b/>
                <w:bCs/>
                <w:sz w:val="20"/>
                <w:szCs w:val="20"/>
                <w:lang w:val="en-ID"/>
              </w:rPr>
              <w:t>Pre Test</w:t>
            </w:r>
            <w:proofErr w:type="gramEnd"/>
            <w:r w:rsidRPr="00ED5BE0">
              <w:rPr>
                <w:b/>
                <w:bCs/>
                <w:sz w:val="20"/>
                <w:szCs w:val="20"/>
                <w:lang w:val="en-ID"/>
              </w:rPr>
              <w:t xml:space="preserve"> </w:t>
            </w:r>
            <w:proofErr w:type="spellStart"/>
            <w:r>
              <w:rPr>
                <w:b/>
                <w:bCs/>
                <w:sz w:val="20"/>
                <w:szCs w:val="20"/>
                <w:lang w:val="en-ID"/>
              </w:rPr>
              <w:t>Maladaptif</w:t>
            </w:r>
            <w:proofErr w:type="spellEnd"/>
          </w:p>
        </w:tc>
        <w:tc>
          <w:tcPr>
            <w:tcW w:w="1558" w:type="dxa"/>
          </w:tcPr>
          <w:p w14:paraId="2AC00D13"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36</w:t>
            </w:r>
          </w:p>
        </w:tc>
        <w:tc>
          <w:tcPr>
            <w:tcW w:w="1558" w:type="dxa"/>
          </w:tcPr>
          <w:p w14:paraId="24C25484"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103.111</w:t>
            </w:r>
          </w:p>
        </w:tc>
        <w:tc>
          <w:tcPr>
            <w:tcW w:w="1558" w:type="dxa"/>
          </w:tcPr>
          <w:p w14:paraId="4E3111C9"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5.429</w:t>
            </w:r>
          </w:p>
        </w:tc>
        <w:tc>
          <w:tcPr>
            <w:tcW w:w="1559" w:type="dxa"/>
          </w:tcPr>
          <w:p w14:paraId="4B8430F3"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0.905</w:t>
            </w:r>
          </w:p>
        </w:tc>
        <w:tc>
          <w:tcPr>
            <w:tcW w:w="1559" w:type="dxa"/>
          </w:tcPr>
          <w:p w14:paraId="2956A775"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0.053</w:t>
            </w:r>
          </w:p>
        </w:tc>
      </w:tr>
      <w:tr w:rsidR="00D14A87" w14:paraId="47467ED4" w14:textId="77777777" w:rsidTr="00AA74AC">
        <w:tc>
          <w:tcPr>
            <w:tcW w:w="1558" w:type="dxa"/>
          </w:tcPr>
          <w:p w14:paraId="79C836E7" w14:textId="77777777" w:rsidR="00D14A87" w:rsidRPr="00ED5BE0" w:rsidRDefault="00D14A87" w:rsidP="00AA74AC">
            <w:pPr>
              <w:pStyle w:val="ListParagraph"/>
              <w:ind w:left="0"/>
              <w:rPr>
                <w:b/>
                <w:bCs/>
                <w:sz w:val="20"/>
                <w:szCs w:val="20"/>
                <w:lang w:val="en-ID"/>
              </w:rPr>
            </w:pPr>
            <w:r w:rsidRPr="00ED5BE0">
              <w:rPr>
                <w:b/>
                <w:bCs/>
                <w:sz w:val="20"/>
                <w:szCs w:val="20"/>
                <w:lang w:val="en-ID"/>
              </w:rPr>
              <w:t xml:space="preserve">Post Test </w:t>
            </w:r>
            <w:proofErr w:type="spellStart"/>
            <w:r>
              <w:rPr>
                <w:b/>
                <w:bCs/>
                <w:sz w:val="20"/>
                <w:szCs w:val="20"/>
                <w:lang w:val="en-ID"/>
              </w:rPr>
              <w:t>Maladaptif</w:t>
            </w:r>
            <w:proofErr w:type="spellEnd"/>
          </w:p>
        </w:tc>
        <w:tc>
          <w:tcPr>
            <w:tcW w:w="1558" w:type="dxa"/>
          </w:tcPr>
          <w:p w14:paraId="10EF3DEC"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36</w:t>
            </w:r>
          </w:p>
        </w:tc>
        <w:tc>
          <w:tcPr>
            <w:tcW w:w="1558" w:type="dxa"/>
          </w:tcPr>
          <w:p w14:paraId="45273FE8"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64.583</w:t>
            </w:r>
          </w:p>
        </w:tc>
        <w:tc>
          <w:tcPr>
            <w:tcW w:w="1558" w:type="dxa"/>
          </w:tcPr>
          <w:p w14:paraId="0DCB7177"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4.872</w:t>
            </w:r>
          </w:p>
        </w:tc>
        <w:tc>
          <w:tcPr>
            <w:tcW w:w="1559" w:type="dxa"/>
          </w:tcPr>
          <w:p w14:paraId="50CC8EF6" w14:textId="77777777" w:rsidR="00D14A87" w:rsidRPr="00ED5BE0" w:rsidRDefault="00D14A87" w:rsidP="00AA74AC">
            <w:pPr>
              <w:pStyle w:val="ListParagraph"/>
              <w:ind w:left="0"/>
              <w:jc w:val="center"/>
              <w:rPr>
                <w:b/>
                <w:bCs/>
                <w:sz w:val="20"/>
                <w:szCs w:val="20"/>
                <w:lang w:val="en-ID"/>
              </w:rPr>
            </w:pPr>
            <w:r w:rsidRPr="00ED5BE0">
              <w:rPr>
                <w:b/>
                <w:bCs/>
                <w:sz w:val="20"/>
                <w:szCs w:val="20"/>
                <w:lang w:val="en-ID"/>
              </w:rPr>
              <w:t>0.812</w:t>
            </w:r>
          </w:p>
        </w:tc>
        <w:tc>
          <w:tcPr>
            <w:tcW w:w="1559" w:type="dxa"/>
          </w:tcPr>
          <w:p w14:paraId="52955E10" w14:textId="77777777" w:rsidR="00D14A87" w:rsidRDefault="00D14A87" w:rsidP="00AA74AC">
            <w:pPr>
              <w:pStyle w:val="ListParagraph"/>
              <w:ind w:left="0"/>
              <w:jc w:val="center"/>
              <w:rPr>
                <w:b/>
                <w:bCs/>
                <w:sz w:val="20"/>
                <w:szCs w:val="20"/>
                <w:lang w:val="en-ID"/>
              </w:rPr>
            </w:pPr>
            <w:r w:rsidRPr="00ED5BE0">
              <w:rPr>
                <w:b/>
                <w:bCs/>
                <w:sz w:val="20"/>
                <w:szCs w:val="20"/>
                <w:lang w:val="en-ID"/>
              </w:rPr>
              <w:t>0.075</w:t>
            </w:r>
          </w:p>
        </w:tc>
      </w:tr>
    </w:tbl>
    <w:p w14:paraId="767C5DE2" w14:textId="77777777" w:rsidR="00D14A87" w:rsidRDefault="00D14A87" w:rsidP="00D14A87">
      <w:pPr>
        <w:pStyle w:val="ListParagraph"/>
        <w:jc w:val="both"/>
        <w:rPr>
          <w:b/>
          <w:bCs/>
          <w:sz w:val="20"/>
          <w:szCs w:val="20"/>
          <w:lang w:val="en-ID"/>
        </w:rPr>
      </w:pPr>
      <w:r>
        <w:rPr>
          <w:b/>
          <w:bCs/>
          <w:sz w:val="20"/>
          <w:szCs w:val="20"/>
          <w:lang w:val="en-ID"/>
        </w:rPr>
        <w:tab/>
      </w:r>
    </w:p>
    <w:p w14:paraId="1C2AA343" w14:textId="5F186DD3" w:rsidR="00D14A87" w:rsidRDefault="00D14A87" w:rsidP="00D14A87">
      <w:pPr>
        <w:ind w:left="360" w:firstLine="1080"/>
        <w:jc w:val="both"/>
        <w:rPr>
          <w:sz w:val="20"/>
          <w:szCs w:val="20"/>
          <w:lang w:val="en-ID"/>
        </w:rPr>
      </w:pPr>
      <w:r>
        <w:rPr>
          <w:sz w:val="20"/>
          <w:szCs w:val="20"/>
          <w:lang w:val="en-ID"/>
        </w:rPr>
        <w:t xml:space="preserve">Pada data statistic yang </w:t>
      </w:r>
      <w:proofErr w:type="spellStart"/>
      <w:r>
        <w:rPr>
          <w:sz w:val="20"/>
          <w:szCs w:val="20"/>
          <w:lang w:val="en-ID"/>
        </w:rPr>
        <w:t>diperoleh</w:t>
      </w:r>
      <w:proofErr w:type="spellEnd"/>
      <w:r>
        <w:rPr>
          <w:sz w:val="20"/>
          <w:szCs w:val="20"/>
          <w:lang w:val="en-ID"/>
        </w:rPr>
        <w:t xml:space="preserve"> </w:t>
      </w:r>
      <w:proofErr w:type="spellStart"/>
      <w:r w:rsidRPr="00ED5BE0">
        <w:rPr>
          <w:sz w:val="20"/>
          <w:szCs w:val="20"/>
          <w:lang w:val="en-ID"/>
        </w:rPr>
        <w:t>terdapat</w:t>
      </w:r>
      <w:proofErr w:type="spellEnd"/>
      <w:r w:rsidRPr="00ED5BE0">
        <w:rPr>
          <w:sz w:val="20"/>
          <w:szCs w:val="20"/>
          <w:lang w:val="en-ID"/>
        </w:rPr>
        <w:t xml:space="preserve"> </w:t>
      </w:r>
      <w:proofErr w:type="spellStart"/>
      <w:r w:rsidRPr="00ED5BE0">
        <w:rPr>
          <w:sz w:val="20"/>
          <w:szCs w:val="20"/>
          <w:lang w:val="en-ID"/>
        </w:rPr>
        <w:t>perbedaan</w:t>
      </w:r>
      <w:proofErr w:type="spellEnd"/>
      <w:r w:rsidRPr="00ED5BE0">
        <w:rPr>
          <w:sz w:val="20"/>
          <w:szCs w:val="20"/>
          <w:lang w:val="en-ID"/>
        </w:rPr>
        <w:t xml:space="preserve"> </w:t>
      </w:r>
      <w:proofErr w:type="spellStart"/>
      <w:r w:rsidRPr="00ED5BE0">
        <w:rPr>
          <w:sz w:val="20"/>
          <w:szCs w:val="20"/>
          <w:lang w:val="en-ID"/>
        </w:rPr>
        <w:t>setelah</w:t>
      </w:r>
      <w:proofErr w:type="spellEnd"/>
      <w:r w:rsidRPr="00ED5BE0">
        <w:rPr>
          <w:sz w:val="20"/>
          <w:szCs w:val="20"/>
          <w:lang w:val="en-ID"/>
        </w:rPr>
        <w:t xml:space="preserve"> </w:t>
      </w:r>
      <w:proofErr w:type="spellStart"/>
      <w:r>
        <w:rPr>
          <w:sz w:val="20"/>
          <w:szCs w:val="20"/>
          <w:lang w:val="en-ID"/>
        </w:rPr>
        <w:t>pemberian</w:t>
      </w:r>
      <w:proofErr w:type="spellEnd"/>
      <w:r>
        <w:rPr>
          <w:sz w:val="20"/>
          <w:szCs w:val="20"/>
          <w:lang w:val="en-ID"/>
        </w:rPr>
        <w:t xml:space="preserve"> </w:t>
      </w:r>
      <w:proofErr w:type="spellStart"/>
      <w:r>
        <w:rPr>
          <w:sz w:val="20"/>
          <w:szCs w:val="20"/>
          <w:lang w:val="en-ID"/>
        </w:rPr>
        <w:t>materi</w:t>
      </w:r>
      <w:proofErr w:type="spellEnd"/>
      <w:r>
        <w:rPr>
          <w:sz w:val="20"/>
          <w:szCs w:val="20"/>
          <w:lang w:val="en-ID"/>
        </w:rPr>
        <w:t xml:space="preserve"> </w:t>
      </w:r>
      <w:proofErr w:type="spellStart"/>
      <w:r>
        <w:rPr>
          <w:sz w:val="20"/>
          <w:szCs w:val="20"/>
          <w:lang w:val="en-ID"/>
        </w:rPr>
        <w:t>maladaptif</w:t>
      </w:r>
      <w:proofErr w:type="spellEnd"/>
      <w:r w:rsidRPr="00ED5BE0">
        <w:rPr>
          <w:sz w:val="20"/>
          <w:szCs w:val="20"/>
          <w:lang w:val="en-ID"/>
        </w:rPr>
        <w:t xml:space="preserve"> </w:t>
      </w:r>
      <w:proofErr w:type="spellStart"/>
      <w:r w:rsidRPr="00ED5BE0">
        <w:rPr>
          <w:sz w:val="20"/>
          <w:szCs w:val="20"/>
          <w:lang w:val="en-ID"/>
        </w:rPr>
        <w:t>dengan</w:t>
      </w:r>
      <w:proofErr w:type="spellEnd"/>
      <w:r w:rsidRPr="00ED5BE0">
        <w:rPr>
          <w:sz w:val="20"/>
          <w:szCs w:val="20"/>
          <w:lang w:val="en-ID"/>
        </w:rPr>
        <w:t xml:space="preserve"> mean pre-test </w:t>
      </w:r>
      <w:proofErr w:type="spellStart"/>
      <w:r w:rsidRPr="00ED5BE0">
        <w:rPr>
          <w:sz w:val="20"/>
          <w:szCs w:val="20"/>
          <w:lang w:val="en-ID"/>
        </w:rPr>
        <w:t>sebesar</w:t>
      </w:r>
      <w:proofErr w:type="spellEnd"/>
      <w:r w:rsidRPr="00ED5BE0">
        <w:rPr>
          <w:sz w:val="20"/>
          <w:szCs w:val="20"/>
          <w:lang w:val="en-ID"/>
        </w:rPr>
        <w:t xml:space="preserve"> 103.111 dan mean post-test </w:t>
      </w:r>
      <w:proofErr w:type="spellStart"/>
      <w:r w:rsidRPr="00ED5BE0">
        <w:rPr>
          <w:sz w:val="20"/>
          <w:szCs w:val="20"/>
          <w:lang w:val="en-ID"/>
        </w:rPr>
        <w:t>sebesar</w:t>
      </w:r>
      <w:proofErr w:type="spellEnd"/>
      <w:r w:rsidRPr="00ED5BE0">
        <w:rPr>
          <w:sz w:val="20"/>
          <w:szCs w:val="20"/>
          <w:lang w:val="en-ID"/>
        </w:rPr>
        <w:t xml:space="preserve"> 64.583, yang </w:t>
      </w:r>
      <w:proofErr w:type="spellStart"/>
      <w:r w:rsidRPr="00ED5BE0">
        <w:rPr>
          <w:sz w:val="20"/>
          <w:szCs w:val="20"/>
          <w:lang w:val="en-ID"/>
        </w:rPr>
        <w:t>menunjukkan</w:t>
      </w:r>
      <w:proofErr w:type="spellEnd"/>
      <w:r w:rsidRPr="00ED5BE0">
        <w:rPr>
          <w:sz w:val="20"/>
          <w:szCs w:val="20"/>
          <w:lang w:val="en-ID"/>
        </w:rPr>
        <w:t xml:space="preserve"> </w:t>
      </w:r>
      <w:proofErr w:type="spellStart"/>
      <w:r w:rsidRPr="00ED5BE0">
        <w:rPr>
          <w:sz w:val="20"/>
          <w:szCs w:val="20"/>
          <w:lang w:val="en-ID"/>
        </w:rPr>
        <w:t>penurunan</w:t>
      </w:r>
      <w:proofErr w:type="spellEnd"/>
      <w:r w:rsidRPr="00ED5BE0">
        <w:rPr>
          <w:sz w:val="20"/>
          <w:szCs w:val="20"/>
          <w:lang w:val="en-ID"/>
        </w:rPr>
        <w:t xml:space="preserve"> </w:t>
      </w:r>
      <w:proofErr w:type="spellStart"/>
      <w:r w:rsidRPr="00ED5BE0">
        <w:rPr>
          <w:sz w:val="20"/>
          <w:szCs w:val="20"/>
          <w:lang w:val="en-ID"/>
        </w:rPr>
        <w:t>perilaku</w:t>
      </w:r>
      <w:proofErr w:type="spellEnd"/>
      <w:r w:rsidRPr="00ED5BE0">
        <w:rPr>
          <w:sz w:val="20"/>
          <w:szCs w:val="20"/>
          <w:lang w:val="en-ID"/>
        </w:rPr>
        <w:t xml:space="preserve"> </w:t>
      </w:r>
      <w:proofErr w:type="spellStart"/>
      <w:r w:rsidRPr="00ED5BE0">
        <w:rPr>
          <w:sz w:val="20"/>
          <w:szCs w:val="20"/>
          <w:lang w:val="en-ID"/>
        </w:rPr>
        <w:t>maladaptif</w:t>
      </w:r>
      <w:proofErr w:type="spellEnd"/>
      <w:r w:rsidRPr="00ED5BE0">
        <w:rPr>
          <w:sz w:val="20"/>
          <w:szCs w:val="20"/>
          <w:lang w:val="en-ID"/>
        </w:rPr>
        <w:t xml:space="preserve"> </w:t>
      </w:r>
      <w:proofErr w:type="spellStart"/>
      <w:r w:rsidRPr="00ED5BE0">
        <w:rPr>
          <w:sz w:val="20"/>
          <w:szCs w:val="20"/>
          <w:lang w:val="en-ID"/>
        </w:rPr>
        <w:t>setelah</w:t>
      </w:r>
      <w:proofErr w:type="spellEnd"/>
      <w:r>
        <w:rPr>
          <w:sz w:val="20"/>
          <w:szCs w:val="20"/>
          <w:lang w:val="en-ID"/>
        </w:rPr>
        <w:t xml:space="preserve"> </w:t>
      </w:r>
      <w:proofErr w:type="spellStart"/>
      <w:r>
        <w:rPr>
          <w:sz w:val="20"/>
          <w:szCs w:val="20"/>
          <w:lang w:val="en-ID"/>
        </w:rPr>
        <w:t>menerima</w:t>
      </w:r>
      <w:proofErr w:type="spellEnd"/>
      <w:r>
        <w:rPr>
          <w:sz w:val="20"/>
          <w:szCs w:val="20"/>
          <w:lang w:val="en-ID"/>
        </w:rPr>
        <w:t xml:space="preserve"> </w:t>
      </w:r>
      <w:commentRangeStart w:id="37"/>
      <w:commentRangeStart w:id="38"/>
      <w:commentRangeStart w:id="39"/>
      <w:proofErr w:type="spellStart"/>
      <w:r w:rsidR="00DD7B43">
        <w:rPr>
          <w:sz w:val="20"/>
          <w:szCs w:val="20"/>
          <w:lang w:val="en-ID"/>
        </w:rPr>
        <w:t>pelatihan</w:t>
      </w:r>
      <w:commentRangeEnd w:id="37"/>
      <w:proofErr w:type="spellEnd"/>
      <w:r w:rsidR="005E7593">
        <w:rPr>
          <w:rStyle w:val="CommentReference"/>
        </w:rPr>
        <w:commentReference w:id="37"/>
      </w:r>
      <w:commentRangeEnd w:id="38"/>
      <w:r w:rsidR="00464900">
        <w:rPr>
          <w:rStyle w:val="CommentReference"/>
        </w:rPr>
        <w:commentReference w:id="38"/>
      </w:r>
      <w:commentRangeEnd w:id="39"/>
      <w:r w:rsidR="00464900">
        <w:rPr>
          <w:rStyle w:val="CommentReference"/>
        </w:rPr>
        <w:commentReference w:id="39"/>
      </w:r>
      <w:r>
        <w:rPr>
          <w:sz w:val="20"/>
          <w:szCs w:val="20"/>
          <w:lang w:val="en-ID"/>
        </w:rPr>
        <w:t>.</w:t>
      </w:r>
    </w:p>
    <w:p w14:paraId="2AC5F411" w14:textId="77777777" w:rsidR="00D14A87" w:rsidRDefault="00D14A87" w:rsidP="00D14A87">
      <w:pPr>
        <w:ind w:left="360" w:firstLine="1080"/>
        <w:jc w:val="both"/>
        <w:rPr>
          <w:sz w:val="20"/>
          <w:szCs w:val="20"/>
          <w:lang w:val="en-ID"/>
        </w:rPr>
      </w:pPr>
    </w:p>
    <w:p w14:paraId="073108E5" w14:textId="77777777" w:rsidR="00D14A87" w:rsidRDefault="00D14A87" w:rsidP="00D14A87">
      <w:pPr>
        <w:pStyle w:val="ListParagraph"/>
        <w:numPr>
          <w:ilvl w:val="0"/>
          <w:numId w:val="14"/>
        </w:numPr>
        <w:jc w:val="both"/>
        <w:rPr>
          <w:b/>
          <w:bCs/>
          <w:sz w:val="20"/>
          <w:szCs w:val="20"/>
          <w:lang w:val="en-ID"/>
        </w:rPr>
      </w:pPr>
      <w:r>
        <w:rPr>
          <w:b/>
          <w:bCs/>
          <w:sz w:val="20"/>
          <w:szCs w:val="20"/>
          <w:lang w:val="en-ID"/>
        </w:rPr>
        <w:t xml:space="preserve">Uji </w:t>
      </w:r>
      <w:proofErr w:type="spellStart"/>
      <w:r>
        <w:rPr>
          <w:b/>
          <w:bCs/>
          <w:sz w:val="20"/>
          <w:szCs w:val="20"/>
          <w:lang w:val="en-ID"/>
        </w:rPr>
        <w:t>Normalitas</w:t>
      </w:r>
      <w:proofErr w:type="spellEnd"/>
      <w:r>
        <w:rPr>
          <w:b/>
          <w:bCs/>
          <w:sz w:val="20"/>
          <w:szCs w:val="20"/>
          <w:lang w:val="en-ID"/>
        </w:rPr>
        <w:t xml:space="preserve"> </w:t>
      </w:r>
      <w:r w:rsidRPr="00F97A49">
        <w:rPr>
          <w:b/>
          <w:bCs/>
          <w:sz w:val="20"/>
          <w:szCs w:val="20"/>
          <w:lang w:val="en-ID"/>
        </w:rPr>
        <w:t>(Shapiro-Wilk)</w:t>
      </w:r>
      <w:r>
        <w:rPr>
          <w:b/>
          <w:bCs/>
          <w:sz w:val="20"/>
          <w:szCs w:val="20"/>
          <w:lang w:val="en-ID"/>
        </w:rPr>
        <w:t xml:space="preserve"> </w:t>
      </w:r>
      <w:proofErr w:type="spellStart"/>
      <w:r>
        <w:rPr>
          <w:b/>
          <w:bCs/>
          <w:sz w:val="20"/>
          <w:szCs w:val="20"/>
          <w:lang w:val="en-ID"/>
        </w:rPr>
        <w:t>Pemahaman</w:t>
      </w:r>
      <w:proofErr w:type="spellEnd"/>
    </w:p>
    <w:p w14:paraId="7F2EEF10" w14:textId="77777777" w:rsidR="00D14A87" w:rsidRDefault="00D14A87" w:rsidP="00D14A87">
      <w:pPr>
        <w:pStyle w:val="ListParagraph"/>
        <w:jc w:val="both"/>
        <w:rPr>
          <w:b/>
          <w:bCs/>
          <w:sz w:val="20"/>
          <w:szCs w:val="20"/>
          <w:lang w:val="en-ID"/>
        </w:rPr>
      </w:pPr>
    </w:p>
    <w:p w14:paraId="469629A8" w14:textId="77777777" w:rsidR="00D14A87" w:rsidRPr="008A00DB" w:rsidRDefault="00D14A87" w:rsidP="00D14A87">
      <w:pPr>
        <w:pStyle w:val="ListParagraph"/>
        <w:jc w:val="both"/>
        <w:rPr>
          <w:b/>
          <w:bCs/>
          <w:sz w:val="20"/>
          <w:szCs w:val="20"/>
          <w:lang w:val="en-ID"/>
        </w:rPr>
      </w:pPr>
    </w:p>
    <w:p w14:paraId="09C8DACA" w14:textId="17A3CA7F" w:rsidR="00D14A87" w:rsidRPr="008A00DB" w:rsidRDefault="00D14A87" w:rsidP="00D14A87">
      <w:pPr>
        <w:pStyle w:val="Caption"/>
        <w:jc w:val="center"/>
        <w:rPr>
          <w:sz w:val="20"/>
          <w:szCs w:val="20"/>
          <w:lang w:val="en-ID"/>
        </w:rPr>
      </w:pPr>
      <w:r>
        <w:t>Tabel 5</w:t>
      </w:r>
      <w:r>
        <w:rPr>
          <w:lang w:val="en-US"/>
        </w:rPr>
        <w:t xml:space="preserve">. Uji </w:t>
      </w:r>
      <w:proofErr w:type="spellStart"/>
      <w:r>
        <w:rPr>
          <w:lang w:val="en-US"/>
        </w:rPr>
        <w:t>Normalitas</w:t>
      </w:r>
      <w:proofErr w:type="spellEnd"/>
      <w:r>
        <w:rPr>
          <w:lang w:val="en-US"/>
        </w:rPr>
        <w:t xml:space="preserve"> Pretest dan </w:t>
      </w:r>
      <w:proofErr w:type="spellStart"/>
      <w:r>
        <w:rPr>
          <w:lang w:val="en-US"/>
        </w:rPr>
        <w:t>Postest</w:t>
      </w:r>
      <w:proofErr w:type="spellEnd"/>
    </w:p>
    <w:tbl>
      <w:tblPr>
        <w:tblStyle w:val="TableGrid"/>
        <w:tblW w:w="0" w:type="auto"/>
        <w:jc w:val="center"/>
        <w:tblLook w:val="04A0" w:firstRow="1" w:lastRow="0" w:firstColumn="1" w:lastColumn="0" w:noHBand="0" w:noVBand="1"/>
      </w:tblPr>
      <w:tblGrid>
        <w:gridCol w:w="1559"/>
        <w:gridCol w:w="2268"/>
        <w:gridCol w:w="1842"/>
      </w:tblGrid>
      <w:tr w:rsidR="00D14A87" w:rsidRPr="008A00DB" w14:paraId="6066A892" w14:textId="77777777" w:rsidTr="00AA74AC">
        <w:trPr>
          <w:jc w:val="center"/>
        </w:trPr>
        <w:tc>
          <w:tcPr>
            <w:tcW w:w="1559" w:type="dxa"/>
          </w:tcPr>
          <w:p w14:paraId="797E392B" w14:textId="77777777" w:rsidR="00D14A87" w:rsidRPr="008A00DB" w:rsidRDefault="00D14A87" w:rsidP="00AA74AC">
            <w:pPr>
              <w:jc w:val="center"/>
              <w:rPr>
                <w:sz w:val="20"/>
                <w:szCs w:val="20"/>
                <w:lang w:val="en-ID"/>
              </w:rPr>
            </w:pPr>
          </w:p>
        </w:tc>
        <w:tc>
          <w:tcPr>
            <w:tcW w:w="2268" w:type="dxa"/>
          </w:tcPr>
          <w:p w14:paraId="7A6412E4" w14:textId="77777777" w:rsidR="00D14A87" w:rsidRPr="008A00DB" w:rsidRDefault="00D14A87" w:rsidP="00AA74AC">
            <w:pPr>
              <w:jc w:val="center"/>
              <w:rPr>
                <w:sz w:val="20"/>
                <w:szCs w:val="20"/>
                <w:lang w:val="en-ID"/>
              </w:rPr>
            </w:pPr>
            <w:r>
              <w:rPr>
                <w:sz w:val="20"/>
                <w:szCs w:val="20"/>
                <w:lang w:val="en-ID"/>
              </w:rPr>
              <w:t>W</w:t>
            </w:r>
          </w:p>
        </w:tc>
        <w:tc>
          <w:tcPr>
            <w:tcW w:w="1842" w:type="dxa"/>
          </w:tcPr>
          <w:p w14:paraId="6C35A0CC" w14:textId="77777777" w:rsidR="00D14A87" w:rsidRPr="008A00DB" w:rsidRDefault="00D14A87" w:rsidP="00AA74AC">
            <w:pPr>
              <w:jc w:val="center"/>
              <w:rPr>
                <w:sz w:val="20"/>
                <w:szCs w:val="20"/>
                <w:lang w:val="en-ID"/>
              </w:rPr>
            </w:pPr>
            <w:r>
              <w:rPr>
                <w:sz w:val="20"/>
                <w:szCs w:val="20"/>
                <w:lang w:val="en-ID"/>
              </w:rPr>
              <w:t>P</w:t>
            </w:r>
          </w:p>
        </w:tc>
      </w:tr>
      <w:tr w:rsidR="00D14A87" w:rsidRPr="008A00DB" w14:paraId="3D890452" w14:textId="77777777" w:rsidTr="00AA74AC">
        <w:trPr>
          <w:jc w:val="center"/>
        </w:trPr>
        <w:tc>
          <w:tcPr>
            <w:tcW w:w="1559" w:type="dxa"/>
          </w:tcPr>
          <w:p w14:paraId="5D5DC99F" w14:textId="77777777" w:rsidR="00D14A87" w:rsidRPr="008A00DB" w:rsidRDefault="00D14A87" w:rsidP="00AA74AC">
            <w:pPr>
              <w:rPr>
                <w:sz w:val="20"/>
                <w:szCs w:val="20"/>
                <w:lang w:val="en-ID"/>
              </w:rPr>
            </w:pPr>
            <w:r w:rsidRPr="008A00DB">
              <w:rPr>
                <w:sz w:val="20"/>
                <w:szCs w:val="20"/>
                <w:lang w:val="en-ID"/>
              </w:rPr>
              <w:t xml:space="preserve">Pre </w:t>
            </w:r>
            <w:proofErr w:type="spellStart"/>
            <w:r w:rsidRPr="008A00DB">
              <w:rPr>
                <w:sz w:val="20"/>
                <w:szCs w:val="20"/>
                <w:lang w:val="en-ID"/>
              </w:rPr>
              <w:t>Pemahaman</w:t>
            </w:r>
            <w:proofErr w:type="spellEnd"/>
          </w:p>
        </w:tc>
        <w:tc>
          <w:tcPr>
            <w:tcW w:w="2268" w:type="dxa"/>
          </w:tcPr>
          <w:p w14:paraId="720CB7C5" w14:textId="77777777" w:rsidR="00D14A87" w:rsidRPr="008A00DB" w:rsidRDefault="00D14A87" w:rsidP="00AA74AC">
            <w:pPr>
              <w:jc w:val="center"/>
              <w:rPr>
                <w:sz w:val="20"/>
                <w:szCs w:val="20"/>
                <w:lang w:val="en-ID"/>
              </w:rPr>
            </w:pPr>
            <w:r w:rsidRPr="008A00DB">
              <w:rPr>
                <w:sz w:val="20"/>
                <w:szCs w:val="20"/>
                <w:lang w:val="en-ID"/>
              </w:rPr>
              <w:t>-</w:t>
            </w:r>
          </w:p>
        </w:tc>
        <w:tc>
          <w:tcPr>
            <w:tcW w:w="1842" w:type="dxa"/>
          </w:tcPr>
          <w:p w14:paraId="6CF2E6B1" w14:textId="77777777" w:rsidR="00D14A87" w:rsidRPr="008A00DB" w:rsidRDefault="00D14A87" w:rsidP="00AA74AC">
            <w:pPr>
              <w:jc w:val="center"/>
              <w:rPr>
                <w:sz w:val="20"/>
                <w:szCs w:val="20"/>
                <w:lang w:val="en-ID"/>
              </w:rPr>
            </w:pPr>
            <w:r w:rsidRPr="008A00DB">
              <w:rPr>
                <w:sz w:val="20"/>
                <w:szCs w:val="20"/>
                <w:lang w:val="en-ID"/>
              </w:rPr>
              <w:t>-</w:t>
            </w:r>
          </w:p>
        </w:tc>
      </w:tr>
      <w:tr w:rsidR="00D14A87" w:rsidRPr="008A00DB" w14:paraId="58B48B83" w14:textId="77777777" w:rsidTr="00AA74AC">
        <w:trPr>
          <w:jc w:val="center"/>
        </w:trPr>
        <w:tc>
          <w:tcPr>
            <w:tcW w:w="1559" w:type="dxa"/>
          </w:tcPr>
          <w:p w14:paraId="4C77868B" w14:textId="77777777" w:rsidR="00D14A87" w:rsidRPr="008A00DB" w:rsidRDefault="00D14A87" w:rsidP="00AA74AC">
            <w:pPr>
              <w:rPr>
                <w:sz w:val="20"/>
                <w:szCs w:val="20"/>
                <w:lang w:val="en-ID"/>
              </w:rPr>
            </w:pPr>
            <w:r w:rsidRPr="008A00DB">
              <w:rPr>
                <w:sz w:val="20"/>
                <w:szCs w:val="20"/>
                <w:lang w:val="en-ID"/>
              </w:rPr>
              <w:t>Total Post Test</w:t>
            </w:r>
          </w:p>
        </w:tc>
        <w:tc>
          <w:tcPr>
            <w:tcW w:w="2268" w:type="dxa"/>
          </w:tcPr>
          <w:p w14:paraId="20716AA6" w14:textId="77777777" w:rsidR="00D14A87" w:rsidRPr="008A00DB" w:rsidRDefault="00D14A87" w:rsidP="00AA74AC">
            <w:pPr>
              <w:jc w:val="center"/>
              <w:rPr>
                <w:sz w:val="20"/>
                <w:szCs w:val="20"/>
                <w:lang w:val="en-ID"/>
              </w:rPr>
            </w:pPr>
            <w:r w:rsidRPr="008A00DB">
              <w:rPr>
                <w:sz w:val="20"/>
                <w:szCs w:val="20"/>
                <w:lang w:val="en-ID"/>
              </w:rPr>
              <w:t>0.976</w:t>
            </w:r>
          </w:p>
        </w:tc>
        <w:tc>
          <w:tcPr>
            <w:tcW w:w="1842" w:type="dxa"/>
          </w:tcPr>
          <w:p w14:paraId="3A152837" w14:textId="77777777" w:rsidR="00D14A87" w:rsidRPr="008A00DB" w:rsidRDefault="00D14A87" w:rsidP="00AA74AC">
            <w:pPr>
              <w:jc w:val="center"/>
              <w:rPr>
                <w:sz w:val="20"/>
                <w:szCs w:val="20"/>
                <w:lang w:val="en-ID"/>
              </w:rPr>
            </w:pPr>
            <w:r w:rsidRPr="008A00DB">
              <w:rPr>
                <w:sz w:val="20"/>
                <w:szCs w:val="20"/>
                <w:lang w:val="en-ID"/>
              </w:rPr>
              <w:t>0.607</w:t>
            </w:r>
          </w:p>
        </w:tc>
      </w:tr>
    </w:tbl>
    <w:p w14:paraId="21591003" w14:textId="77777777" w:rsidR="00D14A87" w:rsidRDefault="00D14A87" w:rsidP="00D14A87">
      <w:pPr>
        <w:ind w:left="426" w:firstLine="360"/>
        <w:jc w:val="both"/>
        <w:rPr>
          <w:sz w:val="20"/>
          <w:szCs w:val="20"/>
          <w:lang w:val="en-ID"/>
        </w:rPr>
      </w:pPr>
      <w:r w:rsidRPr="00F97A49">
        <w:rPr>
          <w:sz w:val="20"/>
          <w:szCs w:val="20"/>
          <w:lang w:val="en-ID"/>
        </w:rPr>
        <w:t xml:space="preserve">Hasil yang </w:t>
      </w:r>
      <w:proofErr w:type="spellStart"/>
      <w:r w:rsidRPr="00F97A49">
        <w:rPr>
          <w:sz w:val="20"/>
          <w:szCs w:val="20"/>
          <w:lang w:val="en-ID"/>
        </w:rPr>
        <w:t>signifikan</w:t>
      </w:r>
      <w:proofErr w:type="spellEnd"/>
      <w:r w:rsidRPr="00F97A49">
        <w:rPr>
          <w:sz w:val="20"/>
          <w:szCs w:val="20"/>
          <w:lang w:val="en-ID"/>
        </w:rPr>
        <w:t xml:space="preserve"> </w:t>
      </w:r>
      <w:proofErr w:type="spellStart"/>
      <w:r w:rsidRPr="00F97A49">
        <w:rPr>
          <w:sz w:val="20"/>
          <w:szCs w:val="20"/>
          <w:lang w:val="en-ID"/>
        </w:rPr>
        <w:t>menunjukkan</w:t>
      </w:r>
      <w:proofErr w:type="spellEnd"/>
      <w:r w:rsidRPr="00F97A49">
        <w:rPr>
          <w:sz w:val="20"/>
          <w:szCs w:val="20"/>
          <w:lang w:val="en-ID"/>
        </w:rPr>
        <w:t xml:space="preserve"> </w:t>
      </w:r>
      <w:proofErr w:type="spellStart"/>
      <w:r w:rsidRPr="00F97A49">
        <w:rPr>
          <w:sz w:val="20"/>
          <w:szCs w:val="20"/>
          <w:lang w:val="en-ID"/>
        </w:rPr>
        <w:t>adanya</w:t>
      </w:r>
      <w:proofErr w:type="spellEnd"/>
      <w:r w:rsidRPr="00F97A49">
        <w:rPr>
          <w:sz w:val="20"/>
          <w:szCs w:val="20"/>
          <w:lang w:val="en-ID"/>
        </w:rPr>
        <w:t xml:space="preserve"> </w:t>
      </w:r>
      <w:proofErr w:type="spellStart"/>
      <w:r w:rsidRPr="00F97A49">
        <w:rPr>
          <w:sz w:val="20"/>
          <w:szCs w:val="20"/>
          <w:lang w:val="en-ID"/>
        </w:rPr>
        <w:t>penyimpangan</w:t>
      </w:r>
      <w:proofErr w:type="spellEnd"/>
      <w:r w:rsidRPr="00F97A49">
        <w:rPr>
          <w:sz w:val="20"/>
          <w:szCs w:val="20"/>
          <w:lang w:val="en-ID"/>
        </w:rPr>
        <w:t xml:space="preserve"> </w:t>
      </w:r>
      <w:proofErr w:type="spellStart"/>
      <w:r w:rsidRPr="00F97A49">
        <w:rPr>
          <w:sz w:val="20"/>
          <w:szCs w:val="20"/>
          <w:lang w:val="en-ID"/>
        </w:rPr>
        <w:t>dari</w:t>
      </w:r>
      <w:proofErr w:type="spellEnd"/>
      <w:r w:rsidRPr="00F97A49">
        <w:rPr>
          <w:sz w:val="20"/>
          <w:szCs w:val="20"/>
          <w:lang w:val="en-ID"/>
        </w:rPr>
        <w:t xml:space="preserve"> </w:t>
      </w:r>
      <w:proofErr w:type="spellStart"/>
      <w:r w:rsidRPr="00F97A49">
        <w:rPr>
          <w:sz w:val="20"/>
          <w:szCs w:val="20"/>
          <w:lang w:val="en-ID"/>
        </w:rPr>
        <w:t>normalitas</w:t>
      </w:r>
      <w:proofErr w:type="spellEnd"/>
      <w:r w:rsidRPr="00F97A49">
        <w:rPr>
          <w:sz w:val="20"/>
          <w:szCs w:val="20"/>
          <w:lang w:val="en-ID"/>
        </w:rPr>
        <w:t>.</w:t>
      </w:r>
      <w:r>
        <w:rPr>
          <w:sz w:val="20"/>
          <w:szCs w:val="20"/>
          <w:lang w:val="en-ID"/>
        </w:rPr>
        <w:t xml:space="preserve"> </w:t>
      </w:r>
      <w:proofErr w:type="spellStart"/>
      <w:r>
        <w:rPr>
          <w:sz w:val="20"/>
          <w:szCs w:val="20"/>
          <w:lang w:val="en-ID"/>
        </w:rPr>
        <w:t>Sehingga</w:t>
      </w:r>
      <w:proofErr w:type="spellEnd"/>
      <w:r w:rsidRPr="00F97A49">
        <w:rPr>
          <w:sz w:val="20"/>
          <w:szCs w:val="20"/>
          <w:lang w:val="en-ID"/>
        </w:rPr>
        <w:t xml:space="preserve"> p = 0.607 &gt; 0.05 </w:t>
      </w:r>
      <w:proofErr w:type="spellStart"/>
      <w:r w:rsidRPr="00F97A49">
        <w:rPr>
          <w:sz w:val="20"/>
          <w:szCs w:val="20"/>
          <w:lang w:val="en-ID"/>
        </w:rPr>
        <w:t>menunjukkan</w:t>
      </w:r>
      <w:proofErr w:type="spellEnd"/>
      <w:r w:rsidRPr="00F97A49">
        <w:rPr>
          <w:sz w:val="20"/>
          <w:szCs w:val="20"/>
          <w:lang w:val="en-ID"/>
        </w:rPr>
        <w:t xml:space="preserve"> </w:t>
      </w:r>
      <w:proofErr w:type="spellStart"/>
      <w:r w:rsidRPr="00F97A49">
        <w:rPr>
          <w:sz w:val="20"/>
          <w:szCs w:val="20"/>
          <w:lang w:val="en-ID"/>
        </w:rPr>
        <w:t>bahwa</w:t>
      </w:r>
      <w:proofErr w:type="spellEnd"/>
      <w:r w:rsidRPr="00F97A49">
        <w:rPr>
          <w:sz w:val="20"/>
          <w:szCs w:val="20"/>
          <w:lang w:val="en-ID"/>
        </w:rPr>
        <w:t xml:space="preserve"> data </w:t>
      </w:r>
      <w:proofErr w:type="spellStart"/>
      <w:r w:rsidRPr="00F97A49">
        <w:rPr>
          <w:sz w:val="20"/>
          <w:szCs w:val="20"/>
          <w:lang w:val="en-ID"/>
        </w:rPr>
        <w:t>berdistribusi</w:t>
      </w:r>
      <w:proofErr w:type="spellEnd"/>
      <w:r w:rsidRPr="00F97A49">
        <w:rPr>
          <w:sz w:val="20"/>
          <w:szCs w:val="20"/>
          <w:lang w:val="en-ID"/>
        </w:rPr>
        <w:t xml:space="preserve"> normal.</w:t>
      </w:r>
      <w:r>
        <w:rPr>
          <w:sz w:val="20"/>
          <w:szCs w:val="20"/>
          <w:lang w:val="en-ID"/>
        </w:rPr>
        <w:t xml:space="preserve"> P</w:t>
      </w:r>
      <w:r w:rsidRPr="00F97A49">
        <w:rPr>
          <w:sz w:val="20"/>
          <w:szCs w:val="20"/>
          <w:lang w:val="en-ID"/>
        </w:rPr>
        <w:t xml:space="preserve">ada </w:t>
      </w:r>
      <w:proofErr w:type="spellStart"/>
      <w:r>
        <w:rPr>
          <w:sz w:val="20"/>
          <w:szCs w:val="20"/>
          <w:lang w:val="en-ID"/>
        </w:rPr>
        <w:t>h</w:t>
      </w:r>
      <w:r w:rsidRPr="00F97A49">
        <w:rPr>
          <w:sz w:val="20"/>
          <w:szCs w:val="20"/>
          <w:lang w:val="en-ID"/>
        </w:rPr>
        <w:t>asil</w:t>
      </w:r>
      <w:proofErr w:type="spellEnd"/>
      <w:r w:rsidRPr="00F97A49">
        <w:rPr>
          <w:sz w:val="20"/>
          <w:szCs w:val="20"/>
          <w:lang w:val="en-ID"/>
        </w:rPr>
        <w:t xml:space="preserve"> </w:t>
      </w:r>
      <w:proofErr w:type="spellStart"/>
      <w:r w:rsidRPr="00F97A49">
        <w:rPr>
          <w:sz w:val="20"/>
          <w:szCs w:val="20"/>
          <w:lang w:val="en-ID"/>
        </w:rPr>
        <w:t>tersebut</w:t>
      </w:r>
      <w:proofErr w:type="spellEnd"/>
      <w:r w:rsidRPr="00F97A49">
        <w:rPr>
          <w:sz w:val="20"/>
          <w:szCs w:val="20"/>
          <w:lang w:val="en-ID"/>
        </w:rPr>
        <w:t xml:space="preserve"> </w:t>
      </w:r>
      <w:proofErr w:type="spellStart"/>
      <w:r w:rsidRPr="00F97A49">
        <w:rPr>
          <w:sz w:val="20"/>
          <w:szCs w:val="20"/>
          <w:lang w:val="en-ID"/>
        </w:rPr>
        <w:t>memenuhi</w:t>
      </w:r>
      <w:proofErr w:type="spellEnd"/>
      <w:r w:rsidRPr="00F97A49">
        <w:rPr>
          <w:sz w:val="20"/>
          <w:szCs w:val="20"/>
          <w:lang w:val="en-ID"/>
        </w:rPr>
        <w:t xml:space="preserve"> </w:t>
      </w:r>
      <w:proofErr w:type="spellStart"/>
      <w:r w:rsidRPr="00F97A49">
        <w:rPr>
          <w:sz w:val="20"/>
          <w:szCs w:val="20"/>
          <w:lang w:val="en-ID"/>
        </w:rPr>
        <w:t>kriteria</w:t>
      </w:r>
      <w:proofErr w:type="spellEnd"/>
      <w:r w:rsidRPr="00F97A49">
        <w:rPr>
          <w:sz w:val="20"/>
          <w:szCs w:val="20"/>
          <w:lang w:val="en-ID"/>
        </w:rPr>
        <w:t xml:space="preserve"> </w:t>
      </w:r>
      <w:proofErr w:type="spellStart"/>
      <w:r w:rsidRPr="00F97A49">
        <w:rPr>
          <w:sz w:val="20"/>
          <w:szCs w:val="20"/>
          <w:lang w:val="en-ID"/>
        </w:rPr>
        <w:t>normalitas</w:t>
      </w:r>
      <w:proofErr w:type="spellEnd"/>
      <w:r w:rsidRPr="00F97A49">
        <w:rPr>
          <w:sz w:val="20"/>
          <w:szCs w:val="20"/>
          <w:lang w:val="en-ID"/>
        </w:rPr>
        <w:t xml:space="preserve"> data </w:t>
      </w:r>
      <w:proofErr w:type="spellStart"/>
      <w:r w:rsidRPr="00F97A49">
        <w:rPr>
          <w:sz w:val="20"/>
          <w:szCs w:val="20"/>
          <w:lang w:val="en-ID"/>
        </w:rPr>
        <w:t>penelitian</w:t>
      </w:r>
      <w:proofErr w:type="spellEnd"/>
      <w:r w:rsidRPr="00F97A49">
        <w:rPr>
          <w:sz w:val="20"/>
          <w:szCs w:val="20"/>
          <w:lang w:val="en-ID"/>
        </w:rPr>
        <w:t xml:space="preserve"> </w:t>
      </w:r>
      <w:proofErr w:type="spellStart"/>
      <w:r w:rsidRPr="00F97A49">
        <w:rPr>
          <w:sz w:val="20"/>
          <w:szCs w:val="20"/>
          <w:lang w:val="en-ID"/>
        </w:rPr>
        <w:t>yaitu</w:t>
      </w:r>
      <w:proofErr w:type="spellEnd"/>
      <w:r w:rsidRPr="00F97A49">
        <w:rPr>
          <w:sz w:val="20"/>
          <w:szCs w:val="20"/>
          <w:lang w:val="en-ID"/>
        </w:rPr>
        <w:t xml:space="preserve"> p&gt;0,05 </w:t>
      </w:r>
      <w:proofErr w:type="spellStart"/>
      <w:r w:rsidRPr="00F97A49">
        <w:rPr>
          <w:sz w:val="20"/>
          <w:szCs w:val="20"/>
          <w:lang w:val="en-ID"/>
        </w:rPr>
        <w:t>sehingga</w:t>
      </w:r>
      <w:proofErr w:type="spellEnd"/>
      <w:r w:rsidRPr="00F97A49">
        <w:rPr>
          <w:sz w:val="20"/>
          <w:szCs w:val="20"/>
          <w:lang w:val="en-ID"/>
        </w:rPr>
        <w:t xml:space="preserve"> data </w:t>
      </w:r>
      <w:proofErr w:type="spellStart"/>
      <w:r w:rsidRPr="00F97A49">
        <w:rPr>
          <w:sz w:val="20"/>
          <w:szCs w:val="20"/>
          <w:lang w:val="en-ID"/>
        </w:rPr>
        <w:t>dianggap</w:t>
      </w:r>
      <w:proofErr w:type="spellEnd"/>
      <w:r w:rsidRPr="00F97A49">
        <w:rPr>
          <w:sz w:val="20"/>
          <w:szCs w:val="20"/>
          <w:lang w:val="en-ID"/>
        </w:rPr>
        <w:t xml:space="preserve"> </w:t>
      </w:r>
      <w:proofErr w:type="spellStart"/>
      <w:r w:rsidRPr="00F97A49">
        <w:rPr>
          <w:sz w:val="20"/>
          <w:szCs w:val="20"/>
          <w:lang w:val="en-ID"/>
        </w:rPr>
        <w:t>berdistribusi</w:t>
      </w:r>
      <w:proofErr w:type="spellEnd"/>
      <w:r w:rsidRPr="00F97A49">
        <w:rPr>
          <w:sz w:val="20"/>
          <w:szCs w:val="20"/>
          <w:lang w:val="en-ID"/>
        </w:rPr>
        <w:t xml:space="preserve"> normal dan </w:t>
      </w:r>
      <w:proofErr w:type="spellStart"/>
      <w:r w:rsidRPr="00F97A49">
        <w:rPr>
          <w:sz w:val="20"/>
          <w:szCs w:val="20"/>
          <w:lang w:val="en-ID"/>
        </w:rPr>
        <w:t>memenuhi</w:t>
      </w:r>
      <w:proofErr w:type="spellEnd"/>
      <w:r w:rsidRPr="00F97A49">
        <w:rPr>
          <w:sz w:val="20"/>
          <w:szCs w:val="20"/>
          <w:lang w:val="en-ID"/>
        </w:rPr>
        <w:t xml:space="preserve"> </w:t>
      </w:r>
      <w:proofErr w:type="spellStart"/>
      <w:r w:rsidRPr="00F97A49">
        <w:rPr>
          <w:sz w:val="20"/>
          <w:szCs w:val="20"/>
          <w:lang w:val="en-ID"/>
        </w:rPr>
        <w:t>asumsi</w:t>
      </w:r>
      <w:proofErr w:type="spellEnd"/>
      <w:r w:rsidRPr="00F97A49">
        <w:rPr>
          <w:sz w:val="20"/>
          <w:szCs w:val="20"/>
          <w:lang w:val="en-ID"/>
        </w:rPr>
        <w:t xml:space="preserve"> </w:t>
      </w:r>
      <w:proofErr w:type="spellStart"/>
      <w:r w:rsidRPr="00F97A49">
        <w:rPr>
          <w:sz w:val="20"/>
          <w:szCs w:val="20"/>
          <w:lang w:val="en-ID"/>
        </w:rPr>
        <w:t>normalitas</w:t>
      </w:r>
      <w:proofErr w:type="spellEnd"/>
      <w:r w:rsidRPr="00F97A49">
        <w:rPr>
          <w:sz w:val="20"/>
          <w:szCs w:val="20"/>
          <w:lang w:val="en-ID"/>
        </w:rPr>
        <w:t>.</w:t>
      </w:r>
    </w:p>
    <w:p w14:paraId="70C7FA62" w14:textId="77777777" w:rsidR="00D14A87" w:rsidRDefault="00D14A87" w:rsidP="00D14A87">
      <w:pPr>
        <w:ind w:left="426" w:firstLine="360"/>
        <w:jc w:val="both"/>
        <w:rPr>
          <w:sz w:val="20"/>
          <w:szCs w:val="20"/>
          <w:lang w:val="en-ID"/>
        </w:rPr>
      </w:pPr>
    </w:p>
    <w:p w14:paraId="42DD83C1" w14:textId="77777777" w:rsidR="00D14A87" w:rsidRDefault="00D14A87" w:rsidP="00D14A87">
      <w:pPr>
        <w:pStyle w:val="ListParagraph"/>
        <w:numPr>
          <w:ilvl w:val="0"/>
          <w:numId w:val="14"/>
        </w:numPr>
        <w:jc w:val="both"/>
        <w:rPr>
          <w:b/>
          <w:bCs/>
          <w:sz w:val="20"/>
          <w:szCs w:val="20"/>
          <w:lang w:val="en-ID"/>
        </w:rPr>
      </w:pPr>
      <w:r>
        <w:rPr>
          <w:b/>
          <w:bCs/>
          <w:sz w:val="20"/>
          <w:szCs w:val="20"/>
          <w:lang w:val="en-ID"/>
        </w:rPr>
        <w:t xml:space="preserve">Uji T </w:t>
      </w:r>
      <w:proofErr w:type="spellStart"/>
      <w:r>
        <w:rPr>
          <w:b/>
          <w:bCs/>
          <w:sz w:val="20"/>
          <w:szCs w:val="20"/>
          <w:lang w:val="en-ID"/>
        </w:rPr>
        <w:t>Berpasangan</w:t>
      </w:r>
      <w:proofErr w:type="spellEnd"/>
      <w:r>
        <w:rPr>
          <w:b/>
          <w:bCs/>
          <w:sz w:val="20"/>
          <w:szCs w:val="20"/>
          <w:lang w:val="en-ID"/>
        </w:rPr>
        <w:t xml:space="preserve"> (Paired Sample T-Test) </w:t>
      </w:r>
      <w:proofErr w:type="spellStart"/>
      <w:r>
        <w:rPr>
          <w:b/>
          <w:bCs/>
          <w:sz w:val="20"/>
          <w:szCs w:val="20"/>
          <w:lang w:val="en-ID"/>
        </w:rPr>
        <w:t>Pemahaman</w:t>
      </w:r>
      <w:proofErr w:type="spellEnd"/>
    </w:p>
    <w:p w14:paraId="47144A38" w14:textId="77777777" w:rsidR="00D14A87" w:rsidRDefault="00D14A87" w:rsidP="00D14A87">
      <w:pPr>
        <w:ind w:left="426" w:firstLine="360"/>
        <w:jc w:val="both"/>
        <w:rPr>
          <w:sz w:val="20"/>
          <w:szCs w:val="20"/>
          <w:lang w:val="en-ID"/>
        </w:rPr>
      </w:pPr>
    </w:p>
    <w:p w14:paraId="70702EA4" w14:textId="77777777" w:rsidR="00D14A87" w:rsidRDefault="00D14A87" w:rsidP="00D14A87">
      <w:pPr>
        <w:ind w:left="426" w:firstLine="360"/>
        <w:jc w:val="both"/>
        <w:rPr>
          <w:sz w:val="20"/>
          <w:szCs w:val="20"/>
          <w:lang w:val="en-ID"/>
        </w:rPr>
      </w:pPr>
    </w:p>
    <w:p w14:paraId="1ABA43CA" w14:textId="5DA75C04" w:rsidR="00D14A87" w:rsidRPr="00F97A49" w:rsidRDefault="00D14A87" w:rsidP="00D14A87">
      <w:pPr>
        <w:pStyle w:val="Caption"/>
        <w:jc w:val="center"/>
        <w:rPr>
          <w:sz w:val="20"/>
          <w:szCs w:val="20"/>
          <w:lang w:val="en-ID"/>
        </w:rPr>
      </w:pPr>
      <w:r>
        <w:t>Tabel 6</w:t>
      </w:r>
      <w:r>
        <w:rPr>
          <w:lang w:val="en-US"/>
        </w:rPr>
        <w:t xml:space="preserve">. Uji </w:t>
      </w:r>
      <w:proofErr w:type="spellStart"/>
      <w:r>
        <w:rPr>
          <w:lang w:val="en-US"/>
        </w:rPr>
        <w:t>Normalitas</w:t>
      </w:r>
      <w:proofErr w:type="spellEnd"/>
      <w:r>
        <w:rPr>
          <w:lang w:val="en-US"/>
        </w:rPr>
        <w:t xml:space="preserve"> Pretest dan </w:t>
      </w:r>
      <w:proofErr w:type="spellStart"/>
      <w:r>
        <w:rPr>
          <w:lang w:val="en-US"/>
        </w:rPr>
        <w:t>Postest</w:t>
      </w:r>
      <w:proofErr w:type="spellEnd"/>
    </w:p>
    <w:tbl>
      <w:tblPr>
        <w:tblStyle w:val="TableGrid"/>
        <w:tblW w:w="0" w:type="auto"/>
        <w:tblInd w:w="426" w:type="dxa"/>
        <w:tblLook w:val="04A0" w:firstRow="1" w:lastRow="0" w:firstColumn="1" w:lastColumn="0" w:noHBand="0" w:noVBand="1"/>
      </w:tblPr>
      <w:tblGrid>
        <w:gridCol w:w="1194"/>
        <w:gridCol w:w="988"/>
        <w:gridCol w:w="936"/>
        <w:gridCol w:w="804"/>
        <w:gridCol w:w="922"/>
        <w:gridCol w:w="1071"/>
        <w:gridCol w:w="1071"/>
        <w:gridCol w:w="969"/>
        <w:gridCol w:w="969"/>
      </w:tblGrid>
      <w:tr w:rsidR="00D14A87" w:rsidRPr="00F97A49" w14:paraId="78904182" w14:textId="77777777" w:rsidTr="00AA74AC">
        <w:tc>
          <w:tcPr>
            <w:tcW w:w="1194" w:type="dxa"/>
            <w:tcBorders>
              <w:bottom w:val="single" w:sz="4" w:space="0" w:color="auto"/>
            </w:tcBorders>
          </w:tcPr>
          <w:p w14:paraId="76C759BF" w14:textId="77777777" w:rsidR="00D14A87" w:rsidRPr="00F97A49" w:rsidRDefault="00D14A87" w:rsidP="00AA74AC">
            <w:pPr>
              <w:jc w:val="both"/>
              <w:rPr>
                <w:sz w:val="20"/>
                <w:szCs w:val="20"/>
                <w:lang w:val="en-ID"/>
              </w:rPr>
            </w:pPr>
            <w:r w:rsidRPr="00F97A49">
              <w:rPr>
                <w:sz w:val="20"/>
                <w:szCs w:val="20"/>
                <w:lang w:val="en-ID"/>
              </w:rPr>
              <w:t>Measure 1</w:t>
            </w:r>
          </w:p>
        </w:tc>
        <w:tc>
          <w:tcPr>
            <w:tcW w:w="988" w:type="dxa"/>
            <w:tcBorders>
              <w:bottom w:val="single" w:sz="4" w:space="0" w:color="auto"/>
            </w:tcBorders>
          </w:tcPr>
          <w:p w14:paraId="58CAEB86" w14:textId="77777777" w:rsidR="00D14A87" w:rsidRPr="00F97A49" w:rsidRDefault="00D14A87" w:rsidP="00AA74AC">
            <w:pPr>
              <w:jc w:val="both"/>
              <w:rPr>
                <w:sz w:val="20"/>
                <w:szCs w:val="20"/>
                <w:lang w:val="en-ID"/>
              </w:rPr>
            </w:pPr>
            <w:r w:rsidRPr="00F97A49">
              <w:rPr>
                <w:sz w:val="20"/>
                <w:szCs w:val="20"/>
                <w:lang w:val="en-ID"/>
              </w:rPr>
              <w:t>Measure 2</w:t>
            </w:r>
          </w:p>
        </w:tc>
        <w:tc>
          <w:tcPr>
            <w:tcW w:w="936" w:type="dxa"/>
            <w:tcBorders>
              <w:bottom w:val="single" w:sz="4" w:space="0" w:color="auto"/>
            </w:tcBorders>
          </w:tcPr>
          <w:p w14:paraId="7BBA4653" w14:textId="77777777" w:rsidR="00D14A87" w:rsidRPr="00F97A49" w:rsidRDefault="00D14A87" w:rsidP="00AA74AC">
            <w:pPr>
              <w:jc w:val="both"/>
              <w:rPr>
                <w:sz w:val="20"/>
                <w:szCs w:val="20"/>
                <w:lang w:val="en-ID"/>
              </w:rPr>
            </w:pPr>
            <w:r w:rsidRPr="00F97A49">
              <w:rPr>
                <w:sz w:val="20"/>
                <w:szCs w:val="20"/>
                <w:lang w:val="en-ID"/>
              </w:rPr>
              <w:t>t</w:t>
            </w:r>
          </w:p>
        </w:tc>
        <w:tc>
          <w:tcPr>
            <w:tcW w:w="804" w:type="dxa"/>
            <w:tcBorders>
              <w:bottom w:val="single" w:sz="4" w:space="0" w:color="auto"/>
            </w:tcBorders>
          </w:tcPr>
          <w:p w14:paraId="3428C568" w14:textId="77777777" w:rsidR="00D14A87" w:rsidRPr="00F97A49" w:rsidRDefault="00D14A87" w:rsidP="00AA74AC">
            <w:pPr>
              <w:jc w:val="both"/>
              <w:rPr>
                <w:sz w:val="20"/>
                <w:szCs w:val="20"/>
                <w:lang w:val="en-ID"/>
              </w:rPr>
            </w:pPr>
            <w:proofErr w:type="spellStart"/>
            <w:r w:rsidRPr="00F97A49">
              <w:rPr>
                <w:sz w:val="20"/>
                <w:szCs w:val="20"/>
                <w:lang w:val="en-ID"/>
              </w:rPr>
              <w:t>df</w:t>
            </w:r>
            <w:proofErr w:type="spellEnd"/>
          </w:p>
        </w:tc>
        <w:tc>
          <w:tcPr>
            <w:tcW w:w="922" w:type="dxa"/>
            <w:tcBorders>
              <w:bottom w:val="single" w:sz="4" w:space="0" w:color="auto"/>
            </w:tcBorders>
          </w:tcPr>
          <w:p w14:paraId="1B29E5F3" w14:textId="77777777" w:rsidR="00D14A87" w:rsidRPr="00F97A49" w:rsidRDefault="00D14A87" w:rsidP="00AA74AC">
            <w:pPr>
              <w:jc w:val="both"/>
              <w:rPr>
                <w:sz w:val="20"/>
                <w:szCs w:val="20"/>
                <w:lang w:val="en-ID"/>
              </w:rPr>
            </w:pPr>
            <w:r w:rsidRPr="00F97A49">
              <w:rPr>
                <w:sz w:val="20"/>
                <w:szCs w:val="20"/>
                <w:lang w:val="en-ID"/>
              </w:rPr>
              <w:t>p</w:t>
            </w:r>
          </w:p>
        </w:tc>
        <w:tc>
          <w:tcPr>
            <w:tcW w:w="1071" w:type="dxa"/>
            <w:tcBorders>
              <w:bottom w:val="single" w:sz="4" w:space="0" w:color="auto"/>
            </w:tcBorders>
          </w:tcPr>
          <w:p w14:paraId="3167537A" w14:textId="77777777" w:rsidR="00D14A87" w:rsidRPr="00F97A49" w:rsidRDefault="00D14A87" w:rsidP="00AA74AC">
            <w:pPr>
              <w:jc w:val="both"/>
              <w:rPr>
                <w:sz w:val="20"/>
                <w:szCs w:val="20"/>
                <w:lang w:val="en-ID"/>
              </w:rPr>
            </w:pPr>
            <w:r w:rsidRPr="00F97A49">
              <w:rPr>
                <w:sz w:val="20"/>
                <w:szCs w:val="20"/>
                <w:lang w:val="en-ID"/>
              </w:rPr>
              <w:t>Mean Difference</w:t>
            </w:r>
          </w:p>
        </w:tc>
        <w:tc>
          <w:tcPr>
            <w:tcW w:w="1071" w:type="dxa"/>
            <w:tcBorders>
              <w:bottom w:val="single" w:sz="4" w:space="0" w:color="auto"/>
            </w:tcBorders>
          </w:tcPr>
          <w:p w14:paraId="63FA2BA3" w14:textId="77777777" w:rsidR="00D14A87" w:rsidRPr="00F97A49" w:rsidRDefault="00D14A87" w:rsidP="00AA74AC">
            <w:pPr>
              <w:jc w:val="both"/>
              <w:rPr>
                <w:sz w:val="20"/>
                <w:szCs w:val="20"/>
                <w:lang w:val="en-ID"/>
              </w:rPr>
            </w:pPr>
            <w:r w:rsidRPr="00F97A49">
              <w:rPr>
                <w:sz w:val="20"/>
                <w:szCs w:val="20"/>
                <w:lang w:val="en-ID"/>
              </w:rPr>
              <w:t>SE Difference</w:t>
            </w:r>
          </w:p>
        </w:tc>
        <w:tc>
          <w:tcPr>
            <w:tcW w:w="969" w:type="dxa"/>
            <w:tcBorders>
              <w:bottom w:val="single" w:sz="4" w:space="0" w:color="auto"/>
            </w:tcBorders>
          </w:tcPr>
          <w:p w14:paraId="0F68EE86" w14:textId="77777777" w:rsidR="00D14A87" w:rsidRPr="00F97A49" w:rsidRDefault="00D14A87" w:rsidP="00AA74AC">
            <w:pPr>
              <w:jc w:val="both"/>
              <w:rPr>
                <w:sz w:val="20"/>
                <w:szCs w:val="20"/>
                <w:lang w:val="en-ID"/>
              </w:rPr>
            </w:pPr>
            <w:r w:rsidRPr="00F97A49">
              <w:rPr>
                <w:sz w:val="20"/>
                <w:szCs w:val="20"/>
                <w:lang w:val="en-ID"/>
              </w:rPr>
              <w:t>Cohen's d</w:t>
            </w:r>
          </w:p>
        </w:tc>
        <w:tc>
          <w:tcPr>
            <w:tcW w:w="969" w:type="dxa"/>
            <w:tcBorders>
              <w:bottom w:val="single" w:sz="4" w:space="0" w:color="auto"/>
            </w:tcBorders>
          </w:tcPr>
          <w:p w14:paraId="47934A25" w14:textId="77777777" w:rsidR="00D14A87" w:rsidRPr="00F97A49" w:rsidRDefault="00D14A87" w:rsidP="00AA74AC">
            <w:pPr>
              <w:jc w:val="both"/>
              <w:rPr>
                <w:sz w:val="20"/>
                <w:szCs w:val="20"/>
                <w:lang w:val="en-ID"/>
              </w:rPr>
            </w:pPr>
            <w:r w:rsidRPr="00F97A49">
              <w:rPr>
                <w:sz w:val="20"/>
                <w:szCs w:val="20"/>
                <w:lang w:val="en-ID"/>
              </w:rPr>
              <w:t>SE Cohen's d</w:t>
            </w:r>
          </w:p>
        </w:tc>
      </w:tr>
      <w:tr w:rsidR="00D14A87" w:rsidRPr="00F97A49" w14:paraId="5C24FFB1" w14:textId="77777777" w:rsidTr="00AA74AC">
        <w:tc>
          <w:tcPr>
            <w:tcW w:w="1194" w:type="dxa"/>
            <w:tcBorders>
              <w:bottom w:val="single" w:sz="4" w:space="0" w:color="auto"/>
            </w:tcBorders>
          </w:tcPr>
          <w:p w14:paraId="512E10C9" w14:textId="77777777" w:rsidR="00D14A87" w:rsidRPr="00F97A49" w:rsidRDefault="00D14A87" w:rsidP="00AA74AC">
            <w:pPr>
              <w:jc w:val="both"/>
              <w:rPr>
                <w:sz w:val="20"/>
                <w:szCs w:val="20"/>
                <w:lang w:val="en-ID"/>
              </w:rPr>
            </w:pPr>
            <w:r w:rsidRPr="00F97A49">
              <w:rPr>
                <w:sz w:val="20"/>
                <w:szCs w:val="20"/>
                <w:lang w:val="en-ID"/>
              </w:rPr>
              <w:t xml:space="preserve">Pre </w:t>
            </w:r>
            <w:proofErr w:type="spellStart"/>
            <w:r w:rsidRPr="00F97A49">
              <w:rPr>
                <w:sz w:val="20"/>
                <w:szCs w:val="20"/>
                <w:lang w:val="en-ID"/>
              </w:rPr>
              <w:t>Pemahaman</w:t>
            </w:r>
            <w:proofErr w:type="spellEnd"/>
          </w:p>
        </w:tc>
        <w:tc>
          <w:tcPr>
            <w:tcW w:w="988" w:type="dxa"/>
            <w:tcBorders>
              <w:bottom w:val="single" w:sz="4" w:space="0" w:color="auto"/>
            </w:tcBorders>
          </w:tcPr>
          <w:p w14:paraId="6F46D2E5" w14:textId="77777777" w:rsidR="00D14A87" w:rsidRPr="00F97A49" w:rsidRDefault="00D14A87" w:rsidP="00AA74AC">
            <w:pPr>
              <w:jc w:val="both"/>
              <w:rPr>
                <w:sz w:val="20"/>
                <w:szCs w:val="20"/>
                <w:lang w:val="en-ID"/>
              </w:rPr>
            </w:pPr>
            <w:r w:rsidRPr="00F97A49">
              <w:rPr>
                <w:sz w:val="20"/>
                <w:szCs w:val="20"/>
                <w:lang w:val="en-ID"/>
              </w:rPr>
              <w:t>Total Post Test</w:t>
            </w:r>
          </w:p>
        </w:tc>
        <w:tc>
          <w:tcPr>
            <w:tcW w:w="936" w:type="dxa"/>
            <w:tcBorders>
              <w:bottom w:val="single" w:sz="4" w:space="0" w:color="auto"/>
            </w:tcBorders>
          </w:tcPr>
          <w:p w14:paraId="0B15A045" w14:textId="77777777" w:rsidR="00D14A87" w:rsidRPr="00F97A49" w:rsidRDefault="00D14A87" w:rsidP="00AA74AC">
            <w:pPr>
              <w:jc w:val="both"/>
              <w:rPr>
                <w:sz w:val="20"/>
                <w:szCs w:val="20"/>
                <w:lang w:val="en-ID"/>
              </w:rPr>
            </w:pPr>
            <w:r w:rsidRPr="00F97A49">
              <w:rPr>
                <w:sz w:val="20"/>
                <w:szCs w:val="20"/>
                <w:lang w:val="en-ID"/>
              </w:rPr>
              <w:t>-31.333</w:t>
            </w:r>
          </w:p>
        </w:tc>
        <w:tc>
          <w:tcPr>
            <w:tcW w:w="804" w:type="dxa"/>
            <w:tcBorders>
              <w:bottom w:val="single" w:sz="4" w:space="0" w:color="auto"/>
            </w:tcBorders>
          </w:tcPr>
          <w:p w14:paraId="57B21AF5" w14:textId="77777777" w:rsidR="00D14A87" w:rsidRPr="00F97A49" w:rsidRDefault="00D14A87" w:rsidP="00AA74AC">
            <w:pPr>
              <w:jc w:val="both"/>
              <w:rPr>
                <w:sz w:val="20"/>
                <w:szCs w:val="20"/>
                <w:lang w:val="en-ID"/>
              </w:rPr>
            </w:pPr>
            <w:r w:rsidRPr="00F97A49">
              <w:rPr>
                <w:sz w:val="20"/>
                <w:szCs w:val="20"/>
                <w:lang w:val="en-ID"/>
              </w:rPr>
              <w:t>35</w:t>
            </w:r>
          </w:p>
        </w:tc>
        <w:tc>
          <w:tcPr>
            <w:tcW w:w="922" w:type="dxa"/>
            <w:tcBorders>
              <w:bottom w:val="single" w:sz="4" w:space="0" w:color="auto"/>
            </w:tcBorders>
          </w:tcPr>
          <w:p w14:paraId="66C10311" w14:textId="77777777" w:rsidR="00D14A87" w:rsidRPr="00F97A49" w:rsidRDefault="00D14A87" w:rsidP="00AA74AC">
            <w:pPr>
              <w:jc w:val="both"/>
              <w:rPr>
                <w:sz w:val="20"/>
                <w:szCs w:val="20"/>
                <w:lang w:val="en-ID"/>
              </w:rPr>
            </w:pPr>
            <w:r w:rsidRPr="00F97A49">
              <w:rPr>
                <w:sz w:val="20"/>
                <w:szCs w:val="20"/>
                <w:lang w:val="en-ID"/>
              </w:rPr>
              <w:t>&lt; .001</w:t>
            </w:r>
          </w:p>
        </w:tc>
        <w:tc>
          <w:tcPr>
            <w:tcW w:w="1071" w:type="dxa"/>
            <w:tcBorders>
              <w:bottom w:val="single" w:sz="4" w:space="0" w:color="auto"/>
            </w:tcBorders>
          </w:tcPr>
          <w:p w14:paraId="159F89C1" w14:textId="77777777" w:rsidR="00D14A87" w:rsidRPr="00F97A49" w:rsidRDefault="00D14A87" w:rsidP="00AA74AC">
            <w:pPr>
              <w:jc w:val="both"/>
              <w:rPr>
                <w:sz w:val="20"/>
                <w:szCs w:val="20"/>
                <w:lang w:val="en-ID"/>
              </w:rPr>
            </w:pPr>
            <w:r w:rsidRPr="00F97A49">
              <w:rPr>
                <w:sz w:val="20"/>
                <w:szCs w:val="20"/>
                <w:lang w:val="en-ID"/>
              </w:rPr>
              <w:t>-24.444</w:t>
            </w:r>
          </w:p>
        </w:tc>
        <w:tc>
          <w:tcPr>
            <w:tcW w:w="1071" w:type="dxa"/>
            <w:tcBorders>
              <w:bottom w:val="single" w:sz="4" w:space="0" w:color="auto"/>
            </w:tcBorders>
          </w:tcPr>
          <w:p w14:paraId="24747E24" w14:textId="77777777" w:rsidR="00D14A87" w:rsidRPr="00F97A49" w:rsidRDefault="00D14A87" w:rsidP="00AA74AC">
            <w:pPr>
              <w:jc w:val="both"/>
              <w:rPr>
                <w:sz w:val="20"/>
                <w:szCs w:val="20"/>
                <w:lang w:val="en-ID"/>
              </w:rPr>
            </w:pPr>
            <w:r w:rsidRPr="00F97A49">
              <w:rPr>
                <w:sz w:val="20"/>
                <w:szCs w:val="20"/>
                <w:lang w:val="en-ID"/>
              </w:rPr>
              <w:t>0.780</w:t>
            </w:r>
          </w:p>
        </w:tc>
        <w:tc>
          <w:tcPr>
            <w:tcW w:w="969" w:type="dxa"/>
            <w:tcBorders>
              <w:bottom w:val="single" w:sz="4" w:space="0" w:color="auto"/>
            </w:tcBorders>
          </w:tcPr>
          <w:p w14:paraId="2417FA6E" w14:textId="77777777" w:rsidR="00D14A87" w:rsidRPr="00F97A49" w:rsidRDefault="00D14A87" w:rsidP="00AA74AC">
            <w:pPr>
              <w:jc w:val="both"/>
              <w:rPr>
                <w:sz w:val="20"/>
                <w:szCs w:val="20"/>
                <w:lang w:val="en-ID"/>
              </w:rPr>
            </w:pPr>
            <w:r w:rsidRPr="00F97A49">
              <w:rPr>
                <w:sz w:val="20"/>
                <w:szCs w:val="20"/>
                <w:lang w:val="en-ID"/>
              </w:rPr>
              <w:t>-5.222</w:t>
            </w:r>
          </w:p>
        </w:tc>
        <w:tc>
          <w:tcPr>
            <w:tcW w:w="969" w:type="dxa"/>
            <w:tcBorders>
              <w:bottom w:val="single" w:sz="4" w:space="0" w:color="auto"/>
            </w:tcBorders>
          </w:tcPr>
          <w:p w14:paraId="46EF0F26" w14:textId="77777777" w:rsidR="00D14A87" w:rsidRPr="00F97A49" w:rsidRDefault="00D14A87" w:rsidP="00AA74AC">
            <w:pPr>
              <w:jc w:val="both"/>
              <w:rPr>
                <w:sz w:val="20"/>
                <w:szCs w:val="20"/>
                <w:lang w:val="en-ID"/>
              </w:rPr>
            </w:pPr>
            <w:r w:rsidRPr="00F97A49">
              <w:rPr>
                <w:sz w:val="20"/>
                <w:szCs w:val="20"/>
                <w:lang w:val="en-ID"/>
              </w:rPr>
              <w:t>0.787</w:t>
            </w:r>
          </w:p>
        </w:tc>
      </w:tr>
      <w:tr w:rsidR="00D14A87" w:rsidRPr="00F97A49" w14:paraId="3CD517E5" w14:textId="77777777" w:rsidTr="00AA74AC">
        <w:tc>
          <w:tcPr>
            <w:tcW w:w="8924" w:type="dxa"/>
            <w:gridSpan w:val="9"/>
            <w:tcBorders>
              <w:top w:val="single" w:sz="4" w:space="0" w:color="auto"/>
              <w:left w:val="nil"/>
              <w:bottom w:val="nil"/>
              <w:right w:val="nil"/>
            </w:tcBorders>
          </w:tcPr>
          <w:p w14:paraId="12720FCE" w14:textId="77777777" w:rsidR="00D14A87" w:rsidRPr="00F97A49" w:rsidRDefault="00D14A87" w:rsidP="00AA74AC">
            <w:pPr>
              <w:jc w:val="center"/>
              <w:rPr>
                <w:sz w:val="20"/>
                <w:szCs w:val="20"/>
                <w:lang w:val="en-ID"/>
              </w:rPr>
            </w:pPr>
            <w:r>
              <w:rPr>
                <w:i/>
                <w:iCs/>
                <w:sz w:val="20"/>
                <w:szCs w:val="20"/>
              </w:rPr>
              <w:t xml:space="preserve">Catatan: </w:t>
            </w:r>
            <w:r w:rsidRPr="001C4F39">
              <w:rPr>
                <w:i/>
                <w:iCs/>
                <w:sz w:val="20"/>
                <w:szCs w:val="20"/>
              </w:rPr>
              <w:t>Uji t berpasangan (Student's t-test).</w:t>
            </w:r>
          </w:p>
        </w:tc>
      </w:tr>
    </w:tbl>
    <w:p w14:paraId="56027FA9" w14:textId="77777777" w:rsidR="00D14A87" w:rsidRDefault="00D14A87" w:rsidP="00D14A87">
      <w:pPr>
        <w:ind w:left="426" w:firstLine="360"/>
        <w:jc w:val="both"/>
        <w:rPr>
          <w:sz w:val="20"/>
          <w:szCs w:val="20"/>
          <w:lang w:val="en-ID"/>
        </w:rPr>
      </w:pPr>
    </w:p>
    <w:p w14:paraId="38E85D92" w14:textId="77777777" w:rsidR="00D14A87" w:rsidRDefault="00D14A87" w:rsidP="00D14A87">
      <w:pPr>
        <w:ind w:left="426" w:firstLine="360"/>
        <w:jc w:val="both"/>
        <w:rPr>
          <w:sz w:val="20"/>
          <w:szCs w:val="20"/>
          <w:lang w:val="en-ID"/>
        </w:rPr>
      </w:pPr>
    </w:p>
    <w:p w14:paraId="455A8873" w14:textId="2447C30F" w:rsidR="00D14A87" w:rsidRDefault="00D14A87" w:rsidP="00D14A87">
      <w:pPr>
        <w:ind w:left="426" w:firstLine="360"/>
        <w:jc w:val="both"/>
        <w:rPr>
          <w:sz w:val="20"/>
          <w:szCs w:val="20"/>
          <w:lang w:val="en-ID"/>
        </w:rPr>
      </w:pPr>
      <w:r w:rsidRPr="001C4F39">
        <w:rPr>
          <w:sz w:val="20"/>
          <w:szCs w:val="20"/>
          <w:lang w:val="en-ID"/>
        </w:rPr>
        <w:t xml:space="preserve">Hasil uji t </w:t>
      </w:r>
      <w:proofErr w:type="spellStart"/>
      <w:r w:rsidRPr="001C4F39">
        <w:rPr>
          <w:sz w:val="20"/>
          <w:szCs w:val="20"/>
          <w:lang w:val="en-ID"/>
        </w:rPr>
        <w:t>berpasangan</w:t>
      </w:r>
      <w:proofErr w:type="spellEnd"/>
      <w:r w:rsidRPr="001C4F39">
        <w:rPr>
          <w:sz w:val="20"/>
          <w:szCs w:val="20"/>
          <w:lang w:val="en-ID"/>
        </w:rPr>
        <w:t xml:space="preserve"> pada </w:t>
      </w:r>
      <w:proofErr w:type="spellStart"/>
      <w:r>
        <w:rPr>
          <w:sz w:val="20"/>
          <w:szCs w:val="20"/>
          <w:lang w:val="en-ID"/>
        </w:rPr>
        <w:t>tabel</w:t>
      </w:r>
      <w:proofErr w:type="spellEnd"/>
      <w:r w:rsidRPr="001C4F39">
        <w:rPr>
          <w:sz w:val="20"/>
          <w:szCs w:val="20"/>
          <w:lang w:val="en-ID"/>
        </w:rPr>
        <w:t xml:space="preserve"> </w:t>
      </w:r>
      <w:proofErr w:type="spellStart"/>
      <w:r w:rsidRPr="001C4F39">
        <w:rPr>
          <w:sz w:val="20"/>
          <w:szCs w:val="20"/>
          <w:lang w:val="en-ID"/>
        </w:rPr>
        <w:t>menunjukkan</w:t>
      </w:r>
      <w:proofErr w:type="spellEnd"/>
      <w:r w:rsidRPr="001C4F39">
        <w:rPr>
          <w:sz w:val="20"/>
          <w:szCs w:val="20"/>
          <w:lang w:val="en-ID"/>
        </w:rPr>
        <w:t xml:space="preserve"> </w:t>
      </w:r>
      <w:proofErr w:type="spellStart"/>
      <w:r w:rsidRPr="001C4F39">
        <w:rPr>
          <w:sz w:val="20"/>
          <w:szCs w:val="20"/>
          <w:lang w:val="en-ID"/>
        </w:rPr>
        <w:t>terdapat</w:t>
      </w:r>
      <w:proofErr w:type="spellEnd"/>
      <w:r w:rsidRPr="001C4F39">
        <w:rPr>
          <w:sz w:val="20"/>
          <w:szCs w:val="20"/>
          <w:lang w:val="en-ID"/>
        </w:rPr>
        <w:t xml:space="preserve"> </w:t>
      </w:r>
      <w:proofErr w:type="spellStart"/>
      <w:r w:rsidRPr="001C4F39">
        <w:rPr>
          <w:sz w:val="20"/>
          <w:szCs w:val="20"/>
          <w:lang w:val="en-ID"/>
        </w:rPr>
        <w:t>perbedaan</w:t>
      </w:r>
      <w:proofErr w:type="spellEnd"/>
      <w:r w:rsidRPr="001C4F39">
        <w:rPr>
          <w:sz w:val="20"/>
          <w:szCs w:val="20"/>
          <w:lang w:val="en-ID"/>
        </w:rPr>
        <w:t xml:space="preserve"> yang </w:t>
      </w:r>
      <w:proofErr w:type="spellStart"/>
      <w:r w:rsidRPr="001C4F39">
        <w:rPr>
          <w:sz w:val="20"/>
          <w:szCs w:val="20"/>
          <w:lang w:val="en-ID"/>
        </w:rPr>
        <w:t>signifikan</w:t>
      </w:r>
      <w:proofErr w:type="spellEnd"/>
      <w:r w:rsidRPr="001C4F39">
        <w:rPr>
          <w:sz w:val="20"/>
          <w:szCs w:val="20"/>
          <w:lang w:val="en-ID"/>
        </w:rPr>
        <w:t xml:space="preserve"> pada </w:t>
      </w:r>
      <w:proofErr w:type="spellStart"/>
      <w:r w:rsidRPr="001C4F39">
        <w:rPr>
          <w:sz w:val="20"/>
          <w:szCs w:val="20"/>
          <w:lang w:val="en-ID"/>
        </w:rPr>
        <w:t>pemahaman</w:t>
      </w:r>
      <w:proofErr w:type="spellEnd"/>
      <w:r w:rsidRPr="001C4F39">
        <w:rPr>
          <w:sz w:val="20"/>
          <w:szCs w:val="20"/>
          <w:lang w:val="en-ID"/>
        </w:rPr>
        <w:t xml:space="preserve"> </w:t>
      </w:r>
      <w:proofErr w:type="spellStart"/>
      <w:r w:rsidRPr="001C4F39">
        <w:rPr>
          <w:sz w:val="20"/>
          <w:szCs w:val="20"/>
          <w:lang w:val="en-ID"/>
        </w:rPr>
        <w:t>materi</w:t>
      </w:r>
      <w:proofErr w:type="spellEnd"/>
      <w:r w:rsidRPr="001C4F39">
        <w:rPr>
          <w:sz w:val="20"/>
          <w:szCs w:val="20"/>
          <w:lang w:val="en-ID"/>
        </w:rPr>
        <w:t xml:space="preserve"> </w:t>
      </w:r>
      <w:proofErr w:type="spellStart"/>
      <w:r w:rsidRPr="001C4F39">
        <w:rPr>
          <w:sz w:val="20"/>
          <w:szCs w:val="20"/>
          <w:lang w:val="en-ID"/>
        </w:rPr>
        <w:t>sebelum</w:t>
      </w:r>
      <w:proofErr w:type="spellEnd"/>
      <w:r w:rsidRPr="001C4F39">
        <w:rPr>
          <w:sz w:val="20"/>
          <w:szCs w:val="20"/>
          <w:lang w:val="en-ID"/>
        </w:rPr>
        <w:t xml:space="preserve"> dan </w:t>
      </w:r>
      <w:proofErr w:type="spellStart"/>
      <w:r w:rsidRPr="001C4F39">
        <w:rPr>
          <w:sz w:val="20"/>
          <w:szCs w:val="20"/>
          <w:lang w:val="en-ID"/>
        </w:rPr>
        <w:t>sesudah</w:t>
      </w:r>
      <w:proofErr w:type="spellEnd"/>
      <w:r w:rsidRPr="001C4F39">
        <w:rPr>
          <w:sz w:val="20"/>
          <w:szCs w:val="20"/>
          <w:lang w:val="en-ID"/>
        </w:rPr>
        <w:t xml:space="preserve"> </w:t>
      </w:r>
      <w:proofErr w:type="spellStart"/>
      <w:r w:rsidRPr="001C4F39">
        <w:rPr>
          <w:sz w:val="20"/>
          <w:szCs w:val="20"/>
          <w:lang w:val="en-ID"/>
        </w:rPr>
        <w:t>dilakukan</w:t>
      </w:r>
      <w:proofErr w:type="spellEnd"/>
      <w:r w:rsidRPr="001C4F39">
        <w:rPr>
          <w:sz w:val="20"/>
          <w:szCs w:val="20"/>
          <w:lang w:val="en-ID"/>
        </w:rPr>
        <w:t xml:space="preserve"> </w:t>
      </w:r>
      <w:proofErr w:type="spellStart"/>
      <w:r w:rsidR="00EA4B05" w:rsidRPr="00EA4B05">
        <w:rPr>
          <w:sz w:val="20"/>
          <w:szCs w:val="20"/>
          <w:lang w:val="en-ID"/>
        </w:rPr>
        <w:t>penelitian</w:t>
      </w:r>
      <w:proofErr w:type="spellEnd"/>
      <w:r w:rsidR="00EA4B05" w:rsidRPr="00EA4B05">
        <w:rPr>
          <w:sz w:val="20"/>
          <w:szCs w:val="20"/>
          <w:lang w:val="en-ID"/>
        </w:rPr>
        <w:t xml:space="preserve"> </w:t>
      </w:r>
      <w:proofErr w:type="spellStart"/>
      <w:r w:rsidRPr="001C4F39">
        <w:rPr>
          <w:sz w:val="20"/>
          <w:szCs w:val="20"/>
          <w:lang w:val="en-ID"/>
        </w:rPr>
        <w:t>dengan</w:t>
      </w:r>
      <w:proofErr w:type="spellEnd"/>
      <w:r w:rsidRPr="001C4F39">
        <w:rPr>
          <w:sz w:val="20"/>
          <w:szCs w:val="20"/>
          <w:lang w:val="en-ID"/>
        </w:rPr>
        <w:t xml:space="preserve"> </w:t>
      </w:r>
      <w:proofErr w:type="spellStart"/>
      <w:r w:rsidRPr="001C4F39">
        <w:rPr>
          <w:sz w:val="20"/>
          <w:szCs w:val="20"/>
          <w:lang w:val="en-ID"/>
        </w:rPr>
        <w:t>perbedaan</w:t>
      </w:r>
      <w:proofErr w:type="spellEnd"/>
      <w:r w:rsidRPr="001C4F39">
        <w:rPr>
          <w:sz w:val="20"/>
          <w:szCs w:val="20"/>
          <w:lang w:val="en-ID"/>
        </w:rPr>
        <w:t xml:space="preserve"> </w:t>
      </w:r>
      <w:proofErr w:type="spellStart"/>
      <w:r w:rsidRPr="001C4F39">
        <w:rPr>
          <w:sz w:val="20"/>
          <w:szCs w:val="20"/>
          <w:lang w:val="en-ID"/>
        </w:rPr>
        <w:t>rerata</w:t>
      </w:r>
      <w:proofErr w:type="spellEnd"/>
      <w:r w:rsidRPr="001C4F39">
        <w:rPr>
          <w:sz w:val="20"/>
          <w:szCs w:val="20"/>
          <w:lang w:val="en-ID"/>
        </w:rPr>
        <w:t xml:space="preserve"> </w:t>
      </w:r>
      <w:proofErr w:type="spellStart"/>
      <w:r w:rsidRPr="001C4F39">
        <w:rPr>
          <w:sz w:val="20"/>
          <w:szCs w:val="20"/>
          <w:lang w:val="en-ID"/>
        </w:rPr>
        <w:t>sebesar</w:t>
      </w:r>
      <w:proofErr w:type="spellEnd"/>
      <w:r w:rsidRPr="001C4F39">
        <w:rPr>
          <w:sz w:val="20"/>
          <w:szCs w:val="20"/>
          <w:lang w:val="en-ID"/>
        </w:rPr>
        <w:t xml:space="preserve"> 24.444, t score = 31.333, dan p = </w:t>
      </w:r>
      <w:r w:rsidRPr="001C4F39">
        <w:rPr>
          <w:sz w:val="20"/>
          <w:szCs w:val="20"/>
          <w:lang w:val="en-ID"/>
        </w:rPr>
        <w:lastRenderedPageBreak/>
        <w:t xml:space="preserve">0.001 &lt; 0.05, yang </w:t>
      </w:r>
      <w:proofErr w:type="spellStart"/>
      <w:r w:rsidRPr="001C4F39">
        <w:rPr>
          <w:sz w:val="20"/>
          <w:szCs w:val="20"/>
          <w:lang w:val="en-ID"/>
        </w:rPr>
        <w:t>berarti</w:t>
      </w:r>
      <w:proofErr w:type="spellEnd"/>
      <w:r w:rsidRPr="001C4F39">
        <w:rPr>
          <w:sz w:val="20"/>
          <w:szCs w:val="20"/>
          <w:lang w:val="en-ID"/>
        </w:rPr>
        <w:t xml:space="preserve"> H1 </w:t>
      </w:r>
      <w:proofErr w:type="spellStart"/>
      <w:r w:rsidRPr="001C4F39">
        <w:rPr>
          <w:sz w:val="20"/>
          <w:szCs w:val="20"/>
          <w:lang w:val="en-ID"/>
        </w:rPr>
        <w:t>diterima</w:t>
      </w:r>
      <w:proofErr w:type="spellEnd"/>
      <w:r w:rsidRPr="001C4F39">
        <w:rPr>
          <w:sz w:val="20"/>
          <w:szCs w:val="20"/>
          <w:lang w:val="en-ID"/>
        </w:rPr>
        <w:t xml:space="preserve"> dan H0 </w:t>
      </w:r>
      <w:proofErr w:type="spellStart"/>
      <w:r w:rsidRPr="001C4F39">
        <w:rPr>
          <w:sz w:val="20"/>
          <w:szCs w:val="20"/>
          <w:lang w:val="en-ID"/>
        </w:rPr>
        <w:t>ditolak</w:t>
      </w:r>
      <w:proofErr w:type="spellEnd"/>
      <w:r w:rsidRPr="001C4F39">
        <w:rPr>
          <w:sz w:val="20"/>
          <w:szCs w:val="20"/>
          <w:lang w:val="en-ID"/>
        </w:rPr>
        <w:t xml:space="preserve">. Nilai Cohen's d </w:t>
      </w:r>
      <w:proofErr w:type="spellStart"/>
      <w:r w:rsidRPr="001C4F39">
        <w:rPr>
          <w:sz w:val="20"/>
          <w:szCs w:val="20"/>
          <w:lang w:val="en-ID"/>
        </w:rPr>
        <w:t>menunjukkan</w:t>
      </w:r>
      <w:proofErr w:type="spellEnd"/>
      <w:r w:rsidRPr="001C4F39">
        <w:rPr>
          <w:sz w:val="20"/>
          <w:szCs w:val="20"/>
          <w:lang w:val="en-ID"/>
        </w:rPr>
        <w:t xml:space="preserve"> </w:t>
      </w:r>
      <w:proofErr w:type="spellStart"/>
      <w:r w:rsidRPr="001C4F39">
        <w:rPr>
          <w:sz w:val="20"/>
          <w:szCs w:val="20"/>
          <w:lang w:val="en-ID"/>
        </w:rPr>
        <w:t>adanya</w:t>
      </w:r>
      <w:proofErr w:type="spellEnd"/>
      <w:r w:rsidRPr="001C4F39">
        <w:rPr>
          <w:sz w:val="20"/>
          <w:szCs w:val="20"/>
          <w:lang w:val="en-ID"/>
        </w:rPr>
        <w:t xml:space="preserve"> </w:t>
      </w:r>
      <w:proofErr w:type="spellStart"/>
      <w:r w:rsidRPr="001C4F39">
        <w:rPr>
          <w:sz w:val="20"/>
          <w:szCs w:val="20"/>
          <w:lang w:val="en-ID"/>
        </w:rPr>
        <w:t>efek</w:t>
      </w:r>
      <w:proofErr w:type="spellEnd"/>
      <w:r w:rsidRPr="001C4F39">
        <w:rPr>
          <w:sz w:val="20"/>
          <w:szCs w:val="20"/>
          <w:lang w:val="en-ID"/>
        </w:rPr>
        <w:t xml:space="preserve"> yang </w:t>
      </w:r>
      <w:proofErr w:type="spellStart"/>
      <w:r w:rsidRPr="001C4F39">
        <w:rPr>
          <w:sz w:val="20"/>
          <w:szCs w:val="20"/>
          <w:lang w:val="en-ID"/>
        </w:rPr>
        <w:t>besar</w:t>
      </w:r>
      <w:proofErr w:type="spellEnd"/>
      <w:r w:rsidRPr="001C4F39">
        <w:rPr>
          <w:sz w:val="20"/>
          <w:szCs w:val="20"/>
          <w:lang w:val="en-ID"/>
        </w:rPr>
        <w:t xml:space="preserve"> </w:t>
      </w:r>
      <w:proofErr w:type="spellStart"/>
      <w:r w:rsidRPr="001C4F39">
        <w:rPr>
          <w:sz w:val="20"/>
          <w:szCs w:val="20"/>
          <w:lang w:val="en-ID"/>
        </w:rPr>
        <w:t>yaitu</w:t>
      </w:r>
      <w:proofErr w:type="spellEnd"/>
      <w:r w:rsidRPr="001C4F39">
        <w:rPr>
          <w:sz w:val="20"/>
          <w:szCs w:val="20"/>
          <w:lang w:val="en-ID"/>
        </w:rPr>
        <w:t xml:space="preserve"> 5.222, </w:t>
      </w:r>
      <w:proofErr w:type="spellStart"/>
      <w:r w:rsidRPr="001C4F39">
        <w:rPr>
          <w:sz w:val="20"/>
          <w:szCs w:val="20"/>
          <w:lang w:val="en-ID"/>
        </w:rPr>
        <w:t>mengindikasikan</w:t>
      </w:r>
      <w:proofErr w:type="spellEnd"/>
      <w:r w:rsidRPr="001C4F39">
        <w:rPr>
          <w:sz w:val="20"/>
          <w:szCs w:val="20"/>
          <w:lang w:val="en-ID"/>
        </w:rPr>
        <w:t xml:space="preserve"> </w:t>
      </w:r>
      <w:proofErr w:type="spellStart"/>
      <w:r w:rsidRPr="001C4F39">
        <w:rPr>
          <w:sz w:val="20"/>
          <w:szCs w:val="20"/>
          <w:lang w:val="en-ID"/>
        </w:rPr>
        <w:t>perbedaan</w:t>
      </w:r>
      <w:proofErr w:type="spellEnd"/>
      <w:r w:rsidRPr="001C4F39">
        <w:rPr>
          <w:sz w:val="20"/>
          <w:szCs w:val="20"/>
          <w:lang w:val="en-ID"/>
        </w:rPr>
        <w:t xml:space="preserve"> </w:t>
      </w:r>
      <w:r>
        <w:rPr>
          <w:sz w:val="20"/>
          <w:szCs w:val="20"/>
          <w:lang w:val="en-ID"/>
        </w:rPr>
        <w:t xml:space="preserve">yang </w:t>
      </w:r>
      <w:proofErr w:type="spellStart"/>
      <w:r w:rsidRPr="001C4F39">
        <w:rPr>
          <w:sz w:val="20"/>
          <w:szCs w:val="20"/>
          <w:lang w:val="en-ID"/>
        </w:rPr>
        <w:t>signifikan</w:t>
      </w:r>
      <w:proofErr w:type="spellEnd"/>
      <w:r>
        <w:rPr>
          <w:sz w:val="20"/>
          <w:szCs w:val="20"/>
          <w:lang w:val="en-ID"/>
        </w:rPr>
        <w:t>.</w:t>
      </w:r>
    </w:p>
    <w:p w14:paraId="3D317886" w14:textId="77777777" w:rsidR="00D14A87" w:rsidRDefault="00D14A87" w:rsidP="00D14A87">
      <w:pPr>
        <w:ind w:left="426" w:firstLine="360"/>
        <w:jc w:val="both"/>
        <w:rPr>
          <w:sz w:val="20"/>
          <w:szCs w:val="20"/>
          <w:lang w:val="en-ID"/>
        </w:rPr>
      </w:pPr>
    </w:p>
    <w:p w14:paraId="2DE970DE" w14:textId="77777777" w:rsidR="00D14A87" w:rsidRDefault="00D14A87" w:rsidP="00D14A87">
      <w:pPr>
        <w:pStyle w:val="ListParagraph"/>
        <w:numPr>
          <w:ilvl w:val="0"/>
          <w:numId w:val="14"/>
        </w:numPr>
        <w:jc w:val="both"/>
        <w:rPr>
          <w:b/>
          <w:bCs/>
          <w:sz w:val="20"/>
          <w:szCs w:val="20"/>
          <w:lang w:val="en-ID"/>
        </w:rPr>
      </w:pPr>
      <w:proofErr w:type="spellStart"/>
      <w:r>
        <w:rPr>
          <w:b/>
          <w:bCs/>
          <w:sz w:val="20"/>
          <w:szCs w:val="20"/>
          <w:lang w:val="en-ID"/>
        </w:rPr>
        <w:t>Statistik</w:t>
      </w:r>
      <w:proofErr w:type="spellEnd"/>
      <w:r>
        <w:rPr>
          <w:b/>
          <w:bCs/>
          <w:sz w:val="20"/>
          <w:szCs w:val="20"/>
          <w:lang w:val="en-ID"/>
        </w:rPr>
        <w:t xml:space="preserve"> </w:t>
      </w:r>
      <w:proofErr w:type="spellStart"/>
      <w:r>
        <w:rPr>
          <w:b/>
          <w:bCs/>
          <w:sz w:val="20"/>
          <w:szCs w:val="20"/>
          <w:lang w:val="en-ID"/>
        </w:rPr>
        <w:t>Deskriptif</w:t>
      </w:r>
      <w:proofErr w:type="spellEnd"/>
    </w:p>
    <w:p w14:paraId="6F9BB35C" w14:textId="77777777" w:rsidR="00D14A87" w:rsidRDefault="00D14A87" w:rsidP="00D14A87">
      <w:pPr>
        <w:jc w:val="both"/>
      </w:pPr>
    </w:p>
    <w:p w14:paraId="433CD1E6" w14:textId="2AE14C0E" w:rsidR="00D14A87" w:rsidRPr="00E905A3" w:rsidRDefault="00D14A87" w:rsidP="00D14A87">
      <w:pPr>
        <w:pStyle w:val="Caption"/>
        <w:keepNext/>
        <w:jc w:val="center"/>
      </w:pPr>
      <w:r>
        <w:t xml:space="preserve">Tabel 7 </w:t>
      </w:r>
      <w:r w:rsidRPr="00E905A3">
        <w:t>Uji Normalitas Pretest dan Postest</w:t>
      </w:r>
    </w:p>
    <w:tbl>
      <w:tblPr>
        <w:tblStyle w:val="TableGrid"/>
        <w:tblW w:w="0" w:type="auto"/>
        <w:tblInd w:w="426" w:type="dxa"/>
        <w:tblLook w:val="04A0" w:firstRow="1" w:lastRow="0" w:firstColumn="1" w:lastColumn="0" w:noHBand="0" w:noVBand="1"/>
      </w:tblPr>
      <w:tblGrid>
        <w:gridCol w:w="1526"/>
        <w:gridCol w:w="1460"/>
        <w:gridCol w:w="1490"/>
        <w:gridCol w:w="1482"/>
        <w:gridCol w:w="1483"/>
        <w:gridCol w:w="1483"/>
      </w:tblGrid>
      <w:tr w:rsidR="00D14A87" w:rsidRPr="00E905A3" w14:paraId="0E59263A" w14:textId="77777777" w:rsidTr="00AA74AC">
        <w:tc>
          <w:tcPr>
            <w:tcW w:w="1526" w:type="dxa"/>
          </w:tcPr>
          <w:p w14:paraId="0F4D399A" w14:textId="77777777" w:rsidR="00D14A87" w:rsidRPr="00E905A3" w:rsidRDefault="00D14A87" w:rsidP="00AA74AC">
            <w:pPr>
              <w:jc w:val="both"/>
              <w:rPr>
                <w:sz w:val="20"/>
                <w:szCs w:val="20"/>
                <w:lang w:val="en-ID"/>
              </w:rPr>
            </w:pPr>
          </w:p>
        </w:tc>
        <w:tc>
          <w:tcPr>
            <w:tcW w:w="1460" w:type="dxa"/>
          </w:tcPr>
          <w:p w14:paraId="20A782A4" w14:textId="77777777" w:rsidR="00D14A87" w:rsidRPr="00E905A3" w:rsidRDefault="00D14A87" w:rsidP="00AA74AC">
            <w:pPr>
              <w:jc w:val="both"/>
              <w:rPr>
                <w:sz w:val="20"/>
                <w:szCs w:val="20"/>
                <w:lang w:val="en-ID"/>
              </w:rPr>
            </w:pPr>
            <w:r w:rsidRPr="00E905A3">
              <w:rPr>
                <w:sz w:val="20"/>
                <w:szCs w:val="20"/>
                <w:lang w:val="en-ID"/>
              </w:rPr>
              <w:t>N</w:t>
            </w:r>
          </w:p>
        </w:tc>
        <w:tc>
          <w:tcPr>
            <w:tcW w:w="1490" w:type="dxa"/>
          </w:tcPr>
          <w:p w14:paraId="554BA22C" w14:textId="77777777" w:rsidR="00D14A87" w:rsidRPr="00E905A3" w:rsidRDefault="00D14A87" w:rsidP="00AA74AC">
            <w:pPr>
              <w:jc w:val="both"/>
              <w:rPr>
                <w:sz w:val="20"/>
                <w:szCs w:val="20"/>
                <w:lang w:val="en-ID"/>
              </w:rPr>
            </w:pPr>
            <w:r w:rsidRPr="00E905A3">
              <w:rPr>
                <w:sz w:val="20"/>
                <w:szCs w:val="20"/>
                <w:lang w:val="en-ID"/>
              </w:rPr>
              <w:t>Mean</w:t>
            </w:r>
          </w:p>
        </w:tc>
        <w:tc>
          <w:tcPr>
            <w:tcW w:w="1482" w:type="dxa"/>
          </w:tcPr>
          <w:p w14:paraId="51994E98" w14:textId="77777777" w:rsidR="00D14A87" w:rsidRPr="00E905A3" w:rsidRDefault="00D14A87" w:rsidP="00AA74AC">
            <w:pPr>
              <w:jc w:val="both"/>
              <w:rPr>
                <w:sz w:val="20"/>
                <w:szCs w:val="20"/>
                <w:lang w:val="en-ID"/>
              </w:rPr>
            </w:pPr>
            <w:r w:rsidRPr="00E905A3">
              <w:rPr>
                <w:sz w:val="20"/>
                <w:szCs w:val="20"/>
                <w:lang w:val="en-ID"/>
              </w:rPr>
              <w:t>SD</w:t>
            </w:r>
          </w:p>
        </w:tc>
        <w:tc>
          <w:tcPr>
            <w:tcW w:w="1483" w:type="dxa"/>
          </w:tcPr>
          <w:p w14:paraId="01690A8B" w14:textId="77777777" w:rsidR="00D14A87" w:rsidRPr="00E905A3" w:rsidRDefault="00D14A87" w:rsidP="00AA74AC">
            <w:pPr>
              <w:jc w:val="both"/>
              <w:rPr>
                <w:sz w:val="20"/>
                <w:szCs w:val="20"/>
                <w:lang w:val="en-ID"/>
              </w:rPr>
            </w:pPr>
            <w:r w:rsidRPr="00E905A3">
              <w:rPr>
                <w:sz w:val="20"/>
                <w:szCs w:val="20"/>
                <w:lang w:val="en-ID"/>
              </w:rPr>
              <w:t>SE</w:t>
            </w:r>
          </w:p>
        </w:tc>
        <w:tc>
          <w:tcPr>
            <w:tcW w:w="1483" w:type="dxa"/>
          </w:tcPr>
          <w:p w14:paraId="35C62A7F" w14:textId="77777777" w:rsidR="00D14A87" w:rsidRPr="00E905A3" w:rsidRDefault="00D14A87" w:rsidP="00AA74AC">
            <w:pPr>
              <w:jc w:val="both"/>
              <w:rPr>
                <w:sz w:val="20"/>
                <w:szCs w:val="20"/>
                <w:lang w:val="en-ID"/>
              </w:rPr>
            </w:pPr>
            <w:r w:rsidRPr="00E905A3">
              <w:rPr>
                <w:sz w:val="20"/>
                <w:szCs w:val="20"/>
                <w:lang w:val="en-ID"/>
              </w:rPr>
              <w:t>Coefficient of Variation</w:t>
            </w:r>
          </w:p>
        </w:tc>
      </w:tr>
      <w:tr w:rsidR="00D14A87" w:rsidRPr="00E905A3" w14:paraId="4824362B" w14:textId="77777777" w:rsidTr="00AA74AC">
        <w:tc>
          <w:tcPr>
            <w:tcW w:w="1526" w:type="dxa"/>
            <w:tcBorders>
              <w:bottom w:val="single" w:sz="4" w:space="0" w:color="auto"/>
            </w:tcBorders>
          </w:tcPr>
          <w:p w14:paraId="0D1C4714" w14:textId="77777777" w:rsidR="00D14A87" w:rsidRPr="00E905A3" w:rsidRDefault="00D14A87" w:rsidP="00AA74AC">
            <w:pPr>
              <w:jc w:val="both"/>
              <w:rPr>
                <w:sz w:val="20"/>
                <w:szCs w:val="20"/>
                <w:lang w:val="en-ID"/>
              </w:rPr>
            </w:pPr>
            <w:r w:rsidRPr="00E905A3">
              <w:rPr>
                <w:sz w:val="20"/>
                <w:szCs w:val="20"/>
                <w:lang w:val="en-ID"/>
              </w:rPr>
              <w:t xml:space="preserve">Pre </w:t>
            </w:r>
            <w:proofErr w:type="spellStart"/>
            <w:r w:rsidRPr="00E905A3">
              <w:rPr>
                <w:sz w:val="20"/>
                <w:szCs w:val="20"/>
                <w:lang w:val="en-ID"/>
              </w:rPr>
              <w:t>Pemahaman</w:t>
            </w:r>
            <w:proofErr w:type="spellEnd"/>
          </w:p>
        </w:tc>
        <w:tc>
          <w:tcPr>
            <w:tcW w:w="1460" w:type="dxa"/>
            <w:tcBorders>
              <w:bottom w:val="single" w:sz="4" w:space="0" w:color="auto"/>
            </w:tcBorders>
          </w:tcPr>
          <w:p w14:paraId="10DF9319" w14:textId="77777777" w:rsidR="00D14A87" w:rsidRPr="00E905A3" w:rsidRDefault="00D14A87" w:rsidP="00AA74AC">
            <w:pPr>
              <w:jc w:val="both"/>
              <w:rPr>
                <w:sz w:val="20"/>
                <w:szCs w:val="20"/>
                <w:lang w:val="en-ID"/>
              </w:rPr>
            </w:pPr>
            <w:r w:rsidRPr="00E905A3">
              <w:rPr>
                <w:sz w:val="20"/>
                <w:szCs w:val="20"/>
                <w:lang w:val="en-ID"/>
              </w:rPr>
              <w:t>36</w:t>
            </w:r>
          </w:p>
        </w:tc>
        <w:tc>
          <w:tcPr>
            <w:tcW w:w="1490" w:type="dxa"/>
            <w:tcBorders>
              <w:bottom w:val="single" w:sz="4" w:space="0" w:color="auto"/>
            </w:tcBorders>
          </w:tcPr>
          <w:p w14:paraId="6C1AEED6" w14:textId="77777777" w:rsidR="00D14A87" w:rsidRPr="00E905A3" w:rsidRDefault="00D14A87" w:rsidP="00AA74AC">
            <w:pPr>
              <w:jc w:val="both"/>
              <w:rPr>
                <w:sz w:val="20"/>
                <w:szCs w:val="20"/>
                <w:lang w:val="en-ID"/>
              </w:rPr>
            </w:pPr>
            <w:r w:rsidRPr="00E905A3">
              <w:rPr>
                <w:sz w:val="20"/>
                <w:szCs w:val="20"/>
                <w:lang w:val="en-ID"/>
              </w:rPr>
              <w:t>24.611</w:t>
            </w:r>
          </w:p>
        </w:tc>
        <w:tc>
          <w:tcPr>
            <w:tcW w:w="1482" w:type="dxa"/>
            <w:tcBorders>
              <w:bottom w:val="single" w:sz="4" w:space="0" w:color="auto"/>
            </w:tcBorders>
          </w:tcPr>
          <w:p w14:paraId="60496FE4" w14:textId="77777777" w:rsidR="00D14A87" w:rsidRPr="00E905A3" w:rsidRDefault="00D14A87" w:rsidP="00AA74AC">
            <w:pPr>
              <w:jc w:val="both"/>
              <w:rPr>
                <w:sz w:val="20"/>
                <w:szCs w:val="20"/>
                <w:lang w:val="en-ID"/>
              </w:rPr>
            </w:pPr>
            <w:r w:rsidRPr="00E905A3">
              <w:rPr>
                <w:sz w:val="20"/>
                <w:szCs w:val="20"/>
                <w:lang w:val="en-ID"/>
              </w:rPr>
              <w:t>3.627</w:t>
            </w:r>
          </w:p>
        </w:tc>
        <w:tc>
          <w:tcPr>
            <w:tcW w:w="1483" w:type="dxa"/>
            <w:tcBorders>
              <w:bottom w:val="single" w:sz="4" w:space="0" w:color="auto"/>
            </w:tcBorders>
          </w:tcPr>
          <w:p w14:paraId="7C566A3F" w14:textId="77777777" w:rsidR="00D14A87" w:rsidRPr="00E905A3" w:rsidRDefault="00D14A87" w:rsidP="00AA74AC">
            <w:pPr>
              <w:jc w:val="both"/>
              <w:rPr>
                <w:sz w:val="20"/>
                <w:szCs w:val="20"/>
                <w:lang w:val="en-ID"/>
              </w:rPr>
            </w:pPr>
            <w:r w:rsidRPr="00E905A3">
              <w:rPr>
                <w:sz w:val="20"/>
                <w:szCs w:val="20"/>
                <w:lang w:val="en-ID"/>
              </w:rPr>
              <w:t>0.605</w:t>
            </w:r>
          </w:p>
        </w:tc>
        <w:tc>
          <w:tcPr>
            <w:tcW w:w="1483" w:type="dxa"/>
            <w:tcBorders>
              <w:bottom w:val="single" w:sz="4" w:space="0" w:color="auto"/>
            </w:tcBorders>
          </w:tcPr>
          <w:p w14:paraId="1A36ECB9" w14:textId="77777777" w:rsidR="00D14A87" w:rsidRPr="00E905A3" w:rsidRDefault="00D14A87" w:rsidP="00AA74AC">
            <w:pPr>
              <w:jc w:val="both"/>
              <w:rPr>
                <w:sz w:val="20"/>
                <w:szCs w:val="20"/>
                <w:lang w:val="en-ID"/>
              </w:rPr>
            </w:pPr>
            <w:r w:rsidRPr="00E905A3">
              <w:rPr>
                <w:sz w:val="20"/>
                <w:szCs w:val="20"/>
                <w:lang w:val="en-ID"/>
              </w:rPr>
              <w:t>0.147</w:t>
            </w:r>
          </w:p>
        </w:tc>
      </w:tr>
      <w:tr w:rsidR="00D14A87" w:rsidRPr="00E905A3" w14:paraId="12FB1AEC" w14:textId="77777777" w:rsidTr="00AA74AC">
        <w:tc>
          <w:tcPr>
            <w:tcW w:w="1526" w:type="dxa"/>
            <w:tcBorders>
              <w:bottom w:val="single" w:sz="4" w:space="0" w:color="auto"/>
            </w:tcBorders>
          </w:tcPr>
          <w:p w14:paraId="303EFBF8" w14:textId="77777777" w:rsidR="00D14A87" w:rsidRPr="00E905A3" w:rsidRDefault="00D14A87" w:rsidP="00AA74AC">
            <w:pPr>
              <w:jc w:val="both"/>
              <w:rPr>
                <w:sz w:val="20"/>
                <w:szCs w:val="20"/>
                <w:lang w:val="en-ID"/>
              </w:rPr>
            </w:pPr>
            <w:r w:rsidRPr="00E905A3">
              <w:rPr>
                <w:sz w:val="20"/>
                <w:szCs w:val="20"/>
                <w:lang w:val="en-ID"/>
              </w:rPr>
              <w:t>Total Post Test</w:t>
            </w:r>
          </w:p>
        </w:tc>
        <w:tc>
          <w:tcPr>
            <w:tcW w:w="1460" w:type="dxa"/>
            <w:tcBorders>
              <w:bottom w:val="single" w:sz="4" w:space="0" w:color="auto"/>
            </w:tcBorders>
          </w:tcPr>
          <w:p w14:paraId="7B552598" w14:textId="77777777" w:rsidR="00D14A87" w:rsidRPr="00E905A3" w:rsidRDefault="00D14A87" w:rsidP="00AA74AC">
            <w:pPr>
              <w:jc w:val="both"/>
              <w:rPr>
                <w:sz w:val="20"/>
                <w:szCs w:val="20"/>
                <w:lang w:val="en-ID"/>
              </w:rPr>
            </w:pPr>
            <w:r w:rsidRPr="00E905A3">
              <w:rPr>
                <w:sz w:val="20"/>
                <w:szCs w:val="20"/>
                <w:lang w:val="en-ID"/>
              </w:rPr>
              <w:t>36</w:t>
            </w:r>
          </w:p>
        </w:tc>
        <w:tc>
          <w:tcPr>
            <w:tcW w:w="1490" w:type="dxa"/>
            <w:tcBorders>
              <w:bottom w:val="single" w:sz="4" w:space="0" w:color="auto"/>
            </w:tcBorders>
          </w:tcPr>
          <w:p w14:paraId="0C902385" w14:textId="77777777" w:rsidR="00D14A87" w:rsidRPr="00E905A3" w:rsidRDefault="00D14A87" w:rsidP="00AA74AC">
            <w:pPr>
              <w:jc w:val="both"/>
              <w:rPr>
                <w:sz w:val="20"/>
                <w:szCs w:val="20"/>
                <w:lang w:val="en-ID"/>
              </w:rPr>
            </w:pPr>
            <w:r w:rsidRPr="00E905A3">
              <w:rPr>
                <w:sz w:val="20"/>
                <w:szCs w:val="20"/>
                <w:lang w:val="en-ID"/>
              </w:rPr>
              <w:t>49.056</w:t>
            </w:r>
          </w:p>
        </w:tc>
        <w:tc>
          <w:tcPr>
            <w:tcW w:w="1482" w:type="dxa"/>
            <w:tcBorders>
              <w:bottom w:val="single" w:sz="4" w:space="0" w:color="auto"/>
            </w:tcBorders>
          </w:tcPr>
          <w:p w14:paraId="10AF5CFE" w14:textId="77777777" w:rsidR="00D14A87" w:rsidRPr="00E905A3" w:rsidRDefault="00D14A87" w:rsidP="00AA74AC">
            <w:pPr>
              <w:jc w:val="both"/>
              <w:rPr>
                <w:sz w:val="20"/>
                <w:szCs w:val="20"/>
                <w:lang w:val="en-ID"/>
              </w:rPr>
            </w:pPr>
            <w:r w:rsidRPr="00E905A3">
              <w:rPr>
                <w:sz w:val="20"/>
                <w:szCs w:val="20"/>
                <w:lang w:val="en-ID"/>
              </w:rPr>
              <w:t>3.949</w:t>
            </w:r>
          </w:p>
        </w:tc>
        <w:tc>
          <w:tcPr>
            <w:tcW w:w="1483" w:type="dxa"/>
            <w:tcBorders>
              <w:bottom w:val="single" w:sz="4" w:space="0" w:color="auto"/>
            </w:tcBorders>
          </w:tcPr>
          <w:p w14:paraId="328F2E2D" w14:textId="77777777" w:rsidR="00D14A87" w:rsidRPr="00E905A3" w:rsidRDefault="00D14A87" w:rsidP="00AA74AC">
            <w:pPr>
              <w:jc w:val="both"/>
              <w:rPr>
                <w:sz w:val="20"/>
                <w:szCs w:val="20"/>
                <w:lang w:val="en-ID"/>
              </w:rPr>
            </w:pPr>
            <w:r w:rsidRPr="00E905A3">
              <w:rPr>
                <w:sz w:val="20"/>
                <w:szCs w:val="20"/>
                <w:lang w:val="en-ID"/>
              </w:rPr>
              <w:t>0.658</w:t>
            </w:r>
          </w:p>
        </w:tc>
        <w:tc>
          <w:tcPr>
            <w:tcW w:w="1483" w:type="dxa"/>
            <w:tcBorders>
              <w:bottom w:val="single" w:sz="4" w:space="0" w:color="auto"/>
            </w:tcBorders>
          </w:tcPr>
          <w:p w14:paraId="39EB4D23" w14:textId="77777777" w:rsidR="00D14A87" w:rsidRPr="00E905A3" w:rsidRDefault="00D14A87" w:rsidP="00AA74AC">
            <w:pPr>
              <w:jc w:val="both"/>
              <w:rPr>
                <w:sz w:val="20"/>
                <w:szCs w:val="20"/>
                <w:lang w:val="en-ID"/>
              </w:rPr>
            </w:pPr>
            <w:r w:rsidRPr="00E905A3">
              <w:rPr>
                <w:sz w:val="20"/>
                <w:szCs w:val="20"/>
                <w:lang w:val="en-ID"/>
              </w:rPr>
              <w:t>0.081</w:t>
            </w:r>
          </w:p>
        </w:tc>
      </w:tr>
    </w:tbl>
    <w:p w14:paraId="46449618" w14:textId="77777777" w:rsidR="00D14A87" w:rsidRDefault="00D14A87" w:rsidP="00D14A87">
      <w:pPr>
        <w:ind w:left="426" w:firstLine="360"/>
        <w:jc w:val="both"/>
        <w:rPr>
          <w:sz w:val="20"/>
          <w:szCs w:val="20"/>
          <w:lang w:val="en-ID"/>
        </w:rPr>
      </w:pPr>
    </w:p>
    <w:p w14:paraId="503EDFB3" w14:textId="15AC727F" w:rsidR="00D14A87" w:rsidRDefault="00D14A87" w:rsidP="00D14A87">
      <w:pPr>
        <w:ind w:left="426" w:firstLine="360"/>
        <w:jc w:val="both"/>
        <w:rPr>
          <w:sz w:val="20"/>
          <w:szCs w:val="20"/>
          <w:lang w:val="en-ID"/>
        </w:rPr>
      </w:pPr>
      <w:r>
        <w:rPr>
          <w:sz w:val="20"/>
          <w:szCs w:val="20"/>
          <w:lang w:val="en-ID"/>
        </w:rPr>
        <w:t xml:space="preserve">Pada </w:t>
      </w:r>
      <w:proofErr w:type="spellStart"/>
      <w:r>
        <w:rPr>
          <w:sz w:val="20"/>
          <w:szCs w:val="20"/>
          <w:lang w:val="en-ID"/>
        </w:rPr>
        <w:t>t</w:t>
      </w:r>
      <w:r w:rsidRPr="00E905A3">
        <w:rPr>
          <w:sz w:val="20"/>
          <w:szCs w:val="20"/>
          <w:lang w:val="en-ID"/>
        </w:rPr>
        <w:t>abel</w:t>
      </w:r>
      <w:proofErr w:type="spellEnd"/>
      <w:r w:rsidRPr="00E905A3">
        <w:rPr>
          <w:sz w:val="20"/>
          <w:szCs w:val="20"/>
          <w:lang w:val="en-ID"/>
        </w:rPr>
        <w:t xml:space="preserve"> di </w:t>
      </w:r>
      <w:proofErr w:type="spellStart"/>
      <w:r w:rsidRPr="00E905A3">
        <w:rPr>
          <w:sz w:val="20"/>
          <w:szCs w:val="20"/>
          <w:lang w:val="en-ID"/>
        </w:rPr>
        <w:t>atas</w:t>
      </w:r>
      <w:proofErr w:type="spellEnd"/>
      <w:r w:rsidRPr="00E905A3">
        <w:rPr>
          <w:sz w:val="20"/>
          <w:szCs w:val="20"/>
          <w:lang w:val="en-ID"/>
        </w:rPr>
        <w:t xml:space="preserve">, </w:t>
      </w:r>
      <w:proofErr w:type="spellStart"/>
      <w:r w:rsidRPr="00E905A3">
        <w:rPr>
          <w:sz w:val="20"/>
          <w:szCs w:val="20"/>
          <w:lang w:val="en-ID"/>
        </w:rPr>
        <w:t>terdapat</w:t>
      </w:r>
      <w:proofErr w:type="spellEnd"/>
      <w:r w:rsidRPr="00E905A3">
        <w:rPr>
          <w:sz w:val="20"/>
          <w:szCs w:val="20"/>
          <w:lang w:val="en-ID"/>
        </w:rPr>
        <w:t xml:space="preserve"> </w:t>
      </w:r>
      <w:proofErr w:type="spellStart"/>
      <w:r w:rsidRPr="00E905A3">
        <w:rPr>
          <w:sz w:val="20"/>
          <w:szCs w:val="20"/>
          <w:lang w:val="en-ID"/>
        </w:rPr>
        <w:t>perbedaan</w:t>
      </w:r>
      <w:proofErr w:type="spellEnd"/>
      <w:r w:rsidRPr="00E905A3">
        <w:rPr>
          <w:sz w:val="20"/>
          <w:szCs w:val="20"/>
          <w:lang w:val="en-ID"/>
        </w:rPr>
        <w:t xml:space="preserve"> </w:t>
      </w:r>
      <w:proofErr w:type="spellStart"/>
      <w:r w:rsidRPr="00E905A3">
        <w:rPr>
          <w:sz w:val="20"/>
          <w:szCs w:val="20"/>
          <w:lang w:val="en-ID"/>
        </w:rPr>
        <w:t>setelah</w:t>
      </w:r>
      <w:proofErr w:type="spellEnd"/>
      <w:r w:rsidRPr="00E905A3">
        <w:rPr>
          <w:sz w:val="20"/>
          <w:szCs w:val="20"/>
          <w:lang w:val="en-ID"/>
        </w:rPr>
        <w:t xml:space="preserve"> </w:t>
      </w:r>
      <w:proofErr w:type="spellStart"/>
      <w:r w:rsidRPr="00E905A3">
        <w:rPr>
          <w:sz w:val="20"/>
          <w:szCs w:val="20"/>
          <w:lang w:val="en-ID"/>
        </w:rPr>
        <w:t>dilakukan</w:t>
      </w:r>
      <w:proofErr w:type="spellEnd"/>
      <w:r w:rsidRPr="00E905A3">
        <w:rPr>
          <w:sz w:val="20"/>
          <w:szCs w:val="20"/>
          <w:lang w:val="en-ID"/>
        </w:rPr>
        <w:t xml:space="preserve"> </w:t>
      </w:r>
      <w:proofErr w:type="spellStart"/>
      <w:r w:rsidR="00EA4B05" w:rsidRPr="00EA4B05">
        <w:rPr>
          <w:sz w:val="20"/>
          <w:szCs w:val="20"/>
          <w:lang w:val="en-ID"/>
        </w:rPr>
        <w:t>penelitian</w:t>
      </w:r>
      <w:proofErr w:type="spellEnd"/>
      <w:r w:rsidR="00EA4B05" w:rsidRPr="00EA4B05">
        <w:rPr>
          <w:sz w:val="20"/>
          <w:szCs w:val="20"/>
          <w:lang w:val="en-ID"/>
        </w:rPr>
        <w:t xml:space="preserve"> </w:t>
      </w:r>
      <w:proofErr w:type="spellStart"/>
      <w:r w:rsidRPr="00E905A3">
        <w:rPr>
          <w:sz w:val="20"/>
          <w:szCs w:val="20"/>
          <w:lang w:val="en-ID"/>
        </w:rPr>
        <w:t>dengan</w:t>
      </w:r>
      <w:proofErr w:type="spellEnd"/>
      <w:r w:rsidRPr="00E905A3">
        <w:rPr>
          <w:sz w:val="20"/>
          <w:szCs w:val="20"/>
          <w:lang w:val="en-ID"/>
        </w:rPr>
        <w:t xml:space="preserve"> mean pre-test </w:t>
      </w:r>
      <w:proofErr w:type="spellStart"/>
      <w:r w:rsidRPr="00E905A3">
        <w:rPr>
          <w:sz w:val="20"/>
          <w:szCs w:val="20"/>
          <w:lang w:val="en-ID"/>
        </w:rPr>
        <w:t>sebesar</w:t>
      </w:r>
      <w:proofErr w:type="spellEnd"/>
      <w:r w:rsidRPr="00E905A3">
        <w:rPr>
          <w:sz w:val="20"/>
          <w:szCs w:val="20"/>
          <w:lang w:val="en-ID"/>
        </w:rPr>
        <w:t xml:space="preserve"> 24.611 dan mean post-test </w:t>
      </w:r>
      <w:proofErr w:type="spellStart"/>
      <w:r w:rsidRPr="00E905A3">
        <w:rPr>
          <w:sz w:val="20"/>
          <w:szCs w:val="20"/>
          <w:lang w:val="en-ID"/>
        </w:rPr>
        <w:t>sebesar</w:t>
      </w:r>
      <w:proofErr w:type="spellEnd"/>
      <w:r w:rsidRPr="00E905A3">
        <w:rPr>
          <w:sz w:val="20"/>
          <w:szCs w:val="20"/>
          <w:lang w:val="en-ID"/>
        </w:rPr>
        <w:t xml:space="preserve"> 49.056, yang </w:t>
      </w:r>
      <w:proofErr w:type="spellStart"/>
      <w:r w:rsidRPr="00E905A3">
        <w:rPr>
          <w:sz w:val="20"/>
          <w:szCs w:val="20"/>
          <w:lang w:val="en-ID"/>
        </w:rPr>
        <w:t>menunjukkan</w:t>
      </w:r>
      <w:proofErr w:type="spellEnd"/>
      <w:r w:rsidRPr="00E905A3">
        <w:rPr>
          <w:sz w:val="20"/>
          <w:szCs w:val="20"/>
          <w:lang w:val="en-ID"/>
        </w:rPr>
        <w:t xml:space="preserve"> </w:t>
      </w:r>
      <w:proofErr w:type="spellStart"/>
      <w:r w:rsidRPr="00E905A3">
        <w:rPr>
          <w:sz w:val="20"/>
          <w:szCs w:val="20"/>
          <w:lang w:val="en-ID"/>
        </w:rPr>
        <w:t>peningkatan</w:t>
      </w:r>
      <w:proofErr w:type="spellEnd"/>
      <w:r w:rsidRPr="00E905A3">
        <w:rPr>
          <w:sz w:val="20"/>
          <w:szCs w:val="20"/>
          <w:lang w:val="en-ID"/>
        </w:rPr>
        <w:t xml:space="preserve"> </w:t>
      </w:r>
      <w:proofErr w:type="spellStart"/>
      <w:r w:rsidRPr="00E905A3">
        <w:rPr>
          <w:sz w:val="20"/>
          <w:szCs w:val="20"/>
          <w:lang w:val="en-ID"/>
        </w:rPr>
        <w:t>pemahaman</w:t>
      </w:r>
      <w:proofErr w:type="spellEnd"/>
      <w:r w:rsidRPr="00E905A3">
        <w:rPr>
          <w:sz w:val="20"/>
          <w:szCs w:val="20"/>
          <w:lang w:val="en-ID"/>
        </w:rPr>
        <w:t xml:space="preserve"> </w:t>
      </w:r>
      <w:proofErr w:type="spellStart"/>
      <w:r w:rsidRPr="00E905A3">
        <w:rPr>
          <w:sz w:val="20"/>
          <w:szCs w:val="20"/>
          <w:lang w:val="en-ID"/>
        </w:rPr>
        <w:t>peserta</w:t>
      </w:r>
      <w:proofErr w:type="spellEnd"/>
      <w:r w:rsidRPr="00E905A3">
        <w:rPr>
          <w:sz w:val="20"/>
          <w:szCs w:val="20"/>
          <w:lang w:val="en-ID"/>
        </w:rPr>
        <w:t xml:space="preserve"> </w:t>
      </w:r>
      <w:proofErr w:type="spellStart"/>
      <w:r w:rsidRPr="00E905A3">
        <w:rPr>
          <w:sz w:val="20"/>
          <w:szCs w:val="20"/>
          <w:lang w:val="en-ID"/>
        </w:rPr>
        <w:t>mengenai</w:t>
      </w:r>
      <w:proofErr w:type="spellEnd"/>
      <w:r w:rsidRPr="00E905A3">
        <w:rPr>
          <w:sz w:val="20"/>
          <w:szCs w:val="20"/>
          <w:lang w:val="en-ID"/>
        </w:rPr>
        <w:t xml:space="preserve"> </w:t>
      </w:r>
      <w:proofErr w:type="spellStart"/>
      <w:r w:rsidRPr="00E905A3">
        <w:rPr>
          <w:sz w:val="20"/>
          <w:szCs w:val="20"/>
          <w:lang w:val="en-ID"/>
        </w:rPr>
        <w:t>kontrol</w:t>
      </w:r>
      <w:proofErr w:type="spellEnd"/>
      <w:r w:rsidRPr="00E905A3">
        <w:rPr>
          <w:sz w:val="20"/>
          <w:szCs w:val="20"/>
          <w:lang w:val="en-ID"/>
        </w:rPr>
        <w:t xml:space="preserve"> </w:t>
      </w:r>
      <w:proofErr w:type="spellStart"/>
      <w:r w:rsidRPr="00E905A3">
        <w:rPr>
          <w:sz w:val="20"/>
          <w:szCs w:val="20"/>
          <w:lang w:val="en-ID"/>
        </w:rPr>
        <w:t>diri</w:t>
      </w:r>
      <w:proofErr w:type="spellEnd"/>
      <w:r w:rsidRPr="00E905A3">
        <w:rPr>
          <w:sz w:val="20"/>
          <w:szCs w:val="20"/>
          <w:lang w:val="en-ID"/>
        </w:rPr>
        <w:t xml:space="preserve"> dan </w:t>
      </w:r>
      <w:proofErr w:type="spellStart"/>
      <w:r w:rsidRPr="00E905A3">
        <w:rPr>
          <w:sz w:val="20"/>
          <w:szCs w:val="20"/>
          <w:lang w:val="en-ID"/>
        </w:rPr>
        <w:t>perilaku</w:t>
      </w:r>
      <w:proofErr w:type="spellEnd"/>
      <w:r w:rsidRPr="00E905A3">
        <w:rPr>
          <w:sz w:val="20"/>
          <w:szCs w:val="20"/>
          <w:lang w:val="en-ID"/>
        </w:rPr>
        <w:t xml:space="preserve"> </w:t>
      </w:r>
      <w:proofErr w:type="spellStart"/>
      <w:r>
        <w:rPr>
          <w:sz w:val="20"/>
          <w:szCs w:val="20"/>
          <w:lang w:val="en-ID"/>
        </w:rPr>
        <w:t>maladaptif</w:t>
      </w:r>
      <w:proofErr w:type="spellEnd"/>
      <w:r>
        <w:rPr>
          <w:sz w:val="20"/>
          <w:szCs w:val="20"/>
          <w:lang w:val="en-ID"/>
        </w:rPr>
        <w:t>.</w:t>
      </w:r>
    </w:p>
    <w:p w14:paraId="1718ACB9" w14:textId="77777777" w:rsidR="00D14A87" w:rsidRDefault="00D14A87" w:rsidP="00D14A87">
      <w:pPr>
        <w:ind w:left="426" w:firstLine="360"/>
        <w:jc w:val="both"/>
        <w:rPr>
          <w:sz w:val="20"/>
          <w:szCs w:val="20"/>
          <w:lang w:val="en-ID"/>
        </w:rPr>
      </w:pPr>
    </w:p>
    <w:p w14:paraId="167B8E20" w14:textId="3C20D547" w:rsidR="00E905A3" w:rsidRDefault="005E7593" w:rsidP="00F36970">
      <w:pPr>
        <w:ind w:left="426" w:firstLine="360"/>
        <w:jc w:val="both"/>
        <w:rPr>
          <w:sz w:val="20"/>
          <w:szCs w:val="20"/>
          <w:lang w:val="en-ID"/>
        </w:rPr>
      </w:pPr>
      <w:commentRangeStart w:id="40"/>
      <w:commentRangeStart w:id="41"/>
      <w:commentRangeEnd w:id="40"/>
      <w:r>
        <w:rPr>
          <w:rStyle w:val="CommentReference"/>
        </w:rPr>
        <w:commentReference w:id="40"/>
      </w:r>
      <w:commentRangeEnd w:id="41"/>
      <w:r w:rsidR="00464900">
        <w:rPr>
          <w:rStyle w:val="CommentReference"/>
        </w:rPr>
        <w:commentReference w:id="41"/>
      </w:r>
    </w:p>
    <w:p w14:paraId="0BB77088" w14:textId="77777777" w:rsidR="0008063A" w:rsidRPr="001D7DAD" w:rsidRDefault="0008063A" w:rsidP="00252E58">
      <w:pPr>
        <w:ind w:left="360" w:firstLine="1080"/>
        <w:jc w:val="both"/>
        <w:rPr>
          <w:sz w:val="20"/>
          <w:szCs w:val="20"/>
          <w:lang w:val="fi-FI"/>
        </w:rPr>
      </w:pPr>
    </w:p>
    <w:p w14:paraId="5FEF1889" w14:textId="1770038D" w:rsidR="0008063A" w:rsidRPr="006D5505" w:rsidRDefault="0008063A" w:rsidP="006D5505">
      <w:pPr>
        <w:pStyle w:val="ListParagraph"/>
        <w:numPr>
          <w:ilvl w:val="0"/>
          <w:numId w:val="15"/>
        </w:numPr>
        <w:jc w:val="both"/>
        <w:rPr>
          <w:b/>
          <w:bCs/>
          <w:lang w:val="fi-FI"/>
        </w:rPr>
      </w:pPr>
      <w:commentRangeStart w:id="42"/>
      <w:commentRangeStart w:id="43"/>
      <w:r w:rsidRPr="006D5505">
        <w:rPr>
          <w:b/>
          <w:bCs/>
          <w:lang w:val="fi-FI"/>
        </w:rPr>
        <w:t xml:space="preserve">Pembahasan </w:t>
      </w:r>
      <w:commentRangeEnd w:id="42"/>
      <w:r w:rsidR="009C71EC">
        <w:rPr>
          <w:rStyle w:val="CommentReference"/>
        </w:rPr>
        <w:commentReference w:id="42"/>
      </w:r>
      <w:commentRangeEnd w:id="43"/>
      <w:r w:rsidR="00A92EEF">
        <w:rPr>
          <w:rStyle w:val="CommentReference"/>
        </w:rPr>
        <w:commentReference w:id="43"/>
      </w:r>
    </w:p>
    <w:p w14:paraId="574F31D0" w14:textId="3D032B20" w:rsidR="00604564" w:rsidRPr="00604564" w:rsidRDefault="00604564" w:rsidP="00604564">
      <w:pPr>
        <w:ind w:left="360" w:firstLine="360"/>
        <w:jc w:val="both"/>
        <w:rPr>
          <w:sz w:val="20"/>
          <w:szCs w:val="20"/>
          <w:lang w:val="fi-FI"/>
        </w:rPr>
      </w:pPr>
      <w:r w:rsidRPr="00604564">
        <w:rPr>
          <w:sz w:val="20"/>
          <w:szCs w:val="20"/>
          <w:lang w:val="fi-FI"/>
        </w:rPr>
        <w:t xml:space="preserve">Penelitian ini menyoroti pentingnya kontrol diri dalam mengurangi perilaku maladaptif pada remaja Karang Taruna Dusun </w:t>
      </w:r>
      <w:r w:rsidR="00DD7B43">
        <w:rPr>
          <w:sz w:val="20"/>
          <w:szCs w:val="20"/>
          <w:highlight w:val="yellow"/>
          <w:lang w:val="fi-FI"/>
        </w:rPr>
        <w:t>X</w:t>
      </w:r>
      <w:r w:rsidRPr="00604564">
        <w:rPr>
          <w:sz w:val="20"/>
          <w:szCs w:val="20"/>
          <w:lang w:val="fi-FI"/>
        </w:rPr>
        <w:t>. Kontrol diri yang baik memungkinkan remaja mengembangkan pandangan yang realistis dan seimbang tentang diri mereka sendiri, yang berkontribusi pada penurunan perilaku maladaptif dan peningkatan kualitas hidup secara keseluruhan. Kontrol diri mengacu pada kemampuan seseorang untuk mengendalikan emosi, pikiran, dan perilaku mereka dalam berbagai situasi, sementara perilaku maladaptif adalah perilaku yang tidak efektif dalam mengatasi situasi atau masalah tertentu dan sering kali merugikan diri sendiri atau orang lain.</w:t>
      </w:r>
    </w:p>
    <w:p w14:paraId="1436D327" w14:textId="77777777" w:rsidR="00604564" w:rsidRPr="00604564" w:rsidRDefault="00604564" w:rsidP="00604564">
      <w:pPr>
        <w:ind w:left="360" w:firstLine="360"/>
        <w:jc w:val="both"/>
        <w:rPr>
          <w:sz w:val="20"/>
          <w:szCs w:val="20"/>
          <w:lang w:val="fi-FI"/>
        </w:rPr>
      </w:pPr>
    </w:p>
    <w:p w14:paraId="164F49CD" w14:textId="628657CC" w:rsidR="00604564" w:rsidRPr="00604564" w:rsidRDefault="00EA4B05" w:rsidP="00604564">
      <w:pPr>
        <w:ind w:left="360" w:firstLine="360"/>
        <w:jc w:val="both"/>
        <w:rPr>
          <w:sz w:val="20"/>
          <w:szCs w:val="20"/>
          <w:lang w:val="fi-FI"/>
        </w:rPr>
      </w:pPr>
      <w:r>
        <w:rPr>
          <w:sz w:val="20"/>
          <w:szCs w:val="20"/>
          <w:lang w:val="fi-FI"/>
        </w:rPr>
        <w:t>Penelitian</w:t>
      </w:r>
      <w:r w:rsidR="00604564" w:rsidRPr="00604564">
        <w:rPr>
          <w:sz w:val="20"/>
          <w:szCs w:val="20"/>
          <w:lang w:val="fi-FI"/>
        </w:rPr>
        <w:t xml:space="preserve"> ini menunjukkan bahwa kontrol diri yang baik berkorelasi erat dengan penurunan perilaku maladaptif pada remaja Karang Taruna Dusun </w:t>
      </w:r>
      <w:r w:rsidR="00DD7B43">
        <w:rPr>
          <w:sz w:val="20"/>
          <w:szCs w:val="20"/>
          <w:highlight w:val="yellow"/>
          <w:lang w:val="fi-FI"/>
        </w:rPr>
        <w:t>X</w:t>
      </w:r>
      <w:r w:rsidR="00604564" w:rsidRPr="00604564">
        <w:rPr>
          <w:sz w:val="20"/>
          <w:szCs w:val="20"/>
          <w:lang w:val="fi-FI"/>
        </w:rPr>
        <w:t>. Hal ini sejalan dengan temuan dari berbagai penelitian terdahulu. Menurut Almumtaz (2019), remaja yang mampu mengendalikan diri mereka cenderung memiliki pandangan positif terhadap kemampuan dan nilai diri mereka, yang membantu mereka menghindari perilaku maladaptif. Penelitian lain oleh Marsela dan Supriatna (2019) juga mengindikasikan bahwa individu yang memiliki kontrol diri yang tinggi cenderung lebih mampu menghindari perilaku maladaptif.</w:t>
      </w:r>
    </w:p>
    <w:p w14:paraId="7ACEEDA6" w14:textId="77777777" w:rsidR="00604564" w:rsidRPr="00604564" w:rsidRDefault="00604564" w:rsidP="00604564">
      <w:pPr>
        <w:ind w:left="360" w:firstLine="360"/>
        <w:jc w:val="both"/>
        <w:rPr>
          <w:sz w:val="20"/>
          <w:szCs w:val="20"/>
          <w:lang w:val="fi-FI"/>
        </w:rPr>
      </w:pPr>
    </w:p>
    <w:p w14:paraId="6F7FF1A3" w14:textId="77777777" w:rsidR="00604564" w:rsidRPr="00604564" w:rsidRDefault="00604564" w:rsidP="00604564">
      <w:pPr>
        <w:ind w:left="360" w:firstLine="360"/>
        <w:jc w:val="both"/>
        <w:rPr>
          <w:sz w:val="20"/>
          <w:szCs w:val="20"/>
          <w:lang w:val="fi-FI"/>
        </w:rPr>
      </w:pPr>
      <w:r w:rsidRPr="00604564">
        <w:rPr>
          <w:sz w:val="20"/>
          <w:szCs w:val="20"/>
          <w:lang w:val="fi-FI"/>
        </w:rPr>
        <w:t>Pengaruh kontrol diri terhadap perilaku maladaptif dapat dilihat dari beberapa aspek. Pertama, kontrol diri yang baik membantu remaja mengembangkan strategi yang lebih positif dan efektif dalam menghadapi situasi yang menantang. Seseorang yang mampu mengendalikan dirinya sendiri cenderung memiliki gambaran yang lebih realistis dan positif tentang dirinya, sehingga mengurangi kecenderungan untuk terlibat dalam perilaku maladaptif. Kedua, kontrol diri yang baik juga membantu remaja dalam mengembangkan keberanian dan kemampuan dalam berinteraksi dengan orang lain. Menurut Hidayah (2020), seseorang yang mampu mengendalikan dirinya sendiri dapat lebih mudah berinteraksi dengan orang lain tanpa merasa rendah diri, sehingga mengurangi kecenderungan untuk terlibat dalam perilaku maladaptif.</w:t>
      </w:r>
    </w:p>
    <w:p w14:paraId="1A65EFA1" w14:textId="77777777" w:rsidR="00604564" w:rsidRPr="00604564" w:rsidRDefault="00604564" w:rsidP="00604564">
      <w:pPr>
        <w:ind w:left="360" w:firstLine="360"/>
        <w:jc w:val="both"/>
        <w:rPr>
          <w:sz w:val="20"/>
          <w:szCs w:val="20"/>
          <w:lang w:val="fi-FI"/>
        </w:rPr>
      </w:pPr>
    </w:p>
    <w:p w14:paraId="53A6BF3D" w14:textId="15F0842C" w:rsidR="00604564" w:rsidRPr="00604564" w:rsidRDefault="00604564" w:rsidP="00604564">
      <w:pPr>
        <w:ind w:left="360" w:firstLine="360"/>
        <w:jc w:val="both"/>
        <w:rPr>
          <w:sz w:val="20"/>
          <w:szCs w:val="20"/>
          <w:lang w:val="fi-FI"/>
        </w:rPr>
      </w:pPr>
      <w:r w:rsidRPr="00604564">
        <w:rPr>
          <w:sz w:val="20"/>
          <w:szCs w:val="20"/>
          <w:lang w:val="fi-FI"/>
        </w:rPr>
        <w:t xml:space="preserve">Hasil penelitian ini juga mendukung temuan dari </w:t>
      </w:r>
      <w:r w:rsidR="00EA4B05">
        <w:rPr>
          <w:sz w:val="20"/>
          <w:szCs w:val="20"/>
          <w:lang w:val="fi-FI"/>
        </w:rPr>
        <w:t>Penelitian</w:t>
      </w:r>
      <w:r w:rsidRPr="00604564">
        <w:rPr>
          <w:sz w:val="20"/>
          <w:szCs w:val="20"/>
          <w:lang w:val="fi-FI"/>
        </w:rPr>
        <w:t xml:space="preserve"> sebelumnya oleh Nur (2017), yang menunjukkan bahwa pelatihan kontrol diri dapat mengurangi perilaku maladaptif pada remaja. Nur menemukan bahwa pelatihan kontrol diri menyebabkan perubahan positif pada lima aspek perilaku, yaitu citra diri, ideal diri, harga diri, peran diri, dan identitas diri. Gambaran diri mencerminkan bagaimana remaja melihat dan menilai diri mereka sendiri, ideal diri mencakup harapan dan cita-cita remaja terhadap diri mereka di masa depan, harga diri berkaitan dengan penilaian remaja terhadap nilai dan keberhasilan diri mereka sendiri, peran diri sebagai bagian dari identitas mereka, dan identitas diri mencakup kesadaran remaja terhadap siapa mereka sebagai individu.</w:t>
      </w:r>
    </w:p>
    <w:p w14:paraId="3F037980" w14:textId="77777777" w:rsidR="00604564" w:rsidRPr="00604564" w:rsidRDefault="00604564" w:rsidP="00604564">
      <w:pPr>
        <w:ind w:left="360" w:firstLine="360"/>
        <w:jc w:val="both"/>
        <w:rPr>
          <w:sz w:val="20"/>
          <w:szCs w:val="20"/>
          <w:lang w:val="fi-FI"/>
        </w:rPr>
      </w:pPr>
    </w:p>
    <w:p w14:paraId="03590463" w14:textId="77777777" w:rsidR="00604564" w:rsidRPr="00604564" w:rsidRDefault="00604564" w:rsidP="00604564">
      <w:pPr>
        <w:ind w:left="360" w:firstLine="360"/>
        <w:jc w:val="both"/>
        <w:rPr>
          <w:sz w:val="20"/>
          <w:szCs w:val="20"/>
          <w:lang w:val="fi-FI"/>
        </w:rPr>
      </w:pPr>
      <w:r w:rsidRPr="00604564">
        <w:rPr>
          <w:sz w:val="20"/>
          <w:szCs w:val="20"/>
          <w:lang w:val="fi-FI"/>
        </w:rPr>
        <w:t>Penelitian oleh Legistini (2016) menemukan adanya keterkaitan antara kontrol diri, interaksi sosial, dan perilaku maladaptif peserta didik di Sekolah Menengah Atas Negeri 10 Malang. Semakin baik kontrol diri dan interaksi sosial remaja, semakin rendah perilaku maladaptifnya. Husniyati (2017) juga menunjukkan bahwa kontrol diri memiliki pengaruh besar terhadap penurunan perilaku maladaptif, dengan kontribusi sebesar 35,8%. Artinya, remaja dengan kontrol diri yang tinggi cenderung lebih mampu menghindari perilaku maladaptif.</w:t>
      </w:r>
    </w:p>
    <w:p w14:paraId="0909F820" w14:textId="77777777" w:rsidR="00604564" w:rsidRPr="00604564" w:rsidRDefault="00604564" w:rsidP="00604564">
      <w:pPr>
        <w:ind w:left="360" w:firstLine="360"/>
        <w:jc w:val="both"/>
        <w:rPr>
          <w:sz w:val="20"/>
          <w:szCs w:val="20"/>
          <w:lang w:val="fi-FI"/>
        </w:rPr>
      </w:pPr>
    </w:p>
    <w:p w14:paraId="5E8092E7" w14:textId="77777777" w:rsidR="00604564" w:rsidRPr="00604564" w:rsidRDefault="00604564" w:rsidP="00604564">
      <w:pPr>
        <w:ind w:left="360" w:firstLine="360"/>
        <w:jc w:val="both"/>
        <w:rPr>
          <w:sz w:val="20"/>
          <w:szCs w:val="20"/>
          <w:lang w:val="fi-FI"/>
        </w:rPr>
      </w:pPr>
      <w:r w:rsidRPr="00604564">
        <w:rPr>
          <w:sz w:val="20"/>
          <w:szCs w:val="20"/>
          <w:lang w:val="fi-FI"/>
        </w:rPr>
        <w:lastRenderedPageBreak/>
        <w:t>Menurut Calhoun dan Accocella (2018), perilaku maladaptif dapat dikurangi dengan kontrol diri yang baik, di mana seseorang memiliki kemampuan untuk mengakui sifat-sifat buruknya dan berusaha mengubahnya, serta menghormati kemampuan sosial orang lain dan menyesuaikan diri dengan adat istiadat lingkungannya. Penelitian ini menegaskan bahwa kontrol diri yang baik berperan penting dalam membentuk perilaku sosial yang positif, yang pada gilirannya dapat mempengaruhi keberhasilan sosial dan akademik remaja.</w:t>
      </w:r>
    </w:p>
    <w:p w14:paraId="0590995D" w14:textId="77777777" w:rsidR="00604564" w:rsidRPr="00604564" w:rsidRDefault="00604564" w:rsidP="00604564">
      <w:pPr>
        <w:ind w:left="360" w:firstLine="360"/>
        <w:jc w:val="both"/>
        <w:rPr>
          <w:sz w:val="20"/>
          <w:szCs w:val="20"/>
          <w:lang w:val="fi-FI"/>
        </w:rPr>
      </w:pPr>
    </w:p>
    <w:p w14:paraId="1758386A" w14:textId="77777777" w:rsidR="00604564" w:rsidRPr="00604564" w:rsidRDefault="00604564" w:rsidP="00604564">
      <w:pPr>
        <w:ind w:left="360" w:firstLine="360"/>
        <w:jc w:val="both"/>
        <w:rPr>
          <w:sz w:val="20"/>
          <w:szCs w:val="20"/>
          <w:lang w:val="fi-FI"/>
        </w:rPr>
      </w:pPr>
      <w:r w:rsidRPr="00604564">
        <w:rPr>
          <w:sz w:val="20"/>
          <w:szCs w:val="20"/>
          <w:lang w:val="fi-FI"/>
        </w:rPr>
        <w:t>Penelitian ini juga menunjukkan bahwa kontrol diri penting bagi remaja sebagai alat untuk membantu mereka memenuhi kebutuhan pendidikan dan sosialnya. Menurut Dembo (2015), setiap orang mempunyai pandangan diri yang baik karena kontrol diri adalah gagasan atau persepsi seseorang terhadap dirinya sendiri. Remaja dengan kontrol diri yang baik cenderung lebih baik dalam mengeksplorasi kemampuan mereka dan lebih mudah menerima kekurangan dan kelebihan mereka, sehingga mengurangi kecenderungan untuk terlibat dalam perilaku maladaptif.</w:t>
      </w:r>
    </w:p>
    <w:p w14:paraId="2E78F3C1" w14:textId="77777777" w:rsidR="00604564" w:rsidRPr="00604564" w:rsidRDefault="00604564" w:rsidP="00604564">
      <w:pPr>
        <w:ind w:left="360" w:firstLine="360"/>
        <w:jc w:val="both"/>
        <w:rPr>
          <w:sz w:val="20"/>
          <w:szCs w:val="20"/>
          <w:lang w:val="fi-FI"/>
        </w:rPr>
      </w:pPr>
    </w:p>
    <w:p w14:paraId="40AC4D51" w14:textId="1CBC443E" w:rsidR="00604564" w:rsidRPr="00604564" w:rsidRDefault="00604564" w:rsidP="00DD7B43">
      <w:pPr>
        <w:ind w:left="360" w:firstLine="360"/>
        <w:jc w:val="both"/>
        <w:rPr>
          <w:sz w:val="20"/>
          <w:szCs w:val="20"/>
          <w:lang w:val="fi-FI"/>
        </w:rPr>
      </w:pPr>
      <w:commentRangeStart w:id="44"/>
      <w:r w:rsidRPr="00604564">
        <w:rPr>
          <w:sz w:val="20"/>
          <w:szCs w:val="20"/>
          <w:lang w:val="fi-FI"/>
        </w:rPr>
        <w:t>Sikap dan pandangan diri yang baik akan menuntun remaja untuk belajar bersama kelompoknya dan mencapai target belajarnya. Mereka juga cenderung lebih optimis, percaya diri, antusias, merasa dihargai, berani mencoba hal baru, berani sukses dan gagal, serta berani menetapkan tujuan hidup. Remaja dengan kontrol diri yang baik yakin bahwa mereka akan berusaha mencapai kesuksesan berdasarkan kemampuannya</w:t>
      </w:r>
      <w:r w:rsidR="0004053A">
        <w:rPr>
          <w:sz w:val="20"/>
          <w:szCs w:val="20"/>
          <w:lang w:val="fi-FI"/>
        </w:rPr>
        <w:t xml:space="preserve"> (</w:t>
      </w:r>
      <w:r w:rsidR="0004053A" w:rsidRPr="0004053A">
        <w:rPr>
          <w:sz w:val="20"/>
          <w:szCs w:val="20"/>
        </w:rPr>
        <w:t>A. Budi dan A. Tina 2016)</w:t>
      </w:r>
      <w:r w:rsidRPr="00604564">
        <w:rPr>
          <w:sz w:val="20"/>
          <w:szCs w:val="20"/>
          <w:lang w:val="fi-FI"/>
        </w:rPr>
        <w:t>.</w:t>
      </w:r>
      <w:commentRangeEnd w:id="44"/>
      <w:r w:rsidR="00365989">
        <w:rPr>
          <w:rStyle w:val="CommentReference"/>
        </w:rPr>
        <w:commentReference w:id="44"/>
      </w:r>
    </w:p>
    <w:p w14:paraId="2D1EE149" w14:textId="426D3661" w:rsidR="00DD7B43" w:rsidRPr="005F7A9A" w:rsidRDefault="00DD7B43" w:rsidP="00DD7B43">
      <w:pPr>
        <w:ind w:left="360" w:firstLine="360"/>
        <w:jc w:val="both"/>
        <w:rPr>
          <w:sz w:val="20"/>
          <w:szCs w:val="20"/>
          <w:lang w:val="fi-FI"/>
        </w:rPr>
      </w:pPr>
      <w:commentRangeStart w:id="45"/>
      <w:commentRangeStart w:id="46"/>
    </w:p>
    <w:commentRangeEnd w:id="45"/>
    <w:p w14:paraId="52D1CCB2" w14:textId="6D6EE851" w:rsidR="00A91993" w:rsidRPr="001D7DAD" w:rsidRDefault="00365989" w:rsidP="00DD7B43">
      <w:pPr>
        <w:ind w:left="360" w:firstLine="360"/>
        <w:jc w:val="both"/>
        <w:rPr>
          <w:sz w:val="20"/>
          <w:szCs w:val="20"/>
          <w:lang w:val="fi-FI"/>
        </w:rPr>
      </w:pPr>
      <w:r>
        <w:rPr>
          <w:rStyle w:val="CommentReference"/>
        </w:rPr>
        <w:commentReference w:id="45"/>
      </w:r>
      <w:commentRangeEnd w:id="46"/>
      <w:r w:rsidR="00464900">
        <w:rPr>
          <w:rStyle w:val="CommentReference"/>
        </w:rPr>
        <w:commentReference w:id="46"/>
      </w:r>
    </w:p>
    <w:p w14:paraId="687D9F97" w14:textId="0BD8BB82" w:rsidR="00953F53" w:rsidRDefault="00770540">
      <w:pPr>
        <w:pStyle w:val="Heading1"/>
        <w:rPr>
          <w:sz w:val="24"/>
        </w:rPr>
      </w:pPr>
      <w:commentRangeStart w:id="47"/>
      <w:commentRangeStart w:id="48"/>
      <w:r w:rsidRPr="006C7A28">
        <w:rPr>
          <w:sz w:val="24"/>
          <w:lang w:val="en-ID"/>
        </w:rPr>
        <w:t>VII</w:t>
      </w:r>
      <w:r w:rsidR="00953F53" w:rsidRPr="006C7A28">
        <w:rPr>
          <w:sz w:val="24"/>
        </w:rPr>
        <w:t>. Kesimpulan</w:t>
      </w:r>
      <w:commentRangeEnd w:id="47"/>
      <w:r w:rsidR="009C71EC">
        <w:rPr>
          <w:rStyle w:val="CommentReference"/>
          <w:b w:val="0"/>
          <w:smallCaps w:val="0"/>
        </w:rPr>
        <w:commentReference w:id="47"/>
      </w:r>
      <w:commentRangeEnd w:id="48"/>
      <w:r w:rsidR="00A92EEF">
        <w:rPr>
          <w:rStyle w:val="CommentReference"/>
          <w:b w:val="0"/>
          <w:smallCaps w:val="0"/>
        </w:rPr>
        <w:commentReference w:id="48"/>
      </w:r>
    </w:p>
    <w:p w14:paraId="49481E5B" w14:textId="77777777" w:rsidR="00464900" w:rsidRDefault="00DD7B43" w:rsidP="00464900">
      <w:pPr>
        <w:ind w:left="360" w:firstLine="360"/>
        <w:jc w:val="both"/>
        <w:rPr>
          <w:sz w:val="20"/>
          <w:szCs w:val="20"/>
          <w:lang w:val="fi-FI"/>
        </w:rPr>
      </w:pPr>
      <w:bookmarkStart w:id="49" w:name="_Hlk168396423"/>
      <w:commentRangeStart w:id="50"/>
      <w:commentRangeStart w:id="51"/>
      <w:r>
        <w:rPr>
          <w:sz w:val="20"/>
          <w:szCs w:val="20"/>
          <w:lang w:val="fi-FI"/>
        </w:rPr>
        <w:t>Berdasarkan</w:t>
      </w:r>
      <w:r w:rsidR="00604564" w:rsidRPr="00604564">
        <w:rPr>
          <w:sz w:val="20"/>
          <w:szCs w:val="20"/>
          <w:lang w:val="fi-FI"/>
        </w:rPr>
        <w:t xml:space="preserve"> </w:t>
      </w:r>
      <w:commentRangeEnd w:id="50"/>
      <w:r w:rsidR="00365989">
        <w:rPr>
          <w:rStyle w:val="CommentReference"/>
        </w:rPr>
        <w:commentReference w:id="50"/>
      </w:r>
      <w:commentRangeEnd w:id="51"/>
      <w:r w:rsidR="00464900">
        <w:rPr>
          <w:rStyle w:val="CommentReference"/>
        </w:rPr>
        <w:commentReference w:id="51"/>
      </w:r>
      <w:r w:rsidR="00604564" w:rsidRPr="00604564">
        <w:rPr>
          <w:sz w:val="20"/>
          <w:szCs w:val="20"/>
          <w:lang w:val="fi-FI"/>
        </w:rPr>
        <w:t xml:space="preserve">hasil penelitian, </w:t>
      </w:r>
      <w:commentRangeStart w:id="52"/>
      <w:commentRangeStart w:id="53"/>
      <w:r>
        <w:rPr>
          <w:sz w:val="20"/>
          <w:szCs w:val="20"/>
          <w:lang w:val="fi-FI"/>
        </w:rPr>
        <w:t>menunjukkan</w:t>
      </w:r>
      <w:r w:rsidR="00604564" w:rsidRPr="00604564">
        <w:rPr>
          <w:sz w:val="20"/>
          <w:szCs w:val="20"/>
          <w:lang w:val="fi-FI"/>
        </w:rPr>
        <w:t xml:space="preserve"> </w:t>
      </w:r>
      <w:commentRangeEnd w:id="52"/>
      <w:r w:rsidR="00365989">
        <w:rPr>
          <w:rStyle w:val="CommentReference"/>
        </w:rPr>
        <w:commentReference w:id="52"/>
      </w:r>
      <w:commentRangeEnd w:id="53"/>
      <w:r w:rsidR="00464900">
        <w:rPr>
          <w:rStyle w:val="CommentReference"/>
        </w:rPr>
        <w:commentReference w:id="53"/>
      </w:r>
      <w:r w:rsidR="00604564" w:rsidRPr="00604564">
        <w:rPr>
          <w:sz w:val="20"/>
          <w:szCs w:val="20"/>
          <w:lang w:val="fi-FI"/>
        </w:rPr>
        <w:t xml:space="preserve">bahwa pelatihan kontrol diri terbukti mampu mengurangi perilaku maladaptif pada remaja Karang Taruna Dusun </w:t>
      </w:r>
      <w:r>
        <w:rPr>
          <w:sz w:val="20"/>
          <w:szCs w:val="20"/>
          <w:highlight w:val="yellow"/>
          <w:lang w:val="fi-FI"/>
        </w:rPr>
        <w:t>X</w:t>
      </w:r>
      <w:r w:rsidR="00604564" w:rsidRPr="00604564">
        <w:rPr>
          <w:sz w:val="20"/>
          <w:szCs w:val="20"/>
          <w:lang w:val="fi-FI"/>
        </w:rPr>
        <w:t xml:space="preserve">. Terdapat perubahan signifikan pada perilaku maladaptif sebelum dan sesudah pelatihan kontrol diri. </w:t>
      </w:r>
      <w:commentRangeStart w:id="54"/>
      <w:commentRangeStart w:id="55"/>
      <w:r w:rsidR="00604564" w:rsidRPr="00604564">
        <w:rPr>
          <w:sz w:val="20"/>
          <w:szCs w:val="20"/>
          <w:lang w:val="fi-FI"/>
        </w:rPr>
        <w:t>Selain itu, penelitian menunjukkan adanya diferensiasi yang jelas antara perilaku maladaptif pada kelompok yang memperoleh pelatihan kontrol diri menunjukkan penurunan yang lebih tinggi dalam perilaku maladaptif.</w:t>
      </w:r>
      <w:commentRangeEnd w:id="54"/>
      <w:r w:rsidR="00365989">
        <w:rPr>
          <w:rStyle w:val="CommentReference"/>
        </w:rPr>
        <w:commentReference w:id="54"/>
      </w:r>
      <w:commentRangeEnd w:id="55"/>
      <w:r w:rsidR="00464900">
        <w:rPr>
          <w:rStyle w:val="CommentReference"/>
        </w:rPr>
        <w:commentReference w:id="55"/>
      </w:r>
    </w:p>
    <w:p w14:paraId="7FF67642" w14:textId="31C40D89" w:rsidR="00604564" w:rsidRPr="00604564" w:rsidRDefault="00604564" w:rsidP="00464900">
      <w:pPr>
        <w:ind w:left="360" w:firstLine="360"/>
        <w:jc w:val="both"/>
        <w:rPr>
          <w:sz w:val="20"/>
          <w:szCs w:val="20"/>
          <w:lang w:val="fi-FI"/>
        </w:rPr>
      </w:pPr>
      <w:commentRangeStart w:id="56"/>
      <w:commentRangeStart w:id="57"/>
      <w:r w:rsidRPr="00604564">
        <w:rPr>
          <w:sz w:val="20"/>
          <w:szCs w:val="20"/>
          <w:lang w:val="fi-FI"/>
        </w:rPr>
        <w:t>.</w:t>
      </w:r>
      <w:commentRangeEnd w:id="56"/>
      <w:r w:rsidR="00365989">
        <w:rPr>
          <w:rStyle w:val="CommentReference"/>
        </w:rPr>
        <w:commentReference w:id="56"/>
      </w:r>
      <w:commentRangeEnd w:id="57"/>
      <w:r w:rsidR="00464900">
        <w:rPr>
          <w:rStyle w:val="CommentReference"/>
        </w:rPr>
        <w:commentReference w:id="57"/>
      </w:r>
    </w:p>
    <w:p w14:paraId="1E4D7E22" w14:textId="2D23BB96" w:rsidR="005F7A9A" w:rsidRPr="001D7DAD" w:rsidRDefault="00604564" w:rsidP="00604564">
      <w:pPr>
        <w:ind w:left="360" w:firstLine="360"/>
        <w:jc w:val="both"/>
        <w:rPr>
          <w:sz w:val="20"/>
          <w:szCs w:val="20"/>
          <w:lang w:val="fi-FI"/>
        </w:rPr>
      </w:pPr>
      <w:r w:rsidRPr="00604564">
        <w:rPr>
          <w:sz w:val="20"/>
          <w:szCs w:val="20"/>
          <w:lang w:val="fi-FI"/>
        </w:rPr>
        <w:t>Saran bagi peneliti selanjutnya adalah untuk menyelidiki lebih banyak faktor yang mempengaruhi efektivitas kontrol diri secara lebih mendalam. Selain itu, penelitian lanjutan dapat mempertimbangkan langkah-langkah lain yang berpotensi mempengaruhi perilaku maladaptif pada remaja. Diperlukan juga penelitian dengan durasi lebih panjang untuk mengamati perubahan perilaku maladaptif yang lebih signifikan dan mengevaluasi efek jangka panjang dari pelatihan kontrol diri.</w:t>
      </w:r>
      <w:r w:rsidR="005F7A9A" w:rsidRPr="005F7A9A">
        <w:rPr>
          <w:sz w:val="20"/>
          <w:szCs w:val="20"/>
          <w:lang w:val="fi-FI"/>
        </w:rPr>
        <w:t>.</w:t>
      </w:r>
    </w:p>
    <w:bookmarkEnd w:id="49"/>
    <w:p w14:paraId="13DF9AB7" w14:textId="7472C268" w:rsidR="00953F53" w:rsidRDefault="00953F53">
      <w:pPr>
        <w:pStyle w:val="Heading1"/>
        <w:rPr>
          <w:sz w:val="24"/>
        </w:rPr>
      </w:pPr>
      <w:commentRangeStart w:id="58"/>
      <w:commentRangeStart w:id="59"/>
      <w:r w:rsidRPr="006C7A28">
        <w:rPr>
          <w:sz w:val="24"/>
        </w:rPr>
        <w:t xml:space="preserve">Ucapan Terima Kasih </w:t>
      </w:r>
      <w:commentRangeEnd w:id="58"/>
      <w:r w:rsidR="009C71EC">
        <w:rPr>
          <w:rStyle w:val="CommentReference"/>
          <w:b w:val="0"/>
          <w:smallCaps w:val="0"/>
        </w:rPr>
        <w:commentReference w:id="58"/>
      </w:r>
      <w:commentRangeEnd w:id="59"/>
      <w:r w:rsidR="00A92EEF">
        <w:rPr>
          <w:rStyle w:val="CommentReference"/>
          <w:b w:val="0"/>
          <w:smallCaps w:val="0"/>
        </w:rPr>
        <w:commentReference w:id="59"/>
      </w:r>
    </w:p>
    <w:p w14:paraId="719909B0" w14:textId="6C4B5997" w:rsidR="0057787E" w:rsidRPr="001D7DAD" w:rsidRDefault="007B59F5" w:rsidP="00464900">
      <w:pPr>
        <w:ind w:left="360" w:firstLine="360"/>
        <w:jc w:val="both"/>
        <w:rPr>
          <w:sz w:val="20"/>
          <w:szCs w:val="20"/>
        </w:rPr>
      </w:pPr>
      <w:commentRangeStart w:id="60"/>
      <w:commentRangeStart w:id="61"/>
      <w:r w:rsidRPr="007B59F5">
        <w:rPr>
          <w:sz w:val="20"/>
          <w:szCs w:val="20"/>
        </w:rPr>
        <w:t xml:space="preserve"> </w:t>
      </w:r>
      <w:commentRangeEnd w:id="60"/>
      <w:r w:rsidR="00365989">
        <w:rPr>
          <w:rStyle w:val="CommentReference"/>
        </w:rPr>
        <w:commentReference w:id="60"/>
      </w:r>
      <w:commentRangeEnd w:id="61"/>
      <w:r w:rsidR="00464900">
        <w:rPr>
          <w:rStyle w:val="CommentReference"/>
        </w:rPr>
        <w:commentReference w:id="61"/>
      </w:r>
      <w:r w:rsidR="00464900">
        <w:rPr>
          <w:sz w:val="20"/>
          <w:szCs w:val="20"/>
        </w:rPr>
        <w:t>P</w:t>
      </w:r>
      <w:r w:rsidRPr="007B59F5">
        <w:rPr>
          <w:sz w:val="20"/>
          <w:szCs w:val="20"/>
        </w:rPr>
        <w:t>eneliti</w:t>
      </w:r>
      <w:commentRangeStart w:id="62"/>
      <w:commentRangeStart w:id="63"/>
      <w:r w:rsidRPr="007B59F5">
        <w:rPr>
          <w:sz w:val="20"/>
          <w:szCs w:val="20"/>
        </w:rPr>
        <w:t xml:space="preserve"> </w:t>
      </w:r>
      <w:commentRangeEnd w:id="62"/>
      <w:r w:rsidR="00365989">
        <w:rPr>
          <w:rStyle w:val="CommentReference"/>
        </w:rPr>
        <w:commentReference w:id="62"/>
      </w:r>
      <w:commentRangeEnd w:id="63"/>
      <w:r w:rsidR="00464900">
        <w:rPr>
          <w:rStyle w:val="CommentReference"/>
        </w:rPr>
        <w:commentReference w:id="63"/>
      </w:r>
      <w:r w:rsidRPr="007B59F5">
        <w:rPr>
          <w:sz w:val="20"/>
          <w:szCs w:val="20"/>
        </w:rPr>
        <w:t xml:space="preserve">mengucapkan terima kasih kepada remaja Karang Taruna Dusun </w:t>
      </w:r>
      <w:r w:rsidR="00DD7B43">
        <w:rPr>
          <w:sz w:val="20"/>
          <w:szCs w:val="20"/>
          <w:highlight w:val="yellow"/>
        </w:rPr>
        <w:t>X</w:t>
      </w:r>
      <w:r w:rsidRPr="007B59F5">
        <w:rPr>
          <w:sz w:val="20"/>
          <w:szCs w:val="20"/>
        </w:rPr>
        <w:t xml:space="preserve"> yang sudah</w:t>
      </w:r>
      <w:commentRangeStart w:id="64"/>
      <w:commentRangeStart w:id="65"/>
      <w:r w:rsidRPr="007B59F5">
        <w:rPr>
          <w:sz w:val="20"/>
          <w:szCs w:val="20"/>
        </w:rPr>
        <w:t xml:space="preserve"> </w:t>
      </w:r>
      <w:commentRangeEnd w:id="64"/>
      <w:r w:rsidR="00365989">
        <w:rPr>
          <w:rStyle w:val="CommentReference"/>
        </w:rPr>
        <w:commentReference w:id="64"/>
      </w:r>
      <w:commentRangeEnd w:id="65"/>
      <w:r w:rsidR="00464900">
        <w:rPr>
          <w:rStyle w:val="CommentReference"/>
        </w:rPr>
        <w:commentReference w:id="65"/>
      </w:r>
      <w:r w:rsidRPr="007B59F5">
        <w:rPr>
          <w:sz w:val="20"/>
          <w:szCs w:val="20"/>
        </w:rPr>
        <w:t>berkontribusi pada penelitian ini</w:t>
      </w:r>
      <w:commentRangeStart w:id="66"/>
      <w:commentRangeStart w:id="67"/>
      <w:r w:rsidR="0057787E" w:rsidRPr="001D7DAD">
        <w:rPr>
          <w:sz w:val="20"/>
          <w:szCs w:val="20"/>
        </w:rPr>
        <w:t>.</w:t>
      </w:r>
      <w:commentRangeEnd w:id="66"/>
      <w:r w:rsidR="00365989">
        <w:rPr>
          <w:rStyle w:val="CommentReference"/>
        </w:rPr>
        <w:commentReference w:id="66"/>
      </w:r>
      <w:commentRangeEnd w:id="67"/>
      <w:r w:rsidR="00464900">
        <w:rPr>
          <w:rStyle w:val="CommentReference"/>
        </w:rPr>
        <w:commentReference w:id="67"/>
      </w:r>
    </w:p>
    <w:p w14:paraId="0510799E" w14:textId="77777777" w:rsidR="00953F53" w:rsidRDefault="006C7A28">
      <w:pPr>
        <w:pStyle w:val="Heading1"/>
        <w:tabs>
          <w:tab w:val="left" w:pos="0"/>
        </w:tabs>
        <w:rPr>
          <w:sz w:val="24"/>
          <w:lang w:val="en-ID"/>
        </w:rPr>
      </w:pPr>
      <w:proofErr w:type="spellStart"/>
      <w:r>
        <w:rPr>
          <w:sz w:val="24"/>
          <w:lang w:val="en-ID"/>
        </w:rPr>
        <w:t>Ref</w:t>
      </w:r>
      <w:r w:rsidR="00770540" w:rsidRPr="006C7A28">
        <w:rPr>
          <w:sz w:val="24"/>
          <w:lang w:val="en-ID"/>
        </w:rPr>
        <w:t>erensi</w:t>
      </w:r>
      <w:proofErr w:type="spellEnd"/>
    </w:p>
    <w:sdt>
      <w:sdtPr>
        <w:rPr>
          <w:b w:val="0"/>
          <w:smallCaps w:val="0"/>
          <w:sz w:val="24"/>
          <w:szCs w:val="24"/>
        </w:rPr>
        <w:id w:val="6647244"/>
        <w:docPartObj>
          <w:docPartGallery w:val="Bibliographies"/>
          <w:docPartUnique/>
        </w:docPartObj>
      </w:sdtPr>
      <w:sdtContent>
        <w:p w14:paraId="42ECF365" w14:textId="21D4EA71" w:rsidR="007B59F5" w:rsidRDefault="007B59F5">
          <w:pPr>
            <w:pStyle w:val="Heading1"/>
          </w:pPr>
          <w:r>
            <w:t>Bibliography</w:t>
          </w:r>
        </w:p>
        <w:sdt>
          <w:sdtPr>
            <w:id w:val="111145805"/>
            <w:bibliography/>
          </w:sdtPr>
          <w:sdtContent>
            <w:p w14:paraId="6B07AA6E" w14:textId="796049DC" w:rsidR="00EA4B05" w:rsidRDefault="007B59F5" w:rsidP="00EA4B05">
              <w:pPr>
                <w:pStyle w:val="Bibliography"/>
                <w:ind w:left="720" w:hanging="720"/>
                <w:rPr>
                  <w:noProof/>
                </w:rPr>
              </w:pPr>
              <w:r>
                <w:fldChar w:fldCharType="begin"/>
              </w:r>
              <w:r>
                <w:instrText xml:space="preserve"> BIBLIOGRAPHY </w:instrText>
              </w:r>
              <w:r>
                <w:fldChar w:fldCharType="separate"/>
              </w:r>
              <w:r w:rsidR="00EA4B05">
                <w:rPr>
                  <w:noProof/>
                </w:rPr>
                <w:t xml:space="preserve">Achenbach, T. M., &amp; Rescorla, L. A. (2001). </w:t>
              </w:r>
              <w:r w:rsidR="00EA4B05">
                <w:rPr>
                  <w:i/>
                  <w:iCs/>
                  <w:noProof/>
                </w:rPr>
                <w:t>Manual for the ASEBA School-Age Forms &amp; Profiles: An Integrated System of Multi-Informant Assessment.</w:t>
              </w:r>
              <w:r w:rsidR="00EA4B05">
                <w:rPr>
                  <w:noProof/>
                </w:rPr>
                <w:t xml:space="preserve"> Burlington, VT: University of Vermont, Research Center for Children, Youth, &amp; Families. ISBN : </w:t>
              </w:r>
              <w:r w:rsidR="00EA4B05" w:rsidRPr="00EA4B05">
                <w:rPr>
                  <w:noProof/>
                </w:rPr>
                <w:t>0938565737</w:t>
              </w:r>
            </w:p>
            <w:p w14:paraId="20223998" w14:textId="77777777" w:rsidR="00EA4B05" w:rsidRDefault="00EA4B05" w:rsidP="00EA4B05">
              <w:pPr>
                <w:pStyle w:val="Bibliography"/>
                <w:ind w:left="720" w:hanging="720"/>
                <w:rPr>
                  <w:noProof/>
                </w:rPr>
              </w:pPr>
              <w:r>
                <w:rPr>
                  <w:noProof/>
                </w:rPr>
                <w:t xml:space="preserve">Aini, N., &amp; Zuhdi, M. S. (2021). Kontrol Diri Remaja Putri Terhadap Orang Tua Tiri (Studi Kasus Dua Remaja Putri Di Desa Mojopetung Gresik). </w:t>
              </w:r>
              <w:r>
                <w:rPr>
                  <w:i/>
                  <w:iCs/>
                  <w:noProof/>
                </w:rPr>
                <w:t>At-Taujih : Bimbingan dan Konseling Islam, 4</w:t>
              </w:r>
              <w:r>
                <w:rPr>
                  <w:noProof/>
                </w:rPr>
                <w:t>(1). doi:10.22373/taujih.v4i1.11846</w:t>
              </w:r>
            </w:p>
            <w:p w14:paraId="5C084AF8" w14:textId="77777777" w:rsidR="00EA4B05" w:rsidRDefault="00EA4B05" w:rsidP="00EA4B05">
              <w:pPr>
                <w:pStyle w:val="Bibliography"/>
                <w:ind w:left="720" w:hanging="720"/>
                <w:rPr>
                  <w:noProof/>
                </w:rPr>
              </w:pPr>
              <w:r>
                <w:rPr>
                  <w:noProof/>
                </w:rPr>
                <w:t xml:space="preserve">Akhwani, &amp; N. R. (2021). Meta-Analisis Quasi Eksperimental Model Pembelajaran Value Clarification Technique (VCT) Terhadap Prestasi Belajar Siswa Sekolah Dasar. </w:t>
              </w:r>
              <w:r>
                <w:rPr>
                  <w:i/>
                  <w:iCs/>
                  <w:noProof/>
                </w:rPr>
                <w:t>Jurnal Basicedu, 5</w:t>
              </w:r>
              <w:r>
                <w:rPr>
                  <w:noProof/>
                </w:rPr>
                <w:t>(2), 446-454. doi:10.31004/basicedu.v5i2.706</w:t>
              </w:r>
            </w:p>
            <w:p w14:paraId="4530E243" w14:textId="77777777" w:rsidR="00EA4B05" w:rsidRDefault="00EA4B05" w:rsidP="00EA4B05">
              <w:pPr>
                <w:pStyle w:val="Bibliography"/>
                <w:ind w:left="720" w:hanging="720"/>
                <w:rPr>
                  <w:noProof/>
                </w:rPr>
              </w:pPr>
              <w:r>
                <w:rPr>
                  <w:noProof/>
                </w:rPr>
                <w:lastRenderedPageBreak/>
                <w:t xml:space="preserve">Budi, A., &amp; Tina, A. (2016). Konsep Diri, Harga Diri, Dan Kepercayaan Diri Remaja. </w:t>
              </w:r>
              <w:r>
                <w:rPr>
                  <w:i/>
                  <w:iCs/>
                  <w:noProof/>
                </w:rPr>
                <w:t>Jurnal Psikologi UGM, 23</w:t>
              </w:r>
              <w:r>
                <w:rPr>
                  <w:noProof/>
                </w:rPr>
                <w:t>(2), 23-30. doi:10.22146/jpsi.10046</w:t>
              </w:r>
            </w:p>
            <w:p w14:paraId="7F64F9D4" w14:textId="77777777" w:rsidR="00EA4B05" w:rsidRDefault="00EA4B05" w:rsidP="00EA4B05">
              <w:pPr>
                <w:pStyle w:val="Bibliography"/>
                <w:ind w:left="720" w:hanging="720"/>
                <w:rPr>
                  <w:noProof/>
                </w:rPr>
              </w:pPr>
              <w:r>
                <w:rPr>
                  <w:noProof/>
                </w:rPr>
                <w:t xml:space="preserve">Dewi, F. N. (2021). Konsep Diri pada Masa Remaja Akhir dalam Kematangan Karir Siswa. </w:t>
              </w:r>
              <w:r>
                <w:rPr>
                  <w:i/>
                  <w:iCs/>
                  <w:noProof/>
                </w:rPr>
                <w:t>Journal of Guidance and Counseling, 5</w:t>
              </w:r>
              <w:r>
                <w:rPr>
                  <w:noProof/>
                </w:rPr>
                <w:t>(1), 46-62. doi:doi: 10.21043/konseling.v5i1.9746</w:t>
              </w:r>
            </w:p>
            <w:p w14:paraId="5FD143E2" w14:textId="77777777" w:rsidR="00EA4B05" w:rsidRDefault="00EA4B05" w:rsidP="00EA4B05">
              <w:pPr>
                <w:pStyle w:val="Bibliography"/>
                <w:ind w:left="720" w:hanging="720"/>
                <w:rPr>
                  <w:noProof/>
                </w:rPr>
              </w:pPr>
              <w:r>
                <w:rPr>
                  <w:noProof/>
                </w:rPr>
                <w:t>Fatmala, K. L., Rande, S., &amp; Hariati. (2019). FUNGSI KARANG TARUNA DALAM PEMBINAAN PEMUDA DI KECAMATAN BABULU KABUPATEN PENAJAM PASER UTARA.</w:t>
              </w:r>
            </w:p>
            <w:p w14:paraId="7A261754" w14:textId="77777777" w:rsidR="00EA4B05" w:rsidRDefault="00EA4B05" w:rsidP="00EA4B05">
              <w:pPr>
                <w:pStyle w:val="Bibliography"/>
                <w:ind w:left="720" w:hanging="720"/>
                <w:rPr>
                  <w:noProof/>
                </w:rPr>
              </w:pPr>
              <w:r>
                <w:rPr>
                  <w:noProof/>
                </w:rPr>
                <w:t xml:space="preserve">Febriana, &amp; Rahmasari. (2021). Gambaran Kontrol Diri Korban Bullying,” Jurnal Penelitian Psikologi. </w:t>
              </w:r>
              <w:r>
                <w:rPr>
                  <w:i/>
                  <w:iCs/>
                  <w:noProof/>
                </w:rPr>
                <w:t>Jurnal Penelitian Psikologi, 8</w:t>
              </w:r>
              <w:r>
                <w:rPr>
                  <w:noProof/>
                </w:rPr>
                <w:t>(5), 1-15. Diambil kembali dari https://ejournal.unesa.ac.id/index.php/character/article/view/41313</w:t>
              </w:r>
            </w:p>
            <w:p w14:paraId="2259F6BE" w14:textId="77777777" w:rsidR="00EA4B05" w:rsidRDefault="00EA4B05" w:rsidP="00EA4B05">
              <w:pPr>
                <w:pStyle w:val="Bibliography"/>
                <w:ind w:left="720" w:hanging="720"/>
                <w:rPr>
                  <w:noProof/>
                </w:rPr>
              </w:pPr>
              <w:r>
                <w:rPr>
                  <w:noProof/>
                </w:rPr>
                <w:t xml:space="preserve">Hartanti, J. (2018). </w:t>
              </w:r>
              <w:r>
                <w:rPr>
                  <w:i/>
                  <w:iCs/>
                  <w:noProof/>
                </w:rPr>
                <w:t>Konsep Diri Karakteristik Berbagai Usia.</w:t>
              </w:r>
              <w:r>
                <w:rPr>
                  <w:noProof/>
                </w:rPr>
                <w:t xml:space="preserve"> </w:t>
              </w:r>
            </w:p>
            <w:p w14:paraId="705B88FF" w14:textId="77777777" w:rsidR="00EA4B05" w:rsidRDefault="00EA4B05" w:rsidP="00EA4B05">
              <w:pPr>
                <w:pStyle w:val="Bibliography"/>
                <w:ind w:left="720" w:hanging="720"/>
                <w:rPr>
                  <w:noProof/>
                </w:rPr>
              </w:pPr>
              <w:r>
                <w:rPr>
                  <w:noProof/>
                </w:rPr>
                <w:t xml:space="preserve">Hartawi, E., &amp; Yusra, Z. (t.thn.). Kontribusi Kontrol Diri dan Tipe Kepribadian Narsistik terhadap Penggunaan Aplikasi Photoeditor. </w:t>
              </w:r>
              <w:r>
                <w:rPr>
                  <w:i/>
                  <w:iCs/>
                  <w:noProof/>
                </w:rPr>
                <w:t>Jurnal RAP UNP, 9</w:t>
              </w:r>
              <w:r>
                <w:rPr>
                  <w:noProof/>
                </w:rPr>
                <w:t>(1), 25-36. doi:https://doi.org/10.24036/rapun.v9i1.10385</w:t>
              </w:r>
            </w:p>
            <w:p w14:paraId="02A3A4C3" w14:textId="77777777" w:rsidR="00EA4B05" w:rsidRDefault="00EA4B05" w:rsidP="00EA4B05">
              <w:pPr>
                <w:pStyle w:val="Bibliography"/>
                <w:ind w:left="720" w:hanging="720"/>
                <w:rPr>
                  <w:noProof/>
                </w:rPr>
              </w:pPr>
              <w:r>
                <w:rPr>
                  <w:noProof/>
                </w:rPr>
                <w:t xml:space="preserve">Hidayati, K. B. (2016). Konsep Diri, Adversity Quotient dan Penyesuaian Diri pada Remaja Khoirul Barriyah. </w:t>
              </w:r>
              <w:r>
                <w:rPr>
                  <w:i/>
                  <w:iCs/>
                  <w:noProof/>
                </w:rPr>
                <w:t>Persona Jurnal Psikologi Indonesia, 5</w:t>
              </w:r>
              <w:r>
                <w:rPr>
                  <w:noProof/>
                </w:rPr>
                <w:t>(02), 137-144. doi:https://doi.org/10.30996/persona.v5i02.730</w:t>
              </w:r>
            </w:p>
            <w:p w14:paraId="5AF485B6" w14:textId="77777777" w:rsidR="00EA4B05" w:rsidRDefault="00EA4B05" w:rsidP="00EA4B05">
              <w:pPr>
                <w:pStyle w:val="Bibliography"/>
                <w:ind w:left="720" w:hanging="720"/>
                <w:rPr>
                  <w:noProof/>
                </w:rPr>
              </w:pPr>
              <w:r>
                <w:rPr>
                  <w:noProof/>
                </w:rPr>
                <w:t xml:space="preserve">Legistini, L., Flurentin , E., &amp; Ramli, M. (2020). Hubungan Antara Konsep Diri dan Interaksi Sosial dengan Kontrol Diri Siswa di SMA Negeri 10 Malang. </w:t>
              </w:r>
              <w:r>
                <w:rPr>
                  <w:i/>
                  <w:iCs/>
                  <w:noProof/>
                </w:rPr>
                <w:t>Prosiding Seminar Nasional …</w:t>
              </w:r>
              <w:r>
                <w:rPr>
                  <w:noProof/>
                </w:rPr>
                <w:t>(5), 10-16. Diambil kembali dari http://conference.um.ac.id/index.php/bk/article/view/43.</w:t>
              </w:r>
            </w:p>
            <w:p w14:paraId="71BA6BC9" w14:textId="77777777" w:rsidR="00EA4B05" w:rsidRDefault="00EA4B05" w:rsidP="00EA4B05">
              <w:pPr>
                <w:pStyle w:val="Bibliography"/>
                <w:ind w:left="720" w:hanging="720"/>
                <w:rPr>
                  <w:noProof/>
                </w:rPr>
              </w:pPr>
              <w:r>
                <w:rPr>
                  <w:noProof/>
                </w:rPr>
                <w:t xml:space="preserve">Lestari, U., Masluchah, L., &amp; Mufidah, W. (2022). Konsep Diri Dalam Menghadapi Quarter Life Crisis. </w:t>
              </w:r>
              <w:r>
                <w:rPr>
                  <w:i/>
                  <w:iCs/>
                  <w:noProof/>
                </w:rPr>
                <w:t>IDEA: Jurnal Psikologi, 6</w:t>
              </w:r>
              <w:r>
                <w:rPr>
                  <w:noProof/>
                </w:rPr>
                <w:t>(1), 14-28. doi:10.32492/idea.v6i1.6102</w:t>
              </w:r>
            </w:p>
            <w:p w14:paraId="17C5F89B" w14:textId="77777777" w:rsidR="00EA4B05" w:rsidRDefault="00EA4B05" w:rsidP="00EA4B05">
              <w:pPr>
                <w:pStyle w:val="Bibliography"/>
                <w:ind w:left="720" w:hanging="720"/>
                <w:rPr>
                  <w:noProof/>
                </w:rPr>
              </w:pPr>
              <w:r>
                <w:rPr>
                  <w:noProof/>
                </w:rPr>
                <w:t>Megawati, M., Gaol , L., Psikologi, F., Area, U. M., &amp; Area, U. M. (2022). Hubungan Antara Konsep Diri Dengan Kontrol Diri Remaja Di Panti Asuhan Puteri Aisiyah. doi:https://proceedings.uinsgd.ac.id/index.php/proceedings/article/download/907/814</w:t>
              </w:r>
            </w:p>
            <w:p w14:paraId="20DF0C15" w14:textId="77777777" w:rsidR="00EA4B05" w:rsidRDefault="00EA4B05" w:rsidP="00EA4B05">
              <w:pPr>
                <w:pStyle w:val="Bibliography"/>
                <w:ind w:left="720" w:hanging="720"/>
                <w:rPr>
                  <w:noProof/>
                </w:rPr>
              </w:pPr>
              <w:r>
                <w:rPr>
                  <w:noProof/>
                </w:rPr>
                <w:t>Mochtan, A. N. (2019). Pengaruh Dukungan Sosial Keluarga Terhadap Konsep Diri Siswa SMA di Tangerang Selatan. Diambil kembali dari http://repository.unj.ac.id/3045/1/AISHA NABILA MOCHTAN.pdf</w:t>
              </w:r>
            </w:p>
            <w:p w14:paraId="27DF36D4" w14:textId="77777777" w:rsidR="00EA4B05" w:rsidRDefault="00EA4B05" w:rsidP="00EA4B05">
              <w:pPr>
                <w:pStyle w:val="Bibliography"/>
                <w:ind w:left="720" w:hanging="720"/>
                <w:rPr>
                  <w:noProof/>
                </w:rPr>
              </w:pPr>
              <w:r>
                <w:rPr>
                  <w:noProof/>
                </w:rPr>
                <w:t>Nur, H. V. (2018). Peningkatan Kontrol Diri Siswa Kelas XI SMK SMTI Yogyakarta Menggunakan Konseling Kelompok Rational Emotive Behavior, Tahun Ajaran 2017/2018.</w:t>
              </w:r>
            </w:p>
            <w:p w14:paraId="39473B82" w14:textId="77777777" w:rsidR="00EA4B05" w:rsidRDefault="00EA4B05" w:rsidP="00EA4B05">
              <w:pPr>
                <w:pStyle w:val="Bibliography"/>
                <w:ind w:left="720" w:hanging="720"/>
                <w:rPr>
                  <w:noProof/>
                </w:rPr>
              </w:pPr>
              <w:r>
                <w:rPr>
                  <w:noProof/>
                </w:rPr>
                <w:t xml:space="preserve">Oktariani, &amp; Syaputri, E. (2022). Meningkatkan Konsep Diri Positif Untuk Penyesuaian Diri Pada Remaja di Panti Asuhan. </w:t>
              </w:r>
              <w:r>
                <w:rPr>
                  <w:i/>
                  <w:iCs/>
                  <w:noProof/>
                </w:rPr>
                <w:t>Servitium Smart Journal, 1</w:t>
              </w:r>
              <w:r>
                <w:rPr>
                  <w:noProof/>
                </w:rPr>
                <w:t>(1), 25-29. doi:10.31154/servitium.v1i1.2</w:t>
              </w:r>
            </w:p>
            <w:p w14:paraId="7CC2B18E" w14:textId="77777777" w:rsidR="00EA4B05" w:rsidRDefault="00EA4B05" w:rsidP="00EA4B05">
              <w:pPr>
                <w:pStyle w:val="Bibliography"/>
                <w:ind w:left="720" w:hanging="720"/>
                <w:rPr>
                  <w:noProof/>
                </w:rPr>
              </w:pPr>
              <w:r>
                <w:rPr>
                  <w:noProof/>
                </w:rPr>
                <w:t xml:space="preserve">Pradana , C. R. (2022). Penerapan Teori REBT dengan Menggunakan Teknik Assertive Adaptive untuk Menumbuhkan Kemampuan Adaptasi pada Remaja. </w:t>
              </w:r>
              <w:r>
                <w:rPr>
                  <w:i/>
                  <w:iCs/>
                  <w:noProof/>
                </w:rPr>
                <w:t>Al Musyrif: Jurnal Bimbingan dan Konseling Islam, 5</w:t>
              </w:r>
              <w:r>
                <w:rPr>
                  <w:noProof/>
                </w:rPr>
                <w:t>(2), 106-113. doi:10.38073/almusyrif.v5i2.840</w:t>
              </w:r>
            </w:p>
            <w:p w14:paraId="542291CA" w14:textId="77777777" w:rsidR="00EA4B05" w:rsidRDefault="00EA4B05" w:rsidP="00EA4B05">
              <w:pPr>
                <w:pStyle w:val="Bibliography"/>
                <w:ind w:left="720" w:hanging="720"/>
                <w:rPr>
                  <w:noProof/>
                </w:rPr>
              </w:pPr>
              <w:r>
                <w:rPr>
                  <w:noProof/>
                </w:rPr>
                <w:t xml:space="preserve">Rahmadani, F. P. (t.thn.). Hubungan Konsep Diri Dengan Kontrol Diri Siswa. </w:t>
              </w:r>
              <w:r>
                <w:rPr>
                  <w:i/>
                  <w:iCs/>
                  <w:noProof/>
                </w:rPr>
                <w:t>e-Journal Pembelajaran Inovasi, Jurnal Ilmiah …, 4</w:t>
              </w:r>
              <w:r>
                <w:rPr>
                  <w:noProof/>
                </w:rPr>
                <w:t>(2), 52-68. Diambil kembali dari http://ejournal.unp.ac.id/students/index.php/pgsd/article/view/5319</w:t>
              </w:r>
            </w:p>
            <w:p w14:paraId="4D3FE04D" w14:textId="77777777" w:rsidR="00EA4B05" w:rsidRDefault="00EA4B05" w:rsidP="00EA4B05">
              <w:pPr>
                <w:pStyle w:val="Bibliography"/>
                <w:ind w:left="720" w:hanging="720"/>
                <w:rPr>
                  <w:noProof/>
                </w:rPr>
              </w:pPr>
              <w:r>
                <w:rPr>
                  <w:noProof/>
                </w:rPr>
                <w:t xml:space="preserve">Rahmah, L. H., Nurlaela, L., Maspiyah, M., &amp; Rijanto, T. (2021). Pembelajaran Di Era Pandemi Covid-19: Implementasi Flipped Classroom Berbantuan Youtube Di Lembaga Pendidikan dan Keterampilan. </w:t>
              </w:r>
              <w:r>
                <w:rPr>
                  <w:i/>
                  <w:iCs/>
                  <w:noProof/>
                </w:rPr>
                <w:t>JIPI (Jurnal Ilmiah Penelitian dan Pembelajaran Imformatika, 6</w:t>
              </w:r>
              <w:r>
                <w:rPr>
                  <w:noProof/>
                </w:rPr>
                <w:t>(2), 286-292. doi:10.29100/jipi.v6i2.2060.</w:t>
              </w:r>
            </w:p>
            <w:p w14:paraId="268CD5B9" w14:textId="77777777" w:rsidR="00EA4B05" w:rsidRDefault="00EA4B05" w:rsidP="00EA4B05">
              <w:pPr>
                <w:pStyle w:val="Bibliography"/>
                <w:ind w:left="720" w:hanging="720"/>
                <w:rPr>
                  <w:noProof/>
                </w:rPr>
              </w:pPr>
              <w:r>
                <w:rPr>
                  <w:noProof/>
                </w:rPr>
                <w:t xml:space="preserve">Rahmi, A., &amp; Aisah, S. (2021). Sosialisasi Konsep Diri Dalam Meningkatkan Kontrol Diri dan Interaksi Sosial Yang Baik Pada Remaja,. </w:t>
              </w:r>
              <w:r>
                <w:rPr>
                  <w:i/>
                  <w:iCs/>
                  <w:noProof/>
                </w:rPr>
                <w:t xml:space="preserve">Proceedings UIN Sunan Gunung Djati </w:t>
              </w:r>
              <w:r>
                <w:rPr>
                  <w:i/>
                  <w:iCs/>
                  <w:noProof/>
                </w:rPr>
                <w:lastRenderedPageBreak/>
                <w:t>Bandung, 1</w:t>
              </w:r>
              <w:r>
                <w:rPr>
                  <w:noProof/>
                </w:rPr>
                <w:t>(50), 24-32. Diambil kembali dari https://proceedings.uinsgd.ac.id/index.php/proceedings/article/download/907/814</w:t>
              </w:r>
            </w:p>
            <w:p w14:paraId="03EFD554" w14:textId="77777777" w:rsidR="00EA4B05" w:rsidRDefault="00EA4B05" w:rsidP="00EA4B05">
              <w:pPr>
                <w:pStyle w:val="Bibliography"/>
                <w:ind w:left="720" w:hanging="720"/>
                <w:rPr>
                  <w:noProof/>
                </w:rPr>
              </w:pPr>
              <w:r>
                <w:rPr>
                  <w:noProof/>
                </w:rPr>
                <w:t xml:space="preserve">Riza , M. B. (2020). Upaya Peningkatan Konsep Diri Positif Peserta Didik Kelas Xii Sma Nahdlatul Ulama 1 Gresik Melalui Forgiveness Therapy. </w:t>
              </w:r>
              <w:r>
                <w:rPr>
                  <w:i/>
                  <w:iCs/>
                  <w:noProof/>
                </w:rPr>
                <w:t>Jurnal Mahasiswa Manajemen, 1</w:t>
              </w:r>
              <w:r>
                <w:rPr>
                  <w:noProof/>
                </w:rPr>
                <w:t>(2), 81. doi: http://dx.doi.org/10.30587/mahasiswamanajemen.v1i2.2013</w:t>
              </w:r>
            </w:p>
            <w:p w14:paraId="22D7B70F" w14:textId="77777777" w:rsidR="00EA4B05" w:rsidRDefault="00EA4B05" w:rsidP="00EA4B05">
              <w:pPr>
                <w:pStyle w:val="Bibliography"/>
                <w:ind w:left="720" w:hanging="720"/>
                <w:rPr>
                  <w:noProof/>
                </w:rPr>
              </w:pPr>
              <w:r>
                <w:rPr>
                  <w:noProof/>
                </w:rPr>
                <w:t xml:space="preserve">Saputro, Y. A., &amp; Sugiarti, R. (2021). Pengaruh Dukungan Sosial Teman Sebaya dan Konsep Diri terhadap Penyesuaian Diri pada Siswa SMA Kelas X. </w:t>
              </w:r>
              <w:r>
                <w:rPr>
                  <w:i/>
                  <w:iCs/>
                  <w:noProof/>
                </w:rPr>
                <w:t>PHILANTHROPY: Journal of Psychology, 5</w:t>
              </w:r>
              <w:r>
                <w:rPr>
                  <w:noProof/>
                </w:rPr>
                <w:t>(1), 106-113. doi:10.26623/philanthropy.v5i1.3270</w:t>
              </w:r>
            </w:p>
            <w:p w14:paraId="48966F20" w14:textId="77777777" w:rsidR="00EA4B05" w:rsidRDefault="00EA4B05" w:rsidP="00EA4B05">
              <w:pPr>
                <w:pStyle w:val="Bibliography"/>
                <w:ind w:left="720" w:hanging="720"/>
                <w:rPr>
                  <w:noProof/>
                </w:rPr>
              </w:pPr>
              <w:r>
                <w:rPr>
                  <w:noProof/>
                </w:rPr>
                <w:t xml:space="preserve">Sari , F. I., &amp; Maryatmi, A. S. (2019). Hubungan Antara Konsep Diri (Dimensi Internal) Dan Optimisme Dengan Subjective Well-Being Siswa SMA Marsudirini Bekasi. </w:t>
              </w:r>
              <w:r>
                <w:rPr>
                  <w:i/>
                  <w:iCs/>
                  <w:noProof/>
                </w:rPr>
                <w:t>Ikraith-Humaniora, 3</w:t>
              </w:r>
              <w:r>
                <w:rPr>
                  <w:noProof/>
                </w:rPr>
                <w:t>(1). Diambil kembali dari https://journals.upi-yai.ac.id/index.php/ikraith-humaniora/article/view/371</w:t>
              </w:r>
            </w:p>
            <w:p w14:paraId="4E31ECB3" w14:textId="77777777" w:rsidR="00EA4B05" w:rsidRDefault="00EA4B05" w:rsidP="00EA4B05">
              <w:pPr>
                <w:pStyle w:val="Bibliography"/>
                <w:ind w:left="720" w:hanging="720"/>
                <w:rPr>
                  <w:noProof/>
                </w:rPr>
              </w:pPr>
              <w:r>
                <w:rPr>
                  <w:noProof/>
                </w:rPr>
                <w:t xml:space="preserve">Sekali, R. (2020). Upaya Meningkatkan Kontrol Diri (Self-acceptance) Siswa Melalui Konseling Individu Dengan Pendekatan Realita Kelas XI SMA Negeri 15 Bandar Lampung. </w:t>
              </w:r>
              <w:r>
                <w:rPr>
                  <w:i/>
                  <w:iCs/>
                  <w:noProof/>
                </w:rPr>
                <w:t>Jurnal Evaluasi dan Pembelajaran, 2</w:t>
              </w:r>
              <w:r>
                <w:rPr>
                  <w:noProof/>
                </w:rPr>
                <w:t>(2), 13-147. doi:10.52647/jep.v2i2.21</w:t>
              </w:r>
            </w:p>
            <w:p w14:paraId="6C527334" w14:textId="77777777" w:rsidR="00EA4B05" w:rsidRDefault="00EA4B05" w:rsidP="00EA4B05">
              <w:pPr>
                <w:pStyle w:val="Bibliography"/>
                <w:ind w:left="720" w:hanging="720"/>
                <w:rPr>
                  <w:noProof/>
                </w:rPr>
              </w:pPr>
              <w:r>
                <w:rPr>
                  <w:noProof/>
                </w:rPr>
                <w:t xml:space="preserve">Syahraeni, A. (2020). Pembentukan Konsep Diri Remaja. </w:t>
              </w:r>
              <w:r>
                <w:rPr>
                  <w:i/>
                  <w:iCs/>
                  <w:noProof/>
                </w:rPr>
                <w:t>Jurnal Bimbingan Penyuluhan Islam, 7</w:t>
              </w:r>
              <w:r>
                <w:rPr>
                  <w:noProof/>
                </w:rPr>
                <w:t>(1), 61-67. doi:https://doi.org/10.24252/al-irsyad%20al-nafs.v7i1.14463</w:t>
              </w:r>
            </w:p>
            <w:p w14:paraId="321A8C79" w14:textId="77777777" w:rsidR="00EA4B05" w:rsidRDefault="00EA4B05" w:rsidP="00EA4B05">
              <w:pPr>
                <w:pStyle w:val="Bibliography"/>
                <w:ind w:left="720" w:hanging="720"/>
                <w:rPr>
                  <w:noProof/>
                </w:rPr>
              </w:pPr>
              <w:r>
                <w:rPr>
                  <w:noProof/>
                </w:rPr>
                <w:t xml:space="preserve">Utari, A. R., &amp; Rustika, I. M. (2021). Konsep Diri Dan Kecerdasan Emosional Terhadap Perilaku Prososial Remaja Sekolah Menengah Atas. </w:t>
              </w:r>
              <w:r>
                <w:rPr>
                  <w:i/>
                  <w:iCs/>
                  <w:noProof/>
                </w:rPr>
                <w:t>Jurnal Studia Insania, 8</w:t>
              </w:r>
              <w:r>
                <w:rPr>
                  <w:noProof/>
                </w:rPr>
                <w:t>(2), 80. doi:10.18592/jsi.v8i2.3852</w:t>
              </w:r>
            </w:p>
            <w:p w14:paraId="17424721" w14:textId="67862F64" w:rsidR="007B59F5" w:rsidRDefault="007B59F5" w:rsidP="00EA4B05">
              <w:r>
                <w:rPr>
                  <w:b/>
                  <w:bCs/>
                  <w:noProof/>
                </w:rPr>
                <w:fldChar w:fldCharType="end"/>
              </w:r>
            </w:p>
          </w:sdtContent>
        </w:sdt>
      </w:sdtContent>
    </w:sdt>
    <w:p w14:paraId="39A8066A" w14:textId="77777777" w:rsidR="007B59F5" w:rsidRPr="007B59F5" w:rsidRDefault="007B59F5" w:rsidP="007B59F5">
      <w:pPr>
        <w:rPr>
          <w:lang w:val="en-ID"/>
        </w:rPr>
      </w:pPr>
    </w:p>
    <w:sectPr w:rsidR="007B59F5" w:rsidRPr="007B59F5" w:rsidSect="00F93AEF">
      <w:type w:val="continuous"/>
      <w:pgSz w:w="11906" w:h="16838"/>
      <w:pgMar w:top="1701" w:right="1134" w:bottom="1701" w:left="1412" w:header="1134" w:footer="720" w:gutter="0"/>
      <w:cols w:space="28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SUS" w:date="2024-08-28T19:09:00Z" w:initials="A">
    <w:p w14:paraId="56162DA2" w14:textId="72DC16B9" w:rsidR="005E7593" w:rsidRPr="005E7593" w:rsidRDefault="005E7593">
      <w:pPr>
        <w:pStyle w:val="CommentText"/>
        <w:rPr>
          <w:lang w:val="en-US"/>
        </w:rPr>
      </w:pPr>
      <w:r>
        <w:rPr>
          <w:rStyle w:val="CommentReference"/>
        </w:rPr>
        <w:annotationRef/>
      </w:r>
      <w:proofErr w:type="spellStart"/>
      <w:r>
        <w:rPr>
          <w:lang w:val="en-US"/>
        </w:rPr>
        <w:t>Disamarkam</w:t>
      </w:r>
      <w:proofErr w:type="spellEnd"/>
      <w:r>
        <w:rPr>
          <w:lang w:val="en-US"/>
        </w:rPr>
        <w:t xml:space="preserve"> “X” </w:t>
      </w:r>
      <w:proofErr w:type="spellStart"/>
      <w:r>
        <w:rPr>
          <w:lang w:val="en-US"/>
        </w:rPr>
        <w:t>saja</w:t>
      </w:r>
      <w:proofErr w:type="spellEnd"/>
      <w:r>
        <w:rPr>
          <w:lang w:val="en-US"/>
        </w:rPr>
        <w:t xml:space="preserve">, </w:t>
      </w:r>
      <w:proofErr w:type="spellStart"/>
      <w:r>
        <w:rPr>
          <w:lang w:val="en-US"/>
        </w:rPr>
        <w:t>krn</w:t>
      </w:r>
      <w:proofErr w:type="spellEnd"/>
      <w:r>
        <w:rPr>
          <w:lang w:val="en-US"/>
        </w:rPr>
        <w:t xml:space="preserve"> </w:t>
      </w:r>
      <w:proofErr w:type="spellStart"/>
      <w:r>
        <w:rPr>
          <w:lang w:val="en-US"/>
        </w:rPr>
        <w:t>permasalahan</w:t>
      </w:r>
      <w:proofErr w:type="spellEnd"/>
      <w:r>
        <w:rPr>
          <w:lang w:val="en-US"/>
        </w:rPr>
        <w:t xml:space="preserve"> </w:t>
      </w:r>
      <w:proofErr w:type="spellStart"/>
      <w:r>
        <w:rPr>
          <w:lang w:val="en-US"/>
        </w:rPr>
        <w:t>yg</w:t>
      </w:r>
      <w:proofErr w:type="spellEnd"/>
      <w:r>
        <w:rPr>
          <w:lang w:val="en-US"/>
        </w:rPr>
        <w:t xml:space="preserve"> </w:t>
      </w:r>
      <w:proofErr w:type="spellStart"/>
      <w:r>
        <w:rPr>
          <w:lang w:val="en-US"/>
        </w:rPr>
        <w:t>diteliti</w:t>
      </w:r>
      <w:proofErr w:type="spellEnd"/>
      <w:r>
        <w:rPr>
          <w:lang w:val="en-US"/>
        </w:rPr>
        <w:t xml:space="preserve"> sensitive. </w:t>
      </w:r>
      <w:proofErr w:type="spellStart"/>
      <w:r>
        <w:rPr>
          <w:lang w:val="en-US"/>
        </w:rPr>
        <w:t>Yg</w:t>
      </w:r>
      <w:proofErr w:type="spellEnd"/>
      <w:r>
        <w:rPr>
          <w:lang w:val="en-US"/>
        </w:rPr>
        <w:t xml:space="preserve"> </w:t>
      </w:r>
      <w:proofErr w:type="spellStart"/>
      <w:r>
        <w:rPr>
          <w:lang w:val="en-US"/>
        </w:rPr>
        <w:t>lainnya</w:t>
      </w:r>
      <w:proofErr w:type="spellEnd"/>
      <w:r>
        <w:rPr>
          <w:lang w:val="en-US"/>
        </w:rPr>
        <w:t xml:space="preserve"> </w:t>
      </w:r>
      <w:proofErr w:type="spellStart"/>
      <w:r>
        <w:rPr>
          <w:lang w:val="en-US"/>
        </w:rPr>
        <w:t>jg</w:t>
      </w:r>
      <w:proofErr w:type="spellEnd"/>
      <w:r>
        <w:rPr>
          <w:lang w:val="en-US"/>
        </w:rPr>
        <w:t xml:space="preserve"> </w:t>
      </w:r>
      <w:proofErr w:type="spellStart"/>
      <w:r>
        <w:rPr>
          <w:lang w:val="en-US"/>
        </w:rPr>
        <w:t>diganti</w:t>
      </w:r>
      <w:proofErr w:type="spellEnd"/>
      <w:r>
        <w:rPr>
          <w:lang w:val="en-US"/>
        </w:rPr>
        <w:t xml:space="preserve"> “X”.</w:t>
      </w:r>
    </w:p>
  </w:comment>
  <w:comment w:id="1" w:author="sefty" w:date="2024-08-29T05:49:00Z" w:initials="s">
    <w:p w14:paraId="663AECD9" w14:textId="12B80BC9" w:rsidR="00464900" w:rsidRDefault="00464900">
      <w:pPr>
        <w:pStyle w:val="CommentText"/>
      </w:pPr>
      <w:r>
        <w:rPr>
          <w:rStyle w:val="CommentReference"/>
        </w:rPr>
        <w:annotationRef/>
      </w:r>
      <w:r>
        <w:t>Sudah sya perbaiki bu</w:t>
      </w:r>
    </w:p>
  </w:comment>
  <w:comment w:id="4" w:author="ASUS" w:date="2024-08-28T19:10:00Z" w:initials="A">
    <w:p w14:paraId="6D2F533D" w14:textId="365D205F" w:rsidR="005E7593" w:rsidRPr="005E7593" w:rsidRDefault="005E7593">
      <w:pPr>
        <w:pStyle w:val="CommentText"/>
        <w:rPr>
          <w:lang w:val="en-US"/>
        </w:rPr>
      </w:pPr>
      <w:r>
        <w:rPr>
          <w:rStyle w:val="CommentReference"/>
        </w:rPr>
        <w:annotationRef/>
      </w:r>
      <w:r>
        <w:rPr>
          <w:lang w:val="en-US"/>
        </w:rPr>
        <w:t xml:space="preserve">Belum </w:t>
      </w:r>
      <w:proofErr w:type="spellStart"/>
      <w:r>
        <w:rPr>
          <w:lang w:val="en-US"/>
        </w:rPr>
        <w:t>lengkap</w:t>
      </w:r>
      <w:proofErr w:type="spellEnd"/>
      <w:r>
        <w:rPr>
          <w:lang w:val="en-US"/>
        </w:rPr>
        <w:t xml:space="preserve">. </w:t>
      </w:r>
      <w:proofErr w:type="spellStart"/>
      <w:r>
        <w:rPr>
          <w:lang w:val="en-US"/>
        </w:rPr>
        <w:t>Lihat</w:t>
      </w:r>
      <w:proofErr w:type="spellEnd"/>
      <w:r>
        <w:rPr>
          <w:lang w:val="en-US"/>
        </w:rPr>
        <w:t xml:space="preserve"> punya Nuria.</w:t>
      </w:r>
    </w:p>
  </w:comment>
  <w:comment w:id="5" w:author="sefty" w:date="2024-08-30T10:32:00Z" w:initials="s">
    <w:p w14:paraId="1D205779" w14:textId="0D756C7F" w:rsidR="00CC75A7" w:rsidRDefault="00CC75A7">
      <w:pPr>
        <w:pStyle w:val="CommentText"/>
      </w:pPr>
      <w:r>
        <w:rPr>
          <w:rStyle w:val="CommentReference"/>
        </w:rPr>
        <w:annotationRef/>
      </w:r>
      <w:r>
        <w:t>Sudah saya perbaiki bu</w:t>
      </w:r>
    </w:p>
  </w:comment>
  <w:comment w:id="6" w:author="ASUS" w:date="2024-07-22T20:10:00Z" w:initials="A">
    <w:p w14:paraId="25D53410" w14:textId="5D9B7D63" w:rsidR="00ED220E" w:rsidRPr="00ED220E" w:rsidRDefault="00ED220E">
      <w:pPr>
        <w:pStyle w:val="CommentText"/>
        <w:rPr>
          <w:lang w:val="en-US"/>
        </w:rPr>
      </w:pPr>
      <w:r>
        <w:rPr>
          <w:rStyle w:val="CommentReference"/>
        </w:rPr>
        <w:annotationRef/>
      </w:r>
      <w:r>
        <w:rPr>
          <w:lang w:val="en-US"/>
        </w:rPr>
        <w:t xml:space="preserve">Ini </w:t>
      </w:r>
      <w:proofErr w:type="spellStart"/>
      <w:r>
        <w:rPr>
          <w:lang w:val="en-US"/>
        </w:rPr>
        <w:t>abstraknya</w:t>
      </w:r>
      <w:proofErr w:type="spellEnd"/>
      <w:r>
        <w:rPr>
          <w:lang w:val="en-US"/>
        </w:rPr>
        <w:t xml:space="preserve"> </w:t>
      </w:r>
      <w:proofErr w:type="spellStart"/>
      <w:r>
        <w:rPr>
          <w:lang w:val="en-US"/>
        </w:rPr>
        <w:t>peneliti</w:t>
      </w:r>
      <w:proofErr w:type="spellEnd"/>
      <w:r>
        <w:rPr>
          <w:lang w:val="en-US"/>
        </w:rPr>
        <w:t xml:space="preserve"> </w:t>
      </w:r>
      <w:proofErr w:type="gramStart"/>
      <w:r>
        <w:rPr>
          <w:lang w:val="en-US"/>
        </w:rPr>
        <w:t>lain ?</w:t>
      </w:r>
      <w:proofErr w:type="gramEnd"/>
    </w:p>
  </w:comment>
  <w:comment w:id="7" w:author="sefty" w:date="2024-08-02T05:16:00Z" w:initials="s">
    <w:p w14:paraId="42AA848A" w14:textId="77777777" w:rsidR="00A92EEF" w:rsidRDefault="00A92EEF">
      <w:pPr>
        <w:pStyle w:val="CommentText"/>
      </w:pPr>
      <w:r>
        <w:rPr>
          <w:rStyle w:val="CommentReference"/>
        </w:rPr>
        <w:annotationRef/>
      </w:r>
      <w:r>
        <w:t>Sudah saya perbaiki bu</w:t>
      </w:r>
    </w:p>
    <w:p w14:paraId="62A032D2" w14:textId="130B5884" w:rsidR="00A92EEF" w:rsidRDefault="00A92EEF">
      <w:pPr>
        <w:pStyle w:val="CommentText"/>
      </w:pPr>
    </w:p>
  </w:comment>
  <w:comment w:id="8" w:author="ASUS" w:date="2024-07-22T20:11:00Z" w:initials="A">
    <w:p w14:paraId="5CD2AA79" w14:textId="25CEACF6" w:rsidR="00ED220E" w:rsidRPr="00ED220E" w:rsidRDefault="00ED220E">
      <w:pPr>
        <w:pStyle w:val="CommentText"/>
        <w:rPr>
          <w:lang w:val="en-US"/>
        </w:rPr>
      </w:pPr>
      <w:r>
        <w:rPr>
          <w:rStyle w:val="CommentReference"/>
        </w:rPr>
        <w:annotationRef/>
      </w:r>
      <w:proofErr w:type="spellStart"/>
      <w:r>
        <w:rPr>
          <w:lang w:val="en-US"/>
        </w:rPr>
        <w:t>Yg</w:t>
      </w:r>
      <w:proofErr w:type="spellEnd"/>
      <w:r>
        <w:rPr>
          <w:lang w:val="en-US"/>
        </w:rPr>
        <w:t xml:space="preserve"> </w:t>
      </w:r>
      <w:proofErr w:type="spellStart"/>
      <w:r>
        <w:rPr>
          <w:lang w:val="en-US"/>
        </w:rPr>
        <w:t>dituliskan</w:t>
      </w:r>
      <w:proofErr w:type="spellEnd"/>
      <w:r>
        <w:rPr>
          <w:lang w:val="en-US"/>
        </w:rPr>
        <w:t xml:space="preserve"> </w:t>
      </w:r>
      <w:proofErr w:type="spellStart"/>
      <w:r>
        <w:rPr>
          <w:lang w:val="en-US"/>
        </w:rPr>
        <w:t>nama</w:t>
      </w:r>
      <w:proofErr w:type="spellEnd"/>
      <w:r>
        <w:rPr>
          <w:lang w:val="en-US"/>
        </w:rPr>
        <w:t xml:space="preserve"> </w:t>
      </w:r>
      <w:proofErr w:type="spellStart"/>
      <w:r>
        <w:rPr>
          <w:lang w:val="en-US"/>
        </w:rPr>
        <w:t>belakangnya</w:t>
      </w:r>
      <w:proofErr w:type="spellEnd"/>
      <w:r>
        <w:rPr>
          <w:lang w:val="en-US"/>
        </w:rPr>
        <w:t xml:space="preserve">, </w:t>
      </w:r>
      <w:proofErr w:type="spellStart"/>
      <w:r>
        <w:rPr>
          <w:lang w:val="en-US"/>
        </w:rPr>
        <w:t>sesuai</w:t>
      </w:r>
      <w:proofErr w:type="spellEnd"/>
      <w:r>
        <w:rPr>
          <w:lang w:val="en-US"/>
        </w:rPr>
        <w:t xml:space="preserve"> </w:t>
      </w:r>
      <w:proofErr w:type="spellStart"/>
      <w:r>
        <w:rPr>
          <w:lang w:val="en-US"/>
        </w:rPr>
        <w:t>yg</w:t>
      </w:r>
      <w:proofErr w:type="spellEnd"/>
      <w:r>
        <w:rPr>
          <w:lang w:val="en-US"/>
        </w:rPr>
        <w:t xml:space="preserve"> di </w:t>
      </w:r>
      <w:proofErr w:type="spellStart"/>
      <w:r>
        <w:rPr>
          <w:lang w:val="en-US"/>
        </w:rPr>
        <w:t>dapus</w:t>
      </w:r>
      <w:proofErr w:type="spellEnd"/>
    </w:p>
  </w:comment>
  <w:comment w:id="9" w:author="sefty" w:date="2024-08-02T05:16:00Z" w:initials="s">
    <w:p w14:paraId="22AB83B1" w14:textId="631B531D" w:rsidR="00A92EEF" w:rsidRDefault="00A92EEF">
      <w:pPr>
        <w:pStyle w:val="CommentText"/>
      </w:pPr>
      <w:r>
        <w:rPr>
          <w:rStyle w:val="CommentReference"/>
        </w:rPr>
        <w:annotationRef/>
      </w:r>
      <w:r>
        <w:t>Sudah saya perbaiki bu</w:t>
      </w:r>
    </w:p>
  </w:comment>
  <w:comment w:id="10" w:author="ASUS" w:date="2024-08-28T19:11:00Z" w:initials="A">
    <w:p w14:paraId="043AD027" w14:textId="13306092" w:rsidR="005E7593" w:rsidRPr="005E7593" w:rsidRDefault="005E7593">
      <w:pPr>
        <w:pStyle w:val="CommentText"/>
        <w:rPr>
          <w:lang w:val="en-US"/>
        </w:rPr>
      </w:pPr>
      <w:r>
        <w:rPr>
          <w:rStyle w:val="CommentReference"/>
        </w:rPr>
        <w:annotationRef/>
      </w:r>
      <w:proofErr w:type="spellStart"/>
      <w:r>
        <w:rPr>
          <w:lang w:val="en-US"/>
        </w:rPr>
        <w:t>Ditulis</w:t>
      </w:r>
      <w:proofErr w:type="spellEnd"/>
      <w:r>
        <w:rPr>
          <w:lang w:val="en-US"/>
        </w:rPr>
        <w:t xml:space="preserve"> miring </w:t>
      </w:r>
      <w:proofErr w:type="spellStart"/>
      <w:r>
        <w:rPr>
          <w:lang w:val="en-US"/>
        </w:rPr>
        <w:t>krn</w:t>
      </w:r>
      <w:proofErr w:type="spellEnd"/>
      <w:r>
        <w:rPr>
          <w:lang w:val="en-US"/>
        </w:rPr>
        <w:t xml:space="preserve"> </w:t>
      </w:r>
      <w:proofErr w:type="spellStart"/>
      <w:r>
        <w:rPr>
          <w:lang w:val="en-US"/>
        </w:rPr>
        <w:t>bhs</w:t>
      </w:r>
      <w:proofErr w:type="spellEnd"/>
      <w:r>
        <w:rPr>
          <w:lang w:val="en-US"/>
        </w:rPr>
        <w:t xml:space="preserve"> </w:t>
      </w:r>
      <w:proofErr w:type="spellStart"/>
      <w:r>
        <w:rPr>
          <w:lang w:val="en-US"/>
        </w:rPr>
        <w:t>asing</w:t>
      </w:r>
      <w:proofErr w:type="spellEnd"/>
      <w:r>
        <w:rPr>
          <w:lang w:val="en-US"/>
        </w:rPr>
        <w:t xml:space="preserve">, </w:t>
      </w:r>
      <w:proofErr w:type="spellStart"/>
      <w:r>
        <w:rPr>
          <w:lang w:val="en-US"/>
        </w:rPr>
        <w:t>cek</w:t>
      </w:r>
      <w:proofErr w:type="spellEnd"/>
      <w:r>
        <w:rPr>
          <w:lang w:val="en-US"/>
        </w:rPr>
        <w:t xml:space="preserve"> </w:t>
      </w:r>
      <w:proofErr w:type="spellStart"/>
      <w:r>
        <w:rPr>
          <w:lang w:val="en-US"/>
        </w:rPr>
        <w:t>yg</w:t>
      </w:r>
      <w:proofErr w:type="spellEnd"/>
      <w:r>
        <w:rPr>
          <w:lang w:val="en-US"/>
        </w:rPr>
        <w:t xml:space="preserve"> </w:t>
      </w:r>
      <w:proofErr w:type="spellStart"/>
      <w:r>
        <w:rPr>
          <w:lang w:val="en-US"/>
        </w:rPr>
        <w:t>lainnya</w:t>
      </w:r>
      <w:proofErr w:type="spellEnd"/>
    </w:p>
  </w:comment>
  <w:comment w:id="11" w:author="sefty" w:date="2024-08-29T05:48:00Z" w:initials="s">
    <w:p w14:paraId="79262038" w14:textId="002CC61A" w:rsidR="00464900" w:rsidRDefault="00464900">
      <w:pPr>
        <w:pStyle w:val="CommentText"/>
      </w:pPr>
      <w:r>
        <w:rPr>
          <w:rStyle w:val="CommentReference"/>
        </w:rPr>
        <w:annotationRef/>
      </w:r>
      <w:r>
        <w:t>Sudah saya perbaiki bu</w:t>
      </w:r>
    </w:p>
  </w:comment>
  <w:comment w:id="12" w:author="ASUS" w:date="2024-08-28T19:12:00Z" w:initials="A">
    <w:p w14:paraId="41F58EBD" w14:textId="509E98AE" w:rsidR="005E7593" w:rsidRPr="005E7593" w:rsidRDefault="005E7593">
      <w:pPr>
        <w:pStyle w:val="CommentText"/>
        <w:rPr>
          <w:lang w:val="en-US"/>
        </w:rPr>
      </w:pPr>
      <w:r>
        <w:rPr>
          <w:rStyle w:val="CommentReference"/>
        </w:rPr>
        <w:annotationRef/>
      </w:r>
      <w:proofErr w:type="spellStart"/>
      <w:r>
        <w:rPr>
          <w:lang w:val="en-US"/>
        </w:rPr>
        <w:t>dihapus</w:t>
      </w:r>
      <w:proofErr w:type="spellEnd"/>
    </w:p>
  </w:comment>
  <w:comment w:id="13" w:author="sefty" w:date="2024-08-29T05:48:00Z" w:initials="s">
    <w:p w14:paraId="530F64C1" w14:textId="682F1A0D" w:rsidR="00464900" w:rsidRDefault="00464900">
      <w:pPr>
        <w:pStyle w:val="CommentText"/>
      </w:pPr>
      <w:r>
        <w:rPr>
          <w:rStyle w:val="CommentReference"/>
        </w:rPr>
        <w:annotationRef/>
      </w:r>
      <w:r>
        <w:t>sudah bu</w:t>
      </w:r>
    </w:p>
  </w:comment>
  <w:comment w:id="14" w:author="ASUS" w:date="2024-08-28T19:12:00Z" w:initials="A">
    <w:p w14:paraId="6F542785" w14:textId="6373F8A9" w:rsidR="005E7593" w:rsidRPr="005E7593" w:rsidRDefault="005E7593">
      <w:pPr>
        <w:pStyle w:val="CommentText"/>
        <w:rPr>
          <w:lang w:val="en-US"/>
        </w:rPr>
      </w:pPr>
      <w:r>
        <w:rPr>
          <w:rStyle w:val="CommentReference"/>
        </w:rPr>
        <w:annotationRef/>
      </w:r>
      <w:proofErr w:type="spellStart"/>
      <w:r>
        <w:rPr>
          <w:lang w:val="en-US"/>
        </w:rPr>
        <w:t>beberapa</w:t>
      </w:r>
      <w:proofErr w:type="spellEnd"/>
      <w:r>
        <w:rPr>
          <w:lang w:val="en-US"/>
        </w:rPr>
        <w:t xml:space="preserve"> </w:t>
      </w:r>
      <w:proofErr w:type="spellStart"/>
      <w:r>
        <w:rPr>
          <w:lang w:val="en-US"/>
        </w:rPr>
        <w:t>kalimat</w:t>
      </w:r>
      <w:proofErr w:type="spellEnd"/>
      <w:r>
        <w:rPr>
          <w:lang w:val="en-US"/>
        </w:rPr>
        <w:t xml:space="preserve"> </w:t>
      </w:r>
      <w:proofErr w:type="spellStart"/>
      <w:r>
        <w:rPr>
          <w:lang w:val="en-US"/>
        </w:rPr>
        <w:t>tdk</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titinya</w:t>
      </w:r>
      <w:proofErr w:type="spellEnd"/>
    </w:p>
  </w:comment>
  <w:comment w:id="15" w:author="sefty" w:date="2024-08-29T05:48:00Z" w:initials="s">
    <w:p w14:paraId="25F8D6CF" w14:textId="215CE96C" w:rsidR="00464900" w:rsidRDefault="00464900">
      <w:pPr>
        <w:pStyle w:val="CommentText"/>
      </w:pPr>
      <w:r>
        <w:rPr>
          <w:rStyle w:val="CommentReference"/>
        </w:rPr>
        <w:annotationRef/>
      </w:r>
      <w:r>
        <w:t>sudah saya perbaiki bu</w:t>
      </w:r>
    </w:p>
  </w:comment>
  <w:comment w:id="16" w:author="sefty" w:date="2024-08-29T05:48:00Z" w:initials="s">
    <w:p w14:paraId="41E53656" w14:textId="1162577D" w:rsidR="00464900" w:rsidRDefault="00464900">
      <w:pPr>
        <w:pStyle w:val="CommentText"/>
      </w:pPr>
      <w:r>
        <w:rPr>
          <w:rStyle w:val="CommentReference"/>
        </w:rPr>
        <w:annotationRef/>
      </w:r>
    </w:p>
  </w:comment>
  <w:comment w:id="17" w:author="ASUS" w:date="2024-07-25T09:20:00Z" w:initials="A">
    <w:p w14:paraId="1A735D02" w14:textId="5822B8AE" w:rsidR="009C71EC" w:rsidRPr="009C71EC" w:rsidRDefault="009C71EC">
      <w:pPr>
        <w:pStyle w:val="CommentText"/>
        <w:rPr>
          <w:lang w:val="en-US"/>
        </w:rPr>
      </w:pPr>
      <w:r>
        <w:rPr>
          <w:rStyle w:val="CommentReference"/>
        </w:rPr>
        <w:annotationRef/>
      </w:r>
      <w:proofErr w:type="spellStart"/>
      <w:r>
        <w:rPr>
          <w:lang w:val="en-US"/>
        </w:rPr>
        <w:t>Lihat</w:t>
      </w:r>
      <w:proofErr w:type="spellEnd"/>
      <w:r>
        <w:rPr>
          <w:lang w:val="en-US"/>
        </w:rPr>
        <w:t xml:space="preserve"> </w:t>
      </w:r>
      <w:proofErr w:type="spellStart"/>
      <w:r>
        <w:rPr>
          <w:lang w:val="en-US"/>
        </w:rPr>
        <w:t>contoh</w:t>
      </w:r>
      <w:proofErr w:type="spellEnd"/>
      <w:r>
        <w:rPr>
          <w:lang w:val="en-US"/>
        </w:rPr>
        <w:t xml:space="preserve"> </w:t>
      </w:r>
      <w:proofErr w:type="spellStart"/>
      <w:r>
        <w:rPr>
          <w:lang w:val="en-US"/>
        </w:rPr>
        <w:t>artikelnya</w:t>
      </w:r>
      <w:proofErr w:type="spellEnd"/>
      <w:r>
        <w:rPr>
          <w:lang w:val="en-US"/>
        </w:rPr>
        <w:t xml:space="preserve">, </w:t>
      </w:r>
      <w:proofErr w:type="spellStart"/>
      <w:r>
        <w:rPr>
          <w:lang w:val="en-US"/>
        </w:rPr>
        <w:t>masih</w:t>
      </w:r>
      <w:proofErr w:type="spellEnd"/>
      <w:r>
        <w:rPr>
          <w:lang w:val="en-US"/>
        </w:rPr>
        <w:t xml:space="preserve"> </w:t>
      </w:r>
      <w:proofErr w:type="spellStart"/>
      <w:r>
        <w:rPr>
          <w:lang w:val="en-US"/>
        </w:rPr>
        <w:t>banyak</w:t>
      </w:r>
      <w:proofErr w:type="spellEnd"/>
      <w:r>
        <w:rPr>
          <w:lang w:val="en-US"/>
        </w:rPr>
        <w:t xml:space="preserve"> </w:t>
      </w:r>
      <w:proofErr w:type="spellStart"/>
      <w:r>
        <w:rPr>
          <w:lang w:val="en-US"/>
        </w:rPr>
        <w:t>yg</w:t>
      </w:r>
      <w:proofErr w:type="spellEnd"/>
      <w:r>
        <w:rPr>
          <w:lang w:val="en-US"/>
        </w:rPr>
        <w:t xml:space="preserve"> </w:t>
      </w:r>
      <w:proofErr w:type="spellStart"/>
      <w:r>
        <w:rPr>
          <w:lang w:val="en-US"/>
        </w:rPr>
        <w:t>belum</w:t>
      </w:r>
      <w:proofErr w:type="spellEnd"/>
      <w:r>
        <w:rPr>
          <w:lang w:val="en-US"/>
        </w:rPr>
        <w:t xml:space="preserve"> </w:t>
      </w:r>
      <w:proofErr w:type="spellStart"/>
      <w:r>
        <w:rPr>
          <w:lang w:val="en-US"/>
        </w:rPr>
        <w:t>direvisi</w:t>
      </w:r>
      <w:proofErr w:type="spellEnd"/>
    </w:p>
  </w:comment>
  <w:comment w:id="18" w:author="sefty" w:date="2024-08-02T05:15:00Z" w:initials="s">
    <w:p w14:paraId="78F5D8A0" w14:textId="589EE411" w:rsidR="00A92EEF" w:rsidRDefault="00A92EEF">
      <w:pPr>
        <w:pStyle w:val="CommentText"/>
      </w:pPr>
      <w:r>
        <w:rPr>
          <w:rStyle w:val="CommentReference"/>
        </w:rPr>
        <w:annotationRef/>
      </w:r>
    </w:p>
  </w:comment>
  <w:comment w:id="19" w:author="ASUS" w:date="2024-08-28T19:13:00Z" w:initials="A">
    <w:p w14:paraId="73174D40" w14:textId="71DCBBAE" w:rsidR="005E7593" w:rsidRPr="005E7593" w:rsidRDefault="005E7593">
      <w:pPr>
        <w:pStyle w:val="CommentText"/>
        <w:rPr>
          <w:lang w:val="en-US"/>
        </w:rPr>
      </w:pPr>
      <w:r>
        <w:rPr>
          <w:rStyle w:val="CommentReference"/>
        </w:rPr>
        <w:annotationRef/>
      </w:r>
      <w:proofErr w:type="spellStart"/>
      <w:r>
        <w:rPr>
          <w:lang w:val="en-US"/>
        </w:rPr>
        <w:t>dihapus</w:t>
      </w:r>
      <w:proofErr w:type="spellEnd"/>
    </w:p>
  </w:comment>
  <w:comment w:id="20" w:author="sefty" w:date="2024-08-29T05:47:00Z" w:initials="s">
    <w:p w14:paraId="222C8407" w14:textId="0B2BF61C" w:rsidR="00464900" w:rsidRDefault="00464900">
      <w:pPr>
        <w:pStyle w:val="CommentText"/>
      </w:pPr>
      <w:r>
        <w:rPr>
          <w:rStyle w:val="CommentReference"/>
        </w:rPr>
        <w:annotationRef/>
      </w:r>
      <w:r>
        <w:t>sudah bu</w:t>
      </w:r>
    </w:p>
  </w:comment>
  <w:comment w:id="21" w:author="ASUS" w:date="2024-08-28T19:13:00Z" w:initials="A">
    <w:p w14:paraId="3C18E6C4" w14:textId="248E8692" w:rsidR="005E7593" w:rsidRPr="005E7593" w:rsidRDefault="005E7593">
      <w:pPr>
        <w:pStyle w:val="CommentText"/>
        <w:rPr>
          <w:lang w:val="en-US"/>
        </w:rPr>
      </w:pPr>
      <w:r>
        <w:rPr>
          <w:rStyle w:val="CommentReference"/>
        </w:rPr>
        <w:annotationRef/>
      </w:r>
      <w:proofErr w:type="spellStart"/>
      <w:r>
        <w:rPr>
          <w:lang w:val="en-US"/>
        </w:rPr>
        <w:t>dihapus</w:t>
      </w:r>
      <w:proofErr w:type="spellEnd"/>
      <w:r>
        <w:rPr>
          <w:lang w:val="en-US"/>
        </w:rPr>
        <w:t xml:space="preserve">, </w:t>
      </w:r>
      <w:proofErr w:type="spellStart"/>
      <w:r>
        <w:rPr>
          <w:lang w:val="en-US"/>
        </w:rPr>
        <w:t>diganti</w:t>
      </w:r>
      <w:proofErr w:type="spellEnd"/>
      <w:r>
        <w:rPr>
          <w:lang w:val="en-US"/>
        </w:rPr>
        <w:t xml:space="preserve"> “(pre-</w:t>
      </w:r>
      <w:proofErr w:type="spellStart"/>
      <w:r>
        <w:rPr>
          <w:lang w:val="en-US"/>
        </w:rPr>
        <w:t>post test</w:t>
      </w:r>
      <w:proofErr w:type="spellEnd"/>
      <w:r>
        <w:rPr>
          <w:lang w:val="en-US"/>
        </w:rPr>
        <w:t>)”</w:t>
      </w:r>
    </w:p>
  </w:comment>
  <w:comment w:id="22" w:author="sefty" w:date="2024-08-29T05:27:00Z" w:initials="s">
    <w:p w14:paraId="6C8B1615" w14:textId="6D377146" w:rsidR="00DD7B43" w:rsidRDefault="00DD7B43">
      <w:pPr>
        <w:pStyle w:val="CommentText"/>
      </w:pPr>
      <w:r>
        <w:rPr>
          <w:rStyle w:val="CommentReference"/>
        </w:rPr>
        <w:annotationRef/>
      </w:r>
      <w:r w:rsidR="00464900">
        <w:t xml:space="preserve">baik bu sudah </w:t>
      </w:r>
    </w:p>
  </w:comment>
  <w:comment w:id="23" w:author="ASUS" w:date="2024-08-28T19:15:00Z" w:initials="A">
    <w:p w14:paraId="1B34B6EA" w14:textId="3DFE03F8" w:rsidR="005E7593" w:rsidRPr="005E7593" w:rsidRDefault="005E7593">
      <w:pPr>
        <w:pStyle w:val="CommentText"/>
        <w:rPr>
          <w:lang w:val="en-US"/>
        </w:rPr>
      </w:pPr>
      <w:r>
        <w:rPr>
          <w:rStyle w:val="CommentReference"/>
        </w:rPr>
        <w:annotationRef/>
      </w:r>
      <w:proofErr w:type="spellStart"/>
      <w:r>
        <w:rPr>
          <w:lang w:val="en-US"/>
        </w:rPr>
        <w:t>ini</w:t>
      </w:r>
      <w:proofErr w:type="spellEnd"/>
      <w:r>
        <w:rPr>
          <w:lang w:val="en-US"/>
        </w:rPr>
        <w:t xml:space="preserve"> </w:t>
      </w:r>
      <w:proofErr w:type="spellStart"/>
      <w:r>
        <w:rPr>
          <w:lang w:val="en-US"/>
        </w:rPr>
        <w:t>ada</w:t>
      </w:r>
      <w:proofErr w:type="spellEnd"/>
      <w:r>
        <w:rPr>
          <w:lang w:val="en-US"/>
        </w:rPr>
        <w:t xml:space="preserve"> di </w:t>
      </w:r>
      <w:proofErr w:type="spellStart"/>
      <w:r>
        <w:rPr>
          <w:lang w:val="en-US"/>
        </w:rPr>
        <w:t>artikelnya</w:t>
      </w:r>
      <w:proofErr w:type="spellEnd"/>
      <w:r>
        <w:rPr>
          <w:lang w:val="en-US"/>
        </w:rPr>
        <w:t xml:space="preserve"> </w:t>
      </w:r>
      <w:proofErr w:type="spellStart"/>
      <w:proofErr w:type="gramStart"/>
      <w:r>
        <w:rPr>
          <w:lang w:val="en-US"/>
        </w:rPr>
        <w:t>Fikhi</w:t>
      </w:r>
      <w:proofErr w:type="spellEnd"/>
      <w:r>
        <w:rPr>
          <w:lang w:val="en-US"/>
        </w:rPr>
        <w:t xml:space="preserve"> ?</w:t>
      </w:r>
      <w:proofErr w:type="gramEnd"/>
    </w:p>
  </w:comment>
  <w:comment w:id="24" w:author="sefty" w:date="2024-08-29T05:26:00Z" w:initials="s">
    <w:p w14:paraId="0CEA2E0F" w14:textId="3042970E" w:rsidR="00DD7B43" w:rsidRDefault="00DD7B43">
      <w:pPr>
        <w:pStyle w:val="CommentText"/>
      </w:pPr>
      <w:r>
        <w:rPr>
          <w:rStyle w:val="CommentReference"/>
        </w:rPr>
        <w:annotationRef/>
      </w:r>
      <w:r>
        <w:t>untuk metode yang digunakan ada bu, cuman saya menambahkan pemahaman yang sesuai dengan refrensi yang saya ambil. Karena di fikhi tidak menambahkan refrensi untuk skala YSR</w:t>
      </w:r>
    </w:p>
  </w:comment>
  <w:comment w:id="25" w:author="ASUS" w:date="2024-08-28T19:14:00Z" w:initials="A">
    <w:p w14:paraId="572A56C4" w14:textId="4657390E" w:rsidR="005E7593" w:rsidRPr="005E7593" w:rsidRDefault="005E7593">
      <w:pPr>
        <w:pStyle w:val="CommentText"/>
        <w:rPr>
          <w:lang w:val="en-US"/>
        </w:rPr>
      </w:pPr>
      <w:r>
        <w:rPr>
          <w:rStyle w:val="CommentReference"/>
        </w:rPr>
        <w:annotationRef/>
      </w:r>
      <w:proofErr w:type="spellStart"/>
      <w:r>
        <w:rPr>
          <w:lang w:val="en-US"/>
        </w:rPr>
        <w:t>kok</w:t>
      </w:r>
      <w:proofErr w:type="spellEnd"/>
      <w:r>
        <w:rPr>
          <w:lang w:val="en-US"/>
        </w:rPr>
        <w:t xml:space="preserve"> </w:t>
      </w:r>
      <w:proofErr w:type="spellStart"/>
      <w:r>
        <w:rPr>
          <w:lang w:val="en-US"/>
        </w:rPr>
        <w:t>konsep</w:t>
      </w:r>
      <w:proofErr w:type="spellEnd"/>
      <w:r>
        <w:rPr>
          <w:lang w:val="en-US"/>
        </w:rPr>
        <w:t xml:space="preserve"> </w:t>
      </w:r>
      <w:proofErr w:type="spellStart"/>
      <w:proofErr w:type="gramStart"/>
      <w:r>
        <w:rPr>
          <w:lang w:val="en-US"/>
        </w:rPr>
        <w:t>diri</w:t>
      </w:r>
      <w:proofErr w:type="spellEnd"/>
      <w:r>
        <w:rPr>
          <w:lang w:val="en-US"/>
        </w:rPr>
        <w:t xml:space="preserve"> ?</w:t>
      </w:r>
      <w:proofErr w:type="gramEnd"/>
    </w:p>
  </w:comment>
  <w:comment w:id="26" w:author="sefty" w:date="2024-08-29T05:46:00Z" w:initials="s">
    <w:p w14:paraId="5430C44E" w14:textId="2CC10833" w:rsidR="00464900" w:rsidRDefault="00464900">
      <w:pPr>
        <w:pStyle w:val="CommentText"/>
      </w:pPr>
      <w:r>
        <w:rPr>
          <w:rStyle w:val="CommentReference"/>
        </w:rPr>
        <w:annotationRef/>
      </w:r>
      <w:r>
        <w:t>maaf bu, sudah saya perbaiki</w:t>
      </w:r>
    </w:p>
  </w:comment>
  <w:comment w:id="29" w:author="ASUS" w:date="2024-08-28T19:17:00Z" w:initials="A">
    <w:p w14:paraId="54EB04AE" w14:textId="3EF0C2C7" w:rsidR="005E7593" w:rsidRPr="005E7593" w:rsidRDefault="005E7593">
      <w:pPr>
        <w:pStyle w:val="CommentText"/>
        <w:rPr>
          <w:lang w:val="en-US"/>
        </w:rPr>
      </w:pPr>
      <w:r>
        <w:rPr>
          <w:rStyle w:val="CommentReference"/>
        </w:rPr>
        <w:annotationRef/>
      </w:r>
      <w:proofErr w:type="spellStart"/>
      <w:r>
        <w:rPr>
          <w:lang w:val="en-US"/>
        </w:rPr>
        <w:t>dihapus</w:t>
      </w:r>
      <w:proofErr w:type="spellEnd"/>
    </w:p>
  </w:comment>
  <w:comment w:id="30" w:author="sefty" w:date="2024-08-29T05:46:00Z" w:initials="s">
    <w:p w14:paraId="008D1398" w14:textId="0B1EFF6E" w:rsidR="00464900" w:rsidRDefault="00464900">
      <w:pPr>
        <w:pStyle w:val="CommentText"/>
      </w:pPr>
      <w:r>
        <w:rPr>
          <w:rStyle w:val="CommentReference"/>
        </w:rPr>
        <w:annotationRef/>
      </w:r>
      <w:r>
        <w:t>sudah bu</w:t>
      </w:r>
    </w:p>
  </w:comment>
  <w:comment w:id="31" w:author="ASUS" w:date="2024-08-28T19:17:00Z" w:initials="A">
    <w:p w14:paraId="356D2A2E" w14:textId="2346E90B" w:rsidR="005E7593" w:rsidRPr="005E7593" w:rsidRDefault="005E7593">
      <w:pPr>
        <w:pStyle w:val="CommentText"/>
        <w:rPr>
          <w:lang w:val="en-US"/>
        </w:rPr>
      </w:pPr>
      <w:r>
        <w:rPr>
          <w:rStyle w:val="CommentReference"/>
        </w:rPr>
        <w:annotationRef/>
      </w:r>
      <w:proofErr w:type="spellStart"/>
      <w:r>
        <w:rPr>
          <w:lang w:val="en-US"/>
        </w:rPr>
        <w:t>dihapus</w:t>
      </w:r>
      <w:proofErr w:type="spellEnd"/>
    </w:p>
  </w:comment>
  <w:comment w:id="32" w:author="sefty" w:date="2024-08-29T05:46:00Z" w:initials="s">
    <w:p w14:paraId="053B083C" w14:textId="4015033D" w:rsidR="00464900" w:rsidRDefault="00464900">
      <w:pPr>
        <w:pStyle w:val="CommentText"/>
      </w:pPr>
      <w:r>
        <w:rPr>
          <w:rStyle w:val="CommentReference"/>
        </w:rPr>
        <w:annotationRef/>
      </w:r>
      <w:r>
        <w:t>sudah bu</w:t>
      </w:r>
    </w:p>
  </w:comment>
  <w:comment w:id="33" w:author="ASUS" w:date="2024-08-28T19:18:00Z" w:initials="A">
    <w:p w14:paraId="7E77D4B1" w14:textId="60B64ABA" w:rsidR="005E7593" w:rsidRPr="005E7593" w:rsidRDefault="005E7593">
      <w:pPr>
        <w:pStyle w:val="CommentText"/>
        <w:rPr>
          <w:lang w:val="en-US"/>
        </w:rPr>
      </w:pPr>
      <w:r>
        <w:rPr>
          <w:rStyle w:val="CommentReference"/>
        </w:rPr>
        <w:annotationRef/>
      </w:r>
      <w:proofErr w:type="spellStart"/>
      <w:r>
        <w:rPr>
          <w:lang w:val="en-US"/>
        </w:rPr>
        <w:t>pelatihan</w:t>
      </w:r>
      <w:proofErr w:type="spellEnd"/>
    </w:p>
  </w:comment>
  <w:comment w:id="34" w:author="sefty" w:date="2024-08-29T05:46:00Z" w:initials="s">
    <w:p w14:paraId="0AFB826E" w14:textId="7CAB3041" w:rsidR="00464900" w:rsidRDefault="00464900">
      <w:pPr>
        <w:pStyle w:val="CommentText"/>
      </w:pPr>
      <w:r>
        <w:rPr>
          <w:rStyle w:val="CommentReference"/>
        </w:rPr>
        <w:annotationRef/>
      </w:r>
      <w:r>
        <w:t>baik bu</w:t>
      </w:r>
    </w:p>
  </w:comment>
  <w:comment w:id="35" w:author="ASUS" w:date="2024-08-28T19:18:00Z" w:initials="A">
    <w:p w14:paraId="4C5DB81B" w14:textId="76433AB1" w:rsidR="005E7593" w:rsidRPr="005E7593" w:rsidRDefault="005E7593">
      <w:pPr>
        <w:pStyle w:val="CommentText"/>
        <w:rPr>
          <w:lang w:val="en-US"/>
        </w:rPr>
      </w:pPr>
      <w:r>
        <w:rPr>
          <w:rStyle w:val="CommentReference"/>
        </w:rPr>
        <w:annotationRef/>
      </w:r>
      <w:proofErr w:type="spellStart"/>
      <w:r>
        <w:rPr>
          <w:lang w:val="en-US"/>
        </w:rPr>
        <w:t>dihapus</w:t>
      </w:r>
      <w:proofErr w:type="spellEnd"/>
      <w:r>
        <w:rPr>
          <w:lang w:val="en-US"/>
        </w:rPr>
        <w:t xml:space="preserve">, </w:t>
      </w:r>
      <w:proofErr w:type="spellStart"/>
      <w:r>
        <w:rPr>
          <w:lang w:val="en-US"/>
        </w:rPr>
        <w:t>diganti</w:t>
      </w:r>
      <w:proofErr w:type="spellEnd"/>
      <w:r>
        <w:rPr>
          <w:lang w:val="en-US"/>
        </w:rPr>
        <w:t xml:space="preserve"> “</w:t>
      </w:r>
      <w:proofErr w:type="spellStart"/>
      <w:r>
        <w:rPr>
          <w:lang w:val="en-US"/>
        </w:rPr>
        <w:t>sebelum</w:t>
      </w:r>
      <w:proofErr w:type="spellEnd"/>
      <w:r>
        <w:rPr>
          <w:lang w:val="en-US"/>
        </w:rPr>
        <w:t xml:space="preserve"> dan </w:t>
      </w:r>
      <w:proofErr w:type="spellStart"/>
      <w:r>
        <w:rPr>
          <w:lang w:val="en-US"/>
        </w:rPr>
        <w:t>sesudah</w:t>
      </w:r>
      <w:proofErr w:type="spellEnd"/>
      <w:r>
        <w:rPr>
          <w:lang w:val="en-US"/>
        </w:rPr>
        <w:t xml:space="preserve"> </w:t>
      </w:r>
      <w:proofErr w:type="spellStart"/>
      <w:r>
        <w:rPr>
          <w:lang w:val="en-US"/>
        </w:rPr>
        <w:t>diberikan</w:t>
      </w:r>
      <w:proofErr w:type="spellEnd"/>
      <w:r>
        <w:rPr>
          <w:lang w:val="en-US"/>
        </w:rPr>
        <w:t xml:space="preserve"> </w:t>
      </w:r>
      <w:proofErr w:type="spellStart"/>
      <w:r>
        <w:rPr>
          <w:lang w:val="en-US"/>
        </w:rPr>
        <w:t>kegiatan</w:t>
      </w:r>
      <w:proofErr w:type="spellEnd"/>
      <w:r>
        <w:rPr>
          <w:lang w:val="en-US"/>
        </w:rPr>
        <w:t xml:space="preserve"> </w:t>
      </w:r>
      <w:proofErr w:type="spellStart"/>
      <w:r>
        <w:rPr>
          <w:lang w:val="en-US"/>
        </w:rPr>
        <w:t>pelatihan</w:t>
      </w:r>
      <w:proofErr w:type="spellEnd"/>
      <w:r>
        <w:rPr>
          <w:lang w:val="en-US"/>
        </w:rPr>
        <w:t>”</w:t>
      </w:r>
    </w:p>
  </w:comment>
  <w:comment w:id="36" w:author="sefty" w:date="2024-08-29T05:45:00Z" w:initials="s">
    <w:p w14:paraId="0199A57A" w14:textId="7F981962" w:rsidR="00464900" w:rsidRDefault="00464900">
      <w:pPr>
        <w:pStyle w:val="CommentText"/>
      </w:pPr>
      <w:r>
        <w:rPr>
          <w:rStyle w:val="CommentReference"/>
        </w:rPr>
        <w:annotationRef/>
      </w:r>
      <w:r>
        <w:t>baik bu sudah</w:t>
      </w:r>
    </w:p>
  </w:comment>
  <w:comment w:id="37" w:author="ASUS" w:date="2024-08-28T19:19:00Z" w:initials="A">
    <w:p w14:paraId="0C2F815B" w14:textId="0969DA9D" w:rsidR="005E7593" w:rsidRPr="005E7593" w:rsidRDefault="005E7593">
      <w:pPr>
        <w:pStyle w:val="CommentText"/>
        <w:rPr>
          <w:lang w:val="en-US"/>
        </w:rPr>
      </w:pPr>
      <w:r>
        <w:rPr>
          <w:rStyle w:val="CommentReference"/>
        </w:rPr>
        <w:annotationRef/>
      </w:r>
      <w:proofErr w:type="spellStart"/>
      <w:r>
        <w:rPr>
          <w:lang w:val="en-US"/>
        </w:rPr>
        <w:t>dihapus</w:t>
      </w:r>
      <w:proofErr w:type="spellEnd"/>
      <w:r>
        <w:rPr>
          <w:lang w:val="en-US"/>
        </w:rPr>
        <w:t xml:space="preserve">, </w:t>
      </w:r>
      <w:proofErr w:type="spellStart"/>
      <w:r>
        <w:rPr>
          <w:lang w:val="en-US"/>
        </w:rPr>
        <w:t>ganti</w:t>
      </w:r>
      <w:proofErr w:type="spellEnd"/>
      <w:r>
        <w:rPr>
          <w:lang w:val="en-US"/>
        </w:rPr>
        <w:t xml:space="preserve"> “</w:t>
      </w:r>
      <w:proofErr w:type="spellStart"/>
      <w:r>
        <w:rPr>
          <w:lang w:val="en-US"/>
        </w:rPr>
        <w:t>pelatihan</w:t>
      </w:r>
      <w:proofErr w:type="spellEnd"/>
      <w:r>
        <w:rPr>
          <w:lang w:val="en-US"/>
        </w:rPr>
        <w:t>”</w:t>
      </w:r>
    </w:p>
  </w:comment>
  <w:comment w:id="38" w:author="sefty" w:date="2024-08-29T05:45:00Z" w:initials="s">
    <w:p w14:paraId="7ABA350F" w14:textId="1860C40B" w:rsidR="00464900" w:rsidRDefault="00464900">
      <w:pPr>
        <w:pStyle w:val="CommentText"/>
      </w:pPr>
      <w:r>
        <w:rPr>
          <w:rStyle w:val="CommentReference"/>
        </w:rPr>
        <w:annotationRef/>
      </w:r>
      <w:r>
        <w:t xml:space="preserve">baik bu sudah </w:t>
      </w:r>
    </w:p>
  </w:comment>
  <w:comment w:id="39" w:author="sefty" w:date="2024-08-29T05:45:00Z" w:initials="s">
    <w:p w14:paraId="3C6E2E57" w14:textId="69F49565" w:rsidR="00464900" w:rsidRDefault="00464900">
      <w:pPr>
        <w:pStyle w:val="CommentText"/>
      </w:pPr>
      <w:r>
        <w:rPr>
          <w:rStyle w:val="CommentReference"/>
        </w:rPr>
        <w:annotationRef/>
      </w:r>
    </w:p>
  </w:comment>
  <w:comment w:id="40" w:author="ASUS" w:date="2024-08-28T19:20:00Z" w:initials="A">
    <w:p w14:paraId="3CF45D9A" w14:textId="3854A396" w:rsidR="005E7593" w:rsidRPr="005E7593" w:rsidRDefault="005E7593">
      <w:pPr>
        <w:pStyle w:val="CommentText"/>
        <w:rPr>
          <w:lang w:val="en-US"/>
        </w:rPr>
      </w:pPr>
      <w:r>
        <w:rPr>
          <w:rStyle w:val="CommentReference"/>
        </w:rPr>
        <w:annotationRef/>
      </w:r>
      <w:proofErr w:type="spellStart"/>
      <w:r>
        <w:rPr>
          <w:lang w:val="en-US"/>
        </w:rPr>
        <w:t>dihapus</w:t>
      </w:r>
      <w:proofErr w:type="spellEnd"/>
      <w:r>
        <w:rPr>
          <w:lang w:val="en-US"/>
        </w:rPr>
        <w:t xml:space="preserve"> </w:t>
      </w:r>
      <w:proofErr w:type="spellStart"/>
      <w:r>
        <w:rPr>
          <w:lang w:val="en-US"/>
        </w:rPr>
        <w:t>saja</w:t>
      </w:r>
      <w:proofErr w:type="spellEnd"/>
    </w:p>
  </w:comment>
  <w:comment w:id="41" w:author="sefty" w:date="2024-08-29T05:45:00Z" w:initials="s">
    <w:p w14:paraId="65682C7B" w14:textId="247D28C3" w:rsidR="00464900" w:rsidRDefault="00464900">
      <w:pPr>
        <w:pStyle w:val="CommentText"/>
      </w:pPr>
      <w:r>
        <w:rPr>
          <w:rStyle w:val="CommentReference"/>
        </w:rPr>
        <w:annotationRef/>
      </w:r>
      <w:r>
        <w:t>sudah bu</w:t>
      </w:r>
    </w:p>
  </w:comment>
  <w:comment w:id="42" w:author="ASUS" w:date="2024-07-25T09:21:00Z" w:initials="A">
    <w:p w14:paraId="4713DBFA" w14:textId="48E69000" w:rsidR="009C71EC" w:rsidRPr="009C71EC" w:rsidRDefault="009C71EC">
      <w:pPr>
        <w:pStyle w:val="CommentText"/>
        <w:rPr>
          <w:lang w:val="en-US"/>
        </w:rPr>
      </w:pPr>
      <w:r>
        <w:rPr>
          <w:rStyle w:val="CommentReference"/>
        </w:rPr>
        <w:annotationRef/>
      </w:r>
      <w:proofErr w:type="spellStart"/>
      <w:r>
        <w:rPr>
          <w:lang w:val="en-US"/>
        </w:rPr>
        <w:t>Lihat</w:t>
      </w:r>
      <w:proofErr w:type="spellEnd"/>
      <w:r>
        <w:rPr>
          <w:lang w:val="en-US"/>
        </w:rPr>
        <w:t xml:space="preserve"> </w:t>
      </w:r>
      <w:proofErr w:type="spellStart"/>
      <w:r>
        <w:rPr>
          <w:lang w:val="en-US"/>
        </w:rPr>
        <w:t>contoh</w:t>
      </w:r>
      <w:proofErr w:type="spellEnd"/>
      <w:r>
        <w:rPr>
          <w:lang w:val="en-US"/>
        </w:rPr>
        <w:t xml:space="preserve"> </w:t>
      </w:r>
      <w:proofErr w:type="spellStart"/>
      <w:r>
        <w:rPr>
          <w:lang w:val="en-US"/>
        </w:rPr>
        <w:t>artikel</w:t>
      </w:r>
      <w:proofErr w:type="spellEnd"/>
    </w:p>
  </w:comment>
  <w:comment w:id="43" w:author="sefty" w:date="2024-08-02T05:17:00Z" w:initials="s">
    <w:p w14:paraId="2A50745A" w14:textId="028B81E4" w:rsidR="00A92EEF" w:rsidRDefault="00A92EEF">
      <w:pPr>
        <w:pStyle w:val="CommentText"/>
      </w:pPr>
      <w:r>
        <w:rPr>
          <w:rStyle w:val="CommentReference"/>
        </w:rPr>
        <w:annotationRef/>
      </w:r>
      <w:r>
        <w:t>Sudah saya perbaiki bu</w:t>
      </w:r>
    </w:p>
  </w:comment>
  <w:comment w:id="44" w:author="ASUS" w:date="2024-08-28T19:22:00Z" w:initials="A">
    <w:p w14:paraId="7468D5E9" w14:textId="7E005F11" w:rsidR="00365989" w:rsidRPr="00365989" w:rsidRDefault="00365989">
      <w:pPr>
        <w:pStyle w:val="CommentText"/>
        <w:rPr>
          <w:lang w:val="en-US"/>
        </w:rPr>
      </w:pPr>
      <w:r>
        <w:rPr>
          <w:rStyle w:val="CommentReference"/>
        </w:rPr>
        <w:annotationRef/>
      </w:r>
      <w:proofErr w:type="spellStart"/>
      <w:r>
        <w:rPr>
          <w:lang w:val="en-US"/>
        </w:rPr>
        <w:t>Sumbernya</w:t>
      </w:r>
      <w:proofErr w:type="spellEnd"/>
      <w:r>
        <w:rPr>
          <w:lang w:val="en-US"/>
        </w:rPr>
        <w:t xml:space="preserve"> </w:t>
      </w:r>
      <w:proofErr w:type="spellStart"/>
      <w:r>
        <w:rPr>
          <w:lang w:val="en-US"/>
        </w:rPr>
        <w:t>blm</w:t>
      </w:r>
      <w:proofErr w:type="spellEnd"/>
      <w:r>
        <w:rPr>
          <w:lang w:val="en-US"/>
        </w:rPr>
        <w:t xml:space="preserve"> </w:t>
      </w:r>
      <w:proofErr w:type="spellStart"/>
      <w:r>
        <w:rPr>
          <w:lang w:val="en-US"/>
        </w:rPr>
        <w:t>ada</w:t>
      </w:r>
      <w:proofErr w:type="spellEnd"/>
    </w:p>
  </w:comment>
  <w:comment w:id="45" w:author="ASUS" w:date="2024-08-28T19:21:00Z" w:initials="A">
    <w:p w14:paraId="17F812E0" w14:textId="6821D157" w:rsidR="00365989" w:rsidRPr="00365989" w:rsidRDefault="00365989">
      <w:pPr>
        <w:pStyle w:val="CommentText"/>
        <w:rPr>
          <w:lang w:val="en-US"/>
        </w:rPr>
      </w:pPr>
      <w:r>
        <w:rPr>
          <w:rStyle w:val="CommentReference"/>
        </w:rPr>
        <w:annotationRef/>
      </w:r>
      <w:proofErr w:type="spellStart"/>
      <w:r>
        <w:rPr>
          <w:lang w:val="en-US"/>
        </w:rPr>
        <w:t>Dihapus</w:t>
      </w:r>
      <w:proofErr w:type="spellEnd"/>
      <w:r>
        <w:rPr>
          <w:lang w:val="en-US"/>
        </w:rPr>
        <w:t xml:space="preserve"> </w:t>
      </w:r>
      <w:proofErr w:type="spellStart"/>
      <w:r>
        <w:rPr>
          <w:lang w:val="en-US"/>
        </w:rPr>
        <w:t>saja</w:t>
      </w:r>
      <w:proofErr w:type="spellEnd"/>
    </w:p>
  </w:comment>
  <w:comment w:id="46" w:author="sefty" w:date="2024-08-29T05:44:00Z" w:initials="s">
    <w:p w14:paraId="79F7A175" w14:textId="22726F72" w:rsidR="00464900" w:rsidRDefault="00464900">
      <w:pPr>
        <w:pStyle w:val="CommentText"/>
      </w:pPr>
      <w:r>
        <w:rPr>
          <w:rStyle w:val="CommentReference"/>
        </w:rPr>
        <w:annotationRef/>
      </w:r>
      <w:r>
        <w:t>sudah bu</w:t>
      </w:r>
    </w:p>
  </w:comment>
  <w:comment w:id="47" w:author="ASUS" w:date="2024-07-25T09:21:00Z" w:initials="A">
    <w:p w14:paraId="13668461" w14:textId="4A96EA89" w:rsidR="009C71EC" w:rsidRPr="009C71EC" w:rsidRDefault="009C71EC">
      <w:pPr>
        <w:pStyle w:val="CommentText"/>
        <w:rPr>
          <w:lang w:val="en-US"/>
        </w:rPr>
      </w:pPr>
      <w:r>
        <w:rPr>
          <w:rStyle w:val="CommentReference"/>
        </w:rPr>
        <w:annotationRef/>
      </w:r>
      <w:proofErr w:type="spellStart"/>
      <w:r>
        <w:rPr>
          <w:lang w:val="en-US"/>
        </w:rPr>
        <w:t>Lihat</w:t>
      </w:r>
      <w:proofErr w:type="spellEnd"/>
      <w:r>
        <w:rPr>
          <w:lang w:val="en-US"/>
        </w:rPr>
        <w:t xml:space="preserve"> </w:t>
      </w:r>
      <w:proofErr w:type="spellStart"/>
      <w:r>
        <w:rPr>
          <w:lang w:val="en-US"/>
        </w:rPr>
        <w:t>contoh</w:t>
      </w:r>
      <w:proofErr w:type="spellEnd"/>
    </w:p>
  </w:comment>
  <w:comment w:id="48" w:author="sefty" w:date="2024-08-02T05:17:00Z" w:initials="s">
    <w:p w14:paraId="3D02C38C" w14:textId="68B5CA17" w:rsidR="00A92EEF" w:rsidRDefault="00A92EEF">
      <w:pPr>
        <w:pStyle w:val="CommentText"/>
      </w:pPr>
      <w:r>
        <w:rPr>
          <w:rStyle w:val="CommentReference"/>
        </w:rPr>
        <w:annotationRef/>
      </w:r>
      <w:r>
        <w:t>Sudah saya perbaiki bu</w:t>
      </w:r>
    </w:p>
  </w:comment>
  <w:comment w:id="50" w:author="ASUS" w:date="2024-08-28T19:22:00Z" w:initials="A">
    <w:p w14:paraId="3EF843D5" w14:textId="7422BBFB" w:rsidR="00365989" w:rsidRPr="00365989" w:rsidRDefault="00365989">
      <w:pPr>
        <w:pStyle w:val="CommentText"/>
        <w:rPr>
          <w:lang w:val="en-US"/>
        </w:rPr>
      </w:pPr>
      <w:r>
        <w:rPr>
          <w:rStyle w:val="CommentReference"/>
        </w:rPr>
        <w:annotationRef/>
      </w:r>
      <w:r>
        <w:rPr>
          <w:lang w:val="en-US"/>
        </w:rPr>
        <w:t>Ganti “</w:t>
      </w:r>
      <w:proofErr w:type="spellStart"/>
      <w:r>
        <w:rPr>
          <w:lang w:val="en-US"/>
        </w:rPr>
        <w:t>Berdasarkan</w:t>
      </w:r>
      <w:proofErr w:type="spellEnd"/>
      <w:r>
        <w:rPr>
          <w:lang w:val="en-US"/>
        </w:rPr>
        <w:t>”</w:t>
      </w:r>
    </w:p>
  </w:comment>
  <w:comment w:id="51" w:author="sefty" w:date="2024-08-29T05:44:00Z" w:initials="s">
    <w:p w14:paraId="2FC6DAD4" w14:textId="1175958C" w:rsidR="00464900" w:rsidRDefault="00464900">
      <w:pPr>
        <w:pStyle w:val="CommentText"/>
      </w:pPr>
      <w:r>
        <w:rPr>
          <w:rStyle w:val="CommentReference"/>
        </w:rPr>
        <w:annotationRef/>
      </w:r>
      <w:r>
        <w:t>Baik bu sudah</w:t>
      </w:r>
    </w:p>
  </w:comment>
  <w:comment w:id="52" w:author="ASUS" w:date="2024-08-28T19:22:00Z" w:initials="A">
    <w:p w14:paraId="73928C02" w14:textId="2FD63A9E" w:rsidR="00365989" w:rsidRPr="00365989" w:rsidRDefault="00365989">
      <w:pPr>
        <w:pStyle w:val="CommentText"/>
        <w:rPr>
          <w:lang w:val="en-US"/>
        </w:rPr>
      </w:pPr>
      <w:r>
        <w:rPr>
          <w:rStyle w:val="CommentReference"/>
        </w:rPr>
        <w:annotationRef/>
      </w:r>
      <w:r>
        <w:rPr>
          <w:lang w:val="en-US"/>
        </w:rPr>
        <w:t>Ganti “</w:t>
      </w:r>
      <w:proofErr w:type="spellStart"/>
      <w:r>
        <w:rPr>
          <w:lang w:val="en-US"/>
        </w:rPr>
        <w:t>menunjukkan</w:t>
      </w:r>
      <w:proofErr w:type="spellEnd"/>
      <w:r>
        <w:rPr>
          <w:lang w:val="en-US"/>
        </w:rPr>
        <w:t>”</w:t>
      </w:r>
    </w:p>
  </w:comment>
  <w:comment w:id="53" w:author="sefty" w:date="2024-08-29T05:43:00Z" w:initials="s">
    <w:p w14:paraId="4DCE0A19" w14:textId="1FEA2817" w:rsidR="00464900" w:rsidRDefault="00464900">
      <w:pPr>
        <w:pStyle w:val="CommentText"/>
      </w:pPr>
      <w:r>
        <w:rPr>
          <w:rStyle w:val="CommentReference"/>
        </w:rPr>
        <w:annotationRef/>
      </w:r>
      <w:r>
        <w:t xml:space="preserve">Baik bu sudah </w:t>
      </w:r>
    </w:p>
  </w:comment>
  <w:comment w:id="54" w:author="ASUS" w:date="2024-08-28T19:23:00Z" w:initials="A">
    <w:p w14:paraId="489396FD" w14:textId="008F0AF8" w:rsidR="00365989" w:rsidRPr="00365989" w:rsidRDefault="00365989">
      <w:pPr>
        <w:pStyle w:val="CommentText"/>
        <w:rPr>
          <w:lang w:val="en-US"/>
        </w:rPr>
      </w:pPr>
      <w:r>
        <w:rPr>
          <w:rStyle w:val="CommentReference"/>
        </w:rPr>
        <w:annotationRef/>
      </w:r>
      <w:proofErr w:type="spellStart"/>
      <w:r>
        <w:rPr>
          <w:lang w:val="en-US"/>
        </w:rPr>
        <w:t>Tdk</w:t>
      </w:r>
      <w:proofErr w:type="spellEnd"/>
      <w:r>
        <w:rPr>
          <w:lang w:val="en-US"/>
        </w:rPr>
        <w:t xml:space="preserve"> </w:t>
      </w:r>
      <w:proofErr w:type="spellStart"/>
      <w:r>
        <w:rPr>
          <w:lang w:val="en-US"/>
        </w:rPr>
        <w:t>perlu</w:t>
      </w:r>
      <w:proofErr w:type="spellEnd"/>
      <w:r>
        <w:rPr>
          <w:lang w:val="en-US"/>
        </w:rPr>
        <w:t xml:space="preserve">, </w:t>
      </w:r>
      <w:proofErr w:type="spellStart"/>
      <w:r>
        <w:rPr>
          <w:lang w:val="en-US"/>
        </w:rPr>
        <w:t>kan</w:t>
      </w:r>
      <w:proofErr w:type="spellEnd"/>
      <w:r>
        <w:rPr>
          <w:lang w:val="en-US"/>
        </w:rPr>
        <w:t xml:space="preserve"> di </w:t>
      </w:r>
      <w:proofErr w:type="spellStart"/>
      <w:r>
        <w:rPr>
          <w:lang w:val="en-US"/>
        </w:rPr>
        <w:t>sini</w:t>
      </w:r>
      <w:proofErr w:type="spellEnd"/>
      <w:r>
        <w:rPr>
          <w:lang w:val="en-US"/>
        </w:rPr>
        <w:t xml:space="preserve"> </w:t>
      </w:r>
      <w:proofErr w:type="spellStart"/>
      <w:r>
        <w:rPr>
          <w:lang w:val="en-US"/>
        </w:rPr>
        <w:t>tdk</w:t>
      </w:r>
      <w:proofErr w:type="spellEnd"/>
      <w:r>
        <w:rPr>
          <w:lang w:val="en-US"/>
        </w:rPr>
        <w:t xml:space="preserve"> </w:t>
      </w:r>
      <w:proofErr w:type="spellStart"/>
      <w:r>
        <w:rPr>
          <w:lang w:val="en-US"/>
        </w:rPr>
        <w:t>menggunakan</w:t>
      </w:r>
      <w:proofErr w:type="spellEnd"/>
      <w:r>
        <w:rPr>
          <w:lang w:val="en-US"/>
        </w:rPr>
        <w:t xml:space="preserve"> 2 </w:t>
      </w:r>
      <w:proofErr w:type="spellStart"/>
      <w:r>
        <w:rPr>
          <w:lang w:val="en-US"/>
        </w:rPr>
        <w:t>kelompok</w:t>
      </w:r>
      <w:proofErr w:type="spellEnd"/>
      <w:r>
        <w:rPr>
          <w:lang w:val="en-US"/>
        </w:rPr>
        <w:t>.</w:t>
      </w:r>
    </w:p>
  </w:comment>
  <w:comment w:id="55" w:author="sefty" w:date="2024-08-29T05:43:00Z" w:initials="s">
    <w:p w14:paraId="2896F084" w14:textId="77DBF729" w:rsidR="00464900" w:rsidRDefault="00464900">
      <w:pPr>
        <w:pStyle w:val="CommentText"/>
      </w:pPr>
      <w:r>
        <w:rPr>
          <w:rStyle w:val="CommentReference"/>
        </w:rPr>
        <w:annotationRef/>
      </w:r>
      <w:r>
        <w:t>Baik bu sudah saya perbaiki</w:t>
      </w:r>
    </w:p>
  </w:comment>
  <w:comment w:id="56" w:author="ASUS" w:date="2024-08-28T19:23:00Z" w:initials="A">
    <w:p w14:paraId="0AA48DF6" w14:textId="2D26FDE8" w:rsidR="00365989" w:rsidRPr="00365989" w:rsidRDefault="00365989">
      <w:pPr>
        <w:pStyle w:val="CommentText"/>
        <w:rPr>
          <w:lang w:val="en-US"/>
        </w:rPr>
      </w:pPr>
      <w:r>
        <w:rPr>
          <w:rStyle w:val="CommentReference"/>
        </w:rPr>
        <w:annotationRef/>
      </w:r>
      <w:proofErr w:type="spellStart"/>
      <w:r>
        <w:rPr>
          <w:lang w:val="en-US"/>
        </w:rPr>
        <w:t>dihapus</w:t>
      </w:r>
      <w:proofErr w:type="spellEnd"/>
    </w:p>
  </w:comment>
  <w:comment w:id="57" w:author="sefty" w:date="2024-08-29T05:43:00Z" w:initials="s">
    <w:p w14:paraId="3697AEF7" w14:textId="24703253" w:rsidR="00464900" w:rsidRDefault="00464900">
      <w:pPr>
        <w:pStyle w:val="CommentText"/>
      </w:pPr>
      <w:r>
        <w:rPr>
          <w:rStyle w:val="CommentReference"/>
        </w:rPr>
        <w:annotationRef/>
      </w:r>
      <w:r>
        <w:t>sudah bu</w:t>
      </w:r>
    </w:p>
  </w:comment>
  <w:comment w:id="58" w:author="ASUS" w:date="2024-07-25T09:21:00Z" w:initials="A">
    <w:p w14:paraId="502F2BA3" w14:textId="53E5010F" w:rsidR="009C71EC" w:rsidRPr="009C71EC" w:rsidRDefault="009C71EC">
      <w:pPr>
        <w:pStyle w:val="CommentText"/>
        <w:rPr>
          <w:lang w:val="en-US"/>
        </w:rPr>
      </w:pPr>
      <w:r>
        <w:rPr>
          <w:rStyle w:val="CommentReference"/>
        </w:rPr>
        <w:annotationRef/>
      </w:r>
      <w:proofErr w:type="spellStart"/>
      <w:r>
        <w:rPr>
          <w:lang w:val="en-US"/>
        </w:rPr>
        <w:t>Lihat</w:t>
      </w:r>
      <w:proofErr w:type="spellEnd"/>
      <w:r>
        <w:rPr>
          <w:lang w:val="en-US"/>
        </w:rPr>
        <w:t xml:space="preserve"> </w:t>
      </w:r>
      <w:proofErr w:type="spellStart"/>
      <w:r>
        <w:rPr>
          <w:lang w:val="en-US"/>
        </w:rPr>
        <w:t>contoh</w:t>
      </w:r>
      <w:proofErr w:type="spellEnd"/>
    </w:p>
  </w:comment>
  <w:comment w:id="59" w:author="sefty" w:date="2024-08-02T05:17:00Z" w:initials="s">
    <w:p w14:paraId="2116C2BA" w14:textId="07E9922D" w:rsidR="00A92EEF" w:rsidRDefault="00A92EEF">
      <w:pPr>
        <w:pStyle w:val="CommentText"/>
      </w:pPr>
      <w:r>
        <w:rPr>
          <w:rStyle w:val="CommentReference"/>
        </w:rPr>
        <w:annotationRef/>
      </w:r>
      <w:r>
        <w:t>Sudah saya perbaiki bu</w:t>
      </w:r>
    </w:p>
  </w:comment>
  <w:comment w:id="60" w:author="ASUS" w:date="2024-08-28T19:24:00Z" w:initials="A">
    <w:p w14:paraId="4BE76939" w14:textId="46A5BD96" w:rsidR="00365989" w:rsidRPr="00365989" w:rsidRDefault="00365989">
      <w:pPr>
        <w:pStyle w:val="CommentText"/>
        <w:rPr>
          <w:lang w:val="en-US"/>
        </w:rPr>
      </w:pPr>
      <w:r>
        <w:rPr>
          <w:rStyle w:val="CommentReference"/>
        </w:rPr>
        <w:annotationRef/>
      </w:r>
      <w:proofErr w:type="spellStart"/>
      <w:r>
        <w:rPr>
          <w:lang w:val="en-US"/>
        </w:rPr>
        <w:t>dihapus</w:t>
      </w:r>
      <w:proofErr w:type="spellEnd"/>
    </w:p>
  </w:comment>
  <w:comment w:id="61" w:author="sefty" w:date="2024-08-29T05:42:00Z" w:initials="s">
    <w:p w14:paraId="6C33B926" w14:textId="38DBB7EF" w:rsidR="00464900" w:rsidRDefault="00464900">
      <w:pPr>
        <w:pStyle w:val="CommentText"/>
      </w:pPr>
      <w:r>
        <w:rPr>
          <w:rStyle w:val="CommentReference"/>
        </w:rPr>
        <w:annotationRef/>
      </w:r>
      <w:r>
        <w:t>sudah bu</w:t>
      </w:r>
    </w:p>
  </w:comment>
  <w:comment w:id="62" w:author="ASUS" w:date="2024-08-28T19:24:00Z" w:initials="A">
    <w:p w14:paraId="5F67051F" w14:textId="73670B4A" w:rsidR="00365989" w:rsidRPr="00365989" w:rsidRDefault="00365989">
      <w:pPr>
        <w:pStyle w:val="CommentText"/>
        <w:rPr>
          <w:lang w:val="en-US"/>
        </w:rPr>
      </w:pPr>
      <w:r>
        <w:rPr>
          <w:rStyle w:val="CommentReference"/>
        </w:rPr>
        <w:annotationRef/>
      </w:r>
      <w:proofErr w:type="spellStart"/>
      <w:r>
        <w:rPr>
          <w:lang w:val="en-US"/>
        </w:rPr>
        <w:t>dihapus</w:t>
      </w:r>
      <w:proofErr w:type="spellEnd"/>
    </w:p>
  </w:comment>
  <w:comment w:id="63" w:author="sefty" w:date="2024-08-29T05:42:00Z" w:initials="s">
    <w:p w14:paraId="23DCEAF7" w14:textId="48BB07BF" w:rsidR="00464900" w:rsidRDefault="00464900">
      <w:pPr>
        <w:pStyle w:val="CommentText"/>
      </w:pPr>
      <w:r>
        <w:rPr>
          <w:rStyle w:val="CommentReference"/>
        </w:rPr>
        <w:annotationRef/>
      </w:r>
      <w:r>
        <w:t>sudah bu</w:t>
      </w:r>
    </w:p>
  </w:comment>
  <w:comment w:id="64" w:author="ASUS" w:date="2024-08-28T19:25:00Z" w:initials="A">
    <w:p w14:paraId="56C02A10" w14:textId="047A9BA5" w:rsidR="00365989" w:rsidRPr="00365989" w:rsidRDefault="00365989">
      <w:pPr>
        <w:pStyle w:val="CommentText"/>
        <w:rPr>
          <w:lang w:val="en-US"/>
        </w:rPr>
      </w:pPr>
      <w:r>
        <w:rPr>
          <w:rStyle w:val="CommentReference"/>
        </w:rPr>
        <w:annotationRef/>
      </w:r>
      <w:proofErr w:type="spellStart"/>
      <w:r>
        <w:rPr>
          <w:lang w:val="en-US"/>
        </w:rPr>
        <w:t>dihapus</w:t>
      </w:r>
      <w:proofErr w:type="spellEnd"/>
    </w:p>
  </w:comment>
  <w:comment w:id="65" w:author="sefty" w:date="2024-08-29T05:41:00Z" w:initials="s">
    <w:p w14:paraId="01B609D1" w14:textId="565136C9" w:rsidR="00464900" w:rsidRDefault="00464900">
      <w:pPr>
        <w:pStyle w:val="CommentText"/>
      </w:pPr>
      <w:r>
        <w:rPr>
          <w:rStyle w:val="CommentReference"/>
        </w:rPr>
        <w:annotationRef/>
      </w:r>
      <w:r>
        <w:t>sudah bu</w:t>
      </w:r>
    </w:p>
  </w:comment>
  <w:comment w:id="66" w:author="ASUS" w:date="2024-08-28T19:25:00Z" w:initials="A">
    <w:p w14:paraId="6EB1AF4D" w14:textId="4C933567" w:rsidR="00365989" w:rsidRPr="00365989" w:rsidRDefault="00365989">
      <w:pPr>
        <w:pStyle w:val="CommentText"/>
        <w:rPr>
          <w:lang w:val="en-US"/>
        </w:rPr>
      </w:pPr>
      <w:r>
        <w:rPr>
          <w:rStyle w:val="CommentReference"/>
        </w:rPr>
        <w:annotationRef/>
      </w:r>
      <w:proofErr w:type="spellStart"/>
      <w:r>
        <w:rPr>
          <w:lang w:val="en-US"/>
        </w:rPr>
        <w:t>dihapus</w:t>
      </w:r>
      <w:proofErr w:type="spellEnd"/>
    </w:p>
  </w:comment>
  <w:comment w:id="67" w:author="sefty" w:date="2024-08-29T05:41:00Z" w:initials="s">
    <w:p w14:paraId="4505F68B" w14:textId="4289335F" w:rsidR="00464900" w:rsidRDefault="00464900">
      <w:pPr>
        <w:pStyle w:val="CommentText"/>
      </w:pPr>
      <w:r>
        <w:rPr>
          <w:rStyle w:val="CommentReference"/>
        </w:rPr>
        <w:annotationRef/>
      </w:r>
      <w:r>
        <w:t>sudah bu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6162DA2" w15:done="0"/>
  <w15:commentEx w15:paraId="663AECD9" w15:paraIdParent="56162DA2" w15:done="0"/>
  <w15:commentEx w15:paraId="6D2F533D" w15:done="0"/>
  <w15:commentEx w15:paraId="1D205779" w15:paraIdParent="6D2F533D" w15:done="0"/>
  <w15:commentEx w15:paraId="25D53410" w15:done="0"/>
  <w15:commentEx w15:paraId="62A032D2" w15:paraIdParent="25D53410" w15:done="0"/>
  <w15:commentEx w15:paraId="5CD2AA79" w15:done="0"/>
  <w15:commentEx w15:paraId="22AB83B1" w15:paraIdParent="5CD2AA79" w15:done="0"/>
  <w15:commentEx w15:paraId="043AD027" w15:done="0"/>
  <w15:commentEx w15:paraId="79262038" w15:paraIdParent="043AD027" w15:done="0"/>
  <w15:commentEx w15:paraId="41F58EBD" w15:done="0"/>
  <w15:commentEx w15:paraId="530F64C1" w15:paraIdParent="41F58EBD" w15:done="0"/>
  <w15:commentEx w15:paraId="6F542785" w15:done="0"/>
  <w15:commentEx w15:paraId="25F8D6CF" w15:paraIdParent="6F542785" w15:done="0"/>
  <w15:commentEx w15:paraId="41E53656" w15:paraIdParent="6F542785" w15:done="0"/>
  <w15:commentEx w15:paraId="1A735D02" w15:done="0"/>
  <w15:commentEx w15:paraId="78F5D8A0" w15:paraIdParent="1A735D02" w15:done="0"/>
  <w15:commentEx w15:paraId="73174D40" w15:done="0"/>
  <w15:commentEx w15:paraId="222C8407" w15:paraIdParent="73174D40" w15:done="0"/>
  <w15:commentEx w15:paraId="3C18E6C4" w15:done="0"/>
  <w15:commentEx w15:paraId="6C8B1615" w15:paraIdParent="3C18E6C4" w15:done="0"/>
  <w15:commentEx w15:paraId="1B34B6EA" w15:done="0"/>
  <w15:commentEx w15:paraId="0CEA2E0F" w15:paraIdParent="1B34B6EA" w15:done="0"/>
  <w15:commentEx w15:paraId="572A56C4" w15:done="0"/>
  <w15:commentEx w15:paraId="5430C44E" w15:paraIdParent="572A56C4" w15:done="0"/>
  <w15:commentEx w15:paraId="54EB04AE" w15:done="0"/>
  <w15:commentEx w15:paraId="008D1398" w15:paraIdParent="54EB04AE" w15:done="0"/>
  <w15:commentEx w15:paraId="356D2A2E" w15:done="0"/>
  <w15:commentEx w15:paraId="053B083C" w15:paraIdParent="356D2A2E" w15:done="0"/>
  <w15:commentEx w15:paraId="7E77D4B1" w15:done="0"/>
  <w15:commentEx w15:paraId="0AFB826E" w15:paraIdParent="7E77D4B1" w15:done="0"/>
  <w15:commentEx w15:paraId="4C5DB81B" w15:done="0"/>
  <w15:commentEx w15:paraId="0199A57A" w15:paraIdParent="4C5DB81B" w15:done="0"/>
  <w15:commentEx w15:paraId="0C2F815B" w15:done="0"/>
  <w15:commentEx w15:paraId="7ABA350F" w15:paraIdParent="0C2F815B" w15:done="0"/>
  <w15:commentEx w15:paraId="3C6E2E57" w15:paraIdParent="0C2F815B" w15:done="0"/>
  <w15:commentEx w15:paraId="3CF45D9A" w15:done="0"/>
  <w15:commentEx w15:paraId="65682C7B" w15:paraIdParent="3CF45D9A" w15:done="0"/>
  <w15:commentEx w15:paraId="4713DBFA" w15:done="0"/>
  <w15:commentEx w15:paraId="2A50745A" w15:paraIdParent="4713DBFA" w15:done="0"/>
  <w15:commentEx w15:paraId="7468D5E9" w15:done="0"/>
  <w15:commentEx w15:paraId="17F812E0" w15:done="0"/>
  <w15:commentEx w15:paraId="79F7A175" w15:paraIdParent="17F812E0" w15:done="0"/>
  <w15:commentEx w15:paraId="13668461" w15:done="0"/>
  <w15:commentEx w15:paraId="3D02C38C" w15:paraIdParent="13668461" w15:done="0"/>
  <w15:commentEx w15:paraId="3EF843D5" w15:done="0"/>
  <w15:commentEx w15:paraId="2FC6DAD4" w15:paraIdParent="3EF843D5" w15:done="0"/>
  <w15:commentEx w15:paraId="73928C02" w15:done="0"/>
  <w15:commentEx w15:paraId="4DCE0A19" w15:paraIdParent="73928C02" w15:done="0"/>
  <w15:commentEx w15:paraId="489396FD" w15:done="0"/>
  <w15:commentEx w15:paraId="2896F084" w15:paraIdParent="489396FD" w15:done="0"/>
  <w15:commentEx w15:paraId="0AA48DF6" w15:done="0"/>
  <w15:commentEx w15:paraId="3697AEF7" w15:paraIdParent="0AA48DF6" w15:done="0"/>
  <w15:commentEx w15:paraId="502F2BA3" w15:done="0"/>
  <w15:commentEx w15:paraId="2116C2BA" w15:paraIdParent="502F2BA3" w15:done="0"/>
  <w15:commentEx w15:paraId="4BE76939" w15:done="0"/>
  <w15:commentEx w15:paraId="6C33B926" w15:paraIdParent="4BE76939" w15:done="0"/>
  <w15:commentEx w15:paraId="5F67051F" w15:done="0"/>
  <w15:commentEx w15:paraId="23DCEAF7" w15:paraIdParent="5F67051F" w15:done="0"/>
  <w15:commentEx w15:paraId="56C02A10" w15:done="0"/>
  <w15:commentEx w15:paraId="01B609D1" w15:paraIdParent="56C02A10" w15:done="0"/>
  <w15:commentEx w15:paraId="6EB1AF4D" w15:done="0"/>
  <w15:commentEx w15:paraId="4505F68B" w15:paraIdParent="6EB1AF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79F467" w16cex:dateUtc="2024-08-28T12:09:00Z"/>
  <w16cex:commentExtensible w16cex:durableId="0CE915DA" w16cex:dateUtc="2024-08-28T22:49:00Z"/>
  <w16cex:commentExtensible w16cex:durableId="2A79F4A5" w16cex:dateUtc="2024-08-28T12:10:00Z"/>
  <w16cex:commentExtensible w16cex:durableId="0FF999F5" w16cex:dateUtc="2024-08-30T03:32:00Z"/>
  <w16cex:commentExtensible w16cex:durableId="2A493B39" w16cex:dateUtc="2024-07-22T13:10:00Z"/>
  <w16cex:commentExtensible w16cex:durableId="08EBF033" w16cex:dateUtc="2024-08-01T22:16:00Z"/>
  <w16cex:commentExtensible w16cex:durableId="2A493B5A" w16cex:dateUtc="2024-07-22T13:11:00Z"/>
  <w16cex:commentExtensible w16cex:durableId="589ACF36" w16cex:dateUtc="2024-08-01T22:16:00Z"/>
  <w16cex:commentExtensible w16cex:durableId="2A79F4EF" w16cex:dateUtc="2024-08-28T12:11:00Z"/>
  <w16cex:commentExtensible w16cex:durableId="05C4EE3F" w16cex:dateUtc="2024-08-28T22:48:00Z"/>
  <w16cex:commentExtensible w16cex:durableId="2A79F505" w16cex:dateUtc="2024-08-28T12:12:00Z"/>
  <w16cex:commentExtensible w16cex:durableId="0C9E5040" w16cex:dateUtc="2024-08-28T22:48:00Z"/>
  <w16cex:commentExtensible w16cex:durableId="2A79F522" w16cex:dateUtc="2024-08-28T12:12:00Z"/>
  <w16cex:commentExtensible w16cex:durableId="6BB06B31" w16cex:dateUtc="2024-08-28T22:48:00Z"/>
  <w16cex:commentExtensible w16cex:durableId="43D7987E" w16cex:dateUtc="2024-08-28T22:48:00Z"/>
  <w16cex:commentExtensible w16cex:durableId="2A4C9745" w16cex:dateUtc="2024-07-25T02:20:00Z"/>
  <w16cex:commentExtensible w16cex:durableId="23575111" w16cex:dateUtc="2024-08-01T22:15:00Z"/>
  <w16cex:commentExtensible w16cex:durableId="2A79F56B" w16cex:dateUtc="2024-08-28T12:13:00Z"/>
  <w16cex:commentExtensible w16cex:durableId="15DAEE81" w16cex:dateUtc="2024-08-28T22:47:00Z"/>
  <w16cex:commentExtensible w16cex:durableId="2A79F576" w16cex:dateUtc="2024-08-28T12:13:00Z"/>
  <w16cex:commentExtensible w16cex:durableId="768F3EE9" w16cex:dateUtc="2024-08-28T22:27:00Z"/>
  <w16cex:commentExtensible w16cex:durableId="2A79F5B9" w16cex:dateUtc="2024-08-28T12:15:00Z"/>
  <w16cex:commentExtensible w16cex:durableId="0226E1F3" w16cex:dateUtc="2024-08-28T22:26:00Z"/>
  <w16cex:commentExtensible w16cex:durableId="2A79F59B" w16cex:dateUtc="2024-08-28T12:14:00Z"/>
  <w16cex:commentExtensible w16cex:durableId="369B8A2C" w16cex:dateUtc="2024-08-28T22:46:00Z"/>
  <w16cex:commentExtensible w16cex:durableId="2A79F62C" w16cex:dateUtc="2024-08-28T12:17:00Z"/>
  <w16cex:commentExtensible w16cex:durableId="11410225" w16cex:dateUtc="2024-08-28T22:46:00Z"/>
  <w16cex:commentExtensible w16cex:durableId="2A79F656" w16cex:dateUtc="2024-08-28T12:17:00Z"/>
  <w16cex:commentExtensible w16cex:durableId="43922EBE" w16cex:dateUtc="2024-08-28T22:46:00Z"/>
  <w16cex:commentExtensible w16cex:durableId="2A79F677" w16cex:dateUtc="2024-08-28T12:18:00Z"/>
  <w16cex:commentExtensible w16cex:durableId="2F9A4E20" w16cex:dateUtc="2024-08-28T22:46:00Z"/>
  <w16cex:commentExtensible w16cex:durableId="2A79F68B" w16cex:dateUtc="2024-08-28T12:18:00Z"/>
  <w16cex:commentExtensible w16cex:durableId="770CCA07" w16cex:dateUtc="2024-08-28T22:45:00Z"/>
  <w16cex:commentExtensible w16cex:durableId="2A79F6B9" w16cex:dateUtc="2024-08-28T12:19:00Z"/>
  <w16cex:commentExtensible w16cex:durableId="25553061" w16cex:dateUtc="2024-08-28T22:45:00Z"/>
  <w16cex:commentExtensible w16cex:durableId="31563A36" w16cex:dateUtc="2024-08-28T22:45:00Z"/>
  <w16cex:commentExtensible w16cex:durableId="2A79F703" w16cex:dateUtc="2024-08-28T12:20:00Z"/>
  <w16cex:commentExtensible w16cex:durableId="2180553B" w16cex:dateUtc="2024-08-28T22:45:00Z"/>
  <w16cex:commentExtensible w16cex:durableId="2A4C978A" w16cex:dateUtc="2024-07-25T02:21:00Z"/>
  <w16cex:commentExtensible w16cex:durableId="3EC790C0" w16cex:dateUtc="2024-08-01T22:17:00Z"/>
  <w16cex:commentExtensible w16cex:durableId="2A79F75B" w16cex:dateUtc="2024-08-28T12:22:00Z"/>
  <w16cex:commentExtensible w16cex:durableId="2A79F750" w16cex:dateUtc="2024-08-28T12:21:00Z"/>
  <w16cex:commentExtensible w16cex:durableId="682DFF5F" w16cex:dateUtc="2024-08-28T22:44:00Z"/>
  <w16cex:commentExtensible w16cex:durableId="2A4C97A2" w16cex:dateUtc="2024-07-25T02:21:00Z"/>
  <w16cex:commentExtensible w16cex:durableId="5FA7BE11" w16cex:dateUtc="2024-08-01T22:17:00Z"/>
  <w16cex:commentExtensible w16cex:durableId="2A79F783" w16cex:dateUtc="2024-08-28T12:22:00Z"/>
  <w16cex:commentExtensible w16cex:durableId="3F2EF5AA" w16cex:dateUtc="2024-08-28T22:44:00Z"/>
  <w16cex:commentExtensible w16cex:durableId="2A79F792" w16cex:dateUtc="2024-08-28T12:22:00Z"/>
  <w16cex:commentExtensible w16cex:durableId="12319BF8" w16cex:dateUtc="2024-08-28T22:43:00Z"/>
  <w16cex:commentExtensible w16cex:durableId="2A79F7A8" w16cex:dateUtc="2024-08-28T12:23:00Z"/>
  <w16cex:commentExtensible w16cex:durableId="4641FA34" w16cex:dateUtc="2024-08-28T22:43:00Z"/>
  <w16cex:commentExtensible w16cex:durableId="2A79F7C4" w16cex:dateUtc="2024-08-28T12:23:00Z"/>
  <w16cex:commentExtensible w16cex:durableId="4FA4D05E" w16cex:dateUtc="2024-08-28T22:43:00Z"/>
  <w16cex:commentExtensible w16cex:durableId="2A4C979C" w16cex:dateUtc="2024-07-25T02:21:00Z"/>
  <w16cex:commentExtensible w16cex:durableId="3B32FFF1" w16cex:dateUtc="2024-08-01T22:17:00Z"/>
  <w16cex:commentExtensible w16cex:durableId="2A79F7F0" w16cex:dateUtc="2024-08-28T12:24:00Z"/>
  <w16cex:commentExtensible w16cex:durableId="7F2B2233" w16cex:dateUtc="2024-08-28T22:42:00Z"/>
  <w16cex:commentExtensible w16cex:durableId="2A79F7F6" w16cex:dateUtc="2024-08-28T12:24:00Z"/>
  <w16cex:commentExtensible w16cex:durableId="64F052E6" w16cex:dateUtc="2024-08-28T22:42:00Z"/>
  <w16cex:commentExtensible w16cex:durableId="2A79F80E" w16cex:dateUtc="2024-08-28T12:25:00Z"/>
  <w16cex:commentExtensible w16cex:durableId="2966F1BF" w16cex:dateUtc="2024-08-28T22:41:00Z"/>
  <w16cex:commentExtensible w16cex:durableId="2A79F818" w16cex:dateUtc="2024-08-28T12:25:00Z"/>
  <w16cex:commentExtensible w16cex:durableId="5BCAA4B3" w16cex:dateUtc="2024-08-28T2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6162DA2" w16cid:durableId="2A79F467"/>
  <w16cid:commentId w16cid:paraId="663AECD9" w16cid:durableId="0CE915DA"/>
  <w16cid:commentId w16cid:paraId="6D2F533D" w16cid:durableId="2A79F4A5"/>
  <w16cid:commentId w16cid:paraId="1D205779" w16cid:durableId="0FF999F5"/>
  <w16cid:commentId w16cid:paraId="25D53410" w16cid:durableId="2A493B39"/>
  <w16cid:commentId w16cid:paraId="62A032D2" w16cid:durableId="08EBF033"/>
  <w16cid:commentId w16cid:paraId="5CD2AA79" w16cid:durableId="2A493B5A"/>
  <w16cid:commentId w16cid:paraId="22AB83B1" w16cid:durableId="589ACF36"/>
  <w16cid:commentId w16cid:paraId="043AD027" w16cid:durableId="2A79F4EF"/>
  <w16cid:commentId w16cid:paraId="79262038" w16cid:durableId="05C4EE3F"/>
  <w16cid:commentId w16cid:paraId="41F58EBD" w16cid:durableId="2A79F505"/>
  <w16cid:commentId w16cid:paraId="530F64C1" w16cid:durableId="0C9E5040"/>
  <w16cid:commentId w16cid:paraId="6F542785" w16cid:durableId="2A79F522"/>
  <w16cid:commentId w16cid:paraId="25F8D6CF" w16cid:durableId="6BB06B31"/>
  <w16cid:commentId w16cid:paraId="41E53656" w16cid:durableId="43D7987E"/>
  <w16cid:commentId w16cid:paraId="1A735D02" w16cid:durableId="2A4C9745"/>
  <w16cid:commentId w16cid:paraId="78F5D8A0" w16cid:durableId="23575111"/>
  <w16cid:commentId w16cid:paraId="73174D40" w16cid:durableId="2A79F56B"/>
  <w16cid:commentId w16cid:paraId="222C8407" w16cid:durableId="15DAEE81"/>
  <w16cid:commentId w16cid:paraId="3C18E6C4" w16cid:durableId="2A79F576"/>
  <w16cid:commentId w16cid:paraId="6C8B1615" w16cid:durableId="768F3EE9"/>
  <w16cid:commentId w16cid:paraId="1B34B6EA" w16cid:durableId="2A79F5B9"/>
  <w16cid:commentId w16cid:paraId="0CEA2E0F" w16cid:durableId="0226E1F3"/>
  <w16cid:commentId w16cid:paraId="572A56C4" w16cid:durableId="2A79F59B"/>
  <w16cid:commentId w16cid:paraId="5430C44E" w16cid:durableId="369B8A2C"/>
  <w16cid:commentId w16cid:paraId="54EB04AE" w16cid:durableId="2A79F62C"/>
  <w16cid:commentId w16cid:paraId="008D1398" w16cid:durableId="11410225"/>
  <w16cid:commentId w16cid:paraId="356D2A2E" w16cid:durableId="2A79F656"/>
  <w16cid:commentId w16cid:paraId="053B083C" w16cid:durableId="43922EBE"/>
  <w16cid:commentId w16cid:paraId="7E77D4B1" w16cid:durableId="2A79F677"/>
  <w16cid:commentId w16cid:paraId="0AFB826E" w16cid:durableId="2F9A4E20"/>
  <w16cid:commentId w16cid:paraId="4C5DB81B" w16cid:durableId="2A79F68B"/>
  <w16cid:commentId w16cid:paraId="0199A57A" w16cid:durableId="770CCA07"/>
  <w16cid:commentId w16cid:paraId="0C2F815B" w16cid:durableId="2A79F6B9"/>
  <w16cid:commentId w16cid:paraId="7ABA350F" w16cid:durableId="25553061"/>
  <w16cid:commentId w16cid:paraId="3C6E2E57" w16cid:durableId="31563A36"/>
  <w16cid:commentId w16cid:paraId="3CF45D9A" w16cid:durableId="2A79F703"/>
  <w16cid:commentId w16cid:paraId="65682C7B" w16cid:durableId="2180553B"/>
  <w16cid:commentId w16cid:paraId="4713DBFA" w16cid:durableId="2A4C978A"/>
  <w16cid:commentId w16cid:paraId="2A50745A" w16cid:durableId="3EC790C0"/>
  <w16cid:commentId w16cid:paraId="7468D5E9" w16cid:durableId="2A79F75B"/>
  <w16cid:commentId w16cid:paraId="17F812E0" w16cid:durableId="2A79F750"/>
  <w16cid:commentId w16cid:paraId="79F7A175" w16cid:durableId="682DFF5F"/>
  <w16cid:commentId w16cid:paraId="13668461" w16cid:durableId="2A4C97A2"/>
  <w16cid:commentId w16cid:paraId="3D02C38C" w16cid:durableId="5FA7BE11"/>
  <w16cid:commentId w16cid:paraId="3EF843D5" w16cid:durableId="2A79F783"/>
  <w16cid:commentId w16cid:paraId="2FC6DAD4" w16cid:durableId="3F2EF5AA"/>
  <w16cid:commentId w16cid:paraId="73928C02" w16cid:durableId="2A79F792"/>
  <w16cid:commentId w16cid:paraId="4DCE0A19" w16cid:durableId="12319BF8"/>
  <w16cid:commentId w16cid:paraId="489396FD" w16cid:durableId="2A79F7A8"/>
  <w16cid:commentId w16cid:paraId="2896F084" w16cid:durableId="4641FA34"/>
  <w16cid:commentId w16cid:paraId="0AA48DF6" w16cid:durableId="2A79F7C4"/>
  <w16cid:commentId w16cid:paraId="3697AEF7" w16cid:durableId="4FA4D05E"/>
  <w16cid:commentId w16cid:paraId="502F2BA3" w16cid:durableId="2A4C979C"/>
  <w16cid:commentId w16cid:paraId="2116C2BA" w16cid:durableId="3B32FFF1"/>
  <w16cid:commentId w16cid:paraId="4BE76939" w16cid:durableId="2A79F7F0"/>
  <w16cid:commentId w16cid:paraId="6C33B926" w16cid:durableId="7F2B2233"/>
  <w16cid:commentId w16cid:paraId="5F67051F" w16cid:durableId="2A79F7F6"/>
  <w16cid:commentId w16cid:paraId="23DCEAF7" w16cid:durableId="64F052E6"/>
  <w16cid:commentId w16cid:paraId="56C02A10" w16cid:durableId="2A79F80E"/>
  <w16cid:commentId w16cid:paraId="01B609D1" w16cid:durableId="2966F1BF"/>
  <w16cid:commentId w16cid:paraId="6EB1AF4D" w16cid:durableId="2A79F818"/>
  <w16cid:commentId w16cid:paraId="4505F68B" w16cid:durableId="5BCAA4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3F1618" w14:textId="77777777" w:rsidR="00FC1786" w:rsidRDefault="00FC1786" w:rsidP="0083285D">
      <w:r>
        <w:separator/>
      </w:r>
    </w:p>
  </w:endnote>
  <w:endnote w:type="continuationSeparator" w:id="0">
    <w:p w14:paraId="710FE122" w14:textId="77777777" w:rsidR="00FC1786" w:rsidRDefault="00FC1786"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DF236" w14:textId="4512D734" w:rsidR="005F248D" w:rsidRPr="0083285D" w:rsidRDefault="00D22CC7" w:rsidP="005F248D">
    <w:pPr>
      <w:pStyle w:val="JSKReferenceItem"/>
      <w:numPr>
        <w:ilvl w:val="0"/>
        <w:numId w:val="0"/>
      </w:numPr>
      <w:ind w:left="432"/>
      <w:jc w:val="center"/>
      <w:rPr>
        <w:sz w:val="14"/>
      </w:rPr>
    </w:pPr>
    <w:r w:rsidRPr="00D22CC7">
      <w:rPr>
        <w:sz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55D47" w14:textId="633D28E6" w:rsidR="0083285D" w:rsidRPr="0083285D" w:rsidRDefault="00D22CC7" w:rsidP="0083285D">
    <w:pPr>
      <w:pStyle w:val="JSKReferenceItem"/>
      <w:numPr>
        <w:ilvl w:val="0"/>
        <w:numId w:val="0"/>
      </w:numPr>
      <w:ind w:left="432"/>
      <w:jc w:val="center"/>
      <w:rPr>
        <w:sz w:val="14"/>
      </w:rPr>
    </w:pPr>
    <w:r w:rsidRPr="00D22CC7">
      <w:rPr>
        <w:sz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E94E3" w14:textId="2E603F4A" w:rsidR="005F248D" w:rsidRPr="000660A9" w:rsidRDefault="00D22CC7" w:rsidP="000660A9">
    <w:pPr>
      <w:pStyle w:val="Footer"/>
      <w:jc w:val="center"/>
      <w:rPr>
        <w:rFonts w:asciiTheme="minorHAnsi" w:hAnsiTheme="minorHAnsi" w:cstheme="minorHAnsi"/>
        <w:sz w:val="16"/>
        <w:szCs w:val="16"/>
      </w:rPr>
    </w:pPr>
    <w:r w:rsidRPr="00D22CC7">
      <w:rPr>
        <w:rFonts w:asciiTheme="minorHAnsi" w:hAnsiTheme="minorHAnsi" w:cstheme="minorHAnsi"/>
        <w:sz w:val="16"/>
        <w:szCs w:val="16"/>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660A9">
      <w:rPr>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C8BEE" w14:textId="77777777" w:rsidR="00FC1786" w:rsidRDefault="00FC1786" w:rsidP="0083285D">
      <w:r>
        <w:separator/>
      </w:r>
    </w:p>
  </w:footnote>
  <w:footnote w:type="continuationSeparator" w:id="0">
    <w:p w14:paraId="0A5F05CA" w14:textId="77777777" w:rsidR="00FC1786" w:rsidRDefault="00FC1786"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200E8" w14:textId="77777777" w:rsidR="00F93AEF" w:rsidRPr="000660A9" w:rsidRDefault="00F93AE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DA01B7" w:rsidRPr="00DA01B7">
      <w:rPr>
        <w:b/>
        <w:bCs/>
        <w:noProof/>
      </w:rPr>
      <w:t>6</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381AA" w14:textId="77777777" w:rsidR="00F93AEF" w:rsidRDefault="00F93AEF"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DA01B7" w:rsidRPr="00DA01B7">
      <w:rPr>
        <w:b/>
        <w:bCs/>
        <w:noProof/>
      </w:rPr>
      <w:t>5</w:t>
    </w:r>
    <w:r>
      <w:rPr>
        <w:b/>
        <w:bCs/>
        <w:noProof/>
      </w:rPr>
      <w:fldChar w:fldCharType="end"/>
    </w:r>
  </w:p>
  <w:p w14:paraId="0C821D45" w14:textId="77777777" w:rsidR="00624C3A" w:rsidRDefault="00624C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5BF8A" w14:textId="77777777" w:rsidR="00F93AEF" w:rsidRPr="00DA01B7" w:rsidRDefault="005F248D"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DA01B7" w:rsidRPr="00DA01B7">
      <w:rPr>
        <w:b/>
        <w:bCs/>
        <w:noProof/>
      </w:rPr>
      <w:t>1</w:t>
    </w:r>
    <w:r>
      <w:rPr>
        <w:b/>
        <w:bCs/>
        <w:noProof/>
      </w:rPr>
      <w:fldChar w:fldCharType="end"/>
    </w:r>
  </w:p>
  <w:p w14:paraId="3BF1F22A" w14:textId="77777777" w:rsidR="004719DD" w:rsidRDefault="004719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1C1D72"/>
    <w:multiLevelType w:val="hybridMultilevel"/>
    <w:tmpl w:val="0046EA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B72294"/>
    <w:multiLevelType w:val="hybridMultilevel"/>
    <w:tmpl w:val="D82EF7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9244E9"/>
    <w:multiLevelType w:val="hybridMultilevel"/>
    <w:tmpl w:val="9CA27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966485"/>
    <w:multiLevelType w:val="hybridMultilevel"/>
    <w:tmpl w:val="F836F9CC"/>
    <w:lvl w:ilvl="0" w:tplc="270EBD58">
      <w:start w:val="2"/>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F004E8"/>
    <w:multiLevelType w:val="hybridMultilevel"/>
    <w:tmpl w:val="BF0C9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C965F2"/>
    <w:multiLevelType w:val="hybridMultilevel"/>
    <w:tmpl w:val="E15E8490"/>
    <w:lvl w:ilvl="0" w:tplc="3D78AC0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6D3C58"/>
    <w:multiLevelType w:val="hybridMultilevel"/>
    <w:tmpl w:val="747EA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E41C95"/>
    <w:multiLevelType w:val="hybridMultilevel"/>
    <w:tmpl w:val="6D04C1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757AF5"/>
    <w:multiLevelType w:val="hybridMultilevel"/>
    <w:tmpl w:val="A3AC8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420047"/>
    <w:multiLevelType w:val="hybridMultilevel"/>
    <w:tmpl w:val="DA44DC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545431">
    <w:abstractNumId w:val="0"/>
  </w:num>
  <w:num w:numId="2" w16cid:durableId="2140755273">
    <w:abstractNumId w:val="1"/>
  </w:num>
  <w:num w:numId="3" w16cid:durableId="979460771">
    <w:abstractNumId w:val="2"/>
  </w:num>
  <w:num w:numId="4" w16cid:durableId="940794844">
    <w:abstractNumId w:val="3"/>
  </w:num>
  <w:num w:numId="5" w16cid:durableId="1805923466">
    <w:abstractNumId w:val="6"/>
  </w:num>
  <w:num w:numId="6" w16cid:durableId="1115632720">
    <w:abstractNumId w:val="5"/>
  </w:num>
  <w:num w:numId="7" w16cid:durableId="777405293">
    <w:abstractNumId w:val="9"/>
  </w:num>
  <w:num w:numId="8" w16cid:durableId="397948164">
    <w:abstractNumId w:val="4"/>
  </w:num>
  <w:num w:numId="9" w16cid:durableId="1109659818">
    <w:abstractNumId w:val="7"/>
  </w:num>
  <w:num w:numId="10" w16cid:durableId="1447770703">
    <w:abstractNumId w:val="14"/>
  </w:num>
  <w:num w:numId="11" w16cid:durableId="408160577">
    <w:abstractNumId w:val="8"/>
  </w:num>
  <w:num w:numId="12" w16cid:durableId="31274606">
    <w:abstractNumId w:val="12"/>
  </w:num>
  <w:num w:numId="13" w16cid:durableId="1915578089">
    <w:abstractNumId w:val="13"/>
  </w:num>
  <w:num w:numId="14" w16cid:durableId="1405954755">
    <w:abstractNumId w:val="11"/>
  </w:num>
  <w:num w:numId="15" w16cid:durableId="159528209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SUS">
    <w15:presenceInfo w15:providerId="None" w15:userId="ASUS"/>
  </w15:person>
  <w15:person w15:author="sefty">
    <w15:presenceInfo w15:providerId="None" w15:userId="seft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02B2A"/>
    <w:rsid w:val="00017C07"/>
    <w:rsid w:val="00027990"/>
    <w:rsid w:val="0004053A"/>
    <w:rsid w:val="000660A9"/>
    <w:rsid w:val="00072EAF"/>
    <w:rsid w:val="0008063A"/>
    <w:rsid w:val="00082362"/>
    <w:rsid w:val="00082478"/>
    <w:rsid w:val="000B526B"/>
    <w:rsid w:val="000D1DF8"/>
    <w:rsid w:val="000E730F"/>
    <w:rsid w:val="00104E6A"/>
    <w:rsid w:val="001218E2"/>
    <w:rsid w:val="00147F70"/>
    <w:rsid w:val="00174DC3"/>
    <w:rsid w:val="00185D06"/>
    <w:rsid w:val="00195C52"/>
    <w:rsid w:val="001A1C0A"/>
    <w:rsid w:val="001B15BB"/>
    <w:rsid w:val="001C4F39"/>
    <w:rsid w:val="001D7DAD"/>
    <w:rsid w:val="001E33F2"/>
    <w:rsid w:val="001E7FB6"/>
    <w:rsid w:val="00216E01"/>
    <w:rsid w:val="002216E0"/>
    <w:rsid w:val="00225BAE"/>
    <w:rsid w:val="002320DD"/>
    <w:rsid w:val="002406E6"/>
    <w:rsid w:val="00252E58"/>
    <w:rsid w:val="0025465F"/>
    <w:rsid w:val="00261047"/>
    <w:rsid w:val="00262B60"/>
    <w:rsid w:val="002734C5"/>
    <w:rsid w:val="00276C71"/>
    <w:rsid w:val="002B5BC0"/>
    <w:rsid w:val="002E7269"/>
    <w:rsid w:val="002F630B"/>
    <w:rsid w:val="002F7FC1"/>
    <w:rsid w:val="00321842"/>
    <w:rsid w:val="00341E6D"/>
    <w:rsid w:val="003456D3"/>
    <w:rsid w:val="00350F6A"/>
    <w:rsid w:val="00365989"/>
    <w:rsid w:val="00377602"/>
    <w:rsid w:val="00394D07"/>
    <w:rsid w:val="003D5CBB"/>
    <w:rsid w:val="003D7A24"/>
    <w:rsid w:val="003E6E89"/>
    <w:rsid w:val="003F1C72"/>
    <w:rsid w:val="003F632B"/>
    <w:rsid w:val="003F7505"/>
    <w:rsid w:val="00417610"/>
    <w:rsid w:val="0043672A"/>
    <w:rsid w:val="00445ACE"/>
    <w:rsid w:val="00455DFC"/>
    <w:rsid w:val="00464900"/>
    <w:rsid w:val="004676C5"/>
    <w:rsid w:val="004719DD"/>
    <w:rsid w:val="00480FD9"/>
    <w:rsid w:val="00494AF6"/>
    <w:rsid w:val="004A346E"/>
    <w:rsid w:val="004E3535"/>
    <w:rsid w:val="00503298"/>
    <w:rsid w:val="00506252"/>
    <w:rsid w:val="005117D4"/>
    <w:rsid w:val="0051765D"/>
    <w:rsid w:val="00523D72"/>
    <w:rsid w:val="0054500A"/>
    <w:rsid w:val="005509C1"/>
    <w:rsid w:val="00557F73"/>
    <w:rsid w:val="005631C1"/>
    <w:rsid w:val="005711C1"/>
    <w:rsid w:val="0057787E"/>
    <w:rsid w:val="00585103"/>
    <w:rsid w:val="005854A3"/>
    <w:rsid w:val="005A24E8"/>
    <w:rsid w:val="005D70AC"/>
    <w:rsid w:val="005E3CB1"/>
    <w:rsid w:val="005E7593"/>
    <w:rsid w:val="005E7E97"/>
    <w:rsid w:val="005F248D"/>
    <w:rsid w:val="005F3921"/>
    <w:rsid w:val="005F7A9A"/>
    <w:rsid w:val="006035B2"/>
    <w:rsid w:val="00604564"/>
    <w:rsid w:val="00613BB6"/>
    <w:rsid w:val="00624C3A"/>
    <w:rsid w:val="0062504B"/>
    <w:rsid w:val="0064122A"/>
    <w:rsid w:val="00656156"/>
    <w:rsid w:val="0066354C"/>
    <w:rsid w:val="0067458E"/>
    <w:rsid w:val="00684932"/>
    <w:rsid w:val="006924CD"/>
    <w:rsid w:val="006B3340"/>
    <w:rsid w:val="006C7A28"/>
    <w:rsid w:val="006D5505"/>
    <w:rsid w:val="006F25F6"/>
    <w:rsid w:val="007166B7"/>
    <w:rsid w:val="00770540"/>
    <w:rsid w:val="00777644"/>
    <w:rsid w:val="007808CD"/>
    <w:rsid w:val="00790897"/>
    <w:rsid w:val="007A0A94"/>
    <w:rsid w:val="007B59F5"/>
    <w:rsid w:val="007D7632"/>
    <w:rsid w:val="007E1D53"/>
    <w:rsid w:val="007E34FB"/>
    <w:rsid w:val="00805C17"/>
    <w:rsid w:val="0082248B"/>
    <w:rsid w:val="0083285D"/>
    <w:rsid w:val="008427CC"/>
    <w:rsid w:val="00852EA5"/>
    <w:rsid w:val="008676C0"/>
    <w:rsid w:val="00886ED0"/>
    <w:rsid w:val="00894F27"/>
    <w:rsid w:val="008A00DB"/>
    <w:rsid w:val="008B4D62"/>
    <w:rsid w:val="008B6FD9"/>
    <w:rsid w:val="008F0D8C"/>
    <w:rsid w:val="0092251A"/>
    <w:rsid w:val="009246D3"/>
    <w:rsid w:val="00953F53"/>
    <w:rsid w:val="00962E19"/>
    <w:rsid w:val="00963F61"/>
    <w:rsid w:val="00997EEF"/>
    <w:rsid w:val="009C5405"/>
    <w:rsid w:val="009C71EC"/>
    <w:rsid w:val="00A10FD1"/>
    <w:rsid w:val="00A305F0"/>
    <w:rsid w:val="00A47CAC"/>
    <w:rsid w:val="00A91993"/>
    <w:rsid w:val="00A92E82"/>
    <w:rsid w:val="00A92EEF"/>
    <w:rsid w:val="00AA1B7A"/>
    <w:rsid w:val="00AB68BF"/>
    <w:rsid w:val="00AB7378"/>
    <w:rsid w:val="00AC54DB"/>
    <w:rsid w:val="00AE1F46"/>
    <w:rsid w:val="00AE49A3"/>
    <w:rsid w:val="00AF3560"/>
    <w:rsid w:val="00AF4980"/>
    <w:rsid w:val="00B13134"/>
    <w:rsid w:val="00B15522"/>
    <w:rsid w:val="00B75001"/>
    <w:rsid w:val="00BA3B8B"/>
    <w:rsid w:val="00BA51DF"/>
    <w:rsid w:val="00BB1FBB"/>
    <w:rsid w:val="00BD58E8"/>
    <w:rsid w:val="00BE0FCB"/>
    <w:rsid w:val="00BE23E4"/>
    <w:rsid w:val="00C01B0D"/>
    <w:rsid w:val="00C06297"/>
    <w:rsid w:val="00C211C1"/>
    <w:rsid w:val="00C23E0A"/>
    <w:rsid w:val="00C35039"/>
    <w:rsid w:val="00C46DF5"/>
    <w:rsid w:val="00C716F0"/>
    <w:rsid w:val="00C74B3A"/>
    <w:rsid w:val="00CB15EA"/>
    <w:rsid w:val="00CC35A7"/>
    <w:rsid w:val="00CC75A7"/>
    <w:rsid w:val="00D14A87"/>
    <w:rsid w:val="00D22CC7"/>
    <w:rsid w:val="00D32404"/>
    <w:rsid w:val="00D46899"/>
    <w:rsid w:val="00D505C7"/>
    <w:rsid w:val="00D51AEF"/>
    <w:rsid w:val="00D620F3"/>
    <w:rsid w:val="00D8503C"/>
    <w:rsid w:val="00D9415A"/>
    <w:rsid w:val="00D95173"/>
    <w:rsid w:val="00DA01B7"/>
    <w:rsid w:val="00DB272A"/>
    <w:rsid w:val="00DD52CE"/>
    <w:rsid w:val="00DD6879"/>
    <w:rsid w:val="00DD7B43"/>
    <w:rsid w:val="00DF26EB"/>
    <w:rsid w:val="00E00A52"/>
    <w:rsid w:val="00E36C72"/>
    <w:rsid w:val="00E502E7"/>
    <w:rsid w:val="00E80390"/>
    <w:rsid w:val="00E905A3"/>
    <w:rsid w:val="00E92838"/>
    <w:rsid w:val="00EA2BEE"/>
    <w:rsid w:val="00EA4B05"/>
    <w:rsid w:val="00EB2AB0"/>
    <w:rsid w:val="00EC5A78"/>
    <w:rsid w:val="00ED220E"/>
    <w:rsid w:val="00ED5BE0"/>
    <w:rsid w:val="00EF0C69"/>
    <w:rsid w:val="00EF2E52"/>
    <w:rsid w:val="00F01F8B"/>
    <w:rsid w:val="00F04384"/>
    <w:rsid w:val="00F2600B"/>
    <w:rsid w:val="00F36970"/>
    <w:rsid w:val="00F75ED7"/>
    <w:rsid w:val="00F93AEF"/>
    <w:rsid w:val="00F97A49"/>
    <w:rsid w:val="00FC1786"/>
    <w:rsid w:val="00FC42F9"/>
    <w:rsid w:val="00FE3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6ADAED6"/>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autoRedefine/>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qForma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styleId="UnresolvedMention">
    <w:name w:val="Unresolved Mention"/>
    <w:basedOn w:val="DefaultParagraphFont"/>
    <w:uiPriority w:val="99"/>
    <w:semiHidden/>
    <w:unhideWhenUsed/>
    <w:rsid w:val="007E1D53"/>
    <w:rPr>
      <w:color w:val="605E5C"/>
      <w:shd w:val="clear" w:color="auto" w:fill="E1DFDD"/>
    </w:rPr>
  </w:style>
  <w:style w:type="character" w:styleId="PlaceholderText">
    <w:name w:val="Placeholder Text"/>
    <w:basedOn w:val="DefaultParagraphFont"/>
    <w:uiPriority w:val="99"/>
    <w:semiHidden/>
    <w:rsid w:val="004E3535"/>
    <w:rPr>
      <w:color w:val="808080"/>
    </w:rPr>
  </w:style>
  <w:style w:type="table" w:styleId="TableGrid">
    <w:name w:val="Table Grid"/>
    <w:basedOn w:val="TableNormal"/>
    <w:uiPriority w:val="39"/>
    <w:rsid w:val="006F25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D220E"/>
    <w:rPr>
      <w:sz w:val="16"/>
      <w:szCs w:val="16"/>
    </w:rPr>
  </w:style>
  <w:style w:type="paragraph" w:styleId="CommentText">
    <w:name w:val="annotation text"/>
    <w:basedOn w:val="Normal"/>
    <w:link w:val="CommentTextChar"/>
    <w:uiPriority w:val="99"/>
    <w:semiHidden/>
    <w:unhideWhenUsed/>
    <w:rsid w:val="00ED220E"/>
    <w:rPr>
      <w:sz w:val="20"/>
      <w:szCs w:val="20"/>
    </w:rPr>
  </w:style>
  <w:style w:type="character" w:customStyle="1" w:styleId="CommentTextChar">
    <w:name w:val="Comment Text Char"/>
    <w:basedOn w:val="DefaultParagraphFont"/>
    <w:link w:val="CommentText"/>
    <w:uiPriority w:val="99"/>
    <w:semiHidden/>
    <w:rsid w:val="00ED220E"/>
    <w:rPr>
      <w:lang w:val="id-ID" w:eastAsia="zh-CN"/>
    </w:rPr>
  </w:style>
  <w:style w:type="paragraph" w:styleId="CommentSubject">
    <w:name w:val="annotation subject"/>
    <w:basedOn w:val="CommentText"/>
    <w:next w:val="CommentText"/>
    <w:link w:val="CommentSubjectChar"/>
    <w:uiPriority w:val="99"/>
    <w:semiHidden/>
    <w:unhideWhenUsed/>
    <w:rsid w:val="00ED220E"/>
    <w:rPr>
      <w:b/>
      <w:bCs/>
    </w:rPr>
  </w:style>
  <w:style w:type="character" w:customStyle="1" w:styleId="CommentSubjectChar">
    <w:name w:val="Comment Subject Char"/>
    <w:basedOn w:val="CommentTextChar"/>
    <w:link w:val="CommentSubject"/>
    <w:uiPriority w:val="99"/>
    <w:semiHidden/>
    <w:rsid w:val="00ED220E"/>
    <w:rPr>
      <w:b/>
      <w:bCs/>
      <w:lang w:val="id-ID" w:eastAsia="zh-CN"/>
    </w:rPr>
  </w:style>
  <w:style w:type="character" w:customStyle="1" w:styleId="Heading1Char">
    <w:name w:val="Heading 1 Char"/>
    <w:basedOn w:val="DefaultParagraphFont"/>
    <w:link w:val="Heading1"/>
    <w:uiPriority w:val="9"/>
    <w:rsid w:val="007B59F5"/>
    <w:rPr>
      <w:b/>
      <w:smallCaps/>
      <w:lang w:val="id-ID" w:eastAsia="zh-CN"/>
    </w:rPr>
  </w:style>
  <w:style w:type="paragraph" w:styleId="Bibliography">
    <w:name w:val="Bibliography"/>
    <w:basedOn w:val="Normal"/>
    <w:next w:val="Normal"/>
    <w:uiPriority w:val="37"/>
    <w:unhideWhenUsed/>
    <w:rsid w:val="007B59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856311">
      <w:bodyDiv w:val="1"/>
      <w:marLeft w:val="0"/>
      <w:marRight w:val="0"/>
      <w:marTop w:val="0"/>
      <w:marBottom w:val="0"/>
      <w:divBdr>
        <w:top w:val="none" w:sz="0" w:space="0" w:color="auto"/>
        <w:left w:val="none" w:sz="0" w:space="0" w:color="auto"/>
        <w:bottom w:val="none" w:sz="0" w:space="0" w:color="auto"/>
        <w:right w:val="none" w:sz="0" w:space="0" w:color="auto"/>
      </w:divBdr>
    </w:div>
    <w:div w:id="90703337">
      <w:bodyDiv w:val="1"/>
      <w:marLeft w:val="0"/>
      <w:marRight w:val="0"/>
      <w:marTop w:val="0"/>
      <w:marBottom w:val="0"/>
      <w:divBdr>
        <w:top w:val="none" w:sz="0" w:space="0" w:color="auto"/>
        <w:left w:val="none" w:sz="0" w:space="0" w:color="auto"/>
        <w:bottom w:val="none" w:sz="0" w:space="0" w:color="auto"/>
        <w:right w:val="none" w:sz="0" w:space="0" w:color="auto"/>
      </w:divBdr>
      <w:divsChild>
        <w:div w:id="1834684305">
          <w:marLeft w:val="640"/>
          <w:marRight w:val="0"/>
          <w:marTop w:val="0"/>
          <w:marBottom w:val="0"/>
          <w:divBdr>
            <w:top w:val="none" w:sz="0" w:space="0" w:color="auto"/>
            <w:left w:val="none" w:sz="0" w:space="0" w:color="auto"/>
            <w:bottom w:val="none" w:sz="0" w:space="0" w:color="auto"/>
            <w:right w:val="none" w:sz="0" w:space="0" w:color="auto"/>
          </w:divBdr>
        </w:div>
        <w:div w:id="969165594">
          <w:marLeft w:val="640"/>
          <w:marRight w:val="0"/>
          <w:marTop w:val="0"/>
          <w:marBottom w:val="0"/>
          <w:divBdr>
            <w:top w:val="none" w:sz="0" w:space="0" w:color="auto"/>
            <w:left w:val="none" w:sz="0" w:space="0" w:color="auto"/>
            <w:bottom w:val="none" w:sz="0" w:space="0" w:color="auto"/>
            <w:right w:val="none" w:sz="0" w:space="0" w:color="auto"/>
          </w:divBdr>
        </w:div>
        <w:div w:id="854227419">
          <w:marLeft w:val="640"/>
          <w:marRight w:val="0"/>
          <w:marTop w:val="0"/>
          <w:marBottom w:val="0"/>
          <w:divBdr>
            <w:top w:val="none" w:sz="0" w:space="0" w:color="auto"/>
            <w:left w:val="none" w:sz="0" w:space="0" w:color="auto"/>
            <w:bottom w:val="none" w:sz="0" w:space="0" w:color="auto"/>
            <w:right w:val="none" w:sz="0" w:space="0" w:color="auto"/>
          </w:divBdr>
        </w:div>
      </w:divsChild>
    </w:div>
    <w:div w:id="100538701">
      <w:bodyDiv w:val="1"/>
      <w:marLeft w:val="0"/>
      <w:marRight w:val="0"/>
      <w:marTop w:val="0"/>
      <w:marBottom w:val="0"/>
      <w:divBdr>
        <w:top w:val="none" w:sz="0" w:space="0" w:color="auto"/>
        <w:left w:val="none" w:sz="0" w:space="0" w:color="auto"/>
        <w:bottom w:val="none" w:sz="0" w:space="0" w:color="auto"/>
        <w:right w:val="none" w:sz="0" w:space="0" w:color="auto"/>
      </w:divBdr>
      <w:divsChild>
        <w:div w:id="1415320866">
          <w:marLeft w:val="640"/>
          <w:marRight w:val="0"/>
          <w:marTop w:val="0"/>
          <w:marBottom w:val="0"/>
          <w:divBdr>
            <w:top w:val="none" w:sz="0" w:space="0" w:color="auto"/>
            <w:left w:val="none" w:sz="0" w:space="0" w:color="auto"/>
            <w:bottom w:val="none" w:sz="0" w:space="0" w:color="auto"/>
            <w:right w:val="none" w:sz="0" w:space="0" w:color="auto"/>
          </w:divBdr>
        </w:div>
        <w:div w:id="1323434311">
          <w:marLeft w:val="640"/>
          <w:marRight w:val="0"/>
          <w:marTop w:val="0"/>
          <w:marBottom w:val="0"/>
          <w:divBdr>
            <w:top w:val="none" w:sz="0" w:space="0" w:color="auto"/>
            <w:left w:val="none" w:sz="0" w:space="0" w:color="auto"/>
            <w:bottom w:val="none" w:sz="0" w:space="0" w:color="auto"/>
            <w:right w:val="none" w:sz="0" w:space="0" w:color="auto"/>
          </w:divBdr>
        </w:div>
        <w:div w:id="186605972">
          <w:marLeft w:val="640"/>
          <w:marRight w:val="0"/>
          <w:marTop w:val="0"/>
          <w:marBottom w:val="0"/>
          <w:divBdr>
            <w:top w:val="none" w:sz="0" w:space="0" w:color="auto"/>
            <w:left w:val="none" w:sz="0" w:space="0" w:color="auto"/>
            <w:bottom w:val="none" w:sz="0" w:space="0" w:color="auto"/>
            <w:right w:val="none" w:sz="0" w:space="0" w:color="auto"/>
          </w:divBdr>
        </w:div>
        <w:div w:id="214850590">
          <w:marLeft w:val="640"/>
          <w:marRight w:val="0"/>
          <w:marTop w:val="0"/>
          <w:marBottom w:val="0"/>
          <w:divBdr>
            <w:top w:val="none" w:sz="0" w:space="0" w:color="auto"/>
            <w:left w:val="none" w:sz="0" w:space="0" w:color="auto"/>
            <w:bottom w:val="none" w:sz="0" w:space="0" w:color="auto"/>
            <w:right w:val="none" w:sz="0" w:space="0" w:color="auto"/>
          </w:divBdr>
        </w:div>
        <w:div w:id="559443973">
          <w:marLeft w:val="640"/>
          <w:marRight w:val="0"/>
          <w:marTop w:val="0"/>
          <w:marBottom w:val="0"/>
          <w:divBdr>
            <w:top w:val="none" w:sz="0" w:space="0" w:color="auto"/>
            <w:left w:val="none" w:sz="0" w:space="0" w:color="auto"/>
            <w:bottom w:val="none" w:sz="0" w:space="0" w:color="auto"/>
            <w:right w:val="none" w:sz="0" w:space="0" w:color="auto"/>
          </w:divBdr>
        </w:div>
        <w:div w:id="284043668">
          <w:marLeft w:val="640"/>
          <w:marRight w:val="0"/>
          <w:marTop w:val="0"/>
          <w:marBottom w:val="0"/>
          <w:divBdr>
            <w:top w:val="none" w:sz="0" w:space="0" w:color="auto"/>
            <w:left w:val="none" w:sz="0" w:space="0" w:color="auto"/>
            <w:bottom w:val="none" w:sz="0" w:space="0" w:color="auto"/>
            <w:right w:val="none" w:sz="0" w:space="0" w:color="auto"/>
          </w:divBdr>
        </w:div>
        <w:div w:id="424770960">
          <w:marLeft w:val="640"/>
          <w:marRight w:val="0"/>
          <w:marTop w:val="0"/>
          <w:marBottom w:val="0"/>
          <w:divBdr>
            <w:top w:val="none" w:sz="0" w:space="0" w:color="auto"/>
            <w:left w:val="none" w:sz="0" w:space="0" w:color="auto"/>
            <w:bottom w:val="none" w:sz="0" w:space="0" w:color="auto"/>
            <w:right w:val="none" w:sz="0" w:space="0" w:color="auto"/>
          </w:divBdr>
        </w:div>
        <w:div w:id="645399918">
          <w:marLeft w:val="640"/>
          <w:marRight w:val="0"/>
          <w:marTop w:val="0"/>
          <w:marBottom w:val="0"/>
          <w:divBdr>
            <w:top w:val="none" w:sz="0" w:space="0" w:color="auto"/>
            <w:left w:val="none" w:sz="0" w:space="0" w:color="auto"/>
            <w:bottom w:val="none" w:sz="0" w:space="0" w:color="auto"/>
            <w:right w:val="none" w:sz="0" w:space="0" w:color="auto"/>
          </w:divBdr>
        </w:div>
        <w:div w:id="1708792569">
          <w:marLeft w:val="640"/>
          <w:marRight w:val="0"/>
          <w:marTop w:val="0"/>
          <w:marBottom w:val="0"/>
          <w:divBdr>
            <w:top w:val="none" w:sz="0" w:space="0" w:color="auto"/>
            <w:left w:val="none" w:sz="0" w:space="0" w:color="auto"/>
            <w:bottom w:val="none" w:sz="0" w:space="0" w:color="auto"/>
            <w:right w:val="none" w:sz="0" w:space="0" w:color="auto"/>
          </w:divBdr>
        </w:div>
        <w:div w:id="1315111938">
          <w:marLeft w:val="640"/>
          <w:marRight w:val="0"/>
          <w:marTop w:val="0"/>
          <w:marBottom w:val="0"/>
          <w:divBdr>
            <w:top w:val="none" w:sz="0" w:space="0" w:color="auto"/>
            <w:left w:val="none" w:sz="0" w:space="0" w:color="auto"/>
            <w:bottom w:val="none" w:sz="0" w:space="0" w:color="auto"/>
            <w:right w:val="none" w:sz="0" w:space="0" w:color="auto"/>
          </w:divBdr>
        </w:div>
        <w:div w:id="942373062">
          <w:marLeft w:val="640"/>
          <w:marRight w:val="0"/>
          <w:marTop w:val="0"/>
          <w:marBottom w:val="0"/>
          <w:divBdr>
            <w:top w:val="none" w:sz="0" w:space="0" w:color="auto"/>
            <w:left w:val="none" w:sz="0" w:space="0" w:color="auto"/>
            <w:bottom w:val="none" w:sz="0" w:space="0" w:color="auto"/>
            <w:right w:val="none" w:sz="0" w:space="0" w:color="auto"/>
          </w:divBdr>
        </w:div>
        <w:div w:id="1919558076">
          <w:marLeft w:val="640"/>
          <w:marRight w:val="0"/>
          <w:marTop w:val="0"/>
          <w:marBottom w:val="0"/>
          <w:divBdr>
            <w:top w:val="none" w:sz="0" w:space="0" w:color="auto"/>
            <w:left w:val="none" w:sz="0" w:space="0" w:color="auto"/>
            <w:bottom w:val="none" w:sz="0" w:space="0" w:color="auto"/>
            <w:right w:val="none" w:sz="0" w:space="0" w:color="auto"/>
          </w:divBdr>
        </w:div>
        <w:div w:id="853107431">
          <w:marLeft w:val="640"/>
          <w:marRight w:val="0"/>
          <w:marTop w:val="0"/>
          <w:marBottom w:val="0"/>
          <w:divBdr>
            <w:top w:val="none" w:sz="0" w:space="0" w:color="auto"/>
            <w:left w:val="none" w:sz="0" w:space="0" w:color="auto"/>
            <w:bottom w:val="none" w:sz="0" w:space="0" w:color="auto"/>
            <w:right w:val="none" w:sz="0" w:space="0" w:color="auto"/>
          </w:divBdr>
        </w:div>
        <w:div w:id="1357347844">
          <w:marLeft w:val="640"/>
          <w:marRight w:val="0"/>
          <w:marTop w:val="0"/>
          <w:marBottom w:val="0"/>
          <w:divBdr>
            <w:top w:val="none" w:sz="0" w:space="0" w:color="auto"/>
            <w:left w:val="none" w:sz="0" w:space="0" w:color="auto"/>
            <w:bottom w:val="none" w:sz="0" w:space="0" w:color="auto"/>
            <w:right w:val="none" w:sz="0" w:space="0" w:color="auto"/>
          </w:divBdr>
        </w:div>
        <w:div w:id="1157922355">
          <w:marLeft w:val="640"/>
          <w:marRight w:val="0"/>
          <w:marTop w:val="0"/>
          <w:marBottom w:val="0"/>
          <w:divBdr>
            <w:top w:val="none" w:sz="0" w:space="0" w:color="auto"/>
            <w:left w:val="none" w:sz="0" w:space="0" w:color="auto"/>
            <w:bottom w:val="none" w:sz="0" w:space="0" w:color="auto"/>
            <w:right w:val="none" w:sz="0" w:space="0" w:color="auto"/>
          </w:divBdr>
        </w:div>
        <w:div w:id="117916651">
          <w:marLeft w:val="640"/>
          <w:marRight w:val="0"/>
          <w:marTop w:val="0"/>
          <w:marBottom w:val="0"/>
          <w:divBdr>
            <w:top w:val="none" w:sz="0" w:space="0" w:color="auto"/>
            <w:left w:val="none" w:sz="0" w:space="0" w:color="auto"/>
            <w:bottom w:val="none" w:sz="0" w:space="0" w:color="auto"/>
            <w:right w:val="none" w:sz="0" w:space="0" w:color="auto"/>
          </w:divBdr>
        </w:div>
        <w:div w:id="768743302">
          <w:marLeft w:val="640"/>
          <w:marRight w:val="0"/>
          <w:marTop w:val="0"/>
          <w:marBottom w:val="0"/>
          <w:divBdr>
            <w:top w:val="none" w:sz="0" w:space="0" w:color="auto"/>
            <w:left w:val="none" w:sz="0" w:space="0" w:color="auto"/>
            <w:bottom w:val="none" w:sz="0" w:space="0" w:color="auto"/>
            <w:right w:val="none" w:sz="0" w:space="0" w:color="auto"/>
          </w:divBdr>
        </w:div>
        <w:div w:id="1892645989">
          <w:marLeft w:val="640"/>
          <w:marRight w:val="0"/>
          <w:marTop w:val="0"/>
          <w:marBottom w:val="0"/>
          <w:divBdr>
            <w:top w:val="none" w:sz="0" w:space="0" w:color="auto"/>
            <w:left w:val="none" w:sz="0" w:space="0" w:color="auto"/>
            <w:bottom w:val="none" w:sz="0" w:space="0" w:color="auto"/>
            <w:right w:val="none" w:sz="0" w:space="0" w:color="auto"/>
          </w:divBdr>
        </w:div>
        <w:div w:id="1370179130">
          <w:marLeft w:val="640"/>
          <w:marRight w:val="0"/>
          <w:marTop w:val="0"/>
          <w:marBottom w:val="0"/>
          <w:divBdr>
            <w:top w:val="none" w:sz="0" w:space="0" w:color="auto"/>
            <w:left w:val="none" w:sz="0" w:space="0" w:color="auto"/>
            <w:bottom w:val="none" w:sz="0" w:space="0" w:color="auto"/>
            <w:right w:val="none" w:sz="0" w:space="0" w:color="auto"/>
          </w:divBdr>
        </w:div>
        <w:div w:id="792603193">
          <w:marLeft w:val="640"/>
          <w:marRight w:val="0"/>
          <w:marTop w:val="0"/>
          <w:marBottom w:val="0"/>
          <w:divBdr>
            <w:top w:val="none" w:sz="0" w:space="0" w:color="auto"/>
            <w:left w:val="none" w:sz="0" w:space="0" w:color="auto"/>
            <w:bottom w:val="none" w:sz="0" w:space="0" w:color="auto"/>
            <w:right w:val="none" w:sz="0" w:space="0" w:color="auto"/>
          </w:divBdr>
        </w:div>
        <w:div w:id="1677073123">
          <w:marLeft w:val="640"/>
          <w:marRight w:val="0"/>
          <w:marTop w:val="0"/>
          <w:marBottom w:val="0"/>
          <w:divBdr>
            <w:top w:val="none" w:sz="0" w:space="0" w:color="auto"/>
            <w:left w:val="none" w:sz="0" w:space="0" w:color="auto"/>
            <w:bottom w:val="none" w:sz="0" w:space="0" w:color="auto"/>
            <w:right w:val="none" w:sz="0" w:space="0" w:color="auto"/>
          </w:divBdr>
        </w:div>
      </w:divsChild>
    </w:div>
    <w:div w:id="112478924">
      <w:bodyDiv w:val="1"/>
      <w:marLeft w:val="0"/>
      <w:marRight w:val="0"/>
      <w:marTop w:val="0"/>
      <w:marBottom w:val="0"/>
      <w:divBdr>
        <w:top w:val="none" w:sz="0" w:space="0" w:color="auto"/>
        <w:left w:val="none" w:sz="0" w:space="0" w:color="auto"/>
        <w:bottom w:val="none" w:sz="0" w:space="0" w:color="auto"/>
        <w:right w:val="none" w:sz="0" w:space="0" w:color="auto"/>
      </w:divBdr>
      <w:divsChild>
        <w:div w:id="1844665360">
          <w:marLeft w:val="640"/>
          <w:marRight w:val="0"/>
          <w:marTop w:val="0"/>
          <w:marBottom w:val="0"/>
          <w:divBdr>
            <w:top w:val="none" w:sz="0" w:space="0" w:color="auto"/>
            <w:left w:val="none" w:sz="0" w:space="0" w:color="auto"/>
            <w:bottom w:val="none" w:sz="0" w:space="0" w:color="auto"/>
            <w:right w:val="none" w:sz="0" w:space="0" w:color="auto"/>
          </w:divBdr>
        </w:div>
        <w:div w:id="1902980779">
          <w:marLeft w:val="640"/>
          <w:marRight w:val="0"/>
          <w:marTop w:val="0"/>
          <w:marBottom w:val="0"/>
          <w:divBdr>
            <w:top w:val="none" w:sz="0" w:space="0" w:color="auto"/>
            <w:left w:val="none" w:sz="0" w:space="0" w:color="auto"/>
            <w:bottom w:val="none" w:sz="0" w:space="0" w:color="auto"/>
            <w:right w:val="none" w:sz="0" w:space="0" w:color="auto"/>
          </w:divBdr>
        </w:div>
        <w:div w:id="1541438443">
          <w:marLeft w:val="640"/>
          <w:marRight w:val="0"/>
          <w:marTop w:val="0"/>
          <w:marBottom w:val="0"/>
          <w:divBdr>
            <w:top w:val="none" w:sz="0" w:space="0" w:color="auto"/>
            <w:left w:val="none" w:sz="0" w:space="0" w:color="auto"/>
            <w:bottom w:val="none" w:sz="0" w:space="0" w:color="auto"/>
            <w:right w:val="none" w:sz="0" w:space="0" w:color="auto"/>
          </w:divBdr>
        </w:div>
        <w:div w:id="241187130">
          <w:marLeft w:val="640"/>
          <w:marRight w:val="0"/>
          <w:marTop w:val="0"/>
          <w:marBottom w:val="0"/>
          <w:divBdr>
            <w:top w:val="none" w:sz="0" w:space="0" w:color="auto"/>
            <w:left w:val="none" w:sz="0" w:space="0" w:color="auto"/>
            <w:bottom w:val="none" w:sz="0" w:space="0" w:color="auto"/>
            <w:right w:val="none" w:sz="0" w:space="0" w:color="auto"/>
          </w:divBdr>
        </w:div>
        <w:div w:id="2027555966">
          <w:marLeft w:val="640"/>
          <w:marRight w:val="0"/>
          <w:marTop w:val="0"/>
          <w:marBottom w:val="0"/>
          <w:divBdr>
            <w:top w:val="none" w:sz="0" w:space="0" w:color="auto"/>
            <w:left w:val="none" w:sz="0" w:space="0" w:color="auto"/>
            <w:bottom w:val="none" w:sz="0" w:space="0" w:color="auto"/>
            <w:right w:val="none" w:sz="0" w:space="0" w:color="auto"/>
          </w:divBdr>
        </w:div>
        <w:div w:id="1386759470">
          <w:marLeft w:val="640"/>
          <w:marRight w:val="0"/>
          <w:marTop w:val="0"/>
          <w:marBottom w:val="0"/>
          <w:divBdr>
            <w:top w:val="none" w:sz="0" w:space="0" w:color="auto"/>
            <w:left w:val="none" w:sz="0" w:space="0" w:color="auto"/>
            <w:bottom w:val="none" w:sz="0" w:space="0" w:color="auto"/>
            <w:right w:val="none" w:sz="0" w:space="0" w:color="auto"/>
          </w:divBdr>
        </w:div>
        <w:div w:id="62795290">
          <w:marLeft w:val="640"/>
          <w:marRight w:val="0"/>
          <w:marTop w:val="0"/>
          <w:marBottom w:val="0"/>
          <w:divBdr>
            <w:top w:val="none" w:sz="0" w:space="0" w:color="auto"/>
            <w:left w:val="none" w:sz="0" w:space="0" w:color="auto"/>
            <w:bottom w:val="none" w:sz="0" w:space="0" w:color="auto"/>
            <w:right w:val="none" w:sz="0" w:space="0" w:color="auto"/>
          </w:divBdr>
        </w:div>
        <w:div w:id="894321126">
          <w:marLeft w:val="640"/>
          <w:marRight w:val="0"/>
          <w:marTop w:val="0"/>
          <w:marBottom w:val="0"/>
          <w:divBdr>
            <w:top w:val="none" w:sz="0" w:space="0" w:color="auto"/>
            <w:left w:val="none" w:sz="0" w:space="0" w:color="auto"/>
            <w:bottom w:val="none" w:sz="0" w:space="0" w:color="auto"/>
            <w:right w:val="none" w:sz="0" w:space="0" w:color="auto"/>
          </w:divBdr>
        </w:div>
        <w:div w:id="884833227">
          <w:marLeft w:val="640"/>
          <w:marRight w:val="0"/>
          <w:marTop w:val="0"/>
          <w:marBottom w:val="0"/>
          <w:divBdr>
            <w:top w:val="none" w:sz="0" w:space="0" w:color="auto"/>
            <w:left w:val="none" w:sz="0" w:space="0" w:color="auto"/>
            <w:bottom w:val="none" w:sz="0" w:space="0" w:color="auto"/>
            <w:right w:val="none" w:sz="0" w:space="0" w:color="auto"/>
          </w:divBdr>
        </w:div>
        <w:div w:id="910046776">
          <w:marLeft w:val="640"/>
          <w:marRight w:val="0"/>
          <w:marTop w:val="0"/>
          <w:marBottom w:val="0"/>
          <w:divBdr>
            <w:top w:val="none" w:sz="0" w:space="0" w:color="auto"/>
            <w:left w:val="none" w:sz="0" w:space="0" w:color="auto"/>
            <w:bottom w:val="none" w:sz="0" w:space="0" w:color="auto"/>
            <w:right w:val="none" w:sz="0" w:space="0" w:color="auto"/>
          </w:divBdr>
        </w:div>
        <w:div w:id="217204577">
          <w:marLeft w:val="640"/>
          <w:marRight w:val="0"/>
          <w:marTop w:val="0"/>
          <w:marBottom w:val="0"/>
          <w:divBdr>
            <w:top w:val="none" w:sz="0" w:space="0" w:color="auto"/>
            <w:left w:val="none" w:sz="0" w:space="0" w:color="auto"/>
            <w:bottom w:val="none" w:sz="0" w:space="0" w:color="auto"/>
            <w:right w:val="none" w:sz="0" w:space="0" w:color="auto"/>
          </w:divBdr>
        </w:div>
        <w:div w:id="2089493493">
          <w:marLeft w:val="640"/>
          <w:marRight w:val="0"/>
          <w:marTop w:val="0"/>
          <w:marBottom w:val="0"/>
          <w:divBdr>
            <w:top w:val="none" w:sz="0" w:space="0" w:color="auto"/>
            <w:left w:val="none" w:sz="0" w:space="0" w:color="auto"/>
            <w:bottom w:val="none" w:sz="0" w:space="0" w:color="auto"/>
            <w:right w:val="none" w:sz="0" w:space="0" w:color="auto"/>
          </w:divBdr>
        </w:div>
        <w:div w:id="1892421216">
          <w:marLeft w:val="640"/>
          <w:marRight w:val="0"/>
          <w:marTop w:val="0"/>
          <w:marBottom w:val="0"/>
          <w:divBdr>
            <w:top w:val="none" w:sz="0" w:space="0" w:color="auto"/>
            <w:left w:val="none" w:sz="0" w:space="0" w:color="auto"/>
            <w:bottom w:val="none" w:sz="0" w:space="0" w:color="auto"/>
            <w:right w:val="none" w:sz="0" w:space="0" w:color="auto"/>
          </w:divBdr>
        </w:div>
        <w:div w:id="2050295745">
          <w:marLeft w:val="640"/>
          <w:marRight w:val="0"/>
          <w:marTop w:val="0"/>
          <w:marBottom w:val="0"/>
          <w:divBdr>
            <w:top w:val="none" w:sz="0" w:space="0" w:color="auto"/>
            <w:left w:val="none" w:sz="0" w:space="0" w:color="auto"/>
            <w:bottom w:val="none" w:sz="0" w:space="0" w:color="auto"/>
            <w:right w:val="none" w:sz="0" w:space="0" w:color="auto"/>
          </w:divBdr>
        </w:div>
      </w:divsChild>
    </w:div>
    <w:div w:id="146947387">
      <w:bodyDiv w:val="1"/>
      <w:marLeft w:val="0"/>
      <w:marRight w:val="0"/>
      <w:marTop w:val="0"/>
      <w:marBottom w:val="0"/>
      <w:divBdr>
        <w:top w:val="none" w:sz="0" w:space="0" w:color="auto"/>
        <w:left w:val="none" w:sz="0" w:space="0" w:color="auto"/>
        <w:bottom w:val="none" w:sz="0" w:space="0" w:color="auto"/>
        <w:right w:val="none" w:sz="0" w:space="0" w:color="auto"/>
      </w:divBdr>
      <w:divsChild>
        <w:div w:id="944577605">
          <w:marLeft w:val="640"/>
          <w:marRight w:val="0"/>
          <w:marTop w:val="0"/>
          <w:marBottom w:val="0"/>
          <w:divBdr>
            <w:top w:val="none" w:sz="0" w:space="0" w:color="auto"/>
            <w:left w:val="none" w:sz="0" w:space="0" w:color="auto"/>
            <w:bottom w:val="none" w:sz="0" w:space="0" w:color="auto"/>
            <w:right w:val="none" w:sz="0" w:space="0" w:color="auto"/>
          </w:divBdr>
        </w:div>
        <w:div w:id="13115399">
          <w:marLeft w:val="640"/>
          <w:marRight w:val="0"/>
          <w:marTop w:val="0"/>
          <w:marBottom w:val="0"/>
          <w:divBdr>
            <w:top w:val="none" w:sz="0" w:space="0" w:color="auto"/>
            <w:left w:val="none" w:sz="0" w:space="0" w:color="auto"/>
            <w:bottom w:val="none" w:sz="0" w:space="0" w:color="auto"/>
            <w:right w:val="none" w:sz="0" w:space="0" w:color="auto"/>
          </w:divBdr>
        </w:div>
        <w:div w:id="1222597078">
          <w:marLeft w:val="640"/>
          <w:marRight w:val="0"/>
          <w:marTop w:val="0"/>
          <w:marBottom w:val="0"/>
          <w:divBdr>
            <w:top w:val="none" w:sz="0" w:space="0" w:color="auto"/>
            <w:left w:val="none" w:sz="0" w:space="0" w:color="auto"/>
            <w:bottom w:val="none" w:sz="0" w:space="0" w:color="auto"/>
            <w:right w:val="none" w:sz="0" w:space="0" w:color="auto"/>
          </w:divBdr>
        </w:div>
        <w:div w:id="2041012248">
          <w:marLeft w:val="640"/>
          <w:marRight w:val="0"/>
          <w:marTop w:val="0"/>
          <w:marBottom w:val="0"/>
          <w:divBdr>
            <w:top w:val="none" w:sz="0" w:space="0" w:color="auto"/>
            <w:left w:val="none" w:sz="0" w:space="0" w:color="auto"/>
            <w:bottom w:val="none" w:sz="0" w:space="0" w:color="auto"/>
            <w:right w:val="none" w:sz="0" w:space="0" w:color="auto"/>
          </w:divBdr>
        </w:div>
        <w:div w:id="435246793">
          <w:marLeft w:val="640"/>
          <w:marRight w:val="0"/>
          <w:marTop w:val="0"/>
          <w:marBottom w:val="0"/>
          <w:divBdr>
            <w:top w:val="none" w:sz="0" w:space="0" w:color="auto"/>
            <w:left w:val="none" w:sz="0" w:space="0" w:color="auto"/>
            <w:bottom w:val="none" w:sz="0" w:space="0" w:color="auto"/>
            <w:right w:val="none" w:sz="0" w:space="0" w:color="auto"/>
          </w:divBdr>
        </w:div>
        <w:div w:id="270479505">
          <w:marLeft w:val="640"/>
          <w:marRight w:val="0"/>
          <w:marTop w:val="0"/>
          <w:marBottom w:val="0"/>
          <w:divBdr>
            <w:top w:val="none" w:sz="0" w:space="0" w:color="auto"/>
            <w:left w:val="none" w:sz="0" w:space="0" w:color="auto"/>
            <w:bottom w:val="none" w:sz="0" w:space="0" w:color="auto"/>
            <w:right w:val="none" w:sz="0" w:space="0" w:color="auto"/>
          </w:divBdr>
        </w:div>
        <w:div w:id="821388229">
          <w:marLeft w:val="640"/>
          <w:marRight w:val="0"/>
          <w:marTop w:val="0"/>
          <w:marBottom w:val="0"/>
          <w:divBdr>
            <w:top w:val="none" w:sz="0" w:space="0" w:color="auto"/>
            <w:left w:val="none" w:sz="0" w:space="0" w:color="auto"/>
            <w:bottom w:val="none" w:sz="0" w:space="0" w:color="auto"/>
            <w:right w:val="none" w:sz="0" w:space="0" w:color="auto"/>
          </w:divBdr>
        </w:div>
        <w:div w:id="533348940">
          <w:marLeft w:val="640"/>
          <w:marRight w:val="0"/>
          <w:marTop w:val="0"/>
          <w:marBottom w:val="0"/>
          <w:divBdr>
            <w:top w:val="none" w:sz="0" w:space="0" w:color="auto"/>
            <w:left w:val="none" w:sz="0" w:space="0" w:color="auto"/>
            <w:bottom w:val="none" w:sz="0" w:space="0" w:color="auto"/>
            <w:right w:val="none" w:sz="0" w:space="0" w:color="auto"/>
          </w:divBdr>
        </w:div>
        <w:div w:id="474460">
          <w:marLeft w:val="640"/>
          <w:marRight w:val="0"/>
          <w:marTop w:val="0"/>
          <w:marBottom w:val="0"/>
          <w:divBdr>
            <w:top w:val="none" w:sz="0" w:space="0" w:color="auto"/>
            <w:left w:val="none" w:sz="0" w:space="0" w:color="auto"/>
            <w:bottom w:val="none" w:sz="0" w:space="0" w:color="auto"/>
            <w:right w:val="none" w:sz="0" w:space="0" w:color="auto"/>
          </w:divBdr>
        </w:div>
        <w:div w:id="165828408">
          <w:marLeft w:val="640"/>
          <w:marRight w:val="0"/>
          <w:marTop w:val="0"/>
          <w:marBottom w:val="0"/>
          <w:divBdr>
            <w:top w:val="none" w:sz="0" w:space="0" w:color="auto"/>
            <w:left w:val="none" w:sz="0" w:space="0" w:color="auto"/>
            <w:bottom w:val="none" w:sz="0" w:space="0" w:color="auto"/>
            <w:right w:val="none" w:sz="0" w:space="0" w:color="auto"/>
          </w:divBdr>
        </w:div>
        <w:div w:id="428702228">
          <w:marLeft w:val="640"/>
          <w:marRight w:val="0"/>
          <w:marTop w:val="0"/>
          <w:marBottom w:val="0"/>
          <w:divBdr>
            <w:top w:val="none" w:sz="0" w:space="0" w:color="auto"/>
            <w:left w:val="none" w:sz="0" w:space="0" w:color="auto"/>
            <w:bottom w:val="none" w:sz="0" w:space="0" w:color="auto"/>
            <w:right w:val="none" w:sz="0" w:space="0" w:color="auto"/>
          </w:divBdr>
        </w:div>
        <w:div w:id="211618080">
          <w:marLeft w:val="640"/>
          <w:marRight w:val="0"/>
          <w:marTop w:val="0"/>
          <w:marBottom w:val="0"/>
          <w:divBdr>
            <w:top w:val="none" w:sz="0" w:space="0" w:color="auto"/>
            <w:left w:val="none" w:sz="0" w:space="0" w:color="auto"/>
            <w:bottom w:val="none" w:sz="0" w:space="0" w:color="auto"/>
            <w:right w:val="none" w:sz="0" w:space="0" w:color="auto"/>
          </w:divBdr>
        </w:div>
        <w:div w:id="467095232">
          <w:marLeft w:val="640"/>
          <w:marRight w:val="0"/>
          <w:marTop w:val="0"/>
          <w:marBottom w:val="0"/>
          <w:divBdr>
            <w:top w:val="none" w:sz="0" w:space="0" w:color="auto"/>
            <w:left w:val="none" w:sz="0" w:space="0" w:color="auto"/>
            <w:bottom w:val="none" w:sz="0" w:space="0" w:color="auto"/>
            <w:right w:val="none" w:sz="0" w:space="0" w:color="auto"/>
          </w:divBdr>
        </w:div>
        <w:div w:id="865679282">
          <w:marLeft w:val="640"/>
          <w:marRight w:val="0"/>
          <w:marTop w:val="0"/>
          <w:marBottom w:val="0"/>
          <w:divBdr>
            <w:top w:val="none" w:sz="0" w:space="0" w:color="auto"/>
            <w:left w:val="none" w:sz="0" w:space="0" w:color="auto"/>
            <w:bottom w:val="none" w:sz="0" w:space="0" w:color="auto"/>
            <w:right w:val="none" w:sz="0" w:space="0" w:color="auto"/>
          </w:divBdr>
        </w:div>
        <w:div w:id="1120296897">
          <w:marLeft w:val="640"/>
          <w:marRight w:val="0"/>
          <w:marTop w:val="0"/>
          <w:marBottom w:val="0"/>
          <w:divBdr>
            <w:top w:val="none" w:sz="0" w:space="0" w:color="auto"/>
            <w:left w:val="none" w:sz="0" w:space="0" w:color="auto"/>
            <w:bottom w:val="none" w:sz="0" w:space="0" w:color="auto"/>
            <w:right w:val="none" w:sz="0" w:space="0" w:color="auto"/>
          </w:divBdr>
        </w:div>
      </w:divsChild>
    </w:div>
    <w:div w:id="191773742">
      <w:bodyDiv w:val="1"/>
      <w:marLeft w:val="0"/>
      <w:marRight w:val="0"/>
      <w:marTop w:val="0"/>
      <w:marBottom w:val="0"/>
      <w:divBdr>
        <w:top w:val="none" w:sz="0" w:space="0" w:color="auto"/>
        <w:left w:val="none" w:sz="0" w:space="0" w:color="auto"/>
        <w:bottom w:val="none" w:sz="0" w:space="0" w:color="auto"/>
        <w:right w:val="none" w:sz="0" w:space="0" w:color="auto"/>
      </w:divBdr>
      <w:divsChild>
        <w:div w:id="156531409">
          <w:marLeft w:val="640"/>
          <w:marRight w:val="0"/>
          <w:marTop w:val="0"/>
          <w:marBottom w:val="0"/>
          <w:divBdr>
            <w:top w:val="none" w:sz="0" w:space="0" w:color="auto"/>
            <w:left w:val="none" w:sz="0" w:space="0" w:color="auto"/>
            <w:bottom w:val="none" w:sz="0" w:space="0" w:color="auto"/>
            <w:right w:val="none" w:sz="0" w:space="0" w:color="auto"/>
          </w:divBdr>
        </w:div>
        <w:div w:id="1635134088">
          <w:marLeft w:val="640"/>
          <w:marRight w:val="0"/>
          <w:marTop w:val="0"/>
          <w:marBottom w:val="0"/>
          <w:divBdr>
            <w:top w:val="none" w:sz="0" w:space="0" w:color="auto"/>
            <w:left w:val="none" w:sz="0" w:space="0" w:color="auto"/>
            <w:bottom w:val="none" w:sz="0" w:space="0" w:color="auto"/>
            <w:right w:val="none" w:sz="0" w:space="0" w:color="auto"/>
          </w:divBdr>
        </w:div>
        <w:div w:id="1240209549">
          <w:marLeft w:val="640"/>
          <w:marRight w:val="0"/>
          <w:marTop w:val="0"/>
          <w:marBottom w:val="0"/>
          <w:divBdr>
            <w:top w:val="none" w:sz="0" w:space="0" w:color="auto"/>
            <w:left w:val="none" w:sz="0" w:space="0" w:color="auto"/>
            <w:bottom w:val="none" w:sz="0" w:space="0" w:color="auto"/>
            <w:right w:val="none" w:sz="0" w:space="0" w:color="auto"/>
          </w:divBdr>
        </w:div>
        <w:div w:id="1781686302">
          <w:marLeft w:val="640"/>
          <w:marRight w:val="0"/>
          <w:marTop w:val="0"/>
          <w:marBottom w:val="0"/>
          <w:divBdr>
            <w:top w:val="none" w:sz="0" w:space="0" w:color="auto"/>
            <w:left w:val="none" w:sz="0" w:space="0" w:color="auto"/>
            <w:bottom w:val="none" w:sz="0" w:space="0" w:color="auto"/>
            <w:right w:val="none" w:sz="0" w:space="0" w:color="auto"/>
          </w:divBdr>
        </w:div>
      </w:divsChild>
    </w:div>
    <w:div w:id="209532609">
      <w:bodyDiv w:val="1"/>
      <w:marLeft w:val="0"/>
      <w:marRight w:val="0"/>
      <w:marTop w:val="0"/>
      <w:marBottom w:val="0"/>
      <w:divBdr>
        <w:top w:val="none" w:sz="0" w:space="0" w:color="auto"/>
        <w:left w:val="none" w:sz="0" w:space="0" w:color="auto"/>
        <w:bottom w:val="none" w:sz="0" w:space="0" w:color="auto"/>
        <w:right w:val="none" w:sz="0" w:space="0" w:color="auto"/>
      </w:divBdr>
      <w:divsChild>
        <w:div w:id="1868905740">
          <w:marLeft w:val="640"/>
          <w:marRight w:val="0"/>
          <w:marTop w:val="0"/>
          <w:marBottom w:val="0"/>
          <w:divBdr>
            <w:top w:val="none" w:sz="0" w:space="0" w:color="auto"/>
            <w:left w:val="none" w:sz="0" w:space="0" w:color="auto"/>
            <w:bottom w:val="none" w:sz="0" w:space="0" w:color="auto"/>
            <w:right w:val="none" w:sz="0" w:space="0" w:color="auto"/>
          </w:divBdr>
        </w:div>
        <w:div w:id="378630001">
          <w:marLeft w:val="640"/>
          <w:marRight w:val="0"/>
          <w:marTop w:val="0"/>
          <w:marBottom w:val="0"/>
          <w:divBdr>
            <w:top w:val="none" w:sz="0" w:space="0" w:color="auto"/>
            <w:left w:val="none" w:sz="0" w:space="0" w:color="auto"/>
            <w:bottom w:val="none" w:sz="0" w:space="0" w:color="auto"/>
            <w:right w:val="none" w:sz="0" w:space="0" w:color="auto"/>
          </w:divBdr>
        </w:div>
        <w:div w:id="2010673616">
          <w:marLeft w:val="640"/>
          <w:marRight w:val="0"/>
          <w:marTop w:val="0"/>
          <w:marBottom w:val="0"/>
          <w:divBdr>
            <w:top w:val="none" w:sz="0" w:space="0" w:color="auto"/>
            <w:left w:val="none" w:sz="0" w:space="0" w:color="auto"/>
            <w:bottom w:val="none" w:sz="0" w:space="0" w:color="auto"/>
            <w:right w:val="none" w:sz="0" w:space="0" w:color="auto"/>
          </w:divBdr>
        </w:div>
        <w:div w:id="1365206526">
          <w:marLeft w:val="640"/>
          <w:marRight w:val="0"/>
          <w:marTop w:val="0"/>
          <w:marBottom w:val="0"/>
          <w:divBdr>
            <w:top w:val="none" w:sz="0" w:space="0" w:color="auto"/>
            <w:left w:val="none" w:sz="0" w:space="0" w:color="auto"/>
            <w:bottom w:val="none" w:sz="0" w:space="0" w:color="auto"/>
            <w:right w:val="none" w:sz="0" w:space="0" w:color="auto"/>
          </w:divBdr>
        </w:div>
        <w:div w:id="1600675887">
          <w:marLeft w:val="640"/>
          <w:marRight w:val="0"/>
          <w:marTop w:val="0"/>
          <w:marBottom w:val="0"/>
          <w:divBdr>
            <w:top w:val="none" w:sz="0" w:space="0" w:color="auto"/>
            <w:left w:val="none" w:sz="0" w:space="0" w:color="auto"/>
            <w:bottom w:val="none" w:sz="0" w:space="0" w:color="auto"/>
            <w:right w:val="none" w:sz="0" w:space="0" w:color="auto"/>
          </w:divBdr>
        </w:div>
        <w:div w:id="219948734">
          <w:marLeft w:val="640"/>
          <w:marRight w:val="0"/>
          <w:marTop w:val="0"/>
          <w:marBottom w:val="0"/>
          <w:divBdr>
            <w:top w:val="none" w:sz="0" w:space="0" w:color="auto"/>
            <w:left w:val="none" w:sz="0" w:space="0" w:color="auto"/>
            <w:bottom w:val="none" w:sz="0" w:space="0" w:color="auto"/>
            <w:right w:val="none" w:sz="0" w:space="0" w:color="auto"/>
          </w:divBdr>
        </w:div>
        <w:div w:id="1770931608">
          <w:marLeft w:val="640"/>
          <w:marRight w:val="0"/>
          <w:marTop w:val="0"/>
          <w:marBottom w:val="0"/>
          <w:divBdr>
            <w:top w:val="none" w:sz="0" w:space="0" w:color="auto"/>
            <w:left w:val="none" w:sz="0" w:space="0" w:color="auto"/>
            <w:bottom w:val="none" w:sz="0" w:space="0" w:color="auto"/>
            <w:right w:val="none" w:sz="0" w:space="0" w:color="auto"/>
          </w:divBdr>
        </w:div>
        <w:div w:id="56250473">
          <w:marLeft w:val="640"/>
          <w:marRight w:val="0"/>
          <w:marTop w:val="0"/>
          <w:marBottom w:val="0"/>
          <w:divBdr>
            <w:top w:val="none" w:sz="0" w:space="0" w:color="auto"/>
            <w:left w:val="none" w:sz="0" w:space="0" w:color="auto"/>
            <w:bottom w:val="none" w:sz="0" w:space="0" w:color="auto"/>
            <w:right w:val="none" w:sz="0" w:space="0" w:color="auto"/>
          </w:divBdr>
        </w:div>
        <w:div w:id="1602952181">
          <w:marLeft w:val="640"/>
          <w:marRight w:val="0"/>
          <w:marTop w:val="0"/>
          <w:marBottom w:val="0"/>
          <w:divBdr>
            <w:top w:val="none" w:sz="0" w:space="0" w:color="auto"/>
            <w:left w:val="none" w:sz="0" w:space="0" w:color="auto"/>
            <w:bottom w:val="none" w:sz="0" w:space="0" w:color="auto"/>
            <w:right w:val="none" w:sz="0" w:space="0" w:color="auto"/>
          </w:divBdr>
        </w:div>
        <w:div w:id="136000421">
          <w:marLeft w:val="640"/>
          <w:marRight w:val="0"/>
          <w:marTop w:val="0"/>
          <w:marBottom w:val="0"/>
          <w:divBdr>
            <w:top w:val="none" w:sz="0" w:space="0" w:color="auto"/>
            <w:left w:val="none" w:sz="0" w:space="0" w:color="auto"/>
            <w:bottom w:val="none" w:sz="0" w:space="0" w:color="auto"/>
            <w:right w:val="none" w:sz="0" w:space="0" w:color="auto"/>
          </w:divBdr>
        </w:div>
        <w:div w:id="1552959248">
          <w:marLeft w:val="640"/>
          <w:marRight w:val="0"/>
          <w:marTop w:val="0"/>
          <w:marBottom w:val="0"/>
          <w:divBdr>
            <w:top w:val="none" w:sz="0" w:space="0" w:color="auto"/>
            <w:left w:val="none" w:sz="0" w:space="0" w:color="auto"/>
            <w:bottom w:val="none" w:sz="0" w:space="0" w:color="auto"/>
            <w:right w:val="none" w:sz="0" w:space="0" w:color="auto"/>
          </w:divBdr>
        </w:div>
        <w:div w:id="1611545164">
          <w:marLeft w:val="640"/>
          <w:marRight w:val="0"/>
          <w:marTop w:val="0"/>
          <w:marBottom w:val="0"/>
          <w:divBdr>
            <w:top w:val="none" w:sz="0" w:space="0" w:color="auto"/>
            <w:left w:val="none" w:sz="0" w:space="0" w:color="auto"/>
            <w:bottom w:val="none" w:sz="0" w:space="0" w:color="auto"/>
            <w:right w:val="none" w:sz="0" w:space="0" w:color="auto"/>
          </w:divBdr>
        </w:div>
        <w:div w:id="183786480">
          <w:marLeft w:val="640"/>
          <w:marRight w:val="0"/>
          <w:marTop w:val="0"/>
          <w:marBottom w:val="0"/>
          <w:divBdr>
            <w:top w:val="none" w:sz="0" w:space="0" w:color="auto"/>
            <w:left w:val="none" w:sz="0" w:space="0" w:color="auto"/>
            <w:bottom w:val="none" w:sz="0" w:space="0" w:color="auto"/>
            <w:right w:val="none" w:sz="0" w:space="0" w:color="auto"/>
          </w:divBdr>
        </w:div>
        <w:div w:id="574433058">
          <w:marLeft w:val="640"/>
          <w:marRight w:val="0"/>
          <w:marTop w:val="0"/>
          <w:marBottom w:val="0"/>
          <w:divBdr>
            <w:top w:val="none" w:sz="0" w:space="0" w:color="auto"/>
            <w:left w:val="none" w:sz="0" w:space="0" w:color="auto"/>
            <w:bottom w:val="none" w:sz="0" w:space="0" w:color="auto"/>
            <w:right w:val="none" w:sz="0" w:space="0" w:color="auto"/>
          </w:divBdr>
        </w:div>
        <w:div w:id="1748990271">
          <w:marLeft w:val="640"/>
          <w:marRight w:val="0"/>
          <w:marTop w:val="0"/>
          <w:marBottom w:val="0"/>
          <w:divBdr>
            <w:top w:val="none" w:sz="0" w:space="0" w:color="auto"/>
            <w:left w:val="none" w:sz="0" w:space="0" w:color="auto"/>
            <w:bottom w:val="none" w:sz="0" w:space="0" w:color="auto"/>
            <w:right w:val="none" w:sz="0" w:space="0" w:color="auto"/>
          </w:divBdr>
        </w:div>
      </w:divsChild>
    </w:div>
    <w:div w:id="215162293">
      <w:bodyDiv w:val="1"/>
      <w:marLeft w:val="0"/>
      <w:marRight w:val="0"/>
      <w:marTop w:val="0"/>
      <w:marBottom w:val="0"/>
      <w:divBdr>
        <w:top w:val="none" w:sz="0" w:space="0" w:color="auto"/>
        <w:left w:val="none" w:sz="0" w:space="0" w:color="auto"/>
        <w:bottom w:val="none" w:sz="0" w:space="0" w:color="auto"/>
        <w:right w:val="none" w:sz="0" w:space="0" w:color="auto"/>
      </w:divBdr>
    </w:div>
    <w:div w:id="242422040">
      <w:bodyDiv w:val="1"/>
      <w:marLeft w:val="0"/>
      <w:marRight w:val="0"/>
      <w:marTop w:val="0"/>
      <w:marBottom w:val="0"/>
      <w:divBdr>
        <w:top w:val="none" w:sz="0" w:space="0" w:color="auto"/>
        <w:left w:val="none" w:sz="0" w:space="0" w:color="auto"/>
        <w:bottom w:val="none" w:sz="0" w:space="0" w:color="auto"/>
        <w:right w:val="none" w:sz="0" w:space="0" w:color="auto"/>
      </w:divBdr>
      <w:divsChild>
        <w:div w:id="1457066525">
          <w:marLeft w:val="640"/>
          <w:marRight w:val="0"/>
          <w:marTop w:val="0"/>
          <w:marBottom w:val="0"/>
          <w:divBdr>
            <w:top w:val="none" w:sz="0" w:space="0" w:color="auto"/>
            <w:left w:val="none" w:sz="0" w:space="0" w:color="auto"/>
            <w:bottom w:val="none" w:sz="0" w:space="0" w:color="auto"/>
            <w:right w:val="none" w:sz="0" w:space="0" w:color="auto"/>
          </w:divBdr>
        </w:div>
        <w:div w:id="1936863839">
          <w:marLeft w:val="640"/>
          <w:marRight w:val="0"/>
          <w:marTop w:val="0"/>
          <w:marBottom w:val="0"/>
          <w:divBdr>
            <w:top w:val="none" w:sz="0" w:space="0" w:color="auto"/>
            <w:left w:val="none" w:sz="0" w:space="0" w:color="auto"/>
            <w:bottom w:val="none" w:sz="0" w:space="0" w:color="auto"/>
            <w:right w:val="none" w:sz="0" w:space="0" w:color="auto"/>
          </w:divBdr>
        </w:div>
        <w:div w:id="40054163">
          <w:marLeft w:val="640"/>
          <w:marRight w:val="0"/>
          <w:marTop w:val="0"/>
          <w:marBottom w:val="0"/>
          <w:divBdr>
            <w:top w:val="none" w:sz="0" w:space="0" w:color="auto"/>
            <w:left w:val="none" w:sz="0" w:space="0" w:color="auto"/>
            <w:bottom w:val="none" w:sz="0" w:space="0" w:color="auto"/>
            <w:right w:val="none" w:sz="0" w:space="0" w:color="auto"/>
          </w:divBdr>
        </w:div>
        <w:div w:id="125003877">
          <w:marLeft w:val="640"/>
          <w:marRight w:val="0"/>
          <w:marTop w:val="0"/>
          <w:marBottom w:val="0"/>
          <w:divBdr>
            <w:top w:val="none" w:sz="0" w:space="0" w:color="auto"/>
            <w:left w:val="none" w:sz="0" w:space="0" w:color="auto"/>
            <w:bottom w:val="none" w:sz="0" w:space="0" w:color="auto"/>
            <w:right w:val="none" w:sz="0" w:space="0" w:color="auto"/>
          </w:divBdr>
        </w:div>
        <w:div w:id="498934337">
          <w:marLeft w:val="640"/>
          <w:marRight w:val="0"/>
          <w:marTop w:val="0"/>
          <w:marBottom w:val="0"/>
          <w:divBdr>
            <w:top w:val="none" w:sz="0" w:space="0" w:color="auto"/>
            <w:left w:val="none" w:sz="0" w:space="0" w:color="auto"/>
            <w:bottom w:val="none" w:sz="0" w:space="0" w:color="auto"/>
            <w:right w:val="none" w:sz="0" w:space="0" w:color="auto"/>
          </w:divBdr>
        </w:div>
        <w:div w:id="521551887">
          <w:marLeft w:val="640"/>
          <w:marRight w:val="0"/>
          <w:marTop w:val="0"/>
          <w:marBottom w:val="0"/>
          <w:divBdr>
            <w:top w:val="none" w:sz="0" w:space="0" w:color="auto"/>
            <w:left w:val="none" w:sz="0" w:space="0" w:color="auto"/>
            <w:bottom w:val="none" w:sz="0" w:space="0" w:color="auto"/>
            <w:right w:val="none" w:sz="0" w:space="0" w:color="auto"/>
          </w:divBdr>
        </w:div>
      </w:divsChild>
    </w:div>
    <w:div w:id="274295917">
      <w:bodyDiv w:val="1"/>
      <w:marLeft w:val="0"/>
      <w:marRight w:val="0"/>
      <w:marTop w:val="0"/>
      <w:marBottom w:val="0"/>
      <w:divBdr>
        <w:top w:val="none" w:sz="0" w:space="0" w:color="auto"/>
        <w:left w:val="none" w:sz="0" w:space="0" w:color="auto"/>
        <w:bottom w:val="none" w:sz="0" w:space="0" w:color="auto"/>
        <w:right w:val="none" w:sz="0" w:space="0" w:color="auto"/>
      </w:divBdr>
      <w:divsChild>
        <w:div w:id="280499779">
          <w:marLeft w:val="640"/>
          <w:marRight w:val="0"/>
          <w:marTop w:val="0"/>
          <w:marBottom w:val="0"/>
          <w:divBdr>
            <w:top w:val="none" w:sz="0" w:space="0" w:color="auto"/>
            <w:left w:val="none" w:sz="0" w:space="0" w:color="auto"/>
            <w:bottom w:val="none" w:sz="0" w:space="0" w:color="auto"/>
            <w:right w:val="none" w:sz="0" w:space="0" w:color="auto"/>
          </w:divBdr>
        </w:div>
        <w:div w:id="150218891">
          <w:marLeft w:val="640"/>
          <w:marRight w:val="0"/>
          <w:marTop w:val="0"/>
          <w:marBottom w:val="0"/>
          <w:divBdr>
            <w:top w:val="none" w:sz="0" w:space="0" w:color="auto"/>
            <w:left w:val="none" w:sz="0" w:space="0" w:color="auto"/>
            <w:bottom w:val="none" w:sz="0" w:space="0" w:color="auto"/>
            <w:right w:val="none" w:sz="0" w:space="0" w:color="auto"/>
          </w:divBdr>
        </w:div>
        <w:div w:id="1578326294">
          <w:marLeft w:val="640"/>
          <w:marRight w:val="0"/>
          <w:marTop w:val="0"/>
          <w:marBottom w:val="0"/>
          <w:divBdr>
            <w:top w:val="none" w:sz="0" w:space="0" w:color="auto"/>
            <w:left w:val="none" w:sz="0" w:space="0" w:color="auto"/>
            <w:bottom w:val="none" w:sz="0" w:space="0" w:color="auto"/>
            <w:right w:val="none" w:sz="0" w:space="0" w:color="auto"/>
          </w:divBdr>
        </w:div>
        <w:div w:id="919102485">
          <w:marLeft w:val="640"/>
          <w:marRight w:val="0"/>
          <w:marTop w:val="0"/>
          <w:marBottom w:val="0"/>
          <w:divBdr>
            <w:top w:val="none" w:sz="0" w:space="0" w:color="auto"/>
            <w:left w:val="none" w:sz="0" w:space="0" w:color="auto"/>
            <w:bottom w:val="none" w:sz="0" w:space="0" w:color="auto"/>
            <w:right w:val="none" w:sz="0" w:space="0" w:color="auto"/>
          </w:divBdr>
        </w:div>
      </w:divsChild>
    </w:div>
    <w:div w:id="340356131">
      <w:bodyDiv w:val="1"/>
      <w:marLeft w:val="0"/>
      <w:marRight w:val="0"/>
      <w:marTop w:val="0"/>
      <w:marBottom w:val="0"/>
      <w:divBdr>
        <w:top w:val="none" w:sz="0" w:space="0" w:color="auto"/>
        <w:left w:val="none" w:sz="0" w:space="0" w:color="auto"/>
        <w:bottom w:val="none" w:sz="0" w:space="0" w:color="auto"/>
        <w:right w:val="none" w:sz="0" w:space="0" w:color="auto"/>
      </w:divBdr>
      <w:divsChild>
        <w:div w:id="927421731">
          <w:marLeft w:val="640"/>
          <w:marRight w:val="0"/>
          <w:marTop w:val="0"/>
          <w:marBottom w:val="0"/>
          <w:divBdr>
            <w:top w:val="none" w:sz="0" w:space="0" w:color="auto"/>
            <w:left w:val="none" w:sz="0" w:space="0" w:color="auto"/>
            <w:bottom w:val="none" w:sz="0" w:space="0" w:color="auto"/>
            <w:right w:val="none" w:sz="0" w:space="0" w:color="auto"/>
          </w:divBdr>
        </w:div>
        <w:div w:id="1163735837">
          <w:marLeft w:val="640"/>
          <w:marRight w:val="0"/>
          <w:marTop w:val="0"/>
          <w:marBottom w:val="0"/>
          <w:divBdr>
            <w:top w:val="none" w:sz="0" w:space="0" w:color="auto"/>
            <w:left w:val="none" w:sz="0" w:space="0" w:color="auto"/>
            <w:bottom w:val="none" w:sz="0" w:space="0" w:color="auto"/>
            <w:right w:val="none" w:sz="0" w:space="0" w:color="auto"/>
          </w:divBdr>
        </w:div>
        <w:div w:id="1776897405">
          <w:marLeft w:val="640"/>
          <w:marRight w:val="0"/>
          <w:marTop w:val="0"/>
          <w:marBottom w:val="0"/>
          <w:divBdr>
            <w:top w:val="none" w:sz="0" w:space="0" w:color="auto"/>
            <w:left w:val="none" w:sz="0" w:space="0" w:color="auto"/>
            <w:bottom w:val="none" w:sz="0" w:space="0" w:color="auto"/>
            <w:right w:val="none" w:sz="0" w:space="0" w:color="auto"/>
          </w:divBdr>
        </w:div>
        <w:div w:id="1137799646">
          <w:marLeft w:val="640"/>
          <w:marRight w:val="0"/>
          <w:marTop w:val="0"/>
          <w:marBottom w:val="0"/>
          <w:divBdr>
            <w:top w:val="none" w:sz="0" w:space="0" w:color="auto"/>
            <w:left w:val="none" w:sz="0" w:space="0" w:color="auto"/>
            <w:bottom w:val="none" w:sz="0" w:space="0" w:color="auto"/>
            <w:right w:val="none" w:sz="0" w:space="0" w:color="auto"/>
          </w:divBdr>
        </w:div>
        <w:div w:id="233006839">
          <w:marLeft w:val="640"/>
          <w:marRight w:val="0"/>
          <w:marTop w:val="0"/>
          <w:marBottom w:val="0"/>
          <w:divBdr>
            <w:top w:val="none" w:sz="0" w:space="0" w:color="auto"/>
            <w:left w:val="none" w:sz="0" w:space="0" w:color="auto"/>
            <w:bottom w:val="none" w:sz="0" w:space="0" w:color="auto"/>
            <w:right w:val="none" w:sz="0" w:space="0" w:color="auto"/>
          </w:divBdr>
        </w:div>
        <w:div w:id="1254239873">
          <w:marLeft w:val="640"/>
          <w:marRight w:val="0"/>
          <w:marTop w:val="0"/>
          <w:marBottom w:val="0"/>
          <w:divBdr>
            <w:top w:val="none" w:sz="0" w:space="0" w:color="auto"/>
            <w:left w:val="none" w:sz="0" w:space="0" w:color="auto"/>
            <w:bottom w:val="none" w:sz="0" w:space="0" w:color="auto"/>
            <w:right w:val="none" w:sz="0" w:space="0" w:color="auto"/>
          </w:divBdr>
        </w:div>
        <w:div w:id="350423383">
          <w:marLeft w:val="640"/>
          <w:marRight w:val="0"/>
          <w:marTop w:val="0"/>
          <w:marBottom w:val="0"/>
          <w:divBdr>
            <w:top w:val="none" w:sz="0" w:space="0" w:color="auto"/>
            <w:left w:val="none" w:sz="0" w:space="0" w:color="auto"/>
            <w:bottom w:val="none" w:sz="0" w:space="0" w:color="auto"/>
            <w:right w:val="none" w:sz="0" w:space="0" w:color="auto"/>
          </w:divBdr>
        </w:div>
        <w:div w:id="1708024680">
          <w:marLeft w:val="640"/>
          <w:marRight w:val="0"/>
          <w:marTop w:val="0"/>
          <w:marBottom w:val="0"/>
          <w:divBdr>
            <w:top w:val="none" w:sz="0" w:space="0" w:color="auto"/>
            <w:left w:val="none" w:sz="0" w:space="0" w:color="auto"/>
            <w:bottom w:val="none" w:sz="0" w:space="0" w:color="auto"/>
            <w:right w:val="none" w:sz="0" w:space="0" w:color="auto"/>
          </w:divBdr>
        </w:div>
        <w:div w:id="685248646">
          <w:marLeft w:val="640"/>
          <w:marRight w:val="0"/>
          <w:marTop w:val="0"/>
          <w:marBottom w:val="0"/>
          <w:divBdr>
            <w:top w:val="none" w:sz="0" w:space="0" w:color="auto"/>
            <w:left w:val="none" w:sz="0" w:space="0" w:color="auto"/>
            <w:bottom w:val="none" w:sz="0" w:space="0" w:color="auto"/>
            <w:right w:val="none" w:sz="0" w:space="0" w:color="auto"/>
          </w:divBdr>
        </w:div>
        <w:div w:id="2001347673">
          <w:marLeft w:val="640"/>
          <w:marRight w:val="0"/>
          <w:marTop w:val="0"/>
          <w:marBottom w:val="0"/>
          <w:divBdr>
            <w:top w:val="none" w:sz="0" w:space="0" w:color="auto"/>
            <w:left w:val="none" w:sz="0" w:space="0" w:color="auto"/>
            <w:bottom w:val="none" w:sz="0" w:space="0" w:color="auto"/>
            <w:right w:val="none" w:sz="0" w:space="0" w:color="auto"/>
          </w:divBdr>
        </w:div>
        <w:div w:id="1993631304">
          <w:marLeft w:val="640"/>
          <w:marRight w:val="0"/>
          <w:marTop w:val="0"/>
          <w:marBottom w:val="0"/>
          <w:divBdr>
            <w:top w:val="none" w:sz="0" w:space="0" w:color="auto"/>
            <w:left w:val="none" w:sz="0" w:space="0" w:color="auto"/>
            <w:bottom w:val="none" w:sz="0" w:space="0" w:color="auto"/>
            <w:right w:val="none" w:sz="0" w:space="0" w:color="auto"/>
          </w:divBdr>
        </w:div>
        <w:div w:id="2004965350">
          <w:marLeft w:val="640"/>
          <w:marRight w:val="0"/>
          <w:marTop w:val="0"/>
          <w:marBottom w:val="0"/>
          <w:divBdr>
            <w:top w:val="none" w:sz="0" w:space="0" w:color="auto"/>
            <w:left w:val="none" w:sz="0" w:space="0" w:color="auto"/>
            <w:bottom w:val="none" w:sz="0" w:space="0" w:color="auto"/>
            <w:right w:val="none" w:sz="0" w:space="0" w:color="auto"/>
          </w:divBdr>
        </w:div>
        <w:div w:id="761337760">
          <w:marLeft w:val="640"/>
          <w:marRight w:val="0"/>
          <w:marTop w:val="0"/>
          <w:marBottom w:val="0"/>
          <w:divBdr>
            <w:top w:val="none" w:sz="0" w:space="0" w:color="auto"/>
            <w:left w:val="none" w:sz="0" w:space="0" w:color="auto"/>
            <w:bottom w:val="none" w:sz="0" w:space="0" w:color="auto"/>
            <w:right w:val="none" w:sz="0" w:space="0" w:color="auto"/>
          </w:divBdr>
        </w:div>
        <w:div w:id="1904944004">
          <w:marLeft w:val="640"/>
          <w:marRight w:val="0"/>
          <w:marTop w:val="0"/>
          <w:marBottom w:val="0"/>
          <w:divBdr>
            <w:top w:val="none" w:sz="0" w:space="0" w:color="auto"/>
            <w:left w:val="none" w:sz="0" w:space="0" w:color="auto"/>
            <w:bottom w:val="none" w:sz="0" w:space="0" w:color="auto"/>
            <w:right w:val="none" w:sz="0" w:space="0" w:color="auto"/>
          </w:divBdr>
        </w:div>
        <w:div w:id="443503463">
          <w:marLeft w:val="640"/>
          <w:marRight w:val="0"/>
          <w:marTop w:val="0"/>
          <w:marBottom w:val="0"/>
          <w:divBdr>
            <w:top w:val="none" w:sz="0" w:space="0" w:color="auto"/>
            <w:left w:val="none" w:sz="0" w:space="0" w:color="auto"/>
            <w:bottom w:val="none" w:sz="0" w:space="0" w:color="auto"/>
            <w:right w:val="none" w:sz="0" w:space="0" w:color="auto"/>
          </w:divBdr>
        </w:div>
        <w:div w:id="915169330">
          <w:marLeft w:val="640"/>
          <w:marRight w:val="0"/>
          <w:marTop w:val="0"/>
          <w:marBottom w:val="0"/>
          <w:divBdr>
            <w:top w:val="none" w:sz="0" w:space="0" w:color="auto"/>
            <w:left w:val="none" w:sz="0" w:space="0" w:color="auto"/>
            <w:bottom w:val="none" w:sz="0" w:space="0" w:color="auto"/>
            <w:right w:val="none" w:sz="0" w:space="0" w:color="auto"/>
          </w:divBdr>
        </w:div>
        <w:div w:id="257176397">
          <w:marLeft w:val="640"/>
          <w:marRight w:val="0"/>
          <w:marTop w:val="0"/>
          <w:marBottom w:val="0"/>
          <w:divBdr>
            <w:top w:val="none" w:sz="0" w:space="0" w:color="auto"/>
            <w:left w:val="none" w:sz="0" w:space="0" w:color="auto"/>
            <w:bottom w:val="none" w:sz="0" w:space="0" w:color="auto"/>
            <w:right w:val="none" w:sz="0" w:space="0" w:color="auto"/>
          </w:divBdr>
        </w:div>
        <w:div w:id="475032090">
          <w:marLeft w:val="640"/>
          <w:marRight w:val="0"/>
          <w:marTop w:val="0"/>
          <w:marBottom w:val="0"/>
          <w:divBdr>
            <w:top w:val="none" w:sz="0" w:space="0" w:color="auto"/>
            <w:left w:val="none" w:sz="0" w:space="0" w:color="auto"/>
            <w:bottom w:val="none" w:sz="0" w:space="0" w:color="auto"/>
            <w:right w:val="none" w:sz="0" w:space="0" w:color="auto"/>
          </w:divBdr>
        </w:div>
        <w:div w:id="110638743">
          <w:marLeft w:val="640"/>
          <w:marRight w:val="0"/>
          <w:marTop w:val="0"/>
          <w:marBottom w:val="0"/>
          <w:divBdr>
            <w:top w:val="none" w:sz="0" w:space="0" w:color="auto"/>
            <w:left w:val="none" w:sz="0" w:space="0" w:color="auto"/>
            <w:bottom w:val="none" w:sz="0" w:space="0" w:color="auto"/>
            <w:right w:val="none" w:sz="0" w:space="0" w:color="auto"/>
          </w:divBdr>
        </w:div>
        <w:div w:id="1714041972">
          <w:marLeft w:val="640"/>
          <w:marRight w:val="0"/>
          <w:marTop w:val="0"/>
          <w:marBottom w:val="0"/>
          <w:divBdr>
            <w:top w:val="none" w:sz="0" w:space="0" w:color="auto"/>
            <w:left w:val="none" w:sz="0" w:space="0" w:color="auto"/>
            <w:bottom w:val="none" w:sz="0" w:space="0" w:color="auto"/>
            <w:right w:val="none" w:sz="0" w:space="0" w:color="auto"/>
          </w:divBdr>
        </w:div>
        <w:div w:id="1825966879">
          <w:marLeft w:val="640"/>
          <w:marRight w:val="0"/>
          <w:marTop w:val="0"/>
          <w:marBottom w:val="0"/>
          <w:divBdr>
            <w:top w:val="none" w:sz="0" w:space="0" w:color="auto"/>
            <w:left w:val="none" w:sz="0" w:space="0" w:color="auto"/>
            <w:bottom w:val="none" w:sz="0" w:space="0" w:color="auto"/>
            <w:right w:val="none" w:sz="0" w:space="0" w:color="auto"/>
          </w:divBdr>
        </w:div>
        <w:div w:id="660889557">
          <w:marLeft w:val="640"/>
          <w:marRight w:val="0"/>
          <w:marTop w:val="0"/>
          <w:marBottom w:val="0"/>
          <w:divBdr>
            <w:top w:val="none" w:sz="0" w:space="0" w:color="auto"/>
            <w:left w:val="none" w:sz="0" w:space="0" w:color="auto"/>
            <w:bottom w:val="none" w:sz="0" w:space="0" w:color="auto"/>
            <w:right w:val="none" w:sz="0" w:space="0" w:color="auto"/>
          </w:divBdr>
        </w:div>
      </w:divsChild>
    </w:div>
    <w:div w:id="346829976">
      <w:bodyDiv w:val="1"/>
      <w:marLeft w:val="0"/>
      <w:marRight w:val="0"/>
      <w:marTop w:val="0"/>
      <w:marBottom w:val="0"/>
      <w:divBdr>
        <w:top w:val="none" w:sz="0" w:space="0" w:color="auto"/>
        <w:left w:val="none" w:sz="0" w:space="0" w:color="auto"/>
        <w:bottom w:val="none" w:sz="0" w:space="0" w:color="auto"/>
        <w:right w:val="none" w:sz="0" w:space="0" w:color="auto"/>
      </w:divBdr>
      <w:divsChild>
        <w:div w:id="902326963">
          <w:marLeft w:val="640"/>
          <w:marRight w:val="0"/>
          <w:marTop w:val="0"/>
          <w:marBottom w:val="0"/>
          <w:divBdr>
            <w:top w:val="none" w:sz="0" w:space="0" w:color="auto"/>
            <w:left w:val="none" w:sz="0" w:space="0" w:color="auto"/>
            <w:bottom w:val="none" w:sz="0" w:space="0" w:color="auto"/>
            <w:right w:val="none" w:sz="0" w:space="0" w:color="auto"/>
          </w:divBdr>
        </w:div>
        <w:div w:id="167983228">
          <w:marLeft w:val="640"/>
          <w:marRight w:val="0"/>
          <w:marTop w:val="0"/>
          <w:marBottom w:val="0"/>
          <w:divBdr>
            <w:top w:val="none" w:sz="0" w:space="0" w:color="auto"/>
            <w:left w:val="none" w:sz="0" w:space="0" w:color="auto"/>
            <w:bottom w:val="none" w:sz="0" w:space="0" w:color="auto"/>
            <w:right w:val="none" w:sz="0" w:space="0" w:color="auto"/>
          </w:divBdr>
        </w:div>
        <w:div w:id="2028826254">
          <w:marLeft w:val="640"/>
          <w:marRight w:val="0"/>
          <w:marTop w:val="0"/>
          <w:marBottom w:val="0"/>
          <w:divBdr>
            <w:top w:val="none" w:sz="0" w:space="0" w:color="auto"/>
            <w:left w:val="none" w:sz="0" w:space="0" w:color="auto"/>
            <w:bottom w:val="none" w:sz="0" w:space="0" w:color="auto"/>
            <w:right w:val="none" w:sz="0" w:space="0" w:color="auto"/>
          </w:divBdr>
        </w:div>
        <w:div w:id="1413621309">
          <w:marLeft w:val="640"/>
          <w:marRight w:val="0"/>
          <w:marTop w:val="0"/>
          <w:marBottom w:val="0"/>
          <w:divBdr>
            <w:top w:val="none" w:sz="0" w:space="0" w:color="auto"/>
            <w:left w:val="none" w:sz="0" w:space="0" w:color="auto"/>
            <w:bottom w:val="none" w:sz="0" w:space="0" w:color="auto"/>
            <w:right w:val="none" w:sz="0" w:space="0" w:color="auto"/>
          </w:divBdr>
        </w:div>
        <w:div w:id="1963461510">
          <w:marLeft w:val="640"/>
          <w:marRight w:val="0"/>
          <w:marTop w:val="0"/>
          <w:marBottom w:val="0"/>
          <w:divBdr>
            <w:top w:val="none" w:sz="0" w:space="0" w:color="auto"/>
            <w:left w:val="none" w:sz="0" w:space="0" w:color="auto"/>
            <w:bottom w:val="none" w:sz="0" w:space="0" w:color="auto"/>
            <w:right w:val="none" w:sz="0" w:space="0" w:color="auto"/>
          </w:divBdr>
        </w:div>
        <w:div w:id="413284502">
          <w:marLeft w:val="640"/>
          <w:marRight w:val="0"/>
          <w:marTop w:val="0"/>
          <w:marBottom w:val="0"/>
          <w:divBdr>
            <w:top w:val="none" w:sz="0" w:space="0" w:color="auto"/>
            <w:left w:val="none" w:sz="0" w:space="0" w:color="auto"/>
            <w:bottom w:val="none" w:sz="0" w:space="0" w:color="auto"/>
            <w:right w:val="none" w:sz="0" w:space="0" w:color="auto"/>
          </w:divBdr>
        </w:div>
        <w:div w:id="2119592998">
          <w:marLeft w:val="640"/>
          <w:marRight w:val="0"/>
          <w:marTop w:val="0"/>
          <w:marBottom w:val="0"/>
          <w:divBdr>
            <w:top w:val="none" w:sz="0" w:space="0" w:color="auto"/>
            <w:left w:val="none" w:sz="0" w:space="0" w:color="auto"/>
            <w:bottom w:val="none" w:sz="0" w:space="0" w:color="auto"/>
            <w:right w:val="none" w:sz="0" w:space="0" w:color="auto"/>
          </w:divBdr>
        </w:div>
        <w:div w:id="641423100">
          <w:marLeft w:val="640"/>
          <w:marRight w:val="0"/>
          <w:marTop w:val="0"/>
          <w:marBottom w:val="0"/>
          <w:divBdr>
            <w:top w:val="none" w:sz="0" w:space="0" w:color="auto"/>
            <w:left w:val="none" w:sz="0" w:space="0" w:color="auto"/>
            <w:bottom w:val="none" w:sz="0" w:space="0" w:color="auto"/>
            <w:right w:val="none" w:sz="0" w:space="0" w:color="auto"/>
          </w:divBdr>
        </w:div>
        <w:div w:id="876236659">
          <w:marLeft w:val="640"/>
          <w:marRight w:val="0"/>
          <w:marTop w:val="0"/>
          <w:marBottom w:val="0"/>
          <w:divBdr>
            <w:top w:val="none" w:sz="0" w:space="0" w:color="auto"/>
            <w:left w:val="none" w:sz="0" w:space="0" w:color="auto"/>
            <w:bottom w:val="none" w:sz="0" w:space="0" w:color="auto"/>
            <w:right w:val="none" w:sz="0" w:space="0" w:color="auto"/>
          </w:divBdr>
        </w:div>
      </w:divsChild>
    </w:div>
    <w:div w:id="392970194">
      <w:bodyDiv w:val="1"/>
      <w:marLeft w:val="0"/>
      <w:marRight w:val="0"/>
      <w:marTop w:val="0"/>
      <w:marBottom w:val="0"/>
      <w:divBdr>
        <w:top w:val="none" w:sz="0" w:space="0" w:color="auto"/>
        <w:left w:val="none" w:sz="0" w:space="0" w:color="auto"/>
        <w:bottom w:val="none" w:sz="0" w:space="0" w:color="auto"/>
        <w:right w:val="none" w:sz="0" w:space="0" w:color="auto"/>
      </w:divBdr>
      <w:divsChild>
        <w:div w:id="124541314">
          <w:marLeft w:val="640"/>
          <w:marRight w:val="0"/>
          <w:marTop w:val="0"/>
          <w:marBottom w:val="0"/>
          <w:divBdr>
            <w:top w:val="none" w:sz="0" w:space="0" w:color="auto"/>
            <w:left w:val="none" w:sz="0" w:space="0" w:color="auto"/>
            <w:bottom w:val="none" w:sz="0" w:space="0" w:color="auto"/>
            <w:right w:val="none" w:sz="0" w:space="0" w:color="auto"/>
          </w:divBdr>
        </w:div>
        <w:div w:id="1944341787">
          <w:marLeft w:val="640"/>
          <w:marRight w:val="0"/>
          <w:marTop w:val="0"/>
          <w:marBottom w:val="0"/>
          <w:divBdr>
            <w:top w:val="none" w:sz="0" w:space="0" w:color="auto"/>
            <w:left w:val="none" w:sz="0" w:space="0" w:color="auto"/>
            <w:bottom w:val="none" w:sz="0" w:space="0" w:color="auto"/>
            <w:right w:val="none" w:sz="0" w:space="0" w:color="auto"/>
          </w:divBdr>
        </w:div>
        <w:div w:id="391975709">
          <w:marLeft w:val="640"/>
          <w:marRight w:val="0"/>
          <w:marTop w:val="0"/>
          <w:marBottom w:val="0"/>
          <w:divBdr>
            <w:top w:val="none" w:sz="0" w:space="0" w:color="auto"/>
            <w:left w:val="none" w:sz="0" w:space="0" w:color="auto"/>
            <w:bottom w:val="none" w:sz="0" w:space="0" w:color="auto"/>
            <w:right w:val="none" w:sz="0" w:space="0" w:color="auto"/>
          </w:divBdr>
        </w:div>
        <w:div w:id="1594126866">
          <w:marLeft w:val="640"/>
          <w:marRight w:val="0"/>
          <w:marTop w:val="0"/>
          <w:marBottom w:val="0"/>
          <w:divBdr>
            <w:top w:val="none" w:sz="0" w:space="0" w:color="auto"/>
            <w:left w:val="none" w:sz="0" w:space="0" w:color="auto"/>
            <w:bottom w:val="none" w:sz="0" w:space="0" w:color="auto"/>
            <w:right w:val="none" w:sz="0" w:space="0" w:color="auto"/>
          </w:divBdr>
        </w:div>
        <w:div w:id="899943308">
          <w:marLeft w:val="640"/>
          <w:marRight w:val="0"/>
          <w:marTop w:val="0"/>
          <w:marBottom w:val="0"/>
          <w:divBdr>
            <w:top w:val="none" w:sz="0" w:space="0" w:color="auto"/>
            <w:left w:val="none" w:sz="0" w:space="0" w:color="auto"/>
            <w:bottom w:val="none" w:sz="0" w:space="0" w:color="auto"/>
            <w:right w:val="none" w:sz="0" w:space="0" w:color="auto"/>
          </w:divBdr>
        </w:div>
        <w:div w:id="111940103">
          <w:marLeft w:val="640"/>
          <w:marRight w:val="0"/>
          <w:marTop w:val="0"/>
          <w:marBottom w:val="0"/>
          <w:divBdr>
            <w:top w:val="none" w:sz="0" w:space="0" w:color="auto"/>
            <w:left w:val="none" w:sz="0" w:space="0" w:color="auto"/>
            <w:bottom w:val="none" w:sz="0" w:space="0" w:color="auto"/>
            <w:right w:val="none" w:sz="0" w:space="0" w:color="auto"/>
          </w:divBdr>
        </w:div>
        <w:div w:id="753938502">
          <w:marLeft w:val="640"/>
          <w:marRight w:val="0"/>
          <w:marTop w:val="0"/>
          <w:marBottom w:val="0"/>
          <w:divBdr>
            <w:top w:val="none" w:sz="0" w:space="0" w:color="auto"/>
            <w:left w:val="none" w:sz="0" w:space="0" w:color="auto"/>
            <w:bottom w:val="none" w:sz="0" w:space="0" w:color="auto"/>
            <w:right w:val="none" w:sz="0" w:space="0" w:color="auto"/>
          </w:divBdr>
        </w:div>
        <w:div w:id="363018629">
          <w:marLeft w:val="640"/>
          <w:marRight w:val="0"/>
          <w:marTop w:val="0"/>
          <w:marBottom w:val="0"/>
          <w:divBdr>
            <w:top w:val="none" w:sz="0" w:space="0" w:color="auto"/>
            <w:left w:val="none" w:sz="0" w:space="0" w:color="auto"/>
            <w:bottom w:val="none" w:sz="0" w:space="0" w:color="auto"/>
            <w:right w:val="none" w:sz="0" w:space="0" w:color="auto"/>
          </w:divBdr>
        </w:div>
        <w:div w:id="1274360576">
          <w:marLeft w:val="640"/>
          <w:marRight w:val="0"/>
          <w:marTop w:val="0"/>
          <w:marBottom w:val="0"/>
          <w:divBdr>
            <w:top w:val="none" w:sz="0" w:space="0" w:color="auto"/>
            <w:left w:val="none" w:sz="0" w:space="0" w:color="auto"/>
            <w:bottom w:val="none" w:sz="0" w:space="0" w:color="auto"/>
            <w:right w:val="none" w:sz="0" w:space="0" w:color="auto"/>
          </w:divBdr>
        </w:div>
      </w:divsChild>
    </w:div>
    <w:div w:id="418068431">
      <w:bodyDiv w:val="1"/>
      <w:marLeft w:val="0"/>
      <w:marRight w:val="0"/>
      <w:marTop w:val="0"/>
      <w:marBottom w:val="0"/>
      <w:divBdr>
        <w:top w:val="none" w:sz="0" w:space="0" w:color="auto"/>
        <w:left w:val="none" w:sz="0" w:space="0" w:color="auto"/>
        <w:bottom w:val="none" w:sz="0" w:space="0" w:color="auto"/>
        <w:right w:val="none" w:sz="0" w:space="0" w:color="auto"/>
      </w:divBdr>
    </w:div>
    <w:div w:id="422335598">
      <w:bodyDiv w:val="1"/>
      <w:marLeft w:val="0"/>
      <w:marRight w:val="0"/>
      <w:marTop w:val="0"/>
      <w:marBottom w:val="0"/>
      <w:divBdr>
        <w:top w:val="none" w:sz="0" w:space="0" w:color="auto"/>
        <w:left w:val="none" w:sz="0" w:space="0" w:color="auto"/>
        <w:bottom w:val="none" w:sz="0" w:space="0" w:color="auto"/>
        <w:right w:val="none" w:sz="0" w:space="0" w:color="auto"/>
      </w:divBdr>
      <w:divsChild>
        <w:div w:id="1517689431">
          <w:marLeft w:val="640"/>
          <w:marRight w:val="0"/>
          <w:marTop w:val="0"/>
          <w:marBottom w:val="0"/>
          <w:divBdr>
            <w:top w:val="none" w:sz="0" w:space="0" w:color="auto"/>
            <w:left w:val="none" w:sz="0" w:space="0" w:color="auto"/>
            <w:bottom w:val="none" w:sz="0" w:space="0" w:color="auto"/>
            <w:right w:val="none" w:sz="0" w:space="0" w:color="auto"/>
          </w:divBdr>
        </w:div>
      </w:divsChild>
    </w:div>
    <w:div w:id="434398315">
      <w:bodyDiv w:val="1"/>
      <w:marLeft w:val="0"/>
      <w:marRight w:val="0"/>
      <w:marTop w:val="0"/>
      <w:marBottom w:val="0"/>
      <w:divBdr>
        <w:top w:val="none" w:sz="0" w:space="0" w:color="auto"/>
        <w:left w:val="none" w:sz="0" w:space="0" w:color="auto"/>
        <w:bottom w:val="none" w:sz="0" w:space="0" w:color="auto"/>
        <w:right w:val="none" w:sz="0" w:space="0" w:color="auto"/>
      </w:divBdr>
    </w:div>
    <w:div w:id="460808157">
      <w:bodyDiv w:val="1"/>
      <w:marLeft w:val="0"/>
      <w:marRight w:val="0"/>
      <w:marTop w:val="0"/>
      <w:marBottom w:val="0"/>
      <w:divBdr>
        <w:top w:val="none" w:sz="0" w:space="0" w:color="auto"/>
        <w:left w:val="none" w:sz="0" w:space="0" w:color="auto"/>
        <w:bottom w:val="none" w:sz="0" w:space="0" w:color="auto"/>
        <w:right w:val="none" w:sz="0" w:space="0" w:color="auto"/>
      </w:divBdr>
      <w:divsChild>
        <w:div w:id="1332637926">
          <w:marLeft w:val="640"/>
          <w:marRight w:val="0"/>
          <w:marTop w:val="0"/>
          <w:marBottom w:val="0"/>
          <w:divBdr>
            <w:top w:val="none" w:sz="0" w:space="0" w:color="auto"/>
            <w:left w:val="none" w:sz="0" w:space="0" w:color="auto"/>
            <w:bottom w:val="none" w:sz="0" w:space="0" w:color="auto"/>
            <w:right w:val="none" w:sz="0" w:space="0" w:color="auto"/>
          </w:divBdr>
        </w:div>
        <w:div w:id="1480807978">
          <w:marLeft w:val="640"/>
          <w:marRight w:val="0"/>
          <w:marTop w:val="0"/>
          <w:marBottom w:val="0"/>
          <w:divBdr>
            <w:top w:val="none" w:sz="0" w:space="0" w:color="auto"/>
            <w:left w:val="none" w:sz="0" w:space="0" w:color="auto"/>
            <w:bottom w:val="none" w:sz="0" w:space="0" w:color="auto"/>
            <w:right w:val="none" w:sz="0" w:space="0" w:color="auto"/>
          </w:divBdr>
        </w:div>
        <w:div w:id="860630734">
          <w:marLeft w:val="640"/>
          <w:marRight w:val="0"/>
          <w:marTop w:val="0"/>
          <w:marBottom w:val="0"/>
          <w:divBdr>
            <w:top w:val="none" w:sz="0" w:space="0" w:color="auto"/>
            <w:left w:val="none" w:sz="0" w:space="0" w:color="auto"/>
            <w:bottom w:val="none" w:sz="0" w:space="0" w:color="auto"/>
            <w:right w:val="none" w:sz="0" w:space="0" w:color="auto"/>
          </w:divBdr>
        </w:div>
        <w:div w:id="476923409">
          <w:marLeft w:val="640"/>
          <w:marRight w:val="0"/>
          <w:marTop w:val="0"/>
          <w:marBottom w:val="0"/>
          <w:divBdr>
            <w:top w:val="none" w:sz="0" w:space="0" w:color="auto"/>
            <w:left w:val="none" w:sz="0" w:space="0" w:color="auto"/>
            <w:bottom w:val="none" w:sz="0" w:space="0" w:color="auto"/>
            <w:right w:val="none" w:sz="0" w:space="0" w:color="auto"/>
          </w:divBdr>
        </w:div>
        <w:div w:id="216551130">
          <w:marLeft w:val="640"/>
          <w:marRight w:val="0"/>
          <w:marTop w:val="0"/>
          <w:marBottom w:val="0"/>
          <w:divBdr>
            <w:top w:val="none" w:sz="0" w:space="0" w:color="auto"/>
            <w:left w:val="none" w:sz="0" w:space="0" w:color="auto"/>
            <w:bottom w:val="none" w:sz="0" w:space="0" w:color="auto"/>
            <w:right w:val="none" w:sz="0" w:space="0" w:color="auto"/>
          </w:divBdr>
        </w:div>
      </w:divsChild>
    </w:div>
    <w:div w:id="467623504">
      <w:bodyDiv w:val="1"/>
      <w:marLeft w:val="0"/>
      <w:marRight w:val="0"/>
      <w:marTop w:val="0"/>
      <w:marBottom w:val="0"/>
      <w:divBdr>
        <w:top w:val="none" w:sz="0" w:space="0" w:color="auto"/>
        <w:left w:val="none" w:sz="0" w:space="0" w:color="auto"/>
        <w:bottom w:val="none" w:sz="0" w:space="0" w:color="auto"/>
        <w:right w:val="none" w:sz="0" w:space="0" w:color="auto"/>
      </w:divBdr>
    </w:div>
    <w:div w:id="468061381">
      <w:bodyDiv w:val="1"/>
      <w:marLeft w:val="0"/>
      <w:marRight w:val="0"/>
      <w:marTop w:val="0"/>
      <w:marBottom w:val="0"/>
      <w:divBdr>
        <w:top w:val="none" w:sz="0" w:space="0" w:color="auto"/>
        <w:left w:val="none" w:sz="0" w:space="0" w:color="auto"/>
        <w:bottom w:val="none" w:sz="0" w:space="0" w:color="auto"/>
        <w:right w:val="none" w:sz="0" w:space="0" w:color="auto"/>
      </w:divBdr>
    </w:div>
    <w:div w:id="667906188">
      <w:bodyDiv w:val="1"/>
      <w:marLeft w:val="0"/>
      <w:marRight w:val="0"/>
      <w:marTop w:val="0"/>
      <w:marBottom w:val="0"/>
      <w:divBdr>
        <w:top w:val="none" w:sz="0" w:space="0" w:color="auto"/>
        <w:left w:val="none" w:sz="0" w:space="0" w:color="auto"/>
        <w:bottom w:val="none" w:sz="0" w:space="0" w:color="auto"/>
        <w:right w:val="none" w:sz="0" w:space="0" w:color="auto"/>
      </w:divBdr>
    </w:div>
    <w:div w:id="738214510">
      <w:bodyDiv w:val="1"/>
      <w:marLeft w:val="0"/>
      <w:marRight w:val="0"/>
      <w:marTop w:val="0"/>
      <w:marBottom w:val="0"/>
      <w:divBdr>
        <w:top w:val="none" w:sz="0" w:space="0" w:color="auto"/>
        <w:left w:val="none" w:sz="0" w:space="0" w:color="auto"/>
        <w:bottom w:val="none" w:sz="0" w:space="0" w:color="auto"/>
        <w:right w:val="none" w:sz="0" w:space="0" w:color="auto"/>
      </w:divBdr>
      <w:divsChild>
        <w:div w:id="1830906211">
          <w:marLeft w:val="640"/>
          <w:marRight w:val="0"/>
          <w:marTop w:val="0"/>
          <w:marBottom w:val="0"/>
          <w:divBdr>
            <w:top w:val="none" w:sz="0" w:space="0" w:color="auto"/>
            <w:left w:val="none" w:sz="0" w:space="0" w:color="auto"/>
            <w:bottom w:val="none" w:sz="0" w:space="0" w:color="auto"/>
            <w:right w:val="none" w:sz="0" w:space="0" w:color="auto"/>
          </w:divBdr>
        </w:div>
        <w:div w:id="894513689">
          <w:marLeft w:val="640"/>
          <w:marRight w:val="0"/>
          <w:marTop w:val="0"/>
          <w:marBottom w:val="0"/>
          <w:divBdr>
            <w:top w:val="none" w:sz="0" w:space="0" w:color="auto"/>
            <w:left w:val="none" w:sz="0" w:space="0" w:color="auto"/>
            <w:bottom w:val="none" w:sz="0" w:space="0" w:color="auto"/>
            <w:right w:val="none" w:sz="0" w:space="0" w:color="auto"/>
          </w:divBdr>
        </w:div>
        <w:div w:id="1853107779">
          <w:marLeft w:val="640"/>
          <w:marRight w:val="0"/>
          <w:marTop w:val="0"/>
          <w:marBottom w:val="0"/>
          <w:divBdr>
            <w:top w:val="none" w:sz="0" w:space="0" w:color="auto"/>
            <w:left w:val="none" w:sz="0" w:space="0" w:color="auto"/>
            <w:bottom w:val="none" w:sz="0" w:space="0" w:color="auto"/>
            <w:right w:val="none" w:sz="0" w:space="0" w:color="auto"/>
          </w:divBdr>
        </w:div>
        <w:div w:id="1198156421">
          <w:marLeft w:val="640"/>
          <w:marRight w:val="0"/>
          <w:marTop w:val="0"/>
          <w:marBottom w:val="0"/>
          <w:divBdr>
            <w:top w:val="none" w:sz="0" w:space="0" w:color="auto"/>
            <w:left w:val="none" w:sz="0" w:space="0" w:color="auto"/>
            <w:bottom w:val="none" w:sz="0" w:space="0" w:color="auto"/>
            <w:right w:val="none" w:sz="0" w:space="0" w:color="auto"/>
          </w:divBdr>
        </w:div>
        <w:div w:id="721563023">
          <w:marLeft w:val="640"/>
          <w:marRight w:val="0"/>
          <w:marTop w:val="0"/>
          <w:marBottom w:val="0"/>
          <w:divBdr>
            <w:top w:val="none" w:sz="0" w:space="0" w:color="auto"/>
            <w:left w:val="none" w:sz="0" w:space="0" w:color="auto"/>
            <w:bottom w:val="none" w:sz="0" w:space="0" w:color="auto"/>
            <w:right w:val="none" w:sz="0" w:space="0" w:color="auto"/>
          </w:divBdr>
        </w:div>
        <w:div w:id="1680156903">
          <w:marLeft w:val="640"/>
          <w:marRight w:val="0"/>
          <w:marTop w:val="0"/>
          <w:marBottom w:val="0"/>
          <w:divBdr>
            <w:top w:val="none" w:sz="0" w:space="0" w:color="auto"/>
            <w:left w:val="none" w:sz="0" w:space="0" w:color="auto"/>
            <w:bottom w:val="none" w:sz="0" w:space="0" w:color="auto"/>
            <w:right w:val="none" w:sz="0" w:space="0" w:color="auto"/>
          </w:divBdr>
        </w:div>
      </w:divsChild>
    </w:div>
    <w:div w:id="739980567">
      <w:bodyDiv w:val="1"/>
      <w:marLeft w:val="0"/>
      <w:marRight w:val="0"/>
      <w:marTop w:val="0"/>
      <w:marBottom w:val="0"/>
      <w:divBdr>
        <w:top w:val="none" w:sz="0" w:space="0" w:color="auto"/>
        <w:left w:val="none" w:sz="0" w:space="0" w:color="auto"/>
        <w:bottom w:val="none" w:sz="0" w:space="0" w:color="auto"/>
        <w:right w:val="none" w:sz="0" w:space="0" w:color="auto"/>
      </w:divBdr>
      <w:divsChild>
        <w:div w:id="973099877">
          <w:marLeft w:val="640"/>
          <w:marRight w:val="0"/>
          <w:marTop w:val="0"/>
          <w:marBottom w:val="0"/>
          <w:divBdr>
            <w:top w:val="none" w:sz="0" w:space="0" w:color="auto"/>
            <w:left w:val="none" w:sz="0" w:space="0" w:color="auto"/>
            <w:bottom w:val="none" w:sz="0" w:space="0" w:color="auto"/>
            <w:right w:val="none" w:sz="0" w:space="0" w:color="auto"/>
          </w:divBdr>
        </w:div>
        <w:div w:id="1513370482">
          <w:marLeft w:val="640"/>
          <w:marRight w:val="0"/>
          <w:marTop w:val="0"/>
          <w:marBottom w:val="0"/>
          <w:divBdr>
            <w:top w:val="none" w:sz="0" w:space="0" w:color="auto"/>
            <w:left w:val="none" w:sz="0" w:space="0" w:color="auto"/>
            <w:bottom w:val="none" w:sz="0" w:space="0" w:color="auto"/>
            <w:right w:val="none" w:sz="0" w:space="0" w:color="auto"/>
          </w:divBdr>
        </w:div>
        <w:div w:id="760493112">
          <w:marLeft w:val="640"/>
          <w:marRight w:val="0"/>
          <w:marTop w:val="0"/>
          <w:marBottom w:val="0"/>
          <w:divBdr>
            <w:top w:val="none" w:sz="0" w:space="0" w:color="auto"/>
            <w:left w:val="none" w:sz="0" w:space="0" w:color="auto"/>
            <w:bottom w:val="none" w:sz="0" w:space="0" w:color="auto"/>
            <w:right w:val="none" w:sz="0" w:space="0" w:color="auto"/>
          </w:divBdr>
        </w:div>
        <w:div w:id="1713655650">
          <w:marLeft w:val="640"/>
          <w:marRight w:val="0"/>
          <w:marTop w:val="0"/>
          <w:marBottom w:val="0"/>
          <w:divBdr>
            <w:top w:val="none" w:sz="0" w:space="0" w:color="auto"/>
            <w:left w:val="none" w:sz="0" w:space="0" w:color="auto"/>
            <w:bottom w:val="none" w:sz="0" w:space="0" w:color="auto"/>
            <w:right w:val="none" w:sz="0" w:space="0" w:color="auto"/>
          </w:divBdr>
        </w:div>
        <w:div w:id="235627873">
          <w:marLeft w:val="640"/>
          <w:marRight w:val="0"/>
          <w:marTop w:val="0"/>
          <w:marBottom w:val="0"/>
          <w:divBdr>
            <w:top w:val="none" w:sz="0" w:space="0" w:color="auto"/>
            <w:left w:val="none" w:sz="0" w:space="0" w:color="auto"/>
            <w:bottom w:val="none" w:sz="0" w:space="0" w:color="auto"/>
            <w:right w:val="none" w:sz="0" w:space="0" w:color="auto"/>
          </w:divBdr>
        </w:div>
        <w:div w:id="1795556605">
          <w:marLeft w:val="640"/>
          <w:marRight w:val="0"/>
          <w:marTop w:val="0"/>
          <w:marBottom w:val="0"/>
          <w:divBdr>
            <w:top w:val="none" w:sz="0" w:space="0" w:color="auto"/>
            <w:left w:val="none" w:sz="0" w:space="0" w:color="auto"/>
            <w:bottom w:val="none" w:sz="0" w:space="0" w:color="auto"/>
            <w:right w:val="none" w:sz="0" w:space="0" w:color="auto"/>
          </w:divBdr>
        </w:div>
        <w:div w:id="1479881506">
          <w:marLeft w:val="640"/>
          <w:marRight w:val="0"/>
          <w:marTop w:val="0"/>
          <w:marBottom w:val="0"/>
          <w:divBdr>
            <w:top w:val="none" w:sz="0" w:space="0" w:color="auto"/>
            <w:left w:val="none" w:sz="0" w:space="0" w:color="auto"/>
            <w:bottom w:val="none" w:sz="0" w:space="0" w:color="auto"/>
            <w:right w:val="none" w:sz="0" w:space="0" w:color="auto"/>
          </w:divBdr>
        </w:div>
        <w:div w:id="1125732942">
          <w:marLeft w:val="640"/>
          <w:marRight w:val="0"/>
          <w:marTop w:val="0"/>
          <w:marBottom w:val="0"/>
          <w:divBdr>
            <w:top w:val="none" w:sz="0" w:space="0" w:color="auto"/>
            <w:left w:val="none" w:sz="0" w:space="0" w:color="auto"/>
            <w:bottom w:val="none" w:sz="0" w:space="0" w:color="auto"/>
            <w:right w:val="none" w:sz="0" w:space="0" w:color="auto"/>
          </w:divBdr>
        </w:div>
        <w:div w:id="394090362">
          <w:marLeft w:val="640"/>
          <w:marRight w:val="0"/>
          <w:marTop w:val="0"/>
          <w:marBottom w:val="0"/>
          <w:divBdr>
            <w:top w:val="none" w:sz="0" w:space="0" w:color="auto"/>
            <w:left w:val="none" w:sz="0" w:space="0" w:color="auto"/>
            <w:bottom w:val="none" w:sz="0" w:space="0" w:color="auto"/>
            <w:right w:val="none" w:sz="0" w:space="0" w:color="auto"/>
          </w:divBdr>
        </w:div>
        <w:div w:id="15813436">
          <w:marLeft w:val="640"/>
          <w:marRight w:val="0"/>
          <w:marTop w:val="0"/>
          <w:marBottom w:val="0"/>
          <w:divBdr>
            <w:top w:val="none" w:sz="0" w:space="0" w:color="auto"/>
            <w:left w:val="none" w:sz="0" w:space="0" w:color="auto"/>
            <w:bottom w:val="none" w:sz="0" w:space="0" w:color="auto"/>
            <w:right w:val="none" w:sz="0" w:space="0" w:color="auto"/>
          </w:divBdr>
        </w:div>
        <w:div w:id="1840348611">
          <w:marLeft w:val="640"/>
          <w:marRight w:val="0"/>
          <w:marTop w:val="0"/>
          <w:marBottom w:val="0"/>
          <w:divBdr>
            <w:top w:val="none" w:sz="0" w:space="0" w:color="auto"/>
            <w:left w:val="none" w:sz="0" w:space="0" w:color="auto"/>
            <w:bottom w:val="none" w:sz="0" w:space="0" w:color="auto"/>
            <w:right w:val="none" w:sz="0" w:space="0" w:color="auto"/>
          </w:divBdr>
        </w:div>
        <w:div w:id="1091699825">
          <w:marLeft w:val="640"/>
          <w:marRight w:val="0"/>
          <w:marTop w:val="0"/>
          <w:marBottom w:val="0"/>
          <w:divBdr>
            <w:top w:val="none" w:sz="0" w:space="0" w:color="auto"/>
            <w:left w:val="none" w:sz="0" w:space="0" w:color="auto"/>
            <w:bottom w:val="none" w:sz="0" w:space="0" w:color="auto"/>
            <w:right w:val="none" w:sz="0" w:space="0" w:color="auto"/>
          </w:divBdr>
        </w:div>
        <w:div w:id="2041592270">
          <w:marLeft w:val="640"/>
          <w:marRight w:val="0"/>
          <w:marTop w:val="0"/>
          <w:marBottom w:val="0"/>
          <w:divBdr>
            <w:top w:val="none" w:sz="0" w:space="0" w:color="auto"/>
            <w:left w:val="none" w:sz="0" w:space="0" w:color="auto"/>
            <w:bottom w:val="none" w:sz="0" w:space="0" w:color="auto"/>
            <w:right w:val="none" w:sz="0" w:space="0" w:color="auto"/>
          </w:divBdr>
        </w:div>
        <w:div w:id="813332020">
          <w:marLeft w:val="640"/>
          <w:marRight w:val="0"/>
          <w:marTop w:val="0"/>
          <w:marBottom w:val="0"/>
          <w:divBdr>
            <w:top w:val="none" w:sz="0" w:space="0" w:color="auto"/>
            <w:left w:val="none" w:sz="0" w:space="0" w:color="auto"/>
            <w:bottom w:val="none" w:sz="0" w:space="0" w:color="auto"/>
            <w:right w:val="none" w:sz="0" w:space="0" w:color="auto"/>
          </w:divBdr>
        </w:div>
        <w:div w:id="1503818446">
          <w:marLeft w:val="640"/>
          <w:marRight w:val="0"/>
          <w:marTop w:val="0"/>
          <w:marBottom w:val="0"/>
          <w:divBdr>
            <w:top w:val="none" w:sz="0" w:space="0" w:color="auto"/>
            <w:left w:val="none" w:sz="0" w:space="0" w:color="auto"/>
            <w:bottom w:val="none" w:sz="0" w:space="0" w:color="auto"/>
            <w:right w:val="none" w:sz="0" w:space="0" w:color="auto"/>
          </w:divBdr>
        </w:div>
        <w:div w:id="1814831845">
          <w:marLeft w:val="640"/>
          <w:marRight w:val="0"/>
          <w:marTop w:val="0"/>
          <w:marBottom w:val="0"/>
          <w:divBdr>
            <w:top w:val="none" w:sz="0" w:space="0" w:color="auto"/>
            <w:left w:val="none" w:sz="0" w:space="0" w:color="auto"/>
            <w:bottom w:val="none" w:sz="0" w:space="0" w:color="auto"/>
            <w:right w:val="none" w:sz="0" w:space="0" w:color="auto"/>
          </w:divBdr>
        </w:div>
      </w:divsChild>
    </w:div>
    <w:div w:id="798643927">
      <w:bodyDiv w:val="1"/>
      <w:marLeft w:val="0"/>
      <w:marRight w:val="0"/>
      <w:marTop w:val="0"/>
      <w:marBottom w:val="0"/>
      <w:divBdr>
        <w:top w:val="none" w:sz="0" w:space="0" w:color="auto"/>
        <w:left w:val="none" w:sz="0" w:space="0" w:color="auto"/>
        <w:bottom w:val="none" w:sz="0" w:space="0" w:color="auto"/>
        <w:right w:val="none" w:sz="0" w:space="0" w:color="auto"/>
      </w:divBdr>
      <w:divsChild>
        <w:div w:id="1877695417">
          <w:marLeft w:val="640"/>
          <w:marRight w:val="0"/>
          <w:marTop w:val="0"/>
          <w:marBottom w:val="0"/>
          <w:divBdr>
            <w:top w:val="none" w:sz="0" w:space="0" w:color="auto"/>
            <w:left w:val="none" w:sz="0" w:space="0" w:color="auto"/>
            <w:bottom w:val="none" w:sz="0" w:space="0" w:color="auto"/>
            <w:right w:val="none" w:sz="0" w:space="0" w:color="auto"/>
          </w:divBdr>
        </w:div>
        <w:div w:id="1979070012">
          <w:marLeft w:val="640"/>
          <w:marRight w:val="0"/>
          <w:marTop w:val="0"/>
          <w:marBottom w:val="0"/>
          <w:divBdr>
            <w:top w:val="none" w:sz="0" w:space="0" w:color="auto"/>
            <w:left w:val="none" w:sz="0" w:space="0" w:color="auto"/>
            <w:bottom w:val="none" w:sz="0" w:space="0" w:color="auto"/>
            <w:right w:val="none" w:sz="0" w:space="0" w:color="auto"/>
          </w:divBdr>
        </w:div>
      </w:divsChild>
    </w:div>
    <w:div w:id="844052945">
      <w:bodyDiv w:val="1"/>
      <w:marLeft w:val="0"/>
      <w:marRight w:val="0"/>
      <w:marTop w:val="0"/>
      <w:marBottom w:val="0"/>
      <w:divBdr>
        <w:top w:val="none" w:sz="0" w:space="0" w:color="auto"/>
        <w:left w:val="none" w:sz="0" w:space="0" w:color="auto"/>
        <w:bottom w:val="none" w:sz="0" w:space="0" w:color="auto"/>
        <w:right w:val="none" w:sz="0" w:space="0" w:color="auto"/>
      </w:divBdr>
      <w:divsChild>
        <w:div w:id="873998286">
          <w:marLeft w:val="640"/>
          <w:marRight w:val="0"/>
          <w:marTop w:val="0"/>
          <w:marBottom w:val="0"/>
          <w:divBdr>
            <w:top w:val="none" w:sz="0" w:space="0" w:color="auto"/>
            <w:left w:val="none" w:sz="0" w:space="0" w:color="auto"/>
            <w:bottom w:val="none" w:sz="0" w:space="0" w:color="auto"/>
            <w:right w:val="none" w:sz="0" w:space="0" w:color="auto"/>
          </w:divBdr>
        </w:div>
        <w:div w:id="772239468">
          <w:marLeft w:val="640"/>
          <w:marRight w:val="0"/>
          <w:marTop w:val="0"/>
          <w:marBottom w:val="0"/>
          <w:divBdr>
            <w:top w:val="none" w:sz="0" w:space="0" w:color="auto"/>
            <w:left w:val="none" w:sz="0" w:space="0" w:color="auto"/>
            <w:bottom w:val="none" w:sz="0" w:space="0" w:color="auto"/>
            <w:right w:val="none" w:sz="0" w:space="0" w:color="auto"/>
          </w:divBdr>
        </w:div>
        <w:div w:id="2091269971">
          <w:marLeft w:val="640"/>
          <w:marRight w:val="0"/>
          <w:marTop w:val="0"/>
          <w:marBottom w:val="0"/>
          <w:divBdr>
            <w:top w:val="none" w:sz="0" w:space="0" w:color="auto"/>
            <w:left w:val="none" w:sz="0" w:space="0" w:color="auto"/>
            <w:bottom w:val="none" w:sz="0" w:space="0" w:color="auto"/>
            <w:right w:val="none" w:sz="0" w:space="0" w:color="auto"/>
          </w:divBdr>
        </w:div>
        <w:div w:id="1683237835">
          <w:marLeft w:val="640"/>
          <w:marRight w:val="0"/>
          <w:marTop w:val="0"/>
          <w:marBottom w:val="0"/>
          <w:divBdr>
            <w:top w:val="none" w:sz="0" w:space="0" w:color="auto"/>
            <w:left w:val="none" w:sz="0" w:space="0" w:color="auto"/>
            <w:bottom w:val="none" w:sz="0" w:space="0" w:color="auto"/>
            <w:right w:val="none" w:sz="0" w:space="0" w:color="auto"/>
          </w:divBdr>
        </w:div>
        <w:div w:id="446970252">
          <w:marLeft w:val="640"/>
          <w:marRight w:val="0"/>
          <w:marTop w:val="0"/>
          <w:marBottom w:val="0"/>
          <w:divBdr>
            <w:top w:val="none" w:sz="0" w:space="0" w:color="auto"/>
            <w:left w:val="none" w:sz="0" w:space="0" w:color="auto"/>
            <w:bottom w:val="none" w:sz="0" w:space="0" w:color="auto"/>
            <w:right w:val="none" w:sz="0" w:space="0" w:color="auto"/>
          </w:divBdr>
        </w:div>
        <w:div w:id="1375423832">
          <w:marLeft w:val="640"/>
          <w:marRight w:val="0"/>
          <w:marTop w:val="0"/>
          <w:marBottom w:val="0"/>
          <w:divBdr>
            <w:top w:val="none" w:sz="0" w:space="0" w:color="auto"/>
            <w:left w:val="none" w:sz="0" w:space="0" w:color="auto"/>
            <w:bottom w:val="none" w:sz="0" w:space="0" w:color="auto"/>
            <w:right w:val="none" w:sz="0" w:space="0" w:color="auto"/>
          </w:divBdr>
        </w:div>
        <w:div w:id="984627362">
          <w:marLeft w:val="640"/>
          <w:marRight w:val="0"/>
          <w:marTop w:val="0"/>
          <w:marBottom w:val="0"/>
          <w:divBdr>
            <w:top w:val="none" w:sz="0" w:space="0" w:color="auto"/>
            <w:left w:val="none" w:sz="0" w:space="0" w:color="auto"/>
            <w:bottom w:val="none" w:sz="0" w:space="0" w:color="auto"/>
            <w:right w:val="none" w:sz="0" w:space="0" w:color="auto"/>
          </w:divBdr>
        </w:div>
      </w:divsChild>
    </w:div>
    <w:div w:id="863664944">
      <w:bodyDiv w:val="1"/>
      <w:marLeft w:val="0"/>
      <w:marRight w:val="0"/>
      <w:marTop w:val="0"/>
      <w:marBottom w:val="0"/>
      <w:divBdr>
        <w:top w:val="none" w:sz="0" w:space="0" w:color="auto"/>
        <w:left w:val="none" w:sz="0" w:space="0" w:color="auto"/>
        <w:bottom w:val="none" w:sz="0" w:space="0" w:color="auto"/>
        <w:right w:val="none" w:sz="0" w:space="0" w:color="auto"/>
      </w:divBdr>
      <w:divsChild>
        <w:div w:id="501362182">
          <w:marLeft w:val="640"/>
          <w:marRight w:val="0"/>
          <w:marTop w:val="0"/>
          <w:marBottom w:val="0"/>
          <w:divBdr>
            <w:top w:val="none" w:sz="0" w:space="0" w:color="auto"/>
            <w:left w:val="none" w:sz="0" w:space="0" w:color="auto"/>
            <w:bottom w:val="none" w:sz="0" w:space="0" w:color="auto"/>
            <w:right w:val="none" w:sz="0" w:space="0" w:color="auto"/>
          </w:divBdr>
        </w:div>
        <w:div w:id="894391827">
          <w:marLeft w:val="640"/>
          <w:marRight w:val="0"/>
          <w:marTop w:val="0"/>
          <w:marBottom w:val="0"/>
          <w:divBdr>
            <w:top w:val="none" w:sz="0" w:space="0" w:color="auto"/>
            <w:left w:val="none" w:sz="0" w:space="0" w:color="auto"/>
            <w:bottom w:val="none" w:sz="0" w:space="0" w:color="auto"/>
            <w:right w:val="none" w:sz="0" w:space="0" w:color="auto"/>
          </w:divBdr>
        </w:div>
        <w:div w:id="975331336">
          <w:marLeft w:val="640"/>
          <w:marRight w:val="0"/>
          <w:marTop w:val="0"/>
          <w:marBottom w:val="0"/>
          <w:divBdr>
            <w:top w:val="none" w:sz="0" w:space="0" w:color="auto"/>
            <w:left w:val="none" w:sz="0" w:space="0" w:color="auto"/>
            <w:bottom w:val="none" w:sz="0" w:space="0" w:color="auto"/>
            <w:right w:val="none" w:sz="0" w:space="0" w:color="auto"/>
          </w:divBdr>
        </w:div>
        <w:div w:id="726343057">
          <w:marLeft w:val="640"/>
          <w:marRight w:val="0"/>
          <w:marTop w:val="0"/>
          <w:marBottom w:val="0"/>
          <w:divBdr>
            <w:top w:val="none" w:sz="0" w:space="0" w:color="auto"/>
            <w:left w:val="none" w:sz="0" w:space="0" w:color="auto"/>
            <w:bottom w:val="none" w:sz="0" w:space="0" w:color="auto"/>
            <w:right w:val="none" w:sz="0" w:space="0" w:color="auto"/>
          </w:divBdr>
        </w:div>
        <w:div w:id="1280259005">
          <w:marLeft w:val="640"/>
          <w:marRight w:val="0"/>
          <w:marTop w:val="0"/>
          <w:marBottom w:val="0"/>
          <w:divBdr>
            <w:top w:val="none" w:sz="0" w:space="0" w:color="auto"/>
            <w:left w:val="none" w:sz="0" w:space="0" w:color="auto"/>
            <w:bottom w:val="none" w:sz="0" w:space="0" w:color="auto"/>
            <w:right w:val="none" w:sz="0" w:space="0" w:color="auto"/>
          </w:divBdr>
        </w:div>
        <w:div w:id="2100640357">
          <w:marLeft w:val="640"/>
          <w:marRight w:val="0"/>
          <w:marTop w:val="0"/>
          <w:marBottom w:val="0"/>
          <w:divBdr>
            <w:top w:val="none" w:sz="0" w:space="0" w:color="auto"/>
            <w:left w:val="none" w:sz="0" w:space="0" w:color="auto"/>
            <w:bottom w:val="none" w:sz="0" w:space="0" w:color="auto"/>
            <w:right w:val="none" w:sz="0" w:space="0" w:color="auto"/>
          </w:divBdr>
        </w:div>
        <w:div w:id="993332695">
          <w:marLeft w:val="640"/>
          <w:marRight w:val="0"/>
          <w:marTop w:val="0"/>
          <w:marBottom w:val="0"/>
          <w:divBdr>
            <w:top w:val="none" w:sz="0" w:space="0" w:color="auto"/>
            <w:left w:val="none" w:sz="0" w:space="0" w:color="auto"/>
            <w:bottom w:val="none" w:sz="0" w:space="0" w:color="auto"/>
            <w:right w:val="none" w:sz="0" w:space="0" w:color="auto"/>
          </w:divBdr>
        </w:div>
        <w:div w:id="98642536">
          <w:marLeft w:val="640"/>
          <w:marRight w:val="0"/>
          <w:marTop w:val="0"/>
          <w:marBottom w:val="0"/>
          <w:divBdr>
            <w:top w:val="none" w:sz="0" w:space="0" w:color="auto"/>
            <w:left w:val="none" w:sz="0" w:space="0" w:color="auto"/>
            <w:bottom w:val="none" w:sz="0" w:space="0" w:color="auto"/>
            <w:right w:val="none" w:sz="0" w:space="0" w:color="auto"/>
          </w:divBdr>
        </w:div>
        <w:div w:id="2080708191">
          <w:marLeft w:val="640"/>
          <w:marRight w:val="0"/>
          <w:marTop w:val="0"/>
          <w:marBottom w:val="0"/>
          <w:divBdr>
            <w:top w:val="none" w:sz="0" w:space="0" w:color="auto"/>
            <w:left w:val="none" w:sz="0" w:space="0" w:color="auto"/>
            <w:bottom w:val="none" w:sz="0" w:space="0" w:color="auto"/>
            <w:right w:val="none" w:sz="0" w:space="0" w:color="auto"/>
          </w:divBdr>
        </w:div>
        <w:div w:id="1393389355">
          <w:marLeft w:val="640"/>
          <w:marRight w:val="0"/>
          <w:marTop w:val="0"/>
          <w:marBottom w:val="0"/>
          <w:divBdr>
            <w:top w:val="none" w:sz="0" w:space="0" w:color="auto"/>
            <w:left w:val="none" w:sz="0" w:space="0" w:color="auto"/>
            <w:bottom w:val="none" w:sz="0" w:space="0" w:color="auto"/>
            <w:right w:val="none" w:sz="0" w:space="0" w:color="auto"/>
          </w:divBdr>
        </w:div>
        <w:div w:id="1798525191">
          <w:marLeft w:val="640"/>
          <w:marRight w:val="0"/>
          <w:marTop w:val="0"/>
          <w:marBottom w:val="0"/>
          <w:divBdr>
            <w:top w:val="none" w:sz="0" w:space="0" w:color="auto"/>
            <w:left w:val="none" w:sz="0" w:space="0" w:color="auto"/>
            <w:bottom w:val="none" w:sz="0" w:space="0" w:color="auto"/>
            <w:right w:val="none" w:sz="0" w:space="0" w:color="auto"/>
          </w:divBdr>
        </w:div>
        <w:div w:id="462118410">
          <w:marLeft w:val="640"/>
          <w:marRight w:val="0"/>
          <w:marTop w:val="0"/>
          <w:marBottom w:val="0"/>
          <w:divBdr>
            <w:top w:val="none" w:sz="0" w:space="0" w:color="auto"/>
            <w:left w:val="none" w:sz="0" w:space="0" w:color="auto"/>
            <w:bottom w:val="none" w:sz="0" w:space="0" w:color="auto"/>
            <w:right w:val="none" w:sz="0" w:space="0" w:color="auto"/>
          </w:divBdr>
        </w:div>
        <w:div w:id="1021081926">
          <w:marLeft w:val="640"/>
          <w:marRight w:val="0"/>
          <w:marTop w:val="0"/>
          <w:marBottom w:val="0"/>
          <w:divBdr>
            <w:top w:val="none" w:sz="0" w:space="0" w:color="auto"/>
            <w:left w:val="none" w:sz="0" w:space="0" w:color="auto"/>
            <w:bottom w:val="none" w:sz="0" w:space="0" w:color="auto"/>
            <w:right w:val="none" w:sz="0" w:space="0" w:color="auto"/>
          </w:divBdr>
        </w:div>
        <w:div w:id="341323215">
          <w:marLeft w:val="640"/>
          <w:marRight w:val="0"/>
          <w:marTop w:val="0"/>
          <w:marBottom w:val="0"/>
          <w:divBdr>
            <w:top w:val="none" w:sz="0" w:space="0" w:color="auto"/>
            <w:left w:val="none" w:sz="0" w:space="0" w:color="auto"/>
            <w:bottom w:val="none" w:sz="0" w:space="0" w:color="auto"/>
            <w:right w:val="none" w:sz="0" w:space="0" w:color="auto"/>
          </w:divBdr>
        </w:div>
        <w:div w:id="1650749083">
          <w:marLeft w:val="640"/>
          <w:marRight w:val="0"/>
          <w:marTop w:val="0"/>
          <w:marBottom w:val="0"/>
          <w:divBdr>
            <w:top w:val="none" w:sz="0" w:space="0" w:color="auto"/>
            <w:left w:val="none" w:sz="0" w:space="0" w:color="auto"/>
            <w:bottom w:val="none" w:sz="0" w:space="0" w:color="auto"/>
            <w:right w:val="none" w:sz="0" w:space="0" w:color="auto"/>
          </w:divBdr>
        </w:div>
        <w:div w:id="1430196258">
          <w:marLeft w:val="640"/>
          <w:marRight w:val="0"/>
          <w:marTop w:val="0"/>
          <w:marBottom w:val="0"/>
          <w:divBdr>
            <w:top w:val="none" w:sz="0" w:space="0" w:color="auto"/>
            <w:left w:val="none" w:sz="0" w:space="0" w:color="auto"/>
            <w:bottom w:val="none" w:sz="0" w:space="0" w:color="auto"/>
            <w:right w:val="none" w:sz="0" w:space="0" w:color="auto"/>
          </w:divBdr>
        </w:div>
        <w:div w:id="1664507186">
          <w:marLeft w:val="640"/>
          <w:marRight w:val="0"/>
          <w:marTop w:val="0"/>
          <w:marBottom w:val="0"/>
          <w:divBdr>
            <w:top w:val="none" w:sz="0" w:space="0" w:color="auto"/>
            <w:left w:val="none" w:sz="0" w:space="0" w:color="auto"/>
            <w:bottom w:val="none" w:sz="0" w:space="0" w:color="auto"/>
            <w:right w:val="none" w:sz="0" w:space="0" w:color="auto"/>
          </w:divBdr>
        </w:div>
        <w:div w:id="1870994443">
          <w:marLeft w:val="640"/>
          <w:marRight w:val="0"/>
          <w:marTop w:val="0"/>
          <w:marBottom w:val="0"/>
          <w:divBdr>
            <w:top w:val="none" w:sz="0" w:space="0" w:color="auto"/>
            <w:left w:val="none" w:sz="0" w:space="0" w:color="auto"/>
            <w:bottom w:val="none" w:sz="0" w:space="0" w:color="auto"/>
            <w:right w:val="none" w:sz="0" w:space="0" w:color="auto"/>
          </w:divBdr>
        </w:div>
        <w:div w:id="1754160900">
          <w:marLeft w:val="640"/>
          <w:marRight w:val="0"/>
          <w:marTop w:val="0"/>
          <w:marBottom w:val="0"/>
          <w:divBdr>
            <w:top w:val="none" w:sz="0" w:space="0" w:color="auto"/>
            <w:left w:val="none" w:sz="0" w:space="0" w:color="auto"/>
            <w:bottom w:val="none" w:sz="0" w:space="0" w:color="auto"/>
            <w:right w:val="none" w:sz="0" w:space="0" w:color="auto"/>
          </w:divBdr>
        </w:div>
        <w:div w:id="1350058794">
          <w:marLeft w:val="640"/>
          <w:marRight w:val="0"/>
          <w:marTop w:val="0"/>
          <w:marBottom w:val="0"/>
          <w:divBdr>
            <w:top w:val="none" w:sz="0" w:space="0" w:color="auto"/>
            <w:left w:val="none" w:sz="0" w:space="0" w:color="auto"/>
            <w:bottom w:val="none" w:sz="0" w:space="0" w:color="auto"/>
            <w:right w:val="none" w:sz="0" w:space="0" w:color="auto"/>
          </w:divBdr>
        </w:div>
      </w:divsChild>
    </w:div>
    <w:div w:id="887761317">
      <w:bodyDiv w:val="1"/>
      <w:marLeft w:val="0"/>
      <w:marRight w:val="0"/>
      <w:marTop w:val="0"/>
      <w:marBottom w:val="0"/>
      <w:divBdr>
        <w:top w:val="none" w:sz="0" w:space="0" w:color="auto"/>
        <w:left w:val="none" w:sz="0" w:space="0" w:color="auto"/>
        <w:bottom w:val="none" w:sz="0" w:space="0" w:color="auto"/>
        <w:right w:val="none" w:sz="0" w:space="0" w:color="auto"/>
      </w:divBdr>
      <w:divsChild>
        <w:div w:id="1389496268">
          <w:marLeft w:val="640"/>
          <w:marRight w:val="0"/>
          <w:marTop w:val="0"/>
          <w:marBottom w:val="0"/>
          <w:divBdr>
            <w:top w:val="none" w:sz="0" w:space="0" w:color="auto"/>
            <w:left w:val="none" w:sz="0" w:space="0" w:color="auto"/>
            <w:bottom w:val="none" w:sz="0" w:space="0" w:color="auto"/>
            <w:right w:val="none" w:sz="0" w:space="0" w:color="auto"/>
          </w:divBdr>
        </w:div>
        <w:div w:id="347562778">
          <w:marLeft w:val="640"/>
          <w:marRight w:val="0"/>
          <w:marTop w:val="0"/>
          <w:marBottom w:val="0"/>
          <w:divBdr>
            <w:top w:val="none" w:sz="0" w:space="0" w:color="auto"/>
            <w:left w:val="none" w:sz="0" w:space="0" w:color="auto"/>
            <w:bottom w:val="none" w:sz="0" w:space="0" w:color="auto"/>
            <w:right w:val="none" w:sz="0" w:space="0" w:color="auto"/>
          </w:divBdr>
        </w:div>
        <w:div w:id="2074816011">
          <w:marLeft w:val="640"/>
          <w:marRight w:val="0"/>
          <w:marTop w:val="0"/>
          <w:marBottom w:val="0"/>
          <w:divBdr>
            <w:top w:val="none" w:sz="0" w:space="0" w:color="auto"/>
            <w:left w:val="none" w:sz="0" w:space="0" w:color="auto"/>
            <w:bottom w:val="none" w:sz="0" w:space="0" w:color="auto"/>
            <w:right w:val="none" w:sz="0" w:space="0" w:color="auto"/>
          </w:divBdr>
        </w:div>
        <w:div w:id="1882207781">
          <w:marLeft w:val="640"/>
          <w:marRight w:val="0"/>
          <w:marTop w:val="0"/>
          <w:marBottom w:val="0"/>
          <w:divBdr>
            <w:top w:val="none" w:sz="0" w:space="0" w:color="auto"/>
            <w:left w:val="none" w:sz="0" w:space="0" w:color="auto"/>
            <w:bottom w:val="none" w:sz="0" w:space="0" w:color="auto"/>
            <w:right w:val="none" w:sz="0" w:space="0" w:color="auto"/>
          </w:divBdr>
        </w:div>
        <w:div w:id="1224170914">
          <w:marLeft w:val="640"/>
          <w:marRight w:val="0"/>
          <w:marTop w:val="0"/>
          <w:marBottom w:val="0"/>
          <w:divBdr>
            <w:top w:val="none" w:sz="0" w:space="0" w:color="auto"/>
            <w:left w:val="none" w:sz="0" w:space="0" w:color="auto"/>
            <w:bottom w:val="none" w:sz="0" w:space="0" w:color="auto"/>
            <w:right w:val="none" w:sz="0" w:space="0" w:color="auto"/>
          </w:divBdr>
        </w:div>
        <w:div w:id="925766214">
          <w:marLeft w:val="640"/>
          <w:marRight w:val="0"/>
          <w:marTop w:val="0"/>
          <w:marBottom w:val="0"/>
          <w:divBdr>
            <w:top w:val="none" w:sz="0" w:space="0" w:color="auto"/>
            <w:left w:val="none" w:sz="0" w:space="0" w:color="auto"/>
            <w:bottom w:val="none" w:sz="0" w:space="0" w:color="auto"/>
            <w:right w:val="none" w:sz="0" w:space="0" w:color="auto"/>
          </w:divBdr>
        </w:div>
        <w:div w:id="257838515">
          <w:marLeft w:val="640"/>
          <w:marRight w:val="0"/>
          <w:marTop w:val="0"/>
          <w:marBottom w:val="0"/>
          <w:divBdr>
            <w:top w:val="none" w:sz="0" w:space="0" w:color="auto"/>
            <w:left w:val="none" w:sz="0" w:space="0" w:color="auto"/>
            <w:bottom w:val="none" w:sz="0" w:space="0" w:color="auto"/>
            <w:right w:val="none" w:sz="0" w:space="0" w:color="auto"/>
          </w:divBdr>
        </w:div>
        <w:div w:id="2077319729">
          <w:marLeft w:val="640"/>
          <w:marRight w:val="0"/>
          <w:marTop w:val="0"/>
          <w:marBottom w:val="0"/>
          <w:divBdr>
            <w:top w:val="none" w:sz="0" w:space="0" w:color="auto"/>
            <w:left w:val="none" w:sz="0" w:space="0" w:color="auto"/>
            <w:bottom w:val="none" w:sz="0" w:space="0" w:color="auto"/>
            <w:right w:val="none" w:sz="0" w:space="0" w:color="auto"/>
          </w:divBdr>
        </w:div>
        <w:div w:id="469597156">
          <w:marLeft w:val="640"/>
          <w:marRight w:val="0"/>
          <w:marTop w:val="0"/>
          <w:marBottom w:val="0"/>
          <w:divBdr>
            <w:top w:val="none" w:sz="0" w:space="0" w:color="auto"/>
            <w:left w:val="none" w:sz="0" w:space="0" w:color="auto"/>
            <w:bottom w:val="none" w:sz="0" w:space="0" w:color="auto"/>
            <w:right w:val="none" w:sz="0" w:space="0" w:color="auto"/>
          </w:divBdr>
        </w:div>
        <w:div w:id="189605901">
          <w:marLeft w:val="640"/>
          <w:marRight w:val="0"/>
          <w:marTop w:val="0"/>
          <w:marBottom w:val="0"/>
          <w:divBdr>
            <w:top w:val="none" w:sz="0" w:space="0" w:color="auto"/>
            <w:left w:val="none" w:sz="0" w:space="0" w:color="auto"/>
            <w:bottom w:val="none" w:sz="0" w:space="0" w:color="auto"/>
            <w:right w:val="none" w:sz="0" w:space="0" w:color="auto"/>
          </w:divBdr>
        </w:div>
        <w:div w:id="345251009">
          <w:marLeft w:val="640"/>
          <w:marRight w:val="0"/>
          <w:marTop w:val="0"/>
          <w:marBottom w:val="0"/>
          <w:divBdr>
            <w:top w:val="none" w:sz="0" w:space="0" w:color="auto"/>
            <w:left w:val="none" w:sz="0" w:space="0" w:color="auto"/>
            <w:bottom w:val="none" w:sz="0" w:space="0" w:color="auto"/>
            <w:right w:val="none" w:sz="0" w:space="0" w:color="auto"/>
          </w:divBdr>
        </w:div>
        <w:div w:id="810364707">
          <w:marLeft w:val="640"/>
          <w:marRight w:val="0"/>
          <w:marTop w:val="0"/>
          <w:marBottom w:val="0"/>
          <w:divBdr>
            <w:top w:val="none" w:sz="0" w:space="0" w:color="auto"/>
            <w:left w:val="none" w:sz="0" w:space="0" w:color="auto"/>
            <w:bottom w:val="none" w:sz="0" w:space="0" w:color="auto"/>
            <w:right w:val="none" w:sz="0" w:space="0" w:color="auto"/>
          </w:divBdr>
        </w:div>
        <w:div w:id="1964730729">
          <w:marLeft w:val="640"/>
          <w:marRight w:val="0"/>
          <w:marTop w:val="0"/>
          <w:marBottom w:val="0"/>
          <w:divBdr>
            <w:top w:val="none" w:sz="0" w:space="0" w:color="auto"/>
            <w:left w:val="none" w:sz="0" w:space="0" w:color="auto"/>
            <w:bottom w:val="none" w:sz="0" w:space="0" w:color="auto"/>
            <w:right w:val="none" w:sz="0" w:space="0" w:color="auto"/>
          </w:divBdr>
        </w:div>
        <w:div w:id="2108496852">
          <w:marLeft w:val="640"/>
          <w:marRight w:val="0"/>
          <w:marTop w:val="0"/>
          <w:marBottom w:val="0"/>
          <w:divBdr>
            <w:top w:val="none" w:sz="0" w:space="0" w:color="auto"/>
            <w:left w:val="none" w:sz="0" w:space="0" w:color="auto"/>
            <w:bottom w:val="none" w:sz="0" w:space="0" w:color="auto"/>
            <w:right w:val="none" w:sz="0" w:space="0" w:color="auto"/>
          </w:divBdr>
        </w:div>
        <w:div w:id="486702765">
          <w:marLeft w:val="640"/>
          <w:marRight w:val="0"/>
          <w:marTop w:val="0"/>
          <w:marBottom w:val="0"/>
          <w:divBdr>
            <w:top w:val="none" w:sz="0" w:space="0" w:color="auto"/>
            <w:left w:val="none" w:sz="0" w:space="0" w:color="auto"/>
            <w:bottom w:val="none" w:sz="0" w:space="0" w:color="auto"/>
            <w:right w:val="none" w:sz="0" w:space="0" w:color="auto"/>
          </w:divBdr>
        </w:div>
        <w:div w:id="1798449964">
          <w:marLeft w:val="640"/>
          <w:marRight w:val="0"/>
          <w:marTop w:val="0"/>
          <w:marBottom w:val="0"/>
          <w:divBdr>
            <w:top w:val="none" w:sz="0" w:space="0" w:color="auto"/>
            <w:left w:val="none" w:sz="0" w:space="0" w:color="auto"/>
            <w:bottom w:val="none" w:sz="0" w:space="0" w:color="auto"/>
            <w:right w:val="none" w:sz="0" w:space="0" w:color="auto"/>
          </w:divBdr>
        </w:div>
        <w:div w:id="1122504800">
          <w:marLeft w:val="640"/>
          <w:marRight w:val="0"/>
          <w:marTop w:val="0"/>
          <w:marBottom w:val="0"/>
          <w:divBdr>
            <w:top w:val="none" w:sz="0" w:space="0" w:color="auto"/>
            <w:left w:val="none" w:sz="0" w:space="0" w:color="auto"/>
            <w:bottom w:val="none" w:sz="0" w:space="0" w:color="auto"/>
            <w:right w:val="none" w:sz="0" w:space="0" w:color="auto"/>
          </w:divBdr>
        </w:div>
        <w:div w:id="770857859">
          <w:marLeft w:val="640"/>
          <w:marRight w:val="0"/>
          <w:marTop w:val="0"/>
          <w:marBottom w:val="0"/>
          <w:divBdr>
            <w:top w:val="none" w:sz="0" w:space="0" w:color="auto"/>
            <w:left w:val="none" w:sz="0" w:space="0" w:color="auto"/>
            <w:bottom w:val="none" w:sz="0" w:space="0" w:color="auto"/>
            <w:right w:val="none" w:sz="0" w:space="0" w:color="auto"/>
          </w:divBdr>
        </w:div>
        <w:div w:id="1099911552">
          <w:marLeft w:val="640"/>
          <w:marRight w:val="0"/>
          <w:marTop w:val="0"/>
          <w:marBottom w:val="0"/>
          <w:divBdr>
            <w:top w:val="none" w:sz="0" w:space="0" w:color="auto"/>
            <w:left w:val="none" w:sz="0" w:space="0" w:color="auto"/>
            <w:bottom w:val="none" w:sz="0" w:space="0" w:color="auto"/>
            <w:right w:val="none" w:sz="0" w:space="0" w:color="auto"/>
          </w:divBdr>
        </w:div>
        <w:div w:id="1043674909">
          <w:marLeft w:val="640"/>
          <w:marRight w:val="0"/>
          <w:marTop w:val="0"/>
          <w:marBottom w:val="0"/>
          <w:divBdr>
            <w:top w:val="none" w:sz="0" w:space="0" w:color="auto"/>
            <w:left w:val="none" w:sz="0" w:space="0" w:color="auto"/>
            <w:bottom w:val="none" w:sz="0" w:space="0" w:color="auto"/>
            <w:right w:val="none" w:sz="0" w:space="0" w:color="auto"/>
          </w:divBdr>
        </w:div>
        <w:div w:id="1537354713">
          <w:marLeft w:val="640"/>
          <w:marRight w:val="0"/>
          <w:marTop w:val="0"/>
          <w:marBottom w:val="0"/>
          <w:divBdr>
            <w:top w:val="none" w:sz="0" w:space="0" w:color="auto"/>
            <w:left w:val="none" w:sz="0" w:space="0" w:color="auto"/>
            <w:bottom w:val="none" w:sz="0" w:space="0" w:color="auto"/>
            <w:right w:val="none" w:sz="0" w:space="0" w:color="auto"/>
          </w:divBdr>
        </w:div>
      </w:divsChild>
    </w:div>
    <w:div w:id="899362552">
      <w:bodyDiv w:val="1"/>
      <w:marLeft w:val="0"/>
      <w:marRight w:val="0"/>
      <w:marTop w:val="0"/>
      <w:marBottom w:val="0"/>
      <w:divBdr>
        <w:top w:val="none" w:sz="0" w:space="0" w:color="auto"/>
        <w:left w:val="none" w:sz="0" w:space="0" w:color="auto"/>
        <w:bottom w:val="none" w:sz="0" w:space="0" w:color="auto"/>
        <w:right w:val="none" w:sz="0" w:space="0" w:color="auto"/>
      </w:divBdr>
      <w:divsChild>
        <w:div w:id="746461898">
          <w:marLeft w:val="640"/>
          <w:marRight w:val="0"/>
          <w:marTop w:val="0"/>
          <w:marBottom w:val="0"/>
          <w:divBdr>
            <w:top w:val="none" w:sz="0" w:space="0" w:color="auto"/>
            <w:left w:val="none" w:sz="0" w:space="0" w:color="auto"/>
            <w:bottom w:val="none" w:sz="0" w:space="0" w:color="auto"/>
            <w:right w:val="none" w:sz="0" w:space="0" w:color="auto"/>
          </w:divBdr>
        </w:div>
        <w:div w:id="1368339521">
          <w:marLeft w:val="640"/>
          <w:marRight w:val="0"/>
          <w:marTop w:val="0"/>
          <w:marBottom w:val="0"/>
          <w:divBdr>
            <w:top w:val="none" w:sz="0" w:space="0" w:color="auto"/>
            <w:left w:val="none" w:sz="0" w:space="0" w:color="auto"/>
            <w:bottom w:val="none" w:sz="0" w:space="0" w:color="auto"/>
            <w:right w:val="none" w:sz="0" w:space="0" w:color="auto"/>
          </w:divBdr>
        </w:div>
        <w:div w:id="734620096">
          <w:marLeft w:val="640"/>
          <w:marRight w:val="0"/>
          <w:marTop w:val="0"/>
          <w:marBottom w:val="0"/>
          <w:divBdr>
            <w:top w:val="none" w:sz="0" w:space="0" w:color="auto"/>
            <w:left w:val="none" w:sz="0" w:space="0" w:color="auto"/>
            <w:bottom w:val="none" w:sz="0" w:space="0" w:color="auto"/>
            <w:right w:val="none" w:sz="0" w:space="0" w:color="auto"/>
          </w:divBdr>
        </w:div>
        <w:div w:id="588461645">
          <w:marLeft w:val="640"/>
          <w:marRight w:val="0"/>
          <w:marTop w:val="0"/>
          <w:marBottom w:val="0"/>
          <w:divBdr>
            <w:top w:val="none" w:sz="0" w:space="0" w:color="auto"/>
            <w:left w:val="none" w:sz="0" w:space="0" w:color="auto"/>
            <w:bottom w:val="none" w:sz="0" w:space="0" w:color="auto"/>
            <w:right w:val="none" w:sz="0" w:space="0" w:color="auto"/>
          </w:divBdr>
        </w:div>
        <w:div w:id="1200629294">
          <w:marLeft w:val="640"/>
          <w:marRight w:val="0"/>
          <w:marTop w:val="0"/>
          <w:marBottom w:val="0"/>
          <w:divBdr>
            <w:top w:val="none" w:sz="0" w:space="0" w:color="auto"/>
            <w:left w:val="none" w:sz="0" w:space="0" w:color="auto"/>
            <w:bottom w:val="none" w:sz="0" w:space="0" w:color="auto"/>
            <w:right w:val="none" w:sz="0" w:space="0" w:color="auto"/>
          </w:divBdr>
        </w:div>
        <w:div w:id="924917927">
          <w:marLeft w:val="640"/>
          <w:marRight w:val="0"/>
          <w:marTop w:val="0"/>
          <w:marBottom w:val="0"/>
          <w:divBdr>
            <w:top w:val="none" w:sz="0" w:space="0" w:color="auto"/>
            <w:left w:val="none" w:sz="0" w:space="0" w:color="auto"/>
            <w:bottom w:val="none" w:sz="0" w:space="0" w:color="auto"/>
            <w:right w:val="none" w:sz="0" w:space="0" w:color="auto"/>
          </w:divBdr>
        </w:div>
        <w:div w:id="1132987582">
          <w:marLeft w:val="640"/>
          <w:marRight w:val="0"/>
          <w:marTop w:val="0"/>
          <w:marBottom w:val="0"/>
          <w:divBdr>
            <w:top w:val="none" w:sz="0" w:space="0" w:color="auto"/>
            <w:left w:val="none" w:sz="0" w:space="0" w:color="auto"/>
            <w:bottom w:val="none" w:sz="0" w:space="0" w:color="auto"/>
            <w:right w:val="none" w:sz="0" w:space="0" w:color="auto"/>
          </w:divBdr>
        </w:div>
        <w:div w:id="1902330155">
          <w:marLeft w:val="640"/>
          <w:marRight w:val="0"/>
          <w:marTop w:val="0"/>
          <w:marBottom w:val="0"/>
          <w:divBdr>
            <w:top w:val="none" w:sz="0" w:space="0" w:color="auto"/>
            <w:left w:val="none" w:sz="0" w:space="0" w:color="auto"/>
            <w:bottom w:val="none" w:sz="0" w:space="0" w:color="auto"/>
            <w:right w:val="none" w:sz="0" w:space="0" w:color="auto"/>
          </w:divBdr>
        </w:div>
        <w:div w:id="568736474">
          <w:marLeft w:val="640"/>
          <w:marRight w:val="0"/>
          <w:marTop w:val="0"/>
          <w:marBottom w:val="0"/>
          <w:divBdr>
            <w:top w:val="none" w:sz="0" w:space="0" w:color="auto"/>
            <w:left w:val="none" w:sz="0" w:space="0" w:color="auto"/>
            <w:bottom w:val="none" w:sz="0" w:space="0" w:color="auto"/>
            <w:right w:val="none" w:sz="0" w:space="0" w:color="auto"/>
          </w:divBdr>
        </w:div>
        <w:div w:id="1253926600">
          <w:marLeft w:val="640"/>
          <w:marRight w:val="0"/>
          <w:marTop w:val="0"/>
          <w:marBottom w:val="0"/>
          <w:divBdr>
            <w:top w:val="none" w:sz="0" w:space="0" w:color="auto"/>
            <w:left w:val="none" w:sz="0" w:space="0" w:color="auto"/>
            <w:bottom w:val="none" w:sz="0" w:space="0" w:color="auto"/>
            <w:right w:val="none" w:sz="0" w:space="0" w:color="auto"/>
          </w:divBdr>
        </w:div>
        <w:div w:id="608464610">
          <w:marLeft w:val="640"/>
          <w:marRight w:val="0"/>
          <w:marTop w:val="0"/>
          <w:marBottom w:val="0"/>
          <w:divBdr>
            <w:top w:val="none" w:sz="0" w:space="0" w:color="auto"/>
            <w:left w:val="none" w:sz="0" w:space="0" w:color="auto"/>
            <w:bottom w:val="none" w:sz="0" w:space="0" w:color="auto"/>
            <w:right w:val="none" w:sz="0" w:space="0" w:color="auto"/>
          </w:divBdr>
        </w:div>
        <w:div w:id="1964723180">
          <w:marLeft w:val="640"/>
          <w:marRight w:val="0"/>
          <w:marTop w:val="0"/>
          <w:marBottom w:val="0"/>
          <w:divBdr>
            <w:top w:val="none" w:sz="0" w:space="0" w:color="auto"/>
            <w:left w:val="none" w:sz="0" w:space="0" w:color="auto"/>
            <w:bottom w:val="none" w:sz="0" w:space="0" w:color="auto"/>
            <w:right w:val="none" w:sz="0" w:space="0" w:color="auto"/>
          </w:divBdr>
        </w:div>
        <w:div w:id="983391787">
          <w:marLeft w:val="640"/>
          <w:marRight w:val="0"/>
          <w:marTop w:val="0"/>
          <w:marBottom w:val="0"/>
          <w:divBdr>
            <w:top w:val="none" w:sz="0" w:space="0" w:color="auto"/>
            <w:left w:val="none" w:sz="0" w:space="0" w:color="auto"/>
            <w:bottom w:val="none" w:sz="0" w:space="0" w:color="auto"/>
            <w:right w:val="none" w:sz="0" w:space="0" w:color="auto"/>
          </w:divBdr>
        </w:div>
        <w:div w:id="1235513177">
          <w:marLeft w:val="640"/>
          <w:marRight w:val="0"/>
          <w:marTop w:val="0"/>
          <w:marBottom w:val="0"/>
          <w:divBdr>
            <w:top w:val="none" w:sz="0" w:space="0" w:color="auto"/>
            <w:left w:val="none" w:sz="0" w:space="0" w:color="auto"/>
            <w:bottom w:val="none" w:sz="0" w:space="0" w:color="auto"/>
            <w:right w:val="none" w:sz="0" w:space="0" w:color="auto"/>
          </w:divBdr>
        </w:div>
        <w:div w:id="1355495891">
          <w:marLeft w:val="640"/>
          <w:marRight w:val="0"/>
          <w:marTop w:val="0"/>
          <w:marBottom w:val="0"/>
          <w:divBdr>
            <w:top w:val="none" w:sz="0" w:space="0" w:color="auto"/>
            <w:left w:val="none" w:sz="0" w:space="0" w:color="auto"/>
            <w:bottom w:val="none" w:sz="0" w:space="0" w:color="auto"/>
            <w:right w:val="none" w:sz="0" w:space="0" w:color="auto"/>
          </w:divBdr>
        </w:div>
        <w:div w:id="1567759252">
          <w:marLeft w:val="640"/>
          <w:marRight w:val="0"/>
          <w:marTop w:val="0"/>
          <w:marBottom w:val="0"/>
          <w:divBdr>
            <w:top w:val="none" w:sz="0" w:space="0" w:color="auto"/>
            <w:left w:val="none" w:sz="0" w:space="0" w:color="auto"/>
            <w:bottom w:val="none" w:sz="0" w:space="0" w:color="auto"/>
            <w:right w:val="none" w:sz="0" w:space="0" w:color="auto"/>
          </w:divBdr>
        </w:div>
        <w:div w:id="174612537">
          <w:marLeft w:val="640"/>
          <w:marRight w:val="0"/>
          <w:marTop w:val="0"/>
          <w:marBottom w:val="0"/>
          <w:divBdr>
            <w:top w:val="none" w:sz="0" w:space="0" w:color="auto"/>
            <w:left w:val="none" w:sz="0" w:space="0" w:color="auto"/>
            <w:bottom w:val="none" w:sz="0" w:space="0" w:color="auto"/>
            <w:right w:val="none" w:sz="0" w:space="0" w:color="auto"/>
          </w:divBdr>
        </w:div>
        <w:div w:id="242879714">
          <w:marLeft w:val="640"/>
          <w:marRight w:val="0"/>
          <w:marTop w:val="0"/>
          <w:marBottom w:val="0"/>
          <w:divBdr>
            <w:top w:val="none" w:sz="0" w:space="0" w:color="auto"/>
            <w:left w:val="none" w:sz="0" w:space="0" w:color="auto"/>
            <w:bottom w:val="none" w:sz="0" w:space="0" w:color="auto"/>
            <w:right w:val="none" w:sz="0" w:space="0" w:color="auto"/>
          </w:divBdr>
        </w:div>
        <w:div w:id="1388991870">
          <w:marLeft w:val="640"/>
          <w:marRight w:val="0"/>
          <w:marTop w:val="0"/>
          <w:marBottom w:val="0"/>
          <w:divBdr>
            <w:top w:val="none" w:sz="0" w:space="0" w:color="auto"/>
            <w:left w:val="none" w:sz="0" w:space="0" w:color="auto"/>
            <w:bottom w:val="none" w:sz="0" w:space="0" w:color="auto"/>
            <w:right w:val="none" w:sz="0" w:space="0" w:color="auto"/>
          </w:divBdr>
        </w:div>
        <w:div w:id="1752846653">
          <w:marLeft w:val="640"/>
          <w:marRight w:val="0"/>
          <w:marTop w:val="0"/>
          <w:marBottom w:val="0"/>
          <w:divBdr>
            <w:top w:val="none" w:sz="0" w:space="0" w:color="auto"/>
            <w:left w:val="none" w:sz="0" w:space="0" w:color="auto"/>
            <w:bottom w:val="none" w:sz="0" w:space="0" w:color="auto"/>
            <w:right w:val="none" w:sz="0" w:space="0" w:color="auto"/>
          </w:divBdr>
        </w:div>
      </w:divsChild>
    </w:div>
    <w:div w:id="950862107">
      <w:bodyDiv w:val="1"/>
      <w:marLeft w:val="0"/>
      <w:marRight w:val="0"/>
      <w:marTop w:val="0"/>
      <w:marBottom w:val="0"/>
      <w:divBdr>
        <w:top w:val="none" w:sz="0" w:space="0" w:color="auto"/>
        <w:left w:val="none" w:sz="0" w:space="0" w:color="auto"/>
        <w:bottom w:val="none" w:sz="0" w:space="0" w:color="auto"/>
        <w:right w:val="none" w:sz="0" w:space="0" w:color="auto"/>
      </w:divBdr>
    </w:div>
    <w:div w:id="970481612">
      <w:bodyDiv w:val="1"/>
      <w:marLeft w:val="0"/>
      <w:marRight w:val="0"/>
      <w:marTop w:val="0"/>
      <w:marBottom w:val="0"/>
      <w:divBdr>
        <w:top w:val="none" w:sz="0" w:space="0" w:color="auto"/>
        <w:left w:val="none" w:sz="0" w:space="0" w:color="auto"/>
        <w:bottom w:val="none" w:sz="0" w:space="0" w:color="auto"/>
        <w:right w:val="none" w:sz="0" w:space="0" w:color="auto"/>
      </w:divBdr>
      <w:divsChild>
        <w:div w:id="569265747">
          <w:marLeft w:val="640"/>
          <w:marRight w:val="0"/>
          <w:marTop w:val="0"/>
          <w:marBottom w:val="0"/>
          <w:divBdr>
            <w:top w:val="none" w:sz="0" w:space="0" w:color="auto"/>
            <w:left w:val="none" w:sz="0" w:space="0" w:color="auto"/>
            <w:bottom w:val="none" w:sz="0" w:space="0" w:color="auto"/>
            <w:right w:val="none" w:sz="0" w:space="0" w:color="auto"/>
          </w:divBdr>
        </w:div>
        <w:div w:id="1725715389">
          <w:marLeft w:val="640"/>
          <w:marRight w:val="0"/>
          <w:marTop w:val="0"/>
          <w:marBottom w:val="0"/>
          <w:divBdr>
            <w:top w:val="none" w:sz="0" w:space="0" w:color="auto"/>
            <w:left w:val="none" w:sz="0" w:space="0" w:color="auto"/>
            <w:bottom w:val="none" w:sz="0" w:space="0" w:color="auto"/>
            <w:right w:val="none" w:sz="0" w:space="0" w:color="auto"/>
          </w:divBdr>
        </w:div>
        <w:div w:id="725642167">
          <w:marLeft w:val="640"/>
          <w:marRight w:val="0"/>
          <w:marTop w:val="0"/>
          <w:marBottom w:val="0"/>
          <w:divBdr>
            <w:top w:val="none" w:sz="0" w:space="0" w:color="auto"/>
            <w:left w:val="none" w:sz="0" w:space="0" w:color="auto"/>
            <w:bottom w:val="none" w:sz="0" w:space="0" w:color="auto"/>
            <w:right w:val="none" w:sz="0" w:space="0" w:color="auto"/>
          </w:divBdr>
        </w:div>
        <w:div w:id="11298452">
          <w:marLeft w:val="640"/>
          <w:marRight w:val="0"/>
          <w:marTop w:val="0"/>
          <w:marBottom w:val="0"/>
          <w:divBdr>
            <w:top w:val="none" w:sz="0" w:space="0" w:color="auto"/>
            <w:left w:val="none" w:sz="0" w:space="0" w:color="auto"/>
            <w:bottom w:val="none" w:sz="0" w:space="0" w:color="auto"/>
            <w:right w:val="none" w:sz="0" w:space="0" w:color="auto"/>
          </w:divBdr>
        </w:div>
        <w:div w:id="1473013551">
          <w:marLeft w:val="640"/>
          <w:marRight w:val="0"/>
          <w:marTop w:val="0"/>
          <w:marBottom w:val="0"/>
          <w:divBdr>
            <w:top w:val="none" w:sz="0" w:space="0" w:color="auto"/>
            <w:left w:val="none" w:sz="0" w:space="0" w:color="auto"/>
            <w:bottom w:val="none" w:sz="0" w:space="0" w:color="auto"/>
            <w:right w:val="none" w:sz="0" w:space="0" w:color="auto"/>
          </w:divBdr>
        </w:div>
        <w:div w:id="391583438">
          <w:marLeft w:val="640"/>
          <w:marRight w:val="0"/>
          <w:marTop w:val="0"/>
          <w:marBottom w:val="0"/>
          <w:divBdr>
            <w:top w:val="none" w:sz="0" w:space="0" w:color="auto"/>
            <w:left w:val="none" w:sz="0" w:space="0" w:color="auto"/>
            <w:bottom w:val="none" w:sz="0" w:space="0" w:color="auto"/>
            <w:right w:val="none" w:sz="0" w:space="0" w:color="auto"/>
          </w:divBdr>
        </w:div>
        <w:div w:id="1858694995">
          <w:marLeft w:val="640"/>
          <w:marRight w:val="0"/>
          <w:marTop w:val="0"/>
          <w:marBottom w:val="0"/>
          <w:divBdr>
            <w:top w:val="none" w:sz="0" w:space="0" w:color="auto"/>
            <w:left w:val="none" w:sz="0" w:space="0" w:color="auto"/>
            <w:bottom w:val="none" w:sz="0" w:space="0" w:color="auto"/>
            <w:right w:val="none" w:sz="0" w:space="0" w:color="auto"/>
          </w:divBdr>
        </w:div>
        <w:div w:id="1796680297">
          <w:marLeft w:val="640"/>
          <w:marRight w:val="0"/>
          <w:marTop w:val="0"/>
          <w:marBottom w:val="0"/>
          <w:divBdr>
            <w:top w:val="none" w:sz="0" w:space="0" w:color="auto"/>
            <w:left w:val="none" w:sz="0" w:space="0" w:color="auto"/>
            <w:bottom w:val="none" w:sz="0" w:space="0" w:color="auto"/>
            <w:right w:val="none" w:sz="0" w:space="0" w:color="auto"/>
          </w:divBdr>
        </w:div>
        <w:div w:id="593243149">
          <w:marLeft w:val="640"/>
          <w:marRight w:val="0"/>
          <w:marTop w:val="0"/>
          <w:marBottom w:val="0"/>
          <w:divBdr>
            <w:top w:val="none" w:sz="0" w:space="0" w:color="auto"/>
            <w:left w:val="none" w:sz="0" w:space="0" w:color="auto"/>
            <w:bottom w:val="none" w:sz="0" w:space="0" w:color="auto"/>
            <w:right w:val="none" w:sz="0" w:space="0" w:color="auto"/>
          </w:divBdr>
        </w:div>
        <w:div w:id="374475543">
          <w:marLeft w:val="640"/>
          <w:marRight w:val="0"/>
          <w:marTop w:val="0"/>
          <w:marBottom w:val="0"/>
          <w:divBdr>
            <w:top w:val="none" w:sz="0" w:space="0" w:color="auto"/>
            <w:left w:val="none" w:sz="0" w:space="0" w:color="auto"/>
            <w:bottom w:val="none" w:sz="0" w:space="0" w:color="auto"/>
            <w:right w:val="none" w:sz="0" w:space="0" w:color="auto"/>
          </w:divBdr>
        </w:div>
        <w:div w:id="1811823571">
          <w:marLeft w:val="640"/>
          <w:marRight w:val="0"/>
          <w:marTop w:val="0"/>
          <w:marBottom w:val="0"/>
          <w:divBdr>
            <w:top w:val="none" w:sz="0" w:space="0" w:color="auto"/>
            <w:left w:val="none" w:sz="0" w:space="0" w:color="auto"/>
            <w:bottom w:val="none" w:sz="0" w:space="0" w:color="auto"/>
            <w:right w:val="none" w:sz="0" w:space="0" w:color="auto"/>
          </w:divBdr>
        </w:div>
        <w:div w:id="486557844">
          <w:marLeft w:val="640"/>
          <w:marRight w:val="0"/>
          <w:marTop w:val="0"/>
          <w:marBottom w:val="0"/>
          <w:divBdr>
            <w:top w:val="none" w:sz="0" w:space="0" w:color="auto"/>
            <w:left w:val="none" w:sz="0" w:space="0" w:color="auto"/>
            <w:bottom w:val="none" w:sz="0" w:space="0" w:color="auto"/>
            <w:right w:val="none" w:sz="0" w:space="0" w:color="auto"/>
          </w:divBdr>
        </w:div>
        <w:div w:id="100079181">
          <w:marLeft w:val="640"/>
          <w:marRight w:val="0"/>
          <w:marTop w:val="0"/>
          <w:marBottom w:val="0"/>
          <w:divBdr>
            <w:top w:val="none" w:sz="0" w:space="0" w:color="auto"/>
            <w:left w:val="none" w:sz="0" w:space="0" w:color="auto"/>
            <w:bottom w:val="none" w:sz="0" w:space="0" w:color="auto"/>
            <w:right w:val="none" w:sz="0" w:space="0" w:color="auto"/>
          </w:divBdr>
        </w:div>
        <w:div w:id="324548585">
          <w:marLeft w:val="640"/>
          <w:marRight w:val="0"/>
          <w:marTop w:val="0"/>
          <w:marBottom w:val="0"/>
          <w:divBdr>
            <w:top w:val="none" w:sz="0" w:space="0" w:color="auto"/>
            <w:left w:val="none" w:sz="0" w:space="0" w:color="auto"/>
            <w:bottom w:val="none" w:sz="0" w:space="0" w:color="auto"/>
            <w:right w:val="none" w:sz="0" w:space="0" w:color="auto"/>
          </w:divBdr>
        </w:div>
        <w:div w:id="1832867651">
          <w:marLeft w:val="640"/>
          <w:marRight w:val="0"/>
          <w:marTop w:val="0"/>
          <w:marBottom w:val="0"/>
          <w:divBdr>
            <w:top w:val="none" w:sz="0" w:space="0" w:color="auto"/>
            <w:left w:val="none" w:sz="0" w:space="0" w:color="auto"/>
            <w:bottom w:val="none" w:sz="0" w:space="0" w:color="auto"/>
            <w:right w:val="none" w:sz="0" w:space="0" w:color="auto"/>
          </w:divBdr>
        </w:div>
      </w:divsChild>
    </w:div>
    <w:div w:id="995761694">
      <w:bodyDiv w:val="1"/>
      <w:marLeft w:val="0"/>
      <w:marRight w:val="0"/>
      <w:marTop w:val="0"/>
      <w:marBottom w:val="0"/>
      <w:divBdr>
        <w:top w:val="none" w:sz="0" w:space="0" w:color="auto"/>
        <w:left w:val="none" w:sz="0" w:space="0" w:color="auto"/>
        <w:bottom w:val="none" w:sz="0" w:space="0" w:color="auto"/>
        <w:right w:val="none" w:sz="0" w:space="0" w:color="auto"/>
      </w:divBdr>
      <w:divsChild>
        <w:div w:id="1770463434">
          <w:marLeft w:val="640"/>
          <w:marRight w:val="0"/>
          <w:marTop w:val="0"/>
          <w:marBottom w:val="0"/>
          <w:divBdr>
            <w:top w:val="none" w:sz="0" w:space="0" w:color="auto"/>
            <w:left w:val="none" w:sz="0" w:space="0" w:color="auto"/>
            <w:bottom w:val="none" w:sz="0" w:space="0" w:color="auto"/>
            <w:right w:val="none" w:sz="0" w:space="0" w:color="auto"/>
          </w:divBdr>
        </w:div>
        <w:div w:id="1944654480">
          <w:marLeft w:val="640"/>
          <w:marRight w:val="0"/>
          <w:marTop w:val="0"/>
          <w:marBottom w:val="0"/>
          <w:divBdr>
            <w:top w:val="none" w:sz="0" w:space="0" w:color="auto"/>
            <w:left w:val="none" w:sz="0" w:space="0" w:color="auto"/>
            <w:bottom w:val="none" w:sz="0" w:space="0" w:color="auto"/>
            <w:right w:val="none" w:sz="0" w:space="0" w:color="auto"/>
          </w:divBdr>
        </w:div>
        <w:div w:id="1049502030">
          <w:marLeft w:val="640"/>
          <w:marRight w:val="0"/>
          <w:marTop w:val="0"/>
          <w:marBottom w:val="0"/>
          <w:divBdr>
            <w:top w:val="none" w:sz="0" w:space="0" w:color="auto"/>
            <w:left w:val="none" w:sz="0" w:space="0" w:color="auto"/>
            <w:bottom w:val="none" w:sz="0" w:space="0" w:color="auto"/>
            <w:right w:val="none" w:sz="0" w:space="0" w:color="auto"/>
          </w:divBdr>
        </w:div>
        <w:div w:id="1192260480">
          <w:marLeft w:val="640"/>
          <w:marRight w:val="0"/>
          <w:marTop w:val="0"/>
          <w:marBottom w:val="0"/>
          <w:divBdr>
            <w:top w:val="none" w:sz="0" w:space="0" w:color="auto"/>
            <w:left w:val="none" w:sz="0" w:space="0" w:color="auto"/>
            <w:bottom w:val="none" w:sz="0" w:space="0" w:color="auto"/>
            <w:right w:val="none" w:sz="0" w:space="0" w:color="auto"/>
          </w:divBdr>
        </w:div>
        <w:div w:id="562133106">
          <w:marLeft w:val="640"/>
          <w:marRight w:val="0"/>
          <w:marTop w:val="0"/>
          <w:marBottom w:val="0"/>
          <w:divBdr>
            <w:top w:val="none" w:sz="0" w:space="0" w:color="auto"/>
            <w:left w:val="none" w:sz="0" w:space="0" w:color="auto"/>
            <w:bottom w:val="none" w:sz="0" w:space="0" w:color="auto"/>
            <w:right w:val="none" w:sz="0" w:space="0" w:color="auto"/>
          </w:divBdr>
        </w:div>
        <w:div w:id="1553347623">
          <w:marLeft w:val="640"/>
          <w:marRight w:val="0"/>
          <w:marTop w:val="0"/>
          <w:marBottom w:val="0"/>
          <w:divBdr>
            <w:top w:val="none" w:sz="0" w:space="0" w:color="auto"/>
            <w:left w:val="none" w:sz="0" w:space="0" w:color="auto"/>
            <w:bottom w:val="none" w:sz="0" w:space="0" w:color="auto"/>
            <w:right w:val="none" w:sz="0" w:space="0" w:color="auto"/>
          </w:divBdr>
        </w:div>
        <w:div w:id="1533417155">
          <w:marLeft w:val="640"/>
          <w:marRight w:val="0"/>
          <w:marTop w:val="0"/>
          <w:marBottom w:val="0"/>
          <w:divBdr>
            <w:top w:val="none" w:sz="0" w:space="0" w:color="auto"/>
            <w:left w:val="none" w:sz="0" w:space="0" w:color="auto"/>
            <w:bottom w:val="none" w:sz="0" w:space="0" w:color="auto"/>
            <w:right w:val="none" w:sz="0" w:space="0" w:color="auto"/>
          </w:divBdr>
        </w:div>
        <w:div w:id="935407209">
          <w:marLeft w:val="640"/>
          <w:marRight w:val="0"/>
          <w:marTop w:val="0"/>
          <w:marBottom w:val="0"/>
          <w:divBdr>
            <w:top w:val="none" w:sz="0" w:space="0" w:color="auto"/>
            <w:left w:val="none" w:sz="0" w:space="0" w:color="auto"/>
            <w:bottom w:val="none" w:sz="0" w:space="0" w:color="auto"/>
            <w:right w:val="none" w:sz="0" w:space="0" w:color="auto"/>
          </w:divBdr>
        </w:div>
        <w:div w:id="306209807">
          <w:marLeft w:val="640"/>
          <w:marRight w:val="0"/>
          <w:marTop w:val="0"/>
          <w:marBottom w:val="0"/>
          <w:divBdr>
            <w:top w:val="none" w:sz="0" w:space="0" w:color="auto"/>
            <w:left w:val="none" w:sz="0" w:space="0" w:color="auto"/>
            <w:bottom w:val="none" w:sz="0" w:space="0" w:color="auto"/>
            <w:right w:val="none" w:sz="0" w:space="0" w:color="auto"/>
          </w:divBdr>
        </w:div>
        <w:div w:id="787284422">
          <w:marLeft w:val="640"/>
          <w:marRight w:val="0"/>
          <w:marTop w:val="0"/>
          <w:marBottom w:val="0"/>
          <w:divBdr>
            <w:top w:val="none" w:sz="0" w:space="0" w:color="auto"/>
            <w:left w:val="none" w:sz="0" w:space="0" w:color="auto"/>
            <w:bottom w:val="none" w:sz="0" w:space="0" w:color="auto"/>
            <w:right w:val="none" w:sz="0" w:space="0" w:color="auto"/>
          </w:divBdr>
        </w:div>
        <w:div w:id="504977259">
          <w:marLeft w:val="640"/>
          <w:marRight w:val="0"/>
          <w:marTop w:val="0"/>
          <w:marBottom w:val="0"/>
          <w:divBdr>
            <w:top w:val="none" w:sz="0" w:space="0" w:color="auto"/>
            <w:left w:val="none" w:sz="0" w:space="0" w:color="auto"/>
            <w:bottom w:val="none" w:sz="0" w:space="0" w:color="auto"/>
            <w:right w:val="none" w:sz="0" w:space="0" w:color="auto"/>
          </w:divBdr>
        </w:div>
        <w:div w:id="1080834395">
          <w:marLeft w:val="640"/>
          <w:marRight w:val="0"/>
          <w:marTop w:val="0"/>
          <w:marBottom w:val="0"/>
          <w:divBdr>
            <w:top w:val="none" w:sz="0" w:space="0" w:color="auto"/>
            <w:left w:val="none" w:sz="0" w:space="0" w:color="auto"/>
            <w:bottom w:val="none" w:sz="0" w:space="0" w:color="auto"/>
            <w:right w:val="none" w:sz="0" w:space="0" w:color="auto"/>
          </w:divBdr>
        </w:div>
        <w:div w:id="2068214453">
          <w:marLeft w:val="640"/>
          <w:marRight w:val="0"/>
          <w:marTop w:val="0"/>
          <w:marBottom w:val="0"/>
          <w:divBdr>
            <w:top w:val="none" w:sz="0" w:space="0" w:color="auto"/>
            <w:left w:val="none" w:sz="0" w:space="0" w:color="auto"/>
            <w:bottom w:val="none" w:sz="0" w:space="0" w:color="auto"/>
            <w:right w:val="none" w:sz="0" w:space="0" w:color="auto"/>
          </w:divBdr>
        </w:div>
      </w:divsChild>
    </w:div>
    <w:div w:id="1011224178">
      <w:bodyDiv w:val="1"/>
      <w:marLeft w:val="0"/>
      <w:marRight w:val="0"/>
      <w:marTop w:val="0"/>
      <w:marBottom w:val="0"/>
      <w:divBdr>
        <w:top w:val="none" w:sz="0" w:space="0" w:color="auto"/>
        <w:left w:val="none" w:sz="0" w:space="0" w:color="auto"/>
        <w:bottom w:val="none" w:sz="0" w:space="0" w:color="auto"/>
        <w:right w:val="none" w:sz="0" w:space="0" w:color="auto"/>
      </w:divBdr>
    </w:div>
    <w:div w:id="1100301369">
      <w:bodyDiv w:val="1"/>
      <w:marLeft w:val="0"/>
      <w:marRight w:val="0"/>
      <w:marTop w:val="0"/>
      <w:marBottom w:val="0"/>
      <w:divBdr>
        <w:top w:val="none" w:sz="0" w:space="0" w:color="auto"/>
        <w:left w:val="none" w:sz="0" w:space="0" w:color="auto"/>
        <w:bottom w:val="none" w:sz="0" w:space="0" w:color="auto"/>
        <w:right w:val="none" w:sz="0" w:space="0" w:color="auto"/>
      </w:divBdr>
      <w:divsChild>
        <w:div w:id="391198129">
          <w:marLeft w:val="640"/>
          <w:marRight w:val="0"/>
          <w:marTop w:val="0"/>
          <w:marBottom w:val="0"/>
          <w:divBdr>
            <w:top w:val="none" w:sz="0" w:space="0" w:color="auto"/>
            <w:left w:val="none" w:sz="0" w:space="0" w:color="auto"/>
            <w:bottom w:val="none" w:sz="0" w:space="0" w:color="auto"/>
            <w:right w:val="none" w:sz="0" w:space="0" w:color="auto"/>
          </w:divBdr>
        </w:div>
        <w:div w:id="1368414937">
          <w:marLeft w:val="640"/>
          <w:marRight w:val="0"/>
          <w:marTop w:val="0"/>
          <w:marBottom w:val="0"/>
          <w:divBdr>
            <w:top w:val="none" w:sz="0" w:space="0" w:color="auto"/>
            <w:left w:val="none" w:sz="0" w:space="0" w:color="auto"/>
            <w:bottom w:val="none" w:sz="0" w:space="0" w:color="auto"/>
            <w:right w:val="none" w:sz="0" w:space="0" w:color="auto"/>
          </w:divBdr>
        </w:div>
        <w:div w:id="1617978082">
          <w:marLeft w:val="640"/>
          <w:marRight w:val="0"/>
          <w:marTop w:val="0"/>
          <w:marBottom w:val="0"/>
          <w:divBdr>
            <w:top w:val="none" w:sz="0" w:space="0" w:color="auto"/>
            <w:left w:val="none" w:sz="0" w:space="0" w:color="auto"/>
            <w:bottom w:val="none" w:sz="0" w:space="0" w:color="auto"/>
            <w:right w:val="none" w:sz="0" w:space="0" w:color="auto"/>
          </w:divBdr>
        </w:div>
        <w:div w:id="419835327">
          <w:marLeft w:val="640"/>
          <w:marRight w:val="0"/>
          <w:marTop w:val="0"/>
          <w:marBottom w:val="0"/>
          <w:divBdr>
            <w:top w:val="none" w:sz="0" w:space="0" w:color="auto"/>
            <w:left w:val="none" w:sz="0" w:space="0" w:color="auto"/>
            <w:bottom w:val="none" w:sz="0" w:space="0" w:color="auto"/>
            <w:right w:val="none" w:sz="0" w:space="0" w:color="auto"/>
          </w:divBdr>
        </w:div>
        <w:div w:id="412312734">
          <w:marLeft w:val="640"/>
          <w:marRight w:val="0"/>
          <w:marTop w:val="0"/>
          <w:marBottom w:val="0"/>
          <w:divBdr>
            <w:top w:val="none" w:sz="0" w:space="0" w:color="auto"/>
            <w:left w:val="none" w:sz="0" w:space="0" w:color="auto"/>
            <w:bottom w:val="none" w:sz="0" w:space="0" w:color="auto"/>
            <w:right w:val="none" w:sz="0" w:space="0" w:color="auto"/>
          </w:divBdr>
        </w:div>
        <w:div w:id="459110012">
          <w:marLeft w:val="640"/>
          <w:marRight w:val="0"/>
          <w:marTop w:val="0"/>
          <w:marBottom w:val="0"/>
          <w:divBdr>
            <w:top w:val="none" w:sz="0" w:space="0" w:color="auto"/>
            <w:left w:val="none" w:sz="0" w:space="0" w:color="auto"/>
            <w:bottom w:val="none" w:sz="0" w:space="0" w:color="auto"/>
            <w:right w:val="none" w:sz="0" w:space="0" w:color="auto"/>
          </w:divBdr>
        </w:div>
        <w:div w:id="494339734">
          <w:marLeft w:val="640"/>
          <w:marRight w:val="0"/>
          <w:marTop w:val="0"/>
          <w:marBottom w:val="0"/>
          <w:divBdr>
            <w:top w:val="none" w:sz="0" w:space="0" w:color="auto"/>
            <w:left w:val="none" w:sz="0" w:space="0" w:color="auto"/>
            <w:bottom w:val="none" w:sz="0" w:space="0" w:color="auto"/>
            <w:right w:val="none" w:sz="0" w:space="0" w:color="auto"/>
          </w:divBdr>
        </w:div>
      </w:divsChild>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134518912">
      <w:bodyDiv w:val="1"/>
      <w:marLeft w:val="0"/>
      <w:marRight w:val="0"/>
      <w:marTop w:val="0"/>
      <w:marBottom w:val="0"/>
      <w:divBdr>
        <w:top w:val="none" w:sz="0" w:space="0" w:color="auto"/>
        <w:left w:val="none" w:sz="0" w:space="0" w:color="auto"/>
        <w:bottom w:val="none" w:sz="0" w:space="0" w:color="auto"/>
        <w:right w:val="none" w:sz="0" w:space="0" w:color="auto"/>
      </w:divBdr>
      <w:divsChild>
        <w:div w:id="1091005041">
          <w:marLeft w:val="640"/>
          <w:marRight w:val="0"/>
          <w:marTop w:val="0"/>
          <w:marBottom w:val="0"/>
          <w:divBdr>
            <w:top w:val="none" w:sz="0" w:space="0" w:color="auto"/>
            <w:left w:val="none" w:sz="0" w:space="0" w:color="auto"/>
            <w:bottom w:val="none" w:sz="0" w:space="0" w:color="auto"/>
            <w:right w:val="none" w:sz="0" w:space="0" w:color="auto"/>
          </w:divBdr>
        </w:div>
        <w:div w:id="112209970">
          <w:marLeft w:val="640"/>
          <w:marRight w:val="0"/>
          <w:marTop w:val="0"/>
          <w:marBottom w:val="0"/>
          <w:divBdr>
            <w:top w:val="none" w:sz="0" w:space="0" w:color="auto"/>
            <w:left w:val="none" w:sz="0" w:space="0" w:color="auto"/>
            <w:bottom w:val="none" w:sz="0" w:space="0" w:color="auto"/>
            <w:right w:val="none" w:sz="0" w:space="0" w:color="auto"/>
          </w:divBdr>
        </w:div>
        <w:div w:id="2072380867">
          <w:marLeft w:val="640"/>
          <w:marRight w:val="0"/>
          <w:marTop w:val="0"/>
          <w:marBottom w:val="0"/>
          <w:divBdr>
            <w:top w:val="none" w:sz="0" w:space="0" w:color="auto"/>
            <w:left w:val="none" w:sz="0" w:space="0" w:color="auto"/>
            <w:bottom w:val="none" w:sz="0" w:space="0" w:color="auto"/>
            <w:right w:val="none" w:sz="0" w:space="0" w:color="auto"/>
          </w:divBdr>
        </w:div>
        <w:div w:id="197667234">
          <w:marLeft w:val="640"/>
          <w:marRight w:val="0"/>
          <w:marTop w:val="0"/>
          <w:marBottom w:val="0"/>
          <w:divBdr>
            <w:top w:val="none" w:sz="0" w:space="0" w:color="auto"/>
            <w:left w:val="none" w:sz="0" w:space="0" w:color="auto"/>
            <w:bottom w:val="none" w:sz="0" w:space="0" w:color="auto"/>
            <w:right w:val="none" w:sz="0" w:space="0" w:color="auto"/>
          </w:divBdr>
        </w:div>
        <w:div w:id="1047491433">
          <w:marLeft w:val="640"/>
          <w:marRight w:val="0"/>
          <w:marTop w:val="0"/>
          <w:marBottom w:val="0"/>
          <w:divBdr>
            <w:top w:val="none" w:sz="0" w:space="0" w:color="auto"/>
            <w:left w:val="none" w:sz="0" w:space="0" w:color="auto"/>
            <w:bottom w:val="none" w:sz="0" w:space="0" w:color="auto"/>
            <w:right w:val="none" w:sz="0" w:space="0" w:color="auto"/>
          </w:divBdr>
        </w:div>
        <w:div w:id="931010035">
          <w:marLeft w:val="640"/>
          <w:marRight w:val="0"/>
          <w:marTop w:val="0"/>
          <w:marBottom w:val="0"/>
          <w:divBdr>
            <w:top w:val="none" w:sz="0" w:space="0" w:color="auto"/>
            <w:left w:val="none" w:sz="0" w:space="0" w:color="auto"/>
            <w:bottom w:val="none" w:sz="0" w:space="0" w:color="auto"/>
            <w:right w:val="none" w:sz="0" w:space="0" w:color="auto"/>
          </w:divBdr>
        </w:div>
        <w:div w:id="457799351">
          <w:marLeft w:val="640"/>
          <w:marRight w:val="0"/>
          <w:marTop w:val="0"/>
          <w:marBottom w:val="0"/>
          <w:divBdr>
            <w:top w:val="none" w:sz="0" w:space="0" w:color="auto"/>
            <w:left w:val="none" w:sz="0" w:space="0" w:color="auto"/>
            <w:bottom w:val="none" w:sz="0" w:space="0" w:color="auto"/>
            <w:right w:val="none" w:sz="0" w:space="0" w:color="auto"/>
          </w:divBdr>
        </w:div>
        <w:div w:id="109592775">
          <w:marLeft w:val="640"/>
          <w:marRight w:val="0"/>
          <w:marTop w:val="0"/>
          <w:marBottom w:val="0"/>
          <w:divBdr>
            <w:top w:val="none" w:sz="0" w:space="0" w:color="auto"/>
            <w:left w:val="none" w:sz="0" w:space="0" w:color="auto"/>
            <w:bottom w:val="none" w:sz="0" w:space="0" w:color="auto"/>
            <w:right w:val="none" w:sz="0" w:space="0" w:color="auto"/>
          </w:divBdr>
        </w:div>
        <w:div w:id="937831506">
          <w:marLeft w:val="640"/>
          <w:marRight w:val="0"/>
          <w:marTop w:val="0"/>
          <w:marBottom w:val="0"/>
          <w:divBdr>
            <w:top w:val="none" w:sz="0" w:space="0" w:color="auto"/>
            <w:left w:val="none" w:sz="0" w:space="0" w:color="auto"/>
            <w:bottom w:val="none" w:sz="0" w:space="0" w:color="auto"/>
            <w:right w:val="none" w:sz="0" w:space="0" w:color="auto"/>
          </w:divBdr>
        </w:div>
        <w:div w:id="1764033682">
          <w:marLeft w:val="640"/>
          <w:marRight w:val="0"/>
          <w:marTop w:val="0"/>
          <w:marBottom w:val="0"/>
          <w:divBdr>
            <w:top w:val="none" w:sz="0" w:space="0" w:color="auto"/>
            <w:left w:val="none" w:sz="0" w:space="0" w:color="auto"/>
            <w:bottom w:val="none" w:sz="0" w:space="0" w:color="auto"/>
            <w:right w:val="none" w:sz="0" w:space="0" w:color="auto"/>
          </w:divBdr>
        </w:div>
        <w:div w:id="1850824930">
          <w:marLeft w:val="640"/>
          <w:marRight w:val="0"/>
          <w:marTop w:val="0"/>
          <w:marBottom w:val="0"/>
          <w:divBdr>
            <w:top w:val="none" w:sz="0" w:space="0" w:color="auto"/>
            <w:left w:val="none" w:sz="0" w:space="0" w:color="auto"/>
            <w:bottom w:val="none" w:sz="0" w:space="0" w:color="auto"/>
            <w:right w:val="none" w:sz="0" w:space="0" w:color="auto"/>
          </w:divBdr>
        </w:div>
        <w:div w:id="1706441836">
          <w:marLeft w:val="640"/>
          <w:marRight w:val="0"/>
          <w:marTop w:val="0"/>
          <w:marBottom w:val="0"/>
          <w:divBdr>
            <w:top w:val="none" w:sz="0" w:space="0" w:color="auto"/>
            <w:left w:val="none" w:sz="0" w:space="0" w:color="auto"/>
            <w:bottom w:val="none" w:sz="0" w:space="0" w:color="auto"/>
            <w:right w:val="none" w:sz="0" w:space="0" w:color="auto"/>
          </w:divBdr>
        </w:div>
        <w:div w:id="310839544">
          <w:marLeft w:val="640"/>
          <w:marRight w:val="0"/>
          <w:marTop w:val="0"/>
          <w:marBottom w:val="0"/>
          <w:divBdr>
            <w:top w:val="none" w:sz="0" w:space="0" w:color="auto"/>
            <w:left w:val="none" w:sz="0" w:space="0" w:color="auto"/>
            <w:bottom w:val="none" w:sz="0" w:space="0" w:color="auto"/>
            <w:right w:val="none" w:sz="0" w:space="0" w:color="auto"/>
          </w:divBdr>
        </w:div>
        <w:div w:id="552348396">
          <w:marLeft w:val="640"/>
          <w:marRight w:val="0"/>
          <w:marTop w:val="0"/>
          <w:marBottom w:val="0"/>
          <w:divBdr>
            <w:top w:val="none" w:sz="0" w:space="0" w:color="auto"/>
            <w:left w:val="none" w:sz="0" w:space="0" w:color="auto"/>
            <w:bottom w:val="none" w:sz="0" w:space="0" w:color="auto"/>
            <w:right w:val="none" w:sz="0" w:space="0" w:color="auto"/>
          </w:divBdr>
        </w:div>
        <w:div w:id="784277438">
          <w:marLeft w:val="640"/>
          <w:marRight w:val="0"/>
          <w:marTop w:val="0"/>
          <w:marBottom w:val="0"/>
          <w:divBdr>
            <w:top w:val="none" w:sz="0" w:space="0" w:color="auto"/>
            <w:left w:val="none" w:sz="0" w:space="0" w:color="auto"/>
            <w:bottom w:val="none" w:sz="0" w:space="0" w:color="auto"/>
            <w:right w:val="none" w:sz="0" w:space="0" w:color="auto"/>
          </w:divBdr>
        </w:div>
        <w:div w:id="1462191388">
          <w:marLeft w:val="640"/>
          <w:marRight w:val="0"/>
          <w:marTop w:val="0"/>
          <w:marBottom w:val="0"/>
          <w:divBdr>
            <w:top w:val="none" w:sz="0" w:space="0" w:color="auto"/>
            <w:left w:val="none" w:sz="0" w:space="0" w:color="auto"/>
            <w:bottom w:val="none" w:sz="0" w:space="0" w:color="auto"/>
            <w:right w:val="none" w:sz="0" w:space="0" w:color="auto"/>
          </w:divBdr>
        </w:div>
        <w:div w:id="1821000899">
          <w:marLeft w:val="640"/>
          <w:marRight w:val="0"/>
          <w:marTop w:val="0"/>
          <w:marBottom w:val="0"/>
          <w:divBdr>
            <w:top w:val="none" w:sz="0" w:space="0" w:color="auto"/>
            <w:left w:val="none" w:sz="0" w:space="0" w:color="auto"/>
            <w:bottom w:val="none" w:sz="0" w:space="0" w:color="auto"/>
            <w:right w:val="none" w:sz="0" w:space="0" w:color="auto"/>
          </w:divBdr>
        </w:div>
        <w:div w:id="440997123">
          <w:marLeft w:val="640"/>
          <w:marRight w:val="0"/>
          <w:marTop w:val="0"/>
          <w:marBottom w:val="0"/>
          <w:divBdr>
            <w:top w:val="none" w:sz="0" w:space="0" w:color="auto"/>
            <w:left w:val="none" w:sz="0" w:space="0" w:color="auto"/>
            <w:bottom w:val="none" w:sz="0" w:space="0" w:color="auto"/>
            <w:right w:val="none" w:sz="0" w:space="0" w:color="auto"/>
          </w:divBdr>
        </w:div>
        <w:div w:id="691956087">
          <w:marLeft w:val="640"/>
          <w:marRight w:val="0"/>
          <w:marTop w:val="0"/>
          <w:marBottom w:val="0"/>
          <w:divBdr>
            <w:top w:val="none" w:sz="0" w:space="0" w:color="auto"/>
            <w:left w:val="none" w:sz="0" w:space="0" w:color="auto"/>
            <w:bottom w:val="none" w:sz="0" w:space="0" w:color="auto"/>
            <w:right w:val="none" w:sz="0" w:space="0" w:color="auto"/>
          </w:divBdr>
        </w:div>
        <w:div w:id="502472373">
          <w:marLeft w:val="640"/>
          <w:marRight w:val="0"/>
          <w:marTop w:val="0"/>
          <w:marBottom w:val="0"/>
          <w:divBdr>
            <w:top w:val="none" w:sz="0" w:space="0" w:color="auto"/>
            <w:left w:val="none" w:sz="0" w:space="0" w:color="auto"/>
            <w:bottom w:val="none" w:sz="0" w:space="0" w:color="auto"/>
            <w:right w:val="none" w:sz="0" w:space="0" w:color="auto"/>
          </w:divBdr>
        </w:div>
        <w:div w:id="159318678">
          <w:marLeft w:val="640"/>
          <w:marRight w:val="0"/>
          <w:marTop w:val="0"/>
          <w:marBottom w:val="0"/>
          <w:divBdr>
            <w:top w:val="none" w:sz="0" w:space="0" w:color="auto"/>
            <w:left w:val="none" w:sz="0" w:space="0" w:color="auto"/>
            <w:bottom w:val="none" w:sz="0" w:space="0" w:color="auto"/>
            <w:right w:val="none" w:sz="0" w:space="0" w:color="auto"/>
          </w:divBdr>
        </w:div>
      </w:divsChild>
    </w:div>
    <w:div w:id="1163619562">
      <w:bodyDiv w:val="1"/>
      <w:marLeft w:val="0"/>
      <w:marRight w:val="0"/>
      <w:marTop w:val="0"/>
      <w:marBottom w:val="0"/>
      <w:divBdr>
        <w:top w:val="none" w:sz="0" w:space="0" w:color="auto"/>
        <w:left w:val="none" w:sz="0" w:space="0" w:color="auto"/>
        <w:bottom w:val="none" w:sz="0" w:space="0" w:color="auto"/>
        <w:right w:val="none" w:sz="0" w:space="0" w:color="auto"/>
      </w:divBdr>
      <w:divsChild>
        <w:div w:id="929657694">
          <w:marLeft w:val="640"/>
          <w:marRight w:val="0"/>
          <w:marTop w:val="0"/>
          <w:marBottom w:val="0"/>
          <w:divBdr>
            <w:top w:val="none" w:sz="0" w:space="0" w:color="auto"/>
            <w:left w:val="none" w:sz="0" w:space="0" w:color="auto"/>
            <w:bottom w:val="none" w:sz="0" w:space="0" w:color="auto"/>
            <w:right w:val="none" w:sz="0" w:space="0" w:color="auto"/>
          </w:divBdr>
        </w:div>
        <w:div w:id="292902963">
          <w:marLeft w:val="640"/>
          <w:marRight w:val="0"/>
          <w:marTop w:val="0"/>
          <w:marBottom w:val="0"/>
          <w:divBdr>
            <w:top w:val="none" w:sz="0" w:space="0" w:color="auto"/>
            <w:left w:val="none" w:sz="0" w:space="0" w:color="auto"/>
            <w:bottom w:val="none" w:sz="0" w:space="0" w:color="auto"/>
            <w:right w:val="none" w:sz="0" w:space="0" w:color="auto"/>
          </w:divBdr>
        </w:div>
        <w:div w:id="921766682">
          <w:marLeft w:val="640"/>
          <w:marRight w:val="0"/>
          <w:marTop w:val="0"/>
          <w:marBottom w:val="0"/>
          <w:divBdr>
            <w:top w:val="none" w:sz="0" w:space="0" w:color="auto"/>
            <w:left w:val="none" w:sz="0" w:space="0" w:color="auto"/>
            <w:bottom w:val="none" w:sz="0" w:space="0" w:color="auto"/>
            <w:right w:val="none" w:sz="0" w:space="0" w:color="auto"/>
          </w:divBdr>
        </w:div>
        <w:div w:id="1954357272">
          <w:marLeft w:val="640"/>
          <w:marRight w:val="0"/>
          <w:marTop w:val="0"/>
          <w:marBottom w:val="0"/>
          <w:divBdr>
            <w:top w:val="none" w:sz="0" w:space="0" w:color="auto"/>
            <w:left w:val="none" w:sz="0" w:space="0" w:color="auto"/>
            <w:bottom w:val="none" w:sz="0" w:space="0" w:color="auto"/>
            <w:right w:val="none" w:sz="0" w:space="0" w:color="auto"/>
          </w:divBdr>
        </w:div>
        <w:div w:id="1179852484">
          <w:marLeft w:val="640"/>
          <w:marRight w:val="0"/>
          <w:marTop w:val="0"/>
          <w:marBottom w:val="0"/>
          <w:divBdr>
            <w:top w:val="none" w:sz="0" w:space="0" w:color="auto"/>
            <w:left w:val="none" w:sz="0" w:space="0" w:color="auto"/>
            <w:bottom w:val="none" w:sz="0" w:space="0" w:color="auto"/>
            <w:right w:val="none" w:sz="0" w:space="0" w:color="auto"/>
          </w:divBdr>
        </w:div>
      </w:divsChild>
    </w:div>
    <w:div w:id="1207983304">
      <w:bodyDiv w:val="1"/>
      <w:marLeft w:val="0"/>
      <w:marRight w:val="0"/>
      <w:marTop w:val="0"/>
      <w:marBottom w:val="0"/>
      <w:divBdr>
        <w:top w:val="none" w:sz="0" w:space="0" w:color="auto"/>
        <w:left w:val="none" w:sz="0" w:space="0" w:color="auto"/>
        <w:bottom w:val="none" w:sz="0" w:space="0" w:color="auto"/>
        <w:right w:val="none" w:sz="0" w:space="0" w:color="auto"/>
      </w:divBdr>
      <w:divsChild>
        <w:div w:id="482282994">
          <w:marLeft w:val="640"/>
          <w:marRight w:val="0"/>
          <w:marTop w:val="0"/>
          <w:marBottom w:val="0"/>
          <w:divBdr>
            <w:top w:val="none" w:sz="0" w:space="0" w:color="auto"/>
            <w:left w:val="none" w:sz="0" w:space="0" w:color="auto"/>
            <w:bottom w:val="none" w:sz="0" w:space="0" w:color="auto"/>
            <w:right w:val="none" w:sz="0" w:space="0" w:color="auto"/>
          </w:divBdr>
        </w:div>
        <w:div w:id="2146657732">
          <w:marLeft w:val="640"/>
          <w:marRight w:val="0"/>
          <w:marTop w:val="0"/>
          <w:marBottom w:val="0"/>
          <w:divBdr>
            <w:top w:val="none" w:sz="0" w:space="0" w:color="auto"/>
            <w:left w:val="none" w:sz="0" w:space="0" w:color="auto"/>
            <w:bottom w:val="none" w:sz="0" w:space="0" w:color="auto"/>
            <w:right w:val="none" w:sz="0" w:space="0" w:color="auto"/>
          </w:divBdr>
        </w:div>
        <w:div w:id="737241825">
          <w:marLeft w:val="640"/>
          <w:marRight w:val="0"/>
          <w:marTop w:val="0"/>
          <w:marBottom w:val="0"/>
          <w:divBdr>
            <w:top w:val="none" w:sz="0" w:space="0" w:color="auto"/>
            <w:left w:val="none" w:sz="0" w:space="0" w:color="auto"/>
            <w:bottom w:val="none" w:sz="0" w:space="0" w:color="auto"/>
            <w:right w:val="none" w:sz="0" w:space="0" w:color="auto"/>
          </w:divBdr>
        </w:div>
        <w:div w:id="1725176262">
          <w:marLeft w:val="640"/>
          <w:marRight w:val="0"/>
          <w:marTop w:val="0"/>
          <w:marBottom w:val="0"/>
          <w:divBdr>
            <w:top w:val="none" w:sz="0" w:space="0" w:color="auto"/>
            <w:left w:val="none" w:sz="0" w:space="0" w:color="auto"/>
            <w:bottom w:val="none" w:sz="0" w:space="0" w:color="auto"/>
            <w:right w:val="none" w:sz="0" w:space="0" w:color="auto"/>
          </w:divBdr>
        </w:div>
        <w:div w:id="1060782619">
          <w:marLeft w:val="640"/>
          <w:marRight w:val="0"/>
          <w:marTop w:val="0"/>
          <w:marBottom w:val="0"/>
          <w:divBdr>
            <w:top w:val="none" w:sz="0" w:space="0" w:color="auto"/>
            <w:left w:val="none" w:sz="0" w:space="0" w:color="auto"/>
            <w:bottom w:val="none" w:sz="0" w:space="0" w:color="auto"/>
            <w:right w:val="none" w:sz="0" w:space="0" w:color="auto"/>
          </w:divBdr>
        </w:div>
        <w:div w:id="670522181">
          <w:marLeft w:val="640"/>
          <w:marRight w:val="0"/>
          <w:marTop w:val="0"/>
          <w:marBottom w:val="0"/>
          <w:divBdr>
            <w:top w:val="none" w:sz="0" w:space="0" w:color="auto"/>
            <w:left w:val="none" w:sz="0" w:space="0" w:color="auto"/>
            <w:bottom w:val="none" w:sz="0" w:space="0" w:color="auto"/>
            <w:right w:val="none" w:sz="0" w:space="0" w:color="auto"/>
          </w:divBdr>
        </w:div>
        <w:div w:id="253980991">
          <w:marLeft w:val="640"/>
          <w:marRight w:val="0"/>
          <w:marTop w:val="0"/>
          <w:marBottom w:val="0"/>
          <w:divBdr>
            <w:top w:val="none" w:sz="0" w:space="0" w:color="auto"/>
            <w:left w:val="none" w:sz="0" w:space="0" w:color="auto"/>
            <w:bottom w:val="none" w:sz="0" w:space="0" w:color="auto"/>
            <w:right w:val="none" w:sz="0" w:space="0" w:color="auto"/>
          </w:divBdr>
        </w:div>
        <w:div w:id="578833976">
          <w:marLeft w:val="640"/>
          <w:marRight w:val="0"/>
          <w:marTop w:val="0"/>
          <w:marBottom w:val="0"/>
          <w:divBdr>
            <w:top w:val="none" w:sz="0" w:space="0" w:color="auto"/>
            <w:left w:val="none" w:sz="0" w:space="0" w:color="auto"/>
            <w:bottom w:val="none" w:sz="0" w:space="0" w:color="auto"/>
            <w:right w:val="none" w:sz="0" w:space="0" w:color="auto"/>
          </w:divBdr>
        </w:div>
        <w:div w:id="1485582684">
          <w:marLeft w:val="640"/>
          <w:marRight w:val="0"/>
          <w:marTop w:val="0"/>
          <w:marBottom w:val="0"/>
          <w:divBdr>
            <w:top w:val="none" w:sz="0" w:space="0" w:color="auto"/>
            <w:left w:val="none" w:sz="0" w:space="0" w:color="auto"/>
            <w:bottom w:val="none" w:sz="0" w:space="0" w:color="auto"/>
            <w:right w:val="none" w:sz="0" w:space="0" w:color="auto"/>
          </w:divBdr>
        </w:div>
        <w:div w:id="1000352379">
          <w:marLeft w:val="640"/>
          <w:marRight w:val="0"/>
          <w:marTop w:val="0"/>
          <w:marBottom w:val="0"/>
          <w:divBdr>
            <w:top w:val="none" w:sz="0" w:space="0" w:color="auto"/>
            <w:left w:val="none" w:sz="0" w:space="0" w:color="auto"/>
            <w:bottom w:val="none" w:sz="0" w:space="0" w:color="auto"/>
            <w:right w:val="none" w:sz="0" w:space="0" w:color="auto"/>
          </w:divBdr>
        </w:div>
      </w:divsChild>
    </w:div>
    <w:div w:id="1218712121">
      <w:bodyDiv w:val="1"/>
      <w:marLeft w:val="0"/>
      <w:marRight w:val="0"/>
      <w:marTop w:val="0"/>
      <w:marBottom w:val="0"/>
      <w:divBdr>
        <w:top w:val="none" w:sz="0" w:space="0" w:color="auto"/>
        <w:left w:val="none" w:sz="0" w:space="0" w:color="auto"/>
        <w:bottom w:val="none" w:sz="0" w:space="0" w:color="auto"/>
        <w:right w:val="none" w:sz="0" w:space="0" w:color="auto"/>
      </w:divBdr>
      <w:divsChild>
        <w:div w:id="1056974774">
          <w:marLeft w:val="640"/>
          <w:marRight w:val="0"/>
          <w:marTop w:val="0"/>
          <w:marBottom w:val="0"/>
          <w:divBdr>
            <w:top w:val="none" w:sz="0" w:space="0" w:color="auto"/>
            <w:left w:val="none" w:sz="0" w:space="0" w:color="auto"/>
            <w:bottom w:val="none" w:sz="0" w:space="0" w:color="auto"/>
            <w:right w:val="none" w:sz="0" w:space="0" w:color="auto"/>
          </w:divBdr>
        </w:div>
        <w:div w:id="382489157">
          <w:marLeft w:val="640"/>
          <w:marRight w:val="0"/>
          <w:marTop w:val="0"/>
          <w:marBottom w:val="0"/>
          <w:divBdr>
            <w:top w:val="none" w:sz="0" w:space="0" w:color="auto"/>
            <w:left w:val="none" w:sz="0" w:space="0" w:color="auto"/>
            <w:bottom w:val="none" w:sz="0" w:space="0" w:color="auto"/>
            <w:right w:val="none" w:sz="0" w:space="0" w:color="auto"/>
          </w:divBdr>
        </w:div>
        <w:div w:id="1117989313">
          <w:marLeft w:val="640"/>
          <w:marRight w:val="0"/>
          <w:marTop w:val="0"/>
          <w:marBottom w:val="0"/>
          <w:divBdr>
            <w:top w:val="none" w:sz="0" w:space="0" w:color="auto"/>
            <w:left w:val="none" w:sz="0" w:space="0" w:color="auto"/>
            <w:bottom w:val="none" w:sz="0" w:space="0" w:color="auto"/>
            <w:right w:val="none" w:sz="0" w:space="0" w:color="auto"/>
          </w:divBdr>
        </w:div>
        <w:div w:id="1589461980">
          <w:marLeft w:val="640"/>
          <w:marRight w:val="0"/>
          <w:marTop w:val="0"/>
          <w:marBottom w:val="0"/>
          <w:divBdr>
            <w:top w:val="none" w:sz="0" w:space="0" w:color="auto"/>
            <w:left w:val="none" w:sz="0" w:space="0" w:color="auto"/>
            <w:bottom w:val="none" w:sz="0" w:space="0" w:color="auto"/>
            <w:right w:val="none" w:sz="0" w:space="0" w:color="auto"/>
          </w:divBdr>
        </w:div>
        <w:div w:id="1740900972">
          <w:marLeft w:val="640"/>
          <w:marRight w:val="0"/>
          <w:marTop w:val="0"/>
          <w:marBottom w:val="0"/>
          <w:divBdr>
            <w:top w:val="none" w:sz="0" w:space="0" w:color="auto"/>
            <w:left w:val="none" w:sz="0" w:space="0" w:color="auto"/>
            <w:bottom w:val="none" w:sz="0" w:space="0" w:color="auto"/>
            <w:right w:val="none" w:sz="0" w:space="0" w:color="auto"/>
          </w:divBdr>
        </w:div>
        <w:div w:id="1255551287">
          <w:marLeft w:val="640"/>
          <w:marRight w:val="0"/>
          <w:marTop w:val="0"/>
          <w:marBottom w:val="0"/>
          <w:divBdr>
            <w:top w:val="none" w:sz="0" w:space="0" w:color="auto"/>
            <w:left w:val="none" w:sz="0" w:space="0" w:color="auto"/>
            <w:bottom w:val="none" w:sz="0" w:space="0" w:color="auto"/>
            <w:right w:val="none" w:sz="0" w:space="0" w:color="auto"/>
          </w:divBdr>
        </w:div>
        <w:div w:id="324088641">
          <w:marLeft w:val="640"/>
          <w:marRight w:val="0"/>
          <w:marTop w:val="0"/>
          <w:marBottom w:val="0"/>
          <w:divBdr>
            <w:top w:val="none" w:sz="0" w:space="0" w:color="auto"/>
            <w:left w:val="none" w:sz="0" w:space="0" w:color="auto"/>
            <w:bottom w:val="none" w:sz="0" w:space="0" w:color="auto"/>
            <w:right w:val="none" w:sz="0" w:space="0" w:color="auto"/>
          </w:divBdr>
        </w:div>
        <w:div w:id="1435369801">
          <w:marLeft w:val="640"/>
          <w:marRight w:val="0"/>
          <w:marTop w:val="0"/>
          <w:marBottom w:val="0"/>
          <w:divBdr>
            <w:top w:val="none" w:sz="0" w:space="0" w:color="auto"/>
            <w:left w:val="none" w:sz="0" w:space="0" w:color="auto"/>
            <w:bottom w:val="none" w:sz="0" w:space="0" w:color="auto"/>
            <w:right w:val="none" w:sz="0" w:space="0" w:color="auto"/>
          </w:divBdr>
        </w:div>
        <w:div w:id="1731952544">
          <w:marLeft w:val="640"/>
          <w:marRight w:val="0"/>
          <w:marTop w:val="0"/>
          <w:marBottom w:val="0"/>
          <w:divBdr>
            <w:top w:val="none" w:sz="0" w:space="0" w:color="auto"/>
            <w:left w:val="none" w:sz="0" w:space="0" w:color="auto"/>
            <w:bottom w:val="none" w:sz="0" w:space="0" w:color="auto"/>
            <w:right w:val="none" w:sz="0" w:space="0" w:color="auto"/>
          </w:divBdr>
        </w:div>
        <w:div w:id="1002468146">
          <w:marLeft w:val="640"/>
          <w:marRight w:val="0"/>
          <w:marTop w:val="0"/>
          <w:marBottom w:val="0"/>
          <w:divBdr>
            <w:top w:val="none" w:sz="0" w:space="0" w:color="auto"/>
            <w:left w:val="none" w:sz="0" w:space="0" w:color="auto"/>
            <w:bottom w:val="none" w:sz="0" w:space="0" w:color="auto"/>
            <w:right w:val="none" w:sz="0" w:space="0" w:color="auto"/>
          </w:divBdr>
        </w:div>
        <w:div w:id="1846047696">
          <w:marLeft w:val="640"/>
          <w:marRight w:val="0"/>
          <w:marTop w:val="0"/>
          <w:marBottom w:val="0"/>
          <w:divBdr>
            <w:top w:val="none" w:sz="0" w:space="0" w:color="auto"/>
            <w:left w:val="none" w:sz="0" w:space="0" w:color="auto"/>
            <w:bottom w:val="none" w:sz="0" w:space="0" w:color="auto"/>
            <w:right w:val="none" w:sz="0" w:space="0" w:color="auto"/>
          </w:divBdr>
        </w:div>
        <w:div w:id="704527646">
          <w:marLeft w:val="640"/>
          <w:marRight w:val="0"/>
          <w:marTop w:val="0"/>
          <w:marBottom w:val="0"/>
          <w:divBdr>
            <w:top w:val="none" w:sz="0" w:space="0" w:color="auto"/>
            <w:left w:val="none" w:sz="0" w:space="0" w:color="auto"/>
            <w:bottom w:val="none" w:sz="0" w:space="0" w:color="auto"/>
            <w:right w:val="none" w:sz="0" w:space="0" w:color="auto"/>
          </w:divBdr>
        </w:div>
        <w:div w:id="957105525">
          <w:marLeft w:val="640"/>
          <w:marRight w:val="0"/>
          <w:marTop w:val="0"/>
          <w:marBottom w:val="0"/>
          <w:divBdr>
            <w:top w:val="none" w:sz="0" w:space="0" w:color="auto"/>
            <w:left w:val="none" w:sz="0" w:space="0" w:color="auto"/>
            <w:bottom w:val="none" w:sz="0" w:space="0" w:color="auto"/>
            <w:right w:val="none" w:sz="0" w:space="0" w:color="auto"/>
          </w:divBdr>
        </w:div>
        <w:div w:id="746076101">
          <w:marLeft w:val="640"/>
          <w:marRight w:val="0"/>
          <w:marTop w:val="0"/>
          <w:marBottom w:val="0"/>
          <w:divBdr>
            <w:top w:val="none" w:sz="0" w:space="0" w:color="auto"/>
            <w:left w:val="none" w:sz="0" w:space="0" w:color="auto"/>
            <w:bottom w:val="none" w:sz="0" w:space="0" w:color="auto"/>
            <w:right w:val="none" w:sz="0" w:space="0" w:color="auto"/>
          </w:divBdr>
        </w:div>
        <w:div w:id="545607932">
          <w:marLeft w:val="640"/>
          <w:marRight w:val="0"/>
          <w:marTop w:val="0"/>
          <w:marBottom w:val="0"/>
          <w:divBdr>
            <w:top w:val="none" w:sz="0" w:space="0" w:color="auto"/>
            <w:left w:val="none" w:sz="0" w:space="0" w:color="auto"/>
            <w:bottom w:val="none" w:sz="0" w:space="0" w:color="auto"/>
            <w:right w:val="none" w:sz="0" w:space="0" w:color="auto"/>
          </w:divBdr>
        </w:div>
        <w:div w:id="1746950460">
          <w:marLeft w:val="640"/>
          <w:marRight w:val="0"/>
          <w:marTop w:val="0"/>
          <w:marBottom w:val="0"/>
          <w:divBdr>
            <w:top w:val="none" w:sz="0" w:space="0" w:color="auto"/>
            <w:left w:val="none" w:sz="0" w:space="0" w:color="auto"/>
            <w:bottom w:val="none" w:sz="0" w:space="0" w:color="auto"/>
            <w:right w:val="none" w:sz="0" w:space="0" w:color="auto"/>
          </w:divBdr>
        </w:div>
        <w:div w:id="47657363">
          <w:marLeft w:val="640"/>
          <w:marRight w:val="0"/>
          <w:marTop w:val="0"/>
          <w:marBottom w:val="0"/>
          <w:divBdr>
            <w:top w:val="none" w:sz="0" w:space="0" w:color="auto"/>
            <w:left w:val="none" w:sz="0" w:space="0" w:color="auto"/>
            <w:bottom w:val="none" w:sz="0" w:space="0" w:color="auto"/>
            <w:right w:val="none" w:sz="0" w:space="0" w:color="auto"/>
          </w:divBdr>
        </w:div>
        <w:div w:id="1934513394">
          <w:marLeft w:val="640"/>
          <w:marRight w:val="0"/>
          <w:marTop w:val="0"/>
          <w:marBottom w:val="0"/>
          <w:divBdr>
            <w:top w:val="none" w:sz="0" w:space="0" w:color="auto"/>
            <w:left w:val="none" w:sz="0" w:space="0" w:color="auto"/>
            <w:bottom w:val="none" w:sz="0" w:space="0" w:color="auto"/>
            <w:right w:val="none" w:sz="0" w:space="0" w:color="auto"/>
          </w:divBdr>
        </w:div>
        <w:div w:id="1822381017">
          <w:marLeft w:val="640"/>
          <w:marRight w:val="0"/>
          <w:marTop w:val="0"/>
          <w:marBottom w:val="0"/>
          <w:divBdr>
            <w:top w:val="none" w:sz="0" w:space="0" w:color="auto"/>
            <w:left w:val="none" w:sz="0" w:space="0" w:color="auto"/>
            <w:bottom w:val="none" w:sz="0" w:space="0" w:color="auto"/>
            <w:right w:val="none" w:sz="0" w:space="0" w:color="auto"/>
          </w:divBdr>
        </w:div>
        <w:div w:id="1257522752">
          <w:marLeft w:val="640"/>
          <w:marRight w:val="0"/>
          <w:marTop w:val="0"/>
          <w:marBottom w:val="0"/>
          <w:divBdr>
            <w:top w:val="none" w:sz="0" w:space="0" w:color="auto"/>
            <w:left w:val="none" w:sz="0" w:space="0" w:color="auto"/>
            <w:bottom w:val="none" w:sz="0" w:space="0" w:color="auto"/>
            <w:right w:val="none" w:sz="0" w:space="0" w:color="auto"/>
          </w:divBdr>
        </w:div>
        <w:div w:id="594096428">
          <w:marLeft w:val="640"/>
          <w:marRight w:val="0"/>
          <w:marTop w:val="0"/>
          <w:marBottom w:val="0"/>
          <w:divBdr>
            <w:top w:val="none" w:sz="0" w:space="0" w:color="auto"/>
            <w:left w:val="none" w:sz="0" w:space="0" w:color="auto"/>
            <w:bottom w:val="none" w:sz="0" w:space="0" w:color="auto"/>
            <w:right w:val="none" w:sz="0" w:space="0" w:color="auto"/>
          </w:divBdr>
        </w:div>
        <w:div w:id="1759979019">
          <w:marLeft w:val="640"/>
          <w:marRight w:val="0"/>
          <w:marTop w:val="0"/>
          <w:marBottom w:val="0"/>
          <w:divBdr>
            <w:top w:val="none" w:sz="0" w:space="0" w:color="auto"/>
            <w:left w:val="none" w:sz="0" w:space="0" w:color="auto"/>
            <w:bottom w:val="none" w:sz="0" w:space="0" w:color="auto"/>
            <w:right w:val="none" w:sz="0" w:space="0" w:color="auto"/>
          </w:divBdr>
        </w:div>
        <w:div w:id="438523889">
          <w:marLeft w:val="640"/>
          <w:marRight w:val="0"/>
          <w:marTop w:val="0"/>
          <w:marBottom w:val="0"/>
          <w:divBdr>
            <w:top w:val="none" w:sz="0" w:space="0" w:color="auto"/>
            <w:left w:val="none" w:sz="0" w:space="0" w:color="auto"/>
            <w:bottom w:val="none" w:sz="0" w:space="0" w:color="auto"/>
            <w:right w:val="none" w:sz="0" w:space="0" w:color="auto"/>
          </w:divBdr>
        </w:div>
      </w:divsChild>
    </w:div>
    <w:div w:id="1235555450">
      <w:bodyDiv w:val="1"/>
      <w:marLeft w:val="0"/>
      <w:marRight w:val="0"/>
      <w:marTop w:val="0"/>
      <w:marBottom w:val="0"/>
      <w:divBdr>
        <w:top w:val="none" w:sz="0" w:space="0" w:color="auto"/>
        <w:left w:val="none" w:sz="0" w:space="0" w:color="auto"/>
        <w:bottom w:val="none" w:sz="0" w:space="0" w:color="auto"/>
        <w:right w:val="none" w:sz="0" w:space="0" w:color="auto"/>
      </w:divBdr>
      <w:divsChild>
        <w:div w:id="799153673">
          <w:marLeft w:val="640"/>
          <w:marRight w:val="0"/>
          <w:marTop w:val="0"/>
          <w:marBottom w:val="0"/>
          <w:divBdr>
            <w:top w:val="none" w:sz="0" w:space="0" w:color="auto"/>
            <w:left w:val="none" w:sz="0" w:space="0" w:color="auto"/>
            <w:bottom w:val="none" w:sz="0" w:space="0" w:color="auto"/>
            <w:right w:val="none" w:sz="0" w:space="0" w:color="auto"/>
          </w:divBdr>
        </w:div>
        <w:div w:id="1464739175">
          <w:marLeft w:val="640"/>
          <w:marRight w:val="0"/>
          <w:marTop w:val="0"/>
          <w:marBottom w:val="0"/>
          <w:divBdr>
            <w:top w:val="none" w:sz="0" w:space="0" w:color="auto"/>
            <w:left w:val="none" w:sz="0" w:space="0" w:color="auto"/>
            <w:bottom w:val="none" w:sz="0" w:space="0" w:color="auto"/>
            <w:right w:val="none" w:sz="0" w:space="0" w:color="auto"/>
          </w:divBdr>
        </w:div>
        <w:div w:id="2068913402">
          <w:marLeft w:val="640"/>
          <w:marRight w:val="0"/>
          <w:marTop w:val="0"/>
          <w:marBottom w:val="0"/>
          <w:divBdr>
            <w:top w:val="none" w:sz="0" w:space="0" w:color="auto"/>
            <w:left w:val="none" w:sz="0" w:space="0" w:color="auto"/>
            <w:bottom w:val="none" w:sz="0" w:space="0" w:color="auto"/>
            <w:right w:val="none" w:sz="0" w:space="0" w:color="auto"/>
          </w:divBdr>
        </w:div>
        <w:div w:id="580872666">
          <w:marLeft w:val="640"/>
          <w:marRight w:val="0"/>
          <w:marTop w:val="0"/>
          <w:marBottom w:val="0"/>
          <w:divBdr>
            <w:top w:val="none" w:sz="0" w:space="0" w:color="auto"/>
            <w:left w:val="none" w:sz="0" w:space="0" w:color="auto"/>
            <w:bottom w:val="none" w:sz="0" w:space="0" w:color="auto"/>
            <w:right w:val="none" w:sz="0" w:space="0" w:color="auto"/>
          </w:divBdr>
        </w:div>
        <w:div w:id="82802539">
          <w:marLeft w:val="640"/>
          <w:marRight w:val="0"/>
          <w:marTop w:val="0"/>
          <w:marBottom w:val="0"/>
          <w:divBdr>
            <w:top w:val="none" w:sz="0" w:space="0" w:color="auto"/>
            <w:left w:val="none" w:sz="0" w:space="0" w:color="auto"/>
            <w:bottom w:val="none" w:sz="0" w:space="0" w:color="auto"/>
            <w:right w:val="none" w:sz="0" w:space="0" w:color="auto"/>
          </w:divBdr>
        </w:div>
        <w:div w:id="1694454130">
          <w:marLeft w:val="640"/>
          <w:marRight w:val="0"/>
          <w:marTop w:val="0"/>
          <w:marBottom w:val="0"/>
          <w:divBdr>
            <w:top w:val="none" w:sz="0" w:space="0" w:color="auto"/>
            <w:left w:val="none" w:sz="0" w:space="0" w:color="auto"/>
            <w:bottom w:val="none" w:sz="0" w:space="0" w:color="auto"/>
            <w:right w:val="none" w:sz="0" w:space="0" w:color="auto"/>
          </w:divBdr>
        </w:div>
        <w:div w:id="637029975">
          <w:marLeft w:val="640"/>
          <w:marRight w:val="0"/>
          <w:marTop w:val="0"/>
          <w:marBottom w:val="0"/>
          <w:divBdr>
            <w:top w:val="none" w:sz="0" w:space="0" w:color="auto"/>
            <w:left w:val="none" w:sz="0" w:space="0" w:color="auto"/>
            <w:bottom w:val="none" w:sz="0" w:space="0" w:color="auto"/>
            <w:right w:val="none" w:sz="0" w:space="0" w:color="auto"/>
          </w:divBdr>
        </w:div>
        <w:div w:id="1837377458">
          <w:marLeft w:val="640"/>
          <w:marRight w:val="0"/>
          <w:marTop w:val="0"/>
          <w:marBottom w:val="0"/>
          <w:divBdr>
            <w:top w:val="none" w:sz="0" w:space="0" w:color="auto"/>
            <w:left w:val="none" w:sz="0" w:space="0" w:color="auto"/>
            <w:bottom w:val="none" w:sz="0" w:space="0" w:color="auto"/>
            <w:right w:val="none" w:sz="0" w:space="0" w:color="auto"/>
          </w:divBdr>
        </w:div>
        <w:div w:id="2098552566">
          <w:marLeft w:val="640"/>
          <w:marRight w:val="0"/>
          <w:marTop w:val="0"/>
          <w:marBottom w:val="0"/>
          <w:divBdr>
            <w:top w:val="none" w:sz="0" w:space="0" w:color="auto"/>
            <w:left w:val="none" w:sz="0" w:space="0" w:color="auto"/>
            <w:bottom w:val="none" w:sz="0" w:space="0" w:color="auto"/>
            <w:right w:val="none" w:sz="0" w:space="0" w:color="auto"/>
          </w:divBdr>
        </w:div>
        <w:div w:id="783232594">
          <w:marLeft w:val="640"/>
          <w:marRight w:val="0"/>
          <w:marTop w:val="0"/>
          <w:marBottom w:val="0"/>
          <w:divBdr>
            <w:top w:val="none" w:sz="0" w:space="0" w:color="auto"/>
            <w:left w:val="none" w:sz="0" w:space="0" w:color="auto"/>
            <w:bottom w:val="none" w:sz="0" w:space="0" w:color="auto"/>
            <w:right w:val="none" w:sz="0" w:space="0" w:color="auto"/>
          </w:divBdr>
        </w:div>
        <w:div w:id="104350043">
          <w:marLeft w:val="640"/>
          <w:marRight w:val="0"/>
          <w:marTop w:val="0"/>
          <w:marBottom w:val="0"/>
          <w:divBdr>
            <w:top w:val="none" w:sz="0" w:space="0" w:color="auto"/>
            <w:left w:val="none" w:sz="0" w:space="0" w:color="auto"/>
            <w:bottom w:val="none" w:sz="0" w:space="0" w:color="auto"/>
            <w:right w:val="none" w:sz="0" w:space="0" w:color="auto"/>
          </w:divBdr>
        </w:div>
        <w:div w:id="1846439720">
          <w:marLeft w:val="640"/>
          <w:marRight w:val="0"/>
          <w:marTop w:val="0"/>
          <w:marBottom w:val="0"/>
          <w:divBdr>
            <w:top w:val="none" w:sz="0" w:space="0" w:color="auto"/>
            <w:left w:val="none" w:sz="0" w:space="0" w:color="auto"/>
            <w:bottom w:val="none" w:sz="0" w:space="0" w:color="auto"/>
            <w:right w:val="none" w:sz="0" w:space="0" w:color="auto"/>
          </w:divBdr>
        </w:div>
        <w:div w:id="2098557434">
          <w:marLeft w:val="640"/>
          <w:marRight w:val="0"/>
          <w:marTop w:val="0"/>
          <w:marBottom w:val="0"/>
          <w:divBdr>
            <w:top w:val="none" w:sz="0" w:space="0" w:color="auto"/>
            <w:left w:val="none" w:sz="0" w:space="0" w:color="auto"/>
            <w:bottom w:val="none" w:sz="0" w:space="0" w:color="auto"/>
            <w:right w:val="none" w:sz="0" w:space="0" w:color="auto"/>
          </w:divBdr>
        </w:div>
        <w:div w:id="682821460">
          <w:marLeft w:val="640"/>
          <w:marRight w:val="0"/>
          <w:marTop w:val="0"/>
          <w:marBottom w:val="0"/>
          <w:divBdr>
            <w:top w:val="none" w:sz="0" w:space="0" w:color="auto"/>
            <w:left w:val="none" w:sz="0" w:space="0" w:color="auto"/>
            <w:bottom w:val="none" w:sz="0" w:space="0" w:color="auto"/>
            <w:right w:val="none" w:sz="0" w:space="0" w:color="auto"/>
          </w:divBdr>
        </w:div>
        <w:div w:id="844173787">
          <w:marLeft w:val="640"/>
          <w:marRight w:val="0"/>
          <w:marTop w:val="0"/>
          <w:marBottom w:val="0"/>
          <w:divBdr>
            <w:top w:val="none" w:sz="0" w:space="0" w:color="auto"/>
            <w:left w:val="none" w:sz="0" w:space="0" w:color="auto"/>
            <w:bottom w:val="none" w:sz="0" w:space="0" w:color="auto"/>
            <w:right w:val="none" w:sz="0" w:space="0" w:color="auto"/>
          </w:divBdr>
        </w:div>
        <w:div w:id="35744643">
          <w:marLeft w:val="640"/>
          <w:marRight w:val="0"/>
          <w:marTop w:val="0"/>
          <w:marBottom w:val="0"/>
          <w:divBdr>
            <w:top w:val="none" w:sz="0" w:space="0" w:color="auto"/>
            <w:left w:val="none" w:sz="0" w:space="0" w:color="auto"/>
            <w:bottom w:val="none" w:sz="0" w:space="0" w:color="auto"/>
            <w:right w:val="none" w:sz="0" w:space="0" w:color="auto"/>
          </w:divBdr>
        </w:div>
        <w:div w:id="659816890">
          <w:marLeft w:val="640"/>
          <w:marRight w:val="0"/>
          <w:marTop w:val="0"/>
          <w:marBottom w:val="0"/>
          <w:divBdr>
            <w:top w:val="none" w:sz="0" w:space="0" w:color="auto"/>
            <w:left w:val="none" w:sz="0" w:space="0" w:color="auto"/>
            <w:bottom w:val="none" w:sz="0" w:space="0" w:color="auto"/>
            <w:right w:val="none" w:sz="0" w:space="0" w:color="auto"/>
          </w:divBdr>
        </w:div>
        <w:div w:id="1455978583">
          <w:marLeft w:val="640"/>
          <w:marRight w:val="0"/>
          <w:marTop w:val="0"/>
          <w:marBottom w:val="0"/>
          <w:divBdr>
            <w:top w:val="none" w:sz="0" w:space="0" w:color="auto"/>
            <w:left w:val="none" w:sz="0" w:space="0" w:color="auto"/>
            <w:bottom w:val="none" w:sz="0" w:space="0" w:color="auto"/>
            <w:right w:val="none" w:sz="0" w:space="0" w:color="auto"/>
          </w:divBdr>
        </w:div>
      </w:divsChild>
    </w:div>
    <w:div w:id="1268581180">
      <w:bodyDiv w:val="1"/>
      <w:marLeft w:val="0"/>
      <w:marRight w:val="0"/>
      <w:marTop w:val="0"/>
      <w:marBottom w:val="0"/>
      <w:divBdr>
        <w:top w:val="none" w:sz="0" w:space="0" w:color="auto"/>
        <w:left w:val="none" w:sz="0" w:space="0" w:color="auto"/>
        <w:bottom w:val="none" w:sz="0" w:space="0" w:color="auto"/>
        <w:right w:val="none" w:sz="0" w:space="0" w:color="auto"/>
      </w:divBdr>
      <w:divsChild>
        <w:div w:id="586771721">
          <w:marLeft w:val="640"/>
          <w:marRight w:val="0"/>
          <w:marTop w:val="0"/>
          <w:marBottom w:val="0"/>
          <w:divBdr>
            <w:top w:val="none" w:sz="0" w:space="0" w:color="auto"/>
            <w:left w:val="none" w:sz="0" w:space="0" w:color="auto"/>
            <w:bottom w:val="none" w:sz="0" w:space="0" w:color="auto"/>
            <w:right w:val="none" w:sz="0" w:space="0" w:color="auto"/>
          </w:divBdr>
        </w:div>
        <w:div w:id="140732147">
          <w:marLeft w:val="640"/>
          <w:marRight w:val="0"/>
          <w:marTop w:val="0"/>
          <w:marBottom w:val="0"/>
          <w:divBdr>
            <w:top w:val="none" w:sz="0" w:space="0" w:color="auto"/>
            <w:left w:val="none" w:sz="0" w:space="0" w:color="auto"/>
            <w:bottom w:val="none" w:sz="0" w:space="0" w:color="auto"/>
            <w:right w:val="none" w:sz="0" w:space="0" w:color="auto"/>
          </w:divBdr>
        </w:div>
        <w:div w:id="271712595">
          <w:marLeft w:val="640"/>
          <w:marRight w:val="0"/>
          <w:marTop w:val="0"/>
          <w:marBottom w:val="0"/>
          <w:divBdr>
            <w:top w:val="none" w:sz="0" w:space="0" w:color="auto"/>
            <w:left w:val="none" w:sz="0" w:space="0" w:color="auto"/>
            <w:bottom w:val="none" w:sz="0" w:space="0" w:color="auto"/>
            <w:right w:val="none" w:sz="0" w:space="0" w:color="auto"/>
          </w:divBdr>
        </w:div>
        <w:div w:id="1684743570">
          <w:marLeft w:val="640"/>
          <w:marRight w:val="0"/>
          <w:marTop w:val="0"/>
          <w:marBottom w:val="0"/>
          <w:divBdr>
            <w:top w:val="none" w:sz="0" w:space="0" w:color="auto"/>
            <w:left w:val="none" w:sz="0" w:space="0" w:color="auto"/>
            <w:bottom w:val="none" w:sz="0" w:space="0" w:color="auto"/>
            <w:right w:val="none" w:sz="0" w:space="0" w:color="auto"/>
          </w:divBdr>
        </w:div>
        <w:div w:id="1780955799">
          <w:marLeft w:val="640"/>
          <w:marRight w:val="0"/>
          <w:marTop w:val="0"/>
          <w:marBottom w:val="0"/>
          <w:divBdr>
            <w:top w:val="none" w:sz="0" w:space="0" w:color="auto"/>
            <w:left w:val="none" w:sz="0" w:space="0" w:color="auto"/>
            <w:bottom w:val="none" w:sz="0" w:space="0" w:color="auto"/>
            <w:right w:val="none" w:sz="0" w:space="0" w:color="auto"/>
          </w:divBdr>
        </w:div>
      </w:divsChild>
    </w:div>
    <w:div w:id="1288077037">
      <w:bodyDiv w:val="1"/>
      <w:marLeft w:val="0"/>
      <w:marRight w:val="0"/>
      <w:marTop w:val="0"/>
      <w:marBottom w:val="0"/>
      <w:divBdr>
        <w:top w:val="none" w:sz="0" w:space="0" w:color="auto"/>
        <w:left w:val="none" w:sz="0" w:space="0" w:color="auto"/>
        <w:bottom w:val="none" w:sz="0" w:space="0" w:color="auto"/>
        <w:right w:val="none" w:sz="0" w:space="0" w:color="auto"/>
      </w:divBdr>
      <w:divsChild>
        <w:div w:id="196552111">
          <w:marLeft w:val="640"/>
          <w:marRight w:val="0"/>
          <w:marTop w:val="0"/>
          <w:marBottom w:val="0"/>
          <w:divBdr>
            <w:top w:val="none" w:sz="0" w:space="0" w:color="auto"/>
            <w:left w:val="none" w:sz="0" w:space="0" w:color="auto"/>
            <w:bottom w:val="none" w:sz="0" w:space="0" w:color="auto"/>
            <w:right w:val="none" w:sz="0" w:space="0" w:color="auto"/>
          </w:divBdr>
        </w:div>
      </w:divsChild>
    </w:div>
    <w:div w:id="1317105101">
      <w:bodyDiv w:val="1"/>
      <w:marLeft w:val="0"/>
      <w:marRight w:val="0"/>
      <w:marTop w:val="0"/>
      <w:marBottom w:val="0"/>
      <w:divBdr>
        <w:top w:val="none" w:sz="0" w:space="0" w:color="auto"/>
        <w:left w:val="none" w:sz="0" w:space="0" w:color="auto"/>
        <w:bottom w:val="none" w:sz="0" w:space="0" w:color="auto"/>
        <w:right w:val="none" w:sz="0" w:space="0" w:color="auto"/>
      </w:divBdr>
    </w:div>
    <w:div w:id="1353536934">
      <w:bodyDiv w:val="1"/>
      <w:marLeft w:val="0"/>
      <w:marRight w:val="0"/>
      <w:marTop w:val="0"/>
      <w:marBottom w:val="0"/>
      <w:divBdr>
        <w:top w:val="none" w:sz="0" w:space="0" w:color="auto"/>
        <w:left w:val="none" w:sz="0" w:space="0" w:color="auto"/>
        <w:bottom w:val="none" w:sz="0" w:space="0" w:color="auto"/>
        <w:right w:val="none" w:sz="0" w:space="0" w:color="auto"/>
      </w:divBdr>
      <w:divsChild>
        <w:div w:id="1316032464">
          <w:marLeft w:val="640"/>
          <w:marRight w:val="0"/>
          <w:marTop w:val="0"/>
          <w:marBottom w:val="0"/>
          <w:divBdr>
            <w:top w:val="none" w:sz="0" w:space="0" w:color="auto"/>
            <w:left w:val="none" w:sz="0" w:space="0" w:color="auto"/>
            <w:bottom w:val="none" w:sz="0" w:space="0" w:color="auto"/>
            <w:right w:val="none" w:sz="0" w:space="0" w:color="auto"/>
          </w:divBdr>
        </w:div>
        <w:div w:id="857084783">
          <w:marLeft w:val="640"/>
          <w:marRight w:val="0"/>
          <w:marTop w:val="0"/>
          <w:marBottom w:val="0"/>
          <w:divBdr>
            <w:top w:val="none" w:sz="0" w:space="0" w:color="auto"/>
            <w:left w:val="none" w:sz="0" w:space="0" w:color="auto"/>
            <w:bottom w:val="none" w:sz="0" w:space="0" w:color="auto"/>
            <w:right w:val="none" w:sz="0" w:space="0" w:color="auto"/>
          </w:divBdr>
        </w:div>
        <w:div w:id="332799378">
          <w:marLeft w:val="640"/>
          <w:marRight w:val="0"/>
          <w:marTop w:val="0"/>
          <w:marBottom w:val="0"/>
          <w:divBdr>
            <w:top w:val="none" w:sz="0" w:space="0" w:color="auto"/>
            <w:left w:val="none" w:sz="0" w:space="0" w:color="auto"/>
            <w:bottom w:val="none" w:sz="0" w:space="0" w:color="auto"/>
            <w:right w:val="none" w:sz="0" w:space="0" w:color="auto"/>
          </w:divBdr>
        </w:div>
        <w:div w:id="1774089370">
          <w:marLeft w:val="640"/>
          <w:marRight w:val="0"/>
          <w:marTop w:val="0"/>
          <w:marBottom w:val="0"/>
          <w:divBdr>
            <w:top w:val="none" w:sz="0" w:space="0" w:color="auto"/>
            <w:left w:val="none" w:sz="0" w:space="0" w:color="auto"/>
            <w:bottom w:val="none" w:sz="0" w:space="0" w:color="auto"/>
            <w:right w:val="none" w:sz="0" w:space="0" w:color="auto"/>
          </w:divBdr>
        </w:div>
        <w:div w:id="1796412575">
          <w:marLeft w:val="640"/>
          <w:marRight w:val="0"/>
          <w:marTop w:val="0"/>
          <w:marBottom w:val="0"/>
          <w:divBdr>
            <w:top w:val="none" w:sz="0" w:space="0" w:color="auto"/>
            <w:left w:val="none" w:sz="0" w:space="0" w:color="auto"/>
            <w:bottom w:val="none" w:sz="0" w:space="0" w:color="auto"/>
            <w:right w:val="none" w:sz="0" w:space="0" w:color="auto"/>
          </w:divBdr>
        </w:div>
        <w:div w:id="449393961">
          <w:marLeft w:val="640"/>
          <w:marRight w:val="0"/>
          <w:marTop w:val="0"/>
          <w:marBottom w:val="0"/>
          <w:divBdr>
            <w:top w:val="none" w:sz="0" w:space="0" w:color="auto"/>
            <w:left w:val="none" w:sz="0" w:space="0" w:color="auto"/>
            <w:bottom w:val="none" w:sz="0" w:space="0" w:color="auto"/>
            <w:right w:val="none" w:sz="0" w:space="0" w:color="auto"/>
          </w:divBdr>
        </w:div>
        <w:div w:id="1874418654">
          <w:marLeft w:val="640"/>
          <w:marRight w:val="0"/>
          <w:marTop w:val="0"/>
          <w:marBottom w:val="0"/>
          <w:divBdr>
            <w:top w:val="none" w:sz="0" w:space="0" w:color="auto"/>
            <w:left w:val="none" w:sz="0" w:space="0" w:color="auto"/>
            <w:bottom w:val="none" w:sz="0" w:space="0" w:color="auto"/>
            <w:right w:val="none" w:sz="0" w:space="0" w:color="auto"/>
          </w:divBdr>
        </w:div>
        <w:div w:id="133958647">
          <w:marLeft w:val="640"/>
          <w:marRight w:val="0"/>
          <w:marTop w:val="0"/>
          <w:marBottom w:val="0"/>
          <w:divBdr>
            <w:top w:val="none" w:sz="0" w:space="0" w:color="auto"/>
            <w:left w:val="none" w:sz="0" w:space="0" w:color="auto"/>
            <w:bottom w:val="none" w:sz="0" w:space="0" w:color="auto"/>
            <w:right w:val="none" w:sz="0" w:space="0" w:color="auto"/>
          </w:divBdr>
        </w:div>
        <w:div w:id="305935394">
          <w:marLeft w:val="640"/>
          <w:marRight w:val="0"/>
          <w:marTop w:val="0"/>
          <w:marBottom w:val="0"/>
          <w:divBdr>
            <w:top w:val="none" w:sz="0" w:space="0" w:color="auto"/>
            <w:left w:val="none" w:sz="0" w:space="0" w:color="auto"/>
            <w:bottom w:val="none" w:sz="0" w:space="0" w:color="auto"/>
            <w:right w:val="none" w:sz="0" w:space="0" w:color="auto"/>
          </w:divBdr>
        </w:div>
        <w:div w:id="152835616">
          <w:marLeft w:val="640"/>
          <w:marRight w:val="0"/>
          <w:marTop w:val="0"/>
          <w:marBottom w:val="0"/>
          <w:divBdr>
            <w:top w:val="none" w:sz="0" w:space="0" w:color="auto"/>
            <w:left w:val="none" w:sz="0" w:space="0" w:color="auto"/>
            <w:bottom w:val="none" w:sz="0" w:space="0" w:color="auto"/>
            <w:right w:val="none" w:sz="0" w:space="0" w:color="auto"/>
          </w:divBdr>
        </w:div>
        <w:div w:id="1273368151">
          <w:marLeft w:val="640"/>
          <w:marRight w:val="0"/>
          <w:marTop w:val="0"/>
          <w:marBottom w:val="0"/>
          <w:divBdr>
            <w:top w:val="none" w:sz="0" w:space="0" w:color="auto"/>
            <w:left w:val="none" w:sz="0" w:space="0" w:color="auto"/>
            <w:bottom w:val="none" w:sz="0" w:space="0" w:color="auto"/>
            <w:right w:val="none" w:sz="0" w:space="0" w:color="auto"/>
          </w:divBdr>
        </w:div>
        <w:div w:id="416941877">
          <w:marLeft w:val="640"/>
          <w:marRight w:val="0"/>
          <w:marTop w:val="0"/>
          <w:marBottom w:val="0"/>
          <w:divBdr>
            <w:top w:val="none" w:sz="0" w:space="0" w:color="auto"/>
            <w:left w:val="none" w:sz="0" w:space="0" w:color="auto"/>
            <w:bottom w:val="none" w:sz="0" w:space="0" w:color="auto"/>
            <w:right w:val="none" w:sz="0" w:space="0" w:color="auto"/>
          </w:divBdr>
        </w:div>
        <w:div w:id="373700384">
          <w:marLeft w:val="640"/>
          <w:marRight w:val="0"/>
          <w:marTop w:val="0"/>
          <w:marBottom w:val="0"/>
          <w:divBdr>
            <w:top w:val="none" w:sz="0" w:space="0" w:color="auto"/>
            <w:left w:val="none" w:sz="0" w:space="0" w:color="auto"/>
            <w:bottom w:val="none" w:sz="0" w:space="0" w:color="auto"/>
            <w:right w:val="none" w:sz="0" w:space="0" w:color="auto"/>
          </w:divBdr>
        </w:div>
      </w:divsChild>
    </w:div>
    <w:div w:id="1363361114">
      <w:bodyDiv w:val="1"/>
      <w:marLeft w:val="0"/>
      <w:marRight w:val="0"/>
      <w:marTop w:val="0"/>
      <w:marBottom w:val="0"/>
      <w:divBdr>
        <w:top w:val="none" w:sz="0" w:space="0" w:color="auto"/>
        <w:left w:val="none" w:sz="0" w:space="0" w:color="auto"/>
        <w:bottom w:val="none" w:sz="0" w:space="0" w:color="auto"/>
        <w:right w:val="none" w:sz="0" w:space="0" w:color="auto"/>
      </w:divBdr>
      <w:divsChild>
        <w:div w:id="1006665363">
          <w:marLeft w:val="640"/>
          <w:marRight w:val="0"/>
          <w:marTop w:val="0"/>
          <w:marBottom w:val="0"/>
          <w:divBdr>
            <w:top w:val="none" w:sz="0" w:space="0" w:color="auto"/>
            <w:left w:val="none" w:sz="0" w:space="0" w:color="auto"/>
            <w:bottom w:val="none" w:sz="0" w:space="0" w:color="auto"/>
            <w:right w:val="none" w:sz="0" w:space="0" w:color="auto"/>
          </w:divBdr>
        </w:div>
        <w:div w:id="2112972721">
          <w:marLeft w:val="640"/>
          <w:marRight w:val="0"/>
          <w:marTop w:val="0"/>
          <w:marBottom w:val="0"/>
          <w:divBdr>
            <w:top w:val="none" w:sz="0" w:space="0" w:color="auto"/>
            <w:left w:val="none" w:sz="0" w:space="0" w:color="auto"/>
            <w:bottom w:val="none" w:sz="0" w:space="0" w:color="auto"/>
            <w:right w:val="none" w:sz="0" w:space="0" w:color="auto"/>
          </w:divBdr>
        </w:div>
        <w:div w:id="213320374">
          <w:marLeft w:val="640"/>
          <w:marRight w:val="0"/>
          <w:marTop w:val="0"/>
          <w:marBottom w:val="0"/>
          <w:divBdr>
            <w:top w:val="none" w:sz="0" w:space="0" w:color="auto"/>
            <w:left w:val="none" w:sz="0" w:space="0" w:color="auto"/>
            <w:bottom w:val="none" w:sz="0" w:space="0" w:color="auto"/>
            <w:right w:val="none" w:sz="0" w:space="0" w:color="auto"/>
          </w:divBdr>
        </w:div>
        <w:div w:id="418794236">
          <w:marLeft w:val="640"/>
          <w:marRight w:val="0"/>
          <w:marTop w:val="0"/>
          <w:marBottom w:val="0"/>
          <w:divBdr>
            <w:top w:val="none" w:sz="0" w:space="0" w:color="auto"/>
            <w:left w:val="none" w:sz="0" w:space="0" w:color="auto"/>
            <w:bottom w:val="none" w:sz="0" w:space="0" w:color="auto"/>
            <w:right w:val="none" w:sz="0" w:space="0" w:color="auto"/>
          </w:divBdr>
        </w:div>
        <w:div w:id="829559100">
          <w:marLeft w:val="640"/>
          <w:marRight w:val="0"/>
          <w:marTop w:val="0"/>
          <w:marBottom w:val="0"/>
          <w:divBdr>
            <w:top w:val="none" w:sz="0" w:space="0" w:color="auto"/>
            <w:left w:val="none" w:sz="0" w:space="0" w:color="auto"/>
            <w:bottom w:val="none" w:sz="0" w:space="0" w:color="auto"/>
            <w:right w:val="none" w:sz="0" w:space="0" w:color="auto"/>
          </w:divBdr>
        </w:div>
        <w:div w:id="679047672">
          <w:marLeft w:val="640"/>
          <w:marRight w:val="0"/>
          <w:marTop w:val="0"/>
          <w:marBottom w:val="0"/>
          <w:divBdr>
            <w:top w:val="none" w:sz="0" w:space="0" w:color="auto"/>
            <w:left w:val="none" w:sz="0" w:space="0" w:color="auto"/>
            <w:bottom w:val="none" w:sz="0" w:space="0" w:color="auto"/>
            <w:right w:val="none" w:sz="0" w:space="0" w:color="auto"/>
          </w:divBdr>
        </w:div>
        <w:div w:id="1506672952">
          <w:marLeft w:val="640"/>
          <w:marRight w:val="0"/>
          <w:marTop w:val="0"/>
          <w:marBottom w:val="0"/>
          <w:divBdr>
            <w:top w:val="none" w:sz="0" w:space="0" w:color="auto"/>
            <w:left w:val="none" w:sz="0" w:space="0" w:color="auto"/>
            <w:bottom w:val="none" w:sz="0" w:space="0" w:color="auto"/>
            <w:right w:val="none" w:sz="0" w:space="0" w:color="auto"/>
          </w:divBdr>
        </w:div>
        <w:div w:id="1258323540">
          <w:marLeft w:val="640"/>
          <w:marRight w:val="0"/>
          <w:marTop w:val="0"/>
          <w:marBottom w:val="0"/>
          <w:divBdr>
            <w:top w:val="none" w:sz="0" w:space="0" w:color="auto"/>
            <w:left w:val="none" w:sz="0" w:space="0" w:color="auto"/>
            <w:bottom w:val="none" w:sz="0" w:space="0" w:color="auto"/>
            <w:right w:val="none" w:sz="0" w:space="0" w:color="auto"/>
          </w:divBdr>
        </w:div>
        <w:div w:id="156382459">
          <w:marLeft w:val="640"/>
          <w:marRight w:val="0"/>
          <w:marTop w:val="0"/>
          <w:marBottom w:val="0"/>
          <w:divBdr>
            <w:top w:val="none" w:sz="0" w:space="0" w:color="auto"/>
            <w:left w:val="none" w:sz="0" w:space="0" w:color="auto"/>
            <w:bottom w:val="none" w:sz="0" w:space="0" w:color="auto"/>
            <w:right w:val="none" w:sz="0" w:space="0" w:color="auto"/>
          </w:divBdr>
        </w:div>
        <w:div w:id="289165847">
          <w:marLeft w:val="640"/>
          <w:marRight w:val="0"/>
          <w:marTop w:val="0"/>
          <w:marBottom w:val="0"/>
          <w:divBdr>
            <w:top w:val="none" w:sz="0" w:space="0" w:color="auto"/>
            <w:left w:val="none" w:sz="0" w:space="0" w:color="auto"/>
            <w:bottom w:val="none" w:sz="0" w:space="0" w:color="auto"/>
            <w:right w:val="none" w:sz="0" w:space="0" w:color="auto"/>
          </w:divBdr>
        </w:div>
      </w:divsChild>
    </w:div>
    <w:div w:id="1425960001">
      <w:bodyDiv w:val="1"/>
      <w:marLeft w:val="0"/>
      <w:marRight w:val="0"/>
      <w:marTop w:val="0"/>
      <w:marBottom w:val="0"/>
      <w:divBdr>
        <w:top w:val="none" w:sz="0" w:space="0" w:color="auto"/>
        <w:left w:val="none" w:sz="0" w:space="0" w:color="auto"/>
        <w:bottom w:val="none" w:sz="0" w:space="0" w:color="auto"/>
        <w:right w:val="none" w:sz="0" w:space="0" w:color="auto"/>
      </w:divBdr>
      <w:divsChild>
        <w:div w:id="1859998303">
          <w:marLeft w:val="640"/>
          <w:marRight w:val="0"/>
          <w:marTop w:val="0"/>
          <w:marBottom w:val="0"/>
          <w:divBdr>
            <w:top w:val="none" w:sz="0" w:space="0" w:color="auto"/>
            <w:left w:val="none" w:sz="0" w:space="0" w:color="auto"/>
            <w:bottom w:val="none" w:sz="0" w:space="0" w:color="auto"/>
            <w:right w:val="none" w:sz="0" w:space="0" w:color="auto"/>
          </w:divBdr>
        </w:div>
        <w:div w:id="567227952">
          <w:marLeft w:val="640"/>
          <w:marRight w:val="0"/>
          <w:marTop w:val="0"/>
          <w:marBottom w:val="0"/>
          <w:divBdr>
            <w:top w:val="none" w:sz="0" w:space="0" w:color="auto"/>
            <w:left w:val="none" w:sz="0" w:space="0" w:color="auto"/>
            <w:bottom w:val="none" w:sz="0" w:space="0" w:color="auto"/>
            <w:right w:val="none" w:sz="0" w:space="0" w:color="auto"/>
          </w:divBdr>
        </w:div>
        <w:div w:id="1627732676">
          <w:marLeft w:val="640"/>
          <w:marRight w:val="0"/>
          <w:marTop w:val="0"/>
          <w:marBottom w:val="0"/>
          <w:divBdr>
            <w:top w:val="none" w:sz="0" w:space="0" w:color="auto"/>
            <w:left w:val="none" w:sz="0" w:space="0" w:color="auto"/>
            <w:bottom w:val="none" w:sz="0" w:space="0" w:color="auto"/>
            <w:right w:val="none" w:sz="0" w:space="0" w:color="auto"/>
          </w:divBdr>
        </w:div>
        <w:div w:id="2099059454">
          <w:marLeft w:val="640"/>
          <w:marRight w:val="0"/>
          <w:marTop w:val="0"/>
          <w:marBottom w:val="0"/>
          <w:divBdr>
            <w:top w:val="none" w:sz="0" w:space="0" w:color="auto"/>
            <w:left w:val="none" w:sz="0" w:space="0" w:color="auto"/>
            <w:bottom w:val="none" w:sz="0" w:space="0" w:color="auto"/>
            <w:right w:val="none" w:sz="0" w:space="0" w:color="auto"/>
          </w:divBdr>
        </w:div>
        <w:div w:id="17704107">
          <w:marLeft w:val="640"/>
          <w:marRight w:val="0"/>
          <w:marTop w:val="0"/>
          <w:marBottom w:val="0"/>
          <w:divBdr>
            <w:top w:val="none" w:sz="0" w:space="0" w:color="auto"/>
            <w:left w:val="none" w:sz="0" w:space="0" w:color="auto"/>
            <w:bottom w:val="none" w:sz="0" w:space="0" w:color="auto"/>
            <w:right w:val="none" w:sz="0" w:space="0" w:color="auto"/>
          </w:divBdr>
        </w:div>
        <w:div w:id="1175262602">
          <w:marLeft w:val="640"/>
          <w:marRight w:val="0"/>
          <w:marTop w:val="0"/>
          <w:marBottom w:val="0"/>
          <w:divBdr>
            <w:top w:val="none" w:sz="0" w:space="0" w:color="auto"/>
            <w:left w:val="none" w:sz="0" w:space="0" w:color="auto"/>
            <w:bottom w:val="none" w:sz="0" w:space="0" w:color="auto"/>
            <w:right w:val="none" w:sz="0" w:space="0" w:color="auto"/>
          </w:divBdr>
        </w:div>
      </w:divsChild>
    </w:div>
    <w:div w:id="1429808269">
      <w:bodyDiv w:val="1"/>
      <w:marLeft w:val="0"/>
      <w:marRight w:val="0"/>
      <w:marTop w:val="0"/>
      <w:marBottom w:val="0"/>
      <w:divBdr>
        <w:top w:val="none" w:sz="0" w:space="0" w:color="auto"/>
        <w:left w:val="none" w:sz="0" w:space="0" w:color="auto"/>
        <w:bottom w:val="none" w:sz="0" w:space="0" w:color="auto"/>
        <w:right w:val="none" w:sz="0" w:space="0" w:color="auto"/>
      </w:divBdr>
      <w:divsChild>
        <w:div w:id="1618096657">
          <w:marLeft w:val="640"/>
          <w:marRight w:val="0"/>
          <w:marTop w:val="0"/>
          <w:marBottom w:val="0"/>
          <w:divBdr>
            <w:top w:val="none" w:sz="0" w:space="0" w:color="auto"/>
            <w:left w:val="none" w:sz="0" w:space="0" w:color="auto"/>
            <w:bottom w:val="none" w:sz="0" w:space="0" w:color="auto"/>
            <w:right w:val="none" w:sz="0" w:space="0" w:color="auto"/>
          </w:divBdr>
        </w:div>
        <w:div w:id="1509906884">
          <w:marLeft w:val="640"/>
          <w:marRight w:val="0"/>
          <w:marTop w:val="0"/>
          <w:marBottom w:val="0"/>
          <w:divBdr>
            <w:top w:val="none" w:sz="0" w:space="0" w:color="auto"/>
            <w:left w:val="none" w:sz="0" w:space="0" w:color="auto"/>
            <w:bottom w:val="none" w:sz="0" w:space="0" w:color="auto"/>
            <w:right w:val="none" w:sz="0" w:space="0" w:color="auto"/>
          </w:divBdr>
        </w:div>
        <w:div w:id="1140031014">
          <w:marLeft w:val="640"/>
          <w:marRight w:val="0"/>
          <w:marTop w:val="0"/>
          <w:marBottom w:val="0"/>
          <w:divBdr>
            <w:top w:val="none" w:sz="0" w:space="0" w:color="auto"/>
            <w:left w:val="none" w:sz="0" w:space="0" w:color="auto"/>
            <w:bottom w:val="none" w:sz="0" w:space="0" w:color="auto"/>
            <w:right w:val="none" w:sz="0" w:space="0" w:color="auto"/>
          </w:divBdr>
        </w:div>
        <w:div w:id="394664078">
          <w:marLeft w:val="640"/>
          <w:marRight w:val="0"/>
          <w:marTop w:val="0"/>
          <w:marBottom w:val="0"/>
          <w:divBdr>
            <w:top w:val="none" w:sz="0" w:space="0" w:color="auto"/>
            <w:left w:val="none" w:sz="0" w:space="0" w:color="auto"/>
            <w:bottom w:val="none" w:sz="0" w:space="0" w:color="auto"/>
            <w:right w:val="none" w:sz="0" w:space="0" w:color="auto"/>
          </w:divBdr>
        </w:div>
        <w:div w:id="560605929">
          <w:marLeft w:val="640"/>
          <w:marRight w:val="0"/>
          <w:marTop w:val="0"/>
          <w:marBottom w:val="0"/>
          <w:divBdr>
            <w:top w:val="none" w:sz="0" w:space="0" w:color="auto"/>
            <w:left w:val="none" w:sz="0" w:space="0" w:color="auto"/>
            <w:bottom w:val="none" w:sz="0" w:space="0" w:color="auto"/>
            <w:right w:val="none" w:sz="0" w:space="0" w:color="auto"/>
          </w:divBdr>
        </w:div>
        <w:div w:id="1016613566">
          <w:marLeft w:val="640"/>
          <w:marRight w:val="0"/>
          <w:marTop w:val="0"/>
          <w:marBottom w:val="0"/>
          <w:divBdr>
            <w:top w:val="none" w:sz="0" w:space="0" w:color="auto"/>
            <w:left w:val="none" w:sz="0" w:space="0" w:color="auto"/>
            <w:bottom w:val="none" w:sz="0" w:space="0" w:color="auto"/>
            <w:right w:val="none" w:sz="0" w:space="0" w:color="auto"/>
          </w:divBdr>
        </w:div>
        <w:div w:id="2132506366">
          <w:marLeft w:val="640"/>
          <w:marRight w:val="0"/>
          <w:marTop w:val="0"/>
          <w:marBottom w:val="0"/>
          <w:divBdr>
            <w:top w:val="none" w:sz="0" w:space="0" w:color="auto"/>
            <w:left w:val="none" w:sz="0" w:space="0" w:color="auto"/>
            <w:bottom w:val="none" w:sz="0" w:space="0" w:color="auto"/>
            <w:right w:val="none" w:sz="0" w:space="0" w:color="auto"/>
          </w:divBdr>
        </w:div>
        <w:div w:id="449907737">
          <w:marLeft w:val="640"/>
          <w:marRight w:val="0"/>
          <w:marTop w:val="0"/>
          <w:marBottom w:val="0"/>
          <w:divBdr>
            <w:top w:val="none" w:sz="0" w:space="0" w:color="auto"/>
            <w:left w:val="none" w:sz="0" w:space="0" w:color="auto"/>
            <w:bottom w:val="none" w:sz="0" w:space="0" w:color="auto"/>
            <w:right w:val="none" w:sz="0" w:space="0" w:color="auto"/>
          </w:divBdr>
        </w:div>
        <w:div w:id="635377801">
          <w:marLeft w:val="640"/>
          <w:marRight w:val="0"/>
          <w:marTop w:val="0"/>
          <w:marBottom w:val="0"/>
          <w:divBdr>
            <w:top w:val="none" w:sz="0" w:space="0" w:color="auto"/>
            <w:left w:val="none" w:sz="0" w:space="0" w:color="auto"/>
            <w:bottom w:val="none" w:sz="0" w:space="0" w:color="auto"/>
            <w:right w:val="none" w:sz="0" w:space="0" w:color="auto"/>
          </w:divBdr>
        </w:div>
        <w:div w:id="1234386404">
          <w:marLeft w:val="640"/>
          <w:marRight w:val="0"/>
          <w:marTop w:val="0"/>
          <w:marBottom w:val="0"/>
          <w:divBdr>
            <w:top w:val="none" w:sz="0" w:space="0" w:color="auto"/>
            <w:left w:val="none" w:sz="0" w:space="0" w:color="auto"/>
            <w:bottom w:val="none" w:sz="0" w:space="0" w:color="auto"/>
            <w:right w:val="none" w:sz="0" w:space="0" w:color="auto"/>
          </w:divBdr>
        </w:div>
        <w:div w:id="1697846349">
          <w:marLeft w:val="640"/>
          <w:marRight w:val="0"/>
          <w:marTop w:val="0"/>
          <w:marBottom w:val="0"/>
          <w:divBdr>
            <w:top w:val="none" w:sz="0" w:space="0" w:color="auto"/>
            <w:left w:val="none" w:sz="0" w:space="0" w:color="auto"/>
            <w:bottom w:val="none" w:sz="0" w:space="0" w:color="auto"/>
            <w:right w:val="none" w:sz="0" w:space="0" w:color="auto"/>
          </w:divBdr>
        </w:div>
        <w:div w:id="1534876587">
          <w:marLeft w:val="640"/>
          <w:marRight w:val="0"/>
          <w:marTop w:val="0"/>
          <w:marBottom w:val="0"/>
          <w:divBdr>
            <w:top w:val="none" w:sz="0" w:space="0" w:color="auto"/>
            <w:left w:val="none" w:sz="0" w:space="0" w:color="auto"/>
            <w:bottom w:val="none" w:sz="0" w:space="0" w:color="auto"/>
            <w:right w:val="none" w:sz="0" w:space="0" w:color="auto"/>
          </w:divBdr>
        </w:div>
        <w:div w:id="1245800423">
          <w:marLeft w:val="640"/>
          <w:marRight w:val="0"/>
          <w:marTop w:val="0"/>
          <w:marBottom w:val="0"/>
          <w:divBdr>
            <w:top w:val="none" w:sz="0" w:space="0" w:color="auto"/>
            <w:left w:val="none" w:sz="0" w:space="0" w:color="auto"/>
            <w:bottom w:val="none" w:sz="0" w:space="0" w:color="auto"/>
            <w:right w:val="none" w:sz="0" w:space="0" w:color="auto"/>
          </w:divBdr>
        </w:div>
        <w:div w:id="897285501">
          <w:marLeft w:val="640"/>
          <w:marRight w:val="0"/>
          <w:marTop w:val="0"/>
          <w:marBottom w:val="0"/>
          <w:divBdr>
            <w:top w:val="none" w:sz="0" w:space="0" w:color="auto"/>
            <w:left w:val="none" w:sz="0" w:space="0" w:color="auto"/>
            <w:bottom w:val="none" w:sz="0" w:space="0" w:color="auto"/>
            <w:right w:val="none" w:sz="0" w:space="0" w:color="auto"/>
          </w:divBdr>
        </w:div>
      </w:divsChild>
    </w:div>
    <w:div w:id="1442069256">
      <w:bodyDiv w:val="1"/>
      <w:marLeft w:val="0"/>
      <w:marRight w:val="0"/>
      <w:marTop w:val="0"/>
      <w:marBottom w:val="0"/>
      <w:divBdr>
        <w:top w:val="none" w:sz="0" w:space="0" w:color="auto"/>
        <w:left w:val="none" w:sz="0" w:space="0" w:color="auto"/>
        <w:bottom w:val="none" w:sz="0" w:space="0" w:color="auto"/>
        <w:right w:val="none" w:sz="0" w:space="0" w:color="auto"/>
      </w:divBdr>
      <w:divsChild>
        <w:div w:id="1056591487">
          <w:marLeft w:val="640"/>
          <w:marRight w:val="0"/>
          <w:marTop w:val="0"/>
          <w:marBottom w:val="0"/>
          <w:divBdr>
            <w:top w:val="none" w:sz="0" w:space="0" w:color="auto"/>
            <w:left w:val="none" w:sz="0" w:space="0" w:color="auto"/>
            <w:bottom w:val="none" w:sz="0" w:space="0" w:color="auto"/>
            <w:right w:val="none" w:sz="0" w:space="0" w:color="auto"/>
          </w:divBdr>
        </w:div>
        <w:div w:id="1875534367">
          <w:marLeft w:val="640"/>
          <w:marRight w:val="0"/>
          <w:marTop w:val="0"/>
          <w:marBottom w:val="0"/>
          <w:divBdr>
            <w:top w:val="none" w:sz="0" w:space="0" w:color="auto"/>
            <w:left w:val="none" w:sz="0" w:space="0" w:color="auto"/>
            <w:bottom w:val="none" w:sz="0" w:space="0" w:color="auto"/>
            <w:right w:val="none" w:sz="0" w:space="0" w:color="auto"/>
          </w:divBdr>
        </w:div>
        <w:div w:id="1761022280">
          <w:marLeft w:val="640"/>
          <w:marRight w:val="0"/>
          <w:marTop w:val="0"/>
          <w:marBottom w:val="0"/>
          <w:divBdr>
            <w:top w:val="none" w:sz="0" w:space="0" w:color="auto"/>
            <w:left w:val="none" w:sz="0" w:space="0" w:color="auto"/>
            <w:bottom w:val="none" w:sz="0" w:space="0" w:color="auto"/>
            <w:right w:val="none" w:sz="0" w:space="0" w:color="auto"/>
          </w:divBdr>
        </w:div>
        <w:div w:id="1965308258">
          <w:marLeft w:val="640"/>
          <w:marRight w:val="0"/>
          <w:marTop w:val="0"/>
          <w:marBottom w:val="0"/>
          <w:divBdr>
            <w:top w:val="none" w:sz="0" w:space="0" w:color="auto"/>
            <w:left w:val="none" w:sz="0" w:space="0" w:color="auto"/>
            <w:bottom w:val="none" w:sz="0" w:space="0" w:color="auto"/>
            <w:right w:val="none" w:sz="0" w:space="0" w:color="auto"/>
          </w:divBdr>
        </w:div>
        <w:div w:id="1956980242">
          <w:marLeft w:val="640"/>
          <w:marRight w:val="0"/>
          <w:marTop w:val="0"/>
          <w:marBottom w:val="0"/>
          <w:divBdr>
            <w:top w:val="none" w:sz="0" w:space="0" w:color="auto"/>
            <w:left w:val="none" w:sz="0" w:space="0" w:color="auto"/>
            <w:bottom w:val="none" w:sz="0" w:space="0" w:color="auto"/>
            <w:right w:val="none" w:sz="0" w:space="0" w:color="auto"/>
          </w:divBdr>
        </w:div>
        <w:div w:id="102263346">
          <w:marLeft w:val="640"/>
          <w:marRight w:val="0"/>
          <w:marTop w:val="0"/>
          <w:marBottom w:val="0"/>
          <w:divBdr>
            <w:top w:val="none" w:sz="0" w:space="0" w:color="auto"/>
            <w:left w:val="none" w:sz="0" w:space="0" w:color="auto"/>
            <w:bottom w:val="none" w:sz="0" w:space="0" w:color="auto"/>
            <w:right w:val="none" w:sz="0" w:space="0" w:color="auto"/>
          </w:divBdr>
        </w:div>
        <w:div w:id="383219222">
          <w:marLeft w:val="640"/>
          <w:marRight w:val="0"/>
          <w:marTop w:val="0"/>
          <w:marBottom w:val="0"/>
          <w:divBdr>
            <w:top w:val="none" w:sz="0" w:space="0" w:color="auto"/>
            <w:left w:val="none" w:sz="0" w:space="0" w:color="auto"/>
            <w:bottom w:val="none" w:sz="0" w:space="0" w:color="auto"/>
            <w:right w:val="none" w:sz="0" w:space="0" w:color="auto"/>
          </w:divBdr>
        </w:div>
        <w:div w:id="1361709146">
          <w:marLeft w:val="640"/>
          <w:marRight w:val="0"/>
          <w:marTop w:val="0"/>
          <w:marBottom w:val="0"/>
          <w:divBdr>
            <w:top w:val="none" w:sz="0" w:space="0" w:color="auto"/>
            <w:left w:val="none" w:sz="0" w:space="0" w:color="auto"/>
            <w:bottom w:val="none" w:sz="0" w:space="0" w:color="auto"/>
            <w:right w:val="none" w:sz="0" w:space="0" w:color="auto"/>
          </w:divBdr>
        </w:div>
        <w:div w:id="1797723471">
          <w:marLeft w:val="640"/>
          <w:marRight w:val="0"/>
          <w:marTop w:val="0"/>
          <w:marBottom w:val="0"/>
          <w:divBdr>
            <w:top w:val="none" w:sz="0" w:space="0" w:color="auto"/>
            <w:left w:val="none" w:sz="0" w:space="0" w:color="auto"/>
            <w:bottom w:val="none" w:sz="0" w:space="0" w:color="auto"/>
            <w:right w:val="none" w:sz="0" w:space="0" w:color="auto"/>
          </w:divBdr>
        </w:div>
        <w:div w:id="1925797671">
          <w:marLeft w:val="640"/>
          <w:marRight w:val="0"/>
          <w:marTop w:val="0"/>
          <w:marBottom w:val="0"/>
          <w:divBdr>
            <w:top w:val="none" w:sz="0" w:space="0" w:color="auto"/>
            <w:left w:val="none" w:sz="0" w:space="0" w:color="auto"/>
            <w:bottom w:val="none" w:sz="0" w:space="0" w:color="auto"/>
            <w:right w:val="none" w:sz="0" w:space="0" w:color="auto"/>
          </w:divBdr>
        </w:div>
        <w:div w:id="164128258">
          <w:marLeft w:val="640"/>
          <w:marRight w:val="0"/>
          <w:marTop w:val="0"/>
          <w:marBottom w:val="0"/>
          <w:divBdr>
            <w:top w:val="none" w:sz="0" w:space="0" w:color="auto"/>
            <w:left w:val="none" w:sz="0" w:space="0" w:color="auto"/>
            <w:bottom w:val="none" w:sz="0" w:space="0" w:color="auto"/>
            <w:right w:val="none" w:sz="0" w:space="0" w:color="auto"/>
          </w:divBdr>
        </w:div>
        <w:div w:id="2133667405">
          <w:marLeft w:val="640"/>
          <w:marRight w:val="0"/>
          <w:marTop w:val="0"/>
          <w:marBottom w:val="0"/>
          <w:divBdr>
            <w:top w:val="none" w:sz="0" w:space="0" w:color="auto"/>
            <w:left w:val="none" w:sz="0" w:space="0" w:color="auto"/>
            <w:bottom w:val="none" w:sz="0" w:space="0" w:color="auto"/>
            <w:right w:val="none" w:sz="0" w:space="0" w:color="auto"/>
          </w:divBdr>
        </w:div>
        <w:div w:id="1445344692">
          <w:marLeft w:val="640"/>
          <w:marRight w:val="0"/>
          <w:marTop w:val="0"/>
          <w:marBottom w:val="0"/>
          <w:divBdr>
            <w:top w:val="none" w:sz="0" w:space="0" w:color="auto"/>
            <w:left w:val="none" w:sz="0" w:space="0" w:color="auto"/>
            <w:bottom w:val="none" w:sz="0" w:space="0" w:color="auto"/>
            <w:right w:val="none" w:sz="0" w:space="0" w:color="auto"/>
          </w:divBdr>
        </w:div>
        <w:div w:id="1257907311">
          <w:marLeft w:val="640"/>
          <w:marRight w:val="0"/>
          <w:marTop w:val="0"/>
          <w:marBottom w:val="0"/>
          <w:divBdr>
            <w:top w:val="none" w:sz="0" w:space="0" w:color="auto"/>
            <w:left w:val="none" w:sz="0" w:space="0" w:color="auto"/>
            <w:bottom w:val="none" w:sz="0" w:space="0" w:color="auto"/>
            <w:right w:val="none" w:sz="0" w:space="0" w:color="auto"/>
          </w:divBdr>
        </w:div>
      </w:divsChild>
    </w:div>
    <w:div w:id="1452897385">
      <w:bodyDiv w:val="1"/>
      <w:marLeft w:val="0"/>
      <w:marRight w:val="0"/>
      <w:marTop w:val="0"/>
      <w:marBottom w:val="0"/>
      <w:divBdr>
        <w:top w:val="none" w:sz="0" w:space="0" w:color="auto"/>
        <w:left w:val="none" w:sz="0" w:space="0" w:color="auto"/>
        <w:bottom w:val="none" w:sz="0" w:space="0" w:color="auto"/>
        <w:right w:val="none" w:sz="0" w:space="0" w:color="auto"/>
      </w:divBdr>
      <w:divsChild>
        <w:div w:id="758213676">
          <w:marLeft w:val="640"/>
          <w:marRight w:val="0"/>
          <w:marTop w:val="0"/>
          <w:marBottom w:val="0"/>
          <w:divBdr>
            <w:top w:val="none" w:sz="0" w:space="0" w:color="auto"/>
            <w:left w:val="none" w:sz="0" w:space="0" w:color="auto"/>
            <w:bottom w:val="none" w:sz="0" w:space="0" w:color="auto"/>
            <w:right w:val="none" w:sz="0" w:space="0" w:color="auto"/>
          </w:divBdr>
        </w:div>
        <w:div w:id="1975519769">
          <w:marLeft w:val="640"/>
          <w:marRight w:val="0"/>
          <w:marTop w:val="0"/>
          <w:marBottom w:val="0"/>
          <w:divBdr>
            <w:top w:val="none" w:sz="0" w:space="0" w:color="auto"/>
            <w:left w:val="none" w:sz="0" w:space="0" w:color="auto"/>
            <w:bottom w:val="none" w:sz="0" w:space="0" w:color="auto"/>
            <w:right w:val="none" w:sz="0" w:space="0" w:color="auto"/>
          </w:divBdr>
        </w:div>
        <w:div w:id="1802112107">
          <w:marLeft w:val="640"/>
          <w:marRight w:val="0"/>
          <w:marTop w:val="0"/>
          <w:marBottom w:val="0"/>
          <w:divBdr>
            <w:top w:val="none" w:sz="0" w:space="0" w:color="auto"/>
            <w:left w:val="none" w:sz="0" w:space="0" w:color="auto"/>
            <w:bottom w:val="none" w:sz="0" w:space="0" w:color="auto"/>
            <w:right w:val="none" w:sz="0" w:space="0" w:color="auto"/>
          </w:divBdr>
        </w:div>
        <w:div w:id="1804806181">
          <w:marLeft w:val="640"/>
          <w:marRight w:val="0"/>
          <w:marTop w:val="0"/>
          <w:marBottom w:val="0"/>
          <w:divBdr>
            <w:top w:val="none" w:sz="0" w:space="0" w:color="auto"/>
            <w:left w:val="none" w:sz="0" w:space="0" w:color="auto"/>
            <w:bottom w:val="none" w:sz="0" w:space="0" w:color="auto"/>
            <w:right w:val="none" w:sz="0" w:space="0" w:color="auto"/>
          </w:divBdr>
        </w:div>
        <w:div w:id="832600505">
          <w:marLeft w:val="640"/>
          <w:marRight w:val="0"/>
          <w:marTop w:val="0"/>
          <w:marBottom w:val="0"/>
          <w:divBdr>
            <w:top w:val="none" w:sz="0" w:space="0" w:color="auto"/>
            <w:left w:val="none" w:sz="0" w:space="0" w:color="auto"/>
            <w:bottom w:val="none" w:sz="0" w:space="0" w:color="auto"/>
            <w:right w:val="none" w:sz="0" w:space="0" w:color="auto"/>
          </w:divBdr>
        </w:div>
        <w:div w:id="1425420944">
          <w:marLeft w:val="640"/>
          <w:marRight w:val="0"/>
          <w:marTop w:val="0"/>
          <w:marBottom w:val="0"/>
          <w:divBdr>
            <w:top w:val="none" w:sz="0" w:space="0" w:color="auto"/>
            <w:left w:val="none" w:sz="0" w:space="0" w:color="auto"/>
            <w:bottom w:val="none" w:sz="0" w:space="0" w:color="auto"/>
            <w:right w:val="none" w:sz="0" w:space="0" w:color="auto"/>
          </w:divBdr>
        </w:div>
        <w:div w:id="1399593940">
          <w:marLeft w:val="640"/>
          <w:marRight w:val="0"/>
          <w:marTop w:val="0"/>
          <w:marBottom w:val="0"/>
          <w:divBdr>
            <w:top w:val="none" w:sz="0" w:space="0" w:color="auto"/>
            <w:left w:val="none" w:sz="0" w:space="0" w:color="auto"/>
            <w:bottom w:val="none" w:sz="0" w:space="0" w:color="auto"/>
            <w:right w:val="none" w:sz="0" w:space="0" w:color="auto"/>
          </w:divBdr>
        </w:div>
        <w:div w:id="669067468">
          <w:marLeft w:val="640"/>
          <w:marRight w:val="0"/>
          <w:marTop w:val="0"/>
          <w:marBottom w:val="0"/>
          <w:divBdr>
            <w:top w:val="none" w:sz="0" w:space="0" w:color="auto"/>
            <w:left w:val="none" w:sz="0" w:space="0" w:color="auto"/>
            <w:bottom w:val="none" w:sz="0" w:space="0" w:color="auto"/>
            <w:right w:val="none" w:sz="0" w:space="0" w:color="auto"/>
          </w:divBdr>
        </w:div>
        <w:div w:id="978265894">
          <w:marLeft w:val="640"/>
          <w:marRight w:val="0"/>
          <w:marTop w:val="0"/>
          <w:marBottom w:val="0"/>
          <w:divBdr>
            <w:top w:val="none" w:sz="0" w:space="0" w:color="auto"/>
            <w:left w:val="none" w:sz="0" w:space="0" w:color="auto"/>
            <w:bottom w:val="none" w:sz="0" w:space="0" w:color="auto"/>
            <w:right w:val="none" w:sz="0" w:space="0" w:color="auto"/>
          </w:divBdr>
        </w:div>
        <w:div w:id="1710565233">
          <w:marLeft w:val="640"/>
          <w:marRight w:val="0"/>
          <w:marTop w:val="0"/>
          <w:marBottom w:val="0"/>
          <w:divBdr>
            <w:top w:val="none" w:sz="0" w:space="0" w:color="auto"/>
            <w:left w:val="none" w:sz="0" w:space="0" w:color="auto"/>
            <w:bottom w:val="none" w:sz="0" w:space="0" w:color="auto"/>
            <w:right w:val="none" w:sz="0" w:space="0" w:color="auto"/>
          </w:divBdr>
        </w:div>
        <w:div w:id="640770787">
          <w:marLeft w:val="640"/>
          <w:marRight w:val="0"/>
          <w:marTop w:val="0"/>
          <w:marBottom w:val="0"/>
          <w:divBdr>
            <w:top w:val="none" w:sz="0" w:space="0" w:color="auto"/>
            <w:left w:val="none" w:sz="0" w:space="0" w:color="auto"/>
            <w:bottom w:val="none" w:sz="0" w:space="0" w:color="auto"/>
            <w:right w:val="none" w:sz="0" w:space="0" w:color="auto"/>
          </w:divBdr>
        </w:div>
        <w:div w:id="1016883543">
          <w:marLeft w:val="640"/>
          <w:marRight w:val="0"/>
          <w:marTop w:val="0"/>
          <w:marBottom w:val="0"/>
          <w:divBdr>
            <w:top w:val="none" w:sz="0" w:space="0" w:color="auto"/>
            <w:left w:val="none" w:sz="0" w:space="0" w:color="auto"/>
            <w:bottom w:val="none" w:sz="0" w:space="0" w:color="auto"/>
            <w:right w:val="none" w:sz="0" w:space="0" w:color="auto"/>
          </w:divBdr>
        </w:div>
        <w:div w:id="1710062906">
          <w:marLeft w:val="640"/>
          <w:marRight w:val="0"/>
          <w:marTop w:val="0"/>
          <w:marBottom w:val="0"/>
          <w:divBdr>
            <w:top w:val="none" w:sz="0" w:space="0" w:color="auto"/>
            <w:left w:val="none" w:sz="0" w:space="0" w:color="auto"/>
            <w:bottom w:val="none" w:sz="0" w:space="0" w:color="auto"/>
            <w:right w:val="none" w:sz="0" w:space="0" w:color="auto"/>
          </w:divBdr>
        </w:div>
        <w:div w:id="1490712710">
          <w:marLeft w:val="640"/>
          <w:marRight w:val="0"/>
          <w:marTop w:val="0"/>
          <w:marBottom w:val="0"/>
          <w:divBdr>
            <w:top w:val="none" w:sz="0" w:space="0" w:color="auto"/>
            <w:left w:val="none" w:sz="0" w:space="0" w:color="auto"/>
            <w:bottom w:val="none" w:sz="0" w:space="0" w:color="auto"/>
            <w:right w:val="none" w:sz="0" w:space="0" w:color="auto"/>
          </w:divBdr>
        </w:div>
        <w:div w:id="1484850195">
          <w:marLeft w:val="640"/>
          <w:marRight w:val="0"/>
          <w:marTop w:val="0"/>
          <w:marBottom w:val="0"/>
          <w:divBdr>
            <w:top w:val="none" w:sz="0" w:space="0" w:color="auto"/>
            <w:left w:val="none" w:sz="0" w:space="0" w:color="auto"/>
            <w:bottom w:val="none" w:sz="0" w:space="0" w:color="auto"/>
            <w:right w:val="none" w:sz="0" w:space="0" w:color="auto"/>
          </w:divBdr>
        </w:div>
      </w:divsChild>
    </w:div>
    <w:div w:id="1460802807">
      <w:bodyDiv w:val="1"/>
      <w:marLeft w:val="0"/>
      <w:marRight w:val="0"/>
      <w:marTop w:val="0"/>
      <w:marBottom w:val="0"/>
      <w:divBdr>
        <w:top w:val="none" w:sz="0" w:space="0" w:color="auto"/>
        <w:left w:val="none" w:sz="0" w:space="0" w:color="auto"/>
        <w:bottom w:val="none" w:sz="0" w:space="0" w:color="auto"/>
        <w:right w:val="none" w:sz="0" w:space="0" w:color="auto"/>
      </w:divBdr>
      <w:divsChild>
        <w:div w:id="2090232273">
          <w:marLeft w:val="640"/>
          <w:marRight w:val="0"/>
          <w:marTop w:val="0"/>
          <w:marBottom w:val="0"/>
          <w:divBdr>
            <w:top w:val="none" w:sz="0" w:space="0" w:color="auto"/>
            <w:left w:val="none" w:sz="0" w:space="0" w:color="auto"/>
            <w:bottom w:val="none" w:sz="0" w:space="0" w:color="auto"/>
            <w:right w:val="none" w:sz="0" w:space="0" w:color="auto"/>
          </w:divBdr>
        </w:div>
        <w:div w:id="823008492">
          <w:marLeft w:val="640"/>
          <w:marRight w:val="0"/>
          <w:marTop w:val="0"/>
          <w:marBottom w:val="0"/>
          <w:divBdr>
            <w:top w:val="none" w:sz="0" w:space="0" w:color="auto"/>
            <w:left w:val="none" w:sz="0" w:space="0" w:color="auto"/>
            <w:bottom w:val="none" w:sz="0" w:space="0" w:color="auto"/>
            <w:right w:val="none" w:sz="0" w:space="0" w:color="auto"/>
          </w:divBdr>
        </w:div>
        <w:div w:id="195043887">
          <w:marLeft w:val="640"/>
          <w:marRight w:val="0"/>
          <w:marTop w:val="0"/>
          <w:marBottom w:val="0"/>
          <w:divBdr>
            <w:top w:val="none" w:sz="0" w:space="0" w:color="auto"/>
            <w:left w:val="none" w:sz="0" w:space="0" w:color="auto"/>
            <w:bottom w:val="none" w:sz="0" w:space="0" w:color="auto"/>
            <w:right w:val="none" w:sz="0" w:space="0" w:color="auto"/>
          </w:divBdr>
        </w:div>
        <w:div w:id="2064869334">
          <w:marLeft w:val="640"/>
          <w:marRight w:val="0"/>
          <w:marTop w:val="0"/>
          <w:marBottom w:val="0"/>
          <w:divBdr>
            <w:top w:val="none" w:sz="0" w:space="0" w:color="auto"/>
            <w:left w:val="none" w:sz="0" w:space="0" w:color="auto"/>
            <w:bottom w:val="none" w:sz="0" w:space="0" w:color="auto"/>
            <w:right w:val="none" w:sz="0" w:space="0" w:color="auto"/>
          </w:divBdr>
        </w:div>
        <w:div w:id="866143606">
          <w:marLeft w:val="640"/>
          <w:marRight w:val="0"/>
          <w:marTop w:val="0"/>
          <w:marBottom w:val="0"/>
          <w:divBdr>
            <w:top w:val="none" w:sz="0" w:space="0" w:color="auto"/>
            <w:left w:val="none" w:sz="0" w:space="0" w:color="auto"/>
            <w:bottom w:val="none" w:sz="0" w:space="0" w:color="auto"/>
            <w:right w:val="none" w:sz="0" w:space="0" w:color="auto"/>
          </w:divBdr>
        </w:div>
        <w:div w:id="916015491">
          <w:marLeft w:val="640"/>
          <w:marRight w:val="0"/>
          <w:marTop w:val="0"/>
          <w:marBottom w:val="0"/>
          <w:divBdr>
            <w:top w:val="none" w:sz="0" w:space="0" w:color="auto"/>
            <w:left w:val="none" w:sz="0" w:space="0" w:color="auto"/>
            <w:bottom w:val="none" w:sz="0" w:space="0" w:color="auto"/>
            <w:right w:val="none" w:sz="0" w:space="0" w:color="auto"/>
          </w:divBdr>
        </w:div>
        <w:div w:id="832767736">
          <w:marLeft w:val="640"/>
          <w:marRight w:val="0"/>
          <w:marTop w:val="0"/>
          <w:marBottom w:val="0"/>
          <w:divBdr>
            <w:top w:val="none" w:sz="0" w:space="0" w:color="auto"/>
            <w:left w:val="none" w:sz="0" w:space="0" w:color="auto"/>
            <w:bottom w:val="none" w:sz="0" w:space="0" w:color="auto"/>
            <w:right w:val="none" w:sz="0" w:space="0" w:color="auto"/>
          </w:divBdr>
        </w:div>
        <w:div w:id="1468088645">
          <w:marLeft w:val="640"/>
          <w:marRight w:val="0"/>
          <w:marTop w:val="0"/>
          <w:marBottom w:val="0"/>
          <w:divBdr>
            <w:top w:val="none" w:sz="0" w:space="0" w:color="auto"/>
            <w:left w:val="none" w:sz="0" w:space="0" w:color="auto"/>
            <w:bottom w:val="none" w:sz="0" w:space="0" w:color="auto"/>
            <w:right w:val="none" w:sz="0" w:space="0" w:color="auto"/>
          </w:divBdr>
        </w:div>
        <w:div w:id="2118088996">
          <w:marLeft w:val="640"/>
          <w:marRight w:val="0"/>
          <w:marTop w:val="0"/>
          <w:marBottom w:val="0"/>
          <w:divBdr>
            <w:top w:val="none" w:sz="0" w:space="0" w:color="auto"/>
            <w:left w:val="none" w:sz="0" w:space="0" w:color="auto"/>
            <w:bottom w:val="none" w:sz="0" w:space="0" w:color="auto"/>
            <w:right w:val="none" w:sz="0" w:space="0" w:color="auto"/>
          </w:divBdr>
        </w:div>
        <w:div w:id="89739900">
          <w:marLeft w:val="640"/>
          <w:marRight w:val="0"/>
          <w:marTop w:val="0"/>
          <w:marBottom w:val="0"/>
          <w:divBdr>
            <w:top w:val="none" w:sz="0" w:space="0" w:color="auto"/>
            <w:left w:val="none" w:sz="0" w:space="0" w:color="auto"/>
            <w:bottom w:val="none" w:sz="0" w:space="0" w:color="auto"/>
            <w:right w:val="none" w:sz="0" w:space="0" w:color="auto"/>
          </w:divBdr>
        </w:div>
        <w:div w:id="2084528960">
          <w:marLeft w:val="640"/>
          <w:marRight w:val="0"/>
          <w:marTop w:val="0"/>
          <w:marBottom w:val="0"/>
          <w:divBdr>
            <w:top w:val="none" w:sz="0" w:space="0" w:color="auto"/>
            <w:left w:val="none" w:sz="0" w:space="0" w:color="auto"/>
            <w:bottom w:val="none" w:sz="0" w:space="0" w:color="auto"/>
            <w:right w:val="none" w:sz="0" w:space="0" w:color="auto"/>
          </w:divBdr>
        </w:div>
        <w:div w:id="1048146390">
          <w:marLeft w:val="640"/>
          <w:marRight w:val="0"/>
          <w:marTop w:val="0"/>
          <w:marBottom w:val="0"/>
          <w:divBdr>
            <w:top w:val="none" w:sz="0" w:space="0" w:color="auto"/>
            <w:left w:val="none" w:sz="0" w:space="0" w:color="auto"/>
            <w:bottom w:val="none" w:sz="0" w:space="0" w:color="auto"/>
            <w:right w:val="none" w:sz="0" w:space="0" w:color="auto"/>
          </w:divBdr>
        </w:div>
        <w:div w:id="1523930611">
          <w:marLeft w:val="640"/>
          <w:marRight w:val="0"/>
          <w:marTop w:val="0"/>
          <w:marBottom w:val="0"/>
          <w:divBdr>
            <w:top w:val="none" w:sz="0" w:space="0" w:color="auto"/>
            <w:left w:val="none" w:sz="0" w:space="0" w:color="auto"/>
            <w:bottom w:val="none" w:sz="0" w:space="0" w:color="auto"/>
            <w:right w:val="none" w:sz="0" w:space="0" w:color="auto"/>
          </w:divBdr>
        </w:div>
        <w:div w:id="1598751957">
          <w:marLeft w:val="640"/>
          <w:marRight w:val="0"/>
          <w:marTop w:val="0"/>
          <w:marBottom w:val="0"/>
          <w:divBdr>
            <w:top w:val="none" w:sz="0" w:space="0" w:color="auto"/>
            <w:left w:val="none" w:sz="0" w:space="0" w:color="auto"/>
            <w:bottom w:val="none" w:sz="0" w:space="0" w:color="auto"/>
            <w:right w:val="none" w:sz="0" w:space="0" w:color="auto"/>
          </w:divBdr>
        </w:div>
        <w:div w:id="1659308333">
          <w:marLeft w:val="640"/>
          <w:marRight w:val="0"/>
          <w:marTop w:val="0"/>
          <w:marBottom w:val="0"/>
          <w:divBdr>
            <w:top w:val="none" w:sz="0" w:space="0" w:color="auto"/>
            <w:left w:val="none" w:sz="0" w:space="0" w:color="auto"/>
            <w:bottom w:val="none" w:sz="0" w:space="0" w:color="auto"/>
            <w:right w:val="none" w:sz="0" w:space="0" w:color="auto"/>
          </w:divBdr>
        </w:div>
        <w:div w:id="329063110">
          <w:marLeft w:val="640"/>
          <w:marRight w:val="0"/>
          <w:marTop w:val="0"/>
          <w:marBottom w:val="0"/>
          <w:divBdr>
            <w:top w:val="none" w:sz="0" w:space="0" w:color="auto"/>
            <w:left w:val="none" w:sz="0" w:space="0" w:color="auto"/>
            <w:bottom w:val="none" w:sz="0" w:space="0" w:color="auto"/>
            <w:right w:val="none" w:sz="0" w:space="0" w:color="auto"/>
          </w:divBdr>
        </w:div>
        <w:div w:id="901333859">
          <w:marLeft w:val="640"/>
          <w:marRight w:val="0"/>
          <w:marTop w:val="0"/>
          <w:marBottom w:val="0"/>
          <w:divBdr>
            <w:top w:val="none" w:sz="0" w:space="0" w:color="auto"/>
            <w:left w:val="none" w:sz="0" w:space="0" w:color="auto"/>
            <w:bottom w:val="none" w:sz="0" w:space="0" w:color="auto"/>
            <w:right w:val="none" w:sz="0" w:space="0" w:color="auto"/>
          </w:divBdr>
        </w:div>
      </w:divsChild>
    </w:div>
    <w:div w:id="1488789833">
      <w:bodyDiv w:val="1"/>
      <w:marLeft w:val="0"/>
      <w:marRight w:val="0"/>
      <w:marTop w:val="0"/>
      <w:marBottom w:val="0"/>
      <w:divBdr>
        <w:top w:val="none" w:sz="0" w:space="0" w:color="auto"/>
        <w:left w:val="none" w:sz="0" w:space="0" w:color="auto"/>
        <w:bottom w:val="none" w:sz="0" w:space="0" w:color="auto"/>
        <w:right w:val="none" w:sz="0" w:space="0" w:color="auto"/>
      </w:divBdr>
      <w:divsChild>
        <w:div w:id="1693073607">
          <w:marLeft w:val="640"/>
          <w:marRight w:val="0"/>
          <w:marTop w:val="0"/>
          <w:marBottom w:val="0"/>
          <w:divBdr>
            <w:top w:val="none" w:sz="0" w:space="0" w:color="auto"/>
            <w:left w:val="none" w:sz="0" w:space="0" w:color="auto"/>
            <w:bottom w:val="none" w:sz="0" w:space="0" w:color="auto"/>
            <w:right w:val="none" w:sz="0" w:space="0" w:color="auto"/>
          </w:divBdr>
        </w:div>
        <w:div w:id="446892583">
          <w:marLeft w:val="640"/>
          <w:marRight w:val="0"/>
          <w:marTop w:val="0"/>
          <w:marBottom w:val="0"/>
          <w:divBdr>
            <w:top w:val="none" w:sz="0" w:space="0" w:color="auto"/>
            <w:left w:val="none" w:sz="0" w:space="0" w:color="auto"/>
            <w:bottom w:val="none" w:sz="0" w:space="0" w:color="auto"/>
            <w:right w:val="none" w:sz="0" w:space="0" w:color="auto"/>
          </w:divBdr>
        </w:div>
        <w:div w:id="75831757">
          <w:marLeft w:val="640"/>
          <w:marRight w:val="0"/>
          <w:marTop w:val="0"/>
          <w:marBottom w:val="0"/>
          <w:divBdr>
            <w:top w:val="none" w:sz="0" w:space="0" w:color="auto"/>
            <w:left w:val="none" w:sz="0" w:space="0" w:color="auto"/>
            <w:bottom w:val="none" w:sz="0" w:space="0" w:color="auto"/>
            <w:right w:val="none" w:sz="0" w:space="0" w:color="auto"/>
          </w:divBdr>
        </w:div>
      </w:divsChild>
    </w:div>
    <w:div w:id="1490095543">
      <w:bodyDiv w:val="1"/>
      <w:marLeft w:val="0"/>
      <w:marRight w:val="0"/>
      <w:marTop w:val="0"/>
      <w:marBottom w:val="0"/>
      <w:divBdr>
        <w:top w:val="none" w:sz="0" w:space="0" w:color="auto"/>
        <w:left w:val="none" w:sz="0" w:space="0" w:color="auto"/>
        <w:bottom w:val="none" w:sz="0" w:space="0" w:color="auto"/>
        <w:right w:val="none" w:sz="0" w:space="0" w:color="auto"/>
      </w:divBdr>
      <w:divsChild>
        <w:div w:id="370690122">
          <w:marLeft w:val="640"/>
          <w:marRight w:val="0"/>
          <w:marTop w:val="0"/>
          <w:marBottom w:val="0"/>
          <w:divBdr>
            <w:top w:val="none" w:sz="0" w:space="0" w:color="auto"/>
            <w:left w:val="none" w:sz="0" w:space="0" w:color="auto"/>
            <w:bottom w:val="none" w:sz="0" w:space="0" w:color="auto"/>
            <w:right w:val="none" w:sz="0" w:space="0" w:color="auto"/>
          </w:divBdr>
        </w:div>
        <w:div w:id="1514951063">
          <w:marLeft w:val="640"/>
          <w:marRight w:val="0"/>
          <w:marTop w:val="0"/>
          <w:marBottom w:val="0"/>
          <w:divBdr>
            <w:top w:val="none" w:sz="0" w:space="0" w:color="auto"/>
            <w:left w:val="none" w:sz="0" w:space="0" w:color="auto"/>
            <w:bottom w:val="none" w:sz="0" w:space="0" w:color="auto"/>
            <w:right w:val="none" w:sz="0" w:space="0" w:color="auto"/>
          </w:divBdr>
        </w:div>
        <w:div w:id="920336742">
          <w:marLeft w:val="640"/>
          <w:marRight w:val="0"/>
          <w:marTop w:val="0"/>
          <w:marBottom w:val="0"/>
          <w:divBdr>
            <w:top w:val="none" w:sz="0" w:space="0" w:color="auto"/>
            <w:left w:val="none" w:sz="0" w:space="0" w:color="auto"/>
            <w:bottom w:val="none" w:sz="0" w:space="0" w:color="auto"/>
            <w:right w:val="none" w:sz="0" w:space="0" w:color="auto"/>
          </w:divBdr>
        </w:div>
        <w:div w:id="85617418">
          <w:marLeft w:val="640"/>
          <w:marRight w:val="0"/>
          <w:marTop w:val="0"/>
          <w:marBottom w:val="0"/>
          <w:divBdr>
            <w:top w:val="none" w:sz="0" w:space="0" w:color="auto"/>
            <w:left w:val="none" w:sz="0" w:space="0" w:color="auto"/>
            <w:bottom w:val="none" w:sz="0" w:space="0" w:color="auto"/>
            <w:right w:val="none" w:sz="0" w:space="0" w:color="auto"/>
          </w:divBdr>
        </w:div>
        <w:div w:id="238752571">
          <w:marLeft w:val="640"/>
          <w:marRight w:val="0"/>
          <w:marTop w:val="0"/>
          <w:marBottom w:val="0"/>
          <w:divBdr>
            <w:top w:val="none" w:sz="0" w:space="0" w:color="auto"/>
            <w:left w:val="none" w:sz="0" w:space="0" w:color="auto"/>
            <w:bottom w:val="none" w:sz="0" w:space="0" w:color="auto"/>
            <w:right w:val="none" w:sz="0" w:space="0" w:color="auto"/>
          </w:divBdr>
        </w:div>
        <w:div w:id="1111511181">
          <w:marLeft w:val="640"/>
          <w:marRight w:val="0"/>
          <w:marTop w:val="0"/>
          <w:marBottom w:val="0"/>
          <w:divBdr>
            <w:top w:val="none" w:sz="0" w:space="0" w:color="auto"/>
            <w:left w:val="none" w:sz="0" w:space="0" w:color="auto"/>
            <w:bottom w:val="none" w:sz="0" w:space="0" w:color="auto"/>
            <w:right w:val="none" w:sz="0" w:space="0" w:color="auto"/>
          </w:divBdr>
        </w:div>
      </w:divsChild>
    </w:div>
    <w:div w:id="1507671395">
      <w:bodyDiv w:val="1"/>
      <w:marLeft w:val="0"/>
      <w:marRight w:val="0"/>
      <w:marTop w:val="0"/>
      <w:marBottom w:val="0"/>
      <w:divBdr>
        <w:top w:val="none" w:sz="0" w:space="0" w:color="auto"/>
        <w:left w:val="none" w:sz="0" w:space="0" w:color="auto"/>
        <w:bottom w:val="none" w:sz="0" w:space="0" w:color="auto"/>
        <w:right w:val="none" w:sz="0" w:space="0" w:color="auto"/>
      </w:divBdr>
      <w:divsChild>
        <w:div w:id="1800294871">
          <w:marLeft w:val="640"/>
          <w:marRight w:val="0"/>
          <w:marTop w:val="0"/>
          <w:marBottom w:val="0"/>
          <w:divBdr>
            <w:top w:val="none" w:sz="0" w:space="0" w:color="auto"/>
            <w:left w:val="none" w:sz="0" w:space="0" w:color="auto"/>
            <w:bottom w:val="none" w:sz="0" w:space="0" w:color="auto"/>
            <w:right w:val="none" w:sz="0" w:space="0" w:color="auto"/>
          </w:divBdr>
        </w:div>
        <w:div w:id="1142430933">
          <w:marLeft w:val="640"/>
          <w:marRight w:val="0"/>
          <w:marTop w:val="0"/>
          <w:marBottom w:val="0"/>
          <w:divBdr>
            <w:top w:val="none" w:sz="0" w:space="0" w:color="auto"/>
            <w:left w:val="none" w:sz="0" w:space="0" w:color="auto"/>
            <w:bottom w:val="none" w:sz="0" w:space="0" w:color="auto"/>
            <w:right w:val="none" w:sz="0" w:space="0" w:color="auto"/>
          </w:divBdr>
        </w:div>
        <w:div w:id="474294831">
          <w:marLeft w:val="640"/>
          <w:marRight w:val="0"/>
          <w:marTop w:val="0"/>
          <w:marBottom w:val="0"/>
          <w:divBdr>
            <w:top w:val="none" w:sz="0" w:space="0" w:color="auto"/>
            <w:left w:val="none" w:sz="0" w:space="0" w:color="auto"/>
            <w:bottom w:val="none" w:sz="0" w:space="0" w:color="auto"/>
            <w:right w:val="none" w:sz="0" w:space="0" w:color="auto"/>
          </w:divBdr>
        </w:div>
        <w:div w:id="1355232392">
          <w:marLeft w:val="640"/>
          <w:marRight w:val="0"/>
          <w:marTop w:val="0"/>
          <w:marBottom w:val="0"/>
          <w:divBdr>
            <w:top w:val="none" w:sz="0" w:space="0" w:color="auto"/>
            <w:left w:val="none" w:sz="0" w:space="0" w:color="auto"/>
            <w:bottom w:val="none" w:sz="0" w:space="0" w:color="auto"/>
            <w:right w:val="none" w:sz="0" w:space="0" w:color="auto"/>
          </w:divBdr>
        </w:div>
        <w:div w:id="1556427925">
          <w:marLeft w:val="640"/>
          <w:marRight w:val="0"/>
          <w:marTop w:val="0"/>
          <w:marBottom w:val="0"/>
          <w:divBdr>
            <w:top w:val="none" w:sz="0" w:space="0" w:color="auto"/>
            <w:left w:val="none" w:sz="0" w:space="0" w:color="auto"/>
            <w:bottom w:val="none" w:sz="0" w:space="0" w:color="auto"/>
            <w:right w:val="none" w:sz="0" w:space="0" w:color="auto"/>
          </w:divBdr>
        </w:div>
        <w:div w:id="1655717993">
          <w:marLeft w:val="640"/>
          <w:marRight w:val="0"/>
          <w:marTop w:val="0"/>
          <w:marBottom w:val="0"/>
          <w:divBdr>
            <w:top w:val="none" w:sz="0" w:space="0" w:color="auto"/>
            <w:left w:val="none" w:sz="0" w:space="0" w:color="auto"/>
            <w:bottom w:val="none" w:sz="0" w:space="0" w:color="auto"/>
            <w:right w:val="none" w:sz="0" w:space="0" w:color="auto"/>
          </w:divBdr>
        </w:div>
        <w:div w:id="683753578">
          <w:marLeft w:val="640"/>
          <w:marRight w:val="0"/>
          <w:marTop w:val="0"/>
          <w:marBottom w:val="0"/>
          <w:divBdr>
            <w:top w:val="none" w:sz="0" w:space="0" w:color="auto"/>
            <w:left w:val="none" w:sz="0" w:space="0" w:color="auto"/>
            <w:bottom w:val="none" w:sz="0" w:space="0" w:color="auto"/>
            <w:right w:val="none" w:sz="0" w:space="0" w:color="auto"/>
          </w:divBdr>
        </w:div>
        <w:div w:id="902835581">
          <w:marLeft w:val="640"/>
          <w:marRight w:val="0"/>
          <w:marTop w:val="0"/>
          <w:marBottom w:val="0"/>
          <w:divBdr>
            <w:top w:val="none" w:sz="0" w:space="0" w:color="auto"/>
            <w:left w:val="none" w:sz="0" w:space="0" w:color="auto"/>
            <w:bottom w:val="none" w:sz="0" w:space="0" w:color="auto"/>
            <w:right w:val="none" w:sz="0" w:space="0" w:color="auto"/>
          </w:divBdr>
        </w:div>
        <w:div w:id="833230606">
          <w:marLeft w:val="640"/>
          <w:marRight w:val="0"/>
          <w:marTop w:val="0"/>
          <w:marBottom w:val="0"/>
          <w:divBdr>
            <w:top w:val="none" w:sz="0" w:space="0" w:color="auto"/>
            <w:left w:val="none" w:sz="0" w:space="0" w:color="auto"/>
            <w:bottom w:val="none" w:sz="0" w:space="0" w:color="auto"/>
            <w:right w:val="none" w:sz="0" w:space="0" w:color="auto"/>
          </w:divBdr>
        </w:div>
        <w:div w:id="257756811">
          <w:marLeft w:val="640"/>
          <w:marRight w:val="0"/>
          <w:marTop w:val="0"/>
          <w:marBottom w:val="0"/>
          <w:divBdr>
            <w:top w:val="none" w:sz="0" w:space="0" w:color="auto"/>
            <w:left w:val="none" w:sz="0" w:space="0" w:color="auto"/>
            <w:bottom w:val="none" w:sz="0" w:space="0" w:color="auto"/>
            <w:right w:val="none" w:sz="0" w:space="0" w:color="auto"/>
          </w:divBdr>
        </w:div>
        <w:div w:id="2081828789">
          <w:marLeft w:val="640"/>
          <w:marRight w:val="0"/>
          <w:marTop w:val="0"/>
          <w:marBottom w:val="0"/>
          <w:divBdr>
            <w:top w:val="none" w:sz="0" w:space="0" w:color="auto"/>
            <w:left w:val="none" w:sz="0" w:space="0" w:color="auto"/>
            <w:bottom w:val="none" w:sz="0" w:space="0" w:color="auto"/>
            <w:right w:val="none" w:sz="0" w:space="0" w:color="auto"/>
          </w:divBdr>
        </w:div>
        <w:div w:id="1301574484">
          <w:marLeft w:val="640"/>
          <w:marRight w:val="0"/>
          <w:marTop w:val="0"/>
          <w:marBottom w:val="0"/>
          <w:divBdr>
            <w:top w:val="none" w:sz="0" w:space="0" w:color="auto"/>
            <w:left w:val="none" w:sz="0" w:space="0" w:color="auto"/>
            <w:bottom w:val="none" w:sz="0" w:space="0" w:color="auto"/>
            <w:right w:val="none" w:sz="0" w:space="0" w:color="auto"/>
          </w:divBdr>
        </w:div>
        <w:div w:id="2018194378">
          <w:marLeft w:val="640"/>
          <w:marRight w:val="0"/>
          <w:marTop w:val="0"/>
          <w:marBottom w:val="0"/>
          <w:divBdr>
            <w:top w:val="none" w:sz="0" w:space="0" w:color="auto"/>
            <w:left w:val="none" w:sz="0" w:space="0" w:color="auto"/>
            <w:bottom w:val="none" w:sz="0" w:space="0" w:color="auto"/>
            <w:right w:val="none" w:sz="0" w:space="0" w:color="auto"/>
          </w:divBdr>
        </w:div>
      </w:divsChild>
    </w:div>
    <w:div w:id="1569219803">
      <w:bodyDiv w:val="1"/>
      <w:marLeft w:val="0"/>
      <w:marRight w:val="0"/>
      <w:marTop w:val="0"/>
      <w:marBottom w:val="0"/>
      <w:divBdr>
        <w:top w:val="none" w:sz="0" w:space="0" w:color="auto"/>
        <w:left w:val="none" w:sz="0" w:space="0" w:color="auto"/>
        <w:bottom w:val="none" w:sz="0" w:space="0" w:color="auto"/>
        <w:right w:val="none" w:sz="0" w:space="0" w:color="auto"/>
      </w:divBdr>
    </w:div>
    <w:div w:id="1571885312">
      <w:bodyDiv w:val="1"/>
      <w:marLeft w:val="0"/>
      <w:marRight w:val="0"/>
      <w:marTop w:val="0"/>
      <w:marBottom w:val="0"/>
      <w:divBdr>
        <w:top w:val="none" w:sz="0" w:space="0" w:color="auto"/>
        <w:left w:val="none" w:sz="0" w:space="0" w:color="auto"/>
        <w:bottom w:val="none" w:sz="0" w:space="0" w:color="auto"/>
        <w:right w:val="none" w:sz="0" w:space="0" w:color="auto"/>
      </w:divBdr>
      <w:divsChild>
        <w:div w:id="481042064">
          <w:marLeft w:val="640"/>
          <w:marRight w:val="0"/>
          <w:marTop w:val="0"/>
          <w:marBottom w:val="0"/>
          <w:divBdr>
            <w:top w:val="none" w:sz="0" w:space="0" w:color="auto"/>
            <w:left w:val="none" w:sz="0" w:space="0" w:color="auto"/>
            <w:bottom w:val="none" w:sz="0" w:space="0" w:color="auto"/>
            <w:right w:val="none" w:sz="0" w:space="0" w:color="auto"/>
          </w:divBdr>
        </w:div>
        <w:div w:id="484518740">
          <w:marLeft w:val="640"/>
          <w:marRight w:val="0"/>
          <w:marTop w:val="0"/>
          <w:marBottom w:val="0"/>
          <w:divBdr>
            <w:top w:val="none" w:sz="0" w:space="0" w:color="auto"/>
            <w:left w:val="none" w:sz="0" w:space="0" w:color="auto"/>
            <w:bottom w:val="none" w:sz="0" w:space="0" w:color="auto"/>
            <w:right w:val="none" w:sz="0" w:space="0" w:color="auto"/>
          </w:divBdr>
        </w:div>
        <w:div w:id="1299532478">
          <w:marLeft w:val="640"/>
          <w:marRight w:val="0"/>
          <w:marTop w:val="0"/>
          <w:marBottom w:val="0"/>
          <w:divBdr>
            <w:top w:val="none" w:sz="0" w:space="0" w:color="auto"/>
            <w:left w:val="none" w:sz="0" w:space="0" w:color="auto"/>
            <w:bottom w:val="none" w:sz="0" w:space="0" w:color="auto"/>
            <w:right w:val="none" w:sz="0" w:space="0" w:color="auto"/>
          </w:divBdr>
        </w:div>
        <w:div w:id="27881177">
          <w:marLeft w:val="640"/>
          <w:marRight w:val="0"/>
          <w:marTop w:val="0"/>
          <w:marBottom w:val="0"/>
          <w:divBdr>
            <w:top w:val="none" w:sz="0" w:space="0" w:color="auto"/>
            <w:left w:val="none" w:sz="0" w:space="0" w:color="auto"/>
            <w:bottom w:val="none" w:sz="0" w:space="0" w:color="auto"/>
            <w:right w:val="none" w:sz="0" w:space="0" w:color="auto"/>
          </w:divBdr>
        </w:div>
        <w:div w:id="587814036">
          <w:marLeft w:val="640"/>
          <w:marRight w:val="0"/>
          <w:marTop w:val="0"/>
          <w:marBottom w:val="0"/>
          <w:divBdr>
            <w:top w:val="none" w:sz="0" w:space="0" w:color="auto"/>
            <w:left w:val="none" w:sz="0" w:space="0" w:color="auto"/>
            <w:bottom w:val="none" w:sz="0" w:space="0" w:color="auto"/>
            <w:right w:val="none" w:sz="0" w:space="0" w:color="auto"/>
          </w:divBdr>
        </w:div>
        <w:div w:id="1128165281">
          <w:marLeft w:val="640"/>
          <w:marRight w:val="0"/>
          <w:marTop w:val="0"/>
          <w:marBottom w:val="0"/>
          <w:divBdr>
            <w:top w:val="none" w:sz="0" w:space="0" w:color="auto"/>
            <w:left w:val="none" w:sz="0" w:space="0" w:color="auto"/>
            <w:bottom w:val="none" w:sz="0" w:space="0" w:color="auto"/>
            <w:right w:val="none" w:sz="0" w:space="0" w:color="auto"/>
          </w:divBdr>
        </w:div>
        <w:div w:id="633486740">
          <w:marLeft w:val="640"/>
          <w:marRight w:val="0"/>
          <w:marTop w:val="0"/>
          <w:marBottom w:val="0"/>
          <w:divBdr>
            <w:top w:val="none" w:sz="0" w:space="0" w:color="auto"/>
            <w:left w:val="none" w:sz="0" w:space="0" w:color="auto"/>
            <w:bottom w:val="none" w:sz="0" w:space="0" w:color="auto"/>
            <w:right w:val="none" w:sz="0" w:space="0" w:color="auto"/>
          </w:divBdr>
        </w:div>
        <w:div w:id="1604025994">
          <w:marLeft w:val="640"/>
          <w:marRight w:val="0"/>
          <w:marTop w:val="0"/>
          <w:marBottom w:val="0"/>
          <w:divBdr>
            <w:top w:val="none" w:sz="0" w:space="0" w:color="auto"/>
            <w:left w:val="none" w:sz="0" w:space="0" w:color="auto"/>
            <w:bottom w:val="none" w:sz="0" w:space="0" w:color="auto"/>
            <w:right w:val="none" w:sz="0" w:space="0" w:color="auto"/>
          </w:divBdr>
        </w:div>
        <w:div w:id="647441828">
          <w:marLeft w:val="640"/>
          <w:marRight w:val="0"/>
          <w:marTop w:val="0"/>
          <w:marBottom w:val="0"/>
          <w:divBdr>
            <w:top w:val="none" w:sz="0" w:space="0" w:color="auto"/>
            <w:left w:val="none" w:sz="0" w:space="0" w:color="auto"/>
            <w:bottom w:val="none" w:sz="0" w:space="0" w:color="auto"/>
            <w:right w:val="none" w:sz="0" w:space="0" w:color="auto"/>
          </w:divBdr>
        </w:div>
        <w:div w:id="2092776148">
          <w:marLeft w:val="640"/>
          <w:marRight w:val="0"/>
          <w:marTop w:val="0"/>
          <w:marBottom w:val="0"/>
          <w:divBdr>
            <w:top w:val="none" w:sz="0" w:space="0" w:color="auto"/>
            <w:left w:val="none" w:sz="0" w:space="0" w:color="auto"/>
            <w:bottom w:val="none" w:sz="0" w:space="0" w:color="auto"/>
            <w:right w:val="none" w:sz="0" w:space="0" w:color="auto"/>
          </w:divBdr>
        </w:div>
        <w:div w:id="12804532">
          <w:marLeft w:val="640"/>
          <w:marRight w:val="0"/>
          <w:marTop w:val="0"/>
          <w:marBottom w:val="0"/>
          <w:divBdr>
            <w:top w:val="none" w:sz="0" w:space="0" w:color="auto"/>
            <w:left w:val="none" w:sz="0" w:space="0" w:color="auto"/>
            <w:bottom w:val="none" w:sz="0" w:space="0" w:color="auto"/>
            <w:right w:val="none" w:sz="0" w:space="0" w:color="auto"/>
          </w:divBdr>
        </w:div>
        <w:div w:id="1396588021">
          <w:marLeft w:val="640"/>
          <w:marRight w:val="0"/>
          <w:marTop w:val="0"/>
          <w:marBottom w:val="0"/>
          <w:divBdr>
            <w:top w:val="none" w:sz="0" w:space="0" w:color="auto"/>
            <w:left w:val="none" w:sz="0" w:space="0" w:color="auto"/>
            <w:bottom w:val="none" w:sz="0" w:space="0" w:color="auto"/>
            <w:right w:val="none" w:sz="0" w:space="0" w:color="auto"/>
          </w:divBdr>
        </w:div>
        <w:div w:id="1904873481">
          <w:marLeft w:val="640"/>
          <w:marRight w:val="0"/>
          <w:marTop w:val="0"/>
          <w:marBottom w:val="0"/>
          <w:divBdr>
            <w:top w:val="none" w:sz="0" w:space="0" w:color="auto"/>
            <w:left w:val="none" w:sz="0" w:space="0" w:color="auto"/>
            <w:bottom w:val="none" w:sz="0" w:space="0" w:color="auto"/>
            <w:right w:val="none" w:sz="0" w:space="0" w:color="auto"/>
          </w:divBdr>
        </w:div>
        <w:div w:id="927225957">
          <w:marLeft w:val="640"/>
          <w:marRight w:val="0"/>
          <w:marTop w:val="0"/>
          <w:marBottom w:val="0"/>
          <w:divBdr>
            <w:top w:val="none" w:sz="0" w:space="0" w:color="auto"/>
            <w:left w:val="none" w:sz="0" w:space="0" w:color="auto"/>
            <w:bottom w:val="none" w:sz="0" w:space="0" w:color="auto"/>
            <w:right w:val="none" w:sz="0" w:space="0" w:color="auto"/>
          </w:divBdr>
        </w:div>
        <w:div w:id="802232648">
          <w:marLeft w:val="640"/>
          <w:marRight w:val="0"/>
          <w:marTop w:val="0"/>
          <w:marBottom w:val="0"/>
          <w:divBdr>
            <w:top w:val="none" w:sz="0" w:space="0" w:color="auto"/>
            <w:left w:val="none" w:sz="0" w:space="0" w:color="auto"/>
            <w:bottom w:val="none" w:sz="0" w:space="0" w:color="auto"/>
            <w:right w:val="none" w:sz="0" w:space="0" w:color="auto"/>
          </w:divBdr>
        </w:div>
        <w:div w:id="1605765102">
          <w:marLeft w:val="640"/>
          <w:marRight w:val="0"/>
          <w:marTop w:val="0"/>
          <w:marBottom w:val="0"/>
          <w:divBdr>
            <w:top w:val="none" w:sz="0" w:space="0" w:color="auto"/>
            <w:left w:val="none" w:sz="0" w:space="0" w:color="auto"/>
            <w:bottom w:val="none" w:sz="0" w:space="0" w:color="auto"/>
            <w:right w:val="none" w:sz="0" w:space="0" w:color="auto"/>
          </w:divBdr>
        </w:div>
        <w:div w:id="1144925895">
          <w:marLeft w:val="640"/>
          <w:marRight w:val="0"/>
          <w:marTop w:val="0"/>
          <w:marBottom w:val="0"/>
          <w:divBdr>
            <w:top w:val="none" w:sz="0" w:space="0" w:color="auto"/>
            <w:left w:val="none" w:sz="0" w:space="0" w:color="auto"/>
            <w:bottom w:val="none" w:sz="0" w:space="0" w:color="auto"/>
            <w:right w:val="none" w:sz="0" w:space="0" w:color="auto"/>
          </w:divBdr>
        </w:div>
        <w:div w:id="599527989">
          <w:marLeft w:val="640"/>
          <w:marRight w:val="0"/>
          <w:marTop w:val="0"/>
          <w:marBottom w:val="0"/>
          <w:divBdr>
            <w:top w:val="none" w:sz="0" w:space="0" w:color="auto"/>
            <w:left w:val="none" w:sz="0" w:space="0" w:color="auto"/>
            <w:bottom w:val="none" w:sz="0" w:space="0" w:color="auto"/>
            <w:right w:val="none" w:sz="0" w:space="0" w:color="auto"/>
          </w:divBdr>
        </w:div>
        <w:div w:id="290475722">
          <w:marLeft w:val="640"/>
          <w:marRight w:val="0"/>
          <w:marTop w:val="0"/>
          <w:marBottom w:val="0"/>
          <w:divBdr>
            <w:top w:val="none" w:sz="0" w:space="0" w:color="auto"/>
            <w:left w:val="none" w:sz="0" w:space="0" w:color="auto"/>
            <w:bottom w:val="none" w:sz="0" w:space="0" w:color="auto"/>
            <w:right w:val="none" w:sz="0" w:space="0" w:color="auto"/>
          </w:divBdr>
        </w:div>
        <w:div w:id="1234730425">
          <w:marLeft w:val="640"/>
          <w:marRight w:val="0"/>
          <w:marTop w:val="0"/>
          <w:marBottom w:val="0"/>
          <w:divBdr>
            <w:top w:val="none" w:sz="0" w:space="0" w:color="auto"/>
            <w:left w:val="none" w:sz="0" w:space="0" w:color="auto"/>
            <w:bottom w:val="none" w:sz="0" w:space="0" w:color="auto"/>
            <w:right w:val="none" w:sz="0" w:space="0" w:color="auto"/>
          </w:divBdr>
        </w:div>
      </w:divsChild>
    </w:div>
    <w:div w:id="1611274367">
      <w:bodyDiv w:val="1"/>
      <w:marLeft w:val="0"/>
      <w:marRight w:val="0"/>
      <w:marTop w:val="0"/>
      <w:marBottom w:val="0"/>
      <w:divBdr>
        <w:top w:val="none" w:sz="0" w:space="0" w:color="auto"/>
        <w:left w:val="none" w:sz="0" w:space="0" w:color="auto"/>
        <w:bottom w:val="none" w:sz="0" w:space="0" w:color="auto"/>
        <w:right w:val="none" w:sz="0" w:space="0" w:color="auto"/>
      </w:divBdr>
      <w:divsChild>
        <w:div w:id="884609372">
          <w:marLeft w:val="640"/>
          <w:marRight w:val="0"/>
          <w:marTop w:val="0"/>
          <w:marBottom w:val="0"/>
          <w:divBdr>
            <w:top w:val="none" w:sz="0" w:space="0" w:color="auto"/>
            <w:left w:val="none" w:sz="0" w:space="0" w:color="auto"/>
            <w:bottom w:val="none" w:sz="0" w:space="0" w:color="auto"/>
            <w:right w:val="none" w:sz="0" w:space="0" w:color="auto"/>
          </w:divBdr>
        </w:div>
        <w:div w:id="288168812">
          <w:marLeft w:val="640"/>
          <w:marRight w:val="0"/>
          <w:marTop w:val="0"/>
          <w:marBottom w:val="0"/>
          <w:divBdr>
            <w:top w:val="none" w:sz="0" w:space="0" w:color="auto"/>
            <w:left w:val="none" w:sz="0" w:space="0" w:color="auto"/>
            <w:bottom w:val="none" w:sz="0" w:space="0" w:color="auto"/>
            <w:right w:val="none" w:sz="0" w:space="0" w:color="auto"/>
          </w:divBdr>
        </w:div>
        <w:div w:id="322969875">
          <w:marLeft w:val="640"/>
          <w:marRight w:val="0"/>
          <w:marTop w:val="0"/>
          <w:marBottom w:val="0"/>
          <w:divBdr>
            <w:top w:val="none" w:sz="0" w:space="0" w:color="auto"/>
            <w:left w:val="none" w:sz="0" w:space="0" w:color="auto"/>
            <w:bottom w:val="none" w:sz="0" w:space="0" w:color="auto"/>
            <w:right w:val="none" w:sz="0" w:space="0" w:color="auto"/>
          </w:divBdr>
        </w:div>
        <w:div w:id="1686469808">
          <w:marLeft w:val="640"/>
          <w:marRight w:val="0"/>
          <w:marTop w:val="0"/>
          <w:marBottom w:val="0"/>
          <w:divBdr>
            <w:top w:val="none" w:sz="0" w:space="0" w:color="auto"/>
            <w:left w:val="none" w:sz="0" w:space="0" w:color="auto"/>
            <w:bottom w:val="none" w:sz="0" w:space="0" w:color="auto"/>
            <w:right w:val="none" w:sz="0" w:space="0" w:color="auto"/>
          </w:divBdr>
        </w:div>
        <w:div w:id="469132471">
          <w:marLeft w:val="640"/>
          <w:marRight w:val="0"/>
          <w:marTop w:val="0"/>
          <w:marBottom w:val="0"/>
          <w:divBdr>
            <w:top w:val="none" w:sz="0" w:space="0" w:color="auto"/>
            <w:left w:val="none" w:sz="0" w:space="0" w:color="auto"/>
            <w:bottom w:val="none" w:sz="0" w:space="0" w:color="auto"/>
            <w:right w:val="none" w:sz="0" w:space="0" w:color="auto"/>
          </w:divBdr>
        </w:div>
        <w:div w:id="1970741378">
          <w:marLeft w:val="640"/>
          <w:marRight w:val="0"/>
          <w:marTop w:val="0"/>
          <w:marBottom w:val="0"/>
          <w:divBdr>
            <w:top w:val="none" w:sz="0" w:space="0" w:color="auto"/>
            <w:left w:val="none" w:sz="0" w:space="0" w:color="auto"/>
            <w:bottom w:val="none" w:sz="0" w:space="0" w:color="auto"/>
            <w:right w:val="none" w:sz="0" w:space="0" w:color="auto"/>
          </w:divBdr>
        </w:div>
        <w:div w:id="897860902">
          <w:marLeft w:val="640"/>
          <w:marRight w:val="0"/>
          <w:marTop w:val="0"/>
          <w:marBottom w:val="0"/>
          <w:divBdr>
            <w:top w:val="none" w:sz="0" w:space="0" w:color="auto"/>
            <w:left w:val="none" w:sz="0" w:space="0" w:color="auto"/>
            <w:bottom w:val="none" w:sz="0" w:space="0" w:color="auto"/>
            <w:right w:val="none" w:sz="0" w:space="0" w:color="auto"/>
          </w:divBdr>
        </w:div>
        <w:div w:id="1375613754">
          <w:marLeft w:val="640"/>
          <w:marRight w:val="0"/>
          <w:marTop w:val="0"/>
          <w:marBottom w:val="0"/>
          <w:divBdr>
            <w:top w:val="none" w:sz="0" w:space="0" w:color="auto"/>
            <w:left w:val="none" w:sz="0" w:space="0" w:color="auto"/>
            <w:bottom w:val="none" w:sz="0" w:space="0" w:color="auto"/>
            <w:right w:val="none" w:sz="0" w:space="0" w:color="auto"/>
          </w:divBdr>
        </w:div>
        <w:div w:id="1394695325">
          <w:marLeft w:val="640"/>
          <w:marRight w:val="0"/>
          <w:marTop w:val="0"/>
          <w:marBottom w:val="0"/>
          <w:divBdr>
            <w:top w:val="none" w:sz="0" w:space="0" w:color="auto"/>
            <w:left w:val="none" w:sz="0" w:space="0" w:color="auto"/>
            <w:bottom w:val="none" w:sz="0" w:space="0" w:color="auto"/>
            <w:right w:val="none" w:sz="0" w:space="0" w:color="auto"/>
          </w:divBdr>
        </w:div>
        <w:div w:id="130438693">
          <w:marLeft w:val="640"/>
          <w:marRight w:val="0"/>
          <w:marTop w:val="0"/>
          <w:marBottom w:val="0"/>
          <w:divBdr>
            <w:top w:val="none" w:sz="0" w:space="0" w:color="auto"/>
            <w:left w:val="none" w:sz="0" w:space="0" w:color="auto"/>
            <w:bottom w:val="none" w:sz="0" w:space="0" w:color="auto"/>
            <w:right w:val="none" w:sz="0" w:space="0" w:color="auto"/>
          </w:divBdr>
        </w:div>
      </w:divsChild>
    </w:div>
    <w:div w:id="1645701096">
      <w:bodyDiv w:val="1"/>
      <w:marLeft w:val="0"/>
      <w:marRight w:val="0"/>
      <w:marTop w:val="0"/>
      <w:marBottom w:val="0"/>
      <w:divBdr>
        <w:top w:val="none" w:sz="0" w:space="0" w:color="auto"/>
        <w:left w:val="none" w:sz="0" w:space="0" w:color="auto"/>
        <w:bottom w:val="none" w:sz="0" w:space="0" w:color="auto"/>
        <w:right w:val="none" w:sz="0" w:space="0" w:color="auto"/>
      </w:divBdr>
      <w:divsChild>
        <w:div w:id="295331234">
          <w:marLeft w:val="640"/>
          <w:marRight w:val="0"/>
          <w:marTop w:val="0"/>
          <w:marBottom w:val="0"/>
          <w:divBdr>
            <w:top w:val="none" w:sz="0" w:space="0" w:color="auto"/>
            <w:left w:val="none" w:sz="0" w:space="0" w:color="auto"/>
            <w:bottom w:val="none" w:sz="0" w:space="0" w:color="auto"/>
            <w:right w:val="none" w:sz="0" w:space="0" w:color="auto"/>
          </w:divBdr>
        </w:div>
        <w:div w:id="384645870">
          <w:marLeft w:val="640"/>
          <w:marRight w:val="0"/>
          <w:marTop w:val="0"/>
          <w:marBottom w:val="0"/>
          <w:divBdr>
            <w:top w:val="none" w:sz="0" w:space="0" w:color="auto"/>
            <w:left w:val="none" w:sz="0" w:space="0" w:color="auto"/>
            <w:bottom w:val="none" w:sz="0" w:space="0" w:color="auto"/>
            <w:right w:val="none" w:sz="0" w:space="0" w:color="auto"/>
          </w:divBdr>
        </w:div>
        <w:div w:id="1466771597">
          <w:marLeft w:val="640"/>
          <w:marRight w:val="0"/>
          <w:marTop w:val="0"/>
          <w:marBottom w:val="0"/>
          <w:divBdr>
            <w:top w:val="none" w:sz="0" w:space="0" w:color="auto"/>
            <w:left w:val="none" w:sz="0" w:space="0" w:color="auto"/>
            <w:bottom w:val="none" w:sz="0" w:space="0" w:color="auto"/>
            <w:right w:val="none" w:sz="0" w:space="0" w:color="auto"/>
          </w:divBdr>
        </w:div>
        <w:div w:id="845824146">
          <w:marLeft w:val="640"/>
          <w:marRight w:val="0"/>
          <w:marTop w:val="0"/>
          <w:marBottom w:val="0"/>
          <w:divBdr>
            <w:top w:val="none" w:sz="0" w:space="0" w:color="auto"/>
            <w:left w:val="none" w:sz="0" w:space="0" w:color="auto"/>
            <w:bottom w:val="none" w:sz="0" w:space="0" w:color="auto"/>
            <w:right w:val="none" w:sz="0" w:space="0" w:color="auto"/>
          </w:divBdr>
        </w:div>
        <w:div w:id="839587545">
          <w:marLeft w:val="640"/>
          <w:marRight w:val="0"/>
          <w:marTop w:val="0"/>
          <w:marBottom w:val="0"/>
          <w:divBdr>
            <w:top w:val="none" w:sz="0" w:space="0" w:color="auto"/>
            <w:left w:val="none" w:sz="0" w:space="0" w:color="auto"/>
            <w:bottom w:val="none" w:sz="0" w:space="0" w:color="auto"/>
            <w:right w:val="none" w:sz="0" w:space="0" w:color="auto"/>
          </w:divBdr>
        </w:div>
        <w:div w:id="277495717">
          <w:marLeft w:val="640"/>
          <w:marRight w:val="0"/>
          <w:marTop w:val="0"/>
          <w:marBottom w:val="0"/>
          <w:divBdr>
            <w:top w:val="none" w:sz="0" w:space="0" w:color="auto"/>
            <w:left w:val="none" w:sz="0" w:space="0" w:color="auto"/>
            <w:bottom w:val="none" w:sz="0" w:space="0" w:color="auto"/>
            <w:right w:val="none" w:sz="0" w:space="0" w:color="auto"/>
          </w:divBdr>
        </w:div>
        <w:div w:id="1185480716">
          <w:marLeft w:val="640"/>
          <w:marRight w:val="0"/>
          <w:marTop w:val="0"/>
          <w:marBottom w:val="0"/>
          <w:divBdr>
            <w:top w:val="none" w:sz="0" w:space="0" w:color="auto"/>
            <w:left w:val="none" w:sz="0" w:space="0" w:color="auto"/>
            <w:bottom w:val="none" w:sz="0" w:space="0" w:color="auto"/>
            <w:right w:val="none" w:sz="0" w:space="0" w:color="auto"/>
          </w:divBdr>
        </w:div>
        <w:div w:id="1187062929">
          <w:marLeft w:val="640"/>
          <w:marRight w:val="0"/>
          <w:marTop w:val="0"/>
          <w:marBottom w:val="0"/>
          <w:divBdr>
            <w:top w:val="none" w:sz="0" w:space="0" w:color="auto"/>
            <w:left w:val="none" w:sz="0" w:space="0" w:color="auto"/>
            <w:bottom w:val="none" w:sz="0" w:space="0" w:color="auto"/>
            <w:right w:val="none" w:sz="0" w:space="0" w:color="auto"/>
          </w:divBdr>
        </w:div>
      </w:divsChild>
    </w:div>
    <w:div w:id="1681202220">
      <w:bodyDiv w:val="1"/>
      <w:marLeft w:val="0"/>
      <w:marRight w:val="0"/>
      <w:marTop w:val="0"/>
      <w:marBottom w:val="0"/>
      <w:divBdr>
        <w:top w:val="none" w:sz="0" w:space="0" w:color="auto"/>
        <w:left w:val="none" w:sz="0" w:space="0" w:color="auto"/>
        <w:bottom w:val="none" w:sz="0" w:space="0" w:color="auto"/>
        <w:right w:val="none" w:sz="0" w:space="0" w:color="auto"/>
      </w:divBdr>
      <w:divsChild>
        <w:div w:id="527958490">
          <w:marLeft w:val="640"/>
          <w:marRight w:val="0"/>
          <w:marTop w:val="0"/>
          <w:marBottom w:val="0"/>
          <w:divBdr>
            <w:top w:val="none" w:sz="0" w:space="0" w:color="auto"/>
            <w:left w:val="none" w:sz="0" w:space="0" w:color="auto"/>
            <w:bottom w:val="none" w:sz="0" w:space="0" w:color="auto"/>
            <w:right w:val="none" w:sz="0" w:space="0" w:color="auto"/>
          </w:divBdr>
        </w:div>
        <w:div w:id="469127631">
          <w:marLeft w:val="640"/>
          <w:marRight w:val="0"/>
          <w:marTop w:val="0"/>
          <w:marBottom w:val="0"/>
          <w:divBdr>
            <w:top w:val="none" w:sz="0" w:space="0" w:color="auto"/>
            <w:left w:val="none" w:sz="0" w:space="0" w:color="auto"/>
            <w:bottom w:val="none" w:sz="0" w:space="0" w:color="auto"/>
            <w:right w:val="none" w:sz="0" w:space="0" w:color="auto"/>
          </w:divBdr>
        </w:div>
        <w:div w:id="62457704">
          <w:marLeft w:val="640"/>
          <w:marRight w:val="0"/>
          <w:marTop w:val="0"/>
          <w:marBottom w:val="0"/>
          <w:divBdr>
            <w:top w:val="none" w:sz="0" w:space="0" w:color="auto"/>
            <w:left w:val="none" w:sz="0" w:space="0" w:color="auto"/>
            <w:bottom w:val="none" w:sz="0" w:space="0" w:color="auto"/>
            <w:right w:val="none" w:sz="0" w:space="0" w:color="auto"/>
          </w:divBdr>
        </w:div>
        <w:div w:id="1035346528">
          <w:marLeft w:val="640"/>
          <w:marRight w:val="0"/>
          <w:marTop w:val="0"/>
          <w:marBottom w:val="0"/>
          <w:divBdr>
            <w:top w:val="none" w:sz="0" w:space="0" w:color="auto"/>
            <w:left w:val="none" w:sz="0" w:space="0" w:color="auto"/>
            <w:bottom w:val="none" w:sz="0" w:space="0" w:color="auto"/>
            <w:right w:val="none" w:sz="0" w:space="0" w:color="auto"/>
          </w:divBdr>
        </w:div>
        <w:div w:id="1520193345">
          <w:marLeft w:val="640"/>
          <w:marRight w:val="0"/>
          <w:marTop w:val="0"/>
          <w:marBottom w:val="0"/>
          <w:divBdr>
            <w:top w:val="none" w:sz="0" w:space="0" w:color="auto"/>
            <w:left w:val="none" w:sz="0" w:space="0" w:color="auto"/>
            <w:bottom w:val="none" w:sz="0" w:space="0" w:color="auto"/>
            <w:right w:val="none" w:sz="0" w:space="0" w:color="auto"/>
          </w:divBdr>
        </w:div>
        <w:div w:id="96289034">
          <w:marLeft w:val="640"/>
          <w:marRight w:val="0"/>
          <w:marTop w:val="0"/>
          <w:marBottom w:val="0"/>
          <w:divBdr>
            <w:top w:val="none" w:sz="0" w:space="0" w:color="auto"/>
            <w:left w:val="none" w:sz="0" w:space="0" w:color="auto"/>
            <w:bottom w:val="none" w:sz="0" w:space="0" w:color="auto"/>
            <w:right w:val="none" w:sz="0" w:space="0" w:color="auto"/>
          </w:divBdr>
        </w:div>
        <w:div w:id="994064801">
          <w:marLeft w:val="640"/>
          <w:marRight w:val="0"/>
          <w:marTop w:val="0"/>
          <w:marBottom w:val="0"/>
          <w:divBdr>
            <w:top w:val="none" w:sz="0" w:space="0" w:color="auto"/>
            <w:left w:val="none" w:sz="0" w:space="0" w:color="auto"/>
            <w:bottom w:val="none" w:sz="0" w:space="0" w:color="auto"/>
            <w:right w:val="none" w:sz="0" w:space="0" w:color="auto"/>
          </w:divBdr>
        </w:div>
        <w:div w:id="1685088504">
          <w:marLeft w:val="640"/>
          <w:marRight w:val="0"/>
          <w:marTop w:val="0"/>
          <w:marBottom w:val="0"/>
          <w:divBdr>
            <w:top w:val="none" w:sz="0" w:space="0" w:color="auto"/>
            <w:left w:val="none" w:sz="0" w:space="0" w:color="auto"/>
            <w:bottom w:val="none" w:sz="0" w:space="0" w:color="auto"/>
            <w:right w:val="none" w:sz="0" w:space="0" w:color="auto"/>
          </w:divBdr>
        </w:div>
        <w:div w:id="401607497">
          <w:marLeft w:val="640"/>
          <w:marRight w:val="0"/>
          <w:marTop w:val="0"/>
          <w:marBottom w:val="0"/>
          <w:divBdr>
            <w:top w:val="none" w:sz="0" w:space="0" w:color="auto"/>
            <w:left w:val="none" w:sz="0" w:space="0" w:color="auto"/>
            <w:bottom w:val="none" w:sz="0" w:space="0" w:color="auto"/>
            <w:right w:val="none" w:sz="0" w:space="0" w:color="auto"/>
          </w:divBdr>
        </w:div>
        <w:div w:id="71781466">
          <w:marLeft w:val="640"/>
          <w:marRight w:val="0"/>
          <w:marTop w:val="0"/>
          <w:marBottom w:val="0"/>
          <w:divBdr>
            <w:top w:val="none" w:sz="0" w:space="0" w:color="auto"/>
            <w:left w:val="none" w:sz="0" w:space="0" w:color="auto"/>
            <w:bottom w:val="none" w:sz="0" w:space="0" w:color="auto"/>
            <w:right w:val="none" w:sz="0" w:space="0" w:color="auto"/>
          </w:divBdr>
        </w:div>
        <w:div w:id="1057126918">
          <w:marLeft w:val="640"/>
          <w:marRight w:val="0"/>
          <w:marTop w:val="0"/>
          <w:marBottom w:val="0"/>
          <w:divBdr>
            <w:top w:val="none" w:sz="0" w:space="0" w:color="auto"/>
            <w:left w:val="none" w:sz="0" w:space="0" w:color="auto"/>
            <w:bottom w:val="none" w:sz="0" w:space="0" w:color="auto"/>
            <w:right w:val="none" w:sz="0" w:space="0" w:color="auto"/>
          </w:divBdr>
        </w:div>
      </w:divsChild>
    </w:div>
    <w:div w:id="1693804256">
      <w:bodyDiv w:val="1"/>
      <w:marLeft w:val="0"/>
      <w:marRight w:val="0"/>
      <w:marTop w:val="0"/>
      <w:marBottom w:val="0"/>
      <w:divBdr>
        <w:top w:val="none" w:sz="0" w:space="0" w:color="auto"/>
        <w:left w:val="none" w:sz="0" w:space="0" w:color="auto"/>
        <w:bottom w:val="none" w:sz="0" w:space="0" w:color="auto"/>
        <w:right w:val="none" w:sz="0" w:space="0" w:color="auto"/>
      </w:divBdr>
      <w:divsChild>
        <w:div w:id="1159030396">
          <w:marLeft w:val="640"/>
          <w:marRight w:val="0"/>
          <w:marTop w:val="0"/>
          <w:marBottom w:val="0"/>
          <w:divBdr>
            <w:top w:val="none" w:sz="0" w:space="0" w:color="auto"/>
            <w:left w:val="none" w:sz="0" w:space="0" w:color="auto"/>
            <w:bottom w:val="none" w:sz="0" w:space="0" w:color="auto"/>
            <w:right w:val="none" w:sz="0" w:space="0" w:color="auto"/>
          </w:divBdr>
        </w:div>
        <w:div w:id="1494680543">
          <w:marLeft w:val="640"/>
          <w:marRight w:val="0"/>
          <w:marTop w:val="0"/>
          <w:marBottom w:val="0"/>
          <w:divBdr>
            <w:top w:val="none" w:sz="0" w:space="0" w:color="auto"/>
            <w:left w:val="none" w:sz="0" w:space="0" w:color="auto"/>
            <w:bottom w:val="none" w:sz="0" w:space="0" w:color="auto"/>
            <w:right w:val="none" w:sz="0" w:space="0" w:color="auto"/>
          </w:divBdr>
        </w:div>
        <w:div w:id="313604321">
          <w:marLeft w:val="640"/>
          <w:marRight w:val="0"/>
          <w:marTop w:val="0"/>
          <w:marBottom w:val="0"/>
          <w:divBdr>
            <w:top w:val="none" w:sz="0" w:space="0" w:color="auto"/>
            <w:left w:val="none" w:sz="0" w:space="0" w:color="auto"/>
            <w:bottom w:val="none" w:sz="0" w:space="0" w:color="auto"/>
            <w:right w:val="none" w:sz="0" w:space="0" w:color="auto"/>
          </w:divBdr>
        </w:div>
        <w:div w:id="410127507">
          <w:marLeft w:val="640"/>
          <w:marRight w:val="0"/>
          <w:marTop w:val="0"/>
          <w:marBottom w:val="0"/>
          <w:divBdr>
            <w:top w:val="none" w:sz="0" w:space="0" w:color="auto"/>
            <w:left w:val="none" w:sz="0" w:space="0" w:color="auto"/>
            <w:bottom w:val="none" w:sz="0" w:space="0" w:color="auto"/>
            <w:right w:val="none" w:sz="0" w:space="0" w:color="auto"/>
          </w:divBdr>
        </w:div>
        <w:div w:id="2129354753">
          <w:marLeft w:val="640"/>
          <w:marRight w:val="0"/>
          <w:marTop w:val="0"/>
          <w:marBottom w:val="0"/>
          <w:divBdr>
            <w:top w:val="none" w:sz="0" w:space="0" w:color="auto"/>
            <w:left w:val="none" w:sz="0" w:space="0" w:color="auto"/>
            <w:bottom w:val="none" w:sz="0" w:space="0" w:color="auto"/>
            <w:right w:val="none" w:sz="0" w:space="0" w:color="auto"/>
          </w:divBdr>
        </w:div>
        <w:div w:id="881598665">
          <w:marLeft w:val="640"/>
          <w:marRight w:val="0"/>
          <w:marTop w:val="0"/>
          <w:marBottom w:val="0"/>
          <w:divBdr>
            <w:top w:val="none" w:sz="0" w:space="0" w:color="auto"/>
            <w:left w:val="none" w:sz="0" w:space="0" w:color="auto"/>
            <w:bottom w:val="none" w:sz="0" w:space="0" w:color="auto"/>
            <w:right w:val="none" w:sz="0" w:space="0" w:color="auto"/>
          </w:divBdr>
        </w:div>
        <w:div w:id="1471707236">
          <w:marLeft w:val="640"/>
          <w:marRight w:val="0"/>
          <w:marTop w:val="0"/>
          <w:marBottom w:val="0"/>
          <w:divBdr>
            <w:top w:val="none" w:sz="0" w:space="0" w:color="auto"/>
            <w:left w:val="none" w:sz="0" w:space="0" w:color="auto"/>
            <w:bottom w:val="none" w:sz="0" w:space="0" w:color="auto"/>
            <w:right w:val="none" w:sz="0" w:space="0" w:color="auto"/>
          </w:divBdr>
        </w:div>
        <w:div w:id="971908631">
          <w:marLeft w:val="640"/>
          <w:marRight w:val="0"/>
          <w:marTop w:val="0"/>
          <w:marBottom w:val="0"/>
          <w:divBdr>
            <w:top w:val="none" w:sz="0" w:space="0" w:color="auto"/>
            <w:left w:val="none" w:sz="0" w:space="0" w:color="auto"/>
            <w:bottom w:val="none" w:sz="0" w:space="0" w:color="auto"/>
            <w:right w:val="none" w:sz="0" w:space="0" w:color="auto"/>
          </w:divBdr>
        </w:div>
        <w:div w:id="1687438090">
          <w:marLeft w:val="640"/>
          <w:marRight w:val="0"/>
          <w:marTop w:val="0"/>
          <w:marBottom w:val="0"/>
          <w:divBdr>
            <w:top w:val="none" w:sz="0" w:space="0" w:color="auto"/>
            <w:left w:val="none" w:sz="0" w:space="0" w:color="auto"/>
            <w:bottom w:val="none" w:sz="0" w:space="0" w:color="auto"/>
            <w:right w:val="none" w:sz="0" w:space="0" w:color="auto"/>
          </w:divBdr>
        </w:div>
        <w:div w:id="1830754988">
          <w:marLeft w:val="640"/>
          <w:marRight w:val="0"/>
          <w:marTop w:val="0"/>
          <w:marBottom w:val="0"/>
          <w:divBdr>
            <w:top w:val="none" w:sz="0" w:space="0" w:color="auto"/>
            <w:left w:val="none" w:sz="0" w:space="0" w:color="auto"/>
            <w:bottom w:val="none" w:sz="0" w:space="0" w:color="auto"/>
            <w:right w:val="none" w:sz="0" w:space="0" w:color="auto"/>
          </w:divBdr>
        </w:div>
        <w:div w:id="1407797551">
          <w:marLeft w:val="640"/>
          <w:marRight w:val="0"/>
          <w:marTop w:val="0"/>
          <w:marBottom w:val="0"/>
          <w:divBdr>
            <w:top w:val="none" w:sz="0" w:space="0" w:color="auto"/>
            <w:left w:val="none" w:sz="0" w:space="0" w:color="auto"/>
            <w:bottom w:val="none" w:sz="0" w:space="0" w:color="auto"/>
            <w:right w:val="none" w:sz="0" w:space="0" w:color="auto"/>
          </w:divBdr>
        </w:div>
        <w:div w:id="488987870">
          <w:marLeft w:val="640"/>
          <w:marRight w:val="0"/>
          <w:marTop w:val="0"/>
          <w:marBottom w:val="0"/>
          <w:divBdr>
            <w:top w:val="none" w:sz="0" w:space="0" w:color="auto"/>
            <w:left w:val="none" w:sz="0" w:space="0" w:color="auto"/>
            <w:bottom w:val="none" w:sz="0" w:space="0" w:color="auto"/>
            <w:right w:val="none" w:sz="0" w:space="0" w:color="auto"/>
          </w:divBdr>
        </w:div>
      </w:divsChild>
    </w:div>
    <w:div w:id="1723938715">
      <w:bodyDiv w:val="1"/>
      <w:marLeft w:val="0"/>
      <w:marRight w:val="0"/>
      <w:marTop w:val="0"/>
      <w:marBottom w:val="0"/>
      <w:divBdr>
        <w:top w:val="none" w:sz="0" w:space="0" w:color="auto"/>
        <w:left w:val="none" w:sz="0" w:space="0" w:color="auto"/>
        <w:bottom w:val="none" w:sz="0" w:space="0" w:color="auto"/>
        <w:right w:val="none" w:sz="0" w:space="0" w:color="auto"/>
      </w:divBdr>
      <w:divsChild>
        <w:div w:id="298464307">
          <w:marLeft w:val="640"/>
          <w:marRight w:val="0"/>
          <w:marTop w:val="0"/>
          <w:marBottom w:val="0"/>
          <w:divBdr>
            <w:top w:val="none" w:sz="0" w:space="0" w:color="auto"/>
            <w:left w:val="none" w:sz="0" w:space="0" w:color="auto"/>
            <w:bottom w:val="none" w:sz="0" w:space="0" w:color="auto"/>
            <w:right w:val="none" w:sz="0" w:space="0" w:color="auto"/>
          </w:divBdr>
        </w:div>
        <w:div w:id="782383116">
          <w:marLeft w:val="640"/>
          <w:marRight w:val="0"/>
          <w:marTop w:val="0"/>
          <w:marBottom w:val="0"/>
          <w:divBdr>
            <w:top w:val="none" w:sz="0" w:space="0" w:color="auto"/>
            <w:left w:val="none" w:sz="0" w:space="0" w:color="auto"/>
            <w:bottom w:val="none" w:sz="0" w:space="0" w:color="auto"/>
            <w:right w:val="none" w:sz="0" w:space="0" w:color="auto"/>
          </w:divBdr>
        </w:div>
        <w:div w:id="886799272">
          <w:marLeft w:val="640"/>
          <w:marRight w:val="0"/>
          <w:marTop w:val="0"/>
          <w:marBottom w:val="0"/>
          <w:divBdr>
            <w:top w:val="none" w:sz="0" w:space="0" w:color="auto"/>
            <w:left w:val="none" w:sz="0" w:space="0" w:color="auto"/>
            <w:bottom w:val="none" w:sz="0" w:space="0" w:color="auto"/>
            <w:right w:val="none" w:sz="0" w:space="0" w:color="auto"/>
          </w:divBdr>
        </w:div>
        <w:div w:id="2120373839">
          <w:marLeft w:val="640"/>
          <w:marRight w:val="0"/>
          <w:marTop w:val="0"/>
          <w:marBottom w:val="0"/>
          <w:divBdr>
            <w:top w:val="none" w:sz="0" w:space="0" w:color="auto"/>
            <w:left w:val="none" w:sz="0" w:space="0" w:color="auto"/>
            <w:bottom w:val="none" w:sz="0" w:space="0" w:color="auto"/>
            <w:right w:val="none" w:sz="0" w:space="0" w:color="auto"/>
          </w:divBdr>
        </w:div>
        <w:div w:id="942224923">
          <w:marLeft w:val="640"/>
          <w:marRight w:val="0"/>
          <w:marTop w:val="0"/>
          <w:marBottom w:val="0"/>
          <w:divBdr>
            <w:top w:val="none" w:sz="0" w:space="0" w:color="auto"/>
            <w:left w:val="none" w:sz="0" w:space="0" w:color="auto"/>
            <w:bottom w:val="none" w:sz="0" w:space="0" w:color="auto"/>
            <w:right w:val="none" w:sz="0" w:space="0" w:color="auto"/>
          </w:divBdr>
        </w:div>
        <w:div w:id="1276214504">
          <w:marLeft w:val="640"/>
          <w:marRight w:val="0"/>
          <w:marTop w:val="0"/>
          <w:marBottom w:val="0"/>
          <w:divBdr>
            <w:top w:val="none" w:sz="0" w:space="0" w:color="auto"/>
            <w:left w:val="none" w:sz="0" w:space="0" w:color="auto"/>
            <w:bottom w:val="none" w:sz="0" w:space="0" w:color="auto"/>
            <w:right w:val="none" w:sz="0" w:space="0" w:color="auto"/>
          </w:divBdr>
        </w:div>
        <w:div w:id="1997877723">
          <w:marLeft w:val="640"/>
          <w:marRight w:val="0"/>
          <w:marTop w:val="0"/>
          <w:marBottom w:val="0"/>
          <w:divBdr>
            <w:top w:val="none" w:sz="0" w:space="0" w:color="auto"/>
            <w:left w:val="none" w:sz="0" w:space="0" w:color="auto"/>
            <w:bottom w:val="none" w:sz="0" w:space="0" w:color="auto"/>
            <w:right w:val="none" w:sz="0" w:space="0" w:color="auto"/>
          </w:divBdr>
        </w:div>
        <w:div w:id="890460891">
          <w:marLeft w:val="640"/>
          <w:marRight w:val="0"/>
          <w:marTop w:val="0"/>
          <w:marBottom w:val="0"/>
          <w:divBdr>
            <w:top w:val="none" w:sz="0" w:space="0" w:color="auto"/>
            <w:left w:val="none" w:sz="0" w:space="0" w:color="auto"/>
            <w:bottom w:val="none" w:sz="0" w:space="0" w:color="auto"/>
            <w:right w:val="none" w:sz="0" w:space="0" w:color="auto"/>
          </w:divBdr>
        </w:div>
        <w:div w:id="698971719">
          <w:marLeft w:val="640"/>
          <w:marRight w:val="0"/>
          <w:marTop w:val="0"/>
          <w:marBottom w:val="0"/>
          <w:divBdr>
            <w:top w:val="none" w:sz="0" w:space="0" w:color="auto"/>
            <w:left w:val="none" w:sz="0" w:space="0" w:color="auto"/>
            <w:bottom w:val="none" w:sz="0" w:space="0" w:color="auto"/>
            <w:right w:val="none" w:sz="0" w:space="0" w:color="auto"/>
          </w:divBdr>
        </w:div>
        <w:div w:id="776680641">
          <w:marLeft w:val="640"/>
          <w:marRight w:val="0"/>
          <w:marTop w:val="0"/>
          <w:marBottom w:val="0"/>
          <w:divBdr>
            <w:top w:val="none" w:sz="0" w:space="0" w:color="auto"/>
            <w:left w:val="none" w:sz="0" w:space="0" w:color="auto"/>
            <w:bottom w:val="none" w:sz="0" w:space="0" w:color="auto"/>
            <w:right w:val="none" w:sz="0" w:space="0" w:color="auto"/>
          </w:divBdr>
        </w:div>
        <w:div w:id="1708985834">
          <w:marLeft w:val="640"/>
          <w:marRight w:val="0"/>
          <w:marTop w:val="0"/>
          <w:marBottom w:val="0"/>
          <w:divBdr>
            <w:top w:val="none" w:sz="0" w:space="0" w:color="auto"/>
            <w:left w:val="none" w:sz="0" w:space="0" w:color="auto"/>
            <w:bottom w:val="none" w:sz="0" w:space="0" w:color="auto"/>
            <w:right w:val="none" w:sz="0" w:space="0" w:color="auto"/>
          </w:divBdr>
        </w:div>
        <w:div w:id="1253272139">
          <w:marLeft w:val="640"/>
          <w:marRight w:val="0"/>
          <w:marTop w:val="0"/>
          <w:marBottom w:val="0"/>
          <w:divBdr>
            <w:top w:val="none" w:sz="0" w:space="0" w:color="auto"/>
            <w:left w:val="none" w:sz="0" w:space="0" w:color="auto"/>
            <w:bottom w:val="none" w:sz="0" w:space="0" w:color="auto"/>
            <w:right w:val="none" w:sz="0" w:space="0" w:color="auto"/>
          </w:divBdr>
        </w:div>
      </w:divsChild>
    </w:div>
    <w:div w:id="1728451565">
      <w:bodyDiv w:val="1"/>
      <w:marLeft w:val="0"/>
      <w:marRight w:val="0"/>
      <w:marTop w:val="0"/>
      <w:marBottom w:val="0"/>
      <w:divBdr>
        <w:top w:val="none" w:sz="0" w:space="0" w:color="auto"/>
        <w:left w:val="none" w:sz="0" w:space="0" w:color="auto"/>
        <w:bottom w:val="none" w:sz="0" w:space="0" w:color="auto"/>
        <w:right w:val="none" w:sz="0" w:space="0" w:color="auto"/>
      </w:divBdr>
      <w:divsChild>
        <w:div w:id="2060131801">
          <w:marLeft w:val="640"/>
          <w:marRight w:val="0"/>
          <w:marTop w:val="0"/>
          <w:marBottom w:val="0"/>
          <w:divBdr>
            <w:top w:val="none" w:sz="0" w:space="0" w:color="auto"/>
            <w:left w:val="none" w:sz="0" w:space="0" w:color="auto"/>
            <w:bottom w:val="none" w:sz="0" w:space="0" w:color="auto"/>
            <w:right w:val="none" w:sz="0" w:space="0" w:color="auto"/>
          </w:divBdr>
        </w:div>
        <w:div w:id="333459647">
          <w:marLeft w:val="640"/>
          <w:marRight w:val="0"/>
          <w:marTop w:val="0"/>
          <w:marBottom w:val="0"/>
          <w:divBdr>
            <w:top w:val="none" w:sz="0" w:space="0" w:color="auto"/>
            <w:left w:val="none" w:sz="0" w:space="0" w:color="auto"/>
            <w:bottom w:val="none" w:sz="0" w:space="0" w:color="auto"/>
            <w:right w:val="none" w:sz="0" w:space="0" w:color="auto"/>
          </w:divBdr>
        </w:div>
        <w:div w:id="838427099">
          <w:marLeft w:val="640"/>
          <w:marRight w:val="0"/>
          <w:marTop w:val="0"/>
          <w:marBottom w:val="0"/>
          <w:divBdr>
            <w:top w:val="none" w:sz="0" w:space="0" w:color="auto"/>
            <w:left w:val="none" w:sz="0" w:space="0" w:color="auto"/>
            <w:bottom w:val="none" w:sz="0" w:space="0" w:color="auto"/>
            <w:right w:val="none" w:sz="0" w:space="0" w:color="auto"/>
          </w:divBdr>
        </w:div>
        <w:div w:id="1056930016">
          <w:marLeft w:val="640"/>
          <w:marRight w:val="0"/>
          <w:marTop w:val="0"/>
          <w:marBottom w:val="0"/>
          <w:divBdr>
            <w:top w:val="none" w:sz="0" w:space="0" w:color="auto"/>
            <w:left w:val="none" w:sz="0" w:space="0" w:color="auto"/>
            <w:bottom w:val="none" w:sz="0" w:space="0" w:color="auto"/>
            <w:right w:val="none" w:sz="0" w:space="0" w:color="auto"/>
          </w:divBdr>
        </w:div>
        <w:div w:id="1338070001">
          <w:marLeft w:val="640"/>
          <w:marRight w:val="0"/>
          <w:marTop w:val="0"/>
          <w:marBottom w:val="0"/>
          <w:divBdr>
            <w:top w:val="none" w:sz="0" w:space="0" w:color="auto"/>
            <w:left w:val="none" w:sz="0" w:space="0" w:color="auto"/>
            <w:bottom w:val="none" w:sz="0" w:space="0" w:color="auto"/>
            <w:right w:val="none" w:sz="0" w:space="0" w:color="auto"/>
          </w:divBdr>
        </w:div>
        <w:div w:id="1486124045">
          <w:marLeft w:val="640"/>
          <w:marRight w:val="0"/>
          <w:marTop w:val="0"/>
          <w:marBottom w:val="0"/>
          <w:divBdr>
            <w:top w:val="none" w:sz="0" w:space="0" w:color="auto"/>
            <w:left w:val="none" w:sz="0" w:space="0" w:color="auto"/>
            <w:bottom w:val="none" w:sz="0" w:space="0" w:color="auto"/>
            <w:right w:val="none" w:sz="0" w:space="0" w:color="auto"/>
          </w:divBdr>
        </w:div>
        <w:div w:id="1171211933">
          <w:marLeft w:val="640"/>
          <w:marRight w:val="0"/>
          <w:marTop w:val="0"/>
          <w:marBottom w:val="0"/>
          <w:divBdr>
            <w:top w:val="none" w:sz="0" w:space="0" w:color="auto"/>
            <w:left w:val="none" w:sz="0" w:space="0" w:color="auto"/>
            <w:bottom w:val="none" w:sz="0" w:space="0" w:color="auto"/>
            <w:right w:val="none" w:sz="0" w:space="0" w:color="auto"/>
          </w:divBdr>
        </w:div>
        <w:div w:id="42945717">
          <w:marLeft w:val="640"/>
          <w:marRight w:val="0"/>
          <w:marTop w:val="0"/>
          <w:marBottom w:val="0"/>
          <w:divBdr>
            <w:top w:val="none" w:sz="0" w:space="0" w:color="auto"/>
            <w:left w:val="none" w:sz="0" w:space="0" w:color="auto"/>
            <w:bottom w:val="none" w:sz="0" w:space="0" w:color="auto"/>
            <w:right w:val="none" w:sz="0" w:space="0" w:color="auto"/>
          </w:divBdr>
        </w:div>
      </w:divsChild>
    </w:div>
    <w:div w:id="1732775664">
      <w:bodyDiv w:val="1"/>
      <w:marLeft w:val="0"/>
      <w:marRight w:val="0"/>
      <w:marTop w:val="0"/>
      <w:marBottom w:val="0"/>
      <w:divBdr>
        <w:top w:val="none" w:sz="0" w:space="0" w:color="auto"/>
        <w:left w:val="none" w:sz="0" w:space="0" w:color="auto"/>
        <w:bottom w:val="none" w:sz="0" w:space="0" w:color="auto"/>
        <w:right w:val="none" w:sz="0" w:space="0" w:color="auto"/>
      </w:divBdr>
      <w:divsChild>
        <w:div w:id="781537988">
          <w:marLeft w:val="640"/>
          <w:marRight w:val="0"/>
          <w:marTop w:val="0"/>
          <w:marBottom w:val="0"/>
          <w:divBdr>
            <w:top w:val="none" w:sz="0" w:space="0" w:color="auto"/>
            <w:left w:val="none" w:sz="0" w:space="0" w:color="auto"/>
            <w:bottom w:val="none" w:sz="0" w:space="0" w:color="auto"/>
            <w:right w:val="none" w:sz="0" w:space="0" w:color="auto"/>
          </w:divBdr>
        </w:div>
        <w:div w:id="1313949220">
          <w:marLeft w:val="640"/>
          <w:marRight w:val="0"/>
          <w:marTop w:val="0"/>
          <w:marBottom w:val="0"/>
          <w:divBdr>
            <w:top w:val="none" w:sz="0" w:space="0" w:color="auto"/>
            <w:left w:val="none" w:sz="0" w:space="0" w:color="auto"/>
            <w:bottom w:val="none" w:sz="0" w:space="0" w:color="auto"/>
            <w:right w:val="none" w:sz="0" w:space="0" w:color="auto"/>
          </w:divBdr>
        </w:div>
        <w:div w:id="2066096426">
          <w:marLeft w:val="640"/>
          <w:marRight w:val="0"/>
          <w:marTop w:val="0"/>
          <w:marBottom w:val="0"/>
          <w:divBdr>
            <w:top w:val="none" w:sz="0" w:space="0" w:color="auto"/>
            <w:left w:val="none" w:sz="0" w:space="0" w:color="auto"/>
            <w:bottom w:val="none" w:sz="0" w:space="0" w:color="auto"/>
            <w:right w:val="none" w:sz="0" w:space="0" w:color="auto"/>
          </w:divBdr>
        </w:div>
        <w:div w:id="1709142332">
          <w:marLeft w:val="640"/>
          <w:marRight w:val="0"/>
          <w:marTop w:val="0"/>
          <w:marBottom w:val="0"/>
          <w:divBdr>
            <w:top w:val="none" w:sz="0" w:space="0" w:color="auto"/>
            <w:left w:val="none" w:sz="0" w:space="0" w:color="auto"/>
            <w:bottom w:val="none" w:sz="0" w:space="0" w:color="auto"/>
            <w:right w:val="none" w:sz="0" w:space="0" w:color="auto"/>
          </w:divBdr>
        </w:div>
        <w:div w:id="791169829">
          <w:marLeft w:val="640"/>
          <w:marRight w:val="0"/>
          <w:marTop w:val="0"/>
          <w:marBottom w:val="0"/>
          <w:divBdr>
            <w:top w:val="none" w:sz="0" w:space="0" w:color="auto"/>
            <w:left w:val="none" w:sz="0" w:space="0" w:color="auto"/>
            <w:bottom w:val="none" w:sz="0" w:space="0" w:color="auto"/>
            <w:right w:val="none" w:sz="0" w:space="0" w:color="auto"/>
          </w:divBdr>
        </w:div>
        <w:div w:id="1986662862">
          <w:marLeft w:val="640"/>
          <w:marRight w:val="0"/>
          <w:marTop w:val="0"/>
          <w:marBottom w:val="0"/>
          <w:divBdr>
            <w:top w:val="none" w:sz="0" w:space="0" w:color="auto"/>
            <w:left w:val="none" w:sz="0" w:space="0" w:color="auto"/>
            <w:bottom w:val="none" w:sz="0" w:space="0" w:color="auto"/>
            <w:right w:val="none" w:sz="0" w:space="0" w:color="auto"/>
          </w:divBdr>
        </w:div>
        <w:div w:id="353506721">
          <w:marLeft w:val="640"/>
          <w:marRight w:val="0"/>
          <w:marTop w:val="0"/>
          <w:marBottom w:val="0"/>
          <w:divBdr>
            <w:top w:val="none" w:sz="0" w:space="0" w:color="auto"/>
            <w:left w:val="none" w:sz="0" w:space="0" w:color="auto"/>
            <w:bottom w:val="none" w:sz="0" w:space="0" w:color="auto"/>
            <w:right w:val="none" w:sz="0" w:space="0" w:color="auto"/>
          </w:divBdr>
        </w:div>
        <w:div w:id="1630434223">
          <w:marLeft w:val="640"/>
          <w:marRight w:val="0"/>
          <w:marTop w:val="0"/>
          <w:marBottom w:val="0"/>
          <w:divBdr>
            <w:top w:val="none" w:sz="0" w:space="0" w:color="auto"/>
            <w:left w:val="none" w:sz="0" w:space="0" w:color="auto"/>
            <w:bottom w:val="none" w:sz="0" w:space="0" w:color="auto"/>
            <w:right w:val="none" w:sz="0" w:space="0" w:color="auto"/>
          </w:divBdr>
        </w:div>
        <w:div w:id="726953667">
          <w:marLeft w:val="640"/>
          <w:marRight w:val="0"/>
          <w:marTop w:val="0"/>
          <w:marBottom w:val="0"/>
          <w:divBdr>
            <w:top w:val="none" w:sz="0" w:space="0" w:color="auto"/>
            <w:left w:val="none" w:sz="0" w:space="0" w:color="auto"/>
            <w:bottom w:val="none" w:sz="0" w:space="0" w:color="auto"/>
            <w:right w:val="none" w:sz="0" w:space="0" w:color="auto"/>
          </w:divBdr>
        </w:div>
        <w:div w:id="1402753529">
          <w:marLeft w:val="640"/>
          <w:marRight w:val="0"/>
          <w:marTop w:val="0"/>
          <w:marBottom w:val="0"/>
          <w:divBdr>
            <w:top w:val="none" w:sz="0" w:space="0" w:color="auto"/>
            <w:left w:val="none" w:sz="0" w:space="0" w:color="auto"/>
            <w:bottom w:val="none" w:sz="0" w:space="0" w:color="auto"/>
            <w:right w:val="none" w:sz="0" w:space="0" w:color="auto"/>
          </w:divBdr>
        </w:div>
        <w:div w:id="1379545888">
          <w:marLeft w:val="640"/>
          <w:marRight w:val="0"/>
          <w:marTop w:val="0"/>
          <w:marBottom w:val="0"/>
          <w:divBdr>
            <w:top w:val="none" w:sz="0" w:space="0" w:color="auto"/>
            <w:left w:val="none" w:sz="0" w:space="0" w:color="auto"/>
            <w:bottom w:val="none" w:sz="0" w:space="0" w:color="auto"/>
            <w:right w:val="none" w:sz="0" w:space="0" w:color="auto"/>
          </w:divBdr>
        </w:div>
      </w:divsChild>
    </w:div>
    <w:div w:id="1739088315">
      <w:bodyDiv w:val="1"/>
      <w:marLeft w:val="0"/>
      <w:marRight w:val="0"/>
      <w:marTop w:val="0"/>
      <w:marBottom w:val="0"/>
      <w:divBdr>
        <w:top w:val="none" w:sz="0" w:space="0" w:color="auto"/>
        <w:left w:val="none" w:sz="0" w:space="0" w:color="auto"/>
        <w:bottom w:val="none" w:sz="0" w:space="0" w:color="auto"/>
        <w:right w:val="none" w:sz="0" w:space="0" w:color="auto"/>
      </w:divBdr>
      <w:divsChild>
        <w:div w:id="1746148515">
          <w:marLeft w:val="640"/>
          <w:marRight w:val="0"/>
          <w:marTop w:val="0"/>
          <w:marBottom w:val="0"/>
          <w:divBdr>
            <w:top w:val="none" w:sz="0" w:space="0" w:color="auto"/>
            <w:left w:val="none" w:sz="0" w:space="0" w:color="auto"/>
            <w:bottom w:val="none" w:sz="0" w:space="0" w:color="auto"/>
            <w:right w:val="none" w:sz="0" w:space="0" w:color="auto"/>
          </w:divBdr>
        </w:div>
        <w:div w:id="848835999">
          <w:marLeft w:val="640"/>
          <w:marRight w:val="0"/>
          <w:marTop w:val="0"/>
          <w:marBottom w:val="0"/>
          <w:divBdr>
            <w:top w:val="none" w:sz="0" w:space="0" w:color="auto"/>
            <w:left w:val="none" w:sz="0" w:space="0" w:color="auto"/>
            <w:bottom w:val="none" w:sz="0" w:space="0" w:color="auto"/>
            <w:right w:val="none" w:sz="0" w:space="0" w:color="auto"/>
          </w:divBdr>
        </w:div>
        <w:div w:id="546919722">
          <w:marLeft w:val="640"/>
          <w:marRight w:val="0"/>
          <w:marTop w:val="0"/>
          <w:marBottom w:val="0"/>
          <w:divBdr>
            <w:top w:val="none" w:sz="0" w:space="0" w:color="auto"/>
            <w:left w:val="none" w:sz="0" w:space="0" w:color="auto"/>
            <w:bottom w:val="none" w:sz="0" w:space="0" w:color="auto"/>
            <w:right w:val="none" w:sz="0" w:space="0" w:color="auto"/>
          </w:divBdr>
        </w:div>
        <w:div w:id="1348287432">
          <w:marLeft w:val="640"/>
          <w:marRight w:val="0"/>
          <w:marTop w:val="0"/>
          <w:marBottom w:val="0"/>
          <w:divBdr>
            <w:top w:val="none" w:sz="0" w:space="0" w:color="auto"/>
            <w:left w:val="none" w:sz="0" w:space="0" w:color="auto"/>
            <w:bottom w:val="none" w:sz="0" w:space="0" w:color="auto"/>
            <w:right w:val="none" w:sz="0" w:space="0" w:color="auto"/>
          </w:divBdr>
        </w:div>
        <w:div w:id="2127503244">
          <w:marLeft w:val="640"/>
          <w:marRight w:val="0"/>
          <w:marTop w:val="0"/>
          <w:marBottom w:val="0"/>
          <w:divBdr>
            <w:top w:val="none" w:sz="0" w:space="0" w:color="auto"/>
            <w:left w:val="none" w:sz="0" w:space="0" w:color="auto"/>
            <w:bottom w:val="none" w:sz="0" w:space="0" w:color="auto"/>
            <w:right w:val="none" w:sz="0" w:space="0" w:color="auto"/>
          </w:divBdr>
        </w:div>
        <w:div w:id="1461610138">
          <w:marLeft w:val="640"/>
          <w:marRight w:val="0"/>
          <w:marTop w:val="0"/>
          <w:marBottom w:val="0"/>
          <w:divBdr>
            <w:top w:val="none" w:sz="0" w:space="0" w:color="auto"/>
            <w:left w:val="none" w:sz="0" w:space="0" w:color="auto"/>
            <w:bottom w:val="none" w:sz="0" w:space="0" w:color="auto"/>
            <w:right w:val="none" w:sz="0" w:space="0" w:color="auto"/>
          </w:divBdr>
        </w:div>
        <w:div w:id="1416394456">
          <w:marLeft w:val="640"/>
          <w:marRight w:val="0"/>
          <w:marTop w:val="0"/>
          <w:marBottom w:val="0"/>
          <w:divBdr>
            <w:top w:val="none" w:sz="0" w:space="0" w:color="auto"/>
            <w:left w:val="none" w:sz="0" w:space="0" w:color="auto"/>
            <w:bottom w:val="none" w:sz="0" w:space="0" w:color="auto"/>
            <w:right w:val="none" w:sz="0" w:space="0" w:color="auto"/>
          </w:divBdr>
        </w:div>
        <w:div w:id="1947156351">
          <w:marLeft w:val="640"/>
          <w:marRight w:val="0"/>
          <w:marTop w:val="0"/>
          <w:marBottom w:val="0"/>
          <w:divBdr>
            <w:top w:val="none" w:sz="0" w:space="0" w:color="auto"/>
            <w:left w:val="none" w:sz="0" w:space="0" w:color="auto"/>
            <w:bottom w:val="none" w:sz="0" w:space="0" w:color="auto"/>
            <w:right w:val="none" w:sz="0" w:space="0" w:color="auto"/>
          </w:divBdr>
        </w:div>
        <w:div w:id="147019073">
          <w:marLeft w:val="640"/>
          <w:marRight w:val="0"/>
          <w:marTop w:val="0"/>
          <w:marBottom w:val="0"/>
          <w:divBdr>
            <w:top w:val="none" w:sz="0" w:space="0" w:color="auto"/>
            <w:left w:val="none" w:sz="0" w:space="0" w:color="auto"/>
            <w:bottom w:val="none" w:sz="0" w:space="0" w:color="auto"/>
            <w:right w:val="none" w:sz="0" w:space="0" w:color="auto"/>
          </w:divBdr>
        </w:div>
        <w:div w:id="1315449346">
          <w:marLeft w:val="640"/>
          <w:marRight w:val="0"/>
          <w:marTop w:val="0"/>
          <w:marBottom w:val="0"/>
          <w:divBdr>
            <w:top w:val="none" w:sz="0" w:space="0" w:color="auto"/>
            <w:left w:val="none" w:sz="0" w:space="0" w:color="auto"/>
            <w:bottom w:val="none" w:sz="0" w:space="0" w:color="auto"/>
            <w:right w:val="none" w:sz="0" w:space="0" w:color="auto"/>
          </w:divBdr>
        </w:div>
        <w:div w:id="858659088">
          <w:marLeft w:val="640"/>
          <w:marRight w:val="0"/>
          <w:marTop w:val="0"/>
          <w:marBottom w:val="0"/>
          <w:divBdr>
            <w:top w:val="none" w:sz="0" w:space="0" w:color="auto"/>
            <w:left w:val="none" w:sz="0" w:space="0" w:color="auto"/>
            <w:bottom w:val="none" w:sz="0" w:space="0" w:color="auto"/>
            <w:right w:val="none" w:sz="0" w:space="0" w:color="auto"/>
          </w:divBdr>
        </w:div>
        <w:div w:id="2075884328">
          <w:marLeft w:val="640"/>
          <w:marRight w:val="0"/>
          <w:marTop w:val="0"/>
          <w:marBottom w:val="0"/>
          <w:divBdr>
            <w:top w:val="none" w:sz="0" w:space="0" w:color="auto"/>
            <w:left w:val="none" w:sz="0" w:space="0" w:color="auto"/>
            <w:bottom w:val="none" w:sz="0" w:space="0" w:color="auto"/>
            <w:right w:val="none" w:sz="0" w:space="0" w:color="auto"/>
          </w:divBdr>
        </w:div>
        <w:div w:id="1429539049">
          <w:marLeft w:val="640"/>
          <w:marRight w:val="0"/>
          <w:marTop w:val="0"/>
          <w:marBottom w:val="0"/>
          <w:divBdr>
            <w:top w:val="none" w:sz="0" w:space="0" w:color="auto"/>
            <w:left w:val="none" w:sz="0" w:space="0" w:color="auto"/>
            <w:bottom w:val="none" w:sz="0" w:space="0" w:color="auto"/>
            <w:right w:val="none" w:sz="0" w:space="0" w:color="auto"/>
          </w:divBdr>
        </w:div>
        <w:div w:id="1489203243">
          <w:marLeft w:val="640"/>
          <w:marRight w:val="0"/>
          <w:marTop w:val="0"/>
          <w:marBottom w:val="0"/>
          <w:divBdr>
            <w:top w:val="none" w:sz="0" w:space="0" w:color="auto"/>
            <w:left w:val="none" w:sz="0" w:space="0" w:color="auto"/>
            <w:bottom w:val="none" w:sz="0" w:space="0" w:color="auto"/>
            <w:right w:val="none" w:sz="0" w:space="0" w:color="auto"/>
          </w:divBdr>
        </w:div>
        <w:div w:id="1155991252">
          <w:marLeft w:val="640"/>
          <w:marRight w:val="0"/>
          <w:marTop w:val="0"/>
          <w:marBottom w:val="0"/>
          <w:divBdr>
            <w:top w:val="none" w:sz="0" w:space="0" w:color="auto"/>
            <w:left w:val="none" w:sz="0" w:space="0" w:color="auto"/>
            <w:bottom w:val="none" w:sz="0" w:space="0" w:color="auto"/>
            <w:right w:val="none" w:sz="0" w:space="0" w:color="auto"/>
          </w:divBdr>
        </w:div>
        <w:div w:id="1837918194">
          <w:marLeft w:val="640"/>
          <w:marRight w:val="0"/>
          <w:marTop w:val="0"/>
          <w:marBottom w:val="0"/>
          <w:divBdr>
            <w:top w:val="none" w:sz="0" w:space="0" w:color="auto"/>
            <w:left w:val="none" w:sz="0" w:space="0" w:color="auto"/>
            <w:bottom w:val="none" w:sz="0" w:space="0" w:color="auto"/>
            <w:right w:val="none" w:sz="0" w:space="0" w:color="auto"/>
          </w:divBdr>
        </w:div>
        <w:div w:id="1294142177">
          <w:marLeft w:val="640"/>
          <w:marRight w:val="0"/>
          <w:marTop w:val="0"/>
          <w:marBottom w:val="0"/>
          <w:divBdr>
            <w:top w:val="none" w:sz="0" w:space="0" w:color="auto"/>
            <w:left w:val="none" w:sz="0" w:space="0" w:color="auto"/>
            <w:bottom w:val="none" w:sz="0" w:space="0" w:color="auto"/>
            <w:right w:val="none" w:sz="0" w:space="0" w:color="auto"/>
          </w:divBdr>
        </w:div>
        <w:div w:id="1528253249">
          <w:marLeft w:val="640"/>
          <w:marRight w:val="0"/>
          <w:marTop w:val="0"/>
          <w:marBottom w:val="0"/>
          <w:divBdr>
            <w:top w:val="none" w:sz="0" w:space="0" w:color="auto"/>
            <w:left w:val="none" w:sz="0" w:space="0" w:color="auto"/>
            <w:bottom w:val="none" w:sz="0" w:space="0" w:color="auto"/>
            <w:right w:val="none" w:sz="0" w:space="0" w:color="auto"/>
          </w:divBdr>
        </w:div>
        <w:div w:id="608313062">
          <w:marLeft w:val="640"/>
          <w:marRight w:val="0"/>
          <w:marTop w:val="0"/>
          <w:marBottom w:val="0"/>
          <w:divBdr>
            <w:top w:val="none" w:sz="0" w:space="0" w:color="auto"/>
            <w:left w:val="none" w:sz="0" w:space="0" w:color="auto"/>
            <w:bottom w:val="none" w:sz="0" w:space="0" w:color="auto"/>
            <w:right w:val="none" w:sz="0" w:space="0" w:color="auto"/>
          </w:divBdr>
        </w:div>
        <w:div w:id="1843086780">
          <w:marLeft w:val="640"/>
          <w:marRight w:val="0"/>
          <w:marTop w:val="0"/>
          <w:marBottom w:val="0"/>
          <w:divBdr>
            <w:top w:val="none" w:sz="0" w:space="0" w:color="auto"/>
            <w:left w:val="none" w:sz="0" w:space="0" w:color="auto"/>
            <w:bottom w:val="none" w:sz="0" w:space="0" w:color="auto"/>
            <w:right w:val="none" w:sz="0" w:space="0" w:color="auto"/>
          </w:divBdr>
        </w:div>
        <w:div w:id="1267883167">
          <w:marLeft w:val="640"/>
          <w:marRight w:val="0"/>
          <w:marTop w:val="0"/>
          <w:marBottom w:val="0"/>
          <w:divBdr>
            <w:top w:val="none" w:sz="0" w:space="0" w:color="auto"/>
            <w:left w:val="none" w:sz="0" w:space="0" w:color="auto"/>
            <w:bottom w:val="none" w:sz="0" w:space="0" w:color="auto"/>
            <w:right w:val="none" w:sz="0" w:space="0" w:color="auto"/>
          </w:divBdr>
        </w:div>
      </w:divsChild>
    </w:div>
    <w:div w:id="1748335656">
      <w:bodyDiv w:val="1"/>
      <w:marLeft w:val="0"/>
      <w:marRight w:val="0"/>
      <w:marTop w:val="0"/>
      <w:marBottom w:val="0"/>
      <w:divBdr>
        <w:top w:val="none" w:sz="0" w:space="0" w:color="auto"/>
        <w:left w:val="none" w:sz="0" w:space="0" w:color="auto"/>
        <w:bottom w:val="none" w:sz="0" w:space="0" w:color="auto"/>
        <w:right w:val="none" w:sz="0" w:space="0" w:color="auto"/>
      </w:divBdr>
    </w:div>
    <w:div w:id="1817333221">
      <w:bodyDiv w:val="1"/>
      <w:marLeft w:val="0"/>
      <w:marRight w:val="0"/>
      <w:marTop w:val="0"/>
      <w:marBottom w:val="0"/>
      <w:divBdr>
        <w:top w:val="none" w:sz="0" w:space="0" w:color="auto"/>
        <w:left w:val="none" w:sz="0" w:space="0" w:color="auto"/>
        <w:bottom w:val="none" w:sz="0" w:space="0" w:color="auto"/>
        <w:right w:val="none" w:sz="0" w:space="0" w:color="auto"/>
      </w:divBdr>
      <w:divsChild>
        <w:div w:id="713583402">
          <w:marLeft w:val="640"/>
          <w:marRight w:val="0"/>
          <w:marTop w:val="0"/>
          <w:marBottom w:val="0"/>
          <w:divBdr>
            <w:top w:val="none" w:sz="0" w:space="0" w:color="auto"/>
            <w:left w:val="none" w:sz="0" w:space="0" w:color="auto"/>
            <w:bottom w:val="none" w:sz="0" w:space="0" w:color="auto"/>
            <w:right w:val="none" w:sz="0" w:space="0" w:color="auto"/>
          </w:divBdr>
        </w:div>
        <w:div w:id="1565096859">
          <w:marLeft w:val="640"/>
          <w:marRight w:val="0"/>
          <w:marTop w:val="0"/>
          <w:marBottom w:val="0"/>
          <w:divBdr>
            <w:top w:val="none" w:sz="0" w:space="0" w:color="auto"/>
            <w:left w:val="none" w:sz="0" w:space="0" w:color="auto"/>
            <w:bottom w:val="none" w:sz="0" w:space="0" w:color="auto"/>
            <w:right w:val="none" w:sz="0" w:space="0" w:color="auto"/>
          </w:divBdr>
        </w:div>
        <w:div w:id="602759803">
          <w:marLeft w:val="640"/>
          <w:marRight w:val="0"/>
          <w:marTop w:val="0"/>
          <w:marBottom w:val="0"/>
          <w:divBdr>
            <w:top w:val="none" w:sz="0" w:space="0" w:color="auto"/>
            <w:left w:val="none" w:sz="0" w:space="0" w:color="auto"/>
            <w:bottom w:val="none" w:sz="0" w:space="0" w:color="auto"/>
            <w:right w:val="none" w:sz="0" w:space="0" w:color="auto"/>
          </w:divBdr>
        </w:div>
        <w:div w:id="545138690">
          <w:marLeft w:val="640"/>
          <w:marRight w:val="0"/>
          <w:marTop w:val="0"/>
          <w:marBottom w:val="0"/>
          <w:divBdr>
            <w:top w:val="none" w:sz="0" w:space="0" w:color="auto"/>
            <w:left w:val="none" w:sz="0" w:space="0" w:color="auto"/>
            <w:bottom w:val="none" w:sz="0" w:space="0" w:color="auto"/>
            <w:right w:val="none" w:sz="0" w:space="0" w:color="auto"/>
          </w:divBdr>
        </w:div>
        <w:div w:id="1753508574">
          <w:marLeft w:val="640"/>
          <w:marRight w:val="0"/>
          <w:marTop w:val="0"/>
          <w:marBottom w:val="0"/>
          <w:divBdr>
            <w:top w:val="none" w:sz="0" w:space="0" w:color="auto"/>
            <w:left w:val="none" w:sz="0" w:space="0" w:color="auto"/>
            <w:bottom w:val="none" w:sz="0" w:space="0" w:color="auto"/>
            <w:right w:val="none" w:sz="0" w:space="0" w:color="auto"/>
          </w:divBdr>
        </w:div>
        <w:div w:id="1793472304">
          <w:marLeft w:val="640"/>
          <w:marRight w:val="0"/>
          <w:marTop w:val="0"/>
          <w:marBottom w:val="0"/>
          <w:divBdr>
            <w:top w:val="none" w:sz="0" w:space="0" w:color="auto"/>
            <w:left w:val="none" w:sz="0" w:space="0" w:color="auto"/>
            <w:bottom w:val="none" w:sz="0" w:space="0" w:color="auto"/>
            <w:right w:val="none" w:sz="0" w:space="0" w:color="auto"/>
          </w:divBdr>
        </w:div>
        <w:div w:id="1175920498">
          <w:marLeft w:val="640"/>
          <w:marRight w:val="0"/>
          <w:marTop w:val="0"/>
          <w:marBottom w:val="0"/>
          <w:divBdr>
            <w:top w:val="none" w:sz="0" w:space="0" w:color="auto"/>
            <w:left w:val="none" w:sz="0" w:space="0" w:color="auto"/>
            <w:bottom w:val="none" w:sz="0" w:space="0" w:color="auto"/>
            <w:right w:val="none" w:sz="0" w:space="0" w:color="auto"/>
          </w:divBdr>
        </w:div>
        <w:div w:id="1871335726">
          <w:marLeft w:val="640"/>
          <w:marRight w:val="0"/>
          <w:marTop w:val="0"/>
          <w:marBottom w:val="0"/>
          <w:divBdr>
            <w:top w:val="none" w:sz="0" w:space="0" w:color="auto"/>
            <w:left w:val="none" w:sz="0" w:space="0" w:color="auto"/>
            <w:bottom w:val="none" w:sz="0" w:space="0" w:color="auto"/>
            <w:right w:val="none" w:sz="0" w:space="0" w:color="auto"/>
          </w:divBdr>
        </w:div>
        <w:div w:id="65805793">
          <w:marLeft w:val="640"/>
          <w:marRight w:val="0"/>
          <w:marTop w:val="0"/>
          <w:marBottom w:val="0"/>
          <w:divBdr>
            <w:top w:val="none" w:sz="0" w:space="0" w:color="auto"/>
            <w:left w:val="none" w:sz="0" w:space="0" w:color="auto"/>
            <w:bottom w:val="none" w:sz="0" w:space="0" w:color="auto"/>
            <w:right w:val="none" w:sz="0" w:space="0" w:color="auto"/>
          </w:divBdr>
        </w:div>
        <w:div w:id="1573735606">
          <w:marLeft w:val="640"/>
          <w:marRight w:val="0"/>
          <w:marTop w:val="0"/>
          <w:marBottom w:val="0"/>
          <w:divBdr>
            <w:top w:val="none" w:sz="0" w:space="0" w:color="auto"/>
            <w:left w:val="none" w:sz="0" w:space="0" w:color="auto"/>
            <w:bottom w:val="none" w:sz="0" w:space="0" w:color="auto"/>
            <w:right w:val="none" w:sz="0" w:space="0" w:color="auto"/>
          </w:divBdr>
        </w:div>
        <w:div w:id="1975938080">
          <w:marLeft w:val="640"/>
          <w:marRight w:val="0"/>
          <w:marTop w:val="0"/>
          <w:marBottom w:val="0"/>
          <w:divBdr>
            <w:top w:val="none" w:sz="0" w:space="0" w:color="auto"/>
            <w:left w:val="none" w:sz="0" w:space="0" w:color="auto"/>
            <w:bottom w:val="none" w:sz="0" w:space="0" w:color="auto"/>
            <w:right w:val="none" w:sz="0" w:space="0" w:color="auto"/>
          </w:divBdr>
        </w:div>
        <w:div w:id="772094671">
          <w:marLeft w:val="640"/>
          <w:marRight w:val="0"/>
          <w:marTop w:val="0"/>
          <w:marBottom w:val="0"/>
          <w:divBdr>
            <w:top w:val="none" w:sz="0" w:space="0" w:color="auto"/>
            <w:left w:val="none" w:sz="0" w:space="0" w:color="auto"/>
            <w:bottom w:val="none" w:sz="0" w:space="0" w:color="auto"/>
            <w:right w:val="none" w:sz="0" w:space="0" w:color="auto"/>
          </w:divBdr>
        </w:div>
        <w:div w:id="801728610">
          <w:marLeft w:val="640"/>
          <w:marRight w:val="0"/>
          <w:marTop w:val="0"/>
          <w:marBottom w:val="0"/>
          <w:divBdr>
            <w:top w:val="none" w:sz="0" w:space="0" w:color="auto"/>
            <w:left w:val="none" w:sz="0" w:space="0" w:color="auto"/>
            <w:bottom w:val="none" w:sz="0" w:space="0" w:color="auto"/>
            <w:right w:val="none" w:sz="0" w:space="0" w:color="auto"/>
          </w:divBdr>
        </w:div>
        <w:div w:id="385034773">
          <w:marLeft w:val="640"/>
          <w:marRight w:val="0"/>
          <w:marTop w:val="0"/>
          <w:marBottom w:val="0"/>
          <w:divBdr>
            <w:top w:val="none" w:sz="0" w:space="0" w:color="auto"/>
            <w:left w:val="none" w:sz="0" w:space="0" w:color="auto"/>
            <w:bottom w:val="none" w:sz="0" w:space="0" w:color="auto"/>
            <w:right w:val="none" w:sz="0" w:space="0" w:color="auto"/>
          </w:divBdr>
        </w:div>
        <w:div w:id="1966808675">
          <w:marLeft w:val="640"/>
          <w:marRight w:val="0"/>
          <w:marTop w:val="0"/>
          <w:marBottom w:val="0"/>
          <w:divBdr>
            <w:top w:val="none" w:sz="0" w:space="0" w:color="auto"/>
            <w:left w:val="none" w:sz="0" w:space="0" w:color="auto"/>
            <w:bottom w:val="none" w:sz="0" w:space="0" w:color="auto"/>
            <w:right w:val="none" w:sz="0" w:space="0" w:color="auto"/>
          </w:divBdr>
        </w:div>
        <w:div w:id="1079868357">
          <w:marLeft w:val="640"/>
          <w:marRight w:val="0"/>
          <w:marTop w:val="0"/>
          <w:marBottom w:val="0"/>
          <w:divBdr>
            <w:top w:val="none" w:sz="0" w:space="0" w:color="auto"/>
            <w:left w:val="none" w:sz="0" w:space="0" w:color="auto"/>
            <w:bottom w:val="none" w:sz="0" w:space="0" w:color="auto"/>
            <w:right w:val="none" w:sz="0" w:space="0" w:color="auto"/>
          </w:divBdr>
        </w:div>
        <w:div w:id="1469664581">
          <w:marLeft w:val="640"/>
          <w:marRight w:val="0"/>
          <w:marTop w:val="0"/>
          <w:marBottom w:val="0"/>
          <w:divBdr>
            <w:top w:val="none" w:sz="0" w:space="0" w:color="auto"/>
            <w:left w:val="none" w:sz="0" w:space="0" w:color="auto"/>
            <w:bottom w:val="none" w:sz="0" w:space="0" w:color="auto"/>
            <w:right w:val="none" w:sz="0" w:space="0" w:color="auto"/>
          </w:divBdr>
        </w:div>
      </w:divsChild>
    </w:div>
    <w:div w:id="1890532461">
      <w:bodyDiv w:val="1"/>
      <w:marLeft w:val="0"/>
      <w:marRight w:val="0"/>
      <w:marTop w:val="0"/>
      <w:marBottom w:val="0"/>
      <w:divBdr>
        <w:top w:val="none" w:sz="0" w:space="0" w:color="auto"/>
        <w:left w:val="none" w:sz="0" w:space="0" w:color="auto"/>
        <w:bottom w:val="none" w:sz="0" w:space="0" w:color="auto"/>
        <w:right w:val="none" w:sz="0" w:space="0" w:color="auto"/>
      </w:divBdr>
      <w:divsChild>
        <w:div w:id="839542585">
          <w:marLeft w:val="640"/>
          <w:marRight w:val="0"/>
          <w:marTop w:val="0"/>
          <w:marBottom w:val="0"/>
          <w:divBdr>
            <w:top w:val="none" w:sz="0" w:space="0" w:color="auto"/>
            <w:left w:val="none" w:sz="0" w:space="0" w:color="auto"/>
            <w:bottom w:val="none" w:sz="0" w:space="0" w:color="auto"/>
            <w:right w:val="none" w:sz="0" w:space="0" w:color="auto"/>
          </w:divBdr>
        </w:div>
        <w:div w:id="497110887">
          <w:marLeft w:val="640"/>
          <w:marRight w:val="0"/>
          <w:marTop w:val="0"/>
          <w:marBottom w:val="0"/>
          <w:divBdr>
            <w:top w:val="none" w:sz="0" w:space="0" w:color="auto"/>
            <w:left w:val="none" w:sz="0" w:space="0" w:color="auto"/>
            <w:bottom w:val="none" w:sz="0" w:space="0" w:color="auto"/>
            <w:right w:val="none" w:sz="0" w:space="0" w:color="auto"/>
          </w:divBdr>
        </w:div>
        <w:div w:id="1092119521">
          <w:marLeft w:val="640"/>
          <w:marRight w:val="0"/>
          <w:marTop w:val="0"/>
          <w:marBottom w:val="0"/>
          <w:divBdr>
            <w:top w:val="none" w:sz="0" w:space="0" w:color="auto"/>
            <w:left w:val="none" w:sz="0" w:space="0" w:color="auto"/>
            <w:bottom w:val="none" w:sz="0" w:space="0" w:color="auto"/>
            <w:right w:val="none" w:sz="0" w:space="0" w:color="auto"/>
          </w:divBdr>
        </w:div>
        <w:div w:id="1185677335">
          <w:marLeft w:val="640"/>
          <w:marRight w:val="0"/>
          <w:marTop w:val="0"/>
          <w:marBottom w:val="0"/>
          <w:divBdr>
            <w:top w:val="none" w:sz="0" w:space="0" w:color="auto"/>
            <w:left w:val="none" w:sz="0" w:space="0" w:color="auto"/>
            <w:bottom w:val="none" w:sz="0" w:space="0" w:color="auto"/>
            <w:right w:val="none" w:sz="0" w:space="0" w:color="auto"/>
          </w:divBdr>
        </w:div>
        <w:div w:id="149635540">
          <w:marLeft w:val="640"/>
          <w:marRight w:val="0"/>
          <w:marTop w:val="0"/>
          <w:marBottom w:val="0"/>
          <w:divBdr>
            <w:top w:val="none" w:sz="0" w:space="0" w:color="auto"/>
            <w:left w:val="none" w:sz="0" w:space="0" w:color="auto"/>
            <w:bottom w:val="none" w:sz="0" w:space="0" w:color="auto"/>
            <w:right w:val="none" w:sz="0" w:space="0" w:color="auto"/>
          </w:divBdr>
        </w:div>
        <w:div w:id="1823617133">
          <w:marLeft w:val="640"/>
          <w:marRight w:val="0"/>
          <w:marTop w:val="0"/>
          <w:marBottom w:val="0"/>
          <w:divBdr>
            <w:top w:val="none" w:sz="0" w:space="0" w:color="auto"/>
            <w:left w:val="none" w:sz="0" w:space="0" w:color="auto"/>
            <w:bottom w:val="none" w:sz="0" w:space="0" w:color="auto"/>
            <w:right w:val="none" w:sz="0" w:space="0" w:color="auto"/>
          </w:divBdr>
        </w:div>
        <w:div w:id="1680231063">
          <w:marLeft w:val="640"/>
          <w:marRight w:val="0"/>
          <w:marTop w:val="0"/>
          <w:marBottom w:val="0"/>
          <w:divBdr>
            <w:top w:val="none" w:sz="0" w:space="0" w:color="auto"/>
            <w:left w:val="none" w:sz="0" w:space="0" w:color="auto"/>
            <w:bottom w:val="none" w:sz="0" w:space="0" w:color="auto"/>
            <w:right w:val="none" w:sz="0" w:space="0" w:color="auto"/>
          </w:divBdr>
        </w:div>
        <w:div w:id="336616876">
          <w:marLeft w:val="640"/>
          <w:marRight w:val="0"/>
          <w:marTop w:val="0"/>
          <w:marBottom w:val="0"/>
          <w:divBdr>
            <w:top w:val="none" w:sz="0" w:space="0" w:color="auto"/>
            <w:left w:val="none" w:sz="0" w:space="0" w:color="auto"/>
            <w:bottom w:val="none" w:sz="0" w:space="0" w:color="auto"/>
            <w:right w:val="none" w:sz="0" w:space="0" w:color="auto"/>
          </w:divBdr>
        </w:div>
        <w:div w:id="877594053">
          <w:marLeft w:val="640"/>
          <w:marRight w:val="0"/>
          <w:marTop w:val="0"/>
          <w:marBottom w:val="0"/>
          <w:divBdr>
            <w:top w:val="none" w:sz="0" w:space="0" w:color="auto"/>
            <w:left w:val="none" w:sz="0" w:space="0" w:color="auto"/>
            <w:bottom w:val="none" w:sz="0" w:space="0" w:color="auto"/>
            <w:right w:val="none" w:sz="0" w:space="0" w:color="auto"/>
          </w:divBdr>
        </w:div>
        <w:div w:id="1913929735">
          <w:marLeft w:val="640"/>
          <w:marRight w:val="0"/>
          <w:marTop w:val="0"/>
          <w:marBottom w:val="0"/>
          <w:divBdr>
            <w:top w:val="none" w:sz="0" w:space="0" w:color="auto"/>
            <w:left w:val="none" w:sz="0" w:space="0" w:color="auto"/>
            <w:bottom w:val="none" w:sz="0" w:space="0" w:color="auto"/>
            <w:right w:val="none" w:sz="0" w:space="0" w:color="auto"/>
          </w:divBdr>
        </w:div>
        <w:div w:id="1743719652">
          <w:marLeft w:val="640"/>
          <w:marRight w:val="0"/>
          <w:marTop w:val="0"/>
          <w:marBottom w:val="0"/>
          <w:divBdr>
            <w:top w:val="none" w:sz="0" w:space="0" w:color="auto"/>
            <w:left w:val="none" w:sz="0" w:space="0" w:color="auto"/>
            <w:bottom w:val="none" w:sz="0" w:space="0" w:color="auto"/>
            <w:right w:val="none" w:sz="0" w:space="0" w:color="auto"/>
          </w:divBdr>
        </w:div>
        <w:div w:id="260185217">
          <w:marLeft w:val="640"/>
          <w:marRight w:val="0"/>
          <w:marTop w:val="0"/>
          <w:marBottom w:val="0"/>
          <w:divBdr>
            <w:top w:val="none" w:sz="0" w:space="0" w:color="auto"/>
            <w:left w:val="none" w:sz="0" w:space="0" w:color="auto"/>
            <w:bottom w:val="none" w:sz="0" w:space="0" w:color="auto"/>
            <w:right w:val="none" w:sz="0" w:space="0" w:color="auto"/>
          </w:divBdr>
        </w:div>
        <w:div w:id="52506057">
          <w:marLeft w:val="640"/>
          <w:marRight w:val="0"/>
          <w:marTop w:val="0"/>
          <w:marBottom w:val="0"/>
          <w:divBdr>
            <w:top w:val="none" w:sz="0" w:space="0" w:color="auto"/>
            <w:left w:val="none" w:sz="0" w:space="0" w:color="auto"/>
            <w:bottom w:val="none" w:sz="0" w:space="0" w:color="auto"/>
            <w:right w:val="none" w:sz="0" w:space="0" w:color="auto"/>
          </w:divBdr>
        </w:div>
        <w:div w:id="71973587">
          <w:marLeft w:val="640"/>
          <w:marRight w:val="0"/>
          <w:marTop w:val="0"/>
          <w:marBottom w:val="0"/>
          <w:divBdr>
            <w:top w:val="none" w:sz="0" w:space="0" w:color="auto"/>
            <w:left w:val="none" w:sz="0" w:space="0" w:color="auto"/>
            <w:bottom w:val="none" w:sz="0" w:space="0" w:color="auto"/>
            <w:right w:val="none" w:sz="0" w:space="0" w:color="auto"/>
          </w:divBdr>
        </w:div>
        <w:div w:id="1063597465">
          <w:marLeft w:val="640"/>
          <w:marRight w:val="0"/>
          <w:marTop w:val="0"/>
          <w:marBottom w:val="0"/>
          <w:divBdr>
            <w:top w:val="none" w:sz="0" w:space="0" w:color="auto"/>
            <w:left w:val="none" w:sz="0" w:space="0" w:color="auto"/>
            <w:bottom w:val="none" w:sz="0" w:space="0" w:color="auto"/>
            <w:right w:val="none" w:sz="0" w:space="0" w:color="auto"/>
          </w:divBdr>
        </w:div>
        <w:div w:id="1177891092">
          <w:marLeft w:val="640"/>
          <w:marRight w:val="0"/>
          <w:marTop w:val="0"/>
          <w:marBottom w:val="0"/>
          <w:divBdr>
            <w:top w:val="none" w:sz="0" w:space="0" w:color="auto"/>
            <w:left w:val="none" w:sz="0" w:space="0" w:color="auto"/>
            <w:bottom w:val="none" w:sz="0" w:space="0" w:color="auto"/>
            <w:right w:val="none" w:sz="0" w:space="0" w:color="auto"/>
          </w:divBdr>
        </w:div>
        <w:div w:id="1875776224">
          <w:marLeft w:val="640"/>
          <w:marRight w:val="0"/>
          <w:marTop w:val="0"/>
          <w:marBottom w:val="0"/>
          <w:divBdr>
            <w:top w:val="none" w:sz="0" w:space="0" w:color="auto"/>
            <w:left w:val="none" w:sz="0" w:space="0" w:color="auto"/>
            <w:bottom w:val="none" w:sz="0" w:space="0" w:color="auto"/>
            <w:right w:val="none" w:sz="0" w:space="0" w:color="auto"/>
          </w:divBdr>
        </w:div>
        <w:div w:id="913859275">
          <w:marLeft w:val="640"/>
          <w:marRight w:val="0"/>
          <w:marTop w:val="0"/>
          <w:marBottom w:val="0"/>
          <w:divBdr>
            <w:top w:val="none" w:sz="0" w:space="0" w:color="auto"/>
            <w:left w:val="none" w:sz="0" w:space="0" w:color="auto"/>
            <w:bottom w:val="none" w:sz="0" w:space="0" w:color="auto"/>
            <w:right w:val="none" w:sz="0" w:space="0" w:color="auto"/>
          </w:divBdr>
        </w:div>
        <w:div w:id="743719696">
          <w:marLeft w:val="640"/>
          <w:marRight w:val="0"/>
          <w:marTop w:val="0"/>
          <w:marBottom w:val="0"/>
          <w:divBdr>
            <w:top w:val="none" w:sz="0" w:space="0" w:color="auto"/>
            <w:left w:val="none" w:sz="0" w:space="0" w:color="auto"/>
            <w:bottom w:val="none" w:sz="0" w:space="0" w:color="auto"/>
            <w:right w:val="none" w:sz="0" w:space="0" w:color="auto"/>
          </w:divBdr>
        </w:div>
        <w:div w:id="1478885680">
          <w:marLeft w:val="640"/>
          <w:marRight w:val="0"/>
          <w:marTop w:val="0"/>
          <w:marBottom w:val="0"/>
          <w:divBdr>
            <w:top w:val="none" w:sz="0" w:space="0" w:color="auto"/>
            <w:left w:val="none" w:sz="0" w:space="0" w:color="auto"/>
            <w:bottom w:val="none" w:sz="0" w:space="0" w:color="auto"/>
            <w:right w:val="none" w:sz="0" w:space="0" w:color="auto"/>
          </w:divBdr>
        </w:div>
        <w:div w:id="149567672">
          <w:marLeft w:val="640"/>
          <w:marRight w:val="0"/>
          <w:marTop w:val="0"/>
          <w:marBottom w:val="0"/>
          <w:divBdr>
            <w:top w:val="none" w:sz="0" w:space="0" w:color="auto"/>
            <w:left w:val="none" w:sz="0" w:space="0" w:color="auto"/>
            <w:bottom w:val="none" w:sz="0" w:space="0" w:color="auto"/>
            <w:right w:val="none" w:sz="0" w:space="0" w:color="auto"/>
          </w:divBdr>
        </w:div>
        <w:div w:id="123623676">
          <w:marLeft w:val="640"/>
          <w:marRight w:val="0"/>
          <w:marTop w:val="0"/>
          <w:marBottom w:val="0"/>
          <w:divBdr>
            <w:top w:val="none" w:sz="0" w:space="0" w:color="auto"/>
            <w:left w:val="none" w:sz="0" w:space="0" w:color="auto"/>
            <w:bottom w:val="none" w:sz="0" w:space="0" w:color="auto"/>
            <w:right w:val="none" w:sz="0" w:space="0" w:color="auto"/>
          </w:divBdr>
        </w:div>
      </w:divsChild>
    </w:div>
    <w:div w:id="1900675515">
      <w:bodyDiv w:val="1"/>
      <w:marLeft w:val="0"/>
      <w:marRight w:val="0"/>
      <w:marTop w:val="0"/>
      <w:marBottom w:val="0"/>
      <w:divBdr>
        <w:top w:val="none" w:sz="0" w:space="0" w:color="auto"/>
        <w:left w:val="none" w:sz="0" w:space="0" w:color="auto"/>
        <w:bottom w:val="none" w:sz="0" w:space="0" w:color="auto"/>
        <w:right w:val="none" w:sz="0" w:space="0" w:color="auto"/>
      </w:divBdr>
      <w:divsChild>
        <w:div w:id="684064880">
          <w:marLeft w:val="640"/>
          <w:marRight w:val="0"/>
          <w:marTop w:val="0"/>
          <w:marBottom w:val="0"/>
          <w:divBdr>
            <w:top w:val="none" w:sz="0" w:space="0" w:color="auto"/>
            <w:left w:val="none" w:sz="0" w:space="0" w:color="auto"/>
            <w:bottom w:val="none" w:sz="0" w:space="0" w:color="auto"/>
            <w:right w:val="none" w:sz="0" w:space="0" w:color="auto"/>
          </w:divBdr>
        </w:div>
        <w:div w:id="1417557119">
          <w:marLeft w:val="640"/>
          <w:marRight w:val="0"/>
          <w:marTop w:val="0"/>
          <w:marBottom w:val="0"/>
          <w:divBdr>
            <w:top w:val="none" w:sz="0" w:space="0" w:color="auto"/>
            <w:left w:val="none" w:sz="0" w:space="0" w:color="auto"/>
            <w:bottom w:val="none" w:sz="0" w:space="0" w:color="auto"/>
            <w:right w:val="none" w:sz="0" w:space="0" w:color="auto"/>
          </w:divBdr>
        </w:div>
        <w:div w:id="22706120">
          <w:marLeft w:val="640"/>
          <w:marRight w:val="0"/>
          <w:marTop w:val="0"/>
          <w:marBottom w:val="0"/>
          <w:divBdr>
            <w:top w:val="none" w:sz="0" w:space="0" w:color="auto"/>
            <w:left w:val="none" w:sz="0" w:space="0" w:color="auto"/>
            <w:bottom w:val="none" w:sz="0" w:space="0" w:color="auto"/>
            <w:right w:val="none" w:sz="0" w:space="0" w:color="auto"/>
          </w:divBdr>
        </w:div>
        <w:div w:id="1795556922">
          <w:marLeft w:val="640"/>
          <w:marRight w:val="0"/>
          <w:marTop w:val="0"/>
          <w:marBottom w:val="0"/>
          <w:divBdr>
            <w:top w:val="none" w:sz="0" w:space="0" w:color="auto"/>
            <w:left w:val="none" w:sz="0" w:space="0" w:color="auto"/>
            <w:bottom w:val="none" w:sz="0" w:space="0" w:color="auto"/>
            <w:right w:val="none" w:sz="0" w:space="0" w:color="auto"/>
          </w:divBdr>
        </w:div>
        <w:div w:id="1780687309">
          <w:marLeft w:val="640"/>
          <w:marRight w:val="0"/>
          <w:marTop w:val="0"/>
          <w:marBottom w:val="0"/>
          <w:divBdr>
            <w:top w:val="none" w:sz="0" w:space="0" w:color="auto"/>
            <w:left w:val="none" w:sz="0" w:space="0" w:color="auto"/>
            <w:bottom w:val="none" w:sz="0" w:space="0" w:color="auto"/>
            <w:right w:val="none" w:sz="0" w:space="0" w:color="auto"/>
          </w:divBdr>
        </w:div>
        <w:div w:id="1341152755">
          <w:marLeft w:val="640"/>
          <w:marRight w:val="0"/>
          <w:marTop w:val="0"/>
          <w:marBottom w:val="0"/>
          <w:divBdr>
            <w:top w:val="none" w:sz="0" w:space="0" w:color="auto"/>
            <w:left w:val="none" w:sz="0" w:space="0" w:color="auto"/>
            <w:bottom w:val="none" w:sz="0" w:space="0" w:color="auto"/>
            <w:right w:val="none" w:sz="0" w:space="0" w:color="auto"/>
          </w:divBdr>
        </w:div>
        <w:div w:id="1249968738">
          <w:marLeft w:val="640"/>
          <w:marRight w:val="0"/>
          <w:marTop w:val="0"/>
          <w:marBottom w:val="0"/>
          <w:divBdr>
            <w:top w:val="none" w:sz="0" w:space="0" w:color="auto"/>
            <w:left w:val="none" w:sz="0" w:space="0" w:color="auto"/>
            <w:bottom w:val="none" w:sz="0" w:space="0" w:color="auto"/>
            <w:right w:val="none" w:sz="0" w:space="0" w:color="auto"/>
          </w:divBdr>
        </w:div>
        <w:div w:id="1859733626">
          <w:marLeft w:val="640"/>
          <w:marRight w:val="0"/>
          <w:marTop w:val="0"/>
          <w:marBottom w:val="0"/>
          <w:divBdr>
            <w:top w:val="none" w:sz="0" w:space="0" w:color="auto"/>
            <w:left w:val="none" w:sz="0" w:space="0" w:color="auto"/>
            <w:bottom w:val="none" w:sz="0" w:space="0" w:color="auto"/>
            <w:right w:val="none" w:sz="0" w:space="0" w:color="auto"/>
          </w:divBdr>
        </w:div>
        <w:div w:id="89396755">
          <w:marLeft w:val="640"/>
          <w:marRight w:val="0"/>
          <w:marTop w:val="0"/>
          <w:marBottom w:val="0"/>
          <w:divBdr>
            <w:top w:val="none" w:sz="0" w:space="0" w:color="auto"/>
            <w:left w:val="none" w:sz="0" w:space="0" w:color="auto"/>
            <w:bottom w:val="none" w:sz="0" w:space="0" w:color="auto"/>
            <w:right w:val="none" w:sz="0" w:space="0" w:color="auto"/>
          </w:divBdr>
        </w:div>
        <w:div w:id="1976063417">
          <w:marLeft w:val="640"/>
          <w:marRight w:val="0"/>
          <w:marTop w:val="0"/>
          <w:marBottom w:val="0"/>
          <w:divBdr>
            <w:top w:val="none" w:sz="0" w:space="0" w:color="auto"/>
            <w:left w:val="none" w:sz="0" w:space="0" w:color="auto"/>
            <w:bottom w:val="none" w:sz="0" w:space="0" w:color="auto"/>
            <w:right w:val="none" w:sz="0" w:space="0" w:color="auto"/>
          </w:divBdr>
        </w:div>
        <w:div w:id="1030112011">
          <w:marLeft w:val="640"/>
          <w:marRight w:val="0"/>
          <w:marTop w:val="0"/>
          <w:marBottom w:val="0"/>
          <w:divBdr>
            <w:top w:val="none" w:sz="0" w:space="0" w:color="auto"/>
            <w:left w:val="none" w:sz="0" w:space="0" w:color="auto"/>
            <w:bottom w:val="none" w:sz="0" w:space="0" w:color="auto"/>
            <w:right w:val="none" w:sz="0" w:space="0" w:color="auto"/>
          </w:divBdr>
        </w:div>
        <w:div w:id="218056760">
          <w:marLeft w:val="640"/>
          <w:marRight w:val="0"/>
          <w:marTop w:val="0"/>
          <w:marBottom w:val="0"/>
          <w:divBdr>
            <w:top w:val="none" w:sz="0" w:space="0" w:color="auto"/>
            <w:left w:val="none" w:sz="0" w:space="0" w:color="auto"/>
            <w:bottom w:val="none" w:sz="0" w:space="0" w:color="auto"/>
            <w:right w:val="none" w:sz="0" w:space="0" w:color="auto"/>
          </w:divBdr>
        </w:div>
        <w:div w:id="989091465">
          <w:marLeft w:val="640"/>
          <w:marRight w:val="0"/>
          <w:marTop w:val="0"/>
          <w:marBottom w:val="0"/>
          <w:divBdr>
            <w:top w:val="none" w:sz="0" w:space="0" w:color="auto"/>
            <w:left w:val="none" w:sz="0" w:space="0" w:color="auto"/>
            <w:bottom w:val="none" w:sz="0" w:space="0" w:color="auto"/>
            <w:right w:val="none" w:sz="0" w:space="0" w:color="auto"/>
          </w:divBdr>
        </w:div>
        <w:div w:id="1905289380">
          <w:marLeft w:val="640"/>
          <w:marRight w:val="0"/>
          <w:marTop w:val="0"/>
          <w:marBottom w:val="0"/>
          <w:divBdr>
            <w:top w:val="none" w:sz="0" w:space="0" w:color="auto"/>
            <w:left w:val="none" w:sz="0" w:space="0" w:color="auto"/>
            <w:bottom w:val="none" w:sz="0" w:space="0" w:color="auto"/>
            <w:right w:val="none" w:sz="0" w:space="0" w:color="auto"/>
          </w:divBdr>
        </w:div>
        <w:div w:id="328559218">
          <w:marLeft w:val="640"/>
          <w:marRight w:val="0"/>
          <w:marTop w:val="0"/>
          <w:marBottom w:val="0"/>
          <w:divBdr>
            <w:top w:val="none" w:sz="0" w:space="0" w:color="auto"/>
            <w:left w:val="none" w:sz="0" w:space="0" w:color="auto"/>
            <w:bottom w:val="none" w:sz="0" w:space="0" w:color="auto"/>
            <w:right w:val="none" w:sz="0" w:space="0" w:color="auto"/>
          </w:divBdr>
        </w:div>
        <w:div w:id="926307930">
          <w:marLeft w:val="640"/>
          <w:marRight w:val="0"/>
          <w:marTop w:val="0"/>
          <w:marBottom w:val="0"/>
          <w:divBdr>
            <w:top w:val="none" w:sz="0" w:space="0" w:color="auto"/>
            <w:left w:val="none" w:sz="0" w:space="0" w:color="auto"/>
            <w:bottom w:val="none" w:sz="0" w:space="0" w:color="auto"/>
            <w:right w:val="none" w:sz="0" w:space="0" w:color="auto"/>
          </w:divBdr>
        </w:div>
        <w:div w:id="1405182315">
          <w:marLeft w:val="640"/>
          <w:marRight w:val="0"/>
          <w:marTop w:val="0"/>
          <w:marBottom w:val="0"/>
          <w:divBdr>
            <w:top w:val="none" w:sz="0" w:space="0" w:color="auto"/>
            <w:left w:val="none" w:sz="0" w:space="0" w:color="auto"/>
            <w:bottom w:val="none" w:sz="0" w:space="0" w:color="auto"/>
            <w:right w:val="none" w:sz="0" w:space="0" w:color="auto"/>
          </w:divBdr>
        </w:div>
        <w:div w:id="1989284566">
          <w:marLeft w:val="640"/>
          <w:marRight w:val="0"/>
          <w:marTop w:val="0"/>
          <w:marBottom w:val="0"/>
          <w:divBdr>
            <w:top w:val="none" w:sz="0" w:space="0" w:color="auto"/>
            <w:left w:val="none" w:sz="0" w:space="0" w:color="auto"/>
            <w:bottom w:val="none" w:sz="0" w:space="0" w:color="auto"/>
            <w:right w:val="none" w:sz="0" w:space="0" w:color="auto"/>
          </w:divBdr>
        </w:div>
        <w:div w:id="496963151">
          <w:marLeft w:val="640"/>
          <w:marRight w:val="0"/>
          <w:marTop w:val="0"/>
          <w:marBottom w:val="0"/>
          <w:divBdr>
            <w:top w:val="none" w:sz="0" w:space="0" w:color="auto"/>
            <w:left w:val="none" w:sz="0" w:space="0" w:color="auto"/>
            <w:bottom w:val="none" w:sz="0" w:space="0" w:color="auto"/>
            <w:right w:val="none" w:sz="0" w:space="0" w:color="auto"/>
          </w:divBdr>
        </w:div>
      </w:divsChild>
    </w:div>
    <w:div w:id="1917474723">
      <w:bodyDiv w:val="1"/>
      <w:marLeft w:val="0"/>
      <w:marRight w:val="0"/>
      <w:marTop w:val="0"/>
      <w:marBottom w:val="0"/>
      <w:divBdr>
        <w:top w:val="none" w:sz="0" w:space="0" w:color="auto"/>
        <w:left w:val="none" w:sz="0" w:space="0" w:color="auto"/>
        <w:bottom w:val="none" w:sz="0" w:space="0" w:color="auto"/>
        <w:right w:val="none" w:sz="0" w:space="0" w:color="auto"/>
      </w:divBdr>
      <w:divsChild>
        <w:div w:id="1967395000">
          <w:marLeft w:val="640"/>
          <w:marRight w:val="0"/>
          <w:marTop w:val="0"/>
          <w:marBottom w:val="0"/>
          <w:divBdr>
            <w:top w:val="none" w:sz="0" w:space="0" w:color="auto"/>
            <w:left w:val="none" w:sz="0" w:space="0" w:color="auto"/>
            <w:bottom w:val="none" w:sz="0" w:space="0" w:color="auto"/>
            <w:right w:val="none" w:sz="0" w:space="0" w:color="auto"/>
          </w:divBdr>
        </w:div>
        <w:div w:id="2043168084">
          <w:marLeft w:val="640"/>
          <w:marRight w:val="0"/>
          <w:marTop w:val="0"/>
          <w:marBottom w:val="0"/>
          <w:divBdr>
            <w:top w:val="none" w:sz="0" w:space="0" w:color="auto"/>
            <w:left w:val="none" w:sz="0" w:space="0" w:color="auto"/>
            <w:bottom w:val="none" w:sz="0" w:space="0" w:color="auto"/>
            <w:right w:val="none" w:sz="0" w:space="0" w:color="auto"/>
          </w:divBdr>
        </w:div>
        <w:div w:id="1025717031">
          <w:marLeft w:val="640"/>
          <w:marRight w:val="0"/>
          <w:marTop w:val="0"/>
          <w:marBottom w:val="0"/>
          <w:divBdr>
            <w:top w:val="none" w:sz="0" w:space="0" w:color="auto"/>
            <w:left w:val="none" w:sz="0" w:space="0" w:color="auto"/>
            <w:bottom w:val="none" w:sz="0" w:space="0" w:color="auto"/>
            <w:right w:val="none" w:sz="0" w:space="0" w:color="auto"/>
          </w:divBdr>
        </w:div>
        <w:div w:id="1773354085">
          <w:marLeft w:val="640"/>
          <w:marRight w:val="0"/>
          <w:marTop w:val="0"/>
          <w:marBottom w:val="0"/>
          <w:divBdr>
            <w:top w:val="none" w:sz="0" w:space="0" w:color="auto"/>
            <w:left w:val="none" w:sz="0" w:space="0" w:color="auto"/>
            <w:bottom w:val="none" w:sz="0" w:space="0" w:color="auto"/>
            <w:right w:val="none" w:sz="0" w:space="0" w:color="auto"/>
          </w:divBdr>
        </w:div>
        <w:div w:id="2142381979">
          <w:marLeft w:val="640"/>
          <w:marRight w:val="0"/>
          <w:marTop w:val="0"/>
          <w:marBottom w:val="0"/>
          <w:divBdr>
            <w:top w:val="none" w:sz="0" w:space="0" w:color="auto"/>
            <w:left w:val="none" w:sz="0" w:space="0" w:color="auto"/>
            <w:bottom w:val="none" w:sz="0" w:space="0" w:color="auto"/>
            <w:right w:val="none" w:sz="0" w:space="0" w:color="auto"/>
          </w:divBdr>
        </w:div>
      </w:divsChild>
    </w:div>
    <w:div w:id="1923907248">
      <w:bodyDiv w:val="1"/>
      <w:marLeft w:val="0"/>
      <w:marRight w:val="0"/>
      <w:marTop w:val="0"/>
      <w:marBottom w:val="0"/>
      <w:divBdr>
        <w:top w:val="none" w:sz="0" w:space="0" w:color="auto"/>
        <w:left w:val="none" w:sz="0" w:space="0" w:color="auto"/>
        <w:bottom w:val="none" w:sz="0" w:space="0" w:color="auto"/>
        <w:right w:val="none" w:sz="0" w:space="0" w:color="auto"/>
      </w:divBdr>
      <w:divsChild>
        <w:div w:id="862326040">
          <w:marLeft w:val="640"/>
          <w:marRight w:val="0"/>
          <w:marTop w:val="0"/>
          <w:marBottom w:val="0"/>
          <w:divBdr>
            <w:top w:val="none" w:sz="0" w:space="0" w:color="auto"/>
            <w:left w:val="none" w:sz="0" w:space="0" w:color="auto"/>
            <w:bottom w:val="none" w:sz="0" w:space="0" w:color="auto"/>
            <w:right w:val="none" w:sz="0" w:space="0" w:color="auto"/>
          </w:divBdr>
        </w:div>
        <w:div w:id="1613242796">
          <w:marLeft w:val="640"/>
          <w:marRight w:val="0"/>
          <w:marTop w:val="0"/>
          <w:marBottom w:val="0"/>
          <w:divBdr>
            <w:top w:val="none" w:sz="0" w:space="0" w:color="auto"/>
            <w:left w:val="none" w:sz="0" w:space="0" w:color="auto"/>
            <w:bottom w:val="none" w:sz="0" w:space="0" w:color="auto"/>
            <w:right w:val="none" w:sz="0" w:space="0" w:color="auto"/>
          </w:divBdr>
        </w:div>
        <w:div w:id="1214734647">
          <w:marLeft w:val="640"/>
          <w:marRight w:val="0"/>
          <w:marTop w:val="0"/>
          <w:marBottom w:val="0"/>
          <w:divBdr>
            <w:top w:val="none" w:sz="0" w:space="0" w:color="auto"/>
            <w:left w:val="none" w:sz="0" w:space="0" w:color="auto"/>
            <w:bottom w:val="none" w:sz="0" w:space="0" w:color="auto"/>
            <w:right w:val="none" w:sz="0" w:space="0" w:color="auto"/>
          </w:divBdr>
        </w:div>
        <w:div w:id="449516088">
          <w:marLeft w:val="640"/>
          <w:marRight w:val="0"/>
          <w:marTop w:val="0"/>
          <w:marBottom w:val="0"/>
          <w:divBdr>
            <w:top w:val="none" w:sz="0" w:space="0" w:color="auto"/>
            <w:left w:val="none" w:sz="0" w:space="0" w:color="auto"/>
            <w:bottom w:val="none" w:sz="0" w:space="0" w:color="auto"/>
            <w:right w:val="none" w:sz="0" w:space="0" w:color="auto"/>
          </w:divBdr>
        </w:div>
        <w:div w:id="1890527476">
          <w:marLeft w:val="640"/>
          <w:marRight w:val="0"/>
          <w:marTop w:val="0"/>
          <w:marBottom w:val="0"/>
          <w:divBdr>
            <w:top w:val="none" w:sz="0" w:space="0" w:color="auto"/>
            <w:left w:val="none" w:sz="0" w:space="0" w:color="auto"/>
            <w:bottom w:val="none" w:sz="0" w:space="0" w:color="auto"/>
            <w:right w:val="none" w:sz="0" w:space="0" w:color="auto"/>
          </w:divBdr>
        </w:div>
        <w:div w:id="1027950648">
          <w:marLeft w:val="640"/>
          <w:marRight w:val="0"/>
          <w:marTop w:val="0"/>
          <w:marBottom w:val="0"/>
          <w:divBdr>
            <w:top w:val="none" w:sz="0" w:space="0" w:color="auto"/>
            <w:left w:val="none" w:sz="0" w:space="0" w:color="auto"/>
            <w:bottom w:val="none" w:sz="0" w:space="0" w:color="auto"/>
            <w:right w:val="none" w:sz="0" w:space="0" w:color="auto"/>
          </w:divBdr>
        </w:div>
        <w:div w:id="463502869">
          <w:marLeft w:val="640"/>
          <w:marRight w:val="0"/>
          <w:marTop w:val="0"/>
          <w:marBottom w:val="0"/>
          <w:divBdr>
            <w:top w:val="none" w:sz="0" w:space="0" w:color="auto"/>
            <w:left w:val="none" w:sz="0" w:space="0" w:color="auto"/>
            <w:bottom w:val="none" w:sz="0" w:space="0" w:color="auto"/>
            <w:right w:val="none" w:sz="0" w:space="0" w:color="auto"/>
          </w:divBdr>
        </w:div>
        <w:div w:id="672685972">
          <w:marLeft w:val="640"/>
          <w:marRight w:val="0"/>
          <w:marTop w:val="0"/>
          <w:marBottom w:val="0"/>
          <w:divBdr>
            <w:top w:val="none" w:sz="0" w:space="0" w:color="auto"/>
            <w:left w:val="none" w:sz="0" w:space="0" w:color="auto"/>
            <w:bottom w:val="none" w:sz="0" w:space="0" w:color="auto"/>
            <w:right w:val="none" w:sz="0" w:space="0" w:color="auto"/>
          </w:divBdr>
        </w:div>
        <w:div w:id="1650405585">
          <w:marLeft w:val="640"/>
          <w:marRight w:val="0"/>
          <w:marTop w:val="0"/>
          <w:marBottom w:val="0"/>
          <w:divBdr>
            <w:top w:val="none" w:sz="0" w:space="0" w:color="auto"/>
            <w:left w:val="none" w:sz="0" w:space="0" w:color="auto"/>
            <w:bottom w:val="none" w:sz="0" w:space="0" w:color="auto"/>
            <w:right w:val="none" w:sz="0" w:space="0" w:color="auto"/>
          </w:divBdr>
        </w:div>
        <w:div w:id="1395812092">
          <w:marLeft w:val="640"/>
          <w:marRight w:val="0"/>
          <w:marTop w:val="0"/>
          <w:marBottom w:val="0"/>
          <w:divBdr>
            <w:top w:val="none" w:sz="0" w:space="0" w:color="auto"/>
            <w:left w:val="none" w:sz="0" w:space="0" w:color="auto"/>
            <w:bottom w:val="none" w:sz="0" w:space="0" w:color="auto"/>
            <w:right w:val="none" w:sz="0" w:space="0" w:color="auto"/>
          </w:divBdr>
        </w:div>
        <w:div w:id="2070223495">
          <w:marLeft w:val="640"/>
          <w:marRight w:val="0"/>
          <w:marTop w:val="0"/>
          <w:marBottom w:val="0"/>
          <w:divBdr>
            <w:top w:val="none" w:sz="0" w:space="0" w:color="auto"/>
            <w:left w:val="none" w:sz="0" w:space="0" w:color="auto"/>
            <w:bottom w:val="none" w:sz="0" w:space="0" w:color="auto"/>
            <w:right w:val="none" w:sz="0" w:space="0" w:color="auto"/>
          </w:divBdr>
        </w:div>
        <w:div w:id="1117913350">
          <w:marLeft w:val="640"/>
          <w:marRight w:val="0"/>
          <w:marTop w:val="0"/>
          <w:marBottom w:val="0"/>
          <w:divBdr>
            <w:top w:val="none" w:sz="0" w:space="0" w:color="auto"/>
            <w:left w:val="none" w:sz="0" w:space="0" w:color="auto"/>
            <w:bottom w:val="none" w:sz="0" w:space="0" w:color="auto"/>
            <w:right w:val="none" w:sz="0" w:space="0" w:color="auto"/>
          </w:divBdr>
        </w:div>
        <w:div w:id="1506361626">
          <w:marLeft w:val="640"/>
          <w:marRight w:val="0"/>
          <w:marTop w:val="0"/>
          <w:marBottom w:val="0"/>
          <w:divBdr>
            <w:top w:val="none" w:sz="0" w:space="0" w:color="auto"/>
            <w:left w:val="none" w:sz="0" w:space="0" w:color="auto"/>
            <w:bottom w:val="none" w:sz="0" w:space="0" w:color="auto"/>
            <w:right w:val="none" w:sz="0" w:space="0" w:color="auto"/>
          </w:divBdr>
        </w:div>
        <w:div w:id="684405824">
          <w:marLeft w:val="640"/>
          <w:marRight w:val="0"/>
          <w:marTop w:val="0"/>
          <w:marBottom w:val="0"/>
          <w:divBdr>
            <w:top w:val="none" w:sz="0" w:space="0" w:color="auto"/>
            <w:left w:val="none" w:sz="0" w:space="0" w:color="auto"/>
            <w:bottom w:val="none" w:sz="0" w:space="0" w:color="auto"/>
            <w:right w:val="none" w:sz="0" w:space="0" w:color="auto"/>
          </w:divBdr>
        </w:div>
        <w:div w:id="196744760">
          <w:marLeft w:val="640"/>
          <w:marRight w:val="0"/>
          <w:marTop w:val="0"/>
          <w:marBottom w:val="0"/>
          <w:divBdr>
            <w:top w:val="none" w:sz="0" w:space="0" w:color="auto"/>
            <w:left w:val="none" w:sz="0" w:space="0" w:color="auto"/>
            <w:bottom w:val="none" w:sz="0" w:space="0" w:color="auto"/>
            <w:right w:val="none" w:sz="0" w:space="0" w:color="auto"/>
          </w:divBdr>
        </w:div>
      </w:divsChild>
    </w:div>
    <w:div w:id="1931431007">
      <w:bodyDiv w:val="1"/>
      <w:marLeft w:val="0"/>
      <w:marRight w:val="0"/>
      <w:marTop w:val="0"/>
      <w:marBottom w:val="0"/>
      <w:divBdr>
        <w:top w:val="none" w:sz="0" w:space="0" w:color="auto"/>
        <w:left w:val="none" w:sz="0" w:space="0" w:color="auto"/>
        <w:bottom w:val="none" w:sz="0" w:space="0" w:color="auto"/>
        <w:right w:val="none" w:sz="0" w:space="0" w:color="auto"/>
      </w:divBdr>
    </w:div>
    <w:div w:id="1939365802">
      <w:bodyDiv w:val="1"/>
      <w:marLeft w:val="0"/>
      <w:marRight w:val="0"/>
      <w:marTop w:val="0"/>
      <w:marBottom w:val="0"/>
      <w:divBdr>
        <w:top w:val="none" w:sz="0" w:space="0" w:color="auto"/>
        <w:left w:val="none" w:sz="0" w:space="0" w:color="auto"/>
        <w:bottom w:val="none" w:sz="0" w:space="0" w:color="auto"/>
        <w:right w:val="none" w:sz="0" w:space="0" w:color="auto"/>
      </w:divBdr>
      <w:divsChild>
        <w:div w:id="323120210">
          <w:marLeft w:val="640"/>
          <w:marRight w:val="0"/>
          <w:marTop w:val="0"/>
          <w:marBottom w:val="0"/>
          <w:divBdr>
            <w:top w:val="none" w:sz="0" w:space="0" w:color="auto"/>
            <w:left w:val="none" w:sz="0" w:space="0" w:color="auto"/>
            <w:bottom w:val="none" w:sz="0" w:space="0" w:color="auto"/>
            <w:right w:val="none" w:sz="0" w:space="0" w:color="auto"/>
          </w:divBdr>
        </w:div>
        <w:div w:id="463236363">
          <w:marLeft w:val="640"/>
          <w:marRight w:val="0"/>
          <w:marTop w:val="0"/>
          <w:marBottom w:val="0"/>
          <w:divBdr>
            <w:top w:val="none" w:sz="0" w:space="0" w:color="auto"/>
            <w:left w:val="none" w:sz="0" w:space="0" w:color="auto"/>
            <w:bottom w:val="none" w:sz="0" w:space="0" w:color="auto"/>
            <w:right w:val="none" w:sz="0" w:space="0" w:color="auto"/>
          </w:divBdr>
        </w:div>
        <w:div w:id="1463576918">
          <w:marLeft w:val="640"/>
          <w:marRight w:val="0"/>
          <w:marTop w:val="0"/>
          <w:marBottom w:val="0"/>
          <w:divBdr>
            <w:top w:val="none" w:sz="0" w:space="0" w:color="auto"/>
            <w:left w:val="none" w:sz="0" w:space="0" w:color="auto"/>
            <w:bottom w:val="none" w:sz="0" w:space="0" w:color="auto"/>
            <w:right w:val="none" w:sz="0" w:space="0" w:color="auto"/>
          </w:divBdr>
        </w:div>
        <w:div w:id="1105616114">
          <w:marLeft w:val="640"/>
          <w:marRight w:val="0"/>
          <w:marTop w:val="0"/>
          <w:marBottom w:val="0"/>
          <w:divBdr>
            <w:top w:val="none" w:sz="0" w:space="0" w:color="auto"/>
            <w:left w:val="none" w:sz="0" w:space="0" w:color="auto"/>
            <w:bottom w:val="none" w:sz="0" w:space="0" w:color="auto"/>
            <w:right w:val="none" w:sz="0" w:space="0" w:color="auto"/>
          </w:divBdr>
        </w:div>
        <w:div w:id="1273585476">
          <w:marLeft w:val="640"/>
          <w:marRight w:val="0"/>
          <w:marTop w:val="0"/>
          <w:marBottom w:val="0"/>
          <w:divBdr>
            <w:top w:val="none" w:sz="0" w:space="0" w:color="auto"/>
            <w:left w:val="none" w:sz="0" w:space="0" w:color="auto"/>
            <w:bottom w:val="none" w:sz="0" w:space="0" w:color="auto"/>
            <w:right w:val="none" w:sz="0" w:space="0" w:color="auto"/>
          </w:divBdr>
        </w:div>
        <w:div w:id="1386635488">
          <w:marLeft w:val="640"/>
          <w:marRight w:val="0"/>
          <w:marTop w:val="0"/>
          <w:marBottom w:val="0"/>
          <w:divBdr>
            <w:top w:val="none" w:sz="0" w:space="0" w:color="auto"/>
            <w:left w:val="none" w:sz="0" w:space="0" w:color="auto"/>
            <w:bottom w:val="none" w:sz="0" w:space="0" w:color="auto"/>
            <w:right w:val="none" w:sz="0" w:space="0" w:color="auto"/>
          </w:divBdr>
        </w:div>
        <w:div w:id="647593688">
          <w:marLeft w:val="640"/>
          <w:marRight w:val="0"/>
          <w:marTop w:val="0"/>
          <w:marBottom w:val="0"/>
          <w:divBdr>
            <w:top w:val="none" w:sz="0" w:space="0" w:color="auto"/>
            <w:left w:val="none" w:sz="0" w:space="0" w:color="auto"/>
            <w:bottom w:val="none" w:sz="0" w:space="0" w:color="auto"/>
            <w:right w:val="none" w:sz="0" w:space="0" w:color="auto"/>
          </w:divBdr>
        </w:div>
        <w:div w:id="1393892086">
          <w:marLeft w:val="640"/>
          <w:marRight w:val="0"/>
          <w:marTop w:val="0"/>
          <w:marBottom w:val="0"/>
          <w:divBdr>
            <w:top w:val="none" w:sz="0" w:space="0" w:color="auto"/>
            <w:left w:val="none" w:sz="0" w:space="0" w:color="auto"/>
            <w:bottom w:val="none" w:sz="0" w:space="0" w:color="auto"/>
            <w:right w:val="none" w:sz="0" w:space="0" w:color="auto"/>
          </w:divBdr>
        </w:div>
        <w:div w:id="1879775014">
          <w:marLeft w:val="640"/>
          <w:marRight w:val="0"/>
          <w:marTop w:val="0"/>
          <w:marBottom w:val="0"/>
          <w:divBdr>
            <w:top w:val="none" w:sz="0" w:space="0" w:color="auto"/>
            <w:left w:val="none" w:sz="0" w:space="0" w:color="auto"/>
            <w:bottom w:val="none" w:sz="0" w:space="0" w:color="auto"/>
            <w:right w:val="none" w:sz="0" w:space="0" w:color="auto"/>
          </w:divBdr>
        </w:div>
        <w:div w:id="405104285">
          <w:marLeft w:val="640"/>
          <w:marRight w:val="0"/>
          <w:marTop w:val="0"/>
          <w:marBottom w:val="0"/>
          <w:divBdr>
            <w:top w:val="none" w:sz="0" w:space="0" w:color="auto"/>
            <w:left w:val="none" w:sz="0" w:space="0" w:color="auto"/>
            <w:bottom w:val="none" w:sz="0" w:space="0" w:color="auto"/>
            <w:right w:val="none" w:sz="0" w:space="0" w:color="auto"/>
          </w:divBdr>
        </w:div>
        <w:div w:id="774980815">
          <w:marLeft w:val="640"/>
          <w:marRight w:val="0"/>
          <w:marTop w:val="0"/>
          <w:marBottom w:val="0"/>
          <w:divBdr>
            <w:top w:val="none" w:sz="0" w:space="0" w:color="auto"/>
            <w:left w:val="none" w:sz="0" w:space="0" w:color="auto"/>
            <w:bottom w:val="none" w:sz="0" w:space="0" w:color="auto"/>
            <w:right w:val="none" w:sz="0" w:space="0" w:color="auto"/>
          </w:divBdr>
        </w:div>
        <w:div w:id="1389526550">
          <w:marLeft w:val="640"/>
          <w:marRight w:val="0"/>
          <w:marTop w:val="0"/>
          <w:marBottom w:val="0"/>
          <w:divBdr>
            <w:top w:val="none" w:sz="0" w:space="0" w:color="auto"/>
            <w:left w:val="none" w:sz="0" w:space="0" w:color="auto"/>
            <w:bottom w:val="none" w:sz="0" w:space="0" w:color="auto"/>
            <w:right w:val="none" w:sz="0" w:space="0" w:color="auto"/>
          </w:divBdr>
        </w:div>
        <w:div w:id="822509494">
          <w:marLeft w:val="640"/>
          <w:marRight w:val="0"/>
          <w:marTop w:val="0"/>
          <w:marBottom w:val="0"/>
          <w:divBdr>
            <w:top w:val="none" w:sz="0" w:space="0" w:color="auto"/>
            <w:left w:val="none" w:sz="0" w:space="0" w:color="auto"/>
            <w:bottom w:val="none" w:sz="0" w:space="0" w:color="auto"/>
            <w:right w:val="none" w:sz="0" w:space="0" w:color="auto"/>
          </w:divBdr>
        </w:div>
        <w:div w:id="454567231">
          <w:marLeft w:val="640"/>
          <w:marRight w:val="0"/>
          <w:marTop w:val="0"/>
          <w:marBottom w:val="0"/>
          <w:divBdr>
            <w:top w:val="none" w:sz="0" w:space="0" w:color="auto"/>
            <w:left w:val="none" w:sz="0" w:space="0" w:color="auto"/>
            <w:bottom w:val="none" w:sz="0" w:space="0" w:color="auto"/>
            <w:right w:val="none" w:sz="0" w:space="0" w:color="auto"/>
          </w:divBdr>
        </w:div>
        <w:div w:id="1658994504">
          <w:marLeft w:val="640"/>
          <w:marRight w:val="0"/>
          <w:marTop w:val="0"/>
          <w:marBottom w:val="0"/>
          <w:divBdr>
            <w:top w:val="none" w:sz="0" w:space="0" w:color="auto"/>
            <w:left w:val="none" w:sz="0" w:space="0" w:color="auto"/>
            <w:bottom w:val="none" w:sz="0" w:space="0" w:color="auto"/>
            <w:right w:val="none" w:sz="0" w:space="0" w:color="auto"/>
          </w:divBdr>
        </w:div>
        <w:div w:id="980505166">
          <w:marLeft w:val="640"/>
          <w:marRight w:val="0"/>
          <w:marTop w:val="0"/>
          <w:marBottom w:val="0"/>
          <w:divBdr>
            <w:top w:val="none" w:sz="0" w:space="0" w:color="auto"/>
            <w:left w:val="none" w:sz="0" w:space="0" w:color="auto"/>
            <w:bottom w:val="none" w:sz="0" w:space="0" w:color="auto"/>
            <w:right w:val="none" w:sz="0" w:space="0" w:color="auto"/>
          </w:divBdr>
        </w:div>
        <w:div w:id="330984506">
          <w:marLeft w:val="640"/>
          <w:marRight w:val="0"/>
          <w:marTop w:val="0"/>
          <w:marBottom w:val="0"/>
          <w:divBdr>
            <w:top w:val="none" w:sz="0" w:space="0" w:color="auto"/>
            <w:left w:val="none" w:sz="0" w:space="0" w:color="auto"/>
            <w:bottom w:val="none" w:sz="0" w:space="0" w:color="auto"/>
            <w:right w:val="none" w:sz="0" w:space="0" w:color="auto"/>
          </w:divBdr>
        </w:div>
        <w:div w:id="656685591">
          <w:marLeft w:val="640"/>
          <w:marRight w:val="0"/>
          <w:marTop w:val="0"/>
          <w:marBottom w:val="0"/>
          <w:divBdr>
            <w:top w:val="none" w:sz="0" w:space="0" w:color="auto"/>
            <w:left w:val="none" w:sz="0" w:space="0" w:color="auto"/>
            <w:bottom w:val="none" w:sz="0" w:space="0" w:color="auto"/>
            <w:right w:val="none" w:sz="0" w:space="0" w:color="auto"/>
          </w:divBdr>
        </w:div>
        <w:div w:id="324821558">
          <w:marLeft w:val="640"/>
          <w:marRight w:val="0"/>
          <w:marTop w:val="0"/>
          <w:marBottom w:val="0"/>
          <w:divBdr>
            <w:top w:val="none" w:sz="0" w:space="0" w:color="auto"/>
            <w:left w:val="none" w:sz="0" w:space="0" w:color="auto"/>
            <w:bottom w:val="none" w:sz="0" w:space="0" w:color="auto"/>
            <w:right w:val="none" w:sz="0" w:space="0" w:color="auto"/>
          </w:divBdr>
        </w:div>
        <w:div w:id="1404910609">
          <w:marLeft w:val="640"/>
          <w:marRight w:val="0"/>
          <w:marTop w:val="0"/>
          <w:marBottom w:val="0"/>
          <w:divBdr>
            <w:top w:val="none" w:sz="0" w:space="0" w:color="auto"/>
            <w:left w:val="none" w:sz="0" w:space="0" w:color="auto"/>
            <w:bottom w:val="none" w:sz="0" w:space="0" w:color="auto"/>
            <w:right w:val="none" w:sz="0" w:space="0" w:color="auto"/>
          </w:divBdr>
        </w:div>
        <w:div w:id="2039772274">
          <w:marLeft w:val="640"/>
          <w:marRight w:val="0"/>
          <w:marTop w:val="0"/>
          <w:marBottom w:val="0"/>
          <w:divBdr>
            <w:top w:val="none" w:sz="0" w:space="0" w:color="auto"/>
            <w:left w:val="none" w:sz="0" w:space="0" w:color="auto"/>
            <w:bottom w:val="none" w:sz="0" w:space="0" w:color="auto"/>
            <w:right w:val="none" w:sz="0" w:space="0" w:color="auto"/>
          </w:divBdr>
        </w:div>
      </w:divsChild>
    </w:div>
    <w:div w:id="1950117975">
      <w:bodyDiv w:val="1"/>
      <w:marLeft w:val="0"/>
      <w:marRight w:val="0"/>
      <w:marTop w:val="0"/>
      <w:marBottom w:val="0"/>
      <w:divBdr>
        <w:top w:val="none" w:sz="0" w:space="0" w:color="auto"/>
        <w:left w:val="none" w:sz="0" w:space="0" w:color="auto"/>
        <w:bottom w:val="none" w:sz="0" w:space="0" w:color="auto"/>
        <w:right w:val="none" w:sz="0" w:space="0" w:color="auto"/>
      </w:divBdr>
      <w:divsChild>
        <w:div w:id="2143113123">
          <w:marLeft w:val="640"/>
          <w:marRight w:val="0"/>
          <w:marTop w:val="0"/>
          <w:marBottom w:val="0"/>
          <w:divBdr>
            <w:top w:val="none" w:sz="0" w:space="0" w:color="auto"/>
            <w:left w:val="none" w:sz="0" w:space="0" w:color="auto"/>
            <w:bottom w:val="none" w:sz="0" w:space="0" w:color="auto"/>
            <w:right w:val="none" w:sz="0" w:space="0" w:color="auto"/>
          </w:divBdr>
        </w:div>
        <w:div w:id="1321039288">
          <w:marLeft w:val="640"/>
          <w:marRight w:val="0"/>
          <w:marTop w:val="0"/>
          <w:marBottom w:val="0"/>
          <w:divBdr>
            <w:top w:val="none" w:sz="0" w:space="0" w:color="auto"/>
            <w:left w:val="none" w:sz="0" w:space="0" w:color="auto"/>
            <w:bottom w:val="none" w:sz="0" w:space="0" w:color="auto"/>
            <w:right w:val="none" w:sz="0" w:space="0" w:color="auto"/>
          </w:divBdr>
        </w:div>
        <w:div w:id="1286276466">
          <w:marLeft w:val="640"/>
          <w:marRight w:val="0"/>
          <w:marTop w:val="0"/>
          <w:marBottom w:val="0"/>
          <w:divBdr>
            <w:top w:val="none" w:sz="0" w:space="0" w:color="auto"/>
            <w:left w:val="none" w:sz="0" w:space="0" w:color="auto"/>
            <w:bottom w:val="none" w:sz="0" w:space="0" w:color="auto"/>
            <w:right w:val="none" w:sz="0" w:space="0" w:color="auto"/>
          </w:divBdr>
        </w:div>
        <w:div w:id="1686132752">
          <w:marLeft w:val="640"/>
          <w:marRight w:val="0"/>
          <w:marTop w:val="0"/>
          <w:marBottom w:val="0"/>
          <w:divBdr>
            <w:top w:val="none" w:sz="0" w:space="0" w:color="auto"/>
            <w:left w:val="none" w:sz="0" w:space="0" w:color="auto"/>
            <w:bottom w:val="none" w:sz="0" w:space="0" w:color="auto"/>
            <w:right w:val="none" w:sz="0" w:space="0" w:color="auto"/>
          </w:divBdr>
        </w:div>
        <w:div w:id="273246711">
          <w:marLeft w:val="640"/>
          <w:marRight w:val="0"/>
          <w:marTop w:val="0"/>
          <w:marBottom w:val="0"/>
          <w:divBdr>
            <w:top w:val="none" w:sz="0" w:space="0" w:color="auto"/>
            <w:left w:val="none" w:sz="0" w:space="0" w:color="auto"/>
            <w:bottom w:val="none" w:sz="0" w:space="0" w:color="auto"/>
            <w:right w:val="none" w:sz="0" w:space="0" w:color="auto"/>
          </w:divBdr>
        </w:div>
        <w:div w:id="1151488168">
          <w:marLeft w:val="640"/>
          <w:marRight w:val="0"/>
          <w:marTop w:val="0"/>
          <w:marBottom w:val="0"/>
          <w:divBdr>
            <w:top w:val="none" w:sz="0" w:space="0" w:color="auto"/>
            <w:left w:val="none" w:sz="0" w:space="0" w:color="auto"/>
            <w:bottom w:val="none" w:sz="0" w:space="0" w:color="auto"/>
            <w:right w:val="none" w:sz="0" w:space="0" w:color="auto"/>
          </w:divBdr>
        </w:div>
        <w:div w:id="1849363407">
          <w:marLeft w:val="640"/>
          <w:marRight w:val="0"/>
          <w:marTop w:val="0"/>
          <w:marBottom w:val="0"/>
          <w:divBdr>
            <w:top w:val="none" w:sz="0" w:space="0" w:color="auto"/>
            <w:left w:val="none" w:sz="0" w:space="0" w:color="auto"/>
            <w:bottom w:val="none" w:sz="0" w:space="0" w:color="auto"/>
            <w:right w:val="none" w:sz="0" w:space="0" w:color="auto"/>
          </w:divBdr>
        </w:div>
        <w:div w:id="44989031">
          <w:marLeft w:val="640"/>
          <w:marRight w:val="0"/>
          <w:marTop w:val="0"/>
          <w:marBottom w:val="0"/>
          <w:divBdr>
            <w:top w:val="none" w:sz="0" w:space="0" w:color="auto"/>
            <w:left w:val="none" w:sz="0" w:space="0" w:color="auto"/>
            <w:bottom w:val="none" w:sz="0" w:space="0" w:color="auto"/>
            <w:right w:val="none" w:sz="0" w:space="0" w:color="auto"/>
          </w:divBdr>
        </w:div>
        <w:div w:id="1536189687">
          <w:marLeft w:val="640"/>
          <w:marRight w:val="0"/>
          <w:marTop w:val="0"/>
          <w:marBottom w:val="0"/>
          <w:divBdr>
            <w:top w:val="none" w:sz="0" w:space="0" w:color="auto"/>
            <w:left w:val="none" w:sz="0" w:space="0" w:color="auto"/>
            <w:bottom w:val="none" w:sz="0" w:space="0" w:color="auto"/>
            <w:right w:val="none" w:sz="0" w:space="0" w:color="auto"/>
          </w:divBdr>
        </w:div>
        <w:div w:id="33627556">
          <w:marLeft w:val="640"/>
          <w:marRight w:val="0"/>
          <w:marTop w:val="0"/>
          <w:marBottom w:val="0"/>
          <w:divBdr>
            <w:top w:val="none" w:sz="0" w:space="0" w:color="auto"/>
            <w:left w:val="none" w:sz="0" w:space="0" w:color="auto"/>
            <w:bottom w:val="none" w:sz="0" w:space="0" w:color="auto"/>
            <w:right w:val="none" w:sz="0" w:space="0" w:color="auto"/>
          </w:divBdr>
        </w:div>
        <w:div w:id="768698332">
          <w:marLeft w:val="640"/>
          <w:marRight w:val="0"/>
          <w:marTop w:val="0"/>
          <w:marBottom w:val="0"/>
          <w:divBdr>
            <w:top w:val="none" w:sz="0" w:space="0" w:color="auto"/>
            <w:left w:val="none" w:sz="0" w:space="0" w:color="auto"/>
            <w:bottom w:val="none" w:sz="0" w:space="0" w:color="auto"/>
            <w:right w:val="none" w:sz="0" w:space="0" w:color="auto"/>
          </w:divBdr>
        </w:div>
        <w:div w:id="290019487">
          <w:marLeft w:val="640"/>
          <w:marRight w:val="0"/>
          <w:marTop w:val="0"/>
          <w:marBottom w:val="0"/>
          <w:divBdr>
            <w:top w:val="none" w:sz="0" w:space="0" w:color="auto"/>
            <w:left w:val="none" w:sz="0" w:space="0" w:color="auto"/>
            <w:bottom w:val="none" w:sz="0" w:space="0" w:color="auto"/>
            <w:right w:val="none" w:sz="0" w:space="0" w:color="auto"/>
          </w:divBdr>
        </w:div>
      </w:divsChild>
    </w:div>
    <w:div w:id="1958175445">
      <w:bodyDiv w:val="1"/>
      <w:marLeft w:val="0"/>
      <w:marRight w:val="0"/>
      <w:marTop w:val="0"/>
      <w:marBottom w:val="0"/>
      <w:divBdr>
        <w:top w:val="none" w:sz="0" w:space="0" w:color="auto"/>
        <w:left w:val="none" w:sz="0" w:space="0" w:color="auto"/>
        <w:bottom w:val="none" w:sz="0" w:space="0" w:color="auto"/>
        <w:right w:val="none" w:sz="0" w:space="0" w:color="auto"/>
      </w:divBdr>
    </w:div>
    <w:div w:id="1965576765">
      <w:bodyDiv w:val="1"/>
      <w:marLeft w:val="0"/>
      <w:marRight w:val="0"/>
      <w:marTop w:val="0"/>
      <w:marBottom w:val="0"/>
      <w:divBdr>
        <w:top w:val="none" w:sz="0" w:space="0" w:color="auto"/>
        <w:left w:val="none" w:sz="0" w:space="0" w:color="auto"/>
        <w:bottom w:val="none" w:sz="0" w:space="0" w:color="auto"/>
        <w:right w:val="none" w:sz="0" w:space="0" w:color="auto"/>
      </w:divBdr>
      <w:divsChild>
        <w:div w:id="1847789103">
          <w:marLeft w:val="640"/>
          <w:marRight w:val="0"/>
          <w:marTop w:val="0"/>
          <w:marBottom w:val="0"/>
          <w:divBdr>
            <w:top w:val="none" w:sz="0" w:space="0" w:color="auto"/>
            <w:left w:val="none" w:sz="0" w:space="0" w:color="auto"/>
            <w:bottom w:val="none" w:sz="0" w:space="0" w:color="auto"/>
            <w:right w:val="none" w:sz="0" w:space="0" w:color="auto"/>
          </w:divBdr>
        </w:div>
        <w:div w:id="1352605103">
          <w:marLeft w:val="640"/>
          <w:marRight w:val="0"/>
          <w:marTop w:val="0"/>
          <w:marBottom w:val="0"/>
          <w:divBdr>
            <w:top w:val="none" w:sz="0" w:space="0" w:color="auto"/>
            <w:left w:val="none" w:sz="0" w:space="0" w:color="auto"/>
            <w:bottom w:val="none" w:sz="0" w:space="0" w:color="auto"/>
            <w:right w:val="none" w:sz="0" w:space="0" w:color="auto"/>
          </w:divBdr>
        </w:div>
        <w:div w:id="1211528191">
          <w:marLeft w:val="640"/>
          <w:marRight w:val="0"/>
          <w:marTop w:val="0"/>
          <w:marBottom w:val="0"/>
          <w:divBdr>
            <w:top w:val="none" w:sz="0" w:space="0" w:color="auto"/>
            <w:left w:val="none" w:sz="0" w:space="0" w:color="auto"/>
            <w:bottom w:val="none" w:sz="0" w:space="0" w:color="auto"/>
            <w:right w:val="none" w:sz="0" w:space="0" w:color="auto"/>
          </w:divBdr>
        </w:div>
        <w:div w:id="497616690">
          <w:marLeft w:val="640"/>
          <w:marRight w:val="0"/>
          <w:marTop w:val="0"/>
          <w:marBottom w:val="0"/>
          <w:divBdr>
            <w:top w:val="none" w:sz="0" w:space="0" w:color="auto"/>
            <w:left w:val="none" w:sz="0" w:space="0" w:color="auto"/>
            <w:bottom w:val="none" w:sz="0" w:space="0" w:color="auto"/>
            <w:right w:val="none" w:sz="0" w:space="0" w:color="auto"/>
          </w:divBdr>
        </w:div>
        <w:div w:id="100807394">
          <w:marLeft w:val="640"/>
          <w:marRight w:val="0"/>
          <w:marTop w:val="0"/>
          <w:marBottom w:val="0"/>
          <w:divBdr>
            <w:top w:val="none" w:sz="0" w:space="0" w:color="auto"/>
            <w:left w:val="none" w:sz="0" w:space="0" w:color="auto"/>
            <w:bottom w:val="none" w:sz="0" w:space="0" w:color="auto"/>
            <w:right w:val="none" w:sz="0" w:space="0" w:color="auto"/>
          </w:divBdr>
        </w:div>
        <w:div w:id="622003946">
          <w:marLeft w:val="640"/>
          <w:marRight w:val="0"/>
          <w:marTop w:val="0"/>
          <w:marBottom w:val="0"/>
          <w:divBdr>
            <w:top w:val="none" w:sz="0" w:space="0" w:color="auto"/>
            <w:left w:val="none" w:sz="0" w:space="0" w:color="auto"/>
            <w:bottom w:val="none" w:sz="0" w:space="0" w:color="auto"/>
            <w:right w:val="none" w:sz="0" w:space="0" w:color="auto"/>
          </w:divBdr>
        </w:div>
        <w:div w:id="1041318669">
          <w:marLeft w:val="640"/>
          <w:marRight w:val="0"/>
          <w:marTop w:val="0"/>
          <w:marBottom w:val="0"/>
          <w:divBdr>
            <w:top w:val="none" w:sz="0" w:space="0" w:color="auto"/>
            <w:left w:val="none" w:sz="0" w:space="0" w:color="auto"/>
            <w:bottom w:val="none" w:sz="0" w:space="0" w:color="auto"/>
            <w:right w:val="none" w:sz="0" w:space="0" w:color="auto"/>
          </w:divBdr>
        </w:div>
        <w:div w:id="1844082567">
          <w:marLeft w:val="640"/>
          <w:marRight w:val="0"/>
          <w:marTop w:val="0"/>
          <w:marBottom w:val="0"/>
          <w:divBdr>
            <w:top w:val="none" w:sz="0" w:space="0" w:color="auto"/>
            <w:left w:val="none" w:sz="0" w:space="0" w:color="auto"/>
            <w:bottom w:val="none" w:sz="0" w:space="0" w:color="auto"/>
            <w:right w:val="none" w:sz="0" w:space="0" w:color="auto"/>
          </w:divBdr>
        </w:div>
        <w:div w:id="536552656">
          <w:marLeft w:val="640"/>
          <w:marRight w:val="0"/>
          <w:marTop w:val="0"/>
          <w:marBottom w:val="0"/>
          <w:divBdr>
            <w:top w:val="none" w:sz="0" w:space="0" w:color="auto"/>
            <w:left w:val="none" w:sz="0" w:space="0" w:color="auto"/>
            <w:bottom w:val="none" w:sz="0" w:space="0" w:color="auto"/>
            <w:right w:val="none" w:sz="0" w:space="0" w:color="auto"/>
          </w:divBdr>
        </w:div>
        <w:div w:id="1181969454">
          <w:marLeft w:val="640"/>
          <w:marRight w:val="0"/>
          <w:marTop w:val="0"/>
          <w:marBottom w:val="0"/>
          <w:divBdr>
            <w:top w:val="none" w:sz="0" w:space="0" w:color="auto"/>
            <w:left w:val="none" w:sz="0" w:space="0" w:color="auto"/>
            <w:bottom w:val="none" w:sz="0" w:space="0" w:color="auto"/>
            <w:right w:val="none" w:sz="0" w:space="0" w:color="auto"/>
          </w:divBdr>
        </w:div>
        <w:div w:id="1038160500">
          <w:marLeft w:val="640"/>
          <w:marRight w:val="0"/>
          <w:marTop w:val="0"/>
          <w:marBottom w:val="0"/>
          <w:divBdr>
            <w:top w:val="none" w:sz="0" w:space="0" w:color="auto"/>
            <w:left w:val="none" w:sz="0" w:space="0" w:color="auto"/>
            <w:bottom w:val="none" w:sz="0" w:space="0" w:color="auto"/>
            <w:right w:val="none" w:sz="0" w:space="0" w:color="auto"/>
          </w:divBdr>
        </w:div>
        <w:div w:id="1932623469">
          <w:marLeft w:val="640"/>
          <w:marRight w:val="0"/>
          <w:marTop w:val="0"/>
          <w:marBottom w:val="0"/>
          <w:divBdr>
            <w:top w:val="none" w:sz="0" w:space="0" w:color="auto"/>
            <w:left w:val="none" w:sz="0" w:space="0" w:color="auto"/>
            <w:bottom w:val="none" w:sz="0" w:space="0" w:color="auto"/>
            <w:right w:val="none" w:sz="0" w:space="0" w:color="auto"/>
          </w:divBdr>
        </w:div>
        <w:div w:id="1398623638">
          <w:marLeft w:val="640"/>
          <w:marRight w:val="0"/>
          <w:marTop w:val="0"/>
          <w:marBottom w:val="0"/>
          <w:divBdr>
            <w:top w:val="none" w:sz="0" w:space="0" w:color="auto"/>
            <w:left w:val="none" w:sz="0" w:space="0" w:color="auto"/>
            <w:bottom w:val="none" w:sz="0" w:space="0" w:color="auto"/>
            <w:right w:val="none" w:sz="0" w:space="0" w:color="auto"/>
          </w:divBdr>
        </w:div>
        <w:div w:id="451902948">
          <w:marLeft w:val="640"/>
          <w:marRight w:val="0"/>
          <w:marTop w:val="0"/>
          <w:marBottom w:val="0"/>
          <w:divBdr>
            <w:top w:val="none" w:sz="0" w:space="0" w:color="auto"/>
            <w:left w:val="none" w:sz="0" w:space="0" w:color="auto"/>
            <w:bottom w:val="none" w:sz="0" w:space="0" w:color="auto"/>
            <w:right w:val="none" w:sz="0" w:space="0" w:color="auto"/>
          </w:divBdr>
        </w:div>
        <w:div w:id="908926667">
          <w:marLeft w:val="640"/>
          <w:marRight w:val="0"/>
          <w:marTop w:val="0"/>
          <w:marBottom w:val="0"/>
          <w:divBdr>
            <w:top w:val="none" w:sz="0" w:space="0" w:color="auto"/>
            <w:left w:val="none" w:sz="0" w:space="0" w:color="auto"/>
            <w:bottom w:val="none" w:sz="0" w:space="0" w:color="auto"/>
            <w:right w:val="none" w:sz="0" w:space="0" w:color="auto"/>
          </w:divBdr>
        </w:div>
        <w:div w:id="1379233561">
          <w:marLeft w:val="640"/>
          <w:marRight w:val="0"/>
          <w:marTop w:val="0"/>
          <w:marBottom w:val="0"/>
          <w:divBdr>
            <w:top w:val="none" w:sz="0" w:space="0" w:color="auto"/>
            <w:left w:val="none" w:sz="0" w:space="0" w:color="auto"/>
            <w:bottom w:val="none" w:sz="0" w:space="0" w:color="auto"/>
            <w:right w:val="none" w:sz="0" w:space="0" w:color="auto"/>
          </w:divBdr>
        </w:div>
        <w:div w:id="1061251066">
          <w:marLeft w:val="640"/>
          <w:marRight w:val="0"/>
          <w:marTop w:val="0"/>
          <w:marBottom w:val="0"/>
          <w:divBdr>
            <w:top w:val="none" w:sz="0" w:space="0" w:color="auto"/>
            <w:left w:val="none" w:sz="0" w:space="0" w:color="auto"/>
            <w:bottom w:val="none" w:sz="0" w:space="0" w:color="auto"/>
            <w:right w:val="none" w:sz="0" w:space="0" w:color="auto"/>
          </w:divBdr>
        </w:div>
        <w:div w:id="334846704">
          <w:marLeft w:val="640"/>
          <w:marRight w:val="0"/>
          <w:marTop w:val="0"/>
          <w:marBottom w:val="0"/>
          <w:divBdr>
            <w:top w:val="none" w:sz="0" w:space="0" w:color="auto"/>
            <w:left w:val="none" w:sz="0" w:space="0" w:color="auto"/>
            <w:bottom w:val="none" w:sz="0" w:space="0" w:color="auto"/>
            <w:right w:val="none" w:sz="0" w:space="0" w:color="auto"/>
          </w:divBdr>
        </w:div>
        <w:div w:id="1197039724">
          <w:marLeft w:val="640"/>
          <w:marRight w:val="0"/>
          <w:marTop w:val="0"/>
          <w:marBottom w:val="0"/>
          <w:divBdr>
            <w:top w:val="none" w:sz="0" w:space="0" w:color="auto"/>
            <w:left w:val="none" w:sz="0" w:space="0" w:color="auto"/>
            <w:bottom w:val="none" w:sz="0" w:space="0" w:color="auto"/>
            <w:right w:val="none" w:sz="0" w:space="0" w:color="auto"/>
          </w:divBdr>
        </w:div>
        <w:div w:id="1014502157">
          <w:marLeft w:val="640"/>
          <w:marRight w:val="0"/>
          <w:marTop w:val="0"/>
          <w:marBottom w:val="0"/>
          <w:divBdr>
            <w:top w:val="none" w:sz="0" w:space="0" w:color="auto"/>
            <w:left w:val="none" w:sz="0" w:space="0" w:color="auto"/>
            <w:bottom w:val="none" w:sz="0" w:space="0" w:color="auto"/>
            <w:right w:val="none" w:sz="0" w:space="0" w:color="auto"/>
          </w:divBdr>
        </w:div>
        <w:div w:id="1992440596">
          <w:marLeft w:val="640"/>
          <w:marRight w:val="0"/>
          <w:marTop w:val="0"/>
          <w:marBottom w:val="0"/>
          <w:divBdr>
            <w:top w:val="none" w:sz="0" w:space="0" w:color="auto"/>
            <w:left w:val="none" w:sz="0" w:space="0" w:color="auto"/>
            <w:bottom w:val="none" w:sz="0" w:space="0" w:color="auto"/>
            <w:right w:val="none" w:sz="0" w:space="0" w:color="auto"/>
          </w:divBdr>
        </w:div>
        <w:div w:id="2009558972">
          <w:marLeft w:val="640"/>
          <w:marRight w:val="0"/>
          <w:marTop w:val="0"/>
          <w:marBottom w:val="0"/>
          <w:divBdr>
            <w:top w:val="none" w:sz="0" w:space="0" w:color="auto"/>
            <w:left w:val="none" w:sz="0" w:space="0" w:color="auto"/>
            <w:bottom w:val="none" w:sz="0" w:space="0" w:color="auto"/>
            <w:right w:val="none" w:sz="0" w:space="0" w:color="auto"/>
          </w:divBdr>
        </w:div>
        <w:div w:id="840900400">
          <w:marLeft w:val="640"/>
          <w:marRight w:val="0"/>
          <w:marTop w:val="0"/>
          <w:marBottom w:val="0"/>
          <w:divBdr>
            <w:top w:val="none" w:sz="0" w:space="0" w:color="auto"/>
            <w:left w:val="none" w:sz="0" w:space="0" w:color="auto"/>
            <w:bottom w:val="none" w:sz="0" w:space="0" w:color="auto"/>
            <w:right w:val="none" w:sz="0" w:space="0" w:color="auto"/>
          </w:divBdr>
        </w:div>
        <w:div w:id="148401800">
          <w:marLeft w:val="640"/>
          <w:marRight w:val="0"/>
          <w:marTop w:val="0"/>
          <w:marBottom w:val="0"/>
          <w:divBdr>
            <w:top w:val="none" w:sz="0" w:space="0" w:color="auto"/>
            <w:left w:val="none" w:sz="0" w:space="0" w:color="auto"/>
            <w:bottom w:val="none" w:sz="0" w:space="0" w:color="auto"/>
            <w:right w:val="none" w:sz="0" w:space="0" w:color="auto"/>
          </w:divBdr>
        </w:div>
      </w:divsChild>
    </w:div>
    <w:div w:id="2007172546">
      <w:bodyDiv w:val="1"/>
      <w:marLeft w:val="0"/>
      <w:marRight w:val="0"/>
      <w:marTop w:val="0"/>
      <w:marBottom w:val="0"/>
      <w:divBdr>
        <w:top w:val="none" w:sz="0" w:space="0" w:color="auto"/>
        <w:left w:val="none" w:sz="0" w:space="0" w:color="auto"/>
        <w:bottom w:val="none" w:sz="0" w:space="0" w:color="auto"/>
        <w:right w:val="none" w:sz="0" w:space="0" w:color="auto"/>
      </w:divBdr>
      <w:divsChild>
        <w:div w:id="1371416617">
          <w:marLeft w:val="640"/>
          <w:marRight w:val="0"/>
          <w:marTop w:val="0"/>
          <w:marBottom w:val="0"/>
          <w:divBdr>
            <w:top w:val="none" w:sz="0" w:space="0" w:color="auto"/>
            <w:left w:val="none" w:sz="0" w:space="0" w:color="auto"/>
            <w:bottom w:val="none" w:sz="0" w:space="0" w:color="auto"/>
            <w:right w:val="none" w:sz="0" w:space="0" w:color="auto"/>
          </w:divBdr>
        </w:div>
        <w:div w:id="1274903904">
          <w:marLeft w:val="640"/>
          <w:marRight w:val="0"/>
          <w:marTop w:val="0"/>
          <w:marBottom w:val="0"/>
          <w:divBdr>
            <w:top w:val="none" w:sz="0" w:space="0" w:color="auto"/>
            <w:left w:val="none" w:sz="0" w:space="0" w:color="auto"/>
            <w:bottom w:val="none" w:sz="0" w:space="0" w:color="auto"/>
            <w:right w:val="none" w:sz="0" w:space="0" w:color="auto"/>
          </w:divBdr>
        </w:div>
        <w:div w:id="1806963663">
          <w:marLeft w:val="640"/>
          <w:marRight w:val="0"/>
          <w:marTop w:val="0"/>
          <w:marBottom w:val="0"/>
          <w:divBdr>
            <w:top w:val="none" w:sz="0" w:space="0" w:color="auto"/>
            <w:left w:val="none" w:sz="0" w:space="0" w:color="auto"/>
            <w:bottom w:val="none" w:sz="0" w:space="0" w:color="auto"/>
            <w:right w:val="none" w:sz="0" w:space="0" w:color="auto"/>
          </w:divBdr>
        </w:div>
        <w:div w:id="1956715790">
          <w:marLeft w:val="640"/>
          <w:marRight w:val="0"/>
          <w:marTop w:val="0"/>
          <w:marBottom w:val="0"/>
          <w:divBdr>
            <w:top w:val="none" w:sz="0" w:space="0" w:color="auto"/>
            <w:left w:val="none" w:sz="0" w:space="0" w:color="auto"/>
            <w:bottom w:val="none" w:sz="0" w:space="0" w:color="auto"/>
            <w:right w:val="none" w:sz="0" w:space="0" w:color="auto"/>
          </w:divBdr>
        </w:div>
        <w:div w:id="970937446">
          <w:marLeft w:val="640"/>
          <w:marRight w:val="0"/>
          <w:marTop w:val="0"/>
          <w:marBottom w:val="0"/>
          <w:divBdr>
            <w:top w:val="none" w:sz="0" w:space="0" w:color="auto"/>
            <w:left w:val="none" w:sz="0" w:space="0" w:color="auto"/>
            <w:bottom w:val="none" w:sz="0" w:space="0" w:color="auto"/>
            <w:right w:val="none" w:sz="0" w:space="0" w:color="auto"/>
          </w:divBdr>
        </w:div>
      </w:divsChild>
    </w:div>
    <w:div w:id="2072340085">
      <w:bodyDiv w:val="1"/>
      <w:marLeft w:val="0"/>
      <w:marRight w:val="0"/>
      <w:marTop w:val="0"/>
      <w:marBottom w:val="0"/>
      <w:divBdr>
        <w:top w:val="none" w:sz="0" w:space="0" w:color="auto"/>
        <w:left w:val="none" w:sz="0" w:space="0" w:color="auto"/>
        <w:bottom w:val="none" w:sz="0" w:space="0" w:color="auto"/>
        <w:right w:val="none" w:sz="0" w:space="0" w:color="auto"/>
      </w:divBdr>
      <w:divsChild>
        <w:div w:id="1410426340">
          <w:marLeft w:val="640"/>
          <w:marRight w:val="0"/>
          <w:marTop w:val="0"/>
          <w:marBottom w:val="0"/>
          <w:divBdr>
            <w:top w:val="none" w:sz="0" w:space="0" w:color="auto"/>
            <w:left w:val="none" w:sz="0" w:space="0" w:color="auto"/>
            <w:bottom w:val="none" w:sz="0" w:space="0" w:color="auto"/>
            <w:right w:val="none" w:sz="0" w:space="0" w:color="auto"/>
          </w:divBdr>
        </w:div>
        <w:div w:id="285816559">
          <w:marLeft w:val="640"/>
          <w:marRight w:val="0"/>
          <w:marTop w:val="0"/>
          <w:marBottom w:val="0"/>
          <w:divBdr>
            <w:top w:val="none" w:sz="0" w:space="0" w:color="auto"/>
            <w:left w:val="none" w:sz="0" w:space="0" w:color="auto"/>
            <w:bottom w:val="none" w:sz="0" w:space="0" w:color="auto"/>
            <w:right w:val="none" w:sz="0" w:space="0" w:color="auto"/>
          </w:divBdr>
        </w:div>
      </w:divsChild>
    </w:div>
    <w:div w:id="2084332320">
      <w:bodyDiv w:val="1"/>
      <w:marLeft w:val="0"/>
      <w:marRight w:val="0"/>
      <w:marTop w:val="0"/>
      <w:marBottom w:val="0"/>
      <w:divBdr>
        <w:top w:val="none" w:sz="0" w:space="0" w:color="auto"/>
        <w:left w:val="none" w:sz="0" w:space="0" w:color="auto"/>
        <w:bottom w:val="none" w:sz="0" w:space="0" w:color="auto"/>
        <w:right w:val="none" w:sz="0" w:space="0" w:color="auto"/>
      </w:divBdr>
      <w:divsChild>
        <w:div w:id="1704208124">
          <w:marLeft w:val="640"/>
          <w:marRight w:val="0"/>
          <w:marTop w:val="0"/>
          <w:marBottom w:val="0"/>
          <w:divBdr>
            <w:top w:val="none" w:sz="0" w:space="0" w:color="auto"/>
            <w:left w:val="none" w:sz="0" w:space="0" w:color="auto"/>
            <w:bottom w:val="none" w:sz="0" w:space="0" w:color="auto"/>
            <w:right w:val="none" w:sz="0" w:space="0" w:color="auto"/>
          </w:divBdr>
        </w:div>
        <w:div w:id="519438749">
          <w:marLeft w:val="640"/>
          <w:marRight w:val="0"/>
          <w:marTop w:val="0"/>
          <w:marBottom w:val="0"/>
          <w:divBdr>
            <w:top w:val="none" w:sz="0" w:space="0" w:color="auto"/>
            <w:left w:val="none" w:sz="0" w:space="0" w:color="auto"/>
            <w:bottom w:val="none" w:sz="0" w:space="0" w:color="auto"/>
            <w:right w:val="none" w:sz="0" w:space="0" w:color="auto"/>
          </w:divBdr>
        </w:div>
        <w:div w:id="2118598795">
          <w:marLeft w:val="640"/>
          <w:marRight w:val="0"/>
          <w:marTop w:val="0"/>
          <w:marBottom w:val="0"/>
          <w:divBdr>
            <w:top w:val="none" w:sz="0" w:space="0" w:color="auto"/>
            <w:left w:val="none" w:sz="0" w:space="0" w:color="auto"/>
            <w:bottom w:val="none" w:sz="0" w:space="0" w:color="auto"/>
            <w:right w:val="none" w:sz="0" w:space="0" w:color="auto"/>
          </w:divBdr>
        </w:div>
        <w:div w:id="1092361792">
          <w:marLeft w:val="640"/>
          <w:marRight w:val="0"/>
          <w:marTop w:val="0"/>
          <w:marBottom w:val="0"/>
          <w:divBdr>
            <w:top w:val="none" w:sz="0" w:space="0" w:color="auto"/>
            <w:left w:val="none" w:sz="0" w:space="0" w:color="auto"/>
            <w:bottom w:val="none" w:sz="0" w:space="0" w:color="auto"/>
            <w:right w:val="none" w:sz="0" w:space="0" w:color="auto"/>
          </w:divBdr>
        </w:div>
        <w:div w:id="373697403">
          <w:marLeft w:val="640"/>
          <w:marRight w:val="0"/>
          <w:marTop w:val="0"/>
          <w:marBottom w:val="0"/>
          <w:divBdr>
            <w:top w:val="none" w:sz="0" w:space="0" w:color="auto"/>
            <w:left w:val="none" w:sz="0" w:space="0" w:color="auto"/>
            <w:bottom w:val="none" w:sz="0" w:space="0" w:color="auto"/>
            <w:right w:val="none" w:sz="0" w:space="0" w:color="auto"/>
          </w:divBdr>
        </w:div>
        <w:div w:id="657420797">
          <w:marLeft w:val="640"/>
          <w:marRight w:val="0"/>
          <w:marTop w:val="0"/>
          <w:marBottom w:val="0"/>
          <w:divBdr>
            <w:top w:val="none" w:sz="0" w:space="0" w:color="auto"/>
            <w:left w:val="none" w:sz="0" w:space="0" w:color="auto"/>
            <w:bottom w:val="none" w:sz="0" w:space="0" w:color="auto"/>
            <w:right w:val="none" w:sz="0" w:space="0" w:color="auto"/>
          </w:divBdr>
        </w:div>
        <w:div w:id="690299976">
          <w:marLeft w:val="640"/>
          <w:marRight w:val="0"/>
          <w:marTop w:val="0"/>
          <w:marBottom w:val="0"/>
          <w:divBdr>
            <w:top w:val="none" w:sz="0" w:space="0" w:color="auto"/>
            <w:left w:val="none" w:sz="0" w:space="0" w:color="auto"/>
            <w:bottom w:val="none" w:sz="0" w:space="0" w:color="auto"/>
            <w:right w:val="none" w:sz="0" w:space="0" w:color="auto"/>
          </w:divBdr>
        </w:div>
        <w:div w:id="1850485708">
          <w:marLeft w:val="640"/>
          <w:marRight w:val="0"/>
          <w:marTop w:val="0"/>
          <w:marBottom w:val="0"/>
          <w:divBdr>
            <w:top w:val="none" w:sz="0" w:space="0" w:color="auto"/>
            <w:left w:val="none" w:sz="0" w:space="0" w:color="auto"/>
            <w:bottom w:val="none" w:sz="0" w:space="0" w:color="auto"/>
            <w:right w:val="none" w:sz="0" w:space="0" w:color="auto"/>
          </w:divBdr>
        </w:div>
        <w:div w:id="1253322794">
          <w:marLeft w:val="640"/>
          <w:marRight w:val="0"/>
          <w:marTop w:val="0"/>
          <w:marBottom w:val="0"/>
          <w:divBdr>
            <w:top w:val="none" w:sz="0" w:space="0" w:color="auto"/>
            <w:left w:val="none" w:sz="0" w:space="0" w:color="auto"/>
            <w:bottom w:val="none" w:sz="0" w:space="0" w:color="auto"/>
            <w:right w:val="none" w:sz="0" w:space="0" w:color="auto"/>
          </w:divBdr>
        </w:div>
        <w:div w:id="1166239975">
          <w:marLeft w:val="640"/>
          <w:marRight w:val="0"/>
          <w:marTop w:val="0"/>
          <w:marBottom w:val="0"/>
          <w:divBdr>
            <w:top w:val="none" w:sz="0" w:space="0" w:color="auto"/>
            <w:left w:val="none" w:sz="0" w:space="0" w:color="auto"/>
            <w:bottom w:val="none" w:sz="0" w:space="0" w:color="auto"/>
            <w:right w:val="none" w:sz="0" w:space="0" w:color="auto"/>
          </w:divBdr>
        </w:div>
        <w:div w:id="444931232">
          <w:marLeft w:val="640"/>
          <w:marRight w:val="0"/>
          <w:marTop w:val="0"/>
          <w:marBottom w:val="0"/>
          <w:divBdr>
            <w:top w:val="none" w:sz="0" w:space="0" w:color="auto"/>
            <w:left w:val="none" w:sz="0" w:space="0" w:color="auto"/>
            <w:bottom w:val="none" w:sz="0" w:space="0" w:color="auto"/>
            <w:right w:val="none" w:sz="0" w:space="0" w:color="auto"/>
          </w:divBdr>
        </w:div>
        <w:div w:id="856118518">
          <w:marLeft w:val="640"/>
          <w:marRight w:val="0"/>
          <w:marTop w:val="0"/>
          <w:marBottom w:val="0"/>
          <w:divBdr>
            <w:top w:val="none" w:sz="0" w:space="0" w:color="auto"/>
            <w:left w:val="none" w:sz="0" w:space="0" w:color="auto"/>
            <w:bottom w:val="none" w:sz="0" w:space="0" w:color="auto"/>
            <w:right w:val="none" w:sz="0" w:space="0" w:color="auto"/>
          </w:divBdr>
        </w:div>
        <w:div w:id="224148026">
          <w:marLeft w:val="640"/>
          <w:marRight w:val="0"/>
          <w:marTop w:val="0"/>
          <w:marBottom w:val="0"/>
          <w:divBdr>
            <w:top w:val="none" w:sz="0" w:space="0" w:color="auto"/>
            <w:left w:val="none" w:sz="0" w:space="0" w:color="auto"/>
            <w:bottom w:val="none" w:sz="0" w:space="0" w:color="auto"/>
            <w:right w:val="none" w:sz="0" w:space="0" w:color="auto"/>
          </w:divBdr>
        </w:div>
        <w:div w:id="1854146300">
          <w:marLeft w:val="640"/>
          <w:marRight w:val="0"/>
          <w:marTop w:val="0"/>
          <w:marBottom w:val="0"/>
          <w:divBdr>
            <w:top w:val="none" w:sz="0" w:space="0" w:color="auto"/>
            <w:left w:val="none" w:sz="0" w:space="0" w:color="auto"/>
            <w:bottom w:val="none" w:sz="0" w:space="0" w:color="auto"/>
            <w:right w:val="none" w:sz="0" w:space="0" w:color="auto"/>
          </w:divBdr>
        </w:div>
        <w:div w:id="238254847">
          <w:marLeft w:val="640"/>
          <w:marRight w:val="0"/>
          <w:marTop w:val="0"/>
          <w:marBottom w:val="0"/>
          <w:divBdr>
            <w:top w:val="none" w:sz="0" w:space="0" w:color="auto"/>
            <w:left w:val="none" w:sz="0" w:space="0" w:color="auto"/>
            <w:bottom w:val="none" w:sz="0" w:space="0" w:color="auto"/>
            <w:right w:val="none" w:sz="0" w:space="0" w:color="auto"/>
          </w:divBdr>
        </w:div>
        <w:div w:id="773356399">
          <w:marLeft w:val="640"/>
          <w:marRight w:val="0"/>
          <w:marTop w:val="0"/>
          <w:marBottom w:val="0"/>
          <w:divBdr>
            <w:top w:val="none" w:sz="0" w:space="0" w:color="auto"/>
            <w:left w:val="none" w:sz="0" w:space="0" w:color="auto"/>
            <w:bottom w:val="none" w:sz="0" w:space="0" w:color="auto"/>
            <w:right w:val="none" w:sz="0" w:space="0" w:color="auto"/>
          </w:divBdr>
        </w:div>
        <w:div w:id="3434165">
          <w:marLeft w:val="640"/>
          <w:marRight w:val="0"/>
          <w:marTop w:val="0"/>
          <w:marBottom w:val="0"/>
          <w:divBdr>
            <w:top w:val="none" w:sz="0" w:space="0" w:color="auto"/>
            <w:left w:val="none" w:sz="0" w:space="0" w:color="auto"/>
            <w:bottom w:val="none" w:sz="0" w:space="0" w:color="auto"/>
            <w:right w:val="none" w:sz="0" w:space="0" w:color="auto"/>
          </w:divBdr>
        </w:div>
        <w:div w:id="1415274681">
          <w:marLeft w:val="640"/>
          <w:marRight w:val="0"/>
          <w:marTop w:val="0"/>
          <w:marBottom w:val="0"/>
          <w:divBdr>
            <w:top w:val="none" w:sz="0" w:space="0" w:color="auto"/>
            <w:left w:val="none" w:sz="0" w:space="0" w:color="auto"/>
            <w:bottom w:val="none" w:sz="0" w:space="0" w:color="auto"/>
            <w:right w:val="none" w:sz="0" w:space="0" w:color="auto"/>
          </w:divBdr>
        </w:div>
        <w:div w:id="972364163">
          <w:marLeft w:val="640"/>
          <w:marRight w:val="0"/>
          <w:marTop w:val="0"/>
          <w:marBottom w:val="0"/>
          <w:divBdr>
            <w:top w:val="none" w:sz="0" w:space="0" w:color="auto"/>
            <w:left w:val="none" w:sz="0" w:space="0" w:color="auto"/>
            <w:bottom w:val="none" w:sz="0" w:space="0" w:color="auto"/>
            <w:right w:val="none" w:sz="0" w:space="0" w:color="auto"/>
          </w:divBdr>
        </w:div>
        <w:div w:id="1324816259">
          <w:marLeft w:val="640"/>
          <w:marRight w:val="0"/>
          <w:marTop w:val="0"/>
          <w:marBottom w:val="0"/>
          <w:divBdr>
            <w:top w:val="none" w:sz="0" w:space="0" w:color="auto"/>
            <w:left w:val="none" w:sz="0" w:space="0" w:color="auto"/>
            <w:bottom w:val="none" w:sz="0" w:space="0" w:color="auto"/>
            <w:right w:val="none" w:sz="0" w:space="0" w:color="auto"/>
          </w:divBdr>
        </w:div>
        <w:div w:id="63308223">
          <w:marLeft w:val="640"/>
          <w:marRight w:val="0"/>
          <w:marTop w:val="0"/>
          <w:marBottom w:val="0"/>
          <w:divBdr>
            <w:top w:val="none" w:sz="0" w:space="0" w:color="auto"/>
            <w:left w:val="none" w:sz="0" w:space="0" w:color="auto"/>
            <w:bottom w:val="none" w:sz="0" w:space="0" w:color="auto"/>
            <w:right w:val="none" w:sz="0" w:space="0" w:color="auto"/>
          </w:divBdr>
        </w:div>
      </w:divsChild>
    </w:div>
    <w:div w:id="2084334374">
      <w:bodyDiv w:val="1"/>
      <w:marLeft w:val="0"/>
      <w:marRight w:val="0"/>
      <w:marTop w:val="0"/>
      <w:marBottom w:val="0"/>
      <w:divBdr>
        <w:top w:val="none" w:sz="0" w:space="0" w:color="auto"/>
        <w:left w:val="none" w:sz="0" w:space="0" w:color="auto"/>
        <w:bottom w:val="none" w:sz="0" w:space="0" w:color="auto"/>
        <w:right w:val="none" w:sz="0" w:space="0" w:color="auto"/>
      </w:divBdr>
      <w:divsChild>
        <w:div w:id="1266185621">
          <w:marLeft w:val="640"/>
          <w:marRight w:val="0"/>
          <w:marTop w:val="0"/>
          <w:marBottom w:val="0"/>
          <w:divBdr>
            <w:top w:val="none" w:sz="0" w:space="0" w:color="auto"/>
            <w:left w:val="none" w:sz="0" w:space="0" w:color="auto"/>
            <w:bottom w:val="none" w:sz="0" w:space="0" w:color="auto"/>
            <w:right w:val="none" w:sz="0" w:space="0" w:color="auto"/>
          </w:divBdr>
        </w:div>
      </w:divsChild>
    </w:div>
    <w:div w:id="2093382640">
      <w:bodyDiv w:val="1"/>
      <w:marLeft w:val="0"/>
      <w:marRight w:val="0"/>
      <w:marTop w:val="0"/>
      <w:marBottom w:val="0"/>
      <w:divBdr>
        <w:top w:val="none" w:sz="0" w:space="0" w:color="auto"/>
        <w:left w:val="none" w:sz="0" w:space="0" w:color="auto"/>
        <w:bottom w:val="none" w:sz="0" w:space="0" w:color="auto"/>
        <w:right w:val="none" w:sz="0" w:space="0" w:color="auto"/>
      </w:divBdr>
    </w:div>
    <w:div w:id="2103138973">
      <w:bodyDiv w:val="1"/>
      <w:marLeft w:val="0"/>
      <w:marRight w:val="0"/>
      <w:marTop w:val="0"/>
      <w:marBottom w:val="0"/>
      <w:divBdr>
        <w:top w:val="none" w:sz="0" w:space="0" w:color="auto"/>
        <w:left w:val="none" w:sz="0" w:space="0" w:color="auto"/>
        <w:bottom w:val="none" w:sz="0" w:space="0" w:color="auto"/>
        <w:right w:val="none" w:sz="0" w:space="0" w:color="auto"/>
      </w:divBdr>
      <w:divsChild>
        <w:div w:id="1688094615">
          <w:marLeft w:val="640"/>
          <w:marRight w:val="0"/>
          <w:marTop w:val="0"/>
          <w:marBottom w:val="0"/>
          <w:divBdr>
            <w:top w:val="none" w:sz="0" w:space="0" w:color="auto"/>
            <w:left w:val="none" w:sz="0" w:space="0" w:color="auto"/>
            <w:bottom w:val="none" w:sz="0" w:space="0" w:color="auto"/>
            <w:right w:val="none" w:sz="0" w:space="0" w:color="auto"/>
          </w:divBdr>
        </w:div>
        <w:div w:id="2145583679">
          <w:marLeft w:val="640"/>
          <w:marRight w:val="0"/>
          <w:marTop w:val="0"/>
          <w:marBottom w:val="0"/>
          <w:divBdr>
            <w:top w:val="none" w:sz="0" w:space="0" w:color="auto"/>
            <w:left w:val="none" w:sz="0" w:space="0" w:color="auto"/>
            <w:bottom w:val="none" w:sz="0" w:space="0" w:color="auto"/>
            <w:right w:val="none" w:sz="0" w:space="0" w:color="auto"/>
          </w:divBdr>
        </w:div>
        <w:div w:id="600069177">
          <w:marLeft w:val="640"/>
          <w:marRight w:val="0"/>
          <w:marTop w:val="0"/>
          <w:marBottom w:val="0"/>
          <w:divBdr>
            <w:top w:val="none" w:sz="0" w:space="0" w:color="auto"/>
            <w:left w:val="none" w:sz="0" w:space="0" w:color="auto"/>
            <w:bottom w:val="none" w:sz="0" w:space="0" w:color="auto"/>
            <w:right w:val="none" w:sz="0" w:space="0" w:color="auto"/>
          </w:divBdr>
        </w:div>
        <w:div w:id="1052342262">
          <w:marLeft w:val="640"/>
          <w:marRight w:val="0"/>
          <w:marTop w:val="0"/>
          <w:marBottom w:val="0"/>
          <w:divBdr>
            <w:top w:val="none" w:sz="0" w:space="0" w:color="auto"/>
            <w:left w:val="none" w:sz="0" w:space="0" w:color="auto"/>
            <w:bottom w:val="none" w:sz="0" w:space="0" w:color="auto"/>
            <w:right w:val="none" w:sz="0" w:space="0" w:color="auto"/>
          </w:divBdr>
        </w:div>
        <w:div w:id="1335375591">
          <w:marLeft w:val="640"/>
          <w:marRight w:val="0"/>
          <w:marTop w:val="0"/>
          <w:marBottom w:val="0"/>
          <w:divBdr>
            <w:top w:val="none" w:sz="0" w:space="0" w:color="auto"/>
            <w:left w:val="none" w:sz="0" w:space="0" w:color="auto"/>
            <w:bottom w:val="none" w:sz="0" w:space="0" w:color="auto"/>
            <w:right w:val="none" w:sz="0" w:space="0" w:color="auto"/>
          </w:divBdr>
        </w:div>
        <w:div w:id="1536963665">
          <w:marLeft w:val="640"/>
          <w:marRight w:val="0"/>
          <w:marTop w:val="0"/>
          <w:marBottom w:val="0"/>
          <w:divBdr>
            <w:top w:val="none" w:sz="0" w:space="0" w:color="auto"/>
            <w:left w:val="none" w:sz="0" w:space="0" w:color="auto"/>
            <w:bottom w:val="none" w:sz="0" w:space="0" w:color="auto"/>
            <w:right w:val="none" w:sz="0" w:space="0" w:color="auto"/>
          </w:divBdr>
        </w:div>
        <w:div w:id="825587729">
          <w:marLeft w:val="640"/>
          <w:marRight w:val="0"/>
          <w:marTop w:val="0"/>
          <w:marBottom w:val="0"/>
          <w:divBdr>
            <w:top w:val="none" w:sz="0" w:space="0" w:color="auto"/>
            <w:left w:val="none" w:sz="0" w:space="0" w:color="auto"/>
            <w:bottom w:val="none" w:sz="0" w:space="0" w:color="auto"/>
            <w:right w:val="none" w:sz="0" w:space="0" w:color="auto"/>
          </w:divBdr>
        </w:div>
        <w:div w:id="1302417760">
          <w:marLeft w:val="640"/>
          <w:marRight w:val="0"/>
          <w:marTop w:val="0"/>
          <w:marBottom w:val="0"/>
          <w:divBdr>
            <w:top w:val="none" w:sz="0" w:space="0" w:color="auto"/>
            <w:left w:val="none" w:sz="0" w:space="0" w:color="auto"/>
            <w:bottom w:val="none" w:sz="0" w:space="0" w:color="auto"/>
            <w:right w:val="none" w:sz="0" w:space="0" w:color="auto"/>
          </w:divBdr>
        </w:div>
        <w:div w:id="1920212950">
          <w:marLeft w:val="640"/>
          <w:marRight w:val="0"/>
          <w:marTop w:val="0"/>
          <w:marBottom w:val="0"/>
          <w:divBdr>
            <w:top w:val="none" w:sz="0" w:space="0" w:color="auto"/>
            <w:left w:val="none" w:sz="0" w:space="0" w:color="auto"/>
            <w:bottom w:val="none" w:sz="0" w:space="0" w:color="auto"/>
            <w:right w:val="none" w:sz="0" w:space="0" w:color="auto"/>
          </w:divBdr>
        </w:div>
        <w:div w:id="2001889134">
          <w:marLeft w:val="640"/>
          <w:marRight w:val="0"/>
          <w:marTop w:val="0"/>
          <w:marBottom w:val="0"/>
          <w:divBdr>
            <w:top w:val="none" w:sz="0" w:space="0" w:color="auto"/>
            <w:left w:val="none" w:sz="0" w:space="0" w:color="auto"/>
            <w:bottom w:val="none" w:sz="0" w:space="0" w:color="auto"/>
            <w:right w:val="none" w:sz="0" w:space="0" w:color="auto"/>
          </w:divBdr>
        </w:div>
        <w:div w:id="129635719">
          <w:marLeft w:val="640"/>
          <w:marRight w:val="0"/>
          <w:marTop w:val="0"/>
          <w:marBottom w:val="0"/>
          <w:divBdr>
            <w:top w:val="none" w:sz="0" w:space="0" w:color="auto"/>
            <w:left w:val="none" w:sz="0" w:space="0" w:color="auto"/>
            <w:bottom w:val="none" w:sz="0" w:space="0" w:color="auto"/>
            <w:right w:val="none" w:sz="0" w:space="0" w:color="auto"/>
          </w:divBdr>
        </w:div>
        <w:div w:id="1525745518">
          <w:marLeft w:val="640"/>
          <w:marRight w:val="0"/>
          <w:marTop w:val="0"/>
          <w:marBottom w:val="0"/>
          <w:divBdr>
            <w:top w:val="none" w:sz="0" w:space="0" w:color="auto"/>
            <w:left w:val="none" w:sz="0" w:space="0" w:color="auto"/>
            <w:bottom w:val="none" w:sz="0" w:space="0" w:color="auto"/>
            <w:right w:val="none" w:sz="0" w:space="0" w:color="auto"/>
          </w:divBdr>
        </w:div>
        <w:div w:id="450980285">
          <w:marLeft w:val="640"/>
          <w:marRight w:val="0"/>
          <w:marTop w:val="0"/>
          <w:marBottom w:val="0"/>
          <w:divBdr>
            <w:top w:val="none" w:sz="0" w:space="0" w:color="auto"/>
            <w:left w:val="none" w:sz="0" w:space="0" w:color="auto"/>
            <w:bottom w:val="none" w:sz="0" w:space="0" w:color="auto"/>
            <w:right w:val="none" w:sz="0" w:space="0" w:color="auto"/>
          </w:divBdr>
        </w:div>
        <w:div w:id="711540444">
          <w:marLeft w:val="640"/>
          <w:marRight w:val="0"/>
          <w:marTop w:val="0"/>
          <w:marBottom w:val="0"/>
          <w:divBdr>
            <w:top w:val="none" w:sz="0" w:space="0" w:color="auto"/>
            <w:left w:val="none" w:sz="0" w:space="0" w:color="auto"/>
            <w:bottom w:val="none" w:sz="0" w:space="0" w:color="auto"/>
            <w:right w:val="none" w:sz="0" w:space="0" w:color="auto"/>
          </w:divBdr>
        </w:div>
        <w:div w:id="454180113">
          <w:marLeft w:val="640"/>
          <w:marRight w:val="0"/>
          <w:marTop w:val="0"/>
          <w:marBottom w:val="0"/>
          <w:divBdr>
            <w:top w:val="none" w:sz="0" w:space="0" w:color="auto"/>
            <w:left w:val="none" w:sz="0" w:space="0" w:color="auto"/>
            <w:bottom w:val="none" w:sz="0" w:space="0" w:color="auto"/>
            <w:right w:val="none" w:sz="0" w:space="0" w:color="auto"/>
          </w:divBdr>
        </w:div>
        <w:div w:id="1212231066">
          <w:marLeft w:val="640"/>
          <w:marRight w:val="0"/>
          <w:marTop w:val="0"/>
          <w:marBottom w:val="0"/>
          <w:divBdr>
            <w:top w:val="none" w:sz="0" w:space="0" w:color="auto"/>
            <w:left w:val="none" w:sz="0" w:space="0" w:color="auto"/>
            <w:bottom w:val="none" w:sz="0" w:space="0" w:color="auto"/>
            <w:right w:val="none" w:sz="0" w:space="0" w:color="auto"/>
          </w:divBdr>
        </w:div>
        <w:div w:id="2022583743">
          <w:marLeft w:val="640"/>
          <w:marRight w:val="0"/>
          <w:marTop w:val="0"/>
          <w:marBottom w:val="0"/>
          <w:divBdr>
            <w:top w:val="none" w:sz="0" w:space="0" w:color="auto"/>
            <w:left w:val="none" w:sz="0" w:space="0" w:color="auto"/>
            <w:bottom w:val="none" w:sz="0" w:space="0" w:color="auto"/>
            <w:right w:val="none" w:sz="0" w:space="0" w:color="auto"/>
          </w:divBdr>
        </w:div>
        <w:div w:id="437338177">
          <w:marLeft w:val="640"/>
          <w:marRight w:val="0"/>
          <w:marTop w:val="0"/>
          <w:marBottom w:val="0"/>
          <w:divBdr>
            <w:top w:val="none" w:sz="0" w:space="0" w:color="auto"/>
            <w:left w:val="none" w:sz="0" w:space="0" w:color="auto"/>
            <w:bottom w:val="none" w:sz="0" w:space="0" w:color="auto"/>
            <w:right w:val="none" w:sz="0" w:space="0" w:color="auto"/>
          </w:divBdr>
        </w:div>
        <w:div w:id="634485212">
          <w:marLeft w:val="640"/>
          <w:marRight w:val="0"/>
          <w:marTop w:val="0"/>
          <w:marBottom w:val="0"/>
          <w:divBdr>
            <w:top w:val="none" w:sz="0" w:space="0" w:color="auto"/>
            <w:left w:val="none" w:sz="0" w:space="0" w:color="auto"/>
            <w:bottom w:val="none" w:sz="0" w:space="0" w:color="auto"/>
            <w:right w:val="none" w:sz="0" w:space="0" w:color="auto"/>
          </w:divBdr>
        </w:div>
        <w:div w:id="250941221">
          <w:marLeft w:val="640"/>
          <w:marRight w:val="0"/>
          <w:marTop w:val="0"/>
          <w:marBottom w:val="0"/>
          <w:divBdr>
            <w:top w:val="none" w:sz="0" w:space="0" w:color="auto"/>
            <w:left w:val="none" w:sz="0" w:space="0" w:color="auto"/>
            <w:bottom w:val="none" w:sz="0" w:space="0" w:color="auto"/>
            <w:right w:val="none" w:sz="0" w:space="0" w:color="auto"/>
          </w:divBdr>
        </w:div>
        <w:div w:id="282807935">
          <w:marLeft w:val="640"/>
          <w:marRight w:val="0"/>
          <w:marTop w:val="0"/>
          <w:marBottom w:val="0"/>
          <w:divBdr>
            <w:top w:val="none" w:sz="0" w:space="0" w:color="auto"/>
            <w:left w:val="none" w:sz="0" w:space="0" w:color="auto"/>
            <w:bottom w:val="none" w:sz="0" w:space="0" w:color="auto"/>
            <w:right w:val="none" w:sz="0" w:space="0" w:color="auto"/>
          </w:divBdr>
        </w:div>
      </w:divsChild>
    </w:div>
    <w:div w:id="2114354772">
      <w:bodyDiv w:val="1"/>
      <w:marLeft w:val="0"/>
      <w:marRight w:val="0"/>
      <w:marTop w:val="0"/>
      <w:marBottom w:val="0"/>
      <w:divBdr>
        <w:top w:val="none" w:sz="0" w:space="0" w:color="auto"/>
        <w:left w:val="none" w:sz="0" w:space="0" w:color="auto"/>
        <w:bottom w:val="none" w:sz="0" w:space="0" w:color="auto"/>
        <w:right w:val="none" w:sz="0" w:space="0" w:color="auto"/>
      </w:divBdr>
      <w:divsChild>
        <w:div w:id="982657848">
          <w:marLeft w:val="640"/>
          <w:marRight w:val="0"/>
          <w:marTop w:val="0"/>
          <w:marBottom w:val="0"/>
          <w:divBdr>
            <w:top w:val="none" w:sz="0" w:space="0" w:color="auto"/>
            <w:left w:val="none" w:sz="0" w:space="0" w:color="auto"/>
            <w:bottom w:val="none" w:sz="0" w:space="0" w:color="auto"/>
            <w:right w:val="none" w:sz="0" w:space="0" w:color="auto"/>
          </w:divBdr>
        </w:div>
        <w:div w:id="706371043">
          <w:marLeft w:val="640"/>
          <w:marRight w:val="0"/>
          <w:marTop w:val="0"/>
          <w:marBottom w:val="0"/>
          <w:divBdr>
            <w:top w:val="none" w:sz="0" w:space="0" w:color="auto"/>
            <w:left w:val="none" w:sz="0" w:space="0" w:color="auto"/>
            <w:bottom w:val="none" w:sz="0" w:space="0" w:color="auto"/>
            <w:right w:val="none" w:sz="0" w:space="0" w:color="auto"/>
          </w:divBdr>
        </w:div>
        <w:div w:id="1800143225">
          <w:marLeft w:val="640"/>
          <w:marRight w:val="0"/>
          <w:marTop w:val="0"/>
          <w:marBottom w:val="0"/>
          <w:divBdr>
            <w:top w:val="none" w:sz="0" w:space="0" w:color="auto"/>
            <w:left w:val="none" w:sz="0" w:space="0" w:color="auto"/>
            <w:bottom w:val="none" w:sz="0" w:space="0" w:color="auto"/>
            <w:right w:val="none" w:sz="0" w:space="0" w:color="auto"/>
          </w:divBdr>
        </w:div>
        <w:div w:id="13505693">
          <w:marLeft w:val="640"/>
          <w:marRight w:val="0"/>
          <w:marTop w:val="0"/>
          <w:marBottom w:val="0"/>
          <w:divBdr>
            <w:top w:val="none" w:sz="0" w:space="0" w:color="auto"/>
            <w:left w:val="none" w:sz="0" w:space="0" w:color="auto"/>
            <w:bottom w:val="none" w:sz="0" w:space="0" w:color="auto"/>
            <w:right w:val="none" w:sz="0" w:space="0" w:color="auto"/>
          </w:divBdr>
        </w:div>
        <w:div w:id="1411654650">
          <w:marLeft w:val="640"/>
          <w:marRight w:val="0"/>
          <w:marTop w:val="0"/>
          <w:marBottom w:val="0"/>
          <w:divBdr>
            <w:top w:val="none" w:sz="0" w:space="0" w:color="auto"/>
            <w:left w:val="none" w:sz="0" w:space="0" w:color="auto"/>
            <w:bottom w:val="none" w:sz="0" w:space="0" w:color="auto"/>
            <w:right w:val="none" w:sz="0" w:space="0" w:color="auto"/>
          </w:divBdr>
        </w:div>
        <w:div w:id="820460229">
          <w:marLeft w:val="640"/>
          <w:marRight w:val="0"/>
          <w:marTop w:val="0"/>
          <w:marBottom w:val="0"/>
          <w:divBdr>
            <w:top w:val="none" w:sz="0" w:space="0" w:color="auto"/>
            <w:left w:val="none" w:sz="0" w:space="0" w:color="auto"/>
            <w:bottom w:val="none" w:sz="0" w:space="0" w:color="auto"/>
            <w:right w:val="none" w:sz="0" w:space="0" w:color="auto"/>
          </w:divBdr>
        </w:div>
        <w:div w:id="942031297">
          <w:marLeft w:val="640"/>
          <w:marRight w:val="0"/>
          <w:marTop w:val="0"/>
          <w:marBottom w:val="0"/>
          <w:divBdr>
            <w:top w:val="none" w:sz="0" w:space="0" w:color="auto"/>
            <w:left w:val="none" w:sz="0" w:space="0" w:color="auto"/>
            <w:bottom w:val="none" w:sz="0" w:space="0" w:color="auto"/>
            <w:right w:val="none" w:sz="0" w:space="0" w:color="auto"/>
          </w:divBdr>
        </w:div>
        <w:div w:id="399716775">
          <w:marLeft w:val="640"/>
          <w:marRight w:val="0"/>
          <w:marTop w:val="0"/>
          <w:marBottom w:val="0"/>
          <w:divBdr>
            <w:top w:val="none" w:sz="0" w:space="0" w:color="auto"/>
            <w:left w:val="none" w:sz="0" w:space="0" w:color="auto"/>
            <w:bottom w:val="none" w:sz="0" w:space="0" w:color="auto"/>
            <w:right w:val="none" w:sz="0" w:space="0" w:color="auto"/>
          </w:divBdr>
        </w:div>
        <w:div w:id="1763918433">
          <w:marLeft w:val="640"/>
          <w:marRight w:val="0"/>
          <w:marTop w:val="0"/>
          <w:marBottom w:val="0"/>
          <w:divBdr>
            <w:top w:val="none" w:sz="0" w:space="0" w:color="auto"/>
            <w:left w:val="none" w:sz="0" w:space="0" w:color="auto"/>
            <w:bottom w:val="none" w:sz="0" w:space="0" w:color="auto"/>
            <w:right w:val="none" w:sz="0" w:space="0" w:color="auto"/>
          </w:divBdr>
        </w:div>
        <w:div w:id="439450042">
          <w:marLeft w:val="640"/>
          <w:marRight w:val="0"/>
          <w:marTop w:val="0"/>
          <w:marBottom w:val="0"/>
          <w:divBdr>
            <w:top w:val="none" w:sz="0" w:space="0" w:color="auto"/>
            <w:left w:val="none" w:sz="0" w:space="0" w:color="auto"/>
            <w:bottom w:val="none" w:sz="0" w:space="0" w:color="auto"/>
            <w:right w:val="none" w:sz="0" w:space="0" w:color="auto"/>
          </w:divBdr>
        </w:div>
        <w:div w:id="283653363">
          <w:marLeft w:val="640"/>
          <w:marRight w:val="0"/>
          <w:marTop w:val="0"/>
          <w:marBottom w:val="0"/>
          <w:divBdr>
            <w:top w:val="none" w:sz="0" w:space="0" w:color="auto"/>
            <w:left w:val="none" w:sz="0" w:space="0" w:color="auto"/>
            <w:bottom w:val="none" w:sz="0" w:space="0" w:color="auto"/>
            <w:right w:val="none" w:sz="0" w:space="0" w:color="auto"/>
          </w:divBdr>
        </w:div>
        <w:div w:id="1464034462">
          <w:marLeft w:val="640"/>
          <w:marRight w:val="0"/>
          <w:marTop w:val="0"/>
          <w:marBottom w:val="0"/>
          <w:divBdr>
            <w:top w:val="none" w:sz="0" w:space="0" w:color="auto"/>
            <w:left w:val="none" w:sz="0" w:space="0" w:color="auto"/>
            <w:bottom w:val="none" w:sz="0" w:space="0" w:color="auto"/>
            <w:right w:val="none" w:sz="0" w:space="0" w:color="auto"/>
          </w:divBdr>
        </w:div>
        <w:div w:id="371997489">
          <w:marLeft w:val="640"/>
          <w:marRight w:val="0"/>
          <w:marTop w:val="0"/>
          <w:marBottom w:val="0"/>
          <w:divBdr>
            <w:top w:val="none" w:sz="0" w:space="0" w:color="auto"/>
            <w:left w:val="none" w:sz="0" w:space="0" w:color="auto"/>
            <w:bottom w:val="none" w:sz="0" w:space="0" w:color="auto"/>
            <w:right w:val="none" w:sz="0" w:space="0" w:color="auto"/>
          </w:divBdr>
        </w:div>
        <w:div w:id="1452019389">
          <w:marLeft w:val="640"/>
          <w:marRight w:val="0"/>
          <w:marTop w:val="0"/>
          <w:marBottom w:val="0"/>
          <w:divBdr>
            <w:top w:val="none" w:sz="0" w:space="0" w:color="auto"/>
            <w:left w:val="none" w:sz="0" w:space="0" w:color="auto"/>
            <w:bottom w:val="none" w:sz="0" w:space="0" w:color="auto"/>
            <w:right w:val="none" w:sz="0" w:space="0" w:color="auto"/>
          </w:divBdr>
        </w:div>
        <w:div w:id="1966157417">
          <w:marLeft w:val="640"/>
          <w:marRight w:val="0"/>
          <w:marTop w:val="0"/>
          <w:marBottom w:val="0"/>
          <w:divBdr>
            <w:top w:val="none" w:sz="0" w:space="0" w:color="auto"/>
            <w:left w:val="none" w:sz="0" w:space="0" w:color="auto"/>
            <w:bottom w:val="none" w:sz="0" w:space="0" w:color="auto"/>
            <w:right w:val="none" w:sz="0" w:space="0" w:color="auto"/>
          </w:divBdr>
        </w:div>
        <w:div w:id="142746082">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effywardati@umsida.ac.id"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irmanIlhamIlahi@gmai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1EA843E-BFAE-44D1-984F-7FF72AFA39A0}">
  <we:reference id="wa104382081" version="1.55.1.0" store="en-001" storeType="OMEX"/>
  <we:alternateReferences>
    <we:reference id="wa104382081" version="1.55.1.0" store="" storeType="OMEX"/>
  </we:alternateReferences>
  <we:properties>
    <we:property name="MENDELEY_CITATIONS" value="[{&quot;citationID&quot;:&quot;MENDELEY_CITATION_605a8711-a23c-45f4-a1a4-56b53151aa55&quot;,&quot;properties&quot;:{&quot;noteIndex&quot;:0},&quot;isEdited&quot;:false,&quot;manualOverride&quot;:{&quot;isManuallyOverridden&quot;:false,&quot;citeprocText&quot;:&quot;[1]&quot;,&quot;manualOverrideText&quot;:&quot;&quot;},&quot;citationTag&quot;:&quot;MENDELEY_CITATION_v3_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&quot;,&quot;citationItems&quot;:[{&quot;id&quot;:&quot;38d14d81-31de-30b8-873b-832d804ba9b6&quot;,&quot;itemData&quot;:{&quot;type&quot;:&quot;article-journal&quot;,&quot;id&quot;:&quot;38d14d81-31de-30b8-873b-832d804ba9b6&quot;,&quot;title&quot;:&quot;Upaya Peningkatan Konsep Diri Positif Peserta Didik Kelas XII Sma Nahdlatul Ulama 1 Gresik Melalui Forgiveness Therapy&quot;,&quot;author&quot;:[{&quot;family&quot;:&quot;Riza&quot;,&quot;given&quot;:&quot;Muhammad Badril&quot;,&quot;parse-names&quot;:false,&quot;dropping-particle&quot;:&quot;&quot;,&quot;non-dropping-particle&quot;:&quot;&quot;}],&quot;container-title&quot;:&quot;Jurnal Mahasiswa Manajemen&quot;,&quot;DOI&quot;:&quot;10.30587/mahasiswamanajemen.v1i2.2013&quot;,&quot;ISSN&quot;:&quot;2722-4732&quot;,&quot;URL&quot;:&quot;https://journal.umg.ac.id/index.php/mahasiswamanajemen/article/view/2013/1360&quot;,&quot;issued&quot;:{&quot;date-parts&quot;:[[2020]]},&quot;page&quot;:&quot;81&quot;,&quot;abstract&quot;:&quot;Abstract Background - There are indications of low positive self-concept, especially in class XII students. Often the negative self-concept experienced by students is more influenced by unfinished emotion, namely feelings of being wronged in the past by the surrounding environment that has not been resolved so as to form various consequences of unconscious behavior in the present. Objective - Describe the application of classical forgiveness therapy guidance services in improving the positive self-concept of class XII students of SMA Nahdlatul Ulama 1 Gresik. Design / methodology / approach - action research guidance and counseling (PTBK). Findings - Improvements in classical guidance services from cycle 1 to cycle 2 have succeeded in increasing the positive self-concept of students as evidenced by the decline in students in the low and very low categories on the results of the self-concept questionnaire. Research implications - This study provides contributions in the management of students' self-concepts. Research limitations - This research on guidance and counseling was carried out with due regard to pandemic conditions during the study. So that service settings are also limited by space (keep distance) and time. For further researchers, this can be done more optimally through different service designs under normal conditions.&quot;,&quot;issue&quot;:&quot;2&quot;,&quot;volume&quot;:&quot;1&quot;,&quot;container-title-short&quot;:&quot;&quot;},&quot;isTemporary&quot;:false}]},{&quot;citationID&quot;:&quot;MENDELEY_CITATION_d0c59154-b86d-4ee1-b518-dc09b4db931a&quot;,&quot;properties&quot;:{&quot;noteIndex&quot;:0},&quot;isEdited&quot;:false,&quot;manualOverride&quot;:{&quot;isManuallyOverridden&quot;:false,&quot;citeprocText&quot;:&quot;[2]&quot;,&quot;manualOverrideText&quot;:&quot;&quot;},&quot;citationTag&quot;:&quot;MENDELEY_CITATION_v3_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&quot;,&quot;citationItems&quot;:[{&quot;id&quot;:&quot;9c552625-4bed-3c90-9d14-8aef5159c065&quot;,&quot;itemData&quot;:{&quot;type&quot;:&quot;article-journal&quot;,&quot;id&quot;:&quot;9c552625-4bed-3c90-9d14-8aef5159c065&quot;,&quot;title&quot;:&quot;Konsep Diri, Adversity Quotient dan Penyesuaian Diri pada Remaja Khoirul Bariyyah Hidayati&quot;,&quot;author&quot;:[{&quot;family&quot;:&quot;Hidayati&quot;,&quot;given&quot;:&quot;Khoirul&quot;,&quot;parse-names&quot;:false,&quot;dropping-particle&quot;:&quot;&quot;,&quot;non-dropping-particle&quot;:&quot;&quot;}],&quot;container-title&quot;:&quot;Persona Jurnal Psikologi Indonesia&quot;,&quot;DOI&quot;:&quot;https://doi.org/10.30996/persona.v5i02.730&quot;,&quot;URL&quot;:&quot;https://jurnal.untag-sby.ac.id/index.php/persona/article/view/730&quot;,&quot;issued&quot;:{&quot;date-parts&quot;:[[2016]]},&quot;page&quot;:&quot;137-144&quot;,&quot;abstract&quot;:&quot;Remaja Panti Asuhan biasanya memiliki kemampuan penyesuaian diri lebih Rendah dibandingkan Remaja pada umumnya. Penelitian ini dilakukan untuk mengetahui hubungan konsep diri dan adversity quotient dengan penyesuaian diri pada remaja panti asuhan. Subyek penelitian adalah 50 remaja Panti Asuhan Muhammadiyah Probolinggo, terdiri dari laki-laki dan perempuan yang berusia antara 15-16 tahun. Data tentang konsep diri, adversity quotientdan penyesuaian diri pada remaja panti asuhan diperoleh dengan menggunakan skala. Hasil uji analisis antara variabel konsep diri dan adversity quotient dengan penyesuaian diri dengan analisis regresi diperoleh F = 96,076 dengan p/sig = 0,000 (p&lt;0,01) berarti ada korelasi sangat signifikan secara bersama-sama antara konsep diri dan adversity quotient dengan penyesuaian diri. Diperoleh r2=0,803 yang berarti konsep diri dan adversity quotien memberikan sumbangan sebesar 80,30 % terhadap penyesuaian diri remaja. Selanjutnya diperoleh t = 13,097 dan r parsial =0,886 dengan p/sig = 0,000 (p&lt;0,01) berarti ada korelasi positif sangat signifikan antara konsep diri dengan penyesuaian diri remaja. Diperoleh t = 0,041 danr parsial = 0,006 dengan p/sig = 0,968 (p&gt;0,05) berarti tidak ada korelasi antara adversity quotientdengan penyesuaian diri remaja.&quot;,&quot;issue&quot;:&quot;02&quot;,&quot;volume&quot;:&quot;5&quot;,&quot;container-title-short&quot;:&quot;&quot;},&quot;isTemporary&quot;:false}]},{&quot;citationID&quot;:&quot;MENDELEY_CITATION_14a5f4c4-c846-43b3-a672-1b15b5355557&quot;,&quot;properties&quot;:{&quot;noteIndex&quot;:0},&quot;isEdited&quot;:false,&quot;manualOverride&quot;:{&quot;isManuallyOverridden&quot;:false,&quot;citeprocText&quot;:&quot;[3]&quot;,&quot;manualOverrideText&quot;:&quot;&quot;},&quot;citationTag&quot;:&quot;MENDELEY_CITATION_v3_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&quot;,&quot;citationItems&quot;:[{&quot;id&quot;:&quot;773637c7-398a-3fa3-b569-c37c70773e99&quot;,&quot;itemData&quot;:{&quot;type&quot;:&quot;article&quot;,&quot;id&quot;:&quot;773637c7-398a-3fa3-b569-c37c70773e99&quot;,&quot;title&quot;:&quot;Konsep Diri, Harga Diri, Dan Kepercayaan Diri Remaja&quot;,&quot;author&quot;:[{&quot;family&quot;:&quot;Budi&quot;,&quot;given&quot;:&quot;Andayani&quot;,&quot;parse-names&quot;:false,&quot;dropping-particle&quot;:&quot;&quot;,&quot;non-dropping-particle&quot;:&quot;&quot;},{&quot;family&quot;:&quot;Tina&quot;,&quot;given&quot;:&quot;Afiatin&quot;,&quot;parse-names&quot;:false,&quot;dropping-particle&quot;:&quot;&quot;,&quot;non-dropping-particle&quot;:&quot;&quot;}],&quot;container-title&quot;:&quot;Jurnal Psikologi UGM&quot;,&quot;DOI&quot;:&quot;10.22146/jpsi.10046&quot;,&quot;ISSN&quot;:&quot;0215-8884&quot;,&quot;URL&quot;:&quot;https://journal.ugm.ac.id/jpsi/article/view/10046&quot;,&quot;issued&quot;:{&quot;date-parts&quot;:[[2016]]},&quot;page&quot;:&quot;23-30&quot;,&quot;abstract&quot;:&quot;Kepercayaan diri merupakan salah satu aspek kepribadian yang penting dalam kehidupan manusia. Dari pendapat para ahli konsep diri dan harga diri mempunyai hubungan dengan tinggi rendahnya kepercayaan diri. Namun demikian, bagaimana arah hubungan tersebut belum diketahui. Penelitian ini bertujuan untuk membuktikan secara empirik hubungan antara konsep diri, harga diri, dan kepercayaan diri. Dengan subjek penelitian siswa SMP PIRI Ngabean sebanyak 208 orang, data diolah dengan analisis product moment dari Pearson. Diperoleh dukungan terhadap hipotesis penelitian yaitu bahwa ada hubungan yang positif antara konsep diri dan kepercayaan diri ( rxy =0,808; p &lt;0,01); dan ada hubungan yang positif antara harga diri dan kepercayaan diri ( rxy =0,684; p &lt;0,01). Hasil perhitungan ini dibandingkan dengan hasil analisis data yang sama dengan teknik korelasi parsial. Dengan mengendalikan pengaruh variabel harga diri diperoleh koefisien korelasi antarakonsep diri dan kepercayaan diri sebesar rxy =0,606 ( p &lt;0,01). Selanjutnya dengan mengendalikan pengaruh variabel konsep diri, diperoleh koefisien korelasi antara harga diri dan kepercayaan diri sebesar rxy =0,172 ( p &lt;0,05). Dari hasil analisis tersebut dapat dambil kesimpulan bahwa variabel konsep diri meruapakan prediktor yang lebih kuat terhadap kepercayaan diri. Hal ini didukung oleh dua hal. Pertama , koefisien korelasi antara harga diri dan kepercayaan diri lebih besar daripada koefisien korelasi antara harga diri dan kepercayaan diri. Kedua , penurunan koefisien korelasi antara harga diri dan kepercayaan diri cukup besar ketika variabel konsep diri dikendalikan pengaruhnya.&quot;,&quot;issue&quot;:&quot;2&quot;,&quot;volume&quot;:&quot;23&quot;,&quot;container-title-short&quot;:&quot;&quot;},&quot;isTemporary&quot;:false}]},{&quot;citationID&quot;:&quot;MENDELEY_CITATION_594d0d2b-35ed-4a97-9403-02e18ffb4568&quot;,&quot;properties&quot;:{&quot;noteIndex&quot;:0},&quot;isEdited&quot;:false,&quot;manualOverride&quot;:{&quot;isManuallyOverridden&quot;:false,&quot;citeprocText&quot;:&quot;[4]&quot;,&quot;manualOverrideText&quot;:&quot;&quot;},&quot;citationTag&quot;:&quot;MENDELEY_CITATION_v3_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&quot;,&quot;citationItems&quot;:[{&quot;id&quot;:&quot;24f55306-bcfb-308b-859b-df5d2e0bf989&quot;,&quot;itemData&quot;:{&quot;type&quot;:&quot;article-journal&quot;,&quot;id&quot;:&quot;24f55306-bcfb-308b-859b-df5d2e0bf989&quot;,&quot;title&quot;:&quot;Konsep Diri pada Masa Remaja Akhir dalam Kematangan Karir Siswa&quot;,&quot;author&quot;:[{&quot;family&quot;:&quot;Dewi&quot;,&quot;given&quot;:&quot;Fitri Nur Rohmah&quot;,&quot;parse-names&quot;:false,&quot;dropping-particle&quot;:&quot;&quot;,&quot;non-dropping-particle&quot;:&quot;&quot;}],&quot;container-title&quot;:&quot;KONSELING EDUKASI \&quot;Journal of Guidance and Counseling\&quot;&quot;,&quot;DOI&quot;:&quot;10.21043/konseling.v5i1.9746&quot;,&quot;issued&quot;:{&quot;date-parts&quot;:[[2021]]},&quot;page&quot;:&quot;46-62&quot;,&quot;abstract&quot;:&quot;Tujuan penelitian ini adalah untuk menggali dan memahami secara teoritik dan filosofis mengenai konsep diri pada masa remaja akhir dalam kematangan karir. Penelitian ini menggunakan metode penelitian library research (penelitian kepustakaan). Adapun hasil penelitian ini adalah: Kamatangan karir dapat diatasi jika seseorang pada masa remaja akhir dapat memaksimalkan konsep diri pada dirinya termasuk faktor internal dan eksternal didalamnya. Faktor internal yang dapat mempengaruhi konsep diri yakni: 1) diri identitas (identity self), 2) diri pelaku (behavioral self), dan 3) diri penerimaan atau penilaan (judging self). Sedangkan faktor eksternal yang dapat mempengaruhi konsep diri yakni: 1) diri fisik (physical self), 2) diri etika-normal (moral-ethical self), 3) diri pribadi (personal self), 4) diri keluarga (family self), dan 5) diri sosial (social self). Konsep diri perlu ada pada masa remaja akhir karena dengan keyakinan bahwa semua pencapaian ditentukan oleh usaha, keterampilan dan kemampuan, maka anak pada masa remaja akhir akan berusaha meningkatkan kemampuan dan keterampilan yang menjadi persyaratan karir.&quot;,&quot;issue&quot;:&quot;1&quot;,&quot;volume&quot;:&quot;5&quot;,&quot;container-title-short&quot;:&quot;&quot;},&quot;isTemporary&quot;:false}]},{&quot;citationID&quot;:&quot;MENDELEY_CITATION_21496532-ad20-45f2-84d5-c0a322aae0cc&quot;,&quot;properties&quot;:{&quot;noteIndex&quot;:0},&quot;isEdited&quot;:false,&quot;manualOverride&quot;:{&quot;isManuallyOverridden&quot;:false,&quot;citeprocText&quot;:&quot;[5]&quot;,&quot;manualOverrideText&quot;:&quot;&quot;},&quot;citationTag&quot;:&quot;MENDELEY_CITATION_v3_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&quot;,&quot;citationItems&quot;:[{&quot;id&quot;:&quot;9ceef915-56a5-3d17-98e7-99ec97ae413e&quot;,&quot;itemData&quot;:{&quot;type&quot;:&quot;article-journal&quot;,&quot;id&quot;:&quot;9ceef915-56a5-3d17-98e7-99ec97ae413e&quot;,&quot;title&quot;:&quot;Meningkatkan Konsep Diri Positif Untuk Penyesuaian Diri Pada Remaja di Panti Asuhan&quot;,&quot;author&quot;:[{&quot;family&quot;:&quot;Oktariani&quot;,&quot;given&quot;:&quot;&quot;,&quot;parse-names&quot;:false,&quot;dropping-particle&quot;:&quot;&quot;,&quot;non-dropping-particle&quot;:&quot;&quot;},{&quot;family&quot;:&quot;Syaputri&quot;,&quot;given&quot;:&quot;Echa&quot;,&quot;parse-names&quot;:false,&quot;dropping-particle&quot;:&quot;&quot;,&quot;non-dropping-particle&quot;:&quot;&quot;}],&quot;container-title&quot;:&quot;Servitium Smart Journal&quot;,&quot;DOI&quot;:&quot;10.31154/servitium.v1i1.2&quot;,&quot;URL&quot;:&quot;http://servitium.unklab.ac.id/index.php/ssj/article/view/2&quot;,&quot;issued&quot;:{&quot;date-parts&quot;:[[2022]]},&quot;page&quot;:&quot;25-29&quot;,&quot;abstract&quot;:&quot;Remaja yang tinggal di panti asuhan pada dasarnya akan mengalami masalah dengan penyesuaian diri, dimana remaja yang tinggal di panti asuhan idealnya mampu melakukan penyesuaian diri dengan lingkungan dalam panti meliputi teman sebaya dan pengasuh, maupun lingkungan luar panti meliputi masyarakat sekitar panti dan sekolah. dimana dalam menyesuaikan diri di lingkungan baik di panti ataupun di luar panti tentunya banyak masalah-masalah yang dihadapi remaja tersebut, baik internal maupun eksternal dari remaja tersebut dan sering dihadapkan kepada banyak persoalan yang menuntut perubahan dalam segala hal dibandingkan ketika tinggal bersama keluarga. Masalah penyesuaian diri pada remaja ini dapat dikaitkan dengan konsep diri yang didalam diri remaja tersebut. Konsep diri mulai berkembang sejak bayi dan akan terus berkembang sejalan dengan perkembangan individu itu sendiri. Konsep diri individu terbentuk melalui imaginasi individu tentang respon yang diberikan orang lain.Pengabdian masyarakat ini dilakukan untuk memberikan psikoedukasi untuk memberikan informasi pada remaja yang ada panti asuhan untuk bisa membentuk konsep diri yang positif di diri mereka sehingga remaja tersebut dapat dengan menyesuaikan dirinya di lingkungan dimana mereka tinggal maupun juga di lingkungan yang baru, agar mereka lebih siap untuk menghadapi segala situasi yang ada di masa yang akan datang.&quot;,&quot;issue&quot;:&quot;1&quot;,&quot;volume&quot;:&quot;1&quot;,&quot;container-title-short&quot;:&quot;&quot;},&quot;isTemporary&quot;:false}]},{&quot;citationID&quot;:&quot;MENDELEY_CITATION_ce137bfd-9ac5-40d1-94eb-6f5272249373&quot;,&quot;properties&quot;:{&quot;noteIndex&quot;:0},&quot;isEdited&quot;:false,&quot;manualOverride&quot;:{&quot;isManuallyOverridden&quot;:false,&quot;citeprocText&quot;:&quot;[6]&quot;,&quot;manualOverrideText&quot;:&quot;&quot;},&quot;citationTag&quot;:&quot;MENDELEY_CITATION_v3_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&quot;,&quot;citationItems&quot;:[{&quot;id&quot;:&quot;1781274c-9886-316b-a285-94c80e0ff5f1&quot;,&quot;itemData&quot;:{&quot;type&quot;:&quot;article-journal&quot;,&quot;id&quot;:&quot;1781274c-9886-316b-a285-94c80e0ff5f1&quot;,&quot;title&quot;:&quot;Hubungan Antara Konsep Diri (Dimensi Internal) Dan Optimisme Dengan Subjective Well-Being Siswa SMA Marsudirini Bekasi&quot;,&quot;author&quot;:[{&quot;family&quot;:&quot;Sari&quot;,&quot;given&quot;:&quot;Fransisca Indriana Puspita&quot;,&quot;parse-names&quot;:false,&quot;dropping-particle&quot;:&quot;&quot;,&quot;non-dropping-particle&quot;:&quot;&quot;},{&quot;family&quot;:&quot;Maryatmi&quot;,&quot;given&quot;:&quot;Anastasia Sri&quot;,&quot;parse-names&quot;:false,&quot;dropping-particle&quot;:&quot;&quot;,&quot;non-dropping-particle&quot;:&quot;&quot;}],&quot;container-title&quot;:&quot;Ikraith-Humaniora&quot;,&quot;URL&quot;:&quot;https://journals.upi-yai.ac.id/index.php/ikraith-humaniora/article/view/371&quot;,&quot;issued&quot;:{&quot;date-parts&quot;:[[2019]]},&quot;page&quot;:&quot;23-29&quot;,&quot;abstract&quot;:&quot;Penelitian ini bertujuan untuk mengetahui hubungan antara konsep diri (dimensi internal) dengan subjective well-being, hubungan antara konsep diri (dimensi internal) dengan subjective well-being, serta hubungan antara konsep diri (dimensi internal) dan optimisme dengan subjective well-being. Dalam penelitian ini, populasi yang digunakan adalah siswa kelas XI SMA Marsudirini Bekasi berjumlah 303 orang dan menggunakan teknik simple random sampling untuk menentukan sampel. Dalam penelitian ini digunakan tiga instrumen skala, yaitu skala konsep diri (dimensi internal), skala optimisme, dan skala subjective well-being. Pada skala konsep diri (dimensi internal) terdapat 30 item dengan 20 item valid dan diperoleh koefisien reliabilitas sebesar 0,593. Pada skala optimisme terdapat 30 item dengan 15 item valid dan diperoleh koefisien reliabilitas sebesar 0,584. Pada skala subjective well-being terdapat 22 item dengan 11 item valid dan diperoleh koefisien reliabilitas sebesar 0,706. Hasil penelitian ini menunjukkan bahwa 1) Ada hubungan antara konsep diri (dimensi internal) dengan subjective well-being (r = 0,343) dan p = 0,000 (p &lt; 0,05). 2) Ada hubungan antara optimisme dengan subjective well-being (r = 0,380) dan p = 0,000 (p &lt; 0,05). 3) Ada hubungan antara konsep diri (dimensi internal) dan optimisme dengan subjective well-being (r = 0,387) dan p = 0,000 (p &lt; 0,05).&quot;,&quot;issue&quot;:&quot;1&quot;,&quot;volume&quot;:&quot;3&quot;,&quot;container-title-short&quot;:&quot;&quot;},&quot;isTemporary&quot;:false}]},{&quot;citationID&quot;:&quot;MENDELEY_CITATION_e7ec58f6-075f-4dbf-b3f9-2de63648212e&quot;,&quot;properties&quot;:{&quot;noteIndex&quot;:0},&quot;isEdited&quot;:false,&quot;manualOverride&quot;:{&quot;isManuallyOverridden&quot;:false,&quot;citeprocText&quot;:&quot;[4]&quot;,&quot;manualOverrideText&quot;:&quot;&quot;},&quot;citationTag&quot;:&quot;MENDELEY_CITATION_v3_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&quot;,&quot;citationItems&quot;:[{&quot;id&quot;:&quot;24f55306-bcfb-308b-859b-df5d2e0bf989&quot;,&quot;itemData&quot;:{&quot;type&quot;:&quot;article-journal&quot;,&quot;id&quot;:&quot;24f55306-bcfb-308b-859b-df5d2e0bf989&quot;,&quot;title&quot;:&quot;Konsep Diri pada Masa Remaja Akhir dalam Kematangan Karir Siswa&quot;,&quot;author&quot;:[{&quot;family&quot;:&quot;Dewi&quot;,&quot;given&quot;:&quot;Fitri Nur Rohmah&quot;,&quot;parse-names&quot;:false,&quot;dropping-particle&quot;:&quot;&quot;,&quot;non-dropping-particle&quot;:&quot;&quot;}],&quot;container-title&quot;:&quot;KONSELING EDUKASI \&quot;Journal of Guidance and Counseling\&quot;&quot;,&quot;DOI&quot;:&quot;10.21043/konseling.v5i1.9746&quot;,&quot;issued&quot;:{&quot;date-parts&quot;:[[2021]]},&quot;page&quot;:&quot;46-62&quot;,&quot;abstract&quot;:&quot;Tujuan penelitian ini adalah untuk menggali dan memahami secara teoritik dan filosofis mengenai konsep diri pada masa remaja akhir dalam kematangan karir. Penelitian ini menggunakan metode penelitian library research (penelitian kepustakaan). Adapun hasil penelitian ini adalah: Kamatangan karir dapat diatasi jika seseorang pada masa remaja akhir dapat memaksimalkan konsep diri pada dirinya termasuk faktor internal dan eksternal didalamnya. Faktor internal yang dapat mempengaruhi konsep diri yakni: 1) diri identitas (identity self), 2) diri pelaku (behavioral self), dan 3) diri penerimaan atau penilaan (judging self). Sedangkan faktor eksternal yang dapat mempengaruhi konsep diri yakni: 1) diri fisik (physical self), 2) diri etika-normal (moral-ethical self), 3) diri pribadi (personal self), 4) diri keluarga (family self), dan 5) diri sosial (social self). Konsep diri perlu ada pada masa remaja akhir karena dengan keyakinan bahwa semua pencapaian ditentukan oleh usaha, keterampilan dan kemampuan, maka anak pada masa remaja akhir akan berusaha meningkatkan kemampuan dan keterampilan yang menjadi persyaratan karir.&quot;,&quot;issue&quot;:&quot;1&quot;,&quot;volume&quot;:&quot;5&quot;,&quot;container-title-short&quot;:&quot;&quot;},&quot;isTemporary&quot;:false}]},{&quot;citationID&quot;:&quot;MENDELEY_CITATION_90867867-8d75-4483-9347-6c2fef9da945&quot;,&quot;properties&quot;:{&quot;noteIndex&quot;:0},&quot;isEdited&quot;:false,&quot;manualOverride&quot;:{&quot;isManuallyOverridden&quot;:false,&quot;citeprocText&quot;:&quot;[7]&quot;,&quot;manualOverrideText&quot;:&quot;&quot;},&quot;citationTag&quot;:&quot;MENDELEY_CITATION_v3_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&quot;,&quot;citationItems&quot;:[{&quot;id&quot;:&quot;605e00b1-75e9-3445-9bde-e549433a9b99&quot;,&quot;itemData&quot;:{&quot;type&quot;:&quot;thesis&quot;,&quot;id&quot;:&quot;605e00b1-75e9-3445-9bde-e549433a9b99&quot;,&quot;title&quot;:&quot;Peningkatan Penerimaan Diri Siswa Kelas XI SMK SMTI Yogyakarta Menggunakan Konseling Kelompok Rational Emotive Behavior, Tahun Ajaran 2017/2018&quot;,&quot;author&quot;:[{&quot;family&quot;:&quot;Nur&quot;,&quot;given&quot;:&quot;Hasanah Vivi&quot;,&quot;parse-names&quot;:false,&quot;dropping-particle&quot;:&quot;&quot;,&quot;non-dropping-particle&quot;:&quot;&quot;}],&quot;issued&quot;:{&quot;date-parts&quot;:[[2018]]},&quot;number-of-pages&quot;:&quot;1-26&quot;,&quot;container-title-short&quot;:&quot;&quot;},&quot;isTemporary&quot;:false}]},{&quot;citationID&quot;:&quot;MENDELEY_CITATION_98960f1a-2ef1-4312-aafe-271cacf4a24a&quot;,&quot;properties&quot;:{&quot;noteIndex&quot;:0},&quot;isEdited&quot;:false,&quot;manualOverride&quot;:{&quot;isManuallyOverridden&quot;:false,&quot;citeprocText&quot;:&quot;[8]&quot;,&quot;manualOverrideText&quot;:&quot;&quot;},&quot;citationTag&quot;:&quot;MENDELEY_CITATION_v3_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&quot;,&quot;citationItems&quot;:[{&quot;id&quot;:&quot;6d3202b0-bf32-3098-8b98-068778373ff6&quot;,&quot;itemData&quot;:{&quot;type&quot;:&quot;article-journal&quot;,&quot;id&quot;:&quot;6d3202b0-bf32-3098-8b98-068778373ff6&quot;,&quot;title&quot;:&quot;Pembentukan Konsep Diri Remaja&quot;,&quot;author&quot;:[{&quot;family&quot;:&quot;Syahraeni&quot;,&quot;given&quot;:&quot;Andi&quot;,&quot;parse-names&quot;:false,&quot;dropping-particle&quot;:&quot;&quot;,&quot;non-dropping-particle&quot;:&quot;&quot;}],&quot;container-title&quot;:&quot;Jurnal Bimbingan Penyuluhan Islam&quot;,&quot;DOI&quot;:&quot;https://doi.org/10.24252/al-irsyad%20al-nafs.v7i1.14463&quot;,&quot;URL&quot;:&quot;https://journal3.uin-alauddin.ac.id/index.php/Al-Irsyad_Al-Nafs/article/view/14463&quot;,&quot;issued&quot;:{&quot;date-parts&quot;:[[2020]]},&quot;page&quot;:&quot;61-76&quot;,&quot;abstract&quot;:&quot;Konsep diri bagi remaja berperan agar remaja dapat menyesuaikan dengan lingkungannya, agar mereka dapat diterima oleh lingkungannya. Remaja yang memiliki konsep diri yang positif akan memiliki tujuan dan cita-cita yang jelas terhadap masa depannya. Juga akan memunyai semangat hidup dan semangat juang yang tinggi. Konsep diri merupakan evaluasi terhadap domain yang spesifik dari diri. Remaja dapat membuat evaluasi diri terhadap berbagai domain dalam hidup akademiknya. Konsep diri terbentuk berdasarkan persepsi seseorang mengenai sikap-sikap orang lain terhadap dirinya. Pada seorang anak, Ia mulai belajar berfikir dan merasakan dirinya seperti apa yang telah ditentukan oleh orang lain dalam lingkungannya. Pembentukan konsep diri antara laki-laki dan perempuan mengalami perbedaan. Perempuan dalam pembentukan konsep diri bersumber dari keadaan fisik dan popularitas dirinya, sedangkan konsep diri laki-laki bersumber dari agresifitas dan kekuatan dirinya.&quot;,&quot;issue&quot;:&quot;1&quot;,&quot;volume&quot;:&quot;7&quot;,&quot;container-title-short&quot;:&quot;&quot;},&quot;isTemporary&quot;:false}]},{&quot;citationID&quot;:&quot;MENDELEY_CITATION_8db04908-9412-4ac3-a30b-bd5126e76d71&quot;,&quot;properties&quot;:{&quot;noteIndex&quot;:0},&quot;isEdited&quot;:false,&quot;manualOverride&quot;:{&quot;isManuallyOverridden&quot;:false,&quot;citeprocText&quot;:&quot;[9]&quot;,&quot;manualOverrideText&quot;:&quot;&quot;},&quot;citationTag&quot;:&quot;MENDELEY_CITATION_v3_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&quot;,&quot;citationItems&quot;:[{&quot;id&quot;:&quot;e3961526-ae04-3783-9e4c-3dff284cb90e&quot;,&quot;itemData&quot;:{&quot;type&quot;:&quot;article-journal&quot;,&quot;id&quot;:&quot;e3961526-ae04-3783-9e4c-3dff284cb90e&quot;,&quot;title&quot;:&quot;Upaya Meningkatkan Penerimaan Diri (Selfacceptance) Siswa Melalui Konseling Individu Dengan Pendekatan Realita Kelas Xi Sma Negeri 15 Bandar Lampung&quot;,&quot;author&quot;:[{&quot;family&quot;:&quot;Sekali&quot;,&quot;given&quot;:&quot;Ratna&quot;,&quot;parse-names&quot;:false,&quot;dropping-particle&quot;:&quot;&quot;,&quot;non-dropping-particle&quot;:&quot;&quot;}],&quot;container-title&quot;:&quot;Jurnal Evaluasi dan Pembelajaran&quot;,&quot;DOI&quot;:&quot;10.52647/jep.v2i2.21&quot;,&quot;ISSN&quot;:&quot;2621-7627&quot;,&quot;URL&quot;:&quot;https://jepjurnal.stkipalitb.ac.id/index.php/hepi/article/view/21&quot;,&quot;issued&quot;:{&quot;date-parts&quot;:[[2020]]},&quot;page&quot;:&quot;135-147&quot;,&quot;abstract&quot;:&quot;Tujuan penelitian ini adalah untuk mengetahui apakah self acceptance siswa kelas XI dapat diubah melalui konseling individu realita. Penelitian ini termasuk dalam jenis penelitian eksperimen dengan desain penelitian one group pre-test and post-test design. Subyek penelitian ini adalah 6 siswa kelas XI SMA Negeri 15 Bandar Lampung yang memiliki self acceptance rendah dan memenuhi beberapa kriteria dalam subyek penelitian. Pemilihan subyek penelitian berdasarkan hasil wawancara terhadap guru pembimbing serta siswa. Sebelum dan setelah pemberian treatment. Analisis data menggunakan teknik analisis data deskriptif persentase dan uji wilcoxon. Hasil penelitian menunjukan bahwa self acceptance siswa sebelum mendapatkan konseling individu realita termasuk dalam kriteria rendah dengan persentase 48%. Setelah mendapatkan konseling individu realita mengalami peningkatan menjadi 64% dengan kriteria sedang. Dengan demikian terjadi perubahan positif sebesar 16%. Hasil perhitungan uji wilcoxon sebelum dan setelah mendapatkan treatment, diperoleh Zhitung=2,20&gt;Ztabel= 0 dengan taraf signifikansi 5% sehingga dinyatakan bahwa Ha diterima. Dengan kata lain bahwa konseling individu realita dapat mengubah self acceptance rendah pada siswa kelas XI SMA Negeri 15 Bandar Lampung. Kata kunci: konseling individu, realita, self acceptance,&quot;,&quot;issue&quot;:&quot;2&quot;,&quot;volume&quot;:&quot;2&quot;,&quot;container-title-short&quot;:&quot;&quot;},&quot;isTemporary&quot;:false}]},{&quot;citationID&quot;:&quot;MENDELEY_CITATION_945f23e9-9fc5-4fa8-973f-1ce2b31d5b9b&quot;,&quot;properties&quot;:{&quot;noteIndex&quot;:0},&quot;isEdited&quot;:false,&quot;manualOverride&quot;:{&quot;isManuallyOverridden&quot;:false,&quot;citeprocText&quot;:&quot;[10]&quot;,&quot;manualOverrideText&quot;:&quot;&quot;},&quot;citationTag&quot;:&quot;MENDELEY_CITATION_v3_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&quot;,&quot;citationItems&quot;:[{&quot;id&quot;:&quot;4fc4aef0-a98b-3920-8a05-50aaf6b4b4c1&quot;,&quot;itemData&quot;:{&quot;type&quot;:&quot;article-journal&quot;,&quot;id&quot;:&quot;4fc4aef0-a98b-3920-8a05-50aaf6b4b4c1&quot;,&quot;title&quot;:&quot;Kontribusi Penerimaan Diri dan Tipe Kepribadian Narsistik terhadap Penggunaan Aplikasi Photoeditor&quot;,&quot;author&quot;:[{&quot;family&quot;:&quot;Hartawi&quot;,&quot;given&quot;:&quot;Ester&quot;,&quot;parse-names&quot;:false,&quot;dropping-particle&quot;:&quot;&quot;,&quot;non-dropping-particle&quot;:&quot;&quot;},{&quot;family&quot;:&quot;Yusra&quot;,&quot;given&quot;:&quot;Zulmi&quot;,&quot;parse-names&quot;:false,&quot;dropping-particle&quot;:&quot;&quot;,&quot;non-dropping-particle&quot;:&quot;&quot;}],&quot;container-title&quot;:&quot;Jurnal RAP UNP&quot;,&quot;DOI&quot;:&quot;https://doi.org/10.24036/rapun.v9i1.10385&quot;,&quot;URL&quot;:&quot;https://ejournal.unp.ac.id/index.php/psikologi/article/view/10385&quot;,&quot;issued&quot;:{&quot;date-parts&quot;:[[2018]]},&quot;page&quot;:&quot;25-36&quot;,&quot;abstract&quot;:&quot;Contribution self acceptance and narcissistic personality against photo editor usage.This study aims to determine the contribution of self acceptance and narcissistic personality type against photo editor application usage. The subjects of this study are 66 high school students who are determined by accidental sampling technique. The kind of research thatis used is a self acceptance scale, narcissistic personality type scale adapted from NPI 40, and photo editor application usage scale. Data processed using a Multiple Regression Analysis Statistics. The result showed that there is no correlation of self acceptance to the photo editor application usage and there is correlation of narcissistic personality type with photo editor application usage.&quot;,&quot;issue&quot;:&quot;1&quot;,&quot;volume&quot;:&quot;9&quot;,&quot;container-title-short&quot;:&quot;&quot;},&quot;isTemporary&quot;:false}]},{&quot;citationID&quot;:&quot;MENDELEY_CITATION_924ef338-67ca-4d5a-aed9-2a05883baf53&quot;,&quot;properties&quot;:{&quot;noteIndex&quot;:0},&quot;isEdited&quot;:false,&quot;manualOverride&quot;:{&quot;isManuallyOverridden&quot;:false,&quot;citeprocText&quot;:&quot;[3]&quot;,&quot;manualOverrideText&quot;:&quot;&quot;},&quot;citationTag&quot;:&quot;MENDELEY_CITATION_v3_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&quot;,&quot;citationItems&quot;:[{&quot;id&quot;:&quot;773637c7-398a-3fa3-b569-c37c70773e99&quot;,&quot;itemData&quot;:{&quot;type&quot;:&quot;article&quot;,&quot;id&quot;:&quot;773637c7-398a-3fa3-b569-c37c70773e99&quot;,&quot;title&quot;:&quot;Konsep Diri, Harga Diri, Dan Kepercayaan Diri Remaja&quot;,&quot;author&quot;:[{&quot;family&quot;:&quot;Budi&quot;,&quot;given&quot;:&quot;Andayani&quot;,&quot;parse-names&quot;:false,&quot;dropping-particle&quot;:&quot;&quot;,&quot;non-dropping-particle&quot;:&quot;&quot;},{&quot;family&quot;:&quot;Tina&quot;,&quot;given&quot;:&quot;Afiatin&quot;,&quot;parse-names&quot;:false,&quot;dropping-particle&quot;:&quot;&quot;,&quot;non-dropping-particle&quot;:&quot;&quot;}],&quot;container-title&quot;:&quot;Jurnal Psikologi UGM&quot;,&quot;DOI&quot;:&quot;10.22146/jpsi.10046&quot;,&quot;ISSN&quot;:&quot;0215-8884&quot;,&quot;URL&quot;:&quot;https://journal.ugm.ac.id/jpsi/article/view/10046&quot;,&quot;issued&quot;:{&quot;date-parts&quot;:[[2016]]},&quot;page&quot;:&quot;23-30&quot;,&quot;abstract&quot;:&quot;Kepercayaan diri merupakan salah satu aspek kepribadian yang penting dalam kehidupan manusia. Dari pendapat para ahli konsep diri dan harga diri mempunyai hubungan dengan tinggi rendahnya kepercayaan diri. Namun demikian, bagaimana arah hubungan tersebut belum diketahui. Penelitian ini bertujuan untuk membuktikan secara empirik hubungan antara konsep diri, harga diri, dan kepercayaan diri. Dengan subjek penelitian siswa SMP PIRI Ngabean sebanyak 208 orang, data diolah dengan analisis product moment dari Pearson. Diperoleh dukungan terhadap hipotesis penelitian yaitu bahwa ada hubungan yang positif antara konsep diri dan kepercayaan diri ( rxy =0,808; p &lt;0,01); dan ada hubungan yang positif antara harga diri dan kepercayaan diri ( rxy =0,684; p &lt;0,01). Hasil perhitungan ini dibandingkan dengan hasil analisis data yang sama dengan teknik korelasi parsial. Dengan mengendalikan pengaruh variabel harga diri diperoleh koefisien korelasi antarakonsep diri dan kepercayaan diri sebesar rxy =0,606 ( p &lt;0,01). Selanjutnya dengan mengendalikan pengaruh variabel konsep diri, diperoleh koefisien korelasi antara harga diri dan kepercayaan diri sebesar rxy =0,172 ( p &lt;0,05). Dari hasil analisis tersebut dapat dambil kesimpulan bahwa variabel konsep diri meruapakan prediktor yang lebih kuat terhadap kepercayaan diri. Hal ini didukung oleh dua hal. Pertama , koefisien korelasi antara harga diri dan kepercayaan diri lebih besar daripada koefisien korelasi antara harga diri dan kepercayaan diri. Kedua , penurunan koefisien korelasi antara harga diri dan kepercayaan diri cukup besar ketika variabel konsep diri dikendalikan pengaruhnya.&quot;,&quot;issue&quot;:&quot;2&quot;,&quot;volume&quot;:&quot;23&quot;,&quot;container-title-short&quot;:&quot;&quot;},&quot;isTemporary&quot;:false}]},{&quot;citationID&quot;:&quot;MENDELEY_CITATION_e75cf52e-24ee-4ea1-bfb7-c803b8a4b9f2&quot;,&quot;properties&quot;:{&quot;noteIndex&quot;:0},&quot;isEdited&quot;:false,&quot;manualOverride&quot;:{&quot;isManuallyOverridden&quot;:false,&quot;citeprocText&quot;:&quot;[11]&quot;,&quot;manualOverrideText&quot;:&quot;&quot;},&quot;citationTag&quot;:&quot;MENDELEY_CITATION_v3_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&quot;,&quot;citationItems&quot;:[{&quot;id&quot;:&quot;9321d9aa-aab3-3300-8a7d-db7c52f6d36d&quot;,&quot;itemData&quot;:{&quot;type&quot;:&quot;article-journal&quot;,&quot;id&quot;:&quot;9321d9aa-aab3-3300-8a7d-db7c52f6d36d&quot;,&quot;title&quot;:&quot;Meta-Analisis Quasi Eksperimental Model Pembelajaran Value Clarification Technique (VCT) Terhadap Prestasi Belajar Siswa Sekolah Dasar&quot;,&quot;author&quot;:[{&quot;family&quot;:&quot;Akhwani&quot;,&quot;given&quot;:&quot;Akhwani&quot;,&quot;parse-names&quot;:false,&quot;dropping-particle&quot;:&quot;&quot;,&quot;non-dropping-particle&quot;:&quot;&quot;},{&quot;family&quot;:&quot;Nurizka&quot;,&quot;given&quot;:&quot;Rian&quot;,&quot;parse-names&quot;:false,&quot;dropping-particle&quot;:&quot;&quot;,&quot;non-dropping-particle&quot;:&quot;&quot;}],&quot;container-title&quot;:&quot;Jurnal Basicedu&quot;,&quot;DOI&quot;:&quot;10.31004/basicedu.v5i2.706&quot;,&quot;ISSN&quot;:&quot;2580-3735&quot;,&quot;issued&quot;:{&quot;date-parts&quot;:[[2021]]},&quot;page&quot;:&quot;446-454&quot;,&quot;abstract&quot;:&quot;Tidak ada model pembelajaran yang paling baik dan paling buruk. Model pembelajaran memiliki karakteristik sesuai dengan konten tujuan pembelajaran yang ingin dicapai. Penelitian ini berujuan untuk menganalisis pengaruh model pembelajaran VCT terhadap prestasi belajar siswa sekolah dasar. Metode yang digunakan adalah meta-analisis. Penelitian didesain dengan mengganalisis beberapa hasil penelitian quasi eksperimental terkait model pembelajaran VCT terhadap hasil belajar siswa sekolah dasar. Hasil penelitian menunjukan bahwa terdapat selisih antara kelas eksperimen dengan kelas kontrol terhadap prestasi belajar siswa sekolah dasar. Rata-rata nilai siswa pada model pembelajaran VCT sebesar 75,02, sementara kelas konvensional adalah 67,06, terdapat selisih 7,96. Dengan kata lain terdapat kenaikan rata-rata 10,61 persen. Model pembelajaran VCT cenderung digunakan dalam materi Pendidikan Kewarganegaraan dan IPS. Pendidikan Kewarganegaraan merupakan materi yang berbasis nilai, sementara VCT merupakan model pembelajaran yang dapat digunakan untuk mengembangkan nilai. VCT dapat dipadukan dengan media video untuk menyampaikan stimulus cerita. Model pembelajaran VCT dapat digunakan guru untuk meningkatkan hasil belajar siswa sekolah dasar.&quot;,&quot;issue&quot;:&quot;2&quot;,&quot;volume&quot;:&quot;5&quot;,&quot;container-title-short&quot;:&quot;&quot;},&quot;isTemporary&quot;:false}]},{&quot;citationID&quot;:&quot;MENDELEY_CITATION_780d8756-7a07-4c72-8206-429fca4b7558&quot;,&quot;properties&quot;:{&quot;noteIndex&quot;:0},&quot;isEdited&quot;:false,&quot;manualOverride&quot;:{&quot;isManuallyOverridden&quot;:false,&quot;citeprocText&quot;:&quot;[12]&quot;,&quot;manualOverrideText&quot;:&quot;&quot;},&quot;citationTag&quot;:&quot;MENDELEY_CITATION_v3_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&quot;,&quot;citationItems&quot;:[{&quot;id&quot;:&quot;78d55b6c-ee6e-3026-bd02-923ab92d3992&quot;,&quot;itemData&quot;:{&quot;type&quot;:&quot;thesis&quot;,&quot;id&quot;:&quot;78d55b6c-ee6e-3026-bd02-923ab92d3992&quot;,&quot;title&quot;:&quot;Pengaruh Dukungan Sosial Keluarga Terhadap Konsep Diri Siswa SMA di Tangerang Selatan&quot;,&quot;author&quot;:[{&quot;family&quot;:&quot;Mochtan&quot;,&quot;given&quot;:&quot;Aisha Nabila&quot;,&quot;parse-names&quot;:false,&quot;dropping-particle&quot;:&quot;&quot;,&quot;non-dropping-particle&quot;:&quot;&quot;}],&quot;container-title&quot;:&quot;Skripsi&quot;,&quot;URL&quot;:&quot;http://repository.unj.ac.id/3045/1/AISHA NABILA MOCHTAN.pdf&quot;,&quot;issued&quot;:{&quot;date-parts&quot;:[[2019]]},&quot;number-of-pages&quot;:&quot;1-157&quot;,&quot;abstract&quot;:&quot;… terdapat lima korban meninggal dunia dan lima korban lainnya menderita … bullying, sebaliknya seseorang dengan konsep diri yang negatif cenderung akan melakukan perilaku bullying…&quot;,&quot;container-title-short&quot;:&quot;&quot;},&quot;isTemporary&quot;:false}]},{&quot;citationID&quot;:&quot;MENDELEY_CITATION_57e66474-306e-4a56-9824-16d801826f71&quot;,&quot;properties&quot;:{&quot;noteIndex&quot;:0},&quot;isEdited&quot;:false,&quot;manualOverride&quot;:{&quot;isManuallyOverridden&quot;:false,&quot;citeprocText&quot;:&quot;[7]&quot;,&quot;manualOverrideText&quot;:&quot;&quot;},&quot;citationTag&quot;:&quot;MENDELEY_CITATION_v3_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&quot;,&quot;citationItems&quot;:[{&quot;id&quot;:&quot;605e00b1-75e9-3445-9bde-e549433a9b99&quot;,&quot;itemData&quot;:{&quot;type&quot;:&quot;thesis&quot;,&quot;id&quot;:&quot;605e00b1-75e9-3445-9bde-e549433a9b99&quot;,&quot;title&quot;:&quot;Peningkatan Penerimaan Diri Siswa Kelas XI SMK SMTI Yogyakarta Menggunakan Konseling Kelompok Rational Emotive Behavior, Tahun Ajaran 2017/2018&quot;,&quot;author&quot;:[{&quot;family&quot;:&quot;Nur&quot;,&quot;given&quot;:&quot;Hasanah Vivi&quot;,&quot;parse-names&quot;:false,&quot;dropping-particle&quot;:&quot;&quot;,&quot;non-dropping-particle&quot;:&quot;&quot;}],&quot;issued&quot;:{&quot;date-parts&quot;:[[2018]]},&quot;number-of-pages&quot;:&quot;1-26&quot;,&quot;container-title-short&quot;:&quot;&quot;},&quot;isTemporary&quot;:false}]},{&quot;citationID&quot;:&quot;MENDELEY_CITATION_f0c6d212-8aec-4b40-bc62-9bc967ecbf5b&quot;,&quot;properties&quot;:{&quot;noteIndex&quot;:0},&quot;isEdited&quot;:false,&quot;manualOverride&quot;:{&quot;isManuallyOverridden&quot;:false,&quot;citeprocText&quot;:&quot;[13]&quot;,&quot;manualOverrideText&quot;:&quot;&quot;},&quot;citationTag&quot;:&quot;MENDELEY_CITATION_v3_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&quot;,&quot;citationItems&quot;:[{&quot;id&quot;:&quot;11430581-165a-3a86-be07-762f8672dd3d&quot;,&quot;itemData&quot;:{&quot;type&quot;:&quot;article-journal&quot;,&quot;id&quot;:&quot;11430581-165a-3a86-be07-762f8672dd3d&quot;,&quot;title&quot;:&quot;Pembelajaran Di Era Pandemi Covid-19: Implementasi Flipped Classroom Berbantuan Youtube Di Lembaga Pendidikan dan Keterampilan&quot;,&quot;author&quot;:[{&quot;family&quot;:&quot;Rahmah&quot;,&quot;given&quot;:&quot;Lailatul Hanifi&quot;,&quot;parse-names&quot;:false,&quot;dropping-particle&quot;:&quot;&quot;,&quot;non-dropping-particle&quot;:&quot;&quot;},{&quot;family&quot;:&quot;Nurlaela&quot;,&quot;given&quot;:&quot;Luthfiyah&quot;,&quot;parse-names&quot;:false,&quot;dropping-particle&quot;:&quot;&quot;,&quot;non-dropping-particle&quot;:&quot;&quot;},{&quot;family&quot;:&quot;Maspiyah&quot;,&quot;given&quot;:&quot;Maspiyah&quot;,&quot;parse-names&quot;:false,&quot;dropping-particle&quot;:&quot;&quot;,&quot;non-dropping-particle&quot;:&quot;&quot;},{&quot;family&quot;:&quot;Rijanto&quot;,&quot;given&quot;:&quot;Tri&quot;,&quot;parse-names&quot;:false,&quot;dropping-particle&quot;:&quot;&quot;,&quot;non-dropping-particle&quot;:&quot;&quot;}],&quot;container-title&quot;:&quot;JIPI (Jurnal Ilmiah Penelitian dan Pembelajaran Informatika)&quot;,&quot;DOI&quot;:&quot;10.29100/jipi.v6i2.2060&quot;,&quot;URL&quot;:&quot;https://jurnal.stkippgritulungagung.ac.id/index.php/jipi/article/view/2060&quot;,&quot;issued&quot;:{&quot;date-parts&quot;:[[2021]]},&quot;page&quot;:&quot;286-292&quot;,&quot;abstract&quot;:&quot;… PEMBELAJARAN DI ERA PANDEMI COVID-19: IMPLEMENTASI … Implementing Flipped Classroom Model Utilizing Online Learning Guides in an Academic Hospital Library Setting,” in …&quot;,&quot;issue&quot;:&quot;2&quot;,&quot;volume&quot;:&quot;6&quot;,&quot;container-title-short&quot;:&quot;&quot;},&quot;isTemporary&quot;:false}]},{&quot;citationID&quot;:&quot;MENDELEY_CITATION_9b1b7095-ccc4-4d10-b367-611917e6fe2b&quot;,&quot;properties&quot;:{&quot;noteIndex&quot;:0},&quot;isEdited&quot;:false,&quot;manualOverride&quot;:{&quot;isManuallyOverridden&quot;:false,&quot;citeprocText&quot;:&quot;[14]&quot;,&quot;manualOverrideText&quot;:&quot;&quot;},&quot;citationTag&quot;:&quot;MENDELEY_CITATION_v3_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&quot;,&quot;citationItems&quot;:[{&quot;id&quot;:&quot;c41d6f06-2507-3f18-9893-195175cc5109&quot;,&quot;itemData&quot;:{&quot;type&quot;:&quot;article-journal&quot;,&quot;id&quot;:&quot;c41d6f06-2507-3f18-9893-195175cc5109&quot;,&quot;title&quot;:&quot;Hubungan Konsep Diri Dengan Penerimaan Diri Siswa&quot;,&quot;author&quot;:[{&quot;family&quot;:&quot;Rahmadani&quot;,&quot;given&quot;:&quot;F P&quot;,&quot;parse-names&quot;:false,&quot;dropping-particle&quot;:&quot;&quot;,&quot;non-dropping-particle&quot;:&quot;&quot;}],&quot;container-title&quot;:&quot;e-Journal Pembelajaran Inovasi, Jurnal Ilmiah …&quot;,&quot;URL&quot;:&quot;http://ejournal.unp.ac.id/students/index.php/pgsd/article/view/5319&quot;,&quot;issued&quot;:{&quot;date-parts&quot;:[[2019]]},&quot;page&quot;:&quot;52-68&quot;,&quot;abstract&quot;:&quot;… (1) tingkat konsep diri berada pada kategori cukup baik, (2) tingkat penerimaan diri berada pada … konsep diri dengan penerimaan diri siswa dengan koefisien korelasi 0,118 dan taraf …&quot;,&quot;issue&quot;:&quot;2&quot;,&quot;volume&quot;:&quot;4&quot;,&quot;container-title-short&quot;:&quot;&quot;},&quot;isTemporary&quot;:false}]},{&quot;citationID&quot;:&quot;MENDELEY_CITATION_e77b8556-1bdb-4571-9025-10e6b58809c8&quot;,&quot;properties&quot;:{&quot;noteIndex&quot;:0},&quot;isEdited&quot;:false,&quot;manualOverride&quot;:{&quot;isManuallyOverridden&quot;:false,&quot;citeprocText&quot;:&quot;[15]&quot;,&quot;manualOverrideText&quot;:&quot;&quot;},&quot;citationTag&quot;:&quot;MENDELEY_CITATION_v3_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&quot;,&quot;citationItems&quot;:[{&quot;id&quot;:&quot;baf06429-541b-3801-b0a8-d50dbeb7166f&quot;,&quot;itemData&quot;:{&quot;type&quot;:&quot;thesis&quot;,&quot;id&quot;:&quot;baf06429-541b-3801-b0a8-d50dbeb7166f&quot;,&quot;title&quot;:&quot;Hubungan Antara Konsep Diri Dengan Penerimaan Diri Remaja Di Panti Asuhan Puteri Aisiyah&quot;,&quot;author&quot;:[{&quot;family&quot;:&quot;Megawati&quot;,&quot;given&quot;:&quot;Mili&quot;,&quot;parse-names&quot;:false,&quot;dropping-particle&quot;:&quot;&quot;,&quot;non-dropping-particle&quot;:&quot;&quot;},{&quot;family&quot;:&quot;Gaol&quot;,&quot;given&quot;:&quot;Lumban&quot;,&quot;parse-names&quot;:false,&quot;dropping-particle&quot;:&quot;&quot;,&quot;non-dropping-particle&quot;:&quot;&quot;},{&quot;family&quot;:&quot;Psikologi&quot;,&quot;given&quot;:&quot;Fakultas&quot;,&quot;parse-names&quot;:false,&quot;dropping-particle&quot;:&quot;&quot;,&quot;non-dropping-particle&quot;:&quot;&quot;},{&quot;family&quot;:&quot;Area&quot;,&quot;given&quot;:&quot;Universitas Medan&quot;,&quot;parse-names&quot;:false,&quot;dropping-particle&quot;:&quot;&quot;,&quot;non-dropping-particle&quot;:&quot;&quot;},{&quot;family&quot;:&quot;Area&quot;,&quot;given&quot;:&quot;Universitas Medan&quot;,&quot;parse-names&quot;:false,&quot;dropping-particle&quot;:&quot;&quot;,&quot;non-dropping-particle&quot;:&quot;&quot;}],&quot;URL&quot;:&quot;https://proceedings.uinsgd.ac.id/index.php/proceedings/article/download/907/814&quot;,&quot;issued&quot;:{&quot;date-parts&quot;:[[2022]]},&quot;abstract&quot;:&quot;Penelitian ini bertujuan untuk melihat hubungan antara konsep diri dengan penerimaan diri pada remaja panti asuhan Puteri Aisyiyah. Penelitian ini menggunakan pendekatan kuantitatif. Subjek dalam penelitian ini adalah remaja panti yang berusia 12-17 tahun. Teknik pengambilan sampel dalam penelitian ini menggunakan total sampling yaitu teknik yang jumlah sampel sama dengan jumlah populasi, maka sampel penelitiannya berjumlah 42 remaja. Teknik pengambilan data menggunakan skala likert. Berdasarkan perhitungan analisis product moment dengan nilai koefisien (rxy) 0,892 dengan p= 0,000 &lt; 0,050. Hasil ini menunjukkan bahwa hipotesis dalam penelitian “diterima”, yaitu terdapat hubungan positif dan signifikan antara konsep diri dengan penerimaan diri pada remaja panti asuhan, yang menunjukkan semakin positif konsep diri maka semakin tinggi penerimaan diri, demikian sebaliknya semakin negatif konsep diri maka semakin rendah penerimaan diri. Adapun koefisien determinasi dari korelasi tersebut adalah sebesar r₂ = 0,795 artinya konsep diri berkontribusi terhadap penerimaan diri sebesar 79,5% sedangkan sisanya ditentukan oleh aspek lain yang tidak diteliti dalam penelitian ini. Konsep diri dalam penelitian ini tergolong positif karena (mean hipotetik = 110 &lt; mean empirik = 149,52), sedangkan penerimaan diri dalam penelitian ini tergolong tinggi karena (mean hipotetik = 92,5 &lt; mean empirik = 6122,48).&quot;,&quot;container-title-short&quot;:&quot;&quot;},&quot;isTemporary&quot;:false}]},{&quot;citationID&quot;:&quot;MENDELEY_CITATION_60607cc2-07d8-4c26-94d3-3647669771f9&quot;,&quot;properties&quot;:{&quot;noteIndex&quot;:0},&quot;isEdited&quot;:false,&quot;manualOverride&quot;:{&quot;isManuallyOverridden&quot;:false,&quot;citeprocText&quot;:&quot;[7]&quot;,&quot;manualOverrideText&quot;:&quot;&quot;},&quot;citationTag&quot;:&quot;MENDELEY_CITATION_v3_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&quot;,&quot;citationItems&quot;:[{&quot;id&quot;:&quot;605e00b1-75e9-3445-9bde-e549433a9b99&quot;,&quot;itemData&quot;:{&quot;type&quot;:&quot;thesis&quot;,&quot;id&quot;:&quot;605e00b1-75e9-3445-9bde-e549433a9b99&quot;,&quot;title&quot;:&quot;Peningkatan Penerimaan Diri Siswa Kelas XI SMK SMTI Yogyakarta Menggunakan Konseling Kelompok Rational Emotive Behavior, Tahun Ajaran 2017/2018&quot;,&quot;author&quot;:[{&quot;family&quot;:&quot;Nur&quot;,&quot;given&quot;:&quot;Hasanah Vivi&quot;,&quot;parse-names&quot;:false,&quot;dropping-particle&quot;:&quot;&quot;,&quot;non-dropping-particle&quot;:&quot;&quot;}],&quot;issued&quot;:{&quot;date-parts&quot;:[[2018]]},&quot;number-of-pages&quot;:&quot;1-26&quot;,&quot;container-title-short&quot;:&quot;&quot;},&quot;isTemporary&quot;:false}]},{&quot;citationID&quot;:&quot;MENDELEY_CITATION_7587b210-2773-4d7f-b561-20ce06635c3b&quot;,&quot;properties&quot;:{&quot;noteIndex&quot;:0},&quot;isEdited&quot;:false,&quot;manualOverride&quot;:{&quot;isManuallyOverridden&quot;:false,&quot;citeprocText&quot;:&quot;[16]&quot;,&quot;manualOverrideText&quot;:&quot;&quot;},&quot;citationTag&quot;:&quot;MENDELEY_CITATION_v3_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&quot;,&quot;citationItems&quot;:[{&quot;id&quot;:&quot;1ab3f679-0696-3745-8a8c-3f6ac8a37292&quot;,&quot;itemData&quot;:{&quot;type&quot;:&quot;article-journal&quot;,&quot;id&quot;:&quot;1ab3f679-0696-3745-8a8c-3f6ac8a37292&quot;,&quot;title&quot;:&quot;Hubungan Antara Konsep Diri dan Interaksi Sosial dengan Penerimaan Diri Siswa di SMA Negeri 10 Malang&quot;,&quot;author&quot;:[{&quot;family&quot;:&quot;Legistini&quot;,&quot;given&quot;:&quot;Lyta&quot;,&quot;parse-names&quot;:false,&quot;dropping-particle&quot;:&quot;&quot;,&quot;non-dropping-particle&quot;:&quot;&quot;},{&quot;family&quot;:&quot;Flurentin&quot;,&quot;given&quot;:&quot;Elia&quot;,&quot;parse-names&quot;:false,&quot;dropping-particle&quot;:&quot;&quot;,&quot;non-dropping-particle&quot;:&quot;&quot;},{&quot;family&quot;:&quot;Ramli&quot;,&quot;given&quot;:&quot;M.&quot;,&quot;parse-names&quot;:false,&quot;dropping-particle&quot;:&quot;&quot;,&quot;non-dropping-particle&quot;:&quot;&quot;}],&quot;container-title&quot;:&quot;Prosiding Seminar Nasional …&quot;,&quot;URL&quot;:&quot;http://conference.um.ac.id/index.php/bk/article/view/43&quot;,&quot;issued&quot;:{&quot;date-parts&quot;:[[2020]]},&quot;page&quot;:&quot;10-16&quot;,&quot;abstract&quot;:&quot;Penelitian ini bertujuan untuk mengetahui hubungan antara konsep diri dan interaksi sosial dengan penerimaan diri siswa di SMA Negeri 10 Malang. Penelitian ini merupakan penelitian korelasional. Populasi dalam penelitian ini adalah siswa SMA Negeri 10 Malang. Sampel diambil dengan menggunakan teknik proportional random sampling dengan jumlah sampel 104 siswa. Data diperoleh dengan menggunakan instrumen konsep diri, instrumen interaksi sosial, dan instrumen penerimaan diri. Data dianalisis menggunakan analisis regresi berganda.Hasil penelitian menunjukkan bahwa:(1) konsep diri dengan penerimaan diri secara signifikan berhubungan; (2) interaksi sosial dengan penerimaan diri secara signifikan berhubungan; (3) konsep diri dan interaksi sosial secara bersama-sama berhubungan dengan penerimaan diri.&quot;,&quot;issue&quot;:&quot;5&quot;,&quot;container-title-short&quot;:&quot;&quot;},&quot;isTemporary&quot;:false}]},{&quot;citationID&quot;:&quot;MENDELEY_CITATION_83deb782-c517-4286-bd3b-de9ffc432228&quot;,&quot;properties&quot;:{&quot;noteIndex&quot;:0},&quot;isEdited&quot;:false,&quot;manualOverride&quot;:{&quot;isManuallyOverridden&quot;:false,&quot;citeprocText&quot;:&quot;[17]&quot;,&quot;manualOverrideText&quot;:&quot;&quot;},&quot;citationTag&quot;:&quot;MENDELEY_CITATION_v3_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&quot;,&quot;citationItems&quot;:[{&quot;id&quot;:&quot;3de4888e-bca3-36e8-a2e9-4646dddd6349&quot;,&quot;itemData&quot;:{&quot;type&quot;:&quot;article-journal&quot;,&quot;id&quot;:&quot;3de4888e-bca3-36e8-a2e9-4646dddd6349&quot;,&quot;title&quot;:&quot;Sosialisasi Konsep Diri Dalam Meningkatkan Penerimaan Diri dan Interaksi Sosial Yang Baik Pada Remaja&quot;,&quot;author&quot;:[{&quot;family&quot;:&quot;Rahmi&quot;,&quot;given&quot;:&quot;Ai&quot;,&quot;parse-names&quot;:false,&quot;dropping-particle&quot;:&quot;&quot;,&quot;non-dropping-particle&quot;:&quot;&quot;},{&quot;family&quot;:&quot;Aisah&quot;,&quot;given&quot;:&quot;Siti&quot;,&quot;parse-names&quot;:false,&quot;dropping-particle&quot;:&quot;&quot;,&quot;non-dropping-particle&quot;:&quot;&quot;}],&quot;container-title&quot;:&quot;Proceedings UIN Sunan Gunung Djati Bandung&quot;,&quot;URL&quot;:&quot;https://proceedings.uinsgd.ac.id/index.php/proceedings/article/download/907/814&quot;,&quot;issued&quot;:{&quot;date-parts&quot;:[[2021]]},&quot;page&quot;:&quot;24-32&quot;,&quot;abstract&quot;:&quot;… tahu bagaimana diri kita merasakan siapa kita. Ketika kita sudah mengetahui kekurangan dan kelebihan dalam diri sendiri, maka timbulah penerimaan diri yang baik. Penerimaan diri …&quot;,&quot;issue&quot;:&quot;50&quot;,&quot;volume&quot;:&quot;1&quot;,&quot;container-title-short&quot;:&quot;&quot;},&quot;isTemporary&quot;:false}]},{&quot;citationID&quot;:&quot;MENDELEY_CITATION_63113270-f52a-449a-8dc6-0db2a7e17706&quot;,&quot;properties&quot;:{&quot;noteIndex&quot;:0},&quot;isEdited&quot;:false,&quot;manualOverride&quot;:{&quot;isManuallyOverridden&quot;:false,&quot;citeprocText&quot;:&quot;[18]&quot;,&quot;manualOverrideText&quot;:&quot;&quot;},&quot;citationTag&quot;:&quot;MENDELEY_CITATION_v3_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&quot;,&quot;citationItems&quot;:[{&quot;id&quot;:&quot;10ecdb3c-9010-37d4-bb9b-2049e0782243&quot;,&quot;itemData&quot;:{&quot;type&quot;:&quot;article-journal&quot;,&quot;id&quot;:&quot;10ecdb3c-9010-37d4-bb9b-2049e0782243&quot;,&quot;title&quot;:&quot;Penerapan Teori REBT dengan Menggunakan Teknik Assertive Adaptive untuk Menumbuhkan Kemampuan Adaptasi pada Remaja&quot;,&quot;author&quot;:[{&quot;family&quot;:&quot;Pradana&quot;,&quot;given&quot;:&quot;Charis Rizqi&quot;,&quot;parse-names&quot;:false,&quot;dropping-particle&quot;:&quot;&quot;,&quot;non-dropping-particle&quot;:&quot;&quot;}],&quot;container-title&quot;:&quot;Al Musyrif: Jurnal Bimbingan dan Konseling Islam&quot;,&quot;DOI&quot;:&quot;10.38073/almusyrif.v5i2.840&quot;,&quot;ISSN&quot;:&quot;2655-5425&quot;,&quot;URL&quot;:&quot;https://ejournal.uiidalwa.ac.id/index.php/almusyrif/article/view/840/423&quot;,&quot;issued&quot;:{&quot;date-parts&quot;:[[2022]]},&quot;page&quot;:&quot;106-113&quot;,&quot;abstract&quot;:&quot;The focus of this research is (1) How is the process of applying adaptive assertive techniques to foster adaptive abilities in adolescents (2) How is the application of adaptive assertive techniques to foster adaptive abilities in adolescents . To describe these problems, researchers used a qualitative descriptive approach. Data collection techniques used are observation, interviews and documentation. The data analysis technique used is descriptive analysis. From the results of data analysis it can be concluded that REBT with Adaptive Assertive Techniques to Grow Adaptive Capabilities in Adolescents is carried out in 5 steps, namely helping problems, diagnosis, prognosis, therapy/medication, evaluation/follow-up. After the counseling process has been carried out, there are several impacts from the application of adaptive assertive techniques to the counselee where the counselee's ability to adapt is increasing. The counselee is able to control himself when the counselee feels difficulty in adaptation&quot;,&quot;issue&quot;:&quot;2&quot;,&quot;volume&quot;:&quot;5&quot;,&quot;container-title-short&quot;:&quot;&quot;},&quot;isTemporary&quot;:false}]},{&quot;citationID&quot;:&quot;MENDELEY_CITATION_bed05003-0f78-4ce6-b80c-c03973e00711&quot;,&quot;properties&quot;:{&quot;noteIndex&quot;:0},&quot;isEdited&quot;:false,&quot;manualOverride&quot;:{&quot;isManuallyOverridden&quot;:false,&quot;citeprocText&quot;:&quot;[19]&quot;,&quot;manualOverrideText&quot;:&quot;&quot;},&quot;citationTag&quot;:&quot;MENDELEY_CITATION_v3_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&quot;,&quot;citationItems&quot;:[{&quot;id&quot;:&quot;eef9c39b-8dbe-3449-ac7c-418adc13b901&quot;,&quot;itemData&quot;:{&quot;type&quot;:&quot;article-journal&quot;,&quot;id&quot;:&quot;eef9c39b-8dbe-3449-ac7c-418adc13b901&quot;,&quot;title&quot;:&quot;Pengaruh Dukungan sosial teman sebaya dan Konsep Diri terhadap Penyesuaian Diri pada Siswa SMA Kelas X&quot;,&quot;author&quot;:[{&quot;family&quot;:&quot;Saputro&quot;,&quot;given&quot;:&quot;Yusup Adi&quot;,&quot;parse-names&quot;:false,&quot;dropping-particle&quot;:&quot;&quot;,&quot;non-dropping-particle&quot;:&quot;&quot;},{&quot;family&quot;:&quot;Sugiarti&quot;,&quot;given&quot;:&quot;Rini&quot;,&quot;parse-names&quot;:false,&quot;dropping-particle&quot;:&quot;&quot;,&quot;non-dropping-particle&quot;:&quot;&quot;}],&quot;container-title&quot;:&quot;PHILANTHROPY: Journal of Psychology&quot;,&quot;DOI&quot;:&quot;10.26623/philanthropy.v5i1.3270&quot;,&quot;ISSN&quot;:&quot;2580-6076&quot;,&quot;URL&quot;:&quot;https://journals.usm.ac.id/index.php/philanthropy/article/view/3270/2098&quot;,&quot;issued&quot;:{&quot;date-parts&quot;:[[2021]]},&quot;page&quot;:&quot;59&quot;,&quot;abstract&quot;:&quot;Perubahan tersebut mengharuskan remaja untuk melakukan penyesuaian dirinya sendiri maupun sosial. Dengan demikian remaja dituntut untuk membangun komunikasi baik dengan teman sebaya di sekolah maupun diluar sekolah.Tujuan penelitian ini adalah untuk mengetahui pengaruh antara dukungan sosial teman sebaya dan konsep diri terhadap penyesuaian diri pada siswa sma kelas X. metode penelitian ini menggunakan penelitian kuantitaif dengan subjek berjumlah 183 siswa. Instrument yang digunakan dalam penelitian ini adalah skala penyesuaian diri, skala dukungan sosial teman sebaya, dan skala konsep diri. teknik analisis data dalam penelitian ini menggunakan teknik analisis regresi berganda dengan bantuan pls (partial least square). Hasil analisis antara dukungan sosial teman sebaya dan konsep diri terhadap penyesuaian diri dengan nilai koefisien regresi (β) 0.67 dan signifikan dengan nilai P-value 0.01 artinya &lt;0.01, artinya berpengaruh positif jika dukungan sosial teman sebaya dan konsep diri meningkat maka penyesuaian diri juga akan meningkat Keywords: dukungan sosial teman sebaya, konsep diri, penyesuaian diri&quot;,&quot;issue&quot;:&quot;1&quot;,&quot;volume&quot;:&quot;5&quot;,&quot;container-title-short&quot;:&quot;&quot;},&quot;isTemporary&quot;:false}]},{&quot;citationID&quot;:&quot;MENDELEY_CITATION_cf972291-a5d8-4601-bd77-ee5f7069ab45&quot;,&quot;properties&quot;:{&quot;noteIndex&quot;:0},&quot;isEdited&quot;:false,&quot;manualOverride&quot;:{&quot;isManuallyOverridden&quot;:false,&quot;citeprocText&quot;:&quot;[20]&quot;,&quot;manualOverrideText&quot;:&quot;&quot;},&quot;citationTag&quot;:&quot;MENDELEY_CITATION_v3_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&quot;,&quot;citationItems&quot;:[{&quot;id&quot;:&quot;5f2cc727-bcfc-3ad8-befd-dfd1d2c59e59&quot;,&quot;itemData&quot;:{&quot;type&quot;:&quot;book&quot;,&quot;id&quot;:&quot;5f2cc727-bcfc-3ad8-befd-dfd1d2c59e59&quot;,&quot;title&quot;:&quot;Konsep Diri Karakteristik Berbagai Usia&quot;,&quot;author&quot;:[{&quot;family&quot;:&quot;Hartanti&quot;,&quot;given&quot;:&quot;Jahju&quot;,&quot;parse-names&quot;:false,&quot;dropping-particle&quot;:&quot;&quot;,&quot;non-dropping-particle&quot;:&quot;&quot;}],&quot;issued&quot;:{&quot;date-parts&quot;:[[2018]]},&quot;number-of-pages&quot;:&quot;282&quot;,&quot;abstract&quot;:&quot;This research analyzes the work motivation of civil servants from Cluj-Napoca City Hall. Based on Victor Vroom’s expectancy theory are analyzed the aspects related to the context of work and career of civil servants that influence their expectation, instrumentality and valences. The study is based on a quantitative research methodology. The results show that although there are positive influences, however, the level of work motivation is medium. The study is important for the management of local public institutions, public and private managers as well as other interested parties.&quot;,&quot;container-title-short&quot;:&quot;&quot;},&quot;isTemporary&quot;:false}]},{&quot;citationID&quot;:&quot;MENDELEY_CITATION_08b3b806-3a78-4a43-8c76-3d7717d37385&quot;,&quot;properties&quot;:{&quot;noteIndex&quot;:0},&quot;isEdited&quot;:false,&quot;manualOverride&quot;:{&quot;isManuallyOverridden&quot;:false,&quot;citeprocText&quot;:&quot;[8]&quot;,&quot;manualOverrideText&quot;:&quot;&quot;},&quot;citationTag&quot;:&quot;MENDELEY_CITATION_v3_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&quot;,&quot;citationItems&quot;:[{&quot;id&quot;:&quot;6d3202b0-bf32-3098-8b98-068778373ff6&quot;,&quot;itemData&quot;:{&quot;type&quot;:&quot;article-journal&quot;,&quot;id&quot;:&quot;6d3202b0-bf32-3098-8b98-068778373ff6&quot;,&quot;title&quot;:&quot;Pembentukan Konsep Diri Remaja&quot;,&quot;author&quot;:[{&quot;family&quot;:&quot;Syahraeni&quot;,&quot;given&quot;:&quot;Andi&quot;,&quot;parse-names&quot;:false,&quot;dropping-particle&quot;:&quot;&quot;,&quot;non-dropping-particle&quot;:&quot;&quot;}],&quot;container-title&quot;:&quot;Jurnal Bimbingan Penyuluhan Islam&quot;,&quot;DOI&quot;:&quot;https://doi.org/10.24252/al-irsyad%20al-nafs.v7i1.14463&quot;,&quot;URL&quot;:&quot;https://journal3.uin-alauddin.ac.id/index.php/Al-Irsyad_Al-Nafs/article/view/14463&quot;,&quot;issued&quot;:{&quot;date-parts&quot;:[[2020]]},&quot;page&quot;:&quot;61-76&quot;,&quot;abstract&quot;:&quot;Konsep diri bagi remaja berperan agar remaja dapat menyesuaikan dengan lingkungannya, agar mereka dapat diterima oleh lingkungannya. Remaja yang memiliki konsep diri yang positif akan memiliki tujuan dan cita-cita yang jelas terhadap masa depannya. Juga akan memunyai semangat hidup dan semangat juang yang tinggi. Konsep diri merupakan evaluasi terhadap domain yang spesifik dari diri. Remaja dapat membuat evaluasi diri terhadap berbagai domain dalam hidup akademiknya. Konsep diri terbentuk berdasarkan persepsi seseorang mengenai sikap-sikap orang lain terhadap dirinya. Pada seorang anak, Ia mulai belajar berfikir dan merasakan dirinya seperti apa yang telah ditentukan oleh orang lain dalam lingkungannya. Pembentukan konsep diri antara laki-laki dan perempuan mengalami perbedaan. Perempuan dalam pembentukan konsep diri bersumber dari keadaan fisik dan popularitas dirinya, sedangkan konsep diri laki-laki bersumber dari agresifitas dan kekuatan dirinya.&quot;,&quot;issue&quot;:&quot;1&quot;,&quot;volume&quot;:&quot;7&quot;,&quot;container-title-short&quot;:&quot;&quot;},&quot;isTemporary&quot;:false}]},{&quot;citationID&quot;:&quot;MENDELEY_CITATION_e70889f7-19fd-4f79-8a45-68427785488e&quot;,&quot;properties&quot;:{&quot;noteIndex&quot;:0},&quot;isEdited&quot;:false,&quot;manualOverride&quot;:{&quot;isManuallyOverridden&quot;:false,&quot;citeprocText&quot;:&quot;[21]&quot;,&quot;manualOverrideText&quot;:&quot;&quot;},&quot;citationTag&quot;:&quot;MENDELEY_CITATION_v3_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&quot;,&quot;citationItems&quot;:[{&quot;id&quot;:&quot;c7d2c394-6b40-34ed-85ca-a1fe44cbd0f0&quot;,&quot;itemData&quot;:{&quot;type&quot;:&quot;article-journal&quot;,&quot;id&quot;:&quot;c7d2c394-6b40-34ed-85ca-a1fe44cbd0f0&quot;,&quot;title&quot;:&quot;Konsep Diri Dalam Menghadapi Quarter Life Crisis&quot;,&quot;author&quot;:[{&quot;family&quot;:&quot;Lestari&quot;,&quot;given&quot;:&quot;Uti&quot;,&quot;parse-names&quot;:false,&quot;dropping-particle&quot;:&quot;&quot;,&quot;non-dropping-particle&quot;:&quot;&quot;},{&quot;family&quot;:&quot;Masluchah&quot;,&quot;given&quot;:&quot;Luluk&quot;,&quot;parse-names&quot;:false,&quot;dropping-particle&quot;:&quot;&quot;,&quot;non-dropping-particle&quot;:&quot;&quot;},{&quot;family&quot;:&quot;Mufidah&quot;,&quot;given&quot;:&quot;Wardatul&quot;,&quot;parse-names&quot;:false,&quot;dropping-particle&quot;:&quot;&quot;,&quot;non-dropping-particle&quot;:&quot;&quot;}],&quot;container-title&quot;:&quot;IDEA: Jurnal Psikologi&quot;,&quot;DOI&quot;:&quot;10.32492/idea.v6i1.6102&quot;,&quot;ISSN&quot;:&quot;2579-3632&quot;,&quot;URL&quot;:&quot;https://ejournal.undar.or.id/index.php/idea/article/view/42/47&quot;,&quot;issued&quot;:{&quot;date-parts&quot;:[[2022]]},&quot;page&quot;:&quot;14-28&quot;,&quot;abstract&quot;:&quot;This study aims to determine the influence of self-concept in facing the quarter life crisis in students. The hypothesis proposed is the influence of self-concept in the face of quarter life crisis in students. The research methodology used is quantitative research.The subjects of this study were 80 students between 19 and 29 years old in the city of Jombang using random sampling on purpose.The research instruments used in this study are the self-concept scale and the quarter life crisis scale. The data analysis used in this study was the correlation of moments produced through the SPSS (Statistical Package For The Social Sciences) program.Hypothesis Test obtained the correlation coefficient rxy = -0.416 with a significant 0.000 (p&lt;0.01). This shows that there is a very significant negative correlation between self-concept and quarter life crisis, that is, the higher the self-concept, the individual does not experience a cquarter life crisis, so the hypothesis that is addressed .&quot;,&quot;issue&quot;:&quot;1&quot;,&quot;volume&quot;:&quot;6&quot;,&quot;container-title-short&quot;:&quot;&quot;},&quot;isTemporary&quot;:false}]},{&quot;citationID&quot;:&quot;MENDELEY_CITATION_7065b3ce-289f-411f-9d5b-531835e2ab36&quot;,&quot;properties&quot;:{&quot;noteIndex&quot;:0},&quot;isEdited&quot;:false,&quot;manualOverride&quot;:{&quot;isManuallyOverridden&quot;:false,&quot;citeprocText&quot;:&quot;[22]&quot;,&quot;manualOverrideText&quot;:&quot;&quot;},&quot;citationTag&quot;:&quot;MENDELEY_CITATION_v3_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&quot;,&quot;citationItems&quot;:[{&quot;id&quot;:&quot;d5e32c79-6e76-30ad-a702-e8f4bcfd9abb&quot;,&quot;itemData&quot;:{&quot;type&quot;:&quot;article-journal&quot;,&quot;id&quot;:&quot;d5e32c79-6e76-30ad-a702-e8f4bcfd9abb&quot;,&quot;title&quot;:&quot;Konsep Diri Dan Kecerdasan Emosional Terhadap Perilaku Prososial Remaja Sekolah Menengah Atas&quot;,&quot;author&quot;:[{&quot;family&quot;:&quot;Utari&quot;,&quot;given&quot;:&quot;Ayu Ratna Tri&quot;,&quot;parse-names&quot;:false,&quot;dropping-particle&quot;:&quot;&quot;,&quot;non-dropping-particle&quot;:&quot;&quot;},{&quot;family&quot;:&quot;Rustika&quot;,&quot;given&quot;:&quot;I Made&quot;,&quot;parse-names&quot;:false,&quot;dropping-particle&quot;:&quot;&quot;,&quot;non-dropping-particle&quot;:&quot;&quot;}],&quot;container-title&quot;:&quot;Jurnal Studia Insania&quot;,&quot;DOI&quot;:&quot;10.18592/jsi.v8i2.3852&quot;,&quot;ISSN&quot;:&quot;2355-1011&quot;,&quot;issued&quot;:{&quot;date-parts&quot;:[[2021]]},&quot;page&quot;:&quot;80&quot;,&quot;abstract&quot;:&quot;Prosocial behaviour is the form of behaviour that benefit others in the sense of material, physical and psychological, which is done on its own initiative without any specific motives. Prosocial behaviour is important for adolescents because of the need to be accepted by their social environment. The purpose of the study was to gather information regarding the role of self concept and emotional intelligence towards prosocial behaviour of adolescents. The subjects in this research is adolescents which currently are studying in senior high school in Denpasar. The sample consists of 107 people. The results of multiple regression test shows that self concept and emotional intelligence has a role towards prosocial behaviour of adolescents by 37,7% with significance of 0,000 (p&lt;0,05).&quot;,&quot;issue&quot;:&quot;2&quot;,&quot;volume&quot;:&quot;8&quot;,&quot;container-title-short&quot;:&quot;&quot;},&quot;isTemporary&quot;:false}]},{&quot;citationID&quot;:&quot;MENDELEY_CITATION_47c5ed74-83d2-4bad-84ba-3a3cc3713924&quot;,&quot;properties&quot;:{&quot;noteIndex&quot;:0},&quot;isEdited&quot;:false,&quot;manualOverride&quot;:{&quot;isManuallyOverridden&quot;:false,&quot;citeprocText&quot;:&quot;[5]&quot;,&quot;manualOverrideText&quot;:&quot;&quot;},&quot;citationTag&quot;:&quot;MENDELEY_CITATION_v3_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&quot;,&quot;citationItems&quot;:[{&quot;id&quot;:&quot;9ceef915-56a5-3d17-98e7-99ec97ae413e&quot;,&quot;itemData&quot;:{&quot;type&quot;:&quot;article-journal&quot;,&quot;id&quot;:&quot;9ceef915-56a5-3d17-98e7-99ec97ae413e&quot;,&quot;title&quot;:&quot;Meningkatkan Konsep Diri Positif Untuk Penyesuaian Diri Pada Remaja di Panti Asuhan&quot;,&quot;author&quot;:[{&quot;family&quot;:&quot;Oktariani&quot;,&quot;given&quot;:&quot;&quot;,&quot;parse-names&quot;:false,&quot;dropping-particle&quot;:&quot;&quot;,&quot;non-dropping-particle&quot;:&quot;&quot;},{&quot;family&quot;:&quot;Syaputri&quot;,&quot;given&quot;:&quot;Echa&quot;,&quot;parse-names&quot;:false,&quot;dropping-particle&quot;:&quot;&quot;,&quot;non-dropping-particle&quot;:&quot;&quot;}],&quot;container-title&quot;:&quot;Servitium Smart Journal&quot;,&quot;DOI&quot;:&quot;10.31154/servitium.v1i1.2&quot;,&quot;URL&quot;:&quot;http://servitium.unklab.ac.id/index.php/ssj/article/view/2&quot;,&quot;issued&quot;:{&quot;date-parts&quot;:[[2022]]},&quot;page&quot;:&quot;25-29&quot;,&quot;abstract&quot;:&quot;Remaja yang tinggal di panti asuhan pada dasarnya akan mengalami masalah dengan penyesuaian diri, dimana remaja yang tinggal di panti asuhan idealnya mampu melakukan penyesuaian diri dengan lingkungan dalam panti meliputi teman sebaya dan pengasuh, maupun lingkungan luar panti meliputi masyarakat sekitar panti dan sekolah. dimana dalam menyesuaikan diri di lingkungan baik di panti ataupun di luar panti tentunya banyak masalah-masalah yang dihadapi remaja tersebut, baik internal maupun eksternal dari remaja tersebut dan sering dihadapkan kepada banyak persoalan yang menuntut perubahan dalam segala hal dibandingkan ketika tinggal bersama keluarga. Masalah penyesuaian diri pada remaja ini dapat dikaitkan dengan konsep diri yang didalam diri remaja tersebut. Konsep diri mulai berkembang sejak bayi dan akan terus berkembang sejalan dengan perkembangan individu itu sendiri. Konsep diri individu terbentuk melalui imaginasi individu tentang respon yang diberikan orang lain.Pengabdian masyarakat ini dilakukan untuk memberikan psikoedukasi untuk memberikan informasi pada remaja yang ada panti asuhan untuk bisa membentuk konsep diri yang positif di diri mereka sehingga remaja tersebut dapat dengan menyesuaikan dirinya di lingkungan dimana mereka tinggal maupun juga di lingkungan yang baru, agar mereka lebih siap untuk menghadapi segala situasi yang ada di masa yang akan datang.&quot;,&quot;issue&quot;:&quot;1&quot;,&quot;volume&quot;:&quot;1&quot;,&quot;container-title-short&quot;:&quot;&quot;},&quot;isTemporary&quot;:false}]},{&quot;citationID&quot;:&quot;MENDELEY_CITATION_9dabf7d8-cf60-4ea0-82bc-4e59101c8165&quot;,&quot;properties&quot;:{&quot;noteIndex&quot;:0},&quot;isEdited&quot;:false,&quot;manualOverride&quot;:{&quot;isManuallyOverridden&quot;:false,&quot;citeprocText&quot;:&quot;[23]&quot;,&quot;manualOverrideText&quot;:&quot;&quot;},&quot;citationTag&quot;:&quot;MENDELEY_CITATION_v3_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&quot;,&quot;citationItems&quot;:[{&quot;id&quot;:&quot;050c8c6f-720e-3e4a-977b-e7a4c89dc25d&quot;,&quot;itemData&quot;:{&quot;type&quot;:&quot;article-journal&quot;,&quot;id&quot;:&quot;050c8c6f-720e-3e4a-977b-e7a4c89dc25d&quot;,&quot;title&quot;:&quot;Penerimaan Diri Remaja Putri Terhadap Orang Tua Tiri (Studi Kasus Dua Remaja Putri Di Desa Mojopetung Gresik)&quot;,&quot;author&quot;:[{&quot;family&quot;:&quot;Aini&quot;,&quot;given&quot;:&quot;Nur&quot;,&quot;parse-names&quot;:false,&quot;dropping-particle&quot;:&quot;&quot;,&quot;non-dropping-particle&quot;:&quot;&quot;},{&quot;family&quot;:&quot;Zuhdi&quot;,&quot;given&quot;:&quot;Muhammad Sholihuddin&quot;,&quot;parse-names&quot;:false,&quot;dropping-particle&quot;:&quot;&quot;,&quot;non-dropping-particle&quot;:&quot;&quot;}],&quot;container-title&quot;:&quot;At-Taujih : Bimbingan dan Konseling Islam&quot;,&quot;DOI&quot;:&quot;10.22373/taujih.v4i1.11846&quot;,&quot;ISSN&quot;:&quot;2598-585X&quot;,&quot;URL&quot;:&quot;https://jurnal.ar-raniry.ac.id/index.php/Taujih/article/view/11846/7310&quot;,&quot;issued&quot;:{&quot;date-parts&quot;:[[2021]]},&quot;page&quot;:&quot;97&quot;,&quot;abstract&quot;:&quot;Penerimaan diri merupakan suatu keadaan dimana seseorang dapat menerima kelebihan dan kekurangan atas dirinya sendiri serta lingkungan sekitarnya. Tujuan penelitian ini yaitu untuk mengetahui proses penerimaan diri seorang remaja putri yang memiliki orang tua tiri serta mengetahui apa saja faktor pendukung subjek bisa sampai pada tahap penerimaan diri. Metode yang digunakan dalam penelitian ini yaitu kualitatif dengan desain penelitian studi kasus. Pengumpulan data dilakukan melalui observasi subjek dan wawancara secara mendalam. Subjek yang digunakan dalam penelitian yaitu 2 orang remaja putri yang memiliki orang tua tiri. Dilihat dari hasil penelitian menunjukkan bahwa dari kedua subjek sudah mampu sampai pada tahap penerimaan diri. Meskipun di awal fase, keduanya sama – sama mengalami penolakan dengan latar belakang yang berbeda. Keduanya sama – sama mendapatkan dukungan sosial dari saudara dekatnya sehingga bisa membentuk konsep diri yang positif. Subjek SI pada akhirnya bisa menerima orang tua tirinya, karena dia berfikir bahwa ibunya sangat membutuhkan pendamping untuk bisa membantu mengasuh dirinya dan kakaknya. Di sisi lain SI juga sudah bisa merasakan kebaikan ayah tirinya. lain halnya dengan subjek NA, dia akhirnya dapat menerima ibu tirinya karena termotivasi oleh dukungan yang diberikan oleh saudara dekatnya. Dia yakin bahwa dia bisa menjadi remaja yang sukses dan mandiri meskipun penolakan masih dia dapatkan dari ibut tirinya. Dalam hal ini mengungkapkan bahwa umur tidak menjamin kedewasaan seseorang untuk bisa berfikir secara luas. Kedua subjek bisa berada pada tahap penerimaan diri setelah melewati 5 proses tahap penerimaan yaitu denial, anger, bergaining, depression serta acceptance. Faktor lain yang menjadi pendukung dalam penerimaan diri yaitu Berfikir positif, dukungan sosial, mempunyai keberhasilan dalam bidang tertentu, serta konsep diri yang positif.&quot;,&quot;issue&quot;:&quot;1&quot;,&quot;volume&quot;:&quot;4&quot;,&quot;container-title-short&quot;:&quot;&quot;},&quot;isTemporary&quot;:false}]},{&quot;citationID&quot;:&quot;MENDELEY_CITATION_ce3f8014-619e-4e35-87bf-c53e3c130bc3&quot;,&quot;properties&quot;:{&quot;noteIndex&quot;:0},&quot;isEdited&quot;:false,&quot;manualOverride&quot;:{&quot;isManuallyOverridden&quot;:false,&quot;citeprocText&quot;:&quot;[24]&quot;,&quot;manualOverrideText&quot;:&quot;&quot;},&quot;citationTag&quot;:&quot;MENDELEY_CITATION_v3_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&quot;,&quot;citationItems&quot;:[{&quot;id&quot;:&quot;3b85f72f-5a1a-3216-9660-de47f364465f&quot;,&quot;itemData&quot;:{&quot;type&quot;:&quot;article-journal&quot;,&quot;id&quot;:&quot;3b85f72f-5a1a-3216-9660-de47f364465f&quot;,&quot;title&quot;:&quot;Gambaran Penerimaan Diri Korban Bullying&quot;,&quot;author&quot;:[{&quot;family&quot;:&quot;Febriana&quot;,&quot;given&quot;:&quot;&quot;,&quot;parse-names&quot;:false,&quot;dropping-particle&quot;:&quot;&quot;,&quot;non-dropping-particle&quot;:&quot;&quot;},{&quot;family&quot;:&quot;Rahmasari&quot;,&quot;given&quot;:&quot;&quot;,&quot;parse-names&quot;:false,&quot;dropping-particle&quot;:&quot;&quot;,&quot;non-dropping-particle&quot;:&quot;&quot;}],&quot;container-title&quot;:&quot;Jurnal Penelitian Psikologi&quot;,&quot;URL&quot;:&quot;https://ejournal.unesa.ac.id/index.php/character/article/view/41313&quot;,&quot;issued&quot;:{&quot;date-parts&quot;:[[2021]]},&quot;page&quot;:&quot;1-15&quot;,&quot;abstract&quot;:&quot;Bullying adalah suatu perilaku yang dapat berdampak buruk pada korbannya terutama dalam menerima dirinya. Pada kenyataannya terdapat beberapa korban yang dapat menerima dirinya dengan baik pasca menjadi korban bullying. Penelitian ini bertujuan untuk melihat gambaran penerimaan diri pada korban bullying dengan menggunakan metode penelitian kualitatif dan pendekatan studi kasus. Subjek penelitian berjumlah tiga orang dengan karakteristik perempuan berusia 18-22 tahun, pernah mengalami bullying pada masa SMA, serta bullying yang dialami dapat berupa fisik, verbal, social dan cyberbullying. Teknik pengumpulan data yang digunakan yaitu wawancara secara mendalam dan semi-terstruktur serta menggunakan teknik analisa tematik. Dalam penelitian ini menemukan empat tema yaitu perlakuan bullying yang diterima, dampak bullying, tahapan penerimaan diri, dan aspek penerimaan diri. Hasil penelitian ini memaparkan bahwa ketiga subjek korban bullying memiliki penerimaan diri yang baik. Meskipun melalui situasi yang sulit namun ketiga subjek dapat bangkit dengan memiliki penerimaan diri serta dapat bertumbuh dan berkembang lebih baik.&quot;,&quot;issue&quot;:&quot;5&quot;,&quot;volume&quot;:&quot;8&quot;,&quot;container-title-short&quot;:&quot;&quot;},&quot;isTemporary&quot;:false}]}]"/>
    <we:property name="MENDELEY_CITATIONS_LOCALE_CODE" value="&quot;id-ID&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Uta21</b:Tag>
    <b:SourceType>JournalArticle</b:SourceType>
    <b:Guid>{AE526389-B116-4C20-ABF2-1F7400666D17}</b:Guid>
    <b:Title>Konsep Diri Dan Kecerdasan Emosional Terhadap Perilaku Prososial Remaja Sekolah Menengah Atas</b:Title>
    <b:JournalName>Jurnal Studia Insania</b:JournalName>
    <b:Year>2021</b:Year>
    <b:Pages>80</b:Pages>
    <b:Volume>8</b:Volume>
    <b:Issue>2</b:Issue>
    <b:DOI>10.18592/jsi.v8i2.3852</b:DOI>
    <b:Author>
      <b:Author>
        <b:NameList>
          <b:Person>
            <b:Last>Utari</b:Last>
            <b:Middle>Ratna Tri</b:Middle>
            <b:First>Ayu</b:First>
          </b:Person>
          <b:Person>
            <b:Last>Rustika</b:Last>
            <b:Middle>Made</b:Middle>
            <b:First>Ida</b:First>
          </b:Person>
        </b:NameList>
      </b:Author>
    </b:Author>
    <b:RefOrder>2</b:RefOrder>
  </b:Source>
  <b:Source>
    <b:Tag>Sya20</b:Tag>
    <b:SourceType>JournalArticle</b:SourceType>
    <b:Guid>{EED9D423-6CFF-4F6F-A4DE-2BA4DDEEE53B}</b:Guid>
    <b:Title>Pembentukan Konsep Diri Remaja</b:Title>
    <b:JournalName>Jurnal Bimbingan Penyuluhan Islam</b:JournalName>
    <b:Year>2020</b:Year>
    <b:Pages>61-67</b:Pages>
    <b:Author>
      <b:Author>
        <b:NameList>
          <b:Person>
            <b:Last>Syahraeni</b:Last>
            <b:First>Asnida</b:First>
          </b:Person>
        </b:NameList>
      </b:Author>
    </b:Author>
    <b:Volume>7</b:Volume>
    <b:Issue>1</b:Issue>
    <b:DOI>https://doi.org/10.24252/al-irsyad%20al-nafs.v7i1.14463</b:DOI>
    <b:RefOrder>3</b:RefOrder>
  </b:Source>
  <b:Source>
    <b:Tag>Sek20</b:Tag>
    <b:SourceType>JournalArticle</b:SourceType>
    <b:Guid>{D8912FFC-FB69-4C6B-BEAA-71A087A925CA}</b:Guid>
    <b:Title>Upaya Meningkatkan Kontrol Diri (Self-acceptance) Siswa Melalui Konseling Individu Dengan Pendekatan Realita Kelas XI SMA Negeri 15 Bandar Lampung</b:Title>
    <b:JournalName>Jurnal Evaluasi dan Pembelajaran</b:JournalName>
    <b:Year>2020</b:Year>
    <b:Pages>13-147</b:Pages>
    <b:Volume>2</b:Volume>
    <b:Issue>2</b:Issue>
    <b:DOI>10.52647/jep.v2i2.21</b:DOI>
    <b:Author>
      <b:Author>
        <b:NameList>
          <b:Person>
            <b:Last>Sekali</b:Last>
            <b:First>Rika</b:First>
          </b:Person>
        </b:NameList>
      </b:Author>
    </b:Author>
    <b:RefOrder>4</b:RefOrder>
  </b:Source>
  <b:Source>
    <b:Tag>Sar19</b:Tag>
    <b:SourceType>JournalArticle</b:SourceType>
    <b:Guid>{4CB30990-12D6-400F-8940-3546A56F0B8B}</b:Guid>
    <b:Title>Hubungan Antara Konsep Diri (Dimensi Internal) Dan Optimisme Dengan Subjective Well-Being Siswa SMA Marsudirini Bekasi</b:Title>
    <b:JournalName>Ikraith-Humaniora</b:JournalName>
    <b:Year>2019</b:Year>
    <b:Volume>3</b:Volume>
    <b:Issue>1</b:Issue>
    <b:URL>https://journals.upi-yai.ac.id/index.php/ikraith-humaniora/article/view/371</b:URL>
    <b:Author>
      <b:Author>
        <b:NameList>
          <b:Person>
            <b:Last>Sari </b:Last>
            <b:Middle>Intan Putri</b:Middle>
            <b:First>Fitri</b:First>
          </b:Person>
          <b:Person>
            <b:Last>Maryatmi</b:Last>
            <b:Middle>Santi</b:Middle>
            <b:First>Ani</b:First>
          </b:Person>
        </b:NameList>
      </b:Author>
    </b:Author>
    <b:RefOrder>5</b:RefOrder>
  </b:Source>
  <b:Source>
    <b:Tag>Sap21</b:Tag>
    <b:SourceType>JournalArticle</b:SourceType>
    <b:Guid>{5C9F4B6C-6C5D-425E-ADEE-20315AD77600}</b:Guid>
    <b:Title>Pengaruh Dukungan Sosial Teman Sebaya dan Konsep Diri terhadap Penyesuaian Diri pada Siswa SMA Kelas X</b:Title>
    <b:JournalName>PHILANTHROPY: Journal of Psychology</b:JournalName>
    <b:Year>2021</b:Year>
    <b:Pages>106-113</b:Pages>
    <b:Author>
      <b:Author>
        <b:NameList>
          <b:Person>
            <b:Last>Saputro</b:Last>
            <b:Middle>Arif</b:Middle>
            <b:First>Yanuar</b:First>
          </b:Person>
          <b:Person>
            <b:Last>Sugiarti</b:Last>
            <b:First>Rina</b:First>
          </b:Person>
        </b:NameList>
      </b:Author>
    </b:Author>
    <b:Volume>5</b:Volume>
    <b:Issue>1</b:Issue>
    <b:DOI>10.26623/philanthropy.v5i1.3270</b:DOI>
    <b:RefOrder>6</b:RefOrder>
  </b:Source>
  <b:Source>
    <b:Tag>Riz20</b:Tag>
    <b:SourceType>JournalArticle</b:SourceType>
    <b:Guid>{8113094F-A9D4-443E-804A-0EAA059122D0}</b:Guid>
    <b:Title>Upaya Peningkatan Konsep Diri Positif Peserta Didik Kelas Xii Sma Nahdlatul Ulama 1 Gresik Melalui Forgiveness Therapy</b:Title>
    <b:Year>2020</b:Year>
    <b:JournalName>Jurnal Mahasiswa Manajemen</b:JournalName>
    <b:Pages>81</b:Pages>
    <b:Author>
      <b:Author>
        <b:NameList>
          <b:Person>
            <b:Last>Riza </b:Last>
            <b:Middle>Badril</b:Middle>
            <b:First>Muhammad</b:First>
          </b:Person>
        </b:NameList>
      </b:Author>
    </b:Author>
    <b:Volume>1</b:Volume>
    <b:Issue>2</b:Issue>
    <b:DOI> http://dx.doi.org/10.30587/mahasiswamanajemen.v1i2.2013</b:DOI>
    <b:RefOrder>7</b:RefOrder>
  </b:Source>
  <b:Source>
    <b:Tag>Rah211</b:Tag>
    <b:SourceType>JournalArticle</b:SourceType>
    <b:Guid>{69552841-1866-400D-A6D4-47B84400D12A}</b:Guid>
    <b:Title>Sosialisasi Konsep Diri Dalam Meningkatkan Kontrol Diri dan Interaksi Sosial Yang Baik Pada Remaja,</b:Title>
    <b:JournalName>Proceedings UIN Sunan Gunung Djati Bandung</b:JournalName>
    <b:Year>2021</b:Year>
    <b:Pages>24-32</b:Pages>
    <b:Volume>1</b:Volume>
    <b:Issue>50</b:Issue>
    <b:URL>https://proceedings.uinsgd.ac.id/index.php/proceedings/article/download/907/814</b:URL>
    <b:Author>
      <b:Author>
        <b:NameList>
          <b:Person>
            <b:Last>Rahmi</b:Last>
            <b:First>Amelia</b:First>
          </b:Person>
          <b:Person>
            <b:Last>Aisah</b:Last>
            <b:First>Siti</b:First>
          </b:Person>
        </b:NameList>
      </b:Author>
    </b:Author>
    <b:RefOrder>8</b:RefOrder>
  </b:Source>
  <b:Source>
    <b:Tag>Rah21</b:Tag>
    <b:SourceType>JournalArticle</b:SourceType>
    <b:Guid>{2B7428A5-024C-4D9F-BFE0-D51E81DEDEAD}</b:Guid>
    <b:Title>Pembelajaran Di Era Pandemi Covid-19: Implementasi Flipped Classroom Berbantuan Youtube Di Lembaga Pendidikan dan Keterampilan</b:Title>
    <b:JournalName>JIPI (Jurnal Ilmiah Penelitian dan Pembelajaran Imformatika</b:JournalName>
    <b:Year>2021</b:Year>
    <b:Pages>286-292</b:Pages>
    <b:Author>
      <b:Author>
        <b:NameList>
          <b:Person>
            <b:Last>Rahmah</b:Last>
            <b:Middle>Hanifi</b:Middle>
            <b:First>Lailatul</b:First>
          </b:Person>
          <b:Person>
            <b:Last>Nurlaela</b:Last>
            <b:First>Luthfiyah</b:First>
          </b:Person>
          <b:Person>
            <b:Last>Maspiyah</b:Last>
            <b:First>Maspiyah</b:First>
          </b:Person>
          <b:Person>
            <b:Last>Rijanto</b:Last>
            <b:First>Tri</b:First>
          </b:Person>
        </b:NameList>
      </b:Author>
    </b:Author>
    <b:Volume>6</b:Volume>
    <b:Issue>2</b:Issue>
    <b:DOI>10.29100/jipi.v6i2.2060.</b:DOI>
    <b:RefOrder>9</b:RefOrder>
  </b:Source>
  <b:Source>
    <b:Tag>Rah</b:Tag>
    <b:SourceType>JournalArticle</b:SourceType>
    <b:Guid>{6AB1683A-E66C-43F3-9E3F-57DF364A03E2}</b:Guid>
    <b:Title>Hubungan Konsep Diri Dengan Kontrol Diri Siswa</b:Title>
    <b:JournalName> e-Journal Pembelajaran Inovasi, Jurnal Ilmiah …</b:JournalName>
    <b:Pages>52-68</b:Pages>
    <b:Volume>4</b:Volume>
    <b:Issue>2</b:Issue>
    <b:URL>http://ejournal.unp.ac.id/students/index.php/pgsd/article/view/5319</b:URL>
    <b:Author>
      <b:Author>
        <b:NameList>
          <b:Person>
            <b:Last>Rahmadani</b:Last>
            <b:Middle>Putri</b:Middle>
            <b:First>Fitria</b:First>
          </b:Person>
        </b:NameList>
      </b:Author>
    </b:Author>
    <b:RefOrder>10</b:RefOrder>
  </b:Source>
  <b:Source>
    <b:Tag>Pra22</b:Tag>
    <b:SourceType>JournalArticle</b:SourceType>
    <b:Guid>{D3F8ADDD-B092-4C89-8062-F96160C01820}</b:Guid>
    <b:Title>Penerapan Teori REBT dengan Menggunakan Teknik Assertive Adaptive untuk Menumbuhkan Kemampuan Adaptasi pada Remaja</b:Title>
    <b:JournalName>Al Musyrif: Jurnal Bimbingan dan Konseling Islam</b:JournalName>
    <b:Year>2022</b:Year>
    <b:Pages>106-113</b:Pages>
    <b:Author>
      <b:Author>
        <b:NameList>
          <b:Person>
            <b:Last>Pradana </b:Last>
            <b:Middle>Riza</b:Middle>
            <b:First>Cecep</b:First>
          </b:Person>
        </b:NameList>
      </b:Author>
    </b:Author>
    <b:Volume>5</b:Volume>
    <b:Issue>2</b:Issue>
    <b:DOI>10.38073/almusyrif.v5i2.840</b:DOI>
    <b:RefOrder>11</b:RefOrder>
  </b:Source>
  <b:Source>
    <b:Tag>Okt22</b:Tag>
    <b:SourceType>JournalArticle</b:SourceType>
    <b:Guid>{B7E00192-D0E2-4CA1-AAFC-FB46CC4BDC94}</b:Guid>
    <b:Title>Meningkatkan Konsep Diri Positif Untuk Penyesuaian Diri Pada Remaja di Panti Asuhan</b:Title>
    <b:JournalName>Servitium Smart Journal</b:JournalName>
    <b:Year>2022</b:Year>
    <b:Pages>25-29</b:Pages>
    <b:Author>
      <b:Author>
        <b:NameList>
          <b:Person>
            <b:Last>Oktariani</b:Last>
          </b:Person>
          <b:Person>
            <b:Last>Syaputri</b:Last>
            <b:First>Eka</b:First>
          </b:Person>
        </b:NameList>
      </b:Author>
    </b:Author>
    <b:Volume>1</b:Volume>
    <b:Issue>1</b:Issue>
    <b:DOI>10.31154/servitium.v1i1.2</b:DOI>
    <b:RefOrder>12</b:RefOrder>
  </b:Source>
  <b:Source>
    <b:Tag>Nur18</b:Tag>
    <b:SourceType>JournalArticle</b:SourceType>
    <b:Guid>{70AC7F7A-3ED7-43E4-BF96-6F6750A7851E}</b:Guid>
    <b:Title>Peningkatan Kontrol Diri Siswa Kelas XI SMK SMTI Yogyakarta Menggunakan Konseling Kelompok Rational Emotive Behavior, Tahun Ajaran 2017/2018</b:Title>
    <b:Year>2018</b:Year>
    <b:Author>
      <b:Author>
        <b:NameList>
          <b:Person>
            <b:Last>Nur</b:Last>
            <b:Middle>Vima</b:Middle>
            <b:First>Hana </b:First>
          </b:Person>
        </b:NameList>
      </b:Author>
    </b:Author>
    <b:RefOrder>13</b:RefOrder>
  </b:Source>
  <b:Source>
    <b:Tag>Moc19</b:Tag>
    <b:SourceType>JournalArticle</b:SourceType>
    <b:Guid>{47A30660-2803-45E2-B706-6AF343687AE9}</b:Guid>
    <b:Title>Pengaruh Dukungan Sosial Keluarga Terhadap Konsep Diri Siswa SMA di Tangerang Selatan</b:Title>
    <b:Year>2019</b:Year>
    <b:URL> http://repository.unj.ac.id/3045/1/AISHA NABILA MOCHTAN.pdf</b:URL>
    <b:Author>
      <b:Author>
        <b:NameList>
          <b:Person>
            <b:Last>Mochtan</b:Last>
            <b:Middle>Nabila</b:Middle>
            <b:First>Aisha</b:First>
          </b:Person>
        </b:NameList>
      </b:Author>
    </b:Author>
    <b:RefOrder>14</b:RefOrder>
  </b:Source>
  <b:Source>
    <b:Tag>Meg22</b:Tag>
    <b:SourceType>JournalArticle</b:SourceType>
    <b:Guid>{E2E20988-EC0F-4FF6-98D0-89E66162A7D3}</b:Guid>
    <b:Title>Hubungan Antara Konsep Diri Dengan Kontrol Diri Remaja Di Panti Asuhan Puteri Aisiyah</b:Title>
    <b:Year>2022</b:Year>
    <b:DOI>https://proceedings.uinsgd.ac.id/index.php/proceedings/article/download/907/814</b:DOI>
    <b:Author>
      <b:Author>
        <b:NameList>
          <b:Person>
            <b:Last>Megawati</b:Last>
            <b:First>Maria</b:First>
          </b:Person>
          <b:Person>
            <b:Last>Gaol </b:Last>
            <b:First>Lindiawati</b:First>
          </b:Person>
          <b:Person>
            <b:Last>Psikologi</b:Last>
            <b:First>Fakultas</b:First>
          </b:Person>
          <b:Person>
            <b:Last>Area</b:Last>
            <b:Middle>Mercu</b:Middle>
            <b:First>Universitas</b:First>
          </b:Person>
          <b:Person>
            <b:Last>Area</b:Last>
            <b:Middle>Mercu</b:Middle>
            <b:First>Universitas</b:First>
          </b:Person>
        </b:NameList>
      </b:Author>
    </b:Author>
    <b:RefOrder>15</b:RefOrder>
  </b:Source>
  <b:Source>
    <b:Tag>Les22</b:Tag>
    <b:SourceType>JournalArticle</b:SourceType>
    <b:Guid>{10F76CBA-5781-44B4-976E-A007F78CD611}</b:Guid>
    <b:Title>Konsep Diri Dalam Menghadapi Quarter Life Crisis</b:Title>
    <b:Year>2022</b:Year>
    <b:Volume>6</b:Volume>
    <b:Pages>14-28</b:Pages>
    <b:DOI>10.32492/idea.v6i1.6102</b:DOI>
    <b:Author>
      <b:Author>
        <b:NameList>
          <b:Person>
            <b:Last>Lestari</b:Last>
            <b:First>Ulfa</b:First>
          </b:Person>
          <b:Person>
            <b:Last>Masluchah</b:Last>
            <b:First>Luluk</b:First>
          </b:Person>
          <b:Person>
            <b:Last>Mufidah</b:Last>
            <b:First>Wafa</b:First>
          </b:Person>
        </b:NameList>
      </b:Author>
    </b:Author>
    <b:JournalName> IDEA: Jurnal Psikologi</b:JournalName>
    <b:Issue>1</b:Issue>
    <b:RefOrder>16</b:RefOrder>
  </b:Source>
  <b:Source>
    <b:Tag>Leg20</b:Tag>
    <b:SourceType>JournalArticle</b:SourceType>
    <b:Guid>{91F45002-883F-4420-820E-3565346F08F8}</b:Guid>
    <b:Title>Hubungan Antara Konsep Diri dan Interaksi Sosial dengan Kontrol Diri Siswa di SMA Negeri 10 Malang</b:Title>
    <b:JournalName>Prosiding Seminar Nasional …</b:JournalName>
    <b:Year>2020</b:Year>
    <b:Pages>10-16</b:Pages>
    <b:Issue>5</b:Issue>
    <b:URL>http://conference.um.ac.id/index.php/bk/article/view/43.</b:URL>
    <b:Author>
      <b:Author>
        <b:NameList>
          <b:Person>
            <b:Last>Legistini</b:Last>
            <b:First>Luh</b:First>
          </b:Person>
          <b:Person>
            <b:Last>Flurentin </b:Last>
            <b:First>Eliza</b:First>
          </b:Person>
          <b:Person>
            <b:Last>Ramli</b:Last>
            <b:First>Maulina</b:First>
          </b:Person>
        </b:NameList>
      </b:Author>
    </b:Author>
    <b:RefOrder>17</b:RefOrder>
  </b:Source>
  <b:Source>
    <b:Tag>Hid16</b:Tag>
    <b:SourceType>JournalArticle</b:SourceType>
    <b:Guid>{D250643F-0C1E-4AC8-B720-B3F8F2C42B07}</b:Guid>
    <b:Title>Konsep Diri, Adversity Quotient dan Penyesuaian Diri pada Remaja Khoirul Barriyah</b:Title>
    <b:JournalName>Persona Jurnal Psikologi Indonesia</b:JournalName>
    <b:Year>2016</b:Year>
    <b:Pages>137-144</b:Pages>
    <b:Author>
      <b:Author>
        <b:NameList>
          <b:Person>
            <b:Last>Hidayati</b:Last>
            <b:Middle>Barriyah</b:Middle>
            <b:First>Khoirul </b:First>
          </b:Person>
        </b:NameList>
      </b:Author>
    </b:Author>
    <b:Volume>5</b:Volume>
    <b:Issue>02</b:Issue>
    <b:DOI>https://doi.org/10.30996/persona.v5i02.730</b:DOI>
    <b:RefOrder>18</b:RefOrder>
  </b:Source>
  <b:Source>
    <b:Tag>Har</b:Tag>
    <b:SourceType>JournalArticle</b:SourceType>
    <b:Guid>{8F20FAF1-FEBB-4CDB-B2F4-110CDA391743}</b:Guid>
    <b:Title>Kontribusi Kontrol Diri dan Tipe Kepribadian Narsistik terhadap Penggunaan Aplikasi Photoeditor</b:Title>
    <b:JournalName>Jurnal RAP UNP</b:JournalName>
    <b:Pages>25-36</b:Pages>
    <b:City>2018</b:City>
    <b:Volume>9</b:Volume>
    <b:Issue>1</b:Issue>
    <b:DOI>https://doi.org/10.24036/rapun.v9i1.10385</b:DOI>
    <b:Author>
      <b:Author>
        <b:NameList>
          <b:Person>
            <b:Last>Hartawi</b:Last>
            <b:First>Ernita</b:First>
          </b:Person>
          <b:Person>
            <b:Last>Yusra</b:Last>
            <b:First>Zulfikar</b:First>
          </b:Person>
        </b:NameList>
      </b:Author>
    </b:Author>
    <b:RefOrder>19</b:RefOrder>
  </b:Source>
  <b:Source>
    <b:Tag>Har18</b:Tag>
    <b:SourceType>Book</b:SourceType>
    <b:Guid>{5C61BA27-43F2-415B-875C-5483C99768F5}</b:Guid>
    <b:Title>Konsep Diri Karakteristik Berbagai Usia</b:Title>
    <b:Year>2018</b:Year>
    <b:Author>
      <b:Author>
        <b:NameList>
          <b:Person>
            <b:Last>Hartanti</b:Last>
            <b:First>Jihan</b:First>
          </b:Person>
        </b:NameList>
      </b:Author>
    </b:Author>
    <b:RefOrder>20</b:RefOrder>
  </b:Source>
  <b:Source>
    <b:Tag>Feb21</b:Tag>
    <b:SourceType>JournalArticle</b:SourceType>
    <b:Guid>{1B83A303-D50F-4F0C-BA22-51318892EDDA}</b:Guid>
    <b:Title>Gambaran Kontrol Diri Korban Bullying,” Jurnal Penelitian Psikologi</b:Title>
    <b:JournalName>Jurnal Penelitian Psikologi</b:JournalName>
    <b:Year>2021</b:Year>
    <b:Pages>1-15</b:Pages>
    <b:Volume>8</b:Volume>
    <b:Issue>5</b:Issue>
    <b:URL>https://ejournal.unesa.ac.id/index.php/character/article/view/41313</b:URL>
    <b:Author>
      <b:Author>
        <b:NameList>
          <b:Person>
            <b:Last>Febriana</b:Last>
          </b:Person>
          <b:Person>
            <b:Last>Rahmasari</b:Last>
          </b:Person>
        </b:NameList>
      </b:Author>
    </b:Author>
    <b:RefOrder>21</b:RefOrder>
  </b:Source>
  <b:Source>
    <b:Tag>Fat19</b:Tag>
    <b:SourceType>JournalArticle</b:SourceType>
    <b:Guid>{EBF51658-87AE-4494-8A20-EE0E5D205E99}</b:Guid>
    <b:Title>FUNGSI KARANG TARUNA DALAM PEMBINAAN PEMUDA DI KECAMATAN BABULU KABUPATEN PENAJAM PASER UTARA</b:Title>
    <b:Year>2019</b:Year>
    <b:Author>
      <b:Author>
        <b:NameList>
          <b:Person>
            <b:Last>Fatmala</b:Last>
            <b:Middle>Lutfi</b:Middle>
            <b:First>Kurnia Utari</b:First>
          </b:Person>
          <b:Person>
            <b:Last>Rande</b:Last>
            <b:First>Santi</b:First>
          </b:Person>
          <b:Person>
            <b:First>Hariati</b:First>
          </b:Person>
        </b:NameList>
      </b:Author>
    </b:Author>
    <b:RefOrder>1</b:RefOrder>
  </b:Source>
  <b:Source>
    <b:Tag>Dew21</b:Tag>
    <b:SourceType>JournalArticle</b:SourceType>
    <b:Guid>{4968C108-E494-4736-84ED-55EC5C91AF3B}</b:Guid>
    <b:Title>Konsep Diri pada Masa Remaja Akhir dalam Kematangan Karir Siswa</b:Title>
    <b:JournalName>Journal of Guidance and Counseling</b:JournalName>
    <b:Year>2021</b:Year>
    <b:Pages>46-62</b:Pages>
    <b:Author>
      <b:Author>
        <b:NameList>
          <b:Person>
            <b:Last>Dewi</b:Last>
            <b:Middle>Nurul Rahmawati</b:Middle>
            <b:First>Fitri</b:First>
          </b:Person>
        </b:NameList>
      </b:Author>
    </b:Author>
    <b:Volume>5</b:Volume>
    <b:Issue>1</b:Issue>
    <b:ShortTitle>KONSELING EDUKASI</b:ShortTitle>
    <b:DOI>doi: 10.21043/konseling.v5i1.9746</b:DOI>
    <b:RefOrder>22</b:RefOrder>
  </b:Source>
  <b:Source>
    <b:Tag>Bud16</b:Tag>
    <b:SourceType>JournalArticle</b:SourceType>
    <b:Guid>{AFF52D8A-44B6-4B18-B6ED-43F4545FF732}</b:Guid>
    <b:Title>Konsep Diri, Harga Diri, Dan Kepercayaan Diri Remaja</b:Title>
    <b:JournalName>Jurnal Psikologi UGM</b:JournalName>
    <b:Year>2016</b:Year>
    <b:Pages>23-30</b:Pages>
    <b:Author>
      <b:Author>
        <b:NameList>
          <b:Person>
            <b:Last>Budi</b:Last>
            <b:First>Ahmad</b:First>
          </b:Person>
          <b:Person>
            <b:Last>Tina</b:Last>
            <b:First>Ani</b:First>
          </b:Person>
        </b:NameList>
      </b:Author>
    </b:Author>
    <b:Volume>23</b:Volume>
    <b:Issue>2</b:Issue>
    <b:DOI>10.22146/jpsi.10046</b:DOI>
    <b:RefOrder>23</b:RefOrder>
  </b:Source>
  <b:Source>
    <b:Tag>Akh21</b:Tag>
    <b:SourceType>JournalArticle</b:SourceType>
    <b:Guid>{DDCD6177-ADF5-44A6-8C89-B66B450F3C88}</b:Guid>
    <b:Title>Meta-Analisis Quasi Eksperimental Model Pembelajaran Value Clarification Technique (VCT) Terhadap Prestasi Belajar Siswa Sekolah Dasar</b:Title>
    <b:JournalName>Jurnal Basicedu</b:JournalName>
    <b:Year>2021</b:Year>
    <b:Pages>446-454</b:Pages>
    <b:Volume>5</b:Volume>
    <b:Issue>2</b:Issue>
    <b:DOI>10.31004/basicedu.v5i2.706</b:DOI>
    <b:Author>
      <b:Author>
        <b:NameList>
          <b:Person>
            <b:Last>Akhwani</b:Last>
          </b:Person>
          <b:Person>
            <b:Middle>Rizky</b:Middle>
            <b:First>Nurizka</b:First>
          </b:Person>
        </b:NameList>
      </b:Author>
    </b:Author>
    <b:RefOrder>24</b:RefOrder>
  </b:Source>
  <b:Source>
    <b:Tag>Ain21</b:Tag>
    <b:SourceType>JournalArticle</b:SourceType>
    <b:Guid>{AE77344D-8B20-49B3-8270-902BBE941916}</b:Guid>
    <b:Title>Kontrol Diri Remaja Putri Terhadap Orang Tua Tiri (Studi Kasus Dua Remaja Putri Di Desa Mojopetung Gresik)</b:Title>
    <b:JournalName>At-Taujih : Bimbingan dan Konseling Islam</b:JournalName>
    <b:Year>2021</b:Year>
    <b:Volume>4</b:Volume>
    <b:Issue>1</b:Issue>
    <b:DOI>10.22373/taujih.v4i1.11846</b:DOI>
    <b:Author>
      <b:Author>
        <b:NameList>
          <b:Person>
            <b:Last>Aini</b:Last>
            <b:First>Nurul</b:First>
          </b:Person>
          <b:Person>
            <b:Last>Zuhdi</b:Last>
            <b:Middle>Sholeh</b:Middle>
            <b:First>Muhammad</b:First>
          </b:Person>
        </b:NameList>
      </b:Author>
    </b:Author>
    <b:RefOrder>25</b:RefOrder>
  </b:Source>
  <b:Source>
    <b:Tag>Ach01</b:Tag>
    <b:SourceType>Book</b:SourceType>
    <b:Guid>{58FA32AE-78D5-48D9-9D64-F5790A9D6681}</b:Guid>
    <b:Title>Manual for the ASEBA School-Age Forms &amp; Profiles: An Integrated System of Multi-Informant Assessment</b:Title>
    <b:Year>2001</b:Year>
    <b:City>Burlington, VT</b:City>
    <b:Publisher>University of Vermont, Research Center for Children, Youth, &amp; Families</b:Publisher>
    <b:Author>
      <b:Author>
        <b:NameList>
          <b:Person>
            <b:Last>Achenbach</b:Last>
            <b:Middle>M.</b:Middle>
            <b:First>Thomas</b:First>
          </b:Person>
          <b:Person>
            <b:Last>Rescorla</b:Last>
            <b:Middle>A.</b:Middle>
            <b:First>Leslie</b:First>
          </b:Person>
        </b:NameList>
      </b:Author>
    </b:Author>
    <b:RefOrder>26</b:RefOrder>
  </b:Source>
</b:Sources>
</file>

<file path=customXml/itemProps1.xml><?xml version="1.0" encoding="utf-8"?>
<ds:datastoreItem xmlns:ds="http://schemas.openxmlformats.org/officeDocument/2006/customXml" ds:itemID="{F3E45F61-4596-40A8-853B-7FA0351C3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3981</Words>
  <Characters>22693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26621</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sefty</cp:lastModifiedBy>
  <cp:revision>3</cp:revision>
  <cp:lastPrinted>2019-01-25T08:13:00Z</cp:lastPrinted>
  <dcterms:created xsi:type="dcterms:W3CDTF">2024-09-19T23:52:00Z</dcterms:created>
  <dcterms:modified xsi:type="dcterms:W3CDTF">2024-09-29T23:25:00Z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