
<file path=[Content_Types].xml><?xml version="1.0" encoding="utf-8"?>
<Types xmlns="http://schemas.openxmlformats.org/package/2006/content-types">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448287F" w14:textId="77777777" w:rsidR="00CC0D06" w:rsidRDefault="00CC0D06" w:rsidP="00963F61">
      <w:pPr>
        <w:pStyle w:val="StyleTitle"/>
        <w:ind w:left="851"/>
        <w:jc w:val="both"/>
        <w:rPr>
          <w:sz w:val="28"/>
          <w:szCs w:val="28"/>
          <w:lang w:val="en"/>
        </w:rPr>
      </w:pPr>
      <w:bookmarkStart w:id="0" w:name="_Hlk173787324"/>
      <w:bookmarkEnd w:id="0"/>
      <w:r>
        <w:rPr>
          <w:sz w:val="28"/>
          <w:szCs w:val="28"/>
          <w:lang w:val="en-US"/>
        </w:rPr>
        <w:t xml:space="preserve">  </w:t>
      </w:r>
    </w:p>
    <w:p w14:paraId="3F4679F0" w14:textId="77777777" w:rsidR="00CC0D06" w:rsidRPr="00051281" w:rsidRDefault="00CC0D06" w:rsidP="00051281">
      <w:pPr>
        <w:pStyle w:val="StyleTitle"/>
        <w:jc w:val="both"/>
        <w:rPr>
          <w:sz w:val="28"/>
          <w:szCs w:val="28"/>
        </w:rPr>
      </w:pPr>
      <w:proofErr w:type="spellStart"/>
      <w:r w:rsidRPr="00051281">
        <w:rPr>
          <w:sz w:val="28"/>
          <w:szCs w:val="28"/>
          <w:lang w:val="en"/>
        </w:rPr>
        <w:t>Penggunaan</w:t>
      </w:r>
      <w:proofErr w:type="spellEnd"/>
      <w:r w:rsidRPr="00051281">
        <w:rPr>
          <w:sz w:val="28"/>
          <w:szCs w:val="28"/>
          <w:lang w:val="en"/>
        </w:rPr>
        <w:t xml:space="preserve"> Media Geometrics Forest Worksheet Guna </w:t>
      </w:r>
      <w:proofErr w:type="spellStart"/>
      <w:r w:rsidRPr="00051281">
        <w:rPr>
          <w:sz w:val="28"/>
          <w:szCs w:val="28"/>
          <w:lang w:val="en"/>
        </w:rPr>
        <w:t>Meningkatkan</w:t>
      </w:r>
      <w:proofErr w:type="spellEnd"/>
      <w:r w:rsidRPr="00051281">
        <w:rPr>
          <w:sz w:val="28"/>
          <w:szCs w:val="28"/>
          <w:lang w:val="en"/>
        </w:rPr>
        <w:t xml:space="preserve"> </w:t>
      </w:r>
      <w:proofErr w:type="spellStart"/>
      <w:r w:rsidRPr="00051281">
        <w:rPr>
          <w:sz w:val="28"/>
          <w:szCs w:val="28"/>
          <w:lang w:val="en"/>
        </w:rPr>
        <w:t>Kemampuan</w:t>
      </w:r>
      <w:proofErr w:type="spellEnd"/>
      <w:r w:rsidRPr="00051281">
        <w:rPr>
          <w:sz w:val="28"/>
          <w:szCs w:val="28"/>
          <w:lang w:val="en"/>
        </w:rPr>
        <w:t xml:space="preserve"> </w:t>
      </w:r>
      <w:proofErr w:type="spellStart"/>
      <w:r w:rsidRPr="00051281">
        <w:rPr>
          <w:sz w:val="28"/>
          <w:szCs w:val="28"/>
          <w:lang w:val="en"/>
        </w:rPr>
        <w:t>Konsentrasi</w:t>
      </w:r>
      <w:proofErr w:type="spellEnd"/>
      <w:r w:rsidRPr="00051281">
        <w:rPr>
          <w:sz w:val="28"/>
          <w:szCs w:val="28"/>
          <w:lang w:val="en"/>
        </w:rPr>
        <w:t xml:space="preserve"> Pada Anak </w:t>
      </w:r>
      <w:proofErr w:type="spellStart"/>
      <w:r w:rsidRPr="00051281">
        <w:rPr>
          <w:sz w:val="28"/>
          <w:szCs w:val="28"/>
          <w:lang w:val="en"/>
        </w:rPr>
        <w:t>Usia</w:t>
      </w:r>
      <w:proofErr w:type="spellEnd"/>
      <w:r w:rsidRPr="00051281">
        <w:rPr>
          <w:sz w:val="28"/>
          <w:szCs w:val="28"/>
          <w:lang w:val="en"/>
        </w:rPr>
        <w:t xml:space="preserve"> 4-5 </w:t>
      </w:r>
      <w:proofErr w:type="spellStart"/>
      <w:r w:rsidRPr="00051281">
        <w:rPr>
          <w:sz w:val="28"/>
          <w:szCs w:val="28"/>
          <w:lang w:val="en"/>
        </w:rPr>
        <w:t>Tahun</w:t>
      </w:r>
      <w:proofErr w:type="spellEnd"/>
      <w:r w:rsidRPr="00051281">
        <w:rPr>
          <w:sz w:val="28"/>
          <w:szCs w:val="28"/>
          <w:lang w:val="en"/>
        </w:rPr>
        <w:t xml:space="preserve"> di TK </w:t>
      </w:r>
      <w:proofErr w:type="spellStart"/>
      <w:r w:rsidRPr="00051281">
        <w:rPr>
          <w:sz w:val="28"/>
          <w:szCs w:val="28"/>
          <w:lang w:val="en"/>
        </w:rPr>
        <w:t>Aisyiyah</w:t>
      </w:r>
      <w:proofErr w:type="spellEnd"/>
      <w:r w:rsidRPr="00051281">
        <w:rPr>
          <w:sz w:val="28"/>
          <w:szCs w:val="28"/>
          <w:lang w:val="en"/>
        </w:rPr>
        <w:t xml:space="preserve"> </w:t>
      </w:r>
      <w:proofErr w:type="spellStart"/>
      <w:r w:rsidRPr="00051281">
        <w:rPr>
          <w:sz w:val="28"/>
          <w:szCs w:val="28"/>
          <w:lang w:val="en"/>
        </w:rPr>
        <w:t>Bustanul</w:t>
      </w:r>
      <w:proofErr w:type="spellEnd"/>
      <w:r w:rsidRPr="00051281">
        <w:rPr>
          <w:sz w:val="28"/>
          <w:szCs w:val="28"/>
          <w:lang w:val="en"/>
        </w:rPr>
        <w:t xml:space="preserve"> </w:t>
      </w:r>
      <w:proofErr w:type="spellStart"/>
      <w:r w:rsidRPr="00051281">
        <w:rPr>
          <w:sz w:val="28"/>
          <w:szCs w:val="28"/>
          <w:lang w:val="en"/>
        </w:rPr>
        <w:t>Athfal</w:t>
      </w:r>
      <w:proofErr w:type="spellEnd"/>
      <w:r w:rsidRPr="00051281">
        <w:rPr>
          <w:sz w:val="28"/>
          <w:szCs w:val="28"/>
          <w:lang w:val="en"/>
        </w:rPr>
        <w:t xml:space="preserve"> 2 Jetis </w:t>
      </w:r>
      <w:proofErr w:type="spellStart"/>
      <w:r w:rsidRPr="00051281">
        <w:rPr>
          <w:sz w:val="28"/>
          <w:szCs w:val="28"/>
          <w:lang w:val="en"/>
        </w:rPr>
        <w:t>Sidoarjo</w:t>
      </w:r>
      <w:proofErr w:type="spellEnd"/>
    </w:p>
    <w:p w14:paraId="0DC0B1F3" w14:textId="77777777" w:rsidR="00CC0D06" w:rsidRDefault="00CC0D06">
      <w:pPr>
        <w:rPr>
          <w:sz w:val="20"/>
          <w:szCs w:val="20"/>
        </w:rPr>
      </w:pPr>
    </w:p>
    <w:p w14:paraId="34776EE0" w14:textId="77777777" w:rsidR="00CC0D06" w:rsidRPr="00943980" w:rsidRDefault="00CC0D06" w:rsidP="00943980">
      <w:pPr>
        <w:pStyle w:val="Author"/>
        <w:spacing w:after="115"/>
        <w:ind w:left="851"/>
        <w:contextualSpacing/>
        <w:jc w:val="left"/>
        <w:rPr>
          <w:lang w:val="en-US"/>
        </w:rPr>
      </w:pPr>
      <w:r>
        <w:rPr>
          <w:b w:val="0"/>
          <w:sz w:val="20"/>
          <w:szCs w:val="20"/>
          <w:lang w:val="en-US"/>
        </w:rPr>
        <w:t xml:space="preserve">Hikmah </w:t>
      </w:r>
      <w:proofErr w:type="spellStart"/>
      <w:r>
        <w:rPr>
          <w:b w:val="0"/>
          <w:sz w:val="20"/>
          <w:szCs w:val="20"/>
          <w:lang w:val="en-US"/>
        </w:rPr>
        <w:t>Ikrimatul</w:t>
      </w:r>
      <w:proofErr w:type="spellEnd"/>
      <w:r>
        <w:rPr>
          <w:b w:val="0"/>
          <w:sz w:val="20"/>
          <w:szCs w:val="20"/>
          <w:lang w:val="en-US"/>
        </w:rPr>
        <w:t xml:space="preserve"> Lail</w:t>
      </w:r>
      <w:r>
        <w:rPr>
          <w:b w:val="0"/>
          <w:sz w:val="20"/>
          <w:szCs w:val="20"/>
          <w:vertAlign w:val="superscript"/>
        </w:rPr>
        <w:t>1)</w:t>
      </w:r>
      <w:r>
        <w:rPr>
          <w:b w:val="0"/>
          <w:sz w:val="20"/>
          <w:szCs w:val="20"/>
          <w:vertAlign w:val="superscript"/>
          <w:lang w:val="en-US"/>
        </w:rPr>
        <w:t xml:space="preserve"> </w:t>
      </w:r>
      <w:r>
        <w:rPr>
          <w:b w:val="0"/>
          <w:sz w:val="20"/>
          <w:szCs w:val="20"/>
          <w:lang w:val="en-US"/>
        </w:rPr>
        <w:t xml:space="preserve">Agus Salim, </w:t>
      </w:r>
      <w:proofErr w:type="gramStart"/>
      <w:r>
        <w:rPr>
          <w:b w:val="0"/>
          <w:sz w:val="20"/>
          <w:szCs w:val="20"/>
          <w:lang w:val="en-US"/>
        </w:rPr>
        <w:t>S.Pd</w:t>
      </w:r>
      <w:proofErr w:type="gramEnd"/>
      <w:r>
        <w:rPr>
          <w:b w:val="0"/>
          <w:sz w:val="20"/>
          <w:szCs w:val="20"/>
          <w:vertAlign w:val="superscript"/>
          <w:lang w:val="en-US"/>
        </w:rPr>
        <w:t>2</w:t>
      </w:r>
      <w:r>
        <w:rPr>
          <w:b w:val="0"/>
          <w:sz w:val="20"/>
          <w:szCs w:val="20"/>
          <w:vertAlign w:val="superscript"/>
        </w:rPr>
        <w:t>)</w:t>
      </w:r>
      <w:r>
        <w:rPr>
          <w:b w:val="0"/>
          <w:sz w:val="20"/>
          <w:szCs w:val="20"/>
          <w:vertAlign w:val="superscript"/>
          <w:lang w:val="en-US"/>
        </w:rPr>
        <w:t xml:space="preserve"> </w:t>
      </w:r>
    </w:p>
    <w:p w14:paraId="64E558AC" w14:textId="77777777" w:rsidR="00CC0D06" w:rsidRPr="00943980" w:rsidRDefault="00CC0D06" w:rsidP="002F7FC1">
      <w:pPr>
        <w:pStyle w:val="Author"/>
        <w:spacing w:after="115"/>
        <w:ind w:left="851"/>
        <w:contextualSpacing/>
        <w:jc w:val="left"/>
        <w:rPr>
          <w:lang w:val="en-US"/>
        </w:rPr>
      </w:pPr>
    </w:p>
    <w:p w14:paraId="4D879B65" w14:textId="77777777" w:rsidR="00CC0D06" w:rsidRPr="009D6775" w:rsidRDefault="00CC0D06" w:rsidP="00051281">
      <w:pPr>
        <w:ind w:left="851"/>
        <w:contextualSpacing/>
        <w:rPr>
          <w:sz w:val="20"/>
          <w:szCs w:val="20"/>
          <w:lang w:val="en-ID"/>
        </w:rPr>
      </w:pPr>
      <w:r w:rsidRPr="009D6775">
        <w:rPr>
          <w:sz w:val="20"/>
          <w:szCs w:val="20"/>
          <w:vertAlign w:val="superscript"/>
        </w:rPr>
        <w:t>1)</w:t>
      </w:r>
      <w:r w:rsidRPr="009D6775">
        <w:rPr>
          <w:sz w:val="20"/>
          <w:szCs w:val="20"/>
        </w:rPr>
        <w:t xml:space="preserve">Program Studi </w:t>
      </w:r>
      <w:r w:rsidRPr="009D6775">
        <w:rPr>
          <w:sz w:val="20"/>
          <w:szCs w:val="20"/>
          <w:lang w:val="en-US"/>
        </w:rPr>
        <w:t xml:space="preserve">Pendidikan Guru Pendidikan Anak </w:t>
      </w:r>
      <w:proofErr w:type="spellStart"/>
      <w:r w:rsidRPr="009D6775">
        <w:rPr>
          <w:sz w:val="20"/>
          <w:szCs w:val="20"/>
          <w:lang w:val="en-US"/>
        </w:rPr>
        <w:t>Usia</w:t>
      </w:r>
      <w:proofErr w:type="spellEnd"/>
      <w:r w:rsidRPr="009D6775">
        <w:rPr>
          <w:sz w:val="20"/>
          <w:szCs w:val="20"/>
          <w:lang w:val="en-US"/>
        </w:rPr>
        <w:t xml:space="preserve"> Dini</w:t>
      </w:r>
      <w:r w:rsidRPr="009D6775">
        <w:rPr>
          <w:sz w:val="20"/>
          <w:szCs w:val="20"/>
        </w:rPr>
        <w:t xml:space="preserve">, Universitas </w:t>
      </w:r>
      <w:r w:rsidRPr="009D6775">
        <w:rPr>
          <w:sz w:val="20"/>
          <w:szCs w:val="20"/>
          <w:lang w:val="en-ID"/>
        </w:rPr>
        <w:t xml:space="preserve">Muhammadiyah </w:t>
      </w:r>
      <w:proofErr w:type="spellStart"/>
      <w:r w:rsidRPr="009D6775">
        <w:rPr>
          <w:sz w:val="20"/>
          <w:szCs w:val="20"/>
          <w:lang w:val="en-ID"/>
        </w:rPr>
        <w:t>Sidoarjo</w:t>
      </w:r>
      <w:proofErr w:type="spellEnd"/>
      <w:r w:rsidRPr="009D6775">
        <w:rPr>
          <w:sz w:val="20"/>
          <w:szCs w:val="20"/>
          <w:lang w:val="en-ID"/>
        </w:rPr>
        <w:t>, Indonesia</w:t>
      </w:r>
    </w:p>
    <w:p w14:paraId="66615485" w14:textId="77777777" w:rsidR="00CC0D06" w:rsidRPr="009D6775" w:rsidRDefault="00CC0D06" w:rsidP="00943980">
      <w:pPr>
        <w:widowControl w:val="0"/>
        <w:suppressAutoHyphens w:val="0"/>
        <w:autoSpaceDE w:val="0"/>
        <w:autoSpaceDN w:val="0"/>
        <w:spacing w:before="1"/>
        <w:ind w:left="851" w:right="828"/>
        <w:rPr>
          <w:sz w:val="20"/>
          <w:szCs w:val="20"/>
          <w:lang w:eastAsia="en-US"/>
        </w:rPr>
      </w:pPr>
      <w:r w:rsidRPr="009D6775">
        <w:rPr>
          <w:spacing w:val="-1"/>
          <w:sz w:val="20"/>
          <w:szCs w:val="20"/>
          <w:vertAlign w:val="superscript"/>
          <w:lang w:eastAsia="en-US"/>
        </w:rPr>
        <w:t>2)</w:t>
      </w:r>
      <w:r w:rsidRPr="009D6775">
        <w:rPr>
          <w:spacing w:val="-1"/>
          <w:sz w:val="20"/>
          <w:szCs w:val="20"/>
          <w:lang w:eastAsia="en-US"/>
        </w:rPr>
        <w:t xml:space="preserve"> Dosen Program Studi Pendidikan Guru </w:t>
      </w:r>
      <w:r w:rsidRPr="009D6775">
        <w:rPr>
          <w:sz w:val="20"/>
          <w:szCs w:val="20"/>
          <w:lang w:eastAsia="en-US"/>
        </w:rPr>
        <w:t xml:space="preserve">Pendidikan Anak Usia </w:t>
      </w:r>
      <w:proofErr w:type="spellStart"/>
      <w:r w:rsidRPr="009D6775">
        <w:rPr>
          <w:sz w:val="20"/>
          <w:szCs w:val="20"/>
          <w:lang w:eastAsia="en-US"/>
        </w:rPr>
        <w:t>Dini,Universitas</w:t>
      </w:r>
      <w:proofErr w:type="spellEnd"/>
      <w:r w:rsidRPr="009D6775">
        <w:rPr>
          <w:sz w:val="20"/>
          <w:szCs w:val="20"/>
          <w:lang w:val="en-US" w:eastAsia="en-US"/>
        </w:rPr>
        <w:t xml:space="preserve"> </w:t>
      </w:r>
      <w:r w:rsidRPr="009D6775">
        <w:rPr>
          <w:sz w:val="20"/>
          <w:szCs w:val="20"/>
          <w:lang w:eastAsia="en-US"/>
        </w:rPr>
        <w:t>Muhammadiyah</w:t>
      </w:r>
      <w:r w:rsidRPr="009D6775">
        <w:rPr>
          <w:sz w:val="20"/>
          <w:szCs w:val="20"/>
          <w:lang w:val="en-US" w:eastAsia="en-US"/>
        </w:rPr>
        <w:t xml:space="preserve"> </w:t>
      </w:r>
      <w:r w:rsidRPr="009D6775">
        <w:rPr>
          <w:spacing w:val="-47"/>
          <w:sz w:val="20"/>
          <w:szCs w:val="20"/>
          <w:lang w:eastAsia="en-US"/>
        </w:rPr>
        <w:t xml:space="preserve"> </w:t>
      </w:r>
      <w:r w:rsidRPr="009D6775">
        <w:rPr>
          <w:sz w:val="20"/>
          <w:szCs w:val="20"/>
          <w:lang w:eastAsia="en-US"/>
        </w:rPr>
        <w:t>Sidoarjo,</w:t>
      </w:r>
      <w:r w:rsidRPr="009D6775">
        <w:rPr>
          <w:spacing w:val="-1"/>
          <w:sz w:val="20"/>
          <w:szCs w:val="20"/>
          <w:lang w:eastAsia="en-US"/>
        </w:rPr>
        <w:t xml:space="preserve"> </w:t>
      </w:r>
      <w:r w:rsidRPr="009D6775">
        <w:rPr>
          <w:sz w:val="20"/>
          <w:szCs w:val="20"/>
          <w:lang w:eastAsia="en-US"/>
        </w:rPr>
        <w:t>Indonesia</w:t>
      </w:r>
    </w:p>
    <w:p w14:paraId="3EF4628F" w14:textId="77777777" w:rsidR="00CC0D06" w:rsidRPr="009D6775" w:rsidRDefault="00000000" w:rsidP="00051281">
      <w:pPr>
        <w:ind w:left="851"/>
        <w:contextualSpacing/>
        <w:rPr>
          <w:sz w:val="20"/>
          <w:szCs w:val="20"/>
        </w:rPr>
      </w:pPr>
      <w:hyperlink r:id="rId8" w:history="1">
        <w:r w:rsidR="00CC0D06" w:rsidRPr="009D6775">
          <w:rPr>
            <w:rStyle w:val="Hyperlink"/>
            <w:sz w:val="20"/>
            <w:szCs w:val="20"/>
          </w:rPr>
          <w:t>rimahikmahil@gmail.com</w:t>
        </w:r>
      </w:hyperlink>
      <w:r w:rsidR="00CC0D06" w:rsidRPr="009D6775">
        <w:rPr>
          <w:b/>
          <w:sz w:val="20"/>
          <w:szCs w:val="20"/>
          <w:vertAlign w:val="superscript"/>
        </w:rPr>
        <w:t>1</w:t>
      </w:r>
      <w:r w:rsidR="00CC0D06" w:rsidRPr="009D6775">
        <w:rPr>
          <w:sz w:val="20"/>
          <w:szCs w:val="20"/>
          <w:vertAlign w:val="superscript"/>
        </w:rPr>
        <w:t>)</w:t>
      </w:r>
      <w:r w:rsidR="00CC0D06" w:rsidRPr="009D6775">
        <w:rPr>
          <w:b/>
          <w:sz w:val="20"/>
          <w:szCs w:val="20"/>
          <w:vertAlign w:val="superscript"/>
        </w:rPr>
        <w:t xml:space="preserve"> </w:t>
      </w:r>
      <w:r w:rsidR="00CC0D06" w:rsidRPr="009D6775">
        <w:rPr>
          <w:sz w:val="20"/>
          <w:szCs w:val="20"/>
        </w:rPr>
        <w:t xml:space="preserve"> </w:t>
      </w:r>
      <w:hyperlink r:id="rId9" w:history="1">
        <w:r w:rsidR="00CC0D06" w:rsidRPr="009D6775">
          <w:rPr>
            <w:rStyle w:val="Hyperlink"/>
            <w:sz w:val="20"/>
            <w:szCs w:val="20"/>
          </w:rPr>
          <w:t>agussalim@umsida.ac.id</w:t>
        </w:r>
      </w:hyperlink>
      <w:r w:rsidR="00CC0D06" w:rsidRPr="009D6775">
        <w:rPr>
          <w:b/>
          <w:sz w:val="20"/>
          <w:szCs w:val="20"/>
          <w:vertAlign w:val="superscript"/>
        </w:rPr>
        <w:t>2</w:t>
      </w:r>
      <w:r w:rsidR="00CC0D06" w:rsidRPr="009D6775">
        <w:rPr>
          <w:sz w:val="20"/>
          <w:szCs w:val="20"/>
          <w:vertAlign w:val="superscript"/>
        </w:rPr>
        <w:t>)</w:t>
      </w:r>
    </w:p>
    <w:p w14:paraId="4075E589" w14:textId="77777777" w:rsidR="00CC0D06" w:rsidRPr="009D6775" w:rsidRDefault="00CC0D06">
      <w:pPr>
        <w:rPr>
          <w:sz w:val="20"/>
          <w:szCs w:val="20"/>
        </w:rPr>
      </w:pPr>
    </w:p>
    <w:p w14:paraId="05F38D98" w14:textId="77777777" w:rsidR="00CC0D06" w:rsidRPr="009D6775" w:rsidRDefault="00CC0D06">
      <w:pPr>
        <w:rPr>
          <w:sz w:val="20"/>
          <w:szCs w:val="20"/>
        </w:rPr>
        <w:sectPr w:rsidR="00CC0D06" w:rsidRPr="009D6775" w:rsidSect="00F51090">
          <w:headerReference w:type="even" r:id="rId10"/>
          <w:headerReference w:type="default" r:id="rId11"/>
          <w:footerReference w:type="even" r:id="rId12"/>
          <w:footerReference w:type="default" r:id="rId13"/>
          <w:headerReference w:type="first" r:id="rId14"/>
          <w:footerReference w:type="first" r:id="rId15"/>
          <w:pgSz w:w="11906" w:h="16838"/>
          <w:pgMar w:top="1701" w:right="1134" w:bottom="1134" w:left="1411" w:header="850" w:footer="720" w:gutter="0"/>
          <w:cols w:space="720"/>
          <w:titlePg/>
          <w:docGrid w:linePitch="360"/>
        </w:sectPr>
      </w:pPr>
    </w:p>
    <w:p w14:paraId="45F1B5C0" w14:textId="77777777" w:rsidR="001414D1" w:rsidRDefault="001414D1" w:rsidP="00F872BA">
      <w:pPr>
        <w:jc w:val="both"/>
        <w:rPr>
          <w:sz w:val="20"/>
          <w:szCs w:val="20"/>
          <w:lang w:val="en-ID"/>
        </w:rPr>
      </w:pPr>
    </w:p>
    <w:p w14:paraId="7A66F8E7" w14:textId="7B85E3EF" w:rsidR="00DD411F" w:rsidRDefault="00DD411F" w:rsidP="00DD411F">
      <w:pPr>
        <w:jc w:val="center"/>
        <w:rPr>
          <w:rFonts w:asciiTheme="majorBidi" w:hAnsiTheme="majorBidi" w:cstheme="majorBidi"/>
          <w:b/>
          <w:bCs/>
          <w:i/>
          <w:iCs/>
          <w:sz w:val="20"/>
          <w:szCs w:val="20"/>
        </w:rPr>
      </w:pPr>
      <w:r>
        <w:rPr>
          <w:rFonts w:asciiTheme="majorBidi" w:hAnsiTheme="majorBidi" w:cstheme="majorBidi"/>
          <w:b/>
          <w:bCs/>
          <w:i/>
          <w:iCs/>
          <w:sz w:val="20"/>
          <w:szCs w:val="20"/>
        </w:rPr>
        <w:t xml:space="preserve">Tabel </w:t>
      </w:r>
      <w:r w:rsidR="005D13F3">
        <w:rPr>
          <w:rFonts w:asciiTheme="majorBidi" w:hAnsiTheme="majorBidi" w:cstheme="majorBidi"/>
          <w:b/>
          <w:bCs/>
          <w:i/>
          <w:iCs/>
          <w:sz w:val="20"/>
          <w:szCs w:val="20"/>
        </w:rPr>
        <w:t>2</w:t>
      </w:r>
      <w:r>
        <w:rPr>
          <w:rFonts w:asciiTheme="majorBidi" w:hAnsiTheme="majorBidi" w:cstheme="majorBidi"/>
          <w:b/>
          <w:bCs/>
          <w:i/>
          <w:iCs/>
          <w:sz w:val="20"/>
          <w:szCs w:val="20"/>
        </w:rPr>
        <w:t xml:space="preserve"> : Hasil Penilaian SIKLUS I</w:t>
      </w:r>
    </w:p>
    <w:p w14:paraId="1E0B8B9F" w14:textId="77777777" w:rsidR="00DD411F" w:rsidRPr="00080F09" w:rsidRDefault="00DD411F" w:rsidP="00DD411F">
      <w:pPr>
        <w:jc w:val="center"/>
        <w:rPr>
          <w:rFonts w:asciiTheme="majorBidi" w:hAnsiTheme="majorBidi" w:cstheme="majorBidi"/>
          <w:b/>
          <w:bCs/>
          <w:i/>
          <w:iCs/>
          <w:sz w:val="20"/>
          <w:szCs w:val="20"/>
        </w:rPr>
      </w:pPr>
    </w:p>
    <w:tbl>
      <w:tblPr>
        <w:tblStyle w:val="KisiTabel"/>
        <w:tblW w:w="9493" w:type="dxa"/>
        <w:tblInd w:w="113" w:type="dxa"/>
        <w:tblLayout w:type="fixed"/>
        <w:tblLook w:val="04A0" w:firstRow="1" w:lastRow="0" w:firstColumn="1" w:lastColumn="0" w:noHBand="0" w:noVBand="1"/>
      </w:tblPr>
      <w:tblGrid>
        <w:gridCol w:w="576"/>
        <w:gridCol w:w="1404"/>
        <w:gridCol w:w="425"/>
        <w:gridCol w:w="425"/>
        <w:gridCol w:w="464"/>
        <w:gridCol w:w="387"/>
        <w:gridCol w:w="425"/>
        <w:gridCol w:w="425"/>
        <w:gridCol w:w="426"/>
        <w:gridCol w:w="425"/>
        <w:gridCol w:w="425"/>
        <w:gridCol w:w="425"/>
        <w:gridCol w:w="426"/>
        <w:gridCol w:w="425"/>
        <w:gridCol w:w="1417"/>
        <w:gridCol w:w="993"/>
      </w:tblGrid>
      <w:tr w:rsidR="00DD411F" w14:paraId="5547AA89" w14:textId="77777777" w:rsidTr="000244A4">
        <w:tc>
          <w:tcPr>
            <w:tcW w:w="576" w:type="dxa"/>
            <w:vMerge w:val="restart"/>
            <w:tcBorders>
              <w:right w:val="single" w:sz="4" w:space="0" w:color="auto"/>
            </w:tcBorders>
          </w:tcPr>
          <w:p w14:paraId="5B67AC27" w14:textId="77777777" w:rsidR="00DD411F" w:rsidRPr="00DD411F" w:rsidRDefault="00DD411F" w:rsidP="000244A4">
            <w:pPr>
              <w:jc w:val="center"/>
              <w:rPr>
                <w:rFonts w:ascii="Times New Roman" w:hAnsi="Times New Roman" w:cs="Times New Roman"/>
                <w:sz w:val="20"/>
                <w:szCs w:val="20"/>
              </w:rPr>
            </w:pPr>
          </w:p>
          <w:p w14:paraId="33444649" w14:textId="77777777" w:rsidR="00DD411F" w:rsidRPr="00DD411F" w:rsidRDefault="00DD411F" w:rsidP="000244A4">
            <w:pPr>
              <w:rPr>
                <w:rFonts w:ascii="Times New Roman" w:hAnsi="Times New Roman" w:cs="Times New Roman"/>
                <w:sz w:val="20"/>
                <w:szCs w:val="20"/>
              </w:rPr>
            </w:pPr>
          </w:p>
          <w:p w14:paraId="5D492A7F" w14:textId="77777777" w:rsidR="00DD411F" w:rsidRPr="00DD411F" w:rsidRDefault="00DD411F" w:rsidP="000244A4">
            <w:pPr>
              <w:rPr>
                <w:rFonts w:ascii="Times New Roman" w:hAnsi="Times New Roman" w:cs="Times New Roman"/>
                <w:sz w:val="20"/>
                <w:szCs w:val="20"/>
              </w:rPr>
            </w:pPr>
          </w:p>
          <w:p w14:paraId="5AF02B05" w14:textId="77777777" w:rsidR="00DD411F" w:rsidRPr="00DD411F" w:rsidRDefault="00DD411F" w:rsidP="000244A4">
            <w:pPr>
              <w:rPr>
                <w:rFonts w:ascii="Times New Roman" w:hAnsi="Times New Roman" w:cs="Times New Roman"/>
                <w:sz w:val="20"/>
                <w:szCs w:val="20"/>
              </w:rPr>
            </w:pPr>
          </w:p>
          <w:p w14:paraId="4AAF3356" w14:textId="77777777" w:rsidR="00DD411F" w:rsidRPr="00DD411F" w:rsidRDefault="00DD411F" w:rsidP="000244A4">
            <w:pPr>
              <w:rPr>
                <w:rFonts w:ascii="Times New Roman" w:hAnsi="Times New Roman" w:cs="Times New Roman"/>
                <w:sz w:val="20"/>
                <w:szCs w:val="20"/>
              </w:rPr>
            </w:pPr>
          </w:p>
          <w:p w14:paraId="3E513FE3" w14:textId="5378C5F1" w:rsidR="00DD411F" w:rsidRPr="00DD411F" w:rsidRDefault="001E5D39" w:rsidP="000244A4">
            <w:pPr>
              <w:rPr>
                <w:rFonts w:ascii="Times New Roman" w:hAnsi="Times New Roman" w:cs="Times New Roman"/>
                <w:sz w:val="20"/>
                <w:szCs w:val="20"/>
              </w:rPr>
            </w:pPr>
            <w:r w:rsidRPr="00DD411F">
              <w:rPr>
                <w:rFonts w:ascii="Times New Roman" w:hAnsi="Times New Roman" w:cs="Times New Roman"/>
                <w:sz w:val="20"/>
                <w:szCs w:val="20"/>
              </w:rPr>
              <w:t xml:space="preserve"> No.</w:t>
            </w:r>
          </w:p>
        </w:tc>
        <w:tc>
          <w:tcPr>
            <w:tcW w:w="1404" w:type="dxa"/>
            <w:vMerge w:val="restart"/>
            <w:tcBorders>
              <w:left w:val="single" w:sz="4" w:space="0" w:color="auto"/>
            </w:tcBorders>
          </w:tcPr>
          <w:p w14:paraId="4E0CB28B" w14:textId="77777777" w:rsidR="00DD411F" w:rsidRPr="00DD411F" w:rsidRDefault="00DD411F" w:rsidP="000244A4">
            <w:pPr>
              <w:jc w:val="center"/>
              <w:rPr>
                <w:rFonts w:ascii="Times New Roman" w:hAnsi="Times New Roman" w:cs="Times New Roman"/>
                <w:sz w:val="20"/>
                <w:szCs w:val="20"/>
              </w:rPr>
            </w:pPr>
          </w:p>
          <w:p w14:paraId="582A587C" w14:textId="77777777" w:rsidR="00DD411F" w:rsidRPr="00DD411F" w:rsidRDefault="00DD411F" w:rsidP="000244A4">
            <w:pPr>
              <w:jc w:val="center"/>
              <w:rPr>
                <w:rFonts w:ascii="Times New Roman" w:hAnsi="Times New Roman" w:cs="Times New Roman"/>
                <w:sz w:val="20"/>
                <w:szCs w:val="20"/>
              </w:rPr>
            </w:pPr>
          </w:p>
          <w:p w14:paraId="6B916CA7" w14:textId="77777777" w:rsidR="00DD411F" w:rsidRPr="00DD411F" w:rsidRDefault="00DD411F" w:rsidP="000244A4">
            <w:pPr>
              <w:jc w:val="center"/>
              <w:rPr>
                <w:rFonts w:ascii="Times New Roman" w:hAnsi="Times New Roman" w:cs="Times New Roman"/>
                <w:sz w:val="20"/>
                <w:szCs w:val="20"/>
              </w:rPr>
            </w:pPr>
          </w:p>
          <w:p w14:paraId="45023A2E" w14:textId="77777777" w:rsidR="00DD411F" w:rsidRPr="00DD411F" w:rsidRDefault="00DD411F" w:rsidP="000244A4">
            <w:pPr>
              <w:jc w:val="center"/>
              <w:rPr>
                <w:rFonts w:ascii="Times New Roman" w:hAnsi="Times New Roman" w:cs="Times New Roman"/>
                <w:sz w:val="20"/>
                <w:szCs w:val="20"/>
              </w:rPr>
            </w:pPr>
          </w:p>
          <w:p w14:paraId="017EC5C4" w14:textId="77777777" w:rsidR="00DD411F" w:rsidRPr="00DD411F" w:rsidRDefault="00DD411F" w:rsidP="000244A4">
            <w:pPr>
              <w:jc w:val="center"/>
              <w:rPr>
                <w:rFonts w:ascii="Times New Roman" w:hAnsi="Times New Roman" w:cs="Times New Roman"/>
                <w:sz w:val="20"/>
                <w:szCs w:val="20"/>
              </w:rPr>
            </w:pPr>
          </w:p>
          <w:p w14:paraId="77759584" w14:textId="7EB27D40" w:rsidR="00DD411F" w:rsidRPr="00DD411F" w:rsidRDefault="001E5D39" w:rsidP="000244A4">
            <w:pPr>
              <w:jc w:val="center"/>
              <w:rPr>
                <w:rFonts w:ascii="Times New Roman" w:hAnsi="Times New Roman" w:cs="Times New Roman"/>
                <w:sz w:val="20"/>
                <w:szCs w:val="20"/>
              </w:rPr>
            </w:pPr>
            <w:r w:rsidRPr="00DD411F">
              <w:rPr>
                <w:rFonts w:ascii="Times New Roman" w:hAnsi="Times New Roman" w:cs="Times New Roman"/>
                <w:sz w:val="20"/>
                <w:szCs w:val="20"/>
              </w:rPr>
              <w:t>Nama Anak</w:t>
            </w:r>
          </w:p>
        </w:tc>
        <w:tc>
          <w:tcPr>
            <w:tcW w:w="5103" w:type="dxa"/>
            <w:gridSpan w:val="12"/>
          </w:tcPr>
          <w:p w14:paraId="74F5D453" w14:textId="77777777" w:rsidR="00DD411F" w:rsidRPr="00DD411F" w:rsidRDefault="00DD411F" w:rsidP="000244A4">
            <w:pPr>
              <w:jc w:val="center"/>
              <w:rPr>
                <w:rFonts w:asciiTheme="majorBidi" w:hAnsiTheme="majorBidi" w:cstheme="majorBidi"/>
                <w:sz w:val="20"/>
                <w:szCs w:val="20"/>
              </w:rPr>
            </w:pPr>
            <w:r w:rsidRPr="00DD411F">
              <w:rPr>
                <w:rFonts w:asciiTheme="majorBidi" w:hAnsiTheme="majorBidi" w:cstheme="majorBidi"/>
                <w:sz w:val="20"/>
                <w:szCs w:val="20"/>
              </w:rPr>
              <w:t xml:space="preserve">Peningkatan Kemampuan Konsentrasi Menggunakan Media </w:t>
            </w:r>
            <w:proofErr w:type="spellStart"/>
            <w:r w:rsidRPr="001E5D39">
              <w:rPr>
                <w:rFonts w:asciiTheme="majorBidi" w:hAnsiTheme="majorBidi" w:cstheme="majorBidi"/>
                <w:i/>
                <w:iCs/>
                <w:sz w:val="20"/>
                <w:szCs w:val="20"/>
              </w:rPr>
              <w:t>Geometrics</w:t>
            </w:r>
            <w:proofErr w:type="spellEnd"/>
            <w:r w:rsidRPr="001E5D39">
              <w:rPr>
                <w:rFonts w:asciiTheme="majorBidi" w:hAnsiTheme="majorBidi" w:cstheme="majorBidi"/>
                <w:i/>
                <w:iCs/>
                <w:sz w:val="20"/>
                <w:szCs w:val="20"/>
              </w:rPr>
              <w:t xml:space="preserve"> </w:t>
            </w:r>
            <w:proofErr w:type="spellStart"/>
            <w:r w:rsidRPr="001E5D39">
              <w:rPr>
                <w:rFonts w:asciiTheme="majorBidi" w:hAnsiTheme="majorBidi" w:cstheme="majorBidi"/>
                <w:i/>
                <w:iCs/>
                <w:sz w:val="20"/>
                <w:szCs w:val="20"/>
              </w:rPr>
              <w:t>Forest</w:t>
            </w:r>
            <w:proofErr w:type="spellEnd"/>
            <w:r w:rsidRPr="001E5D39">
              <w:rPr>
                <w:rFonts w:asciiTheme="majorBidi" w:hAnsiTheme="majorBidi" w:cstheme="majorBidi"/>
                <w:i/>
                <w:iCs/>
                <w:sz w:val="20"/>
                <w:szCs w:val="20"/>
              </w:rPr>
              <w:t xml:space="preserve"> </w:t>
            </w:r>
            <w:proofErr w:type="spellStart"/>
            <w:r w:rsidRPr="001E5D39">
              <w:rPr>
                <w:rFonts w:asciiTheme="majorBidi" w:hAnsiTheme="majorBidi" w:cstheme="majorBidi"/>
                <w:i/>
                <w:iCs/>
                <w:sz w:val="20"/>
                <w:szCs w:val="20"/>
              </w:rPr>
              <w:t>Worksheet</w:t>
            </w:r>
            <w:proofErr w:type="spellEnd"/>
            <w:r w:rsidRPr="00DD411F">
              <w:rPr>
                <w:rFonts w:asciiTheme="majorBidi" w:hAnsiTheme="majorBidi" w:cstheme="majorBidi"/>
                <w:sz w:val="20"/>
                <w:szCs w:val="20"/>
              </w:rPr>
              <w:t xml:space="preserve"> Pada Anak Usia 4-5 Tahun di TK ABA 2 Jetis Sidoarjo</w:t>
            </w:r>
          </w:p>
        </w:tc>
        <w:tc>
          <w:tcPr>
            <w:tcW w:w="1417" w:type="dxa"/>
            <w:vMerge w:val="restart"/>
          </w:tcPr>
          <w:p w14:paraId="15DF64C6" w14:textId="77777777" w:rsidR="00DD411F" w:rsidRPr="00DD411F" w:rsidRDefault="00DD411F" w:rsidP="000244A4">
            <w:pPr>
              <w:jc w:val="center"/>
              <w:rPr>
                <w:rFonts w:ascii="Times New Roman" w:hAnsi="Times New Roman" w:cs="Times New Roman"/>
                <w:sz w:val="20"/>
                <w:szCs w:val="20"/>
              </w:rPr>
            </w:pPr>
          </w:p>
          <w:p w14:paraId="3629B3B5" w14:textId="77777777" w:rsidR="00DD411F" w:rsidRPr="00DD411F" w:rsidRDefault="00DD411F" w:rsidP="000244A4">
            <w:pPr>
              <w:jc w:val="center"/>
              <w:rPr>
                <w:rFonts w:ascii="Times New Roman" w:hAnsi="Times New Roman" w:cs="Times New Roman"/>
                <w:sz w:val="20"/>
                <w:szCs w:val="20"/>
              </w:rPr>
            </w:pPr>
          </w:p>
          <w:p w14:paraId="78DFEDEF" w14:textId="77777777" w:rsidR="00DD411F" w:rsidRPr="00DD411F" w:rsidRDefault="00DD411F" w:rsidP="000244A4">
            <w:pPr>
              <w:jc w:val="center"/>
              <w:rPr>
                <w:rFonts w:ascii="Times New Roman" w:hAnsi="Times New Roman" w:cs="Times New Roman"/>
                <w:sz w:val="20"/>
                <w:szCs w:val="20"/>
              </w:rPr>
            </w:pPr>
          </w:p>
          <w:p w14:paraId="41B7D918" w14:textId="77777777" w:rsidR="00DD411F" w:rsidRPr="00DD411F" w:rsidRDefault="00DD411F" w:rsidP="000244A4">
            <w:pPr>
              <w:jc w:val="center"/>
              <w:rPr>
                <w:rFonts w:ascii="Times New Roman" w:hAnsi="Times New Roman" w:cs="Times New Roman"/>
                <w:sz w:val="20"/>
                <w:szCs w:val="20"/>
              </w:rPr>
            </w:pPr>
          </w:p>
          <w:p w14:paraId="45103D84" w14:textId="77777777" w:rsidR="00DD411F" w:rsidRPr="00DD411F" w:rsidRDefault="00DD411F" w:rsidP="000244A4">
            <w:pPr>
              <w:jc w:val="center"/>
              <w:rPr>
                <w:rFonts w:ascii="Times New Roman" w:hAnsi="Times New Roman" w:cs="Times New Roman"/>
                <w:sz w:val="20"/>
                <w:szCs w:val="20"/>
              </w:rPr>
            </w:pPr>
          </w:p>
          <w:p w14:paraId="1B14DBF4" w14:textId="70180762" w:rsidR="00DD411F" w:rsidRPr="00DD411F" w:rsidRDefault="001E5D39" w:rsidP="000244A4">
            <w:pPr>
              <w:jc w:val="center"/>
              <w:rPr>
                <w:rFonts w:ascii="Times New Roman" w:hAnsi="Times New Roman" w:cs="Times New Roman"/>
                <w:sz w:val="20"/>
                <w:szCs w:val="20"/>
              </w:rPr>
            </w:pPr>
            <w:r w:rsidRPr="00DD411F">
              <w:rPr>
                <w:rFonts w:ascii="Times New Roman" w:hAnsi="Times New Roman" w:cs="Times New Roman"/>
                <w:sz w:val="20"/>
                <w:szCs w:val="20"/>
              </w:rPr>
              <w:t xml:space="preserve">Total </w:t>
            </w:r>
          </w:p>
          <w:p w14:paraId="0A46E1CE" w14:textId="085F6C9F" w:rsidR="00DD411F" w:rsidRPr="00DD411F" w:rsidRDefault="001E5D39" w:rsidP="000244A4">
            <w:pPr>
              <w:jc w:val="center"/>
              <w:rPr>
                <w:rFonts w:ascii="Times New Roman" w:hAnsi="Times New Roman" w:cs="Times New Roman"/>
                <w:sz w:val="20"/>
                <w:szCs w:val="20"/>
              </w:rPr>
            </w:pPr>
            <w:r w:rsidRPr="00DD411F">
              <w:rPr>
                <w:rFonts w:ascii="Times New Roman" w:hAnsi="Times New Roman" w:cs="Times New Roman"/>
                <w:sz w:val="20"/>
                <w:szCs w:val="20"/>
              </w:rPr>
              <w:t>Skor</w:t>
            </w:r>
          </w:p>
        </w:tc>
        <w:tc>
          <w:tcPr>
            <w:tcW w:w="993" w:type="dxa"/>
            <w:vMerge w:val="restart"/>
          </w:tcPr>
          <w:p w14:paraId="5C515E39" w14:textId="77777777" w:rsidR="00DD411F" w:rsidRPr="00DD411F" w:rsidRDefault="00DD411F" w:rsidP="000244A4">
            <w:pPr>
              <w:jc w:val="center"/>
              <w:rPr>
                <w:rFonts w:ascii="Times New Roman" w:hAnsi="Times New Roman" w:cs="Times New Roman"/>
                <w:sz w:val="20"/>
                <w:szCs w:val="20"/>
              </w:rPr>
            </w:pPr>
          </w:p>
          <w:p w14:paraId="38988800" w14:textId="77777777" w:rsidR="00DD411F" w:rsidRPr="00DD411F" w:rsidRDefault="00DD411F" w:rsidP="000244A4">
            <w:pPr>
              <w:jc w:val="center"/>
              <w:rPr>
                <w:rFonts w:ascii="Times New Roman" w:hAnsi="Times New Roman" w:cs="Times New Roman"/>
                <w:sz w:val="20"/>
                <w:szCs w:val="20"/>
              </w:rPr>
            </w:pPr>
          </w:p>
          <w:p w14:paraId="4EA632ED" w14:textId="77777777" w:rsidR="00DD411F" w:rsidRPr="00DD411F" w:rsidRDefault="00DD411F" w:rsidP="000244A4">
            <w:pPr>
              <w:jc w:val="center"/>
              <w:rPr>
                <w:rFonts w:ascii="Times New Roman" w:hAnsi="Times New Roman" w:cs="Times New Roman"/>
                <w:sz w:val="20"/>
                <w:szCs w:val="20"/>
              </w:rPr>
            </w:pPr>
          </w:p>
          <w:p w14:paraId="58FCA083" w14:textId="77777777" w:rsidR="00DD411F" w:rsidRPr="00DD411F" w:rsidRDefault="00DD411F" w:rsidP="000244A4">
            <w:pPr>
              <w:jc w:val="center"/>
              <w:rPr>
                <w:rFonts w:ascii="Times New Roman" w:hAnsi="Times New Roman" w:cs="Times New Roman"/>
                <w:sz w:val="20"/>
                <w:szCs w:val="20"/>
              </w:rPr>
            </w:pPr>
          </w:p>
          <w:p w14:paraId="6EA6A970" w14:textId="77777777" w:rsidR="00DD411F" w:rsidRPr="00DD411F" w:rsidRDefault="00DD411F" w:rsidP="000244A4">
            <w:pPr>
              <w:rPr>
                <w:rFonts w:ascii="Times New Roman" w:hAnsi="Times New Roman" w:cs="Times New Roman"/>
                <w:sz w:val="20"/>
                <w:szCs w:val="20"/>
              </w:rPr>
            </w:pPr>
          </w:p>
          <w:p w14:paraId="0ABF2474" w14:textId="77777777" w:rsidR="00DD411F" w:rsidRPr="00DD411F" w:rsidRDefault="00DD411F" w:rsidP="000244A4">
            <w:pPr>
              <w:rPr>
                <w:rFonts w:ascii="Times New Roman" w:hAnsi="Times New Roman" w:cs="Times New Roman"/>
                <w:sz w:val="20"/>
                <w:szCs w:val="20"/>
              </w:rPr>
            </w:pPr>
          </w:p>
          <w:p w14:paraId="61E625DE" w14:textId="77777777" w:rsidR="00DD411F" w:rsidRPr="00DD411F" w:rsidRDefault="00DD411F" w:rsidP="000244A4">
            <w:pPr>
              <w:jc w:val="center"/>
              <w:rPr>
                <w:rFonts w:ascii="Times New Roman" w:hAnsi="Times New Roman" w:cs="Times New Roman"/>
                <w:sz w:val="20"/>
                <w:szCs w:val="20"/>
              </w:rPr>
            </w:pPr>
            <w:r w:rsidRPr="00DD411F">
              <w:rPr>
                <w:rFonts w:ascii="Times New Roman" w:hAnsi="Times New Roman" w:cs="Times New Roman"/>
                <w:sz w:val="20"/>
                <w:szCs w:val="20"/>
              </w:rPr>
              <w:t>%</w:t>
            </w:r>
          </w:p>
        </w:tc>
      </w:tr>
      <w:tr w:rsidR="00DD411F" w14:paraId="35521CBD" w14:textId="77777777" w:rsidTr="000244A4">
        <w:tc>
          <w:tcPr>
            <w:tcW w:w="576" w:type="dxa"/>
            <w:vMerge/>
            <w:tcBorders>
              <w:right w:val="single" w:sz="4" w:space="0" w:color="auto"/>
            </w:tcBorders>
          </w:tcPr>
          <w:p w14:paraId="39663165" w14:textId="77777777" w:rsidR="00DD411F" w:rsidRPr="00DD411F" w:rsidRDefault="00DD411F" w:rsidP="000244A4">
            <w:pPr>
              <w:jc w:val="center"/>
              <w:rPr>
                <w:rFonts w:ascii="Times New Roman" w:hAnsi="Times New Roman" w:cs="Times New Roman"/>
                <w:sz w:val="20"/>
                <w:szCs w:val="20"/>
              </w:rPr>
            </w:pPr>
          </w:p>
        </w:tc>
        <w:tc>
          <w:tcPr>
            <w:tcW w:w="1404" w:type="dxa"/>
            <w:vMerge/>
            <w:tcBorders>
              <w:left w:val="single" w:sz="4" w:space="0" w:color="auto"/>
            </w:tcBorders>
          </w:tcPr>
          <w:p w14:paraId="2081D18D" w14:textId="77777777" w:rsidR="00DD411F" w:rsidRPr="00DD411F" w:rsidRDefault="00DD411F" w:rsidP="000244A4">
            <w:pPr>
              <w:jc w:val="center"/>
              <w:rPr>
                <w:rFonts w:ascii="Times New Roman" w:hAnsi="Times New Roman" w:cs="Times New Roman"/>
                <w:sz w:val="20"/>
                <w:szCs w:val="20"/>
              </w:rPr>
            </w:pPr>
          </w:p>
        </w:tc>
        <w:tc>
          <w:tcPr>
            <w:tcW w:w="1701" w:type="dxa"/>
            <w:gridSpan w:val="4"/>
            <w:shd w:val="clear" w:color="auto" w:fill="FFFFFF" w:themeFill="background1"/>
          </w:tcPr>
          <w:p w14:paraId="2F50CA3E" w14:textId="77777777" w:rsidR="00DD411F" w:rsidRPr="00DD411F" w:rsidRDefault="00DD411F" w:rsidP="000244A4">
            <w:pPr>
              <w:jc w:val="center"/>
              <w:rPr>
                <w:rFonts w:asciiTheme="majorBidi" w:hAnsiTheme="majorBidi" w:cstheme="majorBidi"/>
                <w:color w:val="000000"/>
                <w:sz w:val="20"/>
                <w:szCs w:val="20"/>
              </w:rPr>
            </w:pPr>
          </w:p>
          <w:p w14:paraId="496B72F5" w14:textId="77777777" w:rsidR="00DD411F" w:rsidRPr="00DD411F" w:rsidRDefault="00DD411F" w:rsidP="000244A4">
            <w:pPr>
              <w:jc w:val="center"/>
              <w:rPr>
                <w:rFonts w:asciiTheme="majorBidi" w:hAnsiTheme="majorBidi" w:cstheme="majorBidi"/>
                <w:color w:val="000000"/>
                <w:sz w:val="20"/>
                <w:szCs w:val="20"/>
              </w:rPr>
            </w:pPr>
          </w:p>
          <w:p w14:paraId="3A25F0F4" w14:textId="77777777" w:rsidR="00DD411F" w:rsidRPr="00DD411F" w:rsidRDefault="00DD411F" w:rsidP="000244A4">
            <w:pPr>
              <w:jc w:val="center"/>
              <w:rPr>
                <w:rFonts w:ascii="Times New Roman" w:hAnsi="Times New Roman" w:cs="Times New Roman"/>
                <w:sz w:val="20"/>
                <w:szCs w:val="20"/>
              </w:rPr>
            </w:pPr>
            <w:r w:rsidRPr="00DD411F">
              <w:rPr>
                <w:rFonts w:asciiTheme="majorBidi" w:hAnsiTheme="majorBidi" w:cstheme="majorBidi"/>
                <w:color w:val="000000"/>
                <w:sz w:val="20"/>
                <w:szCs w:val="20"/>
              </w:rPr>
              <w:t>Anak mampu memperhatikan dengan baik saat penjelasan media</w:t>
            </w:r>
          </w:p>
        </w:tc>
        <w:tc>
          <w:tcPr>
            <w:tcW w:w="1701" w:type="dxa"/>
            <w:gridSpan w:val="4"/>
            <w:shd w:val="clear" w:color="auto" w:fill="FFFFFF" w:themeFill="background1"/>
          </w:tcPr>
          <w:p w14:paraId="5C999336" w14:textId="77777777" w:rsidR="00DD411F" w:rsidRPr="00DD411F" w:rsidRDefault="00DD411F" w:rsidP="000244A4">
            <w:pPr>
              <w:jc w:val="center"/>
              <w:rPr>
                <w:rFonts w:asciiTheme="majorBidi" w:hAnsiTheme="majorBidi" w:cstheme="majorBidi"/>
                <w:color w:val="000000"/>
                <w:sz w:val="20"/>
                <w:szCs w:val="20"/>
              </w:rPr>
            </w:pPr>
            <w:r w:rsidRPr="00DD411F">
              <w:rPr>
                <w:rFonts w:asciiTheme="majorBidi" w:hAnsiTheme="majorBidi" w:cstheme="majorBidi"/>
                <w:color w:val="000000"/>
                <w:sz w:val="20"/>
                <w:szCs w:val="20"/>
              </w:rPr>
              <w:t xml:space="preserve">Anak mampu aktif berinteraksi  seputar materi kegiatan (Bertanya, interaksi dengan media, menunjukkan </w:t>
            </w:r>
            <w:proofErr w:type="spellStart"/>
            <w:r w:rsidRPr="00DD411F">
              <w:rPr>
                <w:rFonts w:asciiTheme="majorBidi" w:hAnsiTheme="majorBidi" w:cstheme="majorBidi"/>
                <w:color w:val="000000"/>
                <w:sz w:val="20"/>
                <w:szCs w:val="20"/>
              </w:rPr>
              <w:t>keingin</w:t>
            </w:r>
            <w:proofErr w:type="spellEnd"/>
            <w:r w:rsidRPr="00DD411F">
              <w:rPr>
                <w:rFonts w:asciiTheme="majorBidi" w:hAnsiTheme="majorBidi" w:cstheme="majorBidi"/>
                <w:color w:val="000000"/>
                <w:sz w:val="20"/>
                <w:szCs w:val="20"/>
              </w:rPr>
              <w:t xml:space="preserve"> </w:t>
            </w:r>
            <w:proofErr w:type="spellStart"/>
            <w:r w:rsidRPr="00DD411F">
              <w:rPr>
                <w:rFonts w:asciiTheme="majorBidi" w:hAnsiTheme="majorBidi" w:cstheme="majorBidi"/>
                <w:color w:val="000000"/>
                <w:sz w:val="20"/>
                <w:szCs w:val="20"/>
              </w:rPr>
              <w:t>tahuan</w:t>
            </w:r>
            <w:proofErr w:type="spellEnd"/>
            <w:r w:rsidRPr="00DD411F">
              <w:rPr>
                <w:rFonts w:asciiTheme="majorBidi" w:hAnsiTheme="majorBidi" w:cstheme="majorBidi"/>
                <w:color w:val="000000"/>
                <w:sz w:val="20"/>
                <w:szCs w:val="20"/>
              </w:rPr>
              <w:t xml:space="preserve"> pada media)</w:t>
            </w:r>
          </w:p>
          <w:p w14:paraId="0AB15EE7" w14:textId="77777777" w:rsidR="00DD411F" w:rsidRPr="00DD411F" w:rsidRDefault="00DD411F" w:rsidP="000244A4">
            <w:pPr>
              <w:jc w:val="center"/>
              <w:rPr>
                <w:rFonts w:ascii="Times New Roman" w:hAnsi="Times New Roman" w:cs="Times New Roman"/>
                <w:sz w:val="20"/>
                <w:szCs w:val="20"/>
              </w:rPr>
            </w:pPr>
          </w:p>
        </w:tc>
        <w:tc>
          <w:tcPr>
            <w:tcW w:w="1701" w:type="dxa"/>
            <w:gridSpan w:val="4"/>
            <w:shd w:val="clear" w:color="auto" w:fill="FFFFFF" w:themeFill="background1"/>
          </w:tcPr>
          <w:p w14:paraId="5192870E" w14:textId="77777777" w:rsidR="00DD411F" w:rsidRPr="00DD411F" w:rsidRDefault="00DD411F" w:rsidP="000244A4">
            <w:pPr>
              <w:jc w:val="center"/>
              <w:rPr>
                <w:rFonts w:asciiTheme="majorBidi" w:hAnsiTheme="majorBidi" w:cstheme="majorBidi"/>
                <w:color w:val="000000"/>
                <w:sz w:val="20"/>
                <w:szCs w:val="20"/>
              </w:rPr>
            </w:pPr>
          </w:p>
          <w:p w14:paraId="7D53F455" w14:textId="77777777" w:rsidR="00DD411F" w:rsidRPr="00DD411F" w:rsidRDefault="00DD411F" w:rsidP="000244A4">
            <w:pPr>
              <w:jc w:val="center"/>
              <w:rPr>
                <w:rFonts w:asciiTheme="majorBidi" w:hAnsiTheme="majorBidi" w:cstheme="majorBidi"/>
                <w:color w:val="000000"/>
                <w:sz w:val="20"/>
                <w:szCs w:val="20"/>
              </w:rPr>
            </w:pPr>
          </w:p>
          <w:p w14:paraId="18D14F53" w14:textId="77777777" w:rsidR="00DD411F" w:rsidRPr="00DD411F" w:rsidRDefault="00DD411F" w:rsidP="000244A4">
            <w:pPr>
              <w:jc w:val="center"/>
              <w:rPr>
                <w:rFonts w:ascii="Times New Roman" w:hAnsi="Times New Roman" w:cs="Times New Roman"/>
                <w:sz w:val="20"/>
                <w:szCs w:val="20"/>
              </w:rPr>
            </w:pPr>
            <w:r w:rsidRPr="00DD411F">
              <w:rPr>
                <w:rFonts w:asciiTheme="majorBidi" w:hAnsiTheme="majorBidi" w:cstheme="majorBidi"/>
                <w:color w:val="000000"/>
                <w:sz w:val="20"/>
                <w:szCs w:val="20"/>
              </w:rPr>
              <w:t xml:space="preserve">Anak mampu menunjukkan ekspresi wajah dan </w:t>
            </w:r>
            <w:proofErr w:type="spellStart"/>
            <w:r w:rsidRPr="00DD411F">
              <w:rPr>
                <w:rFonts w:asciiTheme="majorBidi" w:hAnsiTheme="majorBidi" w:cstheme="majorBidi"/>
                <w:color w:val="000000"/>
                <w:sz w:val="20"/>
                <w:szCs w:val="20"/>
              </w:rPr>
              <w:t>gesture</w:t>
            </w:r>
            <w:proofErr w:type="spellEnd"/>
            <w:r w:rsidRPr="00DD411F">
              <w:rPr>
                <w:rFonts w:asciiTheme="majorBidi" w:hAnsiTheme="majorBidi" w:cstheme="majorBidi"/>
                <w:color w:val="000000"/>
                <w:sz w:val="20"/>
                <w:szCs w:val="20"/>
              </w:rPr>
              <w:t xml:space="preserve"> tubuh yang antusias dalam mencoba media</w:t>
            </w:r>
          </w:p>
        </w:tc>
        <w:tc>
          <w:tcPr>
            <w:tcW w:w="1417" w:type="dxa"/>
            <w:vMerge/>
          </w:tcPr>
          <w:p w14:paraId="30DCF31A" w14:textId="77777777" w:rsidR="00DD411F" w:rsidRPr="00DD411F" w:rsidRDefault="00DD411F" w:rsidP="000244A4">
            <w:pPr>
              <w:jc w:val="center"/>
              <w:rPr>
                <w:rFonts w:ascii="Times New Roman" w:hAnsi="Times New Roman" w:cs="Times New Roman"/>
                <w:sz w:val="20"/>
                <w:szCs w:val="20"/>
              </w:rPr>
            </w:pPr>
          </w:p>
        </w:tc>
        <w:tc>
          <w:tcPr>
            <w:tcW w:w="993" w:type="dxa"/>
            <w:vMerge/>
          </w:tcPr>
          <w:p w14:paraId="2766FF05" w14:textId="77777777" w:rsidR="00DD411F" w:rsidRPr="00DD411F" w:rsidRDefault="00DD411F" w:rsidP="000244A4">
            <w:pPr>
              <w:jc w:val="center"/>
              <w:rPr>
                <w:rFonts w:ascii="Times New Roman" w:hAnsi="Times New Roman" w:cs="Times New Roman"/>
                <w:sz w:val="20"/>
                <w:szCs w:val="20"/>
              </w:rPr>
            </w:pPr>
          </w:p>
        </w:tc>
      </w:tr>
      <w:tr w:rsidR="00DD411F" w14:paraId="012A9844" w14:textId="77777777" w:rsidTr="000244A4">
        <w:tc>
          <w:tcPr>
            <w:tcW w:w="576" w:type="dxa"/>
            <w:vMerge/>
            <w:tcBorders>
              <w:right w:val="single" w:sz="4" w:space="0" w:color="auto"/>
            </w:tcBorders>
          </w:tcPr>
          <w:p w14:paraId="2A2541CC" w14:textId="77777777" w:rsidR="00DD411F" w:rsidRPr="00DD411F" w:rsidRDefault="00DD411F" w:rsidP="000244A4">
            <w:pPr>
              <w:jc w:val="center"/>
              <w:rPr>
                <w:rFonts w:ascii="Times New Roman" w:hAnsi="Times New Roman" w:cs="Times New Roman"/>
                <w:sz w:val="20"/>
                <w:szCs w:val="20"/>
              </w:rPr>
            </w:pPr>
          </w:p>
        </w:tc>
        <w:tc>
          <w:tcPr>
            <w:tcW w:w="1404" w:type="dxa"/>
            <w:vMerge/>
            <w:tcBorders>
              <w:left w:val="single" w:sz="4" w:space="0" w:color="auto"/>
            </w:tcBorders>
          </w:tcPr>
          <w:p w14:paraId="7259FF5B" w14:textId="77777777" w:rsidR="00DD411F" w:rsidRPr="00DD411F" w:rsidRDefault="00DD411F" w:rsidP="000244A4">
            <w:pPr>
              <w:jc w:val="center"/>
              <w:rPr>
                <w:rFonts w:ascii="Times New Roman" w:hAnsi="Times New Roman" w:cs="Times New Roman"/>
                <w:sz w:val="20"/>
                <w:szCs w:val="20"/>
              </w:rPr>
            </w:pPr>
          </w:p>
        </w:tc>
        <w:tc>
          <w:tcPr>
            <w:tcW w:w="425" w:type="dxa"/>
            <w:shd w:val="clear" w:color="auto" w:fill="CBD3DE" w:themeFill="text2" w:themeFillTint="40"/>
          </w:tcPr>
          <w:p w14:paraId="01A63482" w14:textId="77777777" w:rsidR="00DD411F" w:rsidRPr="00DD411F" w:rsidRDefault="00DD411F" w:rsidP="000244A4">
            <w:pPr>
              <w:jc w:val="center"/>
              <w:rPr>
                <w:rFonts w:ascii="Times New Roman" w:hAnsi="Times New Roman" w:cs="Times New Roman"/>
                <w:sz w:val="20"/>
                <w:szCs w:val="20"/>
              </w:rPr>
            </w:pPr>
            <w:r w:rsidRPr="00DD411F">
              <w:rPr>
                <w:rFonts w:ascii="Times New Roman" w:hAnsi="Times New Roman" w:cs="Times New Roman"/>
                <w:sz w:val="20"/>
                <w:szCs w:val="20"/>
              </w:rPr>
              <w:t>4</w:t>
            </w:r>
          </w:p>
        </w:tc>
        <w:tc>
          <w:tcPr>
            <w:tcW w:w="425" w:type="dxa"/>
            <w:shd w:val="clear" w:color="auto" w:fill="CBD3DE" w:themeFill="text2" w:themeFillTint="40"/>
          </w:tcPr>
          <w:p w14:paraId="603908CF" w14:textId="77777777" w:rsidR="00DD411F" w:rsidRPr="00DD411F" w:rsidRDefault="00DD411F" w:rsidP="000244A4">
            <w:pPr>
              <w:jc w:val="center"/>
              <w:rPr>
                <w:rFonts w:ascii="Times New Roman" w:hAnsi="Times New Roman" w:cs="Times New Roman"/>
                <w:sz w:val="20"/>
                <w:szCs w:val="20"/>
              </w:rPr>
            </w:pPr>
            <w:r w:rsidRPr="00DD411F">
              <w:rPr>
                <w:rFonts w:ascii="Times New Roman" w:hAnsi="Times New Roman" w:cs="Times New Roman"/>
                <w:sz w:val="20"/>
                <w:szCs w:val="20"/>
              </w:rPr>
              <w:t>3</w:t>
            </w:r>
          </w:p>
        </w:tc>
        <w:tc>
          <w:tcPr>
            <w:tcW w:w="464" w:type="dxa"/>
            <w:shd w:val="clear" w:color="auto" w:fill="CBD3DE" w:themeFill="text2" w:themeFillTint="40"/>
          </w:tcPr>
          <w:p w14:paraId="0713E623" w14:textId="77777777" w:rsidR="00DD411F" w:rsidRPr="00DD411F" w:rsidRDefault="00DD411F" w:rsidP="000244A4">
            <w:pPr>
              <w:jc w:val="center"/>
              <w:rPr>
                <w:rFonts w:ascii="Times New Roman" w:hAnsi="Times New Roman" w:cs="Times New Roman"/>
                <w:sz w:val="20"/>
                <w:szCs w:val="20"/>
              </w:rPr>
            </w:pPr>
            <w:r w:rsidRPr="00DD411F">
              <w:rPr>
                <w:rFonts w:ascii="Times New Roman" w:hAnsi="Times New Roman" w:cs="Times New Roman"/>
                <w:sz w:val="20"/>
                <w:szCs w:val="20"/>
              </w:rPr>
              <w:t>2</w:t>
            </w:r>
          </w:p>
        </w:tc>
        <w:tc>
          <w:tcPr>
            <w:tcW w:w="387" w:type="dxa"/>
            <w:shd w:val="clear" w:color="auto" w:fill="CBD3DE" w:themeFill="text2" w:themeFillTint="40"/>
          </w:tcPr>
          <w:p w14:paraId="2170921A" w14:textId="77777777" w:rsidR="00DD411F" w:rsidRPr="00DD411F" w:rsidRDefault="00DD411F" w:rsidP="000244A4">
            <w:pPr>
              <w:jc w:val="center"/>
              <w:rPr>
                <w:rFonts w:ascii="Times New Roman" w:hAnsi="Times New Roman" w:cs="Times New Roman"/>
                <w:sz w:val="20"/>
                <w:szCs w:val="20"/>
              </w:rPr>
            </w:pPr>
            <w:r w:rsidRPr="00DD411F">
              <w:rPr>
                <w:rFonts w:ascii="Times New Roman" w:hAnsi="Times New Roman" w:cs="Times New Roman"/>
                <w:sz w:val="20"/>
                <w:szCs w:val="20"/>
              </w:rPr>
              <w:t>1</w:t>
            </w:r>
          </w:p>
        </w:tc>
        <w:tc>
          <w:tcPr>
            <w:tcW w:w="425" w:type="dxa"/>
            <w:shd w:val="clear" w:color="auto" w:fill="CBD3DE" w:themeFill="text2" w:themeFillTint="40"/>
          </w:tcPr>
          <w:p w14:paraId="76A1AA90" w14:textId="77777777" w:rsidR="00DD411F" w:rsidRPr="00DD411F" w:rsidRDefault="00DD411F" w:rsidP="000244A4">
            <w:pPr>
              <w:jc w:val="center"/>
              <w:rPr>
                <w:rFonts w:ascii="Times New Roman" w:hAnsi="Times New Roman" w:cs="Times New Roman"/>
                <w:sz w:val="20"/>
                <w:szCs w:val="20"/>
              </w:rPr>
            </w:pPr>
            <w:r w:rsidRPr="00DD411F">
              <w:rPr>
                <w:rFonts w:ascii="Times New Roman" w:hAnsi="Times New Roman" w:cs="Times New Roman"/>
                <w:sz w:val="20"/>
                <w:szCs w:val="20"/>
              </w:rPr>
              <w:t>4</w:t>
            </w:r>
          </w:p>
        </w:tc>
        <w:tc>
          <w:tcPr>
            <w:tcW w:w="425" w:type="dxa"/>
            <w:shd w:val="clear" w:color="auto" w:fill="CBD3DE" w:themeFill="text2" w:themeFillTint="40"/>
          </w:tcPr>
          <w:p w14:paraId="33193C37" w14:textId="77777777" w:rsidR="00DD411F" w:rsidRPr="00DD411F" w:rsidRDefault="00DD411F" w:rsidP="000244A4">
            <w:pPr>
              <w:jc w:val="center"/>
              <w:rPr>
                <w:rFonts w:ascii="Times New Roman" w:hAnsi="Times New Roman" w:cs="Times New Roman"/>
                <w:sz w:val="20"/>
                <w:szCs w:val="20"/>
              </w:rPr>
            </w:pPr>
            <w:r w:rsidRPr="00DD411F">
              <w:rPr>
                <w:rFonts w:ascii="Times New Roman" w:hAnsi="Times New Roman" w:cs="Times New Roman"/>
                <w:sz w:val="20"/>
                <w:szCs w:val="20"/>
              </w:rPr>
              <w:t>3</w:t>
            </w:r>
          </w:p>
        </w:tc>
        <w:tc>
          <w:tcPr>
            <w:tcW w:w="426" w:type="dxa"/>
            <w:shd w:val="clear" w:color="auto" w:fill="CBD3DE" w:themeFill="text2" w:themeFillTint="40"/>
          </w:tcPr>
          <w:p w14:paraId="6A27E504" w14:textId="77777777" w:rsidR="00DD411F" w:rsidRPr="00DD411F" w:rsidRDefault="00DD411F" w:rsidP="000244A4">
            <w:pPr>
              <w:jc w:val="center"/>
              <w:rPr>
                <w:rFonts w:ascii="Times New Roman" w:hAnsi="Times New Roman" w:cs="Times New Roman"/>
                <w:sz w:val="20"/>
                <w:szCs w:val="20"/>
              </w:rPr>
            </w:pPr>
            <w:r w:rsidRPr="00DD411F">
              <w:rPr>
                <w:rFonts w:ascii="Times New Roman" w:hAnsi="Times New Roman" w:cs="Times New Roman"/>
                <w:sz w:val="20"/>
                <w:szCs w:val="20"/>
              </w:rPr>
              <w:t>2</w:t>
            </w:r>
          </w:p>
        </w:tc>
        <w:tc>
          <w:tcPr>
            <w:tcW w:w="425" w:type="dxa"/>
            <w:shd w:val="clear" w:color="auto" w:fill="CBD3DE" w:themeFill="text2" w:themeFillTint="40"/>
          </w:tcPr>
          <w:p w14:paraId="1789BEE5" w14:textId="77777777" w:rsidR="00DD411F" w:rsidRPr="00DD411F" w:rsidRDefault="00DD411F" w:rsidP="000244A4">
            <w:pPr>
              <w:jc w:val="center"/>
              <w:rPr>
                <w:rFonts w:ascii="Times New Roman" w:hAnsi="Times New Roman" w:cs="Times New Roman"/>
                <w:sz w:val="20"/>
                <w:szCs w:val="20"/>
              </w:rPr>
            </w:pPr>
            <w:r w:rsidRPr="00DD411F">
              <w:rPr>
                <w:rFonts w:ascii="Times New Roman" w:hAnsi="Times New Roman" w:cs="Times New Roman"/>
                <w:sz w:val="20"/>
                <w:szCs w:val="20"/>
              </w:rPr>
              <w:t>1</w:t>
            </w:r>
          </w:p>
        </w:tc>
        <w:tc>
          <w:tcPr>
            <w:tcW w:w="425" w:type="dxa"/>
            <w:shd w:val="clear" w:color="auto" w:fill="CBD3DE" w:themeFill="text2" w:themeFillTint="40"/>
          </w:tcPr>
          <w:p w14:paraId="1A6D1503" w14:textId="77777777" w:rsidR="00DD411F" w:rsidRPr="00DD411F" w:rsidRDefault="00DD411F" w:rsidP="000244A4">
            <w:pPr>
              <w:jc w:val="center"/>
              <w:rPr>
                <w:rFonts w:ascii="Times New Roman" w:hAnsi="Times New Roman" w:cs="Times New Roman"/>
                <w:sz w:val="20"/>
                <w:szCs w:val="20"/>
              </w:rPr>
            </w:pPr>
            <w:r w:rsidRPr="00DD411F">
              <w:rPr>
                <w:rFonts w:ascii="Times New Roman" w:hAnsi="Times New Roman" w:cs="Times New Roman"/>
                <w:sz w:val="20"/>
                <w:szCs w:val="20"/>
              </w:rPr>
              <w:t>4</w:t>
            </w:r>
          </w:p>
        </w:tc>
        <w:tc>
          <w:tcPr>
            <w:tcW w:w="425" w:type="dxa"/>
            <w:shd w:val="clear" w:color="auto" w:fill="CBD3DE" w:themeFill="text2" w:themeFillTint="40"/>
          </w:tcPr>
          <w:p w14:paraId="65CBC1F2" w14:textId="77777777" w:rsidR="00DD411F" w:rsidRPr="00DD411F" w:rsidRDefault="00DD411F" w:rsidP="000244A4">
            <w:pPr>
              <w:jc w:val="center"/>
              <w:rPr>
                <w:rFonts w:ascii="Times New Roman" w:hAnsi="Times New Roman" w:cs="Times New Roman"/>
                <w:sz w:val="20"/>
                <w:szCs w:val="20"/>
              </w:rPr>
            </w:pPr>
            <w:r w:rsidRPr="00DD411F">
              <w:rPr>
                <w:rFonts w:ascii="Times New Roman" w:hAnsi="Times New Roman" w:cs="Times New Roman"/>
                <w:sz w:val="20"/>
                <w:szCs w:val="20"/>
              </w:rPr>
              <w:t>3</w:t>
            </w:r>
          </w:p>
        </w:tc>
        <w:tc>
          <w:tcPr>
            <w:tcW w:w="426" w:type="dxa"/>
            <w:shd w:val="clear" w:color="auto" w:fill="CBD3DE" w:themeFill="text2" w:themeFillTint="40"/>
          </w:tcPr>
          <w:p w14:paraId="54DC410C" w14:textId="77777777" w:rsidR="00DD411F" w:rsidRPr="00DD411F" w:rsidRDefault="00DD411F" w:rsidP="000244A4">
            <w:pPr>
              <w:jc w:val="center"/>
              <w:rPr>
                <w:rFonts w:ascii="Times New Roman" w:hAnsi="Times New Roman" w:cs="Times New Roman"/>
                <w:sz w:val="20"/>
                <w:szCs w:val="20"/>
              </w:rPr>
            </w:pPr>
            <w:r w:rsidRPr="00DD411F">
              <w:rPr>
                <w:rFonts w:ascii="Times New Roman" w:hAnsi="Times New Roman" w:cs="Times New Roman"/>
                <w:sz w:val="20"/>
                <w:szCs w:val="20"/>
              </w:rPr>
              <w:t>2</w:t>
            </w:r>
          </w:p>
        </w:tc>
        <w:tc>
          <w:tcPr>
            <w:tcW w:w="425" w:type="dxa"/>
            <w:shd w:val="clear" w:color="auto" w:fill="CBD3DE" w:themeFill="text2" w:themeFillTint="40"/>
          </w:tcPr>
          <w:p w14:paraId="20B844ED" w14:textId="77777777" w:rsidR="00DD411F" w:rsidRPr="00DD411F" w:rsidRDefault="00DD411F" w:rsidP="000244A4">
            <w:pPr>
              <w:jc w:val="center"/>
              <w:rPr>
                <w:rFonts w:ascii="Times New Roman" w:hAnsi="Times New Roman" w:cs="Times New Roman"/>
                <w:sz w:val="20"/>
                <w:szCs w:val="20"/>
              </w:rPr>
            </w:pPr>
            <w:r w:rsidRPr="00DD411F">
              <w:rPr>
                <w:rFonts w:ascii="Times New Roman" w:hAnsi="Times New Roman" w:cs="Times New Roman"/>
                <w:sz w:val="20"/>
                <w:szCs w:val="20"/>
              </w:rPr>
              <w:t>1</w:t>
            </w:r>
          </w:p>
        </w:tc>
        <w:tc>
          <w:tcPr>
            <w:tcW w:w="1417" w:type="dxa"/>
            <w:vMerge/>
          </w:tcPr>
          <w:p w14:paraId="5838EA39" w14:textId="77777777" w:rsidR="00DD411F" w:rsidRPr="00DD411F" w:rsidRDefault="00DD411F" w:rsidP="000244A4">
            <w:pPr>
              <w:jc w:val="center"/>
              <w:rPr>
                <w:rFonts w:ascii="Times New Roman" w:hAnsi="Times New Roman" w:cs="Times New Roman"/>
                <w:sz w:val="20"/>
                <w:szCs w:val="20"/>
              </w:rPr>
            </w:pPr>
          </w:p>
        </w:tc>
        <w:tc>
          <w:tcPr>
            <w:tcW w:w="993" w:type="dxa"/>
            <w:vMerge/>
          </w:tcPr>
          <w:p w14:paraId="1A7E7A68" w14:textId="77777777" w:rsidR="00DD411F" w:rsidRPr="00DD411F" w:rsidRDefault="00DD411F" w:rsidP="000244A4">
            <w:pPr>
              <w:jc w:val="center"/>
              <w:rPr>
                <w:rFonts w:ascii="Times New Roman" w:hAnsi="Times New Roman" w:cs="Times New Roman"/>
                <w:sz w:val="20"/>
                <w:szCs w:val="20"/>
              </w:rPr>
            </w:pPr>
          </w:p>
        </w:tc>
      </w:tr>
      <w:tr w:rsidR="00DD411F" w14:paraId="5501743E" w14:textId="77777777" w:rsidTr="000244A4">
        <w:tc>
          <w:tcPr>
            <w:tcW w:w="576" w:type="dxa"/>
          </w:tcPr>
          <w:p w14:paraId="5A2009D2" w14:textId="77777777" w:rsidR="00DD411F" w:rsidRPr="00DD411F" w:rsidRDefault="00DD411F" w:rsidP="000244A4">
            <w:pPr>
              <w:jc w:val="center"/>
              <w:rPr>
                <w:rFonts w:ascii="Times New Roman" w:hAnsi="Times New Roman" w:cs="Times New Roman"/>
                <w:sz w:val="20"/>
                <w:szCs w:val="20"/>
              </w:rPr>
            </w:pPr>
            <w:r w:rsidRPr="00DD411F">
              <w:rPr>
                <w:rFonts w:ascii="Times New Roman" w:hAnsi="Times New Roman" w:cs="Times New Roman"/>
                <w:sz w:val="20"/>
                <w:szCs w:val="20"/>
              </w:rPr>
              <w:t>1.</w:t>
            </w:r>
          </w:p>
        </w:tc>
        <w:tc>
          <w:tcPr>
            <w:tcW w:w="1404" w:type="dxa"/>
          </w:tcPr>
          <w:p w14:paraId="1A25A212" w14:textId="77777777" w:rsidR="00DD411F" w:rsidRPr="00DD411F" w:rsidRDefault="00DD411F" w:rsidP="000244A4">
            <w:pPr>
              <w:jc w:val="center"/>
              <w:rPr>
                <w:rFonts w:ascii="Times New Roman" w:hAnsi="Times New Roman" w:cs="Times New Roman"/>
                <w:sz w:val="20"/>
                <w:szCs w:val="20"/>
              </w:rPr>
            </w:pPr>
            <w:r w:rsidRPr="00DD411F">
              <w:rPr>
                <w:rFonts w:ascii="Times New Roman" w:hAnsi="Times New Roman" w:cs="Times New Roman"/>
                <w:sz w:val="20"/>
                <w:szCs w:val="20"/>
              </w:rPr>
              <w:t>AS</w:t>
            </w:r>
          </w:p>
        </w:tc>
        <w:tc>
          <w:tcPr>
            <w:tcW w:w="425" w:type="dxa"/>
          </w:tcPr>
          <w:p w14:paraId="30C7573E" w14:textId="77777777" w:rsidR="00DD411F" w:rsidRPr="00DD411F" w:rsidRDefault="00DD411F" w:rsidP="000244A4">
            <w:pPr>
              <w:tabs>
                <w:tab w:val="left" w:pos="178"/>
              </w:tabs>
              <w:jc w:val="center"/>
              <w:rPr>
                <w:rFonts w:ascii="Times New Roman" w:hAnsi="Times New Roman" w:cs="Times New Roman"/>
                <w:sz w:val="20"/>
                <w:szCs w:val="20"/>
              </w:rPr>
            </w:pPr>
            <w:r w:rsidRPr="00DD411F">
              <w:rPr>
                <w:rFonts w:ascii="Times New Roman" w:hAnsi="Times New Roman" w:cs="Times New Roman"/>
                <w:sz w:val="20"/>
                <w:szCs w:val="20"/>
              </w:rPr>
              <w:t>4</w:t>
            </w:r>
          </w:p>
        </w:tc>
        <w:tc>
          <w:tcPr>
            <w:tcW w:w="425" w:type="dxa"/>
          </w:tcPr>
          <w:p w14:paraId="6A6AC308" w14:textId="77777777" w:rsidR="00DD411F" w:rsidRPr="00DD411F" w:rsidRDefault="00DD411F" w:rsidP="000244A4">
            <w:pPr>
              <w:jc w:val="center"/>
              <w:rPr>
                <w:rFonts w:ascii="Times New Roman" w:hAnsi="Times New Roman" w:cs="Times New Roman"/>
                <w:sz w:val="20"/>
                <w:szCs w:val="20"/>
              </w:rPr>
            </w:pPr>
          </w:p>
        </w:tc>
        <w:tc>
          <w:tcPr>
            <w:tcW w:w="464" w:type="dxa"/>
          </w:tcPr>
          <w:p w14:paraId="1CC8FE1F" w14:textId="77777777" w:rsidR="00DD411F" w:rsidRPr="00DD411F" w:rsidRDefault="00DD411F" w:rsidP="000244A4">
            <w:pPr>
              <w:jc w:val="center"/>
              <w:rPr>
                <w:rFonts w:ascii="Times New Roman" w:hAnsi="Times New Roman" w:cs="Times New Roman"/>
                <w:sz w:val="20"/>
                <w:szCs w:val="20"/>
              </w:rPr>
            </w:pPr>
          </w:p>
        </w:tc>
        <w:tc>
          <w:tcPr>
            <w:tcW w:w="387" w:type="dxa"/>
          </w:tcPr>
          <w:p w14:paraId="65C9BA89" w14:textId="77777777" w:rsidR="00DD411F" w:rsidRPr="00DD411F" w:rsidRDefault="00DD411F" w:rsidP="000244A4">
            <w:pPr>
              <w:jc w:val="center"/>
              <w:rPr>
                <w:rFonts w:ascii="Times New Roman" w:hAnsi="Times New Roman" w:cs="Times New Roman"/>
                <w:sz w:val="20"/>
                <w:szCs w:val="20"/>
              </w:rPr>
            </w:pPr>
          </w:p>
        </w:tc>
        <w:tc>
          <w:tcPr>
            <w:tcW w:w="425" w:type="dxa"/>
          </w:tcPr>
          <w:p w14:paraId="0705FA5B" w14:textId="77777777" w:rsidR="00DD411F" w:rsidRPr="00DD411F" w:rsidRDefault="00DD411F" w:rsidP="000244A4">
            <w:pPr>
              <w:jc w:val="center"/>
              <w:rPr>
                <w:rFonts w:ascii="Times New Roman" w:hAnsi="Times New Roman" w:cs="Times New Roman"/>
                <w:sz w:val="20"/>
                <w:szCs w:val="20"/>
              </w:rPr>
            </w:pPr>
          </w:p>
        </w:tc>
        <w:tc>
          <w:tcPr>
            <w:tcW w:w="425" w:type="dxa"/>
          </w:tcPr>
          <w:p w14:paraId="0B622DB5" w14:textId="77777777" w:rsidR="00DD411F" w:rsidRPr="00DD411F" w:rsidRDefault="00DD411F" w:rsidP="000244A4">
            <w:pPr>
              <w:jc w:val="center"/>
              <w:rPr>
                <w:rFonts w:ascii="Times New Roman" w:hAnsi="Times New Roman" w:cs="Times New Roman"/>
                <w:sz w:val="20"/>
                <w:szCs w:val="20"/>
              </w:rPr>
            </w:pPr>
            <w:r w:rsidRPr="00DD411F">
              <w:rPr>
                <w:rFonts w:ascii="Times New Roman" w:hAnsi="Times New Roman" w:cs="Times New Roman"/>
                <w:sz w:val="20"/>
                <w:szCs w:val="20"/>
              </w:rPr>
              <w:t>3</w:t>
            </w:r>
          </w:p>
        </w:tc>
        <w:tc>
          <w:tcPr>
            <w:tcW w:w="426" w:type="dxa"/>
          </w:tcPr>
          <w:p w14:paraId="50803884" w14:textId="77777777" w:rsidR="00DD411F" w:rsidRPr="00DD411F" w:rsidRDefault="00DD411F" w:rsidP="000244A4">
            <w:pPr>
              <w:jc w:val="center"/>
              <w:rPr>
                <w:rFonts w:ascii="Times New Roman" w:hAnsi="Times New Roman" w:cs="Times New Roman"/>
                <w:sz w:val="20"/>
                <w:szCs w:val="20"/>
              </w:rPr>
            </w:pPr>
          </w:p>
        </w:tc>
        <w:tc>
          <w:tcPr>
            <w:tcW w:w="425" w:type="dxa"/>
          </w:tcPr>
          <w:p w14:paraId="62050FE5" w14:textId="77777777" w:rsidR="00DD411F" w:rsidRPr="00DD411F" w:rsidRDefault="00DD411F" w:rsidP="000244A4">
            <w:pPr>
              <w:jc w:val="center"/>
              <w:rPr>
                <w:rFonts w:ascii="Times New Roman" w:hAnsi="Times New Roman" w:cs="Times New Roman"/>
                <w:sz w:val="20"/>
                <w:szCs w:val="20"/>
              </w:rPr>
            </w:pPr>
          </w:p>
        </w:tc>
        <w:tc>
          <w:tcPr>
            <w:tcW w:w="425" w:type="dxa"/>
          </w:tcPr>
          <w:p w14:paraId="773FAC44" w14:textId="77777777" w:rsidR="00DD411F" w:rsidRPr="00DD411F" w:rsidRDefault="00DD411F" w:rsidP="000244A4">
            <w:pPr>
              <w:jc w:val="center"/>
              <w:rPr>
                <w:rFonts w:ascii="Times New Roman" w:hAnsi="Times New Roman" w:cs="Times New Roman"/>
                <w:sz w:val="20"/>
                <w:szCs w:val="20"/>
              </w:rPr>
            </w:pPr>
          </w:p>
        </w:tc>
        <w:tc>
          <w:tcPr>
            <w:tcW w:w="425" w:type="dxa"/>
          </w:tcPr>
          <w:p w14:paraId="60C09201" w14:textId="77777777" w:rsidR="00DD411F" w:rsidRPr="00DD411F" w:rsidRDefault="00DD411F" w:rsidP="000244A4">
            <w:pPr>
              <w:jc w:val="center"/>
              <w:rPr>
                <w:rFonts w:ascii="Times New Roman" w:hAnsi="Times New Roman" w:cs="Times New Roman"/>
                <w:sz w:val="20"/>
                <w:szCs w:val="20"/>
              </w:rPr>
            </w:pPr>
          </w:p>
        </w:tc>
        <w:tc>
          <w:tcPr>
            <w:tcW w:w="426" w:type="dxa"/>
          </w:tcPr>
          <w:p w14:paraId="56AE2061" w14:textId="77777777" w:rsidR="00DD411F" w:rsidRPr="00DD411F" w:rsidRDefault="00DD411F" w:rsidP="000244A4">
            <w:pPr>
              <w:jc w:val="center"/>
              <w:rPr>
                <w:rFonts w:ascii="Times New Roman" w:hAnsi="Times New Roman" w:cs="Times New Roman"/>
                <w:sz w:val="20"/>
                <w:szCs w:val="20"/>
              </w:rPr>
            </w:pPr>
            <w:r w:rsidRPr="00DD411F">
              <w:rPr>
                <w:rFonts w:ascii="Times New Roman" w:hAnsi="Times New Roman" w:cs="Times New Roman"/>
                <w:sz w:val="20"/>
                <w:szCs w:val="20"/>
              </w:rPr>
              <w:t>2</w:t>
            </w:r>
          </w:p>
        </w:tc>
        <w:tc>
          <w:tcPr>
            <w:tcW w:w="425" w:type="dxa"/>
          </w:tcPr>
          <w:p w14:paraId="711D1848" w14:textId="77777777" w:rsidR="00DD411F" w:rsidRPr="00DD411F" w:rsidRDefault="00DD411F" w:rsidP="000244A4">
            <w:pPr>
              <w:jc w:val="center"/>
              <w:rPr>
                <w:rFonts w:ascii="Times New Roman" w:hAnsi="Times New Roman" w:cs="Times New Roman"/>
                <w:sz w:val="20"/>
                <w:szCs w:val="20"/>
              </w:rPr>
            </w:pPr>
          </w:p>
        </w:tc>
        <w:tc>
          <w:tcPr>
            <w:tcW w:w="1417" w:type="dxa"/>
          </w:tcPr>
          <w:p w14:paraId="04396358" w14:textId="77777777" w:rsidR="00DD411F" w:rsidRPr="00DD411F" w:rsidRDefault="00DD411F" w:rsidP="000244A4">
            <w:pPr>
              <w:jc w:val="center"/>
              <w:rPr>
                <w:rFonts w:ascii="Times New Roman" w:hAnsi="Times New Roman" w:cs="Times New Roman"/>
                <w:sz w:val="20"/>
                <w:szCs w:val="20"/>
              </w:rPr>
            </w:pPr>
            <w:r w:rsidRPr="00DD411F">
              <w:rPr>
                <w:rFonts w:ascii="Times New Roman" w:hAnsi="Times New Roman" w:cs="Times New Roman"/>
                <w:sz w:val="20"/>
                <w:szCs w:val="20"/>
              </w:rPr>
              <w:t>9</w:t>
            </w:r>
          </w:p>
        </w:tc>
        <w:tc>
          <w:tcPr>
            <w:tcW w:w="993" w:type="dxa"/>
          </w:tcPr>
          <w:p w14:paraId="28A4CAB6" w14:textId="77777777" w:rsidR="00DD411F" w:rsidRPr="00DD411F" w:rsidRDefault="00DD411F" w:rsidP="000244A4">
            <w:pPr>
              <w:jc w:val="center"/>
              <w:rPr>
                <w:rFonts w:ascii="Times New Roman" w:hAnsi="Times New Roman" w:cs="Times New Roman"/>
                <w:sz w:val="20"/>
                <w:szCs w:val="20"/>
              </w:rPr>
            </w:pPr>
            <w:r w:rsidRPr="00DD411F">
              <w:rPr>
                <w:rFonts w:ascii="Times New Roman" w:hAnsi="Times New Roman" w:cs="Times New Roman"/>
                <w:sz w:val="20"/>
                <w:szCs w:val="20"/>
              </w:rPr>
              <w:t>75%</w:t>
            </w:r>
          </w:p>
        </w:tc>
      </w:tr>
      <w:tr w:rsidR="00DD411F" w14:paraId="3B7BA9D3" w14:textId="77777777" w:rsidTr="000244A4">
        <w:tc>
          <w:tcPr>
            <w:tcW w:w="576" w:type="dxa"/>
            <w:shd w:val="clear" w:color="auto" w:fill="D9D9D9" w:themeFill="background1" w:themeFillShade="D9"/>
          </w:tcPr>
          <w:p w14:paraId="33D55D58"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2.</w:t>
            </w:r>
          </w:p>
        </w:tc>
        <w:tc>
          <w:tcPr>
            <w:tcW w:w="1404" w:type="dxa"/>
            <w:shd w:val="clear" w:color="auto" w:fill="D9D9D9" w:themeFill="background1" w:themeFillShade="D9"/>
          </w:tcPr>
          <w:p w14:paraId="1B6AC540"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NM</w:t>
            </w:r>
          </w:p>
        </w:tc>
        <w:tc>
          <w:tcPr>
            <w:tcW w:w="425" w:type="dxa"/>
            <w:shd w:val="clear" w:color="auto" w:fill="D9D9D9" w:themeFill="background1" w:themeFillShade="D9"/>
          </w:tcPr>
          <w:p w14:paraId="6A1DD847" w14:textId="77777777" w:rsidR="00DD411F" w:rsidRDefault="00DD411F" w:rsidP="000244A4">
            <w:pPr>
              <w:jc w:val="center"/>
              <w:rPr>
                <w:rFonts w:ascii="Times New Roman" w:hAnsi="Times New Roman" w:cs="Times New Roman"/>
                <w:sz w:val="20"/>
                <w:szCs w:val="20"/>
              </w:rPr>
            </w:pPr>
          </w:p>
        </w:tc>
        <w:tc>
          <w:tcPr>
            <w:tcW w:w="425" w:type="dxa"/>
            <w:shd w:val="clear" w:color="auto" w:fill="D9D9D9" w:themeFill="background1" w:themeFillShade="D9"/>
          </w:tcPr>
          <w:p w14:paraId="15FF0632" w14:textId="77777777" w:rsidR="00DD411F" w:rsidRDefault="00DD411F" w:rsidP="000244A4">
            <w:pPr>
              <w:ind w:left="-253"/>
              <w:jc w:val="center"/>
              <w:rPr>
                <w:rFonts w:ascii="Times New Roman" w:hAnsi="Times New Roman" w:cs="Times New Roman"/>
                <w:sz w:val="20"/>
                <w:szCs w:val="20"/>
              </w:rPr>
            </w:pPr>
          </w:p>
        </w:tc>
        <w:tc>
          <w:tcPr>
            <w:tcW w:w="464" w:type="dxa"/>
            <w:shd w:val="clear" w:color="auto" w:fill="D9D9D9" w:themeFill="background1" w:themeFillShade="D9"/>
          </w:tcPr>
          <w:p w14:paraId="739D5CF1"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2</w:t>
            </w:r>
          </w:p>
        </w:tc>
        <w:tc>
          <w:tcPr>
            <w:tcW w:w="387" w:type="dxa"/>
            <w:shd w:val="clear" w:color="auto" w:fill="D9D9D9" w:themeFill="background1" w:themeFillShade="D9"/>
          </w:tcPr>
          <w:p w14:paraId="77036CE7" w14:textId="77777777" w:rsidR="00DD411F" w:rsidRDefault="00DD411F" w:rsidP="000244A4">
            <w:pPr>
              <w:jc w:val="center"/>
              <w:rPr>
                <w:rFonts w:ascii="Times New Roman" w:hAnsi="Times New Roman" w:cs="Times New Roman"/>
                <w:sz w:val="20"/>
                <w:szCs w:val="20"/>
              </w:rPr>
            </w:pPr>
          </w:p>
        </w:tc>
        <w:tc>
          <w:tcPr>
            <w:tcW w:w="425" w:type="dxa"/>
            <w:shd w:val="clear" w:color="auto" w:fill="D9D9D9" w:themeFill="background1" w:themeFillShade="D9"/>
          </w:tcPr>
          <w:p w14:paraId="5975D4B9" w14:textId="77777777" w:rsidR="00DD411F" w:rsidRDefault="00DD411F" w:rsidP="000244A4">
            <w:pPr>
              <w:jc w:val="center"/>
              <w:rPr>
                <w:rFonts w:ascii="Times New Roman" w:hAnsi="Times New Roman" w:cs="Times New Roman"/>
                <w:sz w:val="20"/>
                <w:szCs w:val="20"/>
              </w:rPr>
            </w:pPr>
          </w:p>
        </w:tc>
        <w:tc>
          <w:tcPr>
            <w:tcW w:w="425" w:type="dxa"/>
            <w:shd w:val="clear" w:color="auto" w:fill="D9D9D9" w:themeFill="background1" w:themeFillShade="D9"/>
          </w:tcPr>
          <w:p w14:paraId="186EB253" w14:textId="77777777" w:rsidR="00DD411F" w:rsidRDefault="00DD411F" w:rsidP="000244A4">
            <w:pPr>
              <w:jc w:val="center"/>
              <w:rPr>
                <w:rFonts w:ascii="Times New Roman" w:hAnsi="Times New Roman" w:cs="Times New Roman"/>
                <w:sz w:val="20"/>
                <w:szCs w:val="20"/>
              </w:rPr>
            </w:pPr>
          </w:p>
        </w:tc>
        <w:tc>
          <w:tcPr>
            <w:tcW w:w="426" w:type="dxa"/>
            <w:shd w:val="clear" w:color="auto" w:fill="D9D9D9" w:themeFill="background1" w:themeFillShade="D9"/>
          </w:tcPr>
          <w:p w14:paraId="69BBC9F4" w14:textId="77777777" w:rsidR="00DD411F" w:rsidRDefault="00DD411F" w:rsidP="000244A4">
            <w:pPr>
              <w:jc w:val="center"/>
              <w:rPr>
                <w:rFonts w:ascii="Times New Roman" w:hAnsi="Times New Roman" w:cs="Times New Roman"/>
                <w:sz w:val="20"/>
                <w:szCs w:val="20"/>
              </w:rPr>
            </w:pPr>
          </w:p>
        </w:tc>
        <w:tc>
          <w:tcPr>
            <w:tcW w:w="425" w:type="dxa"/>
            <w:shd w:val="clear" w:color="auto" w:fill="D9D9D9" w:themeFill="background1" w:themeFillShade="D9"/>
          </w:tcPr>
          <w:p w14:paraId="643F917F"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1</w:t>
            </w:r>
          </w:p>
        </w:tc>
        <w:tc>
          <w:tcPr>
            <w:tcW w:w="425" w:type="dxa"/>
            <w:shd w:val="clear" w:color="auto" w:fill="D9D9D9" w:themeFill="background1" w:themeFillShade="D9"/>
          </w:tcPr>
          <w:p w14:paraId="75BD98A3" w14:textId="77777777" w:rsidR="00DD411F" w:rsidRDefault="00DD411F" w:rsidP="000244A4">
            <w:pPr>
              <w:jc w:val="center"/>
              <w:rPr>
                <w:rFonts w:ascii="Times New Roman" w:hAnsi="Times New Roman" w:cs="Times New Roman"/>
                <w:sz w:val="20"/>
                <w:szCs w:val="20"/>
              </w:rPr>
            </w:pPr>
          </w:p>
        </w:tc>
        <w:tc>
          <w:tcPr>
            <w:tcW w:w="425" w:type="dxa"/>
            <w:shd w:val="clear" w:color="auto" w:fill="D9D9D9" w:themeFill="background1" w:themeFillShade="D9"/>
          </w:tcPr>
          <w:p w14:paraId="0595ADD0" w14:textId="77777777" w:rsidR="00DD411F" w:rsidRDefault="00DD411F" w:rsidP="000244A4">
            <w:pPr>
              <w:jc w:val="center"/>
              <w:rPr>
                <w:rFonts w:ascii="Times New Roman" w:hAnsi="Times New Roman" w:cs="Times New Roman"/>
                <w:sz w:val="20"/>
                <w:szCs w:val="20"/>
              </w:rPr>
            </w:pPr>
          </w:p>
        </w:tc>
        <w:tc>
          <w:tcPr>
            <w:tcW w:w="426" w:type="dxa"/>
            <w:shd w:val="clear" w:color="auto" w:fill="D9D9D9" w:themeFill="background1" w:themeFillShade="D9"/>
          </w:tcPr>
          <w:p w14:paraId="5A39BD22" w14:textId="77777777" w:rsidR="00DD411F" w:rsidRDefault="00DD411F" w:rsidP="000244A4">
            <w:pPr>
              <w:jc w:val="center"/>
              <w:rPr>
                <w:rFonts w:ascii="Times New Roman" w:hAnsi="Times New Roman" w:cs="Times New Roman"/>
                <w:sz w:val="20"/>
                <w:szCs w:val="20"/>
              </w:rPr>
            </w:pPr>
          </w:p>
        </w:tc>
        <w:tc>
          <w:tcPr>
            <w:tcW w:w="425" w:type="dxa"/>
            <w:shd w:val="clear" w:color="auto" w:fill="D9D9D9" w:themeFill="background1" w:themeFillShade="D9"/>
          </w:tcPr>
          <w:p w14:paraId="7419A082"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1</w:t>
            </w:r>
          </w:p>
        </w:tc>
        <w:tc>
          <w:tcPr>
            <w:tcW w:w="1417" w:type="dxa"/>
            <w:shd w:val="clear" w:color="auto" w:fill="D9D9D9" w:themeFill="background1" w:themeFillShade="D9"/>
          </w:tcPr>
          <w:p w14:paraId="162F8F4B"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4</w:t>
            </w:r>
          </w:p>
        </w:tc>
        <w:tc>
          <w:tcPr>
            <w:tcW w:w="993" w:type="dxa"/>
            <w:shd w:val="clear" w:color="auto" w:fill="D9D9D9" w:themeFill="background1" w:themeFillShade="D9"/>
          </w:tcPr>
          <w:p w14:paraId="3998F1A9"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33%</w:t>
            </w:r>
          </w:p>
        </w:tc>
      </w:tr>
      <w:tr w:rsidR="00DD411F" w14:paraId="1A2BB97A" w14:textId="77777777" w:rsidTr="000244A4">
        <w:tc>
          <w:tcPr>
            <w:tcW w:w="576" w:type="dxa"/>
          </w:tcPr>
          <w:p w14:paraId="122EDDCB"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3.</w:t>
            </w:r>
          </w:p>
        </w:tc>
        <w:tc>
          <w:tcPr>
            <w:tcW w:w="1404" w:type="dxa"/>
          </w:tcPr>
          <w:p w14:paraId="2AFF7BEE"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ARF</w:t>
            </w:r>
          </w:p>
        </w:tc>
        <w:tc>
          <w:tcPr>
            <w:tcW w:w="425" w:type="dxa"/>
          </w:tcPr>
          <w:p w14:paraId="2642225E"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4</w:t>
            </w:r>
          </w:p>
        </w:tc>
        <w:tc>
          <w:tcPr>
            <w:tcW w:w="425" w:type="dxa"/>
          </w:tcPr>
          <w:p w14:paraId="522D3FDF" w14:textId="77777777" w:rsidR="00DD411F" w:rsidRDefault="00DD411F" w:rsidP="000244A4">
            <w:pPr>
              <w:jc w:val="center"/>
              <w:rPr>
                <w:rFonts w:ascii="Times New Roman" w:hAnsi="Times New Roman" w:cs="Times New Roman"/>
                <w:sz w:val="20"/>
                <w:szCs w:val="20"/>
              </w:rPr>
            </w:pPr>
          </w:p>
        </w:tc>
        <w:tc>
          <w:tcPr>
            <w:tcW w:w="464" w:type="dxa"/>
          </w:tcPr>
          <w:p w14:paraId="2CF8320B" w14:textId="77777777" w:rsidR="00DD411F" w:rsidRDefault="00DD411F" w:rsidP="000244A4">
            <w:pPr>
              <w:jc w:val="center"/>
              <w:rPr>
                <w:rFonts w:ascii="Times New Roman" w:hAnsi="Times New Roman" w:cs="Times New Roman"/>
                <w:sz w:val="20"/>
                <w:szCs w:val="20"/>
              </w:rPr>
            </w:pPr>
          </w:p>
        </w:tc>
        <w:tc>
          <w:tcPr>
            <w:tcW w:w="387" w:type="dxa"/>
          </w:tcPr>
          <w:p w14:paraId="48A49647" w14:textId="77777777" w:rsidR="00DD411F" w:rsidRDefault="00DD411F" w:rsidP="000244A4">
            <w:pPr>
              <w:jc w:val="center"/>
              <w:rPr>
                <w:rFonts w:ascii="Times New Roman" w:hAnsi="Times New Roman" w:cs="Times New Roman"/>
                <w:sz w:val="20"/>
                <w:szCs w:val="20"/>
              </w:rPr>
            </w:pPr>
          </w:p>
        </w:tc>
        <w:tc>
          <w:tcPr>
            <w:tcW w:w="425" w:type="dxa"/>
          </w:tcPr>
          <w:p w14:paraId="6D260A2A" w14:textId="77777777" w:rsidR="00DD411F" w:rsidRDefault="00DD411F" w:rsidP="000244A4">
            <w:pPr>
              <w:jc w:val="center"/>
              <w:rPr>
                <w:rFonts w:ascii="Times New Roman" w:hAnsi="Times New Roman" w:cs="Times New Roman"/>
                <w:sz w:val="20"/>
                <w:szCs w:val="20"/>
              </w:rPr>
            </w:pPr>
          </w:p>
        </w:tc>
        <w:tc>
          <w:tcPr>
            <w:tcW w:w="425" w:type="dxa"/>
          </w:tcPr>
          <w:p w14:paraId="6760EE6F" w14:textId="77777777" w:rsidR="00DD411F" w:rsidRDefault="00DD411F" w:rsidP="000244A4">
            <w:pPr>
              <w:jc w:val="center"/>
              <w:rPr>
                <w:rFonts w:ascii="Times New Roman" w:hAnsi="Times New Roman" w:cs="Times New Roman"/>
                <w:sz w:val="20"/>
                <w:szCs w:val="20"/>
              </w:rPr>
            </w:pPr>
          </w:p>
        </w:tc>
        <w:tc>
          <w:tcPr>
            <w:tcW w:w="426" w:type="dxa"/>
          </w:tcPr>
          <w:p w14:paraId="0CA7F7DC"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2</w:t>
            </w:r>
          </w:p>
        </w:tc>
        <w:tc>
          <w:tcPr>
            <w:tcW w:w="425" w:type="dxa"/>
          </w:tcPr>
          <w:p w14:paraId="22DC7D1A" w14:textId="77777777" w:rsidR="00DD411F" w:rsidRDefault="00DD411F" w:rsidP="000244A4">
            <w:pPr>
              <w:jc w:val="center"/>
              <w:rPr>
                <w:rFonts w:ascii="Times New Roman" w:hAnsi="Times New Roman" w:cs="Times New Roman"/>
                <w:sz w:val="20"/>
                <w:szCs w:val="20"/>
              </w:rPr>
            </w:pPr>
          </w:p>
        </w:tc>
        <w:tc>
          <w:tcPr>
            <w:tcW w:w="425" w:type="dxa"/>
          </w:tcPr>
          <w:p w14:paraId="7FB8218A" w14:textId="77777777" w:rsidR="00DD411F" w:rsidRDefault="00DD411F" w:rsidP="000244A4">
            <w:pPr>
              <w:jc w:val="center"/>
              <w:rPr>
                <w:rFonts w:ascii="Times New Roman" w:hAnsi="Times New Roman" w:cs="Times New Roman"/>
                <w:sz w:val="20"/>
                <w:szCs w:val="20"/>
              </w:rPr>
            </w:pPr>
          </w:p>
        </w:tc>
        <w:tc>
          <w:tcPr>
            <w:tcW w:w="425" w:type="dxa"/>
          </w:tcPr>
          <w:p w14:paraId="55EB95D4"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3</w:t>
            </w:r>
          </w:p>
        </w:tc>
        <w:tc>
          <w:tcPr>
            <w:tcW w:w="426" w:type="dxa"/>
          </w:tcPr>
          <w:p w14:paraId="49DFD908" w14:textId="77777777" w:rsidR="00DD411F" w:rsidRDefault="00DD411F" w:rsidP="000244A4">
            <w:pPr>
              <w:jc w:val="center"/>
              <w:rPr>
                <w:rFonts w:ascii="Times New Roman" w:hAnsi="Times New Roman" w:cs="Times New Roman"/>
                <w:sz w:val="20"/>
                <w:szCs w:val="20"/>
              </w:rPr>
            </w:pPr>
          </w:p>
        </w:tc>
        <w:tc>
          <w:tcPr>
            <w:tcW w:w="425" w:type="dxa"/>
          </w:tcPr>
          <w:p w14:paraId="2B95DAC7" w14:textId="77777777" w:rsidR="00DD411F" w:rsidRDefault="00DD411F" w:rsidP="000244A4">
            <w:pPr>
              <w:jc w:val="center"/>
              <w:rPr>
                <w:rFonts w:ascii="Times New Roman" w:hAnsi="Times New Roman" w:cs="Times New Roman"/>
                <w:sz w:val="20"/>
                <w:szCs w:val="20"/>
              </w:rPr>
            </w:pPr>
          </w:p>
        </w:tc>
        <w:tc>
          <w:tcPr>
            <w:tcW w:w="1417" w:type="dxa"/>
          </w:tcPr>
          <w:p w14:paraId="2EF6DA16"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9</w:t>
            </w:r>
          </w:p>
        </w:tc>
        <w:tc>
          <w:tcPr>
            <w:tcW w:w="993" w:type="dxa"/>
          </w:tcPr>
          <w:p w14:paraId="4F195702"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75%</w:t>
            </w:r>
          </w:p>
        </w:tc>
      </w:tr>
      <w:tr w:rsidR="00DD411F" w14:paraId="0DF977DB" w14:textId="77777777" w:rsidTr="000244A4">
        <w:tc>
          <w:tcPr>
            <w:tcW w:w="576" w:type="dxa"/>
            <w:shd w:val="clear" w:color="auto" w:fill="D9D9D9" w:themeFill="background1" w:themeFillShade="D9"/>
          </w:tcPr>
          <w:p w14:paraId="1A773751"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4.</w:t>
            </w:r>
          </w:p>
        </w:tc>
        <w:tc>
          <w:tcPr>
            <w:tcW w:w="1404" w:type="dxa"/>
            <w:shd w:val="clear" w:color="auto" w:fill="D9D9D9" w:themeFill="background1" w:themeFillShade="D9"/>
          </w:tcPr>
          <w:p w14:paraId="6A91E887"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MNS</w:t>
            </w:r>
          </w:p>
        </w:tc>
        <w:tc>
          <w:tcPr>
            <w:tcW w:w="425" w:type="dxa"/>
            <w:shd w:val="clear" w:color="auto" w:fill="D9D9D9" w:themeFill="background1" w:themeFillShade="D9"/>
          </w:tcPr>
          <w:p w14:paraId="7A927588" w14:textId="77777777" w:rsidR="00DD411F" w:rsidRDefault="00DD411F" w:rsidP="000244A4">
            <w:pPr>
              <w:jc w:val="center"/>
              <w:rPr>
                <w:rFonts w:ascii="Times New Roman" w:hAnsi="Times New Roman" w:cs="Times New Roman"/>
                <w:sz w:val="20"/>
                <w:szCs w:val="20"/>
              </w:rPr>
            </w:pPr>
          </w:p>
        </w:tc>
        <w:tc>
          <w:tcPr>
            <w:tcW w:w="425" w:type="dxa"/>
            <w:shd w:val="clear" w:color="auto" w:fill="D9D9D9" w:themeFill="background1" w:themeFillShade="D9"/>
          </w:tcPr>
          <w:p w14:paraId="5FB3D139"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3</w:t>
            </w:r>
          </w:p>
        </w:tc>
        <w:tc>
          <w:tcPr>
            <w:tcW w:w="464" w:type="dxa"/>
            <w:shd w:val="clear" w:color="auto" w:fill="D9D9D9" w:themeFill="background1" w:themeFillShade="D9"/>
          </w:tcPr>
          <w:p w14:paraId="106E6A6D" w14:textId="77777777" w:rsidR="00DD411F" w:rsidRDefault="00DD411F" w:rsidP="000244A4">
            <w:pPr>
              <w:jc w:val="center"/>
              <w:rPr>
                <w:rFonts w:ascii="Times New Roman" w:hAnsi="Times New Roman" w:cs="Times New Roman"/>
                <w:sz w:val="20"/>
                <w:szCs w:val="20"/>
              </w:rPr>
            </w:pPr>
          </w:p>
        </w:tc>
        <w:tc>
          <w:tcPr>
            <w:tcW w:w="387" w:type="dxa"/>
            <w:shd w:val="clear" w:color="auto" w:fill="D9D9D9" w:themeFill="background1" w:themeFillShade="D9"/>
          </w:tcPr>
          <w:p w14:paraId="76F58E98" w14:textId="77777777" w:rsidR="00DD411F" w:rsidRDefault="00DD411F" w:rsidP="000244A4">
            <w:pPr>
              <w:jc w:val="center"/>
              <w:rPr>
                <w:rFonts w:ascii="Times New Roman" w:hAnsi="Times New Roman" w:cs="Times New Roman"/>
                <w:sz w:val="20"/>
                <w:szCs w:val="20"/>
              </w:rPr>
            </w:pPr>
          </w:p>
        </w:tc>
        <w:tc>
          <w:tcPr>
            <w:tcW w:w="425" w:type="dxa"/>
            <w:shd w:val="clear" w:color="auto" w:fill="D9D9D9" w:themeFill="background1" w:themeFillShade="D9"/>
          </w:tcPr>
          <w:p w14:paraId="456C437F" w14:textId="77777777" w:rsidR="00DD411F" w:rsidRDefault="00DD411F" w:rsidP="000244A4">
            <w:pPr>
              <w:jc w:val="center"/>
              <w:rPr>
                <w:rFonts w:ascii="Times New Roman" w:hAnsi="Times New Roman" w:cs="Times New Roman"/>
                <w:sz w:val="20"/>
                <w:szCs w:val="20"/>
              </w:rPr>
            </w:pPr>
          </w:p>
        </w:tc>
        <w:tc>
          <w:tcPr>
            <w:tcW w:w="425" w:type="dxa"/>
            <w:shd w:val="clear" w:color="auto" w:fill="D9D9D9" w:themeFill="background1" w:themeFillShade="D9"/>
          </w:tcPr>
          <w:p w14:paraId="656636BA"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3</w:t>
            </w:r>
          </w:p>
        </w:tc>
        <w:tc>
          <w:tcPr>
            <w:tcW w:w="426" w:type="dxa"/>
            <w:shd w:val="clear" w:color="auto" w:fill="D9D9D9" w:themeFill="background1" w:themeFillShade="D9"/>
          </w:tcPr>
          <w:p w14:paraId="1D4E6460" w14:textId="77777777" w:rsidR="00DD411F" w:rsidRDefault="00DD411F" w:rsidP="000244A4">
            <w:pPr>
              <w:jc w:val="center"/>
              <w:rPr>
                <w:rFonts w:ascii="Times New Roman" w:hAnsi="Times New Roman" w:cs="Times New Roman"/>
                <w:sz w:val="20"/>
                <w:szCs w:val="20"/>
              </w:rPr>
            </w:pPr>
          </w:p>
        </w:tc>
        <w:tc>
          <w:tcPr>
            <w:tcW w:w="425" w:type="dxa"/>
            <w:shd w:val="clear" w:color="auto" w:fill="D9D9D9" w:themeFill="background1" w:themeFillShade="D9"/>
          </w:tcPr>
          <w:p w14:paraId="636D7271"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1</w:t>
            </w:r>
          </w:p>
        </w:tc>
        <w:tc>
          <w:tcPr>
            <w:tcW w:w="425" w:type="dxa"/>
            <w:shd w:val="clear" w:color="auto" w:fill="D9D9D9" w:themeFill="background1" w:themeFillShade="D9"/>
          </w:tcPr>
          <w:p w14:paraId="78CC4266" w14:textId="77777777" w:rsidR="00DD411F" w:rsidRDefault="00DD411F" w:rsidP="000244A4">
            <w:pPr>
              <w:jc w:val="center"/>
              <w:rPr>
                <w:rFonts w:ascii="Times New Roman" w:hAnsi="Times New Roman" w:cs="Times New Roman"/>
                <w:sz w:val="20"/>
                <w:szCs w:val="20"/>
              </w:rPr>
            </w:pPr>
          </w:p>
        </w:tc>
        <w:tc>
          <w:tcPr>
            <w:tcW w:w="425" w:type="dxa"/>
            <w:shd w:val="clear" w:color="auto" w:fill="D9D9D9" w:themeFill="background1" w:themeFillShade="D9"/>
          </w:tcPr>
          <w:p w14:paraId="4F1C2BBB" w14:textId="77777777" w:rsidR="00DD411F" w:rsidRDefault="00DD411F" w:rsidP="000244A4">
            <w:pPr>
              <w:jc w:val="center"/>
              <w:rPr>
                <w:rFonts w:ascii="Times New Roman" w:hAnsi="Times New Roman" w:cs="Times New Roman"/>
                <w:sz w:val="20"/>
                <w:szCs w:val="20"/>
              </w:rPr>
            </w:pPr>
          </w:p>
        </w:tc>
        <w:tc>
          <w:tcPr>
            <w:tcW w:w="426" w:type="dxa"/>
            <w:shd w:val="clear" w:color="auto" w:fill="D9D9D9" w:themeFill="background1" w:themeFillShade="D9"/>
          </w:tcPr>
          <w:p w14:paraId="06C67556" w14:textId="77777777" w:rsidR="00DD411F" w:rsidRDefault="00DD411F" w:rsidP="000244A4">
            <w:pPr>
              <w:jc w:val="center"/>
              <w:rPr>
                <w:rFonts w:ascii="Times New Roman" w:hAnsi="Times New Roman" w:cs="Times New Roman"/>
                <w:sz w:val="20"/>
                <w:szCs w:val="20"/>
              </w:rPr>
            </w:pPr>
          </w:p>
        </w:tc>
        <w:tc>
          <w:tcPr>
            <w:tcW w:w="425" w:type="dxa"/>
            <w:shd w:val="clear" w:color="auto" w:fill="D9D9D9" w:themeFill="background1" w:themeFillShade="D9"/>
          </w:tcPr>
          <w:p w14:paraId="069013E7" w14:textId="77777777" w:rsidR="00DD411F" w:rsidRDefault="00DD411F" w:rsidP="000244A4">
            <w:pPr>
              <w:jc w:val="center"/>
              <w:rPr>
                <w:rFonts w:ascii="Times New Roman" w:hAnsi="Times New Roman" w:cs="Times New Roman"/>
                <w:sz w:val="20"/>
                <w:szCs w:val="20"/>
              </w:rPr>
            </w:pPr>
          </w:p>
        </w:tc>
        <w:tc>
          <w:tcPr>
            <w:tcW w:w="1417" w:type="dxa"/>
            <w:shd w:val="clear" w:color="auto" w:fill="D9D9D9" w:themeFill="background1" w:themeFillShade="D9"/>
          </w:tcPr>
          <w:p w14:paraId="6058261C"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7</w:t>
            </w:r>
          </w:p>
        </w:tc>
        <w:tc>
          <w:tcPr>
            <w:tcW w:w="993" w:type="dxa"/>
            <w:shd w:val="clear" w:color="auto" w:fill="D9D9D9" w:themeFill="background1" w:themeFillShade="D9"/>
          </w:tcPr>
          <w:p w14:paraId="30BAEBEC"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58%</w:t>
            </w:r>
          </w:p>
        </w:tc>
      </w:tr>
      <w:tr w:rsidR="00DD411F" w14:paraId="569A2CA6" w14:textId="77777777" w:rsidTr="000244A4">
        <w:tc>
          <w:tcPr>
            <w:tcW w:w="576" w:type="dxa"/>
          </w:tcPr>
          <w:p w14:paraId="3677CC19"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5.</w:t>
            </w:r>
          </w:p>
        </w:tc>
        <w:tc>
          <w:tcPr>
            <w:tcW w:w="1404" w:type="dxa"/>
          </w:tcPr>
          <w:p w14:paraId="2CDDB61F"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MAFN</w:t>
            </w:r>
          </w:p>
        </w:tc>
        <w:tc>
          <w:tcPr>
            <w:tcW w:w="425" w:type="dxa"/>
          </w:tcPr>
          <w:p w14:paraId="50A09156" w14:textId="77777777" w:rsidR="00DD411F" w:rsidRDefault="00DD411F" w:rsidP="000244A4">
            <w:pPr>
              <w:jc w:val="center"/>
              <w:rPr>
                <w:rFonts w:ascii="Times New Roman" w:hAnsi="Times New Roman" w:cs="Times New Roman"/>
                <w:sz w:val="20"/>
                <w:szCs w:val="20"/>
              </w:rPr>
            </w:pPr>
          </w:p>
        </w:tc>
        <w:tc>
          <w:tcPr>
            <w:tcW w:w="425" w:type="dxa"/>
          </w:tcPr>
          <w:p w14:paraId="3AF4746C" w14:textId="77777777" w:rsidR="00DD411F" w:rsidRDefault="00DD411F" w:rsidP="000244A4">
            <w:pPr>
              <w:jc w:val="center"/>
              <w:rPr>
                <w:rFonts w:ascii="Times New Roman" w:hAnsi="Times New Roman" w:cs="Times New Roman"/>
                <w:sz w:val="20"/>
                <w:szCs w:val="20"/>
              </w:rPr>
            </w:pPr>
          </w:p>
        </w:tc>
        <w:tc>
          <w:tcPr>
            <w:tcW w:w="464" w:type="dxa"/>
          </w:tcPr>
          <w:p w14:paraId="4F232774"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2</w:t>
            </w:r>
          </w:p>
        </w:tc>
        <w:tc>
          <w:tcPr>
            <w:tcW w:w="387" w:type="dxa"/>
          </w:tcPr>
          <w:p w14:paraId="12AD6D47" w14:textId="77777777" w:rsidR="00DD411F" w:rsidRDefault="00DD411F" w:rsidP="000244A4">
            <w:pPr>
              <w:jc w:val="center"/>
              <w:rPr>
                <w:rFonts w:ascii="Times New Roman" w:hAnsi="Times New Roman" w:cs="Times New Roman"/>
                <w:sz w:val="20"/>
                <w:szCs w:val="20"/>
              </w:rPr>
            </w:pPr>
          </w:p>
        </w:tc>
        <w:tc>
          <w:tcPr>
            <w:tcW w:w="425" w:type="dxa"/>
          </w:tcPr>
          <w:p w14:paraId="2245F1FF" w14:textId="77777777" w:rsidR="00DD411F" w:rsidRDefault="00DD411F" w:rsidP="000244A4">
            <w:pPr>
              <w:jc w:val="center"/>
              <w:rPr>
                <w:rFonts w:ascii="Times New Roman" w:hAnsi="Times New Roman" w:cs="Times New Roman"/>
                <w:sz w:val="20"/>
                <w:szCs w:val="20"/>
              </w:rPr>
            </w:pPr>
          </w:p>
        </w:tc>
        <w:tc>
          <w:tcPr>
            <w:tcW w:w="425" w:type="dxa"/>
          </w:tcPr>
          <w:p w14:paraId="706175C3"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3</w:t>
            </w:r>
          </w:p>
        </w:tc>
        <w:tc>
          <w:tcPr>
            <w:tcW w:w="426" w:type="dxa"/>
          </w:tcPr>
          <w:p w14:paraId="65EFA788" w14:textId="77777777" w:rsidR="00DD411F" w:rsidRDefault="00DD411F" w:rsidP="000244A4">
            <w:pPr>
              <w:jc w:val="center"/>
              <w:rPr>
                <w:rFonts w:ascii="Times New Roman" w:hAnsi="Times New Roman" w:cs="Times New Roman"/>
                <w:sz w:val="20"/>
                <w:szCs w:val="20"/>
              </w:rPr>
            </w:pPr>
          </w:p>
        </w:tc>
        <w:tc>
          <w:tcPr>
            <w:tcW w:w="425" w:type="dxa"/>
          </w:tcPr>
          <w:p w14:paraId="35FB099D" w14:textId="77777777" w:rsidR="00DD411F" w:rsidRDefault="00DD411F" w:rsidP="000244A4">
            <w:pPr>
              <w:jc w:val="center"/>
              <w:rPr>
                <w:rFonts w:ascii="Times New Roman" w:hAnsi="Times New Roman" w:cs="Times New Roman"/>
                <w:sz w:val="20"/>
                <w:szCs w:val="20"/>
              </w:rPr>
            </w:pPr>
          </w:p>
        </w:tc>
        <w:tc>
          <w:tcPr>
            <w:tcW w:w="425" w:type="dxa"/>
          </w:tcPr>
          <w:p w14:paraId="7AAC9383" w14:textId="77777777" w:rsidR="00DD411F" w:rsidRDefault="00DD411F" w:rsidP="000244A4">
            <w:pPr>
              <w:jc w:val="center"/>
              <w:rPr>
                <w:rFonts w:ascii="Times New Roman" w:hAnsi="Times New Roman" w:cs="Times New Roman"/>
                <w:sz w:val="20"/>
                <w:szCs w:val="20"/>
              </w:rPr>
            </w:pPr>
          </w:p>
        </w:tc>
        <w:tc>
          <w:tcPr>
            <w:tcW w:w="425" w:type="dxa"/>
          </w:tcPr>
          <w:p w14:paraId="49A413BB" w14:textId="77777777" w:rsidR="00DD411F" w:rsidRDefault="00DD411F" w:rsidP="000244A4">
            <w:pPr>
              <w:jc w:val="center"/>
              <w:rPr>
                <w:rFonts w:ascii="Times New Roman" w:hAnsi="Times New Roman" w:cs="Times New Roman"/>
                <w:sz w:val="20"/>
                <w:szCs w:val="20"/>
              </w:rPr>
            </w:pPr>
          </w:p>
        </w:tc>
        <w:tc>
          <w:tcPr>
            <w:tcW w:w="426" w:type="dxa"/>
          </w:tcPr>
          <w:p w14:paraId="3695D29D"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2</w:t>
            </w:r>
          </w:p>
        </w:tc>
        <w:tc>
          <w:tcPr>
            <w:tcW w:w="425" w:type="dxa"/>
          </w:tcPr>
          <w:p w14:paraId="2CBD972B" w14:textId="77777777" w:rsidR="00DD411F" w:rsidRDefault="00DD411F" w:rsidP="000244A4">
            <w:pPr>
              <w:jc w:val="center"/>
              <w:rPr>
                <w:rFonts w:ascii="Times New Roman" w:hAnsi="Times New Roman" w:cs="Times New Roman"/>
                <w:sz w:val="20"/>
                <w:szCs w:val="20"/>
              </w:rPr>
            </w:pPr>
          </w:p>
        </w:tc>
        <w:tc>
          <w:tcPr>
            <w:tcW w:w="1417" w:type="dxa"/>
          </w:tcPr>
          <w:p w14:paraId="005D2710"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7</w:t>
            </w:r>
          </w:p>
        </w:tc>
        <w:tc>
          <w:tcPr>
            <w:tcW w:w="993" w:type="dxa"/>
          </w:tcPr>
          <w:p w14:paraId="10B04D82"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58%</w:t>
            </w:r>
          </w:p>
        </w:tc>
      </w:tr>
      <w:tr w:rsidR="00DD411F" w14:paraId="7771F81A" w14:textId="77777777" w:rsidTr="000244A4">
        <w:tc>
          <w:tcPr>
            <w:tcW w:w="576" w:type="dxa"/>
            <w:shd w:val="clear" w:color="auto" w:fill="D9D9D9" w:themeFill="background1" w:themeFillShade="D9"/>
          </w:tcPr>
          <w:p w14:paraId="73AFBBE4"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6.</w:t>
            </w:r>
          </w:p>
        </w:tc>
        <w:tc>
          <w:tcPr>
            <w:tcW w:w="1404" w:type="dxa"/>
            <w:shd w:val="clear" w:color="auto" w:fill="D9D9D9" w:themeFill="background1" w:themeFillShade="D9"/>
          </w:tcPr>
          <w:p w14:paraId="37C81935"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MAGAF</w:t>
            </w:r>
          </w:p>
        </w:tc>
        <w:tc>
          <w:tcPr>
            <w:tcW w:w="425" w:type="dxa"/>
            <w:shd w:val="clear" w:color="auto" w:fill="D9D9D9" w:themeFill="background1" w:themeFillShade="D9"/>
          </w:tcPr>
          <w:p w14:paraId="127BD801" w14:textId="77777777" w:rsidR="00DD411F" w:rsidRDefault="00DD411F" w:rsidP="000244A4">
            <w:pPr>
              <w:jc w:val="center"/>
              <w:rPr>
                <w:rFonts w:ascii="Times New Roman" w:hAnsi="Times New Roman" w:cs="Times New Roman"/>
                <w:sz w:val="20"/>
                <w:szCs w:val="20"/>
              </w:rPr>
            </w:pPr>
          </w:p>
        </w:tc>
        <w:tc>
          <w:tcPr>
            <w:tcW w:w="425" w:type="dxa"/>
            <w:shd w:val="clear" w:color="auto" w:fill="D9D9D9" w:themeFill="background1" w:themeFillShade="D9"/>
          </w:tcPr>
          <w:p w14:paraId="341A585C" w14:textId="77777777" w:rsidR="00DD411F" w:rsidRDefault="00DD411F" w:rsidP="000244A4">
            <w:pPr>
              <w:jc w:val="center"/>
              <w:rPr>
                <w:rFonts w:ascii="Times New Roman" w:hAnsi="Times New Roman" w:cs="Times New Roman"/>
                <w:sz w:val="20"/>
                <w:szCs w:val="20"/>
              </w:rPr>
            </w:pPr>
          </w:p>
        </w:tc>
        <w:tc>
          <w:tcPr>
            <w:tcW w:w="464" w:type="dxa"/>
            <w:shd w:val="clear" w:color="auto" w:fill="D9D9D9" w:themeFill="background1" w:themeFillShade="D9"/>
          </w:tcPr>
          <w:p w14:paraId="71BC8B86"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2</w:t>
            </w:r>
          </w:p>
        </w:tc>
        <w:tc>
          <w:tcPr>
            <w:tcW w:w="387" w:type="dxa"/>
            <w:shd w:val="clear" w:color="auto" w:fill="D9D9D9" w:themeFill="background1" w:themeFillShade="D9"/>
          </w:tcPr>
          <w:p w14:paraId="6941862B" w14:textId="77777777" w:rsidR="00DD411F" w:rsidRDefault="00DD411F" w:rsidP="000244A4">
            <w:pPr>
              <w:jc w:val="center"/>
              <w:rPr>
                <w:rFonts w:ascii="Times New Roman" w:hAnsi="Times New Roman" w:cs="Times New Roman"/>
                <w:sz w:val="20"/>
                <w:szCs w:val="20"/>
              </w:rPr>
            </w:pPr>
          </w:p>
        </w:tc>
        <w:tc>
          <w:tcPr>
            <w:tcW w:w="425" w:type="dxa"/>
            <w:shd w:val="clear" w:color="auto" w:fill="D9D9D9" w:themeFill="background1" w:themeFillShade="D9"/>
          </w:tcPr>
          <w:p w14:paraId="11C50E71" w14:textId="77777777" w:rsidR="00DD411F" w:rsidRDefault="00DD411F" w:rsidP="000244A4">
            <w:pPr>
              <w:jc w:val="center"/>
              <w:rPr>
                <w:rFonts w:ascii="Times New Roman" w:hAnsi="Times New Roman" w:cs="Times New Roman"/>
                <w:sz w:val="20"/>
                <w:szCs w:val="20"/>
              </w:rPr>
            </w:pPr>
          </w:p>
        </w:tc>
        <w:tc>
          <w:tcPr>
            <w:tcW w:w="425" w:type="dxa"/>
            <w:shd w:val="clear" w:color="auto" w:fill="D9D9D9" w:themeFill="background1" w:themeFillShade="D9"/>
          </w:tcPr>
          <w:p w14:paraId="4FC7D154" w14:textId="77777777" w:rsidR="00DD411F" w:rsidRDefault="00DD411F" w:rsidP="000244A4">
            <w:pPr>
              <w:jc w:val="center"/>
              <w:rPr>
                <w:rFonts w:ascii="Times New Roman" w:hAnsi="Times New Roman" w:cs="Times New Roman"/>
                <w:sz w:val="20"/>
                <w:szCs w:val="20"/>
              </w:rPr>
            </w:pPr>
          </w:p>
        </w:tc>
        <w:tc>
          <w:tcPr>
            <w:tcW w:w="426" w:type="dxa"/>
            <w:shd w:val="clear" w:color="auto" w:fill="D9D9D9" w:themeFill="background1" w:themeFillShade="D9"/>
          </w:tcPr>
          <w:p w14:paraId="3FB659E9"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2</w:t>
            </w:r>
          </w:p>
        </w:tc>
        <w:tc>
          <w:tcPr>
            <w:tcW w:w="425" w:type="dxa"/>
            <w:shd w:val="clear" w:color="auto" w:fill="D9D9D9" w:themeFill="background1" w:themeFillShade="D9"/>
          </w:tcPr>
          <w:p w14:paraId="51A403AE" w14:textId="77777777" w:rsidR="00DD411F" w:rsidRDefault="00DD411F" w:rsidP="000244A4">
            <w:pPr>
              <w:jc w:val="center"/>
              <w:rPr>
                <w:rFonts w:ascii="Times New Roman" w:hAnsi="Times New Roman" w:cs="Times New Roman"/>
                <w:sz w:val="20"/>
                <w:szCs w:val="20"/>
              </w:rPr>
            </w:pPr>
          </w:p>
        </w:tc>
        <w:tc>
          <w:tcPr>
            <w:tcW w:w="425" w:type="dxa"/>
            <w:shd w:val="clear" w:color="auto" w:fill="D9D9D9" w:themeFill="background1" w:themeFillShade="D9"/>
          </w:tcPr>
          <w:p w14:paraId="1C2E015B" w14:textId="77777777" w:rsidR="00DD411F" w:rsidRDefault="00DD411F" w:rsidP="000244A4">
            <w:pPr>
              <w:jc w:val="center"/>
              <w:rPr>
                <w:rFonts w:ascii="Times New Roman" w:hAnsi="Times New Roman" w:cs="Times New Roman"/>
                <w:sz w:val="20"/>
                <w:szCs w:val="20"/>
              </w:rPr>
            </w:pPr>
          </w:p>
        </w:tc>
        <w:tc>
          <w:tcPr>
            <w:tcW w:w="425" w:type="dxa"/>
            <w:shd w:val="clear" w:color="auto" w:fill="D9D9D9" w:themeFill="background1" w:themeFillShade="D9"/>
          </w:tcPr>
          <w:p w14:paraId="2BF6BD0D" w14:textId="77777777" w:rsidR="00DD411F" w:rsidRDefault="00DD411F" w:rsidP="000244A4">
            <w:pPr>
              <w:jc w:val="center"/>
              <w:rPr>
                <w:rFonts w:ascii="Times New Roman" w:hAnsi="Times New Roman" w:cs="Times New Roman"/>
                <w:sz w:val="20"/>
                <w:szCs w:val="20"/>
              </w:rPr>
            </w:pPr>
          </w:p>
        </w:tc>
        <w:tc>
          <w:tcPr>
            <w:tcW w:w="426" w:type="dxa"/>
            <w:shd w:val="clear" w:color="auto" w:fill="D9D9D9" w:themeFill="background1" w:themeFillShade="D9"/>
          </w:tcPr>
          <w:p w14:paraId="33BF7005"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2</w:t>
            </w:r>
          </w:p>
        </w:tc>
        <w:tc>
          <w:tcPr>
            <w:tcW w:w="425" w:type="dxa"/>
            <w:shd w:val="clear" w:color="auto" w:fill="D9D9D9" w:themeFill="background1" w:themeFillShade="D9"/>
          </w:tcPr>
          <w:p w14:paraId="5239308E" w14:textId="77777777" w:rsidR="00DD411F" w:rsidRDefault="00DD411F" w:rsidP="000244A4">
            <w:pPr>
              <w:jc w:val="center"/>
              <w:rPr>
                <w:rFonts w:ascii="Times New Roman" w:hAnsi="Times New Roman" w:cs="Times New Roman"/>
                <w:sz w:val="20"/>
                <w:szCs w:val="20"/>
              </w:rPr>
            </w:pPr>
          </w:p>
        </w:tc>
        <w:tc>
          <w:tcPr>
            <w:tcW w:w="1417" w:type="dxa"/>
            <w:shd w:val="clear" w:color="auto" w:fill="D9D9D9" w:themeFill="background1" w:themeFillShade="D9"/>
          </w:tcPr>
          <w:p w14:paraId="77088F06"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6</w:t>
            </w:r>
          </w:p>
        </w:tc>
        <w:tc>
          <w:tcPr>
            <w:tcW w:w="993" w:type="dxa"/>
            <w:shd w:val="clear" w:color="auto" w:fill="D9D9D9" w:themeFill="background1" w:themeFillShade="D9"/>
          </w:tcPr>
          <w:p w14:paraId="1E63D869"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50%</w:t>
            </w:r>
          </w:p>
        </w:tc>
      </w:tr>
      <w:tr w:rsidR="00DD411F" w14:paraId="1556AEA3" w14:textId="77777777" w:rsidTr="000244A4">
        <w:tc>
          <w:tcPr>
            <w:tcW w:w="576" w:type="dxa"/>
          </w:tcPr>
          <w:p w14:paraId="6A47F3FB"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7.</w:t>
            </w:r>
          </w:p>
        </w:tc>
        <w:tc>
          <w:tcPr>
            <w:tcW w:w="1404" w:type="dxa"/>
          </w:tcPr>
          <w:p w14:paraId="6567CBCF"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HPB</w:t>
            </w:r>
          </w:p>
        </w:tc>
        <w:tc>
          <w:tcPr>
            <w:tcW w:w="425" w:type="dxa"/>
          </w:tcPr>
          <w:p w14:paraId="5A02A60E" w14:textId="77777777" w:rsidR="00DD411F" w:rsidRDefault="00DD411F" w:rsidP="000244A4">
            <w:pPr>
              <w:jc w:val="center"/>
              <w:rPr>
                <w:rFonts w:ascii="Times New Roman" w:hAnsi="Times New Roman" w:cs="Times New Roman"/>
                <w:sz w:val="20"/>
                <w:szCs w:val="20"/>
              </w:rPr>
            </w:pPr>
          </w:p>
        </w:tc>
        <w:tc>
          <w:tcPr>
            <w:tcW w:w="425" w:type="dxa"/>
          </w:tcPr>
          <w:p w14:paraId="32A94978"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3</w:t>
            </w:r>
          </w:p>
        </w:tc>
        <w:tc>
          <w:tcPr>
            <w:tcW w:w="464" w:type="dxa"/>
          </w:tcPr>
          <w:p w14:paraId="23744707" w14:textId="77777777" w:rsidR="00DD411F" w:rsidRDefault="00DD411F" w:rsidP="000244A4">
            <w:pPr>
              <w:jc w:val="center"/>
              <w:rPr>
                <w:rFonts w:ascii="Times New Roman" w:hAnsi="Times New Roman" w:cs="Times New Roman"/>
                <w:sz w:val="20"/>
                <w:szCs w:val="20"/>
              </w:rPr>
            </w:pPr>
          </w:p>
        </w:tc>
        <w:tc>
          <w:tcPr>
            <w:tcW w:w="387" w:type="dxa"/>
          </w:tcPr>
          <w:p w14:paraId="3ED5A77E" w14:textId="77777777" w:rsidR="00DD411F" w:rsidRDefault="00DD411F" w:rsidP="000244A4">
            <w:pPr>
              <w:jc w:val="center"/>
              <w:rPr>
                <w:rFonts w:ascii="Times New Roman" w:hAnsi="Times New Roman" w:cs="Times New Roman"/>
                <w:sz w:val="20"/>
                <w:szCs w:val="20"/>
              </w:rPr>
            </w:pPr>
          </w:p>
        </w:tc>
        <w:tc>
          <w:tcPr>
            <w:tcW w:w="425" w:type="dxa"/>
          </w:tcPr>
          <w:p w14:paraId="25875F59" w14:textId="77777777" w:rsidR="00DD411F" w:rsidRDefault="00DD411F" w:rsidP="000244A4">
            <w:pPr>
              <w:jc w:val="center"/>
              <w:rPr>
                <w:rFonts w:ascii="Times New Roman" w:hAnsi="Times New Roman" w:cs="Times New Roman"/>
                <w:sz w:val="20"/>
                <w:szCs w:val="20"/>
              </w:rPr>
            </w:pPr>
          </w:p>
        </w:tc>
        <w:tc>
          <w:tcPr>
            <w:tcW w:w="425" w:type="dxa"/>
          </w:tcPr>
          <w:p w14:paraId="55619340" w14:textId="77777777" w:rsidR="00DD411F" w:rsidRDefault="00DD411F" w:rsidP="000244A4">
            <w:pPr>
              <w:jc w:val="center"/>
              <w:rPr>
                <w:rFonts w:ascii="Times New Roman" w:hAnsi="Times New Roman" w:cs="Times New Roman"/>
                <w:sz w:val="20"/>
                <w:szCs w:val="20"/>
              </w:rPr>
            </w:pPr>
          </w:p>
        </w:tc>
        <w:tc>
          <w:tcPr>
            <w:tcW w:w="426" w:type="dxa"/>
          </w:tcPr>
          <w:p w14:paraId="1B5AE7C0" w14:textId="77777777" w:rsidR="00DD411F" w:rsidRDefault="00DD411F" w:rsidP="000244A4">
            <w:pPr>
              <w:jc w:val="center"/>
              <w:rPr>
                <w:rFonts w:ascii="Times New Roman" w:hAnsi="Times New Roman" w:cs="Times New Roman"/>
                <w:sz w:val="20"/>
                <w:szCs w:val="20"/>
              </w:rPr>
            </w:pPr>
          </w:p>
        </w:tc>
        <w:tc>
          <w:tcPr>
            <w:tcW w:w="425" w:type="dxa"/>
          </w:tcPr>
          <w:p w14:paraId="09798100"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1</w:t>
            </w:r>
          </w:p>
        </w:tc>
        <w:tc>
          <w:tcPr>
            <w:tcW w:w="425" w:type="dxa"/>
          </w:tcPr>
          <w:p w14:paraId="1556A515" w14:textId="77777777" w:rsidR="00DD411F" w:rsidRDefault="00DD411F" w:rsidP="000244A4">
            <w:pPr>
              <w:jc w:val="center"/>
              <w:rPr>
                <w:rFonts w:ascii="Times New Roman" w:hAnsi="Times New Roman" w:cs="Times New Roman"/>
                <w:sz w:val="20"/>
                <w:szCs w:val="20"/>
              </w:rPr>
            </w:pPr>
          </w:p>
        </w:tc>
        <w:tc>
          <w:tcPr>
            <w:tcW w:w="425" w:type="dxa"/>
          </w:tcPr>
          <w:p w14:paraId="3807E66E" w14:textId="77777777" w:rsidR="00DD411F" w:rsidRDefault="00DD411F" w:rsidP="000244A4">
            <w:pPr>
              <w:jc w:val="center"/>
              <w:rPr>
                <w:rFonts w:ascii="Times New Roman" w:hAnsi="Times New Roman" w:cs="Times New Roman"/>
                <w:sz w:val="20"/>
                <w:szCs w:val="20"/>
              </w:rPr>
            </w:pPr>
          </w:p>
        </w:tc>
        <w:tc>
          <w:tcPr>
            <w:tcW w:w="426" w:type="dxa"/>
          </w:tcPr>
          <w:p w14:paraId="221FCE99" w14:textId="77777777" w:rsidR="00DD411F" w:rsidRDefault="00DD411F" w:rsidP="000244A4">
            <w:pPr>
              <w:jc w:val="center"/>
              <w:rPr>
                <w:rFonts w:ascii="Times New Roman" w:hAnsi="Times New Roman" w:cs="Times New Roman"/>
                <w:sz w:val="20"/>
                <w:szCs w:val="20"/>
              </w:rPr>
            </w:pPr>
          </w:p>
        </w:tc>
        <w:tc>
          <w:tcPr>
            <w:tcW w:w="425" w:type="dxa"/>
          </w:tcPr>
          <w:p w14:paraId="394585BF"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1</w:t>
            </w:r>
          </w:p>
        </w:tc>
        <w:tc>
          <w:tcPr>
            <w:tcW w:w="1417" w:type="dxa"/>
          </w:tcPr>
          <w:p w14:paraId="3B28B2C6"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5</w:t>
            </w:r>
          </w:p>
        </w:tc>
        <w:tc>
          <w:tcPr>
            <w:tcW w:w="993" w:type="dxa"/>
          </w:tcPr>
          <w:p w14:paraId="235F2D39"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42%</w:t>
            </w:r>
          </w:p>
        </w:tc>
      </w:tr>
      <w:tr w:rsidR="00DD411F" w14:paraId="2721DBA3" w14:textId="77777777" w:rsidTr="000244A4">
        <w:tc>
          <w:tcPr>
            <w:tcW w:w="576" w:type="dxa"/>
            <w:shd w:val="clear" w:color="auto" w:fill="D9D9D9" w:themeFill="background1" w:themeFillShade="D9"/>
          </w:tcPr>
          <w:p w14:paraId="39766F45"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8.</w:t>
            </w:r>
          </w:p>
        </w:tc>
        <w:tc>
          <w:tcPr>
            <w:tcW w:w="1404" w:type="dxa"/>
            <w:shd w:val="clear" w:color="auto" w:fill="D9D9D9" w:themeFill="background1" w:themeFillShade="D9"/>
          </w:tcPr>
          <w:p w14:paraId="0F976B8F"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GBP</w:t>
            </w:r>
          </w:p>
        </w:tc>
        <w:tc>
          <w:tcPr>
            <w:tcW w:w="425" w:type="dxa"/>
            <w:shd w:val="clear" w:color="auto" w:fill="D9D9D9" w:themeFill="background1" w:themeFillShade="D9"/>
          </w:tcPr>
          <w:p w14:paraId="3F05F6FC" w14:textId="77777777" w:rsidR="00DD411F" w:rsidRDefault="00DD411F" w:rsidP="000244A4">
            <w:pPr>
              <w:jc w:val="center"/>
              <w:rPr>
                <w:rFonts w:ascii="Times New Roman" w:hAnsi="Times New Roman" w:cs="Times New Roman"/>
                <w:sz w:val="20"/>
                <w:szCs w:val="20"/>
              </w:rPr>
            </w:pPr>
          </w:p>
        </w:tc>
        <w:tc>
          <w:tcPr>
            <w:tcW w:w="425" w:type="dxa"/>
            <w:shd w:val="clear" w:color="auto" w:fill="D9D9D9" w:themeFill="background1" w:themeFillShade="D9"/>
          </w:tcPr>
          <w:p w14:paraId="62E0F790" w14:textId="77777777" w:rsidR="00DD411F" w:rsidRDefault="00DD411F" w:rsidP="000244A4">
            <w:pPr>
              <w:jc w:val="center"/>
              <w:rPr>
                <w:rFonts w:ascii="Times New Roman" w:hAnsi="Times New Roman" w:cs="Times New Roman"/>
                <w:sz w:val="20"/>
                <w:szCs w:val="20"/>
              </w:rPr>
            </w:pPr>
          </w:p>
        </w:tc>
        <w:tc>
          <w:tcPr>
            <w:tcW w:w="464" w:type="dxa"/>
            <w:shd w:val="clear" w:color="auto" w:fill="D9D9D9" w:themeFill="background1" w:themeFillShade="D9"/>
          </w:tcPr>
          <w:p w14:paraId="6B863D3B" w14:textId="77777777" w:rsidR="00DD411F" w:rsidRDefault="00DD411F" w:rsidP="000244A4">
            <w:pPr>
              <w:jc w:val="center"/>
              <w:rPr>
                <w:rFonts w:ascii="Times New Roman" w:hAnsi="Times New Roman" w:cs="Times New Roman"/>
                <w:sz w:val="20"/>
                <w:szCs w:val="20"/>
              </w:rPr>
            </w:pPr>
          </w:p>
        </w:tc>
        <w:tc>
          <w:tcPr>
            <w:tcW w:w="387" w:type="dxa"/>
            <w:shd w:val="clear" w:color="auto" w:fill="D9D9D9" w:themeFill="background1" w:themeFillShade="D9"/>
          </w:tcPr>
          <w:p w14:paraId="17E7EC2F"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1</w:t>
            </w:r>
          </w:p>
        </w:tc>
        <w:tc>
          <w:tcPr>
            <w:tcW w:w="425" w:type="dxa"/>
            <w:shd w:val="clear" w:color="auto" w:fill="D9D9D9" w:themeFill="background1" w:themeFillShade="D9"/>
          </w:tcPr>
          <w:p w14:paraId="375C8258" w14:textId="77777777" w:rsidR="00DD411F" w:rsidRDefault="00DD411F" w:rsidP="000244A4">
            <w:pPr>
              <w:jc w:val="center"/>
              <w:rPr>
                <w:rFonts w:ascii="Times New Roman" w:hAnsi="Times New Roman" w:cs="Times New Roman"/>
                <w:sz w:val="20"/>
                <w:szCs w:val="20"/>
              </w:rPr>
            </w:pPr>
          </w:p>
        </w:tc>
        <w:tc>
          <w:tcPr>
            <w:tcW w:w="425" w:type="dxa"/>
            <w:shd w:val="clear" w:color="auto" w:fill="D9D9D9" w:themeFill="background1" w:themeFillShade="D9"/>
          </w:tcPr>
          <w:p w14:paraId="73013771" w14:textId="77777777" w:rsidR="00DD411F" w:rsidRDefault="00DD411F" w:rsidP="000244A4">
            <w:pPr>
              <w:jc w:val="center"/>
              <w:rPr>
                <w:rFonts w:ascii="Times New Roman" w:hAnsi="Times New Roman" w:cs="Times New Roman"/>
                <w:sz w:val="20"/>
                <w:szCs w:val="20"/>
              </w:rPr>
            </w:pPr>
          </w:p>
        </w:tc>
        <w:tc>
          <w:tcPr>
            <w:tcW w:w="426" w:type="dxa"/>
            <w:shd w:val="clear" w:color="auto" w:fill="D9D9D9" w:themeFill="background1" w:themeFillShade="D9"/>
          </w:tcPr>
          <w:p w14:paraId="10B8E337" w14:textId="77777777" w:rsidR="00DD411F" w:rsidRDefault="00DD411F" w:rsidP="000244A4">
            <w:pPr>
              <w:jc w:val="center"/>
              <w:rPr>
                <w:rFonts w:ascii="Times New Roman" w:hAnsi="Times New Roman" w:cs="Times New Roman"/>
                <w:sz w:val="20"/>
                <w:szCs w:val="20"/>
              </w:rPr>
            </w:pPr>
          </w:p>
        </w:tc>
        <w:tc>
          <w:tcPr>
            <w:tcW w:w="425" w:type="dxa"/>
            <w:shd w:val="clear" w:color="auto" w:fill="D9D9D9" w:themeFill="background1" w:themeFillShade="D9"/>
          </w:tcPr>
          <w:p w14:paraId="1FF15D85"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1</w:t>
            </w:r>
          </w:p>
        </w:tc>
        <w:tc>
          <w:tcPr>
            <w:tcW w:w="425" w:type="dxa"/>
            <w:shd w:val="clear" w:color="auto" w:fill="D9D9D9" w:themeFill="background1" w:themeFillShade="D9"/>
          </w:tcPr>
          <w:p w14:paraId="099D7510" w14:textId="77777777" w:rsidR="00DD411F" w:rsidRDefault="00DD411F" w:rsidP="000244A4">
            <w:pPr>
              <w:jc w:val="center"/>
              <w:rPr>
                <w:rFonts w:ascii="Times New Roman" w:hAnsi="Times New Roman" w:cs="Times New Roman"/>
                <w:sz w:val="20"/>
                <w:szCs w:val="20"/>
              </w:rPr>
            </w:pPr>
          </w:p>
        </w:tc>
        <w:tc>
          <w:tcPr>
            <w:tcW w:w="425" w:type="dxa"/>
            <w:shd w:val="clear" w:color="auto" w:fill="D9D9D9" w:themeFill="background1" w:themeFillShade="D9"/>
          </w:tcPr>
          <w:p w14:paraId="78A08DB2" w14:textId="77777777" w:rsidR="00DD411F" w:rsidRDefault="00DD411F" w:rsidP="000244A4">
            <w:pPr>
              <w:jc w:val="center"/>
              <w:rPr>
                <w:rFonts w:ascii="Times New Roman" w:hAnsi="Times New Roman" w:cs="Times New Roman"/>
                <w:sz w:val="20"/>
                <w:szCs w:val="20"/>
              </w:rPr>
            </w:pPr>
          </w:p>
        </w:tc>
        <w:tc>
          <w:tcPr>
            <w:tcW w:w="426" w:type="dxa"/>
            <w:shd w:val="clear" w:color="auto" w:fill="D9D9D9" w:themeFill="background1" w:themeFillShade="D9"/>
          </w:tcPr>
          <w:p w14:paraId="4268F048" w14:textId="77777777" w:rsidR="00DD411F" w:rsidRDefault="00DD411F" w:rsidP="000244A4">
            <w:pPr>
              <w:jc w:val="center"/>
              <w:rPr>
                <w:rFonts w:ascii="Times New Roman" w:hAnsi="Times New Roman" w:cs="Times New Roman"/>
                <w:sz w:val="20"/>
                <w:szCs w:val="20"/>
              </w:rPr>
            </w:pPr>
          </w:p>
        </w:tc>
        <w:tc>
          <w:tcPr>
            <w:tcW w:w="425" w:type="dxa"/>
            <w:shd w:val="clear" w:color="auto" w:fill="D9D9D9" w:themeFill="background1" w:themeFillShade="D9"/>
          </w:tcPr>
          <w:p w14:paraId="4ED6D57E"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1</w:t>
            </w:r>
          </w:p>
        </w:tc>
        <w:tc>
          <w:tcPr>
            <w:tcW w:w="1417" w:type="dxa"/>
            <w:shd w:val="clear" w:color="auto" w:fill="D9D9D9" w:themeFill="background1" w:themeFillShade="D9"/>
          </w:tcPr>
          <w:p w14:paraId="22C92CB9"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3</w:t>
            </w:r>
          </w:p>
        </w:tc>
        <w:tc>
          <w:tcPr>
            <w:tcW w:w="993" w:type="dxa"/>
            <w:shd w:val="clear" w:color="auto" w:fill="D9D9D9" w:themeFill="background1" w:themeFillShade="D9"/>
          </w:tcPr>
          <w:p w14:paraId="1AC588E8"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25%</w:t>
            </w:r>
          </w:p>
        </w:tc>
      </w:tr>
      <w:tr w:rsidR="00DD411F" w14:paraId="2779EC15" w14:textId="77777777" w:rsidTr="000244A4">
        <w:tc>
          <w:tcPr>
            <w:tcW w:w="576" w:type="dxa"/>
          </w:tcPr>
          <w:p w14:paraId="58F3CE43"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9.</w:t>
            </w:r>
          </w:p>
        </w:tc>
        <w:tc>
          <w:tcPr>
            <w:tcW w:w="1404" w:type="dxa"/>
          </w:tcPr>
          <w:p w14:paraId="1C3CB636"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LSML</w:t>
            </w:r>
          </w:p>
        </w:tc>
        <w:tc>
          <w:tcPr>
            <w:tcW w:w="425" w:type="dxa"/>
          </w:tcPr>
          <w:p w14:paraId="6026EF3C" w14:textId="77777777" w:rsidR="00DD411F" w:rsidRDefault="00DD411F" w:rsidP="000244A4">
            <w:pPr>
              <w:jc w:val="center"/>
              <w:rPr>
                <w:rFonts w:ascii="Times New Roman" w:hAnsi="Times New Roman" w:cs="Times New Roman"/>
                <w:sz w:val="20"/>
                <w:szCs w:val="20"/>
              </w:rPr>
            </w:pPr>
          </w:p>
        </w:tc>
        <w:tc>
          <w:tcPr>
            <w:tcW w:w="425" w:type="dxa"/>
          </w:tcPr>
          <w:p w14:paraId="50B4C4C9" w14:textId="77777777" w:rsidR="00DD411F" w:rsidRDefault="00DD411F" w:rsidP="000244A4">
            <w:pPr>
              <w:jc w:val="center"/>
              <w:rPr>
                <w:rFonts w:ascii="Times New Roman" w:hAnsi="Times New Roman" w:cs="Times New Roman"/>
                <w:sz w:val="20"/>
                <w:szCs w:val="20"/>
              </w:rPr>
            </w:pPr>
          </w:p>
        </w:tc>
        <w:tc>
          <w:tcPr>
            <w:tcW w:w="464" w:type="dxa"/>
          </w:tcPr>
          <w:p w14:paraId="41EE33C1" w14:textId="77777777" w:rsidR="00DD411F" w:rsidRDefault="00DD411F" w:rsidP="000244A4">
            <w:pPr>
              <w:jc w:val="center"/>
              <w:rPr>
                <w:rFonts w:ascii="Times New Roman" w:hAnsi="Times New Roman" w:cs="Times New Roman"/>
                <w:sz w:val="20"/>
                <w:szCs w:val="20"/>
              </w:rPr>
            </w:pPr>
          </w:p>
        </w:tc>
        <w:tc>
          <w:tcPr>
            <w:tcW w:w="387" w:type="dxa"/>
          </w:tcPr>
          <w:p w14:paraId="6A4439B2"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1</w:t>
            </w:r>
          </w:p>
        </w:tc>
        <w:tc>
          <w:tcPr>
            <w:tcW w:w="425" w:type="dxa"/>
          </w:tcPr>
          <w:p w14:paraId="56663F8C" w14:textId="77777777" w:rsidR="00DD411F" w:rsidRDefault="00DD411F" w:rsidP="000244A4">
            <w:pPr>
              <w:jc w:val="center"/>
              <w:rPr>
                <w:rFonts w:ascii="Times New Roman" w:hAnsi="Times New Roman" w:cs="Times New Roman"/>
                <w:sz w:val="20"/>
                <w:szCs w:val="20"/>
              </w:rPr>
            </w:pPr>
          </w:p>
        </w:tc>
        <w:tc>
          <w:tcPr>
            <w:tcW w:w="425" w:type="dxa"/>
          </w:tcPr>
          <w:p w14:paraId="2BA0CE8E" w14:textId="77777777" w:rsidR="00DD411F" w:rsidRDefault="00DD411F" w:rsidP="000244A4">
            <w:pPr>
              <w:jc w:val="center"/>
              <w:rPr>
                <w:rFonts w:ascii="Times New Roman" w:hAnsi="Times New Roman" w:cs="Times New Roman"/>
                <w:sz w:val="20"/>
                <w:szCs w:val="20"/>
              </w:rPr>
            </w:pPr>
          </w:p>
        </w:tc>
        <w:tc>
          <w:tcPr>
            <w:tcW w:w="426" w:type="dxa"/>
          </w:tcPr>
          <w:p w14:paraId="5320D841" w14:textId="77777777" w:rsidR="00DD411F" w:rsidRDefault="00DD411F" w:rsidP="000244A4">
            <w:pPr>
              <w:jc w:val="center"/>
              <w:rPr>
                <w:rFonts w:ascii="Times New Roman" w:hAnsi="Times New Roman" w:cs="Times New Roman"/>
                <w:sz w:val="20"/>
                <w:szCs w:val="20"/>
              </w:rPr>
            </w:pPr>
          </w:p>
        </w:tc>
        <w:tc>
          <w:tcPr>
            <w:tcW w:w="425" w:type="dxa"/>
          </w:tcPr>
          <w:p w14:paraId="2E151812"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1</w:t>
            </w:r>
          </w:p>
        </w:tc>
        <w:tc>
          <w:tcPr>
            <w:tcW w:w="425" w:type="dxa"/>
          </w:tcPr>
          <w:p w14:paraId="7A4937F0" w14:textId="77777777" w:rsidR="00DD411F" w:rsidRDefault="00DD411F" w:rsidP="000244A4">
            <w:pPr>
              <w:jc w:val="center"/>
              <w:rPr>
                <w:rFonts w:ascii="Times New Roman" w:hAnsi="Times New Roman" w:cs="Times New Roman"/>
                <w:sz w:val="20"/>
                <w:szCs w:val="20"/>
              </w:rPr>
            </w:pPr>
          </w:p>
        </w:tc>
        <w:tc>
          <w:tcPr>
            <w:tcW w:w="425" w:type="dxa"/>
          </w:tcPr>
          <w:p w14:paraId="65F3E460" w14:textId="77777777" w:rsidR="00DD411F" w:rsidRDefault="00DD411F" w:rsidP="000244A4">
            <w:pPr>
              <w:jc w:val="center"/>
              <w:rPr>
                <w:rFonts w:ascii="Times New Roman" w:hAnsi="Times New Roman" w:cs="Times New Roman"/>
                <w:sz w:val="20"/>
                <w:szCs w:val="20"/>
              </w:rPr>
            </w:pPr>
          </w:p>
        </w:tc>
        <w:tc>
          <w:tcPr>
            <w:tcW w:w="426" w:type="dxa"/>
          </w:tcPr>
          <w:p w14:paraId="588D302F" w14:textId="77777777" w:rsidR="00DD411F" w:rsidRDefault="00DD411F" w:rsidP="000244A4">
            <w:pPr>
              <w:jc w:val="center"/>
              <w:rPr>
                <w:rFonts w:ascii="Times New Roman" w:hAnsi="Times New Roman" w:cs="Times New Roman"/>
                <w:sz w:val="20"/>
                <w:szCs w:val="20"/>
              </w:rPr>
            </w:pPr>
          </w:p>
        </w:tc>
        <w:tc>
          <w:tcPr>
            <w:tcW w:w="425" w:type="dxa"/>
          </w:tcPr>
          <w:p w14:paraId="3B7E57D6"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1</w:t>
            </w:r>
          </w:p>
        </w:tc>
        <w:tc>
          <w:tcPr>
            <w:tcW w:w="1417" w:type="dxa"/>
          </w:tcPr>
          <w:p w14:paraId="78FC81A2"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3</w:t>
            </w:r>
          </w:p>
        </w:tc>
        <w:tc>
          <w:tcPr>
            <w:tcW w:w="993" w:type="dxa"/>
          </w:tcPr>
          <w:p w14:paraId="0A061C57"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25%</w:t>
            </w:r>
          </w:p>
        </w:tc>
      </w:tr>
      <w:tr w:rsidR="00DD411F" w14:paraId="37965636" w14:textId="77777777" w:rsidTr="000244A4">
        <w:tc>
          <w:tcPr>
            <w:tcW w:w="576" w:type="dxa"/>
            <w:shd w:val="clear" w:color="auto" w:fill="D9D9D9" w:themeFill="background1" w:themeFillShade="D9"/>
          </w:tcPr>
          <w:p w14:paraId="0B629722"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10.</w:t>
            </w:r>
          </w:p>
        </w:tc>
        <w:tc>
          <w:tcPr>
            <w:tcW w:w="1404" w:type="dxa"/>
            <w:shd w:val="clear" w:color="auto" w:fill="D9D9D9" w:themeFill="background1" w:themeFillShade="D9"/>
          </w:tcPr>
          <w:p w14:paraId="604C9AFD"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NZMJ</w:t>
            </w:r>
          </w:p>
        </w:tc>
        <w:tc>
          <w:tcPr>
            <w:tcW w:w="425" w:type="dxa"/>
            <w:shd w:val="clear" w:color="auto" w:fill="D9D9D9" w:themeFill="background1" w:themeFillShade="D9"/>
          </w:tcPr>
          <w:p w14:paraId="75E2B91E" w14:textId="77777777" w:rsidR="00DD411F" w:rsidRDefault="00DD411F" w:rsidP="000244A4">
            <w:pPr>
              <w:jc w:val="center"/>
              <w:rPr>
                <w:rFonts w:ascii="Times New Roman" w:hAnsi="Times New Roman" w:cs="Times New Roman"/>
                <w:sz w:val="20"/>
                <w:szCs w:val="20"/>
              </w:rPr>
            </w:pPr>
          </w:p>
        </w:tc>
        <w:tc>
          <w:tcPr>
            <w:tcW w:w="425" w:type="dxa"/>
            <w:shd w:val="clear" w:color="auto" w:fill="D9D9D9" w:themeFill="background1" w:themeFillShade="D9"/>
          </w:tcPr>
          <w:p w14:paraId="15E4B29B" w14:textId="77777777" w:rsidR="00DD411F" w:rsidRDefault="00DD411F" w:rsidP="000244A4">
            <w:pPr>
              <w:jc w:val="center"/>
              <w:rPr>
                <w:rFonts w:ascii="Times New Roman" w:hAnsi="Times New Roman" w:cs="Times New Roman"/>
                <w:sz w:val="20"/>
                <w:szCs w:val="20"/>
              </w:rPr>
            </w:pPr>
          </w:p>
        </w:tc>
        <w:tc>
          <w:tcPr>
            <w:tcW w:w="464" w:type="dxa"/>
            <w:shd w:val="clear" w:color="auto" w:fill="D9D9D9" w:themeFill="background1" w:themeFillShade="D9"/>
          </w:tcPr>
          <w:p w14:paraId="01A49DC8"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2</w:t>
            </w:r>
          </w:p>
        </w:tc>
        <w:tc>
          <w:tcPr>
            <w:tcW w:w="387" w:type="dxa"/>
            <w:shd w:val="clear" w:color="auto" w:fill="D9D9D9" w:themeFill="background1" w:themeFillShade="D9"/>
          </w:tcPr>
          <w:p w14:paraId="2345C159" w14:textId="77777777" w:rsidR="00DD411F" w:rsidRDefault="00DD411F" w:rsidP="000244A4">
            <w:pPr>
              <w:jc w:val="center"/>
              <w:rPr>
                <w:rFonts w:ascii="Times New Roman" w:hAnsi="Times New Roman" w:cs="Times New Roman"/>
                <w:sz w:val="20"/>
                <w:szCs w:val="20"/>
              </w:rPr>
            </w:pPr>
          </w:p>
        </w:tc>
        <w:tc>
          <w:tcPr>
            <w:tcW w:w="425" w:type="dxa"/>
            <w:shd w:val="clear" w:color="auto" w:fill="D9D9D9" w:themeFill="background1" w:themeFillShade="D9"/>
          </w:tcPr>
          <w:p w14:paraId="461735F2" w14:textId="77777777" w:rsidR="00DD411F" w:rsidRDefault="00DD411F" w:rsidP="000244A4">
            <w:pPr>
              <w:jc w:val="center"/>
              <w:rPr>
                <w:rFonts w:ascii="Times New Roman" w:hAnsi="Times New Roman" w:cs="Times New Roman"/>
                <w:sz w:val="20"/>
                <w:szCs w:val="20"/>
              </w:rPr>
            </w:pPr>
          </w:p>
        </w:tc>
        <w:tc>
          <w:tcPr>
            <w:tcW w:w="425" w:type="dxa"/>
            <w:shd w:val="clear" w:color="auto" w:fill="D9D9D9" w:themeFill="background1" w:themeFillShade="D9"/>
          </w:tcPr>
          <w:p w14:paraId="037D5641"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3</w:t>
            </w:r>
          </w:p>
        </w:tc>
        <w:tc>
          <w:tcPr>
            <w:tcW w:w="426" w:type="dxa"/>
            <w:shd w:val="clear" w:color="auto" w:fill="D9D9D9" w:themeFill="background1" w:themeFillShade="D9"/>
          </w:tcPr>
          <w:p w14:paraId="7A62A26C" w14:textId="77777777" w:rsidR="00DD411F" w:rsidRDefault="00DD411F" w:rsidP="000244A4">
            <w:pPr>
              <w:jc w:val="center"/>
              <w:rPr>
                <w:rFonts w:ascii="Times New Roman" w:hAnsi="Times New Roman" w:cs="Times New Roman"/>
                <w:sz w:val="20"/>
                <w:szCs w:val="20"/>
              </w:rPr>
            </w:pPr>
          </w:p>
        </w:tc>
        <w:tc>
          <w:tcPr>
            <w:tcW w:w="425" w:type="dxa"/>
            <w:shd w:val="clear" w:color="auto" w:fill="D9D9D9" w:themeFill="background1" w:themeFillShade="D9"/>
          </w:tcPr>
          <w:p w14:paraId="34FE0CE2" w14:textId="77777777" w:rsidR="00DD411F" w:rsidRDefault="00DD411F" w:rsidP="000244A4">
            <w:pPr>
              <w:jc w:val="center"/>
              <w:rPr>
                <w:rFonts w:ascii="Times New Roman" w:hAnsi="Times New Roman" w:cs="Times New Roman"/>
                <w:sz w:val="20"/>
                <w:szCs w:val="20"/>
              </w:rPr>
            </w:pPr>
          </w:p>
        </w:tc>
        <w:tc>
          <w:tcPr>
            <w:tcW w:w="425" w:type="dxa"/>
            <w:shd w:val="clear" w:color="auto" w:fill="D9D9D9" w:themeFill="background1" w:themeFillShade="D9"/>
          </w:tcPr>
          <w:p w14:paraId="1141197D" w14:textId="77777777" w:rsidR="00DD411F" w:rsidRDefault="00DD411F" w:rsidP="000244A4">
            <w:pPr>
              <w:jc w:val="center"/>
              <w:rPr>
                <w:rFonts w:ascii="Times New Roman" w:hAnsi="Times New Roman" w:cs="Times New Roman"/>
                <w:sz w:val="20"/>
                <w:szCs w:val="20"/>
              </w:rPr>
            </w:pPr>
          </w:p>
        </w:tc>
        <w:tc>
          <w:tcPr>
            <w:tcW w:w="425" w:type="dxa"/>
            <w:shd w:val="clear" w:color="auto" w:fill="D9D9D9" w:themeFill="background1" w:themeFillShade="D9"/>
          </w:tcPr>
          <w:p w14:paraId="097B8CA8" w14:textId="77777777" w:rsidR="00DD411F" w:rsidRDefault="00DD411F" w:rsidP="000244A4">
            <w:pPr>
              <w:jc w:val="center"/>
              <w:rPr>
                <w:rFonts w:ascii="Times New Roman" w:hAnsi="Times New Roman" w:cs="Times New Roman"/>
                <w:sz w:val="20"/>
                <w:szCs w:val="20"/>
              </w:rPr>
            </w:pPr>
          </w:p>
        </w:tc>
        <w:tc>
          <w:tcPr>
            <w:tcW w:w="426" w:type="dxa"/>
            <w:shd w:val="clear" w:color="auto" w:fill="D9D9D9" w:themeFill="background1" w:themeFillShade="D9"/>
          </w:tcPr>
          <w:p w14:paraId="63CFBE01" w14:textId="77777777" w:rsidR="00DD411F" w:rsidRDefault="00DD411F" w:rsidP="000244A4">
            <w:pPr>
              <w:jc w:val="center"/>
              <w:rPr>
                <w:rFonts w:ascii="Times New Roman" w:hAnsi="Times New Roman" w:cs="Times New Roman"/>
                <w:sz w:val="20"/>
                <w:szCs w:val="20"/>
              </w:rPr>
            </w:pPr>
          </w:p>
        </w:tc>
        <w:tc>
          <w:tcPr>
            <w:tcW w:w="425" w:type="dxa"/>
            <w:shd w:val="clear" w:color="auto" w:fill="D9D9D9" w:themeFill="background1" w:themeFillShade="D9"/>
          </w:tcPr>
          <w:p w14:paraId="33B91650"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1</w:t>
            </w:r>
          </w:p>
        </w:tc>
        <w:tc>
          <w:tcPr>
            <w:tcW w:w="1417" w:type="dxa"/>
            <w:shd w:val="clear" w:color="auto" w:fill="D9D9D9" w:themeFill="background1" w:themeFillShade="D9"/>
          </w:tcPr>
          <w:p w14:paraId="5E99CEC2"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6</w:t>
            </w:r>
          </w:p>
        </w:tc>
        <w:tc>
          <w:tcPr>
            <w:tcW w:w="993" w:type="dxa"/>
            <w:shd w:val="clear" w:color="auto" w:fill="D9D9D9" w:themeFill="background1" w:themeFillShade="D9"/>
          </w:tcPr>
          <w:p w14:paraId="4D9DBE32"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50%</w:t>
            </w:r>
          </w:p>
        </w:tc>
      </w:tr>
      <w:tr w:rsidR="00DD411F" w14:paraId="7AFBD071" w14:textId="77777777" w:rsidTr="000244A4">
        <w:tc>
          <w:tcPr>
            <w:tcW w:w="576" w:type="dxa"/>
          </w:tcPr>
          <w:p w14:paraId="1D762B7D"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11.</w:t>
            </w:r>
          </w:p>
        </w:tc>
        <w:tc>
          <w:tcPr>
            <w:tcW w:w="1404" w:type="dxa"/>
          </w:tcPr>
          <w:p w14:paraId="596F1407"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MAGS</w:t>
            </w:r>
          </w:p>
        </w:tc>
        <w:tc>
          <w:tcPr>
            <w:tcW w:w="425" w:type="dxa"/>
          </w:tcPr>
          <w:p w14:paraId="15604489" w14:textId="77777777" w:rsidR="00DD411F" w:rsidRDefault="00DD411F" w:rsidP="000244A4">
            <w:pPr>
              <w:jc w:val="center"/>
              <w:rPr>
                <w:rFonts w:ascii="Times New Roman" w:hAnsi="Times New Roman" w:cs="Times New Roman"/>
                <w:sz w:val="20"/>
                <w:szCs w:val="20"/>
              </w:rPr>
            </w:pPr>
          </w:p>
        </w:tc>
        <w:tc>
          <w:tcPr>
            <w:tcW w:w="425" w:type="dxa"/>
          </w:tcPr>
          <w:p w14:paraId="2931F624" w14:textId="77777777" w:rsidR="00DD411F" w:rsidRDefault="00DD411F" w:rsidP="000244A4">
            <w:pPr>
              <w:jc w:val="center"/>
              <w:rPr>
                <w:rFonts w:ascii="Times New Roman" w:hAnsi="Times New Roman" w:cs="Times New Roman"/>
                <w:sz w:val="20"/>
                <w:szCs w:val="20"/>
              </w:rPr>
            </w:pPr>
          </w:p>
        </w:tc>
        <w:tc>
          <w:tcPr>
            <w:tcW w:w="464" w:type="dxa"/>
          </w:tcPr>
          <w:p w14:paraId="7CBC89A8" w14:textId="77777777" w:rsidR="00DD411F" w:rsidRDefault="00DD411F" w:rsidP="000244A4">
            <w:pPr>
              <w:jc w:val="center"/>
              <w:rPr>
                <w:rFonts w:ascii="Times New Roman" w:hAnsi="Times New Roman" w:cs="Times New Roman"/>
                <w:sz w:val="20"/>
                <w:szCs w:val="20"/>
              </w:rPr>
            </w:pPr>
          </w:p>
        </w:tc>
        <w:tc>
          <w:tcPr>
            <w:tcW w:w="387" w:type="dxa"/>
          </w:tcPr>
          <w:p w14:paraId="67F9F647"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1</w:t>
            </w:r>
          </w:p>
        </w:tc>
        <w:tc>
          <w:tcPr>
            <w:tcW w:w="425" w:type="dxa"/>
          </w:tcPr>
          <w:p w14:paraId="7B69F28F" w14:textId="77777777" w:rsidR="00DD411F" w:rsidRDefault="00DD411F" w:rsidP="000244A4">
            <w:pPr>
              <w:jc w:val="center"/>
              <w:rPr>
                <w:rFonts w:ascii="Times New Roman" w:hAnsi="Times New Roman" w:cs="Times New Roman"/>
                <w:sz w:val="20"/>
                <w:szCs w:val="20"/>
              </w:rPr>
            </w:pPr>
          </w:p>
        </w:tc>
        <w:tc>
          <w:tcPr>
            <w:tcW w:w="425" w:type="dxa"/>
          </w:tcPr>
          <w:p w14:paraId="2A8B3FF4" w14:textId="77777777" w:rsidR="00DD411F" w:rsidRDefault="00DD411F" w:rsidP="000244A4">
            <w:pPr>
              <w:jc w:val="center"/>
              <w:rPr>
                <w:rFonts w:ascii="Times New Roman" w:hAnsi="Times New Roman" w:cs="Times New Roman"/>
                <w:sz w:val="20"/>
                <w:szCs w:val="20"/>
              </w:rPr>
            </w:pPr>
          </w:p>
        </w:tc>
        <w:tc>
          <w:tcPr>
            <w:tcW w:w="426" w:type="dxa"/>
          </w:tcPr>
          <w:p w14:paraId="3B212B9D" w14:textId="77777777" w:rsidR="00DD411F" w:rsidRDefault="00DD411F" w:rsidP="000244A4">
            <w:pPr>
              <w:jc w:val="center"/>
              <w:rPr>
                <w:rFonts w:ascii="Times New Roman" w:hAnsi="Times New Roman" w:cs="Times New Roman"/>
                <w:sz w:val="20"/>
                <w:szCs w:val="20"/>
              </w:rPr>
            </w:pPr>
          </w:p>
        </w:tc>
        <w:tc>
          <w:tcPr>
            <w:tcW w:w="425" w:type="dxa"/>
          </w:tcPr>
          <w:p w14:paraId="0292F3D1"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1</w:t>
            </w:r>
          </w:p>
        </w:tc>
        <w:tc>
          <w:tcPr>
            <w:tcW w:w="425" w:type="dxa"/>
          </w:tcPr>
          <w:p w14:paraId="5AA03ADE" w14:textId="77777777" w:rsidR="00DD411F" w:rsidRDefault="00DD411F" w:rsidP="000244A4">
            <w:pPr>
              <w:jc w:val="center"/>
              <w:rPr>
                <w:rFonts w:ascii="Times New Roman" w:hAnsi="Times New Roman" w:cs="Times New Roman"/>
                <w:sz w:val="20"/>
                <w:szCs w:val="20"/>
              </w:rPr>
            </w:pPr>
          </w:p>
        </w:tc>
        <w:tc>
          <w:tcPr>
            <w:tcW w:w="425" w:type="dxa"/>
          </w:tcPr>
          <w:p w14:paraId="4FFF3B5B" w14:textId="77777777" w:rsidR="00DD411F" w:rsidRDefault="00DD411F" w:rsidP="000244A4">
            <w:pPr>
              <w:jc w:val="center"/>
              <w:rPr>
                <w:rFonts w:ascii="Times New Roman" w:hAnsi="Times New Roman" w:cs="Times New Roman"/>
                <w:sz w:val="20"/>
                <w:szCs w:val="20"/>
              </w:rPr>
            </w:pPr>
          </w:p>
        </w:tc>
        <w:tc>
          <w:tcPr>
            <w:tcW w:w="426" w:type="dxa"/>
          </w:tcPr>
          <w:p w14:paraId="0D94E156" w14:textId="77777777" w:rsidR="00DD411F" w:rsidRDefault="00DD411F" w:rsidP="000244A4">
            <w:pPr>
              <w:jc w:val="center"/>
              <w:rPr>
                <w:rFonts w:ascii="Times New Roman" w:hAnsi="Times New Roman" w:cs="Times New Roman"/>
                <w:sz w:val="20"/>
                <w:szCs w:val="20"/>
              </w:rPr>
            </w:pPr>
          </w:p>
        </w:tc>
        <w:tc>
          <w:tcPr>
            <w:tcW w:w="425" w:type="dxa"/>
          </w:tcPr>
          <w:p w14:paraId="23955A77"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1</w:t>
            </w:r>
          </w:p>
        </w:tc>
        <w:tc>
          <w:tcPr>
            <w:tcW w:w="1417" w:type="dxa"/>
          </w:tcPr>
          <w:p w14:paraId="33BC3FE1"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3</w:t>
            </w:r>
          </w:p>
        </w:tc>
        <w:tc>
          <w:tcPr>
            <w:tcW w:w="993" w:type="dxa"/>
          </w:tcPr>
          <w:p w14:paraId="57EB5A80"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25%</w:t>
            </w:r>
          </w:p>
        </w:tc>
      </w:tr>
      <w:tr w:rsidR="00DD411F" w14:paraId="2206E0DC" w14:textId="77777777" w:rsidTr="000244A4">
        <w:tc>
          <w:tcPr>
            <w:tcW w:w="576" w:type="dxa"/>
            <w:shd w:val="clear" w:color="auto" w:fill="D9D9D9" w:themeFill="background1" w:themeFillShade="D9"/>
          </w:tcPr>
          <w:p w14:paraId="29786721"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12.</w:t>
            </w:r>
          </w:p>
        </w:tc>
        <w:tc>
          <w:tcPr>
            <w:tcW w:w="1404" w:type="dxa"/>
            <w:shd w:val="clear" w:color="auto" w:fill="D9D9D9" w:themeFill="background1" w:themeFillShade="D9"/>
          </w:tcPr>
          <w:p w14:paraId="0B191C02"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HIL</w:t>
            </w:r>
          </w:p>
        </w:tc>
        <w:tc>
          <w:tcPr>
            <w:tcW w:w="425" w:type="dxa"/>
            <w:shd w:val="clear" w:color="auto" w:fill="D9D9D9" w:themeFill="background1" w:themeFillShade="D9"/>
          </w:tcPr>
          <w:p w14:paraId="5D5422FC"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4</w:t>
            </w:r>
          </w:p>
        </w:tc>
        <w:tc>
          <w:tcPr>
            <w:tcW w:w="425" w:type="dxa"/>
            <w:shd w:val="clear" w:color="auto" w:fill="D9D9D9" w:themeFill="background1" w:themeFillShade="D9"/>
          </w:tcPr>
          <w:p w14:paraId="7FCF0877" w14:textId="77777777" w:rsidR="00DD411F" w:rsidRDefault="00DD411F" w:rsidP="000244A4">
            <w:pPr>
              <w:jc w:val="center"/>
              <w:rPr>
                <w:rFonts w:ascii="Times New Roman" w:hAnsi="Times New Roman" w:cs="Times New Roman"/>
                <w:sz w:val="20"/>
                <w:szCs w:val="20"/>
              </w:rPr>
            </w:pPr>
          </w:p>
        </w:tc>
        <w:tc>
          <w:tcPr>
            <w:tcW w:w="464" w:type="dxa"/>
            <w:shd w:val="clear" w:color="auto" w:fill="D9D9D9" w:themeFill="background1" w:themeFillShade="D9"/>
          </w:tcPr>
          <w:p w14:paraId="4484C527" w14:textId="77777777" w:rsidR="00DD411F" w:rsidRDefault="00DD411F" w:rsidP="000244A4">
            <w:pPr>
              <w:jc w:val="center"/>
              <w:rPr>
                <w:rFonts w:ascii="Times New Roman" w:hAnsi="Times New Roman" w:cs="Times New Roman"/>
                <w:sz w:val="20"/>
                <w:szCs w:val="20"/>
              </w:rPr>
            </w:pPr>
          </w:p>
        </w:tc>
        <w:tc>
          <w:tcPr>
            <w:tcW w:w="387" w:type="dxa"/>
            <w:shd w:val="clear" w:color="auto" w:fill="D9D9D9" w:themeFill="background1" w:themeFillShade="D9"/>
          </w:tcPr>
          <w:p w14:paraId="348C2FD4" w14:textId="77777777" w:rsidR="00DD411F" w:rsidRDefault="00DD411F" w:rsidP="000244A4">
            <w:pPr>
              <w:jc w:val="center"/>
              <w:rPr>
                <w:rFonts w:ascii="Times New Roman" w:hAnsi="Times New Roman" w:cs="Times New Roman"/>
                <w:sz w:val="20"/>
                <w:szCs w:val="20"/>
              </w:rPr>
            </w:pPr>
          </w:p>
        </w:tc>
        <w:tc>
          <w:tcPr>
            <w:tcW w:w="425" w:type="dxa"/>
            <w:shd w:val="clear" w:color="auto" w:fill="D9D9D9" w:themeFill="background1" w:themeFillShade="D9"/>
          </w:tcPr>
          <w:p w14:paraId="01139683"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41</w:t>
            </w:r>
          </w:p>
        </w:tc>
        <w:tc>
          <w:tcPr>
            <w:tcW w:w="425" w:type="dxa"/>
            <w:shd w:val="clear" w:color="auto" w:fill="D9D9D9" w:themeFill="background1" w:themeFillShade="D9"/>
          </w:tcPr>
          <w:p w14:paraId="6781BF6F" w14:textId="77777777" w:rsidR="00DD411F" w:rsidRDefault="00DD411F" w:rsidP="000244A4">
            <w:pPr>
              <w:jc w:val="center"/>
              <w:rPr>
                <w:rFonts w:ascii="Times New Roman" w:hAnsi="Times New Roman" w:cs="Times New Roman"/>
                <w:sz w:val="20"/>
                <w:szCs w:val="20"/>
              </w:rPr>
            </w:pPr>
          </w:p>
        </w:tc>
        <w:tc>
          <w:tcPr>
            <w:tcW w:w="426" w:type="dxa"/>
            <w:shd w:val="clear" w:color="auto" w:fill="D9D9D9" w:themeFill="background1" w:themeFillShade="D9"/>
          </w:tcPr>
          <w:p w14:paraId="7799E6BB" w14:textId="77777777" w:rsidR="00DD411F" w:rsidRDefault="00DD411F" w:rsidP="000244A4">
            <w:pPr>
              <w:jc w:val="center"/>
              <w:rPr>
                <w:rFonts w:ascii="Times New Roman" w:hAnsi="Times New Roman" w:cs="Times New Roman"/>
                <w:sz w:val="20"/>
                <w:szCs w:val="20"/>
              </w:rPr>
            </w:pPr>
          </w:p>
        </w:tc>
        <w:tc>
          <w:tcPr>
            <w:tcW w:w="425" w:type="dxa"/>
            <w:shd w:val="clear" w:color="auto" w:fill="D9D9D9" w:themeFill="background1" w:themeFillShade="D9"/>
          </w:tcPr>
          <w:p w14:paraId="66357E54" w14:textId="77777777" w:rsidR="00DD411F" w:rsidRDefault="00DD411F" w:rsidP="000244A4">
            <w:pPr>
              <w:jc w:val="center"/>
              <w:rPr>
                <w:rFonts w:ascii="Times New Roman" w:hAnsi="Times New Roman" w:cs="Times New Roman"/>
                <w:sz w:val="20"/>
                <w:szCs w:val="20"/>
              </w:rPr>
            </w:pPr>
          </w:p>
        </w:tc>
        <w:tc>
          <w:tcPr>
            <w:tcW w:w="425" w:type="dxa"/>
            <w:shd w:val="clear" w:color="auto" w:fill="D9D9D9" w:themeFill="background1" w:themeFillShade="D9"/>
          </w:tcPr>
          <w:p w14:paraId="2D3C5A06" w14:textId="77777777" w:rsidR="00DD411F" w:rsidRDefault="00DD411F" w:rsidP="000244A4">
            <w:pPr>
              <w:jc w:val="center"/>
              <w:rPr>
                <w:rFonts w:ascii="Times New Roman" w:hAnsi="Times New Roman" w:cs="Times New Roman"/>
                <w:sz w:val="20"/>
                <w:szCs w:val="20"/>
              </w:rPr>
            </w:pPr>
          </w:p>
        </w:tc>
        <w:tc>
          <w:tcPr>
            <w:tcW w:w="425" w:type="dxa"/>
            <w:shd w:val="clear" w:color="auto" w:fill="D9D9D9" w:themeFill="background1" w:themeFillShade="D9"/>
          </w:tcPr>
          <w:p w14:paraId="7F56552B" w14:textId="77777777" w:rsidR="00DD411F" w:rsidRDefault="00DD411F" w:rsidP="000244A4">
            <w:pPr>
              <w:jc w:val="center"/>
              <w:rPr>
                <w:rFonts w:ascii="Times New Roman" w:hAnsi="Times New Roman" w:cs="Times New Roman"/>
                <w:sz w:val="20"/>
                <w:szCs w:val="20"/>
              </w:rPr>
            </w:pPr>
          </w:p>
        </w:tc>
        <w:tc>
          <w:tcPr>
            <w:tcW w:w="426" w:type="dxa"/>
            <w:shd w:val="clear" w:color="auto" w:fill="D9D9D9" w:themeFill="background1" w:themeFillShade="D9"/>
          </w:tcPr>
          <w:p w14:paraId="2E0E4D48" w14:textId="77777777" w:rsidR="00DD411F" w:rsidRDefault="00DD411F" w:rsidP="000244A4">
            <w:pPr>
              <w:jc w:val="center"/>
              <w:rPr>
                <w:rFonts w:ascii="Times New Roman" w:hAnsi="Times New Roman" w:cs="Times New Roman"/>
                <w:sz w:val="20"/>
                <w:szCs w:val="20"/>
              </w:rPr>
            </w:pPr>
          </w:p>
        </w:tc>
        <w:tc>
          <w:tcPr>
            <w:tcW w:w="425" w:type="dxa"/>
            <w:shd w:val="clear" w:color="auto" w:fill="D9D9D9" w:themeFill="background1" w:themeFillShade="D9"/>
          </w:tcPr>
          <w:p w14:paraId="75B783F7" w14:textId="77777777" w:rsidR="00DD411F" w:rsidRDefault="00DD411F" w:rsidP="000244A4">
            <w:pPr>
              <w:jc w:val="center"/>
              <w:rPr>
                <w:rFonts w:ascii="Times New Roman" w:hAnsi="Times New Roman" w:cs="Times New Roman"/>
                <w:sz w:val="20"/>
                <w:szCs w:val="20"/>
              </w:rPr>
            </w:pPr>
          </w:p>
        </w:tc>
        <w:tc>
          <w:tcPr>
            <w:tcW w:w="1417" w:type="dxa"/>
            <w:shd w:val="clear" w:color="auto" w:fill="D9D9D9" w:themeFill="background1" w:themeFillShade="D9"/>
          </w:tcPr>
          <w:p w14:paraId="1C4E9F82"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9</w:t>
            </w:r>
          </w:p>
        </w:tc>
        <w:tc>
          <w:tcPr>
            <w:tcW w:w="993" w:type="dxa"/>
            <w:shd w:val="clear" w:color="auto" w:fill="D9D9D9" w:themeFill="background1" w:themeFillShade="D9"/>
          </w:tcPr>
          <w:p w14:paraId="0F49EC9C"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75%</w:t>
            </w:r>
          </w:p>
        </w:tc>
      </w:tr>
      <w:tr w:rsidR="00DD411F" w14:paraId="137F2303" w14:textId="77777777" w:rsidTr="000244A4">
        <w:tc>
          <w:tcPr>
            <w:tcW w:w="7083" w:type="dxa"/>
            <w:gridSpan w:val="14"/>
            <w:shd w:val="clear" w:color="auto" w:fill="FFFFFF" w:themeFill="background1"/>
          </w:tcPr>
          <w:p w14:paraId="7CED16A2" w14:textId="1BEBD1AD" w:rsidR="00DD411F" w:rsidRPr="00DD411F" w:rsidRDefault="00DD411F" w:rsidP="000244A4">
            <w:pPr>
              <w:jc w:val="center"/>
              <w:rPr>
                <w:rFonts w:ascii="Times New Roman" w:hAnsi="Times New Roman" w:cs="Times New Roman"/>
                <w:b/>
                <w:bCs/>
                <w:sz w:val="20"/>
                <w:szCs w:val="20"/>
              </w:rPr>
            </w:pPr>
            <w:r w:rsidRPr="00DD411F">
              <w:rPr>
                <w:rFonts w:ascii="Times New Roman" w:hAnsi="Times New Roman" w:cs="Times New Roman"/>
                <w:b/>
                <w:bCs/>
                <w:sz w:val="20"/>
                <w:szCs w:val="20"/>
              </w:rPr>
              <w:t xml:space="preserve">Jumlah Skor Keseluruhan </w:t>
            </w:r>
          </w:p>
        </w:tc>
        <w:tc>
          <w:tcPr>
            <w:tcW w:w="1417" w:type="dxa"/>
            <w:shd w:val="clear" w:color="auto" w:fill="FFFFFF" w:themeFill="background1"/>
          </w:tcPr>
          <w:p w14:paraId="2E8A4654"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71</w:t>
            </w:r>
          </w:p>
        </w:tc>
        <w:tc>
          <w:tcPr>
            <w:tcW w:w="993" w:type="dxa"/>
            <w:shd w:val="clear" w:color="auto" w:fill="FFFFFF" w:themeFill="background1"/>
          </w:tcPr>
          <w:p w14:paraId="09B8D990" w14:textId="77777777" w:rsidR="00DD411F" w:rsidRDefault="00DD411F" w:rsidP="000244A4">
            <w:pPr>
              <w:jc w:val="center"/>
              <w:rPr>
                <w:rFonts w:ascii="Times New Roman" w:hAnsi="Times New Roman" w:cs="Times New Roman"/>
                <w:sz w:val="20"/>
                <w:szCs w:val="20"/>
              </w:rPr>
            </w:pPr>
          </w:p>
        </w:tc>
      </w:tr>
      <w:tr w:rsidR="00DD411F" w14:paraId="4415E93D" w14:textId="77777777" w:rsidTr="000244A4">
        <w:tc>
          <w:tcPr>
            <w:tcW w:w="7083" w:type="dxa"/>
            <w:gridSpan w:val="14"/>
            <w:shd w:val="clear" w:color="auto" w:fill="D9D9D9" w:themeFill="background1" w:themeFillShade="D9"/>
          </w:tcPr>
          <w:p w14:paraId="0F6ED853" w14:textId="2ABC9F26" w:rsidR="00DD411F" w:rsidRPr="00DD411F" w:rsidRDefault="00DD411F" w:rsidP="000244A4">
            <w:pPr>
              <w:jc w:val="center"/>
              <w:rPr>
                <w:rFonts w:ascii="Times New Roman" w:hAnsi="Times New Roman" w:cs="Times New Roman"/>
                <w:b/>
                <w:bCs/>
                <w:sz w:val="20"/>
                <w:szCs w:val="20"/>
              </w:rPr>
            </w:pPr>
            <w:r w:rsidRPr="00DD411F">
              <w:rPr>
                <w:rFonts w:ascii="Times New Roman" w:hAnsi="Times New Roman" w:cs="Times New Roman"/>
                <w:b/>
                <w:bCs/>
                <w:sz w:val="20"/>
                <w:szCs w:val="20"/>
              </w:rPr>
              <w:t>Jumlah Skor Maksimum</w:t>
            </w:r>
          </w:p>
        </w:tc>
        <w:tc>
          <w:tcPr>
            <w:tcW w:w="1417" w:type="dxa"/>
            <w:shd w:val="clear" w:color="auto" w:fill="D9D9D9" w:themeFill="background1" w:themeFillShade="D9"/>
          </w:tcPr>
          <w:p w14:paraId="2A6D9E67"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144</w:t>
            </w:r>
          </w:p>
        </w:tc>
        <w:tc>
          <w:tcPr>
            <w:tcW w:w="993" w:type="dxa"/>
            <w:shd w:val="clear" w:color="auto" w:fill="D9D9D9" w:themeFill="background1" w:themeFillShade="D9"/>
          </w:tcPr>
          <w:p w14:paraId="4A629C60" w14:textId="77777777" w:rsidR="00DD411F" w:rsidRDefault="00DD411F" w:rsidP="000244A4">
            <w:pPr>
              <w:jc w:val="center"/>
              <w:rPr>
                <w:rFonts w:ascii="Times New Roman" w:hAnsi="Times New Roman" w:cs="Times New Roman"/>
                <w:sz w:val="20"/>
                <w:szCs w:val="20"/>
              </w:rPr>
            </w:pPr>
          </w:p>
        </w:tc>
      </w:tr>
      <w:tr w:rsidR="00DD411F" w14:paraId="4F9ED0AF" w14:textId="77777777" w:rsidTr="000244A4">
        <w:tc>
          <w:tcPr>
            <w:tcW w:w="7083" w:type="dxa"/>
            <w:gridSpan w:val="14"/>
            <w:shd w:val="clear" w:color="auto" w:fill="FFFFFF" w:themeFill="background1"/>
          </w:tcPr>
          <w:p w14:paraId="17A1A540" w14:textId="21FFE19E" w:rsidR="00DD411F" w:rsidRPr="00DD411F" w:rsidRDefault="00DD411F" w:rsidP="000244A4">
            <w:pPr>
              <w:jc w:val="center"/>
              <w:rPr>
                <w:rFonts w:ascii="Times New Roman" w:hAnsi="Times New Roman" w:cs="Times New Roman"/>
                <w:b/>
                <w:bCs/>
                <w:sz w:val="20"/>
                <w:szCs w:val="20"/>
              </w:rPr>
            </w:pPr>
            <w:r w:rsidRPr="00DD411F">
              <w:rPr>
                <w:rFonts w:ascii="Times New Roman" w:hAnsi="Times New Roman" w:cs="Times New Roman"/>
                <w:b/>
                <w:bCs/>
                <w:sz w:val="20"/>
                <w:szCs w:val="20"/>
              </w:rPr>
              <w:t>Rata Rata</w:t>
            </w:r>
          </w:p>
        </w:tc>
        <w:tc>
          <w:tcPr>
            <w:tcW w:w="1417" w:type="dxa"/>
            <w:shd w:val="clear" w:color="auto" w:fill="FFFFFF" w:themeFill="background1"/>
          </w:tcPr>
          <w:p w14:paraId="2F4D44CB" w14:textId="77777777" w:rsidR="00DD411F" w:rsidRDefault="00DD411F" w:rsidP="000244A4">
            <w:pPr>
              <w:jc w:val="center"/>
              <w:rPr>
                <w:rFonts w:ascii="Times New Roman" w:hAnsi="Times New Roman" w:cs="Times New Roman"/>
                <w:sz w:val="20"/>
                <w:szCs w:val="20"/>
              </w:rPr>
            </w:pPr>
            <w:r>
              <w:rPr>
                <w:rFonts w:ascii="Times New Roman" w:hAnsi="Times New Roman" w:cs="Times New Roman"/>
                <w:sz w:val="20"/>
                <w:szCs w:val="20"/>
              </w:rPr>
              <w:t>49 %</w:t>
            </w:r>
          </w:p>
        </w:tc>
        <w:tc>
          <w:tcPr>
            <w:tcW w:w="993" w:type="dxa"/>
            <w:shd w:val="clear" w:color="auto" w:fill="FFFFFF" w:themeFill="background1"/>
          </w:tcPr>
          <w:p w14:paraId="4254F098" w14:textId="77777777" w:rsidR="00DD411F" w:rsidRDefault="00DD411F" w:rsidP="000244A4">
            <w:pPr>
              <w:jc w:val="center"/>
              <w:rPr>
                <w:rFonts w:ascii="Times New Roman" w:hAnsi="Times New Roman" w:cs="Times New Roman"/>
                <w:sz w:val="20"/>
                <w:szCs w:val="20"/>
              </w:rPr>
            </w:pPr>
          </w:p>
        </w:tc>
      </w:tr>
    </w:tbl>
    <w:p w14:paraId="30BE502B" w14:textId="2F5474CA" w:rsidR="00E216B1" w:rsidRDefault="007F0BA5" w:rsidP="007E2997">
      <w:pPr>
        <w:spacing w:line="276" w:lineRule="auto"/>
        <w:rPr>
          <w:sz w:val="20"/>
          <w:szCs w:val="20"/>
          <w:lang w:val="en-ID"/>
        </w:rPr>
      </w:pPr>
      <w:r>
        <w:rPr>
          <w:sz w:val="20"/>
          <w:szCs w:val="20"/>
          <w:lang w:val="en-ID"/>
        </w:rPr>
        <w:tab/>
      </w:r>
    </w:p>
    <w:p w14:paraId="395DBB14" w14:textId="7918A29B" w:rsidR="00EC7249" w:rsidRDefault="007F0BA5" w:rsidP="00EC7249">
      <w:pPr>
        <w:spacing w:line="276" w:lineRule="auto"/>
        <w:jc w:val="center"/>
        <w:rPr>
          <w:rFonts w:asciiTheme="majorBidi" w:hAnsiTheme="majorBidi" w:cstheme="majorBidi"/>
          <w:b/>
          <w:bCs/>
          <w:i/>
          <w:iCs/>
          <w:sz w:val="20"/>
          <w:szCs w:val="20"/>
        </w:rPr>
      </w:pPr>
      <w:r>
        <w:rPr>
          <w:rFonts w:asciiTheme="majorBidi" w:hAnsiTheme="majorBidi" w:cstheme="majorBidi"/>
          <w:b/>
          <w:bCs/>
          <w:i/>
          <w:iCs/>
          <w:sz w:val="20"/>
          <w:szCs w:val="20"/>
        </w:rPr>
        <w:t xml:space="preserve">Tabel </w:t>
      </w:r>
      <w:r w:rsidR="005D13F3">
        <w:rPr>
          <w:rFonts w:asciiTheme="majorBidi" w:hAnsiTheme="majorBidi" w:cstheme="majorBidi"/>
          <w:b/>
          <w:bCs/>
          <w:i/>
          <w:iCs/>
          <w:sz w:val="20"/>
          <w:szCs w:val="20"/>
        </w:rPr>
        <w:t>3</w:t>
      </w:r>
      <w:r>
        <w:rPr>
          <w:rFonts w:asciiTheme="majorBidi" w:hAnsiTheme="majorBidi" w:cstheme="majorBidi"/>
          <w:b/>
          <w:bCs/>
          <w:i/>
          <w:iCs/>
          <w:sz w:val="20"/>
          <w:szCs w:val="20"/>
        </w:rPr>
        <w:t xml:space="preserve"> : Tabel Capaian</w:t>
      </w:r>
      <w:r w:rsidR="00F72913">
        <w:rPr>
          <w:rFonts w:asciiTheme="majorBidi" w:hAnsiTheme="majorBidi" w:cstheme="majorBidi"/>
          <w:b/>
          <w:bCs/>
          <w:i/>
          <w:iCs/>
          <w:sz w:val="20"/>
          <w:szCs w:val="20"/>
        </w:rPr>
        <w:t xml:space="preserve"> Siklus I</w:t>
      </w:r>
    </w:p>
    <w:p w14:paraId="35B27726" w14:textId="16E6946E" w:rsidR="005701E2" w:rsidRDefault="005701E2" w:rsidP="00F872BA">
      <w:pPr>
        <w:jc w:val="both"/>
        <w:rPr>
          <w:sz w:val="20"/>
          <w:szCs w:val="20"/>
        </w:rPr>
      </w:pPr>
    </w:p>
    <w:tbl>
      <w:tblPr>
        <w:tblStyle w:val="KisiTabel"/>
        <w:tblW w:w="0" w:type="auto"/>
        <w:tblInd w:w="0" w:type="dxa"/>
        <w:tblLook w:val="04A0" w:firstRow="1" w:lastRow="0" w:firstColumn="1" w:lastColumn="0" w:noHBand="0" w:noVBand="1"/>
      </w:tblPr>
      <w:tblGrid>
        <w:gridCol w:w="2394"/>
        <w:gridCol w:w="2394"/>
        <w:gridCol w:w="2394"/>
        <w:gridCol w:w="2394"/>
      </w:tblGrid>
      <w:tr w:rsidR="00EC7249" w14:paraId="28C8A717" w14:textId="77777777" w:rsidTr="00EC7249">
        <w:tc>
          <w:tcPr>
            <w:tcW w:w="2394" w:type="dxa"/>
          </w:tcPr>
          <w:p w14:paraId="4E12752E" w14:textId="3C93D427" w:rsidR="00EC7249" w:rsidRPr="00EC7249" w:rsidRDefault="00EC7249" w:rsidP="00EC7249">
            <w:pPr>
              <w:jc w:val="center"/>
              <w:rPr>
                <w:rFonts w:ascii="Times New Roman" w:hAnsi="Times New Roman" w:cs="Times New Roman"/>
                <w:b/>
                <w:bCs/>
                <w:sz w:val="20"/>
                <w:szCs w:val="20"/>
              </w:rPr>
            </w:pPr>
            <w:proofErr w:type="spellStart"/>
            <w:r w:rsidRPr="00EC7249">
              <w:rPr>
                <w:rFonts w:ascii="Times New Roman" w:hAnsi="Times New Roman" w:cs="Times New Roman"/>
                <w:b/>
                <w:bCs/>
                <w:sz w:val="20"/>
                <w:szCs w:val="20"/>
              </w:rPr>
              <w:t>Presentase</w:t>
            </w:r>
            <w:proofErr w:type="spellEnd"/>
            <w:r w:rsidRPr="00EC7249">
              <w:rPr>
                <w:rFonts w:ascii="Times New Roman" w:hAnsi="Times New Roman" w:cs="Times New Roman"/>
                <w:b/>
                <w:bCs/>
                <w:sz w:val="20"/>
                <w:szCs w:val="20"/>
              </w:rPr>
              <w:t xml:space="preserve"> Kemampuan (%)</w:t>
            </w:r>
          </w:p>
        </w:tc>
        <w:tc>
          <w:tcPr>
            <w:tcW w:w="2394" w:type="dxa"/>
          </w:tcPr>
          <w:p w14:paraId="35265368" w14:textId="28EAD471" w:rsidR="00EC7249" w:rsidRPr="00EC7249" w:rsidRDefault="00EC7249" w:rsidP="00EC7249">
            <w:pPr>
              <w:jc w:val="center"/>
              <w:rPr>
                <w:rFonts w:ascii="Times New Roman" w:hAnsi="Times New Roman" w:cs="Times New Roman"/>
                <w:b/>
                <w:bCs/>
                <w:sz w:val="20"/>
                <w:szCs w:val="20"/>
              </w:rPr>
            </w:pPr>
            <w:r w:rsidRPr="00EC7249">
              <w:rPr>
                <w:rFonts w:ascii="Times New Roman" w:hAnsi="Times New Roman" w:cs="Times New Roman"/>
                <w:b/>
                <w:bCs/>
                <w:sz w:val="20"/>
                <w:szCs w:val="20"/>
              </w:rPr>
              <w:t>Keterangan</w:t>
            </w:r>
          </w:p>
        </w:tc>
        <w:tc>
          <w:tcPr>
            <w:tcW w:w="2394" w:type="dxa"/>
          </w:tcPr>
          <w:p w14:paraId="1A5A93A0" w14:textId="78831AD5" w:rsidR="00EC7249" w:rsidRPr="00EC7249" w:rsidRDefault="00EC7249" w:rsidP="00EC7249">
            <w:pPr>
              <w:jc w:val="center"/>
              <w:rPr>
                <w:rFonts w:ascii="Times New Roman" w:hAnsi="Times New Roman" w:cs="Times New Roman"/>
                <w:b/>
                <w:bCs/>
                <w:sz w:val="20"/>
                <w:szCs w:val="20"/>
              </w:rPr>
            </w:pPr>
            <w:r w:rsidRPr="00EC7249">
              <w:rPr>
                <w:rFonts w:ascii="Times New Roman" w:hAnsi="Times New Roman" w:cs="Times New Roman"/>
                <w:b/>
                <w:bCs/>
                <w:sz w:val="20"/>
                <w:szCs w:val="20"/>
              </w:rPr>
              <w:t>Jumlah Peserta Didik</w:t>
            </w:r>
          </w:p>
        </w:tc>
        <w:tc>
          <w:tcPr>
            <w:tcW w:w="2394" w:type="dxa"/>
          </w:tcPr>
          <w:p w14:paraId="1FDE289C" w14:textId="58A94BE6" w:rsidR="00EC7249" w:rsidRPr="00EC7249" w:rsidRDefault="00EC7249" w:rsidP="00EC7249">
            <w:pPr>
              <w:jc w:val="center"/>
              <w:rPr>
                <w:rFonts w:ascii="Times New Roman" w:hAnsi="Times New Roman" w:cs="Times New Roman"/>
                <w:b/>
                <w:bCs/>
                <w:sz w:val="20"/>
                <w:szCs w:val="20"/>
              </w:rPr>
            </w:pPr>
            <w:r w:rsidRPr="00EC7249">
              <w:rPr>
                <w:rFonts w:ascii="Times New Roman" w:hAnsi="Times New Roman" w:cs="Times New Roman"/>
                <w:b/>
                <w:bCs/>
                <w:sz w:val="20"/>
                <w:szCs w:val="20"/>
              </w:rPr>
              <w:t>%</w:t>
            </w:r>
          </w:p>
        </w:tc>
      </w:tr>
      <w:tr w:rsidR="00EC7249" w14:paraId="03E69487" w14:textId="77777777" w:rsidTr="00EC7249">
        <w:tc>
          <w:tcPr>
            <w:tcW w:w="2394" w:type="dxa"/>
          </w:tcPr>
          <w:p w14:paraId="34BEDC99" w14:textId="76A29D28" w:rsidR="00EC7249" w:rsidRPr="00EC7249" w:rsidRDefault="00EC7249" w:rsidP="00EC7249">
            <w:pPr>
              <w:jc w:val="center"/>
              <w:rPr>
                <w:rFonts w:ascii="Times New Roman" w:hAnsi="Times New Roman" w:cs="Times New Roman"/>
                <w:sz w:val="20"/>
                <w:szCs w:val="20"/>
              </w:rPr>
            </w:pPr>
            <w:r w:rsidRPr="00EC7249">
              <w:rPr>
                <w:rFonts w:ascii="Times New Roman" w:hAnsi="Times New Roman" w:cs="Times New Roman"/>
                <w:sz w:val="20"/>
                <w:szCs w:val="20"/>
              </w:rPr>
              <w:t>75% - 100%</w:t>
            </w:r>
          </w:p>
        </w:tc>
        <w:tc>
          <w:tcPr>
            <w:tcW w:w="2394" w:type="dxa"/>
          </w:tcPr>
          <w:p w14:paraId="192198C0" w14:textId="6B7F0157" w:rsidR="00EC7249" w:rsidRPr="00EC7249" w:rsidRDefault="00EC7249" w:rsidP="00EC7249">
            <w:pPr>
              <w:jc w:val="center"/>
              <w:rPr>
                <w:rFonts w:ascii="Times New Roman" w:hAnsi="Times New Roman" w:cs="Times New Roman"/>
                <w:sz w:val="20"/>
                <w:szCs w:val="20"/>
              </w:rPr>
            </w:pPr>
            <w:r>
              <w:rPr>
                <w:rFonts w:ascii="Times New Roman" w:hAnsi="Times New Roman" w:cs="Times New Roman"/>
                <w:sz w:val="20"/>
                <w:szCs w:val="20"/>
              </w:rPr>
              <w:t>Berhasil</w:t>
            </w:r>
          </w:p>
        </w:tc>
        <w:tc>
          <w:tcPr>
            <w:tcW w:w="2394" w:type="dxa"/>
          </w:tcPr>
          <w:p w14:paraId="38EDB5F2" w14:textId="43EBDB73" w:rsidR="00EC7249" w:rsidRPr="00EC7249" w:rsidRDefault="00EC7249" w:rsidP="00EC7249">
            <w:pPr>
              <w:jc w:val="center"/>
              <w:rPr>
                <w:rFonts w:ascii="Times New Roman" w:hAnsi="Times New Roman" w:cs="Times New Roman"/>
                <w:sz w:val="20"/>
                <w:szCs w:val="20"/>
              </w:rPr>
            </w:pPr>
            <w:r>
              <w:rPr>
                <w:rFonts w:ascii="Times New Roman" w:hAnsi="Times New Roman" w:cs="Times New Roman"/>
                <w:sz w:val="20"/>
                <w:szCs w:val="20"/>
              </w:rPr>
              <w:t>3 Anak</w:t>
            </w:r>
          </w:p>
        </w:tc>
        <w:tc>
          <w:tcPr>
            <w:tcW w:w="2394" w:type="dxa"/>
          </w:tcPr>
          <w:p w14:paraId="1269E799" w14:textId="31939A34" w:rsidR="00EC7249" w:rsidRPr="00EC7249" w:rsidRDefault="00EC7249" w:rsidP="00EC7249">
            <w:pPr>
              <w:jc w:val="center"/>
              <w:rPr>
                <w:rFonts w:ascii="Times New Roman" w:hAnsi="Times New Roman" w:cs="Times New Roman"/>
                <w:sz w:val="20"/>
                <w:szCs w:val="20"/>
              </w:rPr>
            </w:pPr>
            <w:r>
              <w:rPr>
                <w:rFonts w:ascii="Times New Roman" w:hAnsi="Times New Roman" w:cs="Times New Roman"/>
                <w:sz w:val="20"/>
                <w:szCs w:val="20"/>
              </w:rPr>
              <w:t>25%</w:t>
            </w:r>
          </w:p>
        </w:tc>
      </w:tr>
      <w:tr w:rsidR="00EC7249" w14:paraId="3EFC2B52" w14:textId="77777777" w:rsidTr="00EC7249">
        <w:trPr>
          <w:trHeight w:val="49"/>
        </w:trPr>
        <w:tc>
          <w:tcPr>
            <w:tcW w:w="2394" w:type="dxa"/>
          </w:tcPr>
          <w:p w14:paraId="3FDCBE82" w14:textId="77D53E50" w:rsidR="00EC7249" w:rsidRPr="00EC7249" w:rsidRDefault="00EC7249" w:rsidP="00EC7249">
            <w:pPr>
              <w:jc w:val="center"/>
              <w:rPr>
                <w:rFonts w:ascii="Times New Roman" w:hAnsi="Times New Roman" w:cs="Times New Roman"/>
                <w:sz w:val="20"/>
                <w:szCs w:val="20"/>
              </w:rPr>
            </w:pPr>
            <w:r w:rsidRPr="00EC7249">
              <w:rPr>
                <w:rFonts w:ascii="Times New Roman" w:hAnsi="Times New Roman" w:cs="Times New Roman"/>
                <w:sz w:val="20"/>
                <w:szCs w:val="20"/>
              </w:rPr>
              <w:t>0% - 74%</w:t>
            </w:r>
          </w:p>
        </w:tc>
        <w:tc>
          <w:tcPr>
            <w:tcW w:w="2394" w:type="dxa"/>
          </w:tcPr>
          <w:p w14:paraId="1285554D" w14:textId="2B2CE96A" w:rsidR="00EC7249" w:rsidRPr="00EC7249" w:rsidRDefault="00EC7249" w:rsidP="00EC7249">
            <w:pPr>
              <w:jc w:val="center"/>
              <w:rPr>
                <w:rFonts w:ascii="Times New Roman" w:hAnsi="Times New Roman" w:cs="Times New Roman"/>
                <w:sz w:val="20"/>
                <w:szCs w:val="20"/>
              </w:rPr>
            </w:pPr>
            <w:r>
              <w:rPr>
                <w:rFonts w:ascii="Times New Roman" w:hAnsi="Times New Roman" w:cs="Times New Roman"/>
                <w:sz w:val="20"/>
                <w:szCs w:val="20"/>
              </w:rPr>
              <w:t>Belum Berhasil</w:t>
            </w:r>
          </w:p>
        </w:tc>
        <w:tc>
          <w:tcPr>
            <w:tcW w:w="2394" w:type="dxa"/>
          </w:tcPr>
          <w:p w14:paraId="202616CF" w14:textId="43B26E3B" w:rsidR="00EC7249" w:rsidRPr="00EC7249" w:rsidRDefault="00EC7249" w:rsidP="00EC7249">
            <w:pPr>
              <w:jc w:val="center"/>
              <w:rPr>
                <w:rFonts w:ascii="Times New Roman" w:hAnsi="Times New Roman" w:cs="Times New Roman"/>
                <w:sz w:val="20"/>
                <w:szCs w:val="20"/>
              </w:rPr>
            </w:pPr>
            <w:r>
              <w:rPr>
                <w:rFonts w:ascii="Times New Roman" w:hAnsi="Times New Roman" w:cs="Times New Roman"/>
                <w:sz w:val="20"/>
                <w:szCs w:val="20"/>
              </w:rPr>
              <w:t>9 Anak</w:t>
            </w:r>
          </w:p>
        </w:tc>
        <w:tc>
          <w:tcPr>
            <w:tcW w:w="2394" w:type="dxa"/>
          </w:tcPr>
          <w:p w14:paraId="7045C0A3" w14:textId="41549684" w:rsidR="00EC7249" w:rsidRPr="00EC7249" w:rsidRDefault="00EC7249" w:rsidP="00EC7249">
            <w:pPr>
              <w:jc w:val="center"/>
              <w:rPr>
                <w:rFonts w:ascii="Times New Roman" w:hAnsi="Times New Roman" w:cs="Times New Roman"/>
                <w:sz w:val="20"/>
                <w:szCs w:val="20"/>
              </w:rPr>
            </w:pPr>
            <w:r>
              <w:rPr>
                <w:rFonts w:ascii="Times New Roman" w:hAnsi="Times New Roman" w:cs="Times New Roman"/>
                <w:sz w:val="20"/>
                <w:szCs w:val="20"/>
              </w:rPr>
              <w:t>75%</w:t>
            </w:r>
          </w:p>
        </w:tc>
      </w:tr>
    </w:tbl>
    <w:p w14:paraId="38F9067A" w14:textId="77777777" w:rsidR="00EC7249" w:rsidRPr="007F0BA5" w:rsidRDefault="00EC7249" w:rsidP="00F872BA">
      <w:pPr>
        <w:jc w:val="both"/>
        <w:rPr>
          <w:sz w:val="20"/>
          <w:szCs w:val="20"/>
        </w:rPr>
      </w:pPr>
    </w:p>
    <w:p w14:paraId="48A26AB5" w14:textId="38029AB5" w:rsidR="00F72913" w:rsidRPr="00E24DD1" w:rsidRDefault="00F72913" w:rsidP="00F948DE">
      <w:pPr>
        <w:jc w:val="both"/>
        <w:rPr>
          <w:color w:val="000000" w:themeColor="text1"/>
          <w:sz w:val="20"/>
          <w:szCs w:val="20"/>
        </w:rPr>
      </w:pPr>
    </w:p>
    <w:p w14:paraId="06D72772" w14:textId="77777777" w:rsidR="00F72913" w:rsidRDefault="002A4085" w:rsidP="00F72913">
      <w:pPr>
        <w:pStyle w:val="TeksIsi"/>
        <w:shd w:val="clear" w:color="auto" w:fill="FFFFFF" w:themeFill="background1"/>
        <w:tabs>
          <w:tab w:val="left" w:pos="426"/>
        </w:tabs>
        <w:spacing w:after="0" w:line="240" w:lineRule="auto"/>
        <w:ind w:firstLine="709"/>
        <w:jc w:val="center"/>
        <w:rPr>
          <w:sz w:val="20"/>
          <w:szCs w:val="20"/>
        </w:rPr>
      </w:pPr>
      <w:r w:rsidRPr="00F72913">
        <w:rPr>
          <w:noProof/>
          <w:sz w:val="20"/>
          <w:szCs w:val="20"/>
          <w:shd w:val="clear" w:color="auto" w:fill="FFFF00"/>
        </w:rPr>
        <w:lastRenderedPageBreak/>
        <w:drawing>
          <wp:inline distT="0" distB="0" distL="0" distR="0" wp14:anchorId="227B1621" wp14:editId="0A4018DF">
            <wp:extent cx="2877424" cy="2063691"/>
            <wp:effectExtent l="0" t="0" r="0" b="0"/>
            <wp:docPr id="488818018" name="Bagan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2F77CE5D" w14:textId="77777777" w:rsidR="00F72913" w:rsidRDefault="00F72913" w:rsidP="00F948DE">
      <w:pPr>
        <w:pStyle w:val="TeksIsi"/>
        <w:tabs>
          <w:tab w:val="left" w:pos="426"/>
        </w:tabs>
        <w:spacing w:after="0" w:line="240" w:lineRule="auto"/>
        <w:ind w:firstLine="709"/>
        <w:jc w:val="center"/>
        <w:rPr>
          <w:sz w:val="20"/>
          <w:szCs w:val="20"/>
        </w:rPr>
      </w:pPr>
    </w:p>
    <w:p w14:paraId="42933AF1" w14:textId="525CA264" w:rsidR="00F72913" w:rsidRPr="00E656F0" w:rsidRDefault="00F72913" w:rsidP="00E656F0">
      <w:pPr>
        <w:pStyle w:val="TeksIsi"/>
        <w:tabs>
          <w:tab w:val="left" w:pos="426"/>
        </w:tabs>
        <w:spacing w:after="0" w:line="240" w:lineRule="auto"/>
        <w:ind w:firstLine="709"/>
        <w:jc w:val="center"/>
        <w:rPr>
          <w:b/>
          <w:bCs/>
          <w:i/>
          <w:iCs/>
          <w:sz w:val="20"/>
          <w:szCs w:val="20"/>
        </w:rPr>
      </w:pPr>
      <w:r w:rsidRPr="00DD411F">
        <w:rPr>
          <w:b/>
          <w:bCs/>
          <w:i/>
          <w:iCs/>
          <w:sz w:val="20"/>
          <w:szCs w:val="20"/>
          <w:lang w:val="en-US"/>
        </w:rPr>
        <w:t xml:space="preserve">Gambar </w:t>
      </w:r>
      <w:r w:rsidR="005D13F3">
        <w:rPr>
          <w:b/>
          <w:bCs/>
          <w:i/>
          <w:iCs/>
          <w:sz w:val="20"/>
          <w:szCs w:val="20"/>
          <w:lang w:val="en-US"/>
        </w:rPr>
        <w:t>2</w:t>
      </w:r>
      <w:r w:rsidRPr="00DD411F">
        <w:rPr>
          <w:b/>
          <w:bCs/>
          <w:i/>
          <w:iCs/>
          <w:sz w:val="20"/>
          <w:szCs w:val="20"/>
          <w:lang w:val="en-US"/>
        </w:rPr>
        <w:t xml:space="preserve">. </w:t>
      </w:r>
      <w:r w:rsidR="00DD411F" w:rsidRPr="00DD411F">
        <w:rPr>
          <w:b/>
          <w:bCs/>
          <w:i/>
          <w:iCs/>
          <w:sz w:val="20"/>
          <w:szCs w:val="20"/>
          <w:lang w:val="en-US"/>
        </w:rPr>
        <w:t>Diagram</w:t>
      </w:r>
      <w:r w:rsidRPr="00DD411F">
        <w:rPr>
          <w:b/>
          <w:bCs/>
          <w:i/>
          <w:iCs/>
          <w:sz w:val="20"/>
          <w:szCs w:val="20"/>
          <w:lang w:val="en-US"/>
        </w:rPr>
        <w:t xml:space="preserve"> </w:t>
      </w:r>
      <w:proofErr w:type="spellStart"/>
      <w:r w:rsidR="00DD411F" w:rsidRPr="00DD411F">
        <w:rPr>
          <w:b/>
          <w:bCs/>
          <w:i/>
          <w:iCs/>
          <w:sz w:val="20"/>
          <w:szCs w:val="20"/>
          <w:lang w:val="en-US"/>
        </w:rPr>
        <w:t>Persentase</w:t>
      </w:r>
      <w:proofErr w:type="spellEnd"/>
      <w:r w:rsidR="00DD411F" w:rsidRPr="00DD411F">
        <w:rPr>
          <w:b/>
          <w:bCs/>
          <w:i/>
          <w:iCs/>
          <w:sz w:val="20"/>
          <w:szCs w:val="20"/>
          <w:lang w:val="en-US"/>
        </w:rPr>
        <w:t xml:space="preserve"> </w:t>
      </w:r>
      <w:proofErr w:type="spellStart"/>
      <w:r w:rsidR="00DD411F" w:rsidRPr="00DD411F">
        <w:rPr>
          <w:b/>
          <w:bCs/>
          <w:i/>
          <w:iCs/>
          <w:sz w:val="20"/>
          <w:szCs w:val="20"/>
          <w:lang w:val="en-US"/>
        </w:rPr>
        <w:t>Siklus</w:t>
      </w:r>
      <w:proofErr w:type="spellEnd"/>
      <w:r w:rsidR="00DD411F" w:rsidRPr="00DD411F">
        <w:rPr>
          <w:b/>
          <w:bCs/>
          <w:i/>
          <w:iCs/>
          <w:sz w:val="20"/>
          <w:szCs w:val="20"/>
          <w:lang w:val="en-US"/>
        </w:rPr>
        <w:t xml:space="preserve"> </w:t>
      </w:r>
      <w:r w:rsidR="005D13F3">
        <w:rPr>
          <w:b/>
          <w:bCs/>
          <w:i/>
          <w:iCs/>
          <w:sz w:val="20"/>
          <w:szCs w:val="20"/>
          <w:lang w:val="en-US"/>
        </w:rPr>
        <w:t>I</w:t>
      </w:r>
      <w:r w:rsidR="00DD411F" w:rsidRPr="00DD411F">
        <w:rPr>
          <w:b/>
          <w:bCs/>
          <w:i/>
          <w:iCs/>
          <w:sz w:val="20"/>
          <w:szCs w:val="20"/>
          <w:lang w:val="en-US"/>
        </w:rPr>
        <w:t xml:space="preserve"> </w:t>
      </w:r>
      <w:proofErr w:type="spellStart"/>
      <w:r w:rsidR="00DD411F" w:rsidRPr="00DD411F">
        <w:rPr>
          <w:b/>
          <w:bCs/>
          <w:i/>
          <w:iCs/>
          <w:sz w:val="20"/>
          <w:szCs w:val="20"/>
          <w:lang w:val="en-US"/>
        </w:rPr>
        <w:t>Peningkatan</w:t>
      </w:r>
      <w:proofErr w:type="spellEnd"/>
      <w:r w:rsidR="00DD411F" w:rsidRPr="00DD411F">
        <w:rPr>
          <w:b/>
          <w:bCs/>
          <w:i/>
          <w:iCs/>
          <w:sz w:val="20"/>
          <w:szCs w:val="20"/>
          <w:lang w:val="en-US"/>
        </w:rPr>
        <w:t xml:space="preserve"> </w:t>
      </w:r>
      <w:proofErr w:type="spellStart"/>
      <w:r w:rsidR="00DD411F" w:rsidRPr="00DD411F">
        <w:rPr>
          <w:b/>
          <w:bCs/>
          <w:i/>
          <w:iCs/>
          <w:sz w:val="20"/>
          <w:szCs w:val="20"/>
          <w:lang w:val="en-US"/>
        </w:rPr>
        <w:t>Konsentrasi</w:t>
      </w:r>
      <w:proofErr w:type="spellEnd"/>
      <w:r w:rsidR="00DD411F" w:rsidRPr="00DD411F">
        <w:rPr>
          <w:b/>
          <w:bCs/>
          <w:i/>
          <w:iCs/>
          <w:sz w:val="20"/>
          <w:szCs w:val="20"/>
          <w:lang w:val="en-US"/>
        </w:rPr>
        <w:t xml:space="preserve"> Anak</w:t>
      </w:r>
    </w:p>
    <w:p w14:paraId="2E9B8F7B" w14:textId="77777777" w:rsidR="00F72913" w:rsidRDefault="00F72913" w:rsidP="00E24DD1">
      <w:pPr>
        <w:jc w:val="both"/>
        <w:rPr>
          <w:rStyle w:val="sw"/>
          <w:color w:val="000000" w:themeColor="text1"/>
          <w:sz w:val="20"/>
          <w:szCs w:val="20"/>
        </w:rPr>
      </w:pPr>
    </w:p>
    <w:p w14:paraId="00034D00" w14:textId="1084F291" w:rsidR="00F72913" w:rsidRDefault="00F72913" w:rsidP="00F72913">
      <w:pPr>
        <w:spacing w:line="276" w:lineRule="auto"/>
        <w:jc w:val="center"/>
        <w:rPr>
          <w:rFonts w:asciiTheme="majorBidi" w:hAnsiTheme="majorBidi" w:cstheme="majorBidi"/>
          <w:b/>
          <w:bCs/>
          <w:i/>
          <w:iCs/>
          <w:sz w:val="20"/>
          <w:szCs w:val="20"/>
        </w:rPr>
      </w:pPr>
      <w:r>
        <w:rPr>
          <w:rFonts w:asciiTheme="majorBidi" w:hAnsiTheme="majorBidi" w:cstheme="majorBidi"/>
          <w:b/>
          <w:bCs/>
          <w:i/>
          <w:iCs/>
          <w:sz w:val="20"/>
          <w:szCs w:val="20"/>
        </w:rPr>
        <w:t xml:space="preserve">Tabel </w:t>
      </w:r>
      <w:r w:rsidR="005D13F3">
        <w:rPr>
          <w:rFonts w:asciiTheme="majorBidi" w:hAnsiTheme="majorBidi" w:cstheme="majorBidi"/>
          <w:b/>
          <w:bCs/>
          <w:i/>
          <w:iCs/>
          <w:sz w:val="20"/>
          <w:szCs w:val="20"/>
        </w:rPr>
        <w:t>4</w:t>
      </w:r>
      <w:r>
        <w:rPr>
          <w:rFonts w:asciiTheme="majorBidi" w:hAnsiTheme="majorBidi" w:cstheme="majorBidi"/>
          <w:b/>
          <w:bCs/>
          <w:i/>
          <w:iCs/>
          <w:sz w:val="20"/>
          <w:szCs w:val="20"/>
        </w:rPr>
        <w:t xml:space="preserve"> : Tabel Data Penilaian Peserta Didik Siklus II</w:t>
      </w:r>
    </w:p>
    <w:p w14:paraId="2444B213" w14:textId="326098DF" w:rsidR="0021108D" w:rsidRPr="00080F09" w:rsidRDefault="0021108D" w:rsidP="0021108D">
      <w:pPr>
        <w:jc w:val="center"/>
        <w:rPr>
          <w:rFonts w:asciiTheme="majorBidi" w:hAnsiTheme="majorBidi" w:cstheme="majorBidi"/>
          <w:b/>
          <w:bCs/>
          <w:i/>
          <w:iCs/>
          <w:sz w:val="20"/>
          <w:szCs w:val="20"/>
        </w:rPr>
      </w:pPr>
    </w:p>
    <w:tbl>
      <w:tblPr>
        <w:tblStyle w:val="KisiTabel"/>
        <w:tblW w:w="9493" w:type="dxa"/>
        <w:tblInd w:w="113" w:type="dxa"/>
        <w:tblLayout w:type="fixed"/>
        <w:tblLook w:val="04A0" w:firstRow="1" w:lastRow="0" w:firstColumn="1" w:lastColumn="0" w:noHBand="0" w:noVBand="1"/>
      </w:tblPr>
      <w:tblGrid>
        <w:gridCol w:w="576"/>
        <w:gridCol w:w="1404"/>
        <w:gridCol w:w="425"/>
        <w:gridCol w:w="425"/>
        <w:gridCol w:w="464"/>
        <w:gridCol w:w="387"/>
        <w:gridCol w:w="425"/>
        <w:gridCol w:w="425"/>
        <w:gridCol w:w="426"/>
        <w:gridCol w:w="425"/>
        <w:gridCol w:w="425"/>
        <w:gridCol w:w="425"/>
        <w:gridCol w:w="426"/>
        <w:gridCol w:w="425"/>
        <w:gridCol w:w="1417"/>
        <w:gridCol w:w="993"/>
      </w:tblGrid>
      <w:tr w:rsidR="0021108D" w14:paraId="5CB5BE53" w14:textId="77777777" w:rsidTr="000244A4">
        <w:tc>
          <w:tcPr>
            <w:tcW w:w="576" w:type="dxa"/>
            <w:vMerge w:val="restart"/>
            <w:tcBorders>
              <w:right w:val="single" w:sz="4" w:space="0" w:color="auto"/>
            </w:tcBorders>
          </w:tcPr>
          <w:p w14:paraId="7A70504D" w14:textId="77777777" w:rsidR="0021108D" w:rsidRDefault="0021108D" w:rsidP="000244A4">
            <w:pPr>
              <w:jc w:val="center"/>
              <w:rPr>
                <w:rFonts w:ascii="Times New Roman" w:hAnsi="Times New Roman" w:cs="Times New Roman"/>
                <w:sz w:val="20"/>
                <w:szCs w:val="20"/>
              </w:rPr>
            </w:pPr>
          </w:p>
          <w:p w14:paraId="41C58C2A" w14:textId="77777777" w:rsidR="0021108D" w:rsidRDefault="0021108D" w:rsidP="000244A4">
            <w:pPr>
              <w:rPr>
                <w:rFonts w:ascii="Times New Roman" w:hAnsi="Times New Roman" w:cs="Times New Roman"/>
                <w:sz w:val="20"/>
                <w:szCs w:val="20"/>
              </w:rPr>
            </w:pPr>
          </w:p>
          <w:p w14:paraId="529EFA34" w14:textId="77777777" w:rsidR="0021108D" w:rsidRDefault="0021108D" w:rsidP="000244A4">
            <w:pPr>
              <w:rPr>
                <w:rFonts w:ascii="Times New Roman" w:hAnsi="Times New Roman" w:cs="Times New Roman"/>
                <w:sz w:val="20"/>
                <w:szCs w:val="20"/>
              </w:rPr>
            </w:pPr>
          </w:p>
          <w:p w14:paraId="37F179A7" w14:textId="77777777" w:rsidR="0021108D" w:rsidRDefault="0021108D" w:rsidP="000244A4">
            <w:pPr>
              <w:rPr>
                <w:rFonts w:ascii="Times New Roman" w:hAnsi="Times New Roman" w:cs="Times New Roman"/>
                <w:sz w:val="20"/>
                <w:szCs w:val="20"/>
              </w:rPr>
            </w:pPr>
          </w:p>
          <w:p w14:paraId="45D4D090" w14:textId="77777777" w:rsidR="0021108D" w:rsidRDefault="0021108D" w:rsidP="000244A4">
            <w:pPr>
              <w:rPr>
                <w:rFonts w:ascii="Times New Roman" w:hAnsi="Times New Roman" w:cs="Times New Roman"/>
                <w:sz w:val="20"/>
                <w:szCs w:val="20"/>
              </w:rPr>
            </w:pPr>
          </w:p>
          <w:p w14:paraId="1051F670" w14:textId="78A53CA8" w:rsidR="0021108D" w:rsidRDefault="0021108D" w:rsidP="000244A4">
            <w:pPr>
              <w:rPr>
                <w:rFonts w:ascii="Times New Roman" w:hAnsi="Times New Roman" w:cs="Times New Roman"/>
                <w:sz w:val="20"/>
                <w:szCs w:val="20"/>
              </w:rPr>
            </w:pPr>
            <w:r>
              <w:rPr>
                <w:rFonts w:ascii="Times New Roman" w:hAnsi="Times New Roman" w:cs="Times New Roman"/>
                <w:sz w:val="20"/>
                <w:szCs w:val="20"/>
              </w:rPr>
              <w:t xml:space="preserve"> </w:t>
            </w:r>
            <w:r w:rsidR="001E5D39">
              <w:rPr>
                <w:rFonts w:ascii="Times New Roman" w:hAnsi="Times New Roman" w:cs="Times New Roman"/>
                <w:sz w:val="20"/>
                <w:szCs w:val="20"/>
              </w:rPr>
              <w:t>No.</w:t>
            </w:r>
          </w:p>
        </w:tc>
        <w:tc>
          <w:tcPr>
            <w:tcW w:w="1404" w:type="dxa"/>
            <w:vMerge w:val="restart"/>
            <w:tcBorders>
              <w:left w:val="single" w:sz="4" w:space="0" w:color="auto"/>
            </w:tcBorders>
          </w:tcPr>
          <w:p w14:paraId="3367DD29" w14:textId="77777777" w:rsidR="0021108D" w:rsidRDefault="0021108D" w:rsidP="000244A4">
            <w:pPr>
              <w:jc w:val="center"/>
              <w:rPr>
                <w:rFonts w:ascii="Times New Roman" w:hAnsi="Times New Roman" w:cs="Times New Roman"/>
                <w:sz w:val="20"/>
                <w:szCs w:val="20"/>
              </w:rPr>
            </w:pPr>
          </w:p>
          <w:p w14:paraId="329C49C2" w14:textId="77777777" w:rsidR="0021108D" w:rsidRDefault="0021108D" w:rsidP="000244A4">
            <w:pPr>
              <w:jc w:val="center"/>
              <w:rPr>
                <w:rFonts w:ascii="Times New Roman" w:hAnsi="Times New Roman" w:cs="Times New Roman"/>
                <w:sz w:val="20"/>
                <w:szCs w:val="20"/>
              </w:rPr>
            </w:pPr>
          </w:p>
          <w:p w14:paraId="30C6657A" w14:textId="77777777" w:rsidR="0021108D" w:rsidRDefault="0021108D" w:rsidP="000244A4">
            <w:pPr>
              <w:jc w:val="center"/>
              <w:rPr>
                <w:rFonts w:ascii="Times New Roman" w:hAnsi="Times New Roman" w:cs="Times New Roman"/>
                <w:sz w:val="20"/>
                <w:szCs w:val="20"/>
              </w:rPr>
            </w:pPr>
          </w:p>
          <w:p w14:paraId="462FD688" w14:textId="77777777" w:rsidR="0021108D" w:rsidRDefault="0021108D" w:rsidP="000244A4">
            <w:pPr>
              <w:jc w:val="center"/>
              <w:rPr>
                <w:rFonts w:ascii="Times New Roman" w:hAnsi="Times New Roman" w:cs="Times New Roman"/>
                <w:sz w:val="20"/>
                <w:szCs w:val="20"/>
              </w:rPr>
            </w:pPr>
          </w:p>
          <w:p w14:paraId="3445F7BF" w14:textId="77777777" w:rsidR="0021108D" w:rsidRDefault="0021108D" w:rsidP="000244A4">
            <w:pPr>
              <w:jc w:val="center"/>
              <w:rPr>
                <w:rFonts w:ascii="Times New Roman" w:hAnsi="Times New Roman" w:cs="Times New Roman"/>
                <w:sz w:val="20"/>
                <w:szCs w:val="20"/>
              </w:rPr>
            </w:pPr>
          </w:p>
          <w:p w14:paraId="7B3E3A24" w14:textId="7AE205CA" w:rsidR="0021108D" w:rsidRDefault="001E5D39" w:rsidP="000244A4">
            <w:pPr>
              <w:jc w:val="center"/>
              <w:rPr>
                <w:rFonts w:ascii="Times New Roman" w:hAnsi="Times New Roman" w:cs="Times New Roman"/>
                <w:sz w:val="20"/>
                <w:szCs w:val="20"/>
              </w:rPr>
            </w:pPr>
            <w:r>
              <w:rPr>
                <w:rFonts w:ascii="Times New Roman" w:hAnsi="Times New Roman" w:cs="Times New Roman"/>
                <w:sz w:val="20"/>
                <w:szCs w:val="20"/>
              </w:rPr>
              <w:t>Nama Anak</w:t>
            </w:r>
          </w:p>
        </w:tc>
        <w:tc>
          <w:tcPr>
            <w:tcW w:w="5103" w:type="dxa"/>
            <w:gridSpan w:val="12"/>
          </w:tcPr>
          <w:p w14:paraId="1D497C87" w14:textId="77777777" w:rsidR="0021108D" w:rsidRPr="00080F09" w:rsidRDefault="0021108D" w:rsidP="000244A4">
            <w:pPr>
              <w:jc w:val="center"/>
              <w:rPr>
                <w:rFonts w:asciiTheme="majorBidi" w:hAnsiTheme="majorBidi" w:cstheme="majorBidi"/>
                <w:sz w:val="20"/>
                <w:szCs w:val="20"/>
              </w:rPr>
            </w:pPr>
            <w:r w:rsidRPr="00682B00">
              <w:rPr>
                <w:rFonts w:asciiTheme="majorBidi" w:hAnsiTheme="majorBidi" w:cstheme="majorBidi"/>
                <w:sz w:val="20"/>
                <w:szCs w:val="20"/>
              </w:rPr>
              <w:t xml:space="preserve">Peningkatan Kemampuan Konsentrasi Menggunakan Media </w:t>
            </w:r>
            <w:proofErr w:type="spellStart"/>
            <w:r w:rsidRPr="001E5D39">
              <w:rPr>
                <w:rFonts w:asciiTheme="majorBidi" w:hAnsiTheme="majorBidi" w:cstheme="majorBidi"/>
                <w:i/>
                <w:iCs/>
                <w:sz w:val="20"/>
                <w:szCs w:val="20"/>
              </w:rPr>
              <w:t>Geometrics</w:t>
            </w:r>
            <w:proofErr w:type="spellEnd"/>
            <w:r w:rsidRPr="001E5D39">
              <w:rPr>
                <w:rFonts w:asciiTheme="majorBidi" w:hAnsiTheme="majorBidi" w:cstheme="majorBidi"/>
                <w:i/>
                <w:iCs/>
                <w:sz w:val="20"/>
                <w:szCs w:val="20"/>
              </w:rPr>
              <w:t xml:space="preserve"> </w:t>
            </w:r>
            <w:proofErr w:type="spellStart"/>
            <w:r w:rsidRPr="001E5D39">
              <w:rPr>
                <w:rFonts w:asciiTheme="majorBidi" w:hAnsiTheme="majorBidi" w:cstheme="majorBidi"/>
                <w:i/>
                <w:iCs/>
                <w:sz w:val="20"/>
                <w:szCs w:val="20"/>
              </w:rPr>
              <w:t>Forest</w:t>
            </w:r>
            <w:proofErr w:type="spellEnd"/>
            <w:r w:rsidRPr="001E5D39">
              <w:rPr>
                <w:rFonts w:asciiTheme="majorBidi" w:hAnsiTheme="majorBidi" w:cstheme="majorBidi"/>
                <w:i/>
                <w:iCs/>
                <w:sz w:val="20"/>
                <w:szCs w:val="20"/>
              </w:rPr>
              <w:t xml:space="preserve"> </w:t>
            </w:r>
            <w:proofErr w:type="spellStart"/>
            <w:r w:rsidRPr="001E5D39">
              <w:rPr>
                <w:rFonts w:asciiTheme="majorBidi" w:hAnsiTheme="majorBidi" w:cstheme="majorBidi"/>
                <w:i/>
                <w:iCs/>
                <w:sz w:val="20"/>
                <w:szCs w:val="20"/>
              </w:rPr>
              <w:t>Worksheet</w:t>
            </w:r>
            <w:proofErr w:type="spellEnd"/>
            <w:r w:rsidRPr="00682B00">
              <w:rPr>
                <w:rFonts w:asciiTheme="majorBidi" w:hAnsiTheme="majorBidi" w:cstheme="majorBidi"/>
                <w:sz w:val="20"/>
                <w:szCs w:val="20"/>
              </w:rPr>
              <w:t xml:space="preserve"> Pada Anak Usia 4-5 Tahun di TK ABA 2 Jetis Sidoarjo</w:t>
            </w:r>
          </w:p>
        </w:tc>
        <w:tc>
          <w:tcPr>
            <w:tcW w:w="1417" w:type="dxa"/>
            <w:vMerge w:val="restart"/>
          </w:tcPr>
          <w:p w14:paraId="273B0DDA" w14:textId="77777777" w:rsidR="0021108D" w:rsidRDefault="0021108D" w:rsidP="000244A4">
            <w:pPr>
              <w:jc w:val="center"/>
              <w:rPr>
                <w:rFonts w:ascii="Times New Roman" w:hAnsi="Times New Roman" w:cs="Times New Roman"/>
                <w:sz w:val="20"/>
                <w:szCs w:val="20"/>
              </w:rPr>
            </w:pPr>
          </w:p>
          <w:p w14:paraId="1F8F30A0" w14:textId="77777777" w:rsidR="0021108D" w:rsidRDefault="0021108D" w:rsidP="000244A4">
            <w:pPr>
              <w:jc w:val="center"/>
              <w:rPr>
                <w:rFonts w:ascii="Times New Roman" w:hAnsi="Times New Roman" w:cs="Times New Roman"/>
                <w:sz w:val="20"/>
                <w:szCs w:val="20"/>
              </w:rPr>
            </w:pPr>
          </w:p>
          <w:p w14:paraId="53492817" w14:textId="77777777" w:rsidR="0021108D" w:rsidRDefault="0021108D" w:rsidP="000244A4">
            <w:pPr>
              <w:jc w:val="center"/>
              <w:rPr>
                <w:rFonts w:ascii="Times New Roman" w:hAnsi="Times New Roman" w:cs="Times New Roman"/>
                <w:sz w:val="20"/>
                <w:szCs w:val="20"/>
              </w:rPr>
            </w:pPr>
          </w:p>
          <w:p w14:paraId="3893DC83" w14:textId="77777777" w:rsidR="0021108D" w:rsidRDefault="0021108D" w:rsidP="000244A4">
            <w:pPr>
              <w:jc w:val="center"/>
              <w:rPr>
                <w:rFonts w:ascii="Times New Roman" w:hAnsi="Times New Roman" w:cs="Times New Roman"/>
                <w:sz w:val="20"/>
                <w:szCs w:val="20"/>
              </w:rPr>
            </w:pPr>
          </w:p>
          <w:p w14:paraId="1B7F657C" w14:textId="77777777" w:rsidR="0021108D" w:rsidRDefault="0021108D" w:rsidP="000244A4">
            <w:pPr>
              <w:jc w:val="center"/>
              <w:rPr>
                <w:rFonts w:ascii="Times New Roman" w:hAnsi="Times New Roman" w:cs="Times New Roman"/>
                <w:sz w:val="20"/>
                <w:szCs w:val="20"/>
              </w:rPr>
            </w:pPr>
          </w:p>
          <w:p w14:paraId="0164FC00" w14:textId="19ED0FB0" w:rsidR="0021108D" w:rsidRDefault="001E5D39" w:rsidP="000244A4">
            <w:pPr>
              <w:jc w:val="center"/>
              <w:rPr>
                <w:rFonts w:ascii="Times New Roman" w:hAnsi="Times New Roman" w:cs="Times New Roman"/>
                <w:sz w:val="20"/>
                <w:szCs w:val="20"/>
              </w:rPr>
            </w:pPr>
            <w:r>
              <w:rPr>
                <w:rFonts w:ascii="Times New Roman" w:hAnsi="Times New Roman" w:cs="Times New Roman"/>
                <w:sz w:val="20"/>
                <w:szCs w:val="20"/>
              </w:rPr>
              <w:t xml:space="preserve">Total </w:t>
            </w:r>
          </w:p>
          <w:p w14:paraId="1A243716" w14:textId="560C59E7" w:rsidR="0021108D" w:rsidRDefault="001E5D39" w:rsidP="000244A4">
            <w:pPr>
              <w:jc w:val="center"/>
              <w:rPr>
                <w:rFonts w:ascii="Times New Roman" w:hAnsi="Times New Roman" w:cs="Times New Roman"/>
                <w:sz w:val="20"/>
                <w:szCs w:val="20"/>
              </w:rPr>
            </w:pPr>
            <w:r>
              <w:rPr>
                <w:rFonts w:ascii="Times New Roman" w:hAnsi="Times New Roman" w:cs="Times New Roman"/>
                <w:sz w:val="20"/>
                <w:szCs w:val="20"/>
              </w:rPr>
              <w:t>Skor</w:t>
            </w:r>
          </w:p>
        </w:tc>
        <w:tc>
          <w:tcPr>
            <w:tcW w:w="993" w:type="dxa"/>
            <w:vMerge w:val="restart"/>
          </w:tcPr>
          <w:p w14:paraId="7A620B79" w14:textId="77777777" w:rsidR="0021108D" w:rsidRDefault="0021108D" w:rsidP="000244A4">
            <w:pPr>
              <w:jc w:val="center"/>
              <w:rPr>
                <w:rFonts w:ascii="Times New Roman" w:hAnsi="Times New Roman" w:cs="Times New Roman"/>
                <w:sz w:val="20"/>
                <w:szCs w:val="20"/>
              </w:rPr>
            </w:pPr>
          </w:p>
          <w:p w14:paraId="1E5F2D6A" w14:textId="77777777" w:rsidR="0021108D" w:rsidRDefault="0021108D" w:rsidP="000244A4">
            <w:pPr>
              <w:jc w:val="center"/>
              <w:rPr>
                <w:rFonts w:ascii="Times New Roman" w:hAnsi="Times New Roman" w:cs="Times New Roman"/>
                <w:sz w:val="20"/>
                <w:szCs w:val="20"/>
              </w:rPr>
            </w:pPr>
          </w:p>
          <w:p w14:paraId="445DEE89" w14:textId="77777777" w:rsidR="0021108D" w:rsidRDefault="0021108D" w:rsidP="000244A4">
            <w:pPr>
              <w:jc w:val="center"/>
              <w:rPr>
                <w:rFonts w:ascii="Times New Roman" w:hAnsi="Times New Roman" w:cs="Times New Roman"/>
                <w:sz w:val="20"/>
                <w:szCs w:val="20"/>
              </w:rPr>
            </w:pPr>
          </w:p>
          <w:p w14:paraId="6294CBFE" w14:textId="77777777" w:rsidR="0021108D" w:rsidRDefault="0021108D" w:rsidP="000244A4">
            <w:pPr>
              <w:jc w:val="center"/>
              <w:rPr>
                <w:rFonts w:ascii="Times New Roman" w:hAnsi="Times New Roman" w:cs="Times New Roman"/>
                <w:sz w:val="20"/>
                <w:szCs w:val="20"/>
              </w:rPr>
            </w:pPr>
          </w:p>
          <w:p w14:paraId="0162C165" w14:textId="77777777" w:rsidR="0021108D" w:rsidRDefault="0021108D" w:rsidP="000244A4">
            <w:pPr>
              <w:rPr>
                <w:rFonts w:ascii="Times New Roman" w:hAnsi="Times New Roman" w:cs="Times New Roman"/>
                <w:sz w:val="20"/>
                <w:szCs w:val="20"/>
              </w:rPr>
            </w:pPr>
          </w:p>
          <w:p w14:paraId="44A1E54E" w14:textId="77777777" w:rsidR="0021108D" w:rsidRDefault="0021108D" w:rsidP="000244A4">
            <w:pPr>
              <w:rPr>
                <w:rFonts w:ascii="Times New Roman" w:hAnsi="Times New Roman" w:cs="Times New Roman"/>
                <w:sz w:val="20"/>
                <w:szCs w:val="20"/>
              </w:rPr>
            </w:pPr>
          </w:p>
          <w:p w14:paraId="11E6C239"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w:t>
            </w:r>
          </w:p>
        </w:tc>
      </w:tr>
      <w:tr w:rsidR="0021108D" w14:paraId="3893089C" w14:textId="77777777" w:rsidTr="000244A4">
        <w:tc>
          <w:tcPr>
            <w:tcW w:w="576" w:type="dxa"/>
            <w:vMerge/>
            <w:tcBorders>
              <w:right w:val="single" w:sz="4" w:space="0" w:color="auto"/>
            </w:tcBorders>
          </w:tcPr>
          <w:p w14:paraId="43536A24" w14:textId="77777777" w:rsidR="0021108D" w:rsidRDefault="0021108D" w:rsidP="000244A4">
            <w:pPr>
              <w:jc w:val="center"/>
              <w:rPr>
                <w:rFonts w:ascii="Times New Roman" w:hAnsi="Times New Roman" w:cs="Times New Roman"/>
                <w:sz w:val="20"/>
                <w:szCs w:val="20"/>
              </w:rPr>
            </w:pPr>
          </w:p>
        </w:tc>
        <w:tc>
          <w:tcPr>
            <w:tcW w:w="1404" w:type="dxa"/>
            <w:vMerge/>
            <w:tcBorders>
              <w:left w:val="single" w:sz="4" w:space="0" w:color="auto"/>
            </w:tcBorders>
          </w:tcPr>
          <w:p w14:paraId="721BC7CF" w14:textId="77777777" w:rsidR="0021108D" w:rsidRDefault="0021108D" w:rsidP="000244A4">
            <w:pPr>
              <w:jc w:val="center"/>
              <w:rPr>
                <w:rFonts w:ascii="Times New Roman" w:hAnsi="Times New Roman" w:cs="Times New Roman"/>
                <w:sz w:val="20"/>
                <w:szCs w:val="20"/>
              </w:rPr>
            </w:pPr>
          </w:p>
        </w:tc>
        <w:tc>
          <w:tcPr>
            <w:tcW w:w="1701" w:type="dxa"/>
            <w:gridSpan w:val="4"/>
            <w:shd w:val="clear" w:color="auto" w:fill="FFFFFF" w:themeFill="background1"/>
          </w:tcPr>
          <w:p w14:paraId="2ECD3D25" w14:textId="77777777" w:rsidR="0021108D" w:rsidRDefault="0021108D" w:rsidP="000244A4">
            <w:pPr>
              <w:jc w:val="center"/>
              <w:rPr>
                <w:rFonts w:asciiTheme="majorBidi" w:hAnsiTheme="majorBidi" w:cstheme="majorBidi"/>
                <w:color w:val="000000"/>
                <w:sz w:val="20"/>
                <w:szCs w:val="20"/>
              </w:rPr>
            </w:pPr>
          </w:p>
          <w:p w14:paraId="12AF927B" w14:textId="77777777" w:rsidR="0021108D" w:rsidRDefault="0021108D" w:rsidP="000244A4">
            <w:pPr>
              <w:jc w:val="center"/>
              <w:rPr>
                <w:rFonts w:asciiTheme="majorBidi" w:hAnsiTheme="majorBidi" w:cstheme="majorBidi"/>
                <w:color w:val="000000"/>
                <w:sz w:val="20"/>
                <w:szCs w:val="20"/>
              </w:rPr>
            </w:pPr>
          </w:p>
          <w:p w14:paraId="74932A95" w14:textId="77777777" w:rsidR="0021108D" w:rsidRDefault="0021108D" w:rsidP="000244A4">
            <w:pPr>
              <w:jc w:val="center"/>
              <w:rPr>
                <w:rFonts w:ascii="Times New Roman" w:hAnsi="Times New Roman" w:cs="Times New Roman"/>
                <w:sz w:val="20"/>
                <w:szCs w:val="20"/>
              </w:rPr>
            </w:pPr>
            <w:r w:rsidRPr="00682B00">
              <w:rPr>
                <w:rFonts w:asciiTheme="majorBidi" w:hAnsiTheme="majorBidi" w:cstheme="majorBidi"/>
                <w:color w:val="000000"/>
                <w:sz w:val="20"/>
                <w:szCs w:val="20"/>
              </w:rPr>
              <w:t>Anak mampu memperhatikan dengan baik saat penjelasan media</w:t>
            </w:r>
          </w:p>
        </w:tc>
        <w:tc>
          <w:tcPr>
            <w:tcW w:w="1701" w:type="dxa"/>
            <w:gridSpan w:val="4"/>
            <w:shd w:val="clear" w:color="auto" w:fill="FFFFFF" w:themeFill="background1"/>
          </w:tcPr>
          <w:p w14:paraId="4CD59548" w14:textId="77777777" w:rsidR="0021108D" w:rsidRPr="00682B00" w:rsidRDefault="0021108D" w:rsidP="000244A4">
            <w:pPr>
              <w:jc w:val="center"/>
              <w:rPr>
                <w:rFonts w:asciiTheme="majorBidi" w:hAnsiTheme="majorBidi" w:cstheme="majorBidi"/>
                <w:color w:val="000000"/>
                <w:sz w:val="20"/>
                <w:szCs w:val="20"/>
              </w:rPr>
            </w:pPr>
            <w:r w:rsidRPr="00682B00">
              <w:rPr>
                <w:rFonts w:asciiTheme="majorBidi" w:hAnsiTheme="majorBidi" w:cstheme="majorBidi"/>
                <w:color w:val="000000"/>
                <w:sz w:val="20"/>
                <w:szCs w:val="20"/>
              </w:rPr>
              <w:t xml:space="preserve">Anak mampu aktif berinteraksi  seputar materi kegiatan (Bertanya, interaksi dengan media, menunjukkan </w:t>
            </w:r>
            <w:proofErr w:type="spellStart"/>
            <w:r w:rsidRPr="00682B00">
              <w:rPr>
                <w:rFonts w:asciiTheme="majorBidi" w:hAnsiTheme="majorBidi" w:cstheme="majorBidi"/>
                <w:color w:val="000000"/>
                <w:sz w:val="20"/>
                <w:szCs w:val="20"/>
              </w:rPr>
              <w:t>keingin</w:t>
            </w:r>
            <w:proofErr w:type="spellEnd"/>
            <w:r w:rsidRPr="00682B00">
              <w:rPr>
                <w:rFonts w:asciiTheme="majorBidi" w:hAnsiTheme="majorBidi" w:cstheme="majorBidi"/>
                <w:color w:val="000000"/>
                <w:sz w:val="20"/>
                <w:szCs w:val="20"/>
              </w:rPr>
              <w:t xml:space="preserve"> </w:t>
            </w:r>
            <w:proofErr w:type="spellStart"/>
            <w:r w:rsidRPr="00682B00">
              <w:rPr>
                <w:rFonts w:asciiTheme="majorBidi" w:hAnsiTheme="majorBidi" w:cstheme="majorBidi"/>
                <w:color w:val="000000"/>
                <w:sz w:val="20"/>
                <w:szCs w:val="20"/>
              </w:rPr>
              <w:t>tahuan</w:t>
            </w:r>
            <w:proofErr w:type="spellEnd"/>
            <w:r w:rsidRPr="00682B00">
              <w:rPr>
                <w:rFonts w:asciiTheme="majorBidi" w:hAnsiTheme="majorBidi" w:cstheme="majorBidi"/>
                <w:color w:val="000000"/>
                <w:sz w:val="20"/>
                <w:szCs w:val="20"/>
              </w:rPr>
              <w:t xml:space="preserve"> pada media)</w:t>
            </w:r>
          </w:p>
          <w:p w14:paraId="38CCCE70" w14:textId="77777777" w:rsidR="0021108D" w:rsidRPr="00080F09" w:rsidRDefault="0021108D" w:rsidP="000244A4">
            <w:pPr>
              <w:jc w:val="center"/>
              <w:rPr>
                <w:rFonts w:ascii="Times New Roman" w:hAnsi="Times New Roman" w:cs="Times New Roman"/>
                <w:sz w:val="20"/>
                <w:szCs w:val="20"/>
              </w:rPr>
            </w:pPr>
          </w:p>
        </w:tc>
        <w:tc>
          <w:tcPr>
            <w:tcW w:w="1701" w:type="dxa"/>
            <w:gridSpan w:val="4"/>
            <w:shd w:val="clear" w:color="auto" w:fill="FFFFFF" w:themeFill="background1"/>
          </w:tcPr>
          <w:p w14:paraId="24186C04" w14:textId="77777777" w:rsidR="0021108D" w:rsidRDefault="0021108D" w:rsidP="000244A4">
            <w:pPr>
              <w:jc w:val="center"/>
              <w:rPr>
                <w:rFonts w:asciiTheme="majorBidi" w:hAnsiTheme="majorBidi" w:cstheme="majorBidi"/>
                <w:color w:val="000000"/>
                <w:sz w:val="20"/>
                <w:szCs w:val="20"/>
              </w:rPr>
            </w:pPr>
          </w:p>
          <w:p w14:paraId="57F49A50" w14:textId="77777777" w:rsidR="0021108D" w:rsidRDefault="0021108D" w:rsidP="000244A4">
            <w:pPr>
              <w:jc w:val="center"/>
              <w:rPr>
                <w:rFonts w:asciiTheme="majorBidi" w:hAnsiTheme="majorBidi" w:cstheme="majorBidi"/>
                <w:color w:val="000000"/>
                <w:sz w:val="20"/>
                <w:szCs w:val="20"/>
              </w:rPr>
            </w:pPr>
          </w:p>
          <w:p w14:paraId="5DD0C621" w14:textId="77777777" w:rsidR="0021108D" w:rsidRDefault="0021108D" w:rsidP="000244A4">
            <w:pPr>
              <w:jc w:val="center"/>
              <w:rPr>
                <w:rFonts w:ascii="Times New Roman" w:hAnsi="Times New Roman" w:cs="Times New Roman"/>
                <w:sz w:val="20"/>
                <w:szCs w:val="20"/>
              </w:rPr>
            </w:pPr>
            <w:r w:rsidRPr="00682B00">
              <w:rPr>
                <w:rFonts w:asciiTheme="majorBidi" w:hAnsiTheme="majorBidi" w:cstheme="majorBidi"/>
                <w:color w:val="000000"/>
                <w:sz w:val="20"/>
                <w:szCs w:val="20"/>
              </w:rPr>
              <w:t xml:space="preserve">Anak mampu menunjukkan ekspresi wajah dan </w:t>
            </w:r>
            <w:proofErr w:type="spellStart"/>
            <w:r w:rsidRPr="00682B00">
              <w:rPr>
                <w:rFonts w:asciiTheme="majorBidi" w:hAnsiTheme="majorBidi" w:cstheme="majorBidi"/>
                <w:color w:val="000000"/>
                <w:sz w:val="20"/>
                <w:szCs w:val="20"/>
              </w:rPr>
              <w:t>gesture</w:t>
            </w:r>
            <w:proofErr w:type="spellEnd"/>
            <w:r w:rsidRPr="00682B00">
              <w:rPr>
                <w:rFonts w:asciiTheme="majorBidi" w:hAnsiTheme="majorBidi" w:cstheme="majorBidi"/>
                <w:color w:val="000000"/>
                <w:sz w:val="20"/>
                <w:szCs w:val="20"/>
              </w:rPr>
              <w:t xml:space="preserve"> tubuh yang antusias dalam mencoba media</w:t>
            </w:r>
          </w:p>
        </w:tc>
        <w:tc>
          <w:tcPr>
            <w:tcW w:w="1417" w:type="dxa"/>
            <w:vMerge/>
          </w:tcPr>
          <w:p w14:paraId="2D4DBC60" w14:textId="77777777" w:rsidR="0021108D" w:rsidRDefault="0021108D" w:rsidP="000244A4">
            <w:pPr>
              <w:jc w:val="center"/>
              <w:rPr>
                <w:rFonts w:ascii="Times New Roman" w:hAnsi="Times New Roman" w:cs="Times New Roman"/>
                <w:sz w:val="20"/>
                <w:szCs w:val="20"/>
              </w:rPr>
            </w:pPr>
          </w:p>
        </w:tc>
        <w:tc>
          <w:tcPr>
            <w:tcW w:w="993" w:type="dxa"/>
            <w:vMerge/>
          </w:tcPr>
          <w:p w14:paraId="1A40874B" w14:textId="77777777" w:rsidR="0021108D" w:rsidRDefault="0021108D" w:rsidP="000244A4">
            <w:pPr>
              <w:jc w:val="center"/>
              <w:rPr>
                <w:rFonts w:ascii="Times New Roman" w:hAnsi="Times New Roman" w:cs="Times New Roman"/>
                <w:sz w:val="20"/>
                <w:szCs w:val="20"/>
              </w:rPr>
            </w:pPr>
          </w:p>
        </w:tc>
      </w:tr>
      <w:tr w:rsidR="0021108D" w14:paraId="738F2BB7" w14:textId="77777777" w:rsidTr="000244A4">
        <w:tc>
          <w:tcPr>
            <w:tcW w:w="576" w:type="dxa"/>
            <w:vMerge/>
            <w:tcBorders>
              <w:right w:val="single" w:sz="4" w:space="0" w:color="auto"/>
            </w:tcBorders>
          </w:tcPr>
          <w:p w14:paraId="7BBE23A2" w14:textId="77777777" w:rsidR="0021108D" w:rsidRDefault="0021108D" w:rsidP="000244A4">
            <w:pPr>
              <w:jc w:val="center"/>
              <w:rPr>
                <w:rFonts w:ascii="Times New Roman" w:hAnsi="Times New Roman" w:cs="Times New Roman"/>
                <w:sz w:val="20"/>
                <w:szCs w:val="20"/>
              </w:rPr>
            </w:pPr>
          </w:p>
        </w:tc>
        <w:tc>
          <w:tcPr>
            <w:tcW w:w="1404" w:type="dxa"/>
            <w:vMerge/>
            <w:tcBorders>
              <w:left w:val="single" w:sz="4" w:space="0" w:color="auto"/>
            </w:tcBorders>
          </w:tcPr>
          <w:p w14:paraId="4869EB52" w14:textId="77777777" w:rsidR="0021108D" w:rsidRDefault="0021108D" w:rsidP="000244A4">
            <w:pPr>
              <w:jc w:val="center"/>
              <w:rPr>
                <w:rFonts w:ascii="Times New Roman" w:hAnsi="Times New Roman" w:cs="Times New Roman"/>
                <w:sz w:val="20"/>
                <w:szCs w:val="20"/>
              </w:rPr>
            </w:pPr>
          </w:p>
        </w:tc>
        <w:tc>
          <w:tcPr>
            <w:tcW w:w="425" w:type="dxa"/>
            <w:shd w:val="clear" w:color="auto" w:fill="CBD3DE" w:themeFill="text2" w:themeFillTint="40"/>
          </w:tcPr>
          <w:p w14:paraId="2275912B"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4</w:t>
            </w:r>
          </w:p>
        </w:tc>
        <w:tc>
          <w:tcPr>
            <w:tcW w:w="425" w:type="dxa"/>
            <w:shd w:val="clear" w:color="auto" w:fill="CBD3DE" w:themeFill="text2" w:themeFillTint="40"/>
          </w:tcPr>
          <w:p w14:paraId="134ED313"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3</w:t>
            </w:r>
          </w:p>
        </w:tc>
        <w:tc>
          <w:tcPr>
            <w:tcW w:w="464" w:type="dxa"/>
            <w:shd w:val="clear" w:color="auto" w:fill="CBD3DE" w:themeFill="text2" w:themeFillTint="40"/>
          </w:tcPr>
          <w:p w14:paraId="52043912"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2</w:t>
            </w:r>
          </w:p>
        </w:tc>
        <w:tc>
          <w:tcPr>
            <w:tcW w:w="387" w:type="dxa"/>
            <w:shd w:val="clear" w:color="auto" w:fill="CBD3DE" w:themeFill="text2" w:themeFillTint="40"/>
          </w:tcPr>
          <w:p w14:paraId="070E5816"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1</w:t>
            </w:r>
          </w:p>
        </w:tc>
        <w:tc>
          <w:tcPr>
            <w:tcW w:w="425" w:type="dxa"/>
            <w:shd w:val="clear" w:color="auto" w:fill="CBD3DE" w:themeFill="text2" w:themeFillTint="40"/>
          </w:tcPr>
          <w:p w14:paraId="4C55F0B9"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4</w:t>
            </w:r>
          </w:p>
        </w:tc>
        <w:tc>
          <w:tcPr>
            <w:tcW w:w="425" w:type="dxa"/>
            <w:shd w:val="clear" w:color="auto" w:fill="CBD3DE" w:themeFill="text2" w:themeFillTint="40"/>
          </w:tcPr>
          <w:p w14:paraId="1800D3E8"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3</w:t>
            </w:r>
          </w:p>
        </w:tc>
        <w:tc>
          <w:tcPr>
            <w:tcW w:w="426" w:type="dxa"/>
            <w:shd w:val="clear" w:color="auto" w:fill="CBD3DE" w:themeFill="text2" w:themeFillTint="40"/>
          </w:tcPr>
          <w:p w14:paraId="72CE37EE"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2</w:t>
            </w:r>
          </w:p>
        </w:tc>
        <w:tc>
          <w:tcPr>
            <w:tcW w:w="425" w:type="dxa"/>
            <w:shd w:val="clear" w:color="auto" w:fill="CBD3DE" w:themeFill="text2" w:themeFillTint="40"/>
          </w:tcPr>
          <w:p w14:paraId="6C449EB1"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1</w:t>
            </w:r>
          </w:p>
        </w:tc>
        <w:tc>
          <w:tcPr>
            <w:tcW w:w="425" w:type="dxa"/>
            <w:shd w:val="clear" w:color="auto" w:fill="CBD3DE" w:themeFill="text2" w:themeFillTint="40"/>
          </w:tcPr>
          <w:p w14:paraId="1F88E89C"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4</w:t>
            </w:r>
          </w:p>
        </w:tc>
        <w:tc>
          <w:tcPr>
            <w:tcW w:w="425" w:type="dxa"/>
            <w:shd w:val="clear" w:color="auto" w:fill="CBD3DE" w:themeFill="text2" w:themeFillTint="40"/>
          </w:tcPr>
          <w:p w14:paraId="62506955"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3</w:t>
            </w:r>
          </w:p>
        </w:tc>
        <w:tc>
          <w:tcPr>
            <w:tcW w:w="426" w:type="dxa"/>
            <w:shd w:val="clear" w:color="auto" w:fill="CBD3DE" w:themeFill="text2" w:themeFillTint="40"/>
          </w:tcPr>
          <w:p w14:paraId="41E5D8B7"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2</w:t>
            </w:r>
          </w:p>
        </w:tc>
        <w:tc>
          <w:tcPr>
            <w:tcW w:w="425" w:type="dxa"/>
            <w:shd w:val="clear" w:color="auto" w:fill="CBD3DE" w:themeFill="text2" w:themeFillTint="40"/>
          </w:tcPr>
          <w:p w14:paraId="29B7C178"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1</w:t>
            </w:r>
          </w:p>
        </w:tc>
        <w:tc>
          <w:tcPr>
            <w:tcW w:w="1417" w:type="dxa"/>
            <w:vMerge/>
          </w:tcPr>
          <w:p w14:paraId="0985DC08" w14:textId="77777777" w:rsidR="0021108D" w:rsidRDefault="0021108D" w:rsidP="000244A4">
            <w:pPr>
              <w:jc w:val="center"/>
              <w:rPr>
                <w:rFonts w:ascii="Times New Roman" w:hAnsi="Times New Roman" w:cs="Times New Roman"/>
                <w:sz w:val="20"/>
                <w:szCs w:val="20"/>
              </w:rPr>
            </w:pPr>
          </w:p>
        </w:tc>
        <w:tc>
          <w:tcPr>
            <w:tcW w:w="993" w:type="dxa"/>
            <w:vMerge/>
          </w:tcPr>
          <w:p w14:paraId="6F56E4A9" w14:textId="77777777" w:rsidR="0021108D" w:rsidRDefault="0021108D" w:rsidP="000244A4">
            <w:pPr>
              <w:jc w:val="center"/>
              <w:rPr>
                <w:rFonts w:ascii="Times New Roman" w:hAnsi="Times New Roman" w:cs="Times New Roman"/>
                <w:sz w:val="20"/>
                <w:szCs w:val="20"/>
              </w:rPr>
            </w:pPr>
          </w:p>
        </w:tc>
      </w:tr>
      <w:tr w:rsidR="0021108D" w14:paraId="23BA287D" w14:textId="77777777" w:rsidTr="000244A4">
        <w:tc>
          <w:tcPr>
            <w:tcW w:w="576" w:type="dxa"/>
          </w:tcPr>
          <w:p w14:paraId="568D034A"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1.</w:t>
            </w:r>
          </w:p>
        </w:tc>
        <w:tc>
          <w:tcPr>
            <w:tcW w:w="1404" w:type="dxa"/>
          </w:tcPr>
          <w:p w14:paraId="7AC418CD"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AS</w:t>
            </w:r>
          </w:p>
        </w:tc>
        <w:tc>
          <w:tcPr>
            <w:tcW w:w="425" w:type="dxa"/>
          </w:tcPr>
          <w:p w14:paraId="4FF87864" w14:textId="77777777" w:rsidR="0021108D" w:rsidRPr="00DF756F" w:rsidRDefault="0021108D" w:rsidP="000244A4">
            <w:pPr>
              <w:tabs>
                <w:tab w:val="left" w:pos="178"/>
              </w:tabs>
              <w:jc w:val="center"/>
              <w:rPr>
                <w:rFonts w:ascii="Times New Roman" w:hAnsi="Times New Roman" w:cs="Times New Roman"/>
                <w:sz w:val="20"/>
                <w:szCs w:val="20"/>
              </w:rPr>
            </w:pPr>
            <w:r>
              <w:rPr>
                <w:rFonts w:ascii="Times New Roman" w:hAnsi="Times New Roman" w:cs="Times New Roman"/>
                <w:sz w:val="20"/>
                <w:szCs w:val="20"/>
              </w:rPr>
              <w:t>4</w:t>
            </w:r>
          </w:p>
        </w:tc>
        <w:tc>
          <w:tcPr>
            <w:tcW w:w="425" w:type="dxa"/>
          </w:tcPr>
          <w:p w14:paraId="0A2F815A" w14:textId="77777777" w:rsidR="0021108D" w:rsidRDefault="0021108D" w:rsidP="000244A4">
            <w:pPr>
              <w:jc w:val="center"/>
              <w:rPr>
                <w:rFonts w:ascii="Times New Roman" w:hAnsi="Times New Roman" w:cs="Times New Roman"/>
                <w:sz w:val="20"/>
                <w:szCs w:val="20"/>
              </w:rPr>
            </w:pPr>
          </w:p>
        </w:tc>
        <w:tc>
          <w:tcPr>
            <w:tcW w:w="464" w:type="dxa"/>
          </w:tcPr>
          <w:p w14:paraId="5B82182F" w14:textId="77777777" w:rsidR="0021108D" w:rsidRDefault="0021108D" w:rsidP="000244A4">
            <w:pPr>
              <w:jc w:val="center"/>
              <w:rPr>
                <w:rFonts w:ascii="Times New Roman" w:hAnsi="Times New Roman" w:cs="Times New Roman"/>
                <w:sz w:val="20"/>
                <w:szCs w:val="20"/>
              </w:rPr>
            </w:pPr>
          </w:p>
        </w:tc>
        <w:tc>
          <w:tcPr>
            <w:tcW w:w="387" w:type="dxa"/>
          </w:tcPr>
          <w:p w14:paraId="28E6AFA6" w14:textId="77777777" w:rsidR="0021108D" w:rsidRDefault="0021108D" w:rsidP="000244A4">
            <w:pPr>
              <w:jc w:val="center"/>
              <w:rPr>
                <w:rFonts w:ascii="Times New Roman" w:hAnsi="Times New Roman" w:cs="Times New Roman"/>
                <w:sz w:val="20"/>
                <w:szCs w:val="20"/>
              </w:rPr>
            </w:pPr>
          </w:p>
        </w:tc>
        <w:tc>
          <w:tcPr>
            <w:tcW w:w="425" w:type="dxa"/>
          </w:tcPr>
          <w:p w14:paraId="34ED2E59"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4</w:t>
            </w:r>
          </w:p>
        </w:tc>
        <w:tc>
          <w:tcPr>
            <w:tcW w:w="425" w:type="dxa"/>
          </w:tcPr>
          <w:p w14:paraId="0A17EB45" w14:textId="77777777" w:rsidR="0021108D" w:rsidRDefault="0021108D" w:rsidP="000244A4">
            <w:pPr>
              <w:jc w:val="center"/>
              <w:rPr>
                <w:rFonts w:ascii="Times New Roman" w:hAnsi="Times New Roman" w:cs="Times New Roman"/>
                <w:sz w:val="20"/>
                <w:szCs w:val="20"/>
              </w:rPr>
            </w:pPr>
          </w:p>
        </w:tc>
        <w:tc>
          <w:tcPr>
            <w:tcW w:w="426" w:type="dxa"/>
          </w:tcPr>
          <w:p w14:paraId="52A96EDC" w14:textId="77777777" w:rsidR="0021108D" w:rsidRDefault="0021108D" w:rsidP="000244A4">
            <w:pPr>
              <w:jc w:val="center"/>
              <w:rPr>
                <w:rFonts w:ascii="Times New Roman" w:hAnsi="Times New Roman" w:cs="Times New Roman"/>
                <w:sz w:val="20"/>
                <w:szCs w:val="20"/>
              </w:rPr>
            </w:pPr>
          </w:p>
        </w:tc>
        <w:tc>
          <w:tcPr>
            <w:tcW w:w="425" w:type="dxa"/>
          </w:tcPr>
          <w:p w14:paraId="490EE1FC" w14:textId="77777777" w:rsidR="0021108D" w:rsidRDefault="0021108D" w:rsidP="000244A4">
            <w:pPr>
              <w:jc w:val="center"/>
              <w:rPr>
                <w:rFonts w:ascii="Times New Roman" w:hAnsi="Times New Roman" w:cs="Times New Roman"/>
                <w:sz w:val="20"/>
                <w:szCs w:val="20"/>
              </w:rPr>
            </w:pPr>
          </w:p>
        </w:tc>
        <w:tc>
          <w:tcPr>
            <w:tcW w:w="425" w:type="dxa"/>
          </w:tcPr>
          <w:p w14:paraId="5B00683F" w14:textId="77777777" w:rsidR="0021108D" w:rsidRDefault="0021108D" w:rsidP="000244A4">
            <w:pPr>
              <w:jc w:val="center"/>
              <w:rPr>
                <w:rFonts w:ascii="Times New Roman" w:hAnsi="Times New Roman" w:cs="Times New Roman"/>
                <w:sz w:val="20"/>
                <w:szCs w:val="20"/>
              </w:rPr>
            </w:pPr>
          </w:p>
        </w:tc>
        <w:tc>
          <w:tcPr>
            <w:tcW w:w="425" w:type="dxa"/>
          </w:tcPr>
          <w:p w14:paraId="39AC21B6"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3</w:t>
            </w:r>
          </w:p>
        </w:tc>
        <w:tc>
          <w:tcPr>
            <w:tcW w:w="426" w:type="dxa"/>
          </w:tcPr>
          <w:p w14:paraId="1B962161" w14:textId="77777777" w:rsidR="0021108D" w:rsidRDefault="0021108D" w:rsidP="000244A4">
            <w:pPr>
              <w:jc w:val="center"/>
              <w:rPr>
                <w:rFonts w:ascii="Times New Roman" w:hAnsi="Times New Roman" w:cs="Times New Roman"/>
                <w:sz w:val="20"/>
                <w:szCs w:val="20"/>
              </w:rPr>
            </w:pPr>
          </w:p>
        </w:tc>
        <w:tc>
          <w:tcPr>
            <w:tcW w:w="425" w:type="dxa"/>
          </w:tcPr>
          <w:p w14:paraId="698B4D0B" w14:textId="77777777" w:rsidR="0021108D" w:rsidRDefault="0021108D" w:rsidP="000244A4">
            <w:pPr>
              <w:jc w:val="center"/>
              <w:rPr>
                <w:rFonts w:ascii="Times New Roman" w:hAnsi="Times New Roman" w:cs="Times New Roman"/>
                <w:sz w:val="20"/>
                <w:szCs w:val="20"/>
              </w:rPr>
            </w:pPr>
          </w:p>
        </w:tc>
        <w:tc>
          <w:tcPr>
            <w:tcW w:w="1417" w:type="dxa"/>
          </w:tcPr>
          <w:p w14:paraId="201791CA"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11</w:t>
            </w:r>
          </w:p>
        </w:tc>
        <w:tc>
          <w:tcPr>
            <w:tcW w:w="993" w:type="dxa"/>
          </w:tcPr>
          <w:p w14:paraId="4340B059"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92%</w:t>
            </w:r>
          </w:p>
        </w:tc>
      </w:tr>
      <w:tr w:rsidR="0021108D" w14:paraId="78C5E9C1" w14:textId="77777777" w:rsidTr="000244A4">
        <w:tc>
          <w:tcPr>
            <w:tcW w:w="576" w:type="dxa"/>
            <w:shd w:val="clear" w:color="auto" w:fill="D9D9D9" w:themeFill="background1" w:themeFillShade="D9"/>
          </w:tcPr>
          <w:p w14:paraId="37B01B4D"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2.</w:t>
            </w:r>
          </w:p>
        </w:tc>
        <w:tc>
          <w:tcPr>
            <w:tcW w:w="1404" w:type="dxa"/>
            <w:shd w:val="clear" w:color="auto" w:fill="D9D9D9" w:themeFill="background1" w:themeFillShade="D9"/>
          </w:tcPr>
          <w:p w14:paraId="7A143548"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NM</w:t>
            </w:r>
          </w:p>
        </w:tc>
        <w:tc>
          <w:tcPr>
            <w:tcW w:w="425" w:type="dxa"/>
            <w:shd w:val="clear" w:color="auto" w:fill="D9D9D9" w:themeFill="background1" w:themeFillShade="D9"/>
          </w:tcPr>
          <w:p w14:paraId="744D02F7" w14:textId="77777777" w:rsidR="0021108D" w:rsidRDefault="0021108D" w:rsidP="000244A4">
            <w:pPr>
              <w:rPr>
                <w:rFonts w:ascii="Times New Roman" w:hAnsi="Times New Roman" w:cs="Times New Roman"/>
                <w:sz w:val="20"/>
                <w:szCs w:val="20"/>
              </w:rPr>
            </w:pPr>
          </w:p>
        </w:tc>
        <w:tc>
          <w:tcPr>
            <w:tcW w:w="425" w:type="dxa"/>
            <w:shd w:val="clear" w:color="auto" w:fill="D9D9D9" w:themeFill="background1" w:themeFillShade="D9"/>
          </w:tcPr>
          <w:p w14:paraId="4977A8A7" w14:textId="77777777" w:rsidR="0021108D" w:rsidRDefault="0021108D" w:rsidP="000244A4">
            <w:pPr>
              <w:ind w:left="-253"/>
              <w:rPr>
                <w:rFonts w:ascii="Times New Roman" w:hAnsi="Times New Roman" w:cs="Times New Roman"/>
                <w:sz w:val="20"/>
                <w:szCs w:val="20"/>
              </w:rPr>
            </w:pPr>
            <w:r>
              <w:rPr>
                <w:rFonts w:ascii="Times New Roman" w:hAnsi="Times New Roman" w:cs="Times New Roman"/>
                <w:sz w:val="20"/>
                <w:szCs w:val="20"/>
              </w:rPr>
              <w:t>3    3</w:t>
            </w:r>
          </w:p>
        </w:tc>
        <w:tc>
          <w:tcPr>
            <w:tcW w:w="464" w:type="dxa"/>
            <w:shd w:val="clear" w:color="auto" w:fill="D9D9D9" w:themeFill="background1" w:themeFillShade="D9"/>
          </w:tcPr>
          <w:p w14:paraId="0E8DF04E" w14:textId="77777777" w:rsidR="0021108D" w:rsidRDefault="0021108D" w:rsidP="000244A4">
            <w:pPr>
              <w:jc w:val="center"/>
              <w:rPr>
                <w:rFonts w:ascii="Times New Roman" w:hAnsi="Times New Roman" w:cs="Times New Roman"/>
                <w:sz w:val="20"/>
                <w:szCs w:val="20"/>
              </w:rPr>
            </w:pPr>
          </w:p>
        </w:tc>
        <w:tc>
          <w:tcPr>
            <w:tcW w:w="387" w:type="dxa"/>
            <w:shd w:val="clear" w:color="auto" w:fill="D9D9D9" w:themeFill="background1" w:themeFillShade="D9"/>
          </w:tcPr>
          <w:p w14:paraId="76488772" w14:textId="77777777" w:rsidR="0021108D" w:rsidRDefault="0021108D" w:rsidP="000244A4">
            <w:pPr>
              <w:jc w:val="center"/>
              <w:rPr>
                <w:rFonts w:ascii="Times New Roman" w:hAnsi="Times New Roman" w:cs="Times New Roman"/>
                <w:sz w:val="20"/>
                <w:szCs w:val="20"/>
              </w:rPr>
            </w:pPr>
          </w:p>
        </w:tc>
        <w:tc>
          <w:tcPr>
            <w:tcW w:w="425" w:type="dxa"/>
            <w:shd w:val="clear" w:color="auto" w:fill="D9D9D9" w:themeFill="background1" w:themeFillShade="D9"/>
          </w:tcPr>
          <w:p w14:paraId="57811992" w14:textId="77777777" w:rsidR="0021108D" w:rsidRDefault="0021108D" w:rsidP="000244A4">
            <w:pPr>
              <w:jc w:val="center"/>
              <w:rPr>
                <w:rFonts w:ascii="Times New Roman" w:hAnsi="Times New Roman" w:cs="Times New Roman"/>
                <w:sz w:val="20"/>
                <w:szCs w:val="20"/>
              </w:rPr>
            </w:pPr>
          </w:p>
        </w:tc>
        <w:tc>
          <w:tcPr>
            <w:tcW w:w="425" w:type="dxa"/>
            <w:shd w:val="clear" w:color="auto" w:fill="D9D9D9" w:themeFill="background1" w:themeFillShade="D9"/>
          </w:tcPr>
          <w:p w14:paraId="0EBEEB4E"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3</w:t>
            </w:r>
          </w:p>
        </w:tc>
        <w:tc>
          <w:tcPr>
            <w:tcW w:w="426" w:type="dxa"/>
            <w:shd w:val="clear" w:color="auto" w:fill="D9D9D9" w:themeFill="background1" w:themeFillShade="D9"/>
          </w:tcPr>
          <w:p w14:paraId="4D55CD14" w14:textId="77777777" w:rsidR="0021108D" w:rsidRDefault="0021108D" w:rsidP="000244A4">
            <w:pPr>
              <w:jc w:val="center"/>
              <w:rPr>
                <w:rFonts w:ascii="Times New Roman" w:hAnsi="Times New Roman" w:cs="Times New Roman"/>
                <w:sz w:val="20"/>
                <w:szCs w:val="20"/>
              </w:rPr>
            </w:pPr>
          </w:p>
        </w:tc>
        <w:tc>
          <w:tcPr>
            <w:tcW w:w="425" w:type="dxa"/>
            <w:shd w:val="clear" w:color="auto" w:fill="D9D9D9" w:themeFill="background1" w:themeFillShade="D9"/>
          </w:tcPr>
          <w:p w14:paraId="6FA94584" w14:textId="77777777" w:rsidR="0021108D" w:rsidRDefault="0021108D" w:rsidP="000244A4">
            <w:pPr>
              <w:jc w:val="center"/>
              <w:rPr>
                <w:rFonts w:ascii="Times New Roman" w:hAnsi="Times New Roman" w:cs="Times New Roman"/>
                <w:sz w:val="20"/>
                <w:szCs w:val="20"/>
              </w:rPr>
            </w:pPr>
          </w:p>
        </w:tc>
        <w:tc>
          <w:tcPr>
            <w:tcW w:w="425" w:type="dxa"/>
            <w:shd w:val="clear" w:color="auto" w:fill="D9D9D9" w:themeFill="background1" w:themeFillShade="D9"/>
          </w:tcPr>
          <w:p w14:paraId="4BDCBD35" w14:textId="77777777" w:rsidR="0021108D" w:rsidRDefault="0021108D" w:rsidP="000244A4">
            <w:pPr>
              <w:jc w:val="center"/>
              <w:rPr>
                <w:rFonts w:ascii="Times New Roman" w:hAnsi="Times New Roman" w:cs="Times New Roman"/>
                <w:sz w:val="20"/>
                <w:szCs w:val="20"/>
              </w:rPr>
            </w:pPr>
          </w:p>
        </w:tc>
        <w:tc>
          <w:tcPr>
            <w:tcW w:w="425" w:type="dxa"/>
            <w:shd w:val="clear" w:color="auto" w:fill="D9D9D9" w:themeFill="background1" w:themeFillShade="D9"/>
          </w:tcPr>
          <w:p w14:paraId="6E537597"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3</w:t>
            </w:r>
          </w:p>
        </w:tc>
        <w:tc>
          <w:tcPr>
            <w:tcW w:w="426" w:type="dxa"/>
            <w:shd w:val="clear" w:color="auto" w:fill="D9D9D9" w:themeFill="background1" w:themeFillShade="D9"/>
          </w:tcPr>
          <w:p w14:paraId="12D30BCF" w14:textId="77777777" w:rsidR="0021108D" w:rsidRDefault="0021108D" w:rsidP="000244A4">
            <w:pPr>
              <w:jc w:val="center"/>
              <w:rPr>
                <w:rFonts w:ascii="Times New Roman" w:hAnsi="Times New Roman" w:cs="Times New Roman"/>
                <w:sz w:val="20"/>
                <w:szCs w:val="20"/>
              </w:rPr>
            </w:pPr>
          </w:p>
        </w:tc>
        <w:tc>
          <w:tcPr>
            <w:tcW w:w="425" w:type="dxa"/>
            <w:shd w:val="clear" w:color="auto" w:fill="D9D9D9" w:themeFill="background1" w:themeFillShade="D9"/>
          </w:tcPr>
          <w:p w14:paraId="4578B1AE" w14:textId="77777777" w:rsidR="0021108D" w:rsidRDefault="0021108D" w:rsidP="000244A4">
            <w:pPr>
              <w:jc w:val="center"/>
              <w:rPr>
                <w:rFonts w:ascii="Times New Roman" w:hAnsi="Times New Roman" w:cs="Times New Roman"/>
                <w:sz w:val="20"/>
                <w:szCs w:val="20"/>
              </w:rPr>
            </w:pPr>
          </w:p>
        </w:tc>
        <w:tc>
          <w:tcPr>
            <w:tcW w:w="1417" w:type="dxa"/>
            <w:shd w:val="clear" w:color="auto" w:fill="D9D9D9" w:themeFill="background1" w:themeFillShade="D9"/>
          </w:tcPr>
          <w:p w14:paraId="424543DE"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9</w:t>
            </w:r>
          </w:p>
        </w:tc>
        <w:tc>
          <w:tcPr>
            <w:tcW w:w="993" w:type="dxa"/>
            <w:shd w:val="clear" w:color="auto" w:fill="D9D9D9" w:themeFill="background1" w:themeFillShade="D9"/>
          </w:tcPr>
          <w:p w14:paraId="76496573"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75%</w:t>
            </w:r>
          </w:p>
        </w:tc>
      </w:tr>
      <w:tr w:rsidR="0021108D" w14:paraId="05A85F59" w14:textId="77777777" w:rsidTr="000244A4">
        <w:tc>
          <w:tcPr>
            <w:tcW w:w="576" w:type="dxa"/>
          </w:tcPr>
          <w:p w14:paraId="5BA5906A"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3.</w:t>
            </w:r>
          </w:p>
        </w:tc>
        <w:tc>
          <w:tcPr>
            <w:tcW w:w="1404" w:type="dxa"/>
          </w:tcPr>
          <w:p w14:paraId="79A223B9"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ARF</w:t>
            </w:r>
          </w:p>
        </w:tc>
        <w:tc>
          <w:tcPr>
            <w:tcW w:w="425" w:type="dxa"/>
          </w:tcPr>
          <w:p w14:paraId="5C415BA7"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4</w:t>
            </w:r>
          </w:p>
        </w:tc>
        <w:tc>
          <w:tcPr>
            <w:tcW w:w="425" w:type="dxa"/>
          </w:tcPr>
          <w:p w14:paraId="526601CA" w14:textId="77777777" w:rsidR="0021108D" w:rsidRDefault="0021108D" w:rsidP="000244A4">
            <w:pPr>
              <w:jc w:val="center"/>
              <w:rPr>
                <w:rFonts w:ascii="Times New Roman" w:hAnsi="Times New Roman" w:cs="Times New Roman"/>
                <w:sz w:val="20"/>
                <w:szCs w:val="20"/>
              </w:rPr>
            </w:pPr>
          </w:p>
        </w:tc>
        <w:tc>
          <w:tcPr>
            <w:tcW w:w="464" w:type="dxa"/>
          </w:tcPr>
          <w:p w14:paraId="2E5F8058" w14:textId="77777777" w:rsidR="0021108D" w:rsidRDefault="0021108D" w:rsidP="000244A4">
            <w:pPr>
              <w:jc w:val="center"/>
              <w:rPr>
                <w:rFonts w:ascii="Times New Roman" w:hAnsi="Times New Roman" w:cs="Times New Roman"/>
                <w:sz w:val="20"/>
                <w:szCs w:val="20"/>
              </w:rPr>
            </w:pPr>
          </w:p>
        </w:tc>
        <w:tc>
          <w:tcPr>
            <w:tcW w:w="387" w:type="dxa"/>
          </w:tcPr>
          <w:p w14:paraId="20CB8145" w14:textId="77777777" w:rsidR="0021108D" w:rsidRDefault="0021108D" w:rsidP="000244A4">
            <w:pPr>
              <w:jc w:val="center"/>
              <w:rPr>
                <w:rFonts w:ascii="Times New Roman" w:hAnsi="Times New Roman" w:cs="Times New Roman"/>
                <w:sz w:val="20"/>
                <w:szCs w:val="20"/>
              </w:rPr>
            </w:pPr>
          </w:p>
        </w:tc>
        <w:tc>
          <w:tcPr>
            <w:tcW w:w="425" w:type="dxa"/>
          </w:tcPr>
          <w:p w14:paraId="3A2AEA9D" w14:textId="77777777" w:rsidR="0021108D" w:rsidRDefault="0021108D" w:rsidP="000244A4">
            <w:pPr>
              <w:jc w:val="center"/>
              <w:rPr>
                <w:rFonts w:ascii="Times New Roman" w:hAnsi="Times New Roman" w:cs="Times New Roman"/>
                <w:sz w:val="20"/>
                <w:szCs w:val="20"/>
              </w:rPr>
            </w:pPr>
          </w:p>
        </w:tc>
        <w:tc>
          <w:tcPr>
            <w:tcW w:w="425" w:type="dxa"/>
          </w:tcPr>
          <w:p w14:paraId="1B776BDE"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3</w:t>
            </w:r>
          </w:p>
        </w:tc>
        <w:tc>
          <w:tcPr>
            <w:tcW w:w="426" w:type="dxa"/>
          </w:tcPr>
          <w:p w14:paraId="4F71ED87" w14:textId="77777777" w:rsidR="0021108D" w:rsidRDefault="0021108D" w:rsidP="000244A4">
            <w:pPr>
              <w:jc w:val="center"/>
              <w:rPr>
                <w:rFonts w:ascii="Times New Roman" w:hAnsi="Times New Roman" w:cs="Times New Roman"/>
                <w:sz w:val="20"/>
                <w:szCs w:val="20"/>
              </w:rPr>
            </w:pPr>
          </w:p>
        </w:tc>
        <w:tc>
          <w:tcPr>
            <w:tcW w:w="425" w:type="dxa"/>
          </w:tcPr>
          <w:p w14:paraId="60B231A0" w14:textId="77777777" w:rsidR="0021108D" w:rsidRDefault="0021108D" w:rsidP="000244A4">
            <w:pPr>
              <w:jc w:val="center"/>
              <w:rPr>
                <w:rFonts w:ascii="Times New Roman" w:hAnsi="Times New Roman" w:cs="Times New Roman"/>
                <w:sz w:val="20"/>
                <w:szCs w:val="20"/>
              </w:rPr>
            </w:pPr>
          </w:p>
        </w:tc>
        <w:tc>
          <w:tcPr>
            <w:tcW w:w="425" w:type="dxa"/>
          </w:tcPr>
          <w:p w14:paraId="2F26C24F"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4</w:t>
            </w:r>
          </w:p>
        </w:tc>
        <w:tc>
          <w:tcPr>
            <w:tcW w:w="425" w:type="dxa"/>
          </w:tcPr>
          <w:p w14:paraId="7CF91BD9" w14:textId="77777777" w:rsidR="0021108D" w:rsidRDefault="0021108D" w:rsidP="000244A4">
            <w:pPr>
              <w:jc w:val="center"/>
              <w:rPr>
                <w:rFonts w:ascii="Times New Roman" w:hAnsi="Times New Roman" w:cs="Times New Roman"/>
                <w:sz w:val="20"/>
                <w:szCs w:val="20"/>
              </w:rPr>
            </w:pPr>
          </w:p>
        </w:tc>
        <w:tc>
          <w:tcPr>
            <w:tcW w:w="426" w:type="dxa"/>
          </w:tcPr>
          <w:p w14:paraId="7BAE5B26" w14:textId="77777777" w:rsidR="0021108D" w:rsidRDefault="0021108D" w:rsidP="000244A4">
            <w:pPr>
              <w:jc w:val="center"/>
              <w:rPr>
                <w:rFonts w:ascii="Times New Roman" w:hAnsi="Times New Roman" w:cs="Times New Roman"/>
                <w:sz w:val="20"/>
                <w:szCs w:val="20"/>
              </w:rPr>
            </w:pPr>
          </w:p>
        </w:tc>
        <w:tc>
          <w:tcPr>
            <w:tcW w:w="425" w:type="dxa"/>
          </w:tcPr>
          <w:p w14:paraId="6AEBC2CE" w14:textId="77777777" w:rsidR="0021108D" w:rsidRDefault="0021108D" w:rsidP="000244A4">
            <w:pPr>
              <w:jc w:val="center"/>
              <w:rPr>
                <w:rFonts w:ascii="Times New Roman" w:hAnsi="Times New Roman" w:cs="Times New Roman"/>
                <w:sz w:val="20"/>
                <w:szCs w:val="20"/>
              </w:rPr>
            </w:pPr>
          </w:p>
        </w:tc>
        <w:tc>
          <w:tcPr>
            <w:tcW w:w="1417" w:type="dxa"/>
          </w:tcPr>
          <w:p w14:paraId="719D385E"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11</w:t>
            </w:r>
          </w:p>
        </w:tc>
        <w:tc>
          <w:tcPr>
            <w:tcW w:w="993" w:type="dxa"/>
          </w:tcPr>
          <w:p w14:paraId="37885EC4"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92%</w:t>
            </w:r>
          </w:p>
        </w:tc>
      </w:tr>
      <w:tr w:rsidR="0021108D" w14:paraId="712270C9" w14:textId="77777777" w:rsidTr="000244A4">
        <w:tc>
          <w:tcPr>
            <w:tcW w:w="576" w:type="dxa"/>
            <w:shd w:val="clear" w:color="auto" w:fill="D9D9D9" w:themeFill="background1" w:themeFillShade="D9"/>
          </w:tcPr>
          <w:p w14:paraId="275E7A27"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4.</w:t>
            </w:r>
          </w:p>
        </w:tc>
        <w:tc>
          <w:tcPr>
            <w:tcW w:w="1404" w:type="dxa"/>
            <w:shd w:val="clear" w:color="auto" w:fill="D9D9D9" w:themeFill="background1" w:themeFillShade="D9"/>
          </w:tcPr>
          <w:p w14:paraId="6E80F312"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MNS</w:t>
            </w:r>
          </w:p>
        </w:tc>
        <w:tc>
          <w:tcPr>
            <w:tcW w:w="425" w:type="dxa"/>
            <w:shd w:val="clear" w:color="auto" w:fill="D9D9D9" w:themeFill="background1" w:themeFillShade="D9"/>
          </w:tcPr>
          <w:p w14:paraId="63F9EFA0"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4</w:t>
            </w:r>
          </w:p>
        </w:tc>
        <w:tc>
          <w:tcPr>
            <w:tcW w:w="425" w:type="dxa"/>
            <w:shd w:val="clear" w:color="auto" w:fill="D9D9D9" w:themeFill="background1" w:themeFillShade="D9"/>
          </w:tcPr>
          <w:p w14:paraId="066AB128" w14:textId="77777777" w:rsidR="0021108D" w:rsidRDefault="0021108D" w:rsidP="000244A4">
            <w:pPr>
              <w:jc w:val="center"/>
              <w:rPr>
                <w:rFonts w:ascii="Times New Roman" w:hAnsi="Times New Roman" w:cs="Times New Roman"/>
                <w:sz w:val="20"/>
                <w:szCs w:val="20"/>
              </w:rPr>
            </w:pPr>
          </w:p>
        </w:tc>
        <w:tc>
          <w:tcPr>
            <w:tcW w:w="464" w:type="dxa"/>
            <w:shd w:val="clear" w:color="auto" w:fill="D9D9D9" w:themeFill="background1" w:themeFillShade="D9"/>
          </w:tcPr>
          <w:p w14:paraId="461B11D0" w14:textId="77777777" w:rsidR="0021108D" w:rsidRDefault="0021108D" w:rsidP="000244A4">
            <w:pPr>
              <w:jc w:val="center"/>
              <w:rPr>
                <w:rFonts w:ascii="Times New Roman" w:hAnsi="Times New Roman" w:cs="Times New Roman"/>
                <w:sz w:val="20"/>
                <w:szCs w:val="20"/>
              </w:rPr>
            </w:pPr>
          </w:p>
        </w:tc>
        <w:tc>
          <w:tcPr>
            <w:tcW w:w="387" w:type="dxa"/>
            <w:shd w:val="clear" w:color="auto" w:fill="D9D9D9" w:themeFill="background1" w:themeFillShade="D9"/>
          </w:tcPr>
          <w:p w14:paraId="178740F1" w14:textId="77777777" w:rsidR="0021108D" w:rsidRDefault="0021108D" w:rsidP="000244A4">
            <w:pPr>
              <w:jc w:val="center"/>
              <w:rPr>
                <w:rFonts w:ascii="Times New Roman" w:hAnsi="Times New Roman" w:cs="Times New Roman"/>
                <w:sz w:val="20"/>
                <w:szCs w:val="20"/>
              </w:rPr>
            </w:pPr>
          </w:p>
        </w:tc>
        <w:tc>
          <w:tcPr>
            <w:tcW w:w="425" w:type="dxa"/>
            <w:shd w:val="clear" w:color="auto" w:fill="D9D9D9" w:themeFill="background1" w:themeFillShade="D9"/>
          </w:tcPr>
          <w:p w14:paraId="3AD31200" w14:textId="77777777" w:rsidR="0021108D" w:rsidRDefault="0021108D" w:rsidP="000244A4">
            <w:pPr>
              <w:jc w:val="center"/>
              <w:rPr>
                <w:rFonts w:ascii="Times New Roman" w:hAnsi="Times New Roman" w:cs="Times New Roman"/>
                <w:sz w:val="20"/>
                <w:szCs w:val="20"/>
              </w:rPr>
            </w:pPr>
          </w:p>
        </w:tc>
        <w:tc>
          <w:tcPr>
            <w:tcW w:w="425" w:type="dxa"/>
            <w:shd w:val="clear" w:color="auto" w:fill="D9D9D9" w:themeFill="background1" w:themeFillShade="D9"/>
          </w:tcPr>
          <w:p w14:paraId="4E666988"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3</w:t>
            </w:r>
          </w:p>
        </w:tc>
        <w:tc>
          <w:tcPr>
            <w:tcW w:w="426" w:type="dxa"/>
            <w:shd w:val="clear" w:color="auto" w:fill="D9D9D9" w:themeFill="background1" w:themeFillShade="D9"/>
          </w:tcPr>
          <w:p w14:paraId="49EB76F3" w14:textId="77777777" w:rsidR="0021108D" w:rsidRDefault="0021108D" w:rsidP="000244A4">
            <w:pPr>
              <w:jc w:val="center"/>
              <w:rPr>
                <w:rFonts w:ascii="Times New Roman" w:hAnsi="Times New Roman" w:cs="Times New Roman"/>
                <w:sz w:val="20"/>
                <w:szCs w:val="20"/>
              </w:rPr>
            </w:pPr>
          </w:p>
        </w:tc>
        <w:tc>
          <w:tcPr>
            <w:tcW w:w="425" w:type="dxa"/>
            <w:shd w:val="clear" w:color="auto" w:fill="D9D9D9" w:themeFill="background1" w:themeFillShade="D9"/>
          </w:tcPr>
          <w:p w14:paraId="693F1B5F" w14:textId="77777777" w:rsidR="0021108D" w:rsidRDefault="0021108D" w:rsidP="000244A4">
            <w:pPr>
              <w:jc w:val="center"/>
              <w:rPr>
                <w:rFonts w:ascii="Times New Roman" w:hAnsi="Times New Roman" w:cs="Times New Roman"/>
                <w:sz w:val="20"/>
                <w:szCs w:val="20"/>
              </w:rPr>
            </w:pPr>
          </w:p>
        </w:tc>
        <w:tc>
          <w:tcPr>
            <w:tcW w:w="425" w:type="dxa"/>
            <w:shd w:val="clear" w:color="auto" w:fill="D9D9D9" w:themeFill="background1" w:themeFillShade="D9"/>
          </w:tcPr>
          <w:p w14:paraId="3509F636" w14:textId="77777777" w:rsidR="0021108D" w:rsidRDefault="0021108D" w:rsidP="000244A4">
            <w:pPr>
              <w:jc w:val="center"/>
              <w:rPr>
                <w:rFonts w:ascii="Times New Roman" w:hAnsi="Times New Roman" w:cs="Times New Roman"/>
                <w:sz w:val="20"/>
                <w:szCs w:val="20"/>
              </w:rPr>
            </w:pPr>
          </w:p>
        </w:tc>
        <w:tc>
          <w:tcPr>
            <w:tcW w:w="425" w:type="dxa"/>
            <w:shd w:val="clear" w:color="auto" w:fill="D9D9D9" w:themeFill="background1" w:themeFillShade="D9"/>
          </w:tcPr>
          <w:p w14:paraId="5A374244"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3</w:t>
            </w:r>
          </w:p>
        </w:tc>
        <w:tc>
          <w:tcPr>
            <w:tcW w:w="426" w:type="dxa"/>
            <w:shd w:val="clear" w:color="auto" w:fill="D9D9D9" w:themeFill="background1" w:themeFillShade="D9"/>
          </w:tcPr>
          <w:p w14:paraId="14F623F1" w14:textId="77777777" w:rsidR="0021108D" w:rsidRDefault="0021108D" w:rsidP="000244A4">
            <w:pPr>
              <w:jc w:val="center"/>
              <w:rPr>
                <w:rFonts w:ascii="Times New Roman" w:hAnsi="Times New Roman" w:cs="Times New Roman"/>
                <w:sz w:val="20"/>
                <w:szCs w:val="20"/>
              </w:rPr>
            </w:pPr>
          </w:p>
        </w:tc>
        <w:tc>
          <w:tcPr>
            <w:tcW w:w="425" w:type="dxa"/>
            <w:shd w:val="clear" w:color="auto" w:fill="D9D9D9" w:themeFill="background1" w:themeFillShade="D9"/>
          </w:tcPr>
          <w:p w14:paraId="41CD83FB" w14:textId="77777777" w:rsidR="0021108D" w:rsidRDefault="0021108D" w:rsidP="000244A4">
            <w:pPr>
              <w:jc w:val="center"/>
              <w:rPr>
                <w:rFonts w:ascii="Times New Roman" w:hAnsi="Times New Roman" w:cs="Times New Roman"/>
                <w:sz w:val="20"/>
                <w:szCs w:val="20"/>
              </w:rPr>
            </w:pPr>
          </w:p>
        </w:tc>
        <w:tc>
          <w:tcPr>
            <w:tcW w:w="1417" w:type="dxa"/>
            <w:shd w:val="clear" w:color="auto" w:fill="D9D9D9" w:themeFill="background1" w:themeFillShade="D9"/>
          </w:tcPr>
          <w:p w14:paraId="044D0D34"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10</w:t>
            </w:r>
          </w:p>
        </w:tc>
        <w:tc>
          <w:tcPr>
            <w:tcW w:w="993" w:type="dxa"/>
            <w:shd w:val="clear" w:color="auto" w:fill="D9D9D9" w:themeFill="background1" w:themeFillShade="D9"/>
          </w:tcPr>
          <w:p w14:paraId="1B002F47"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83%</w:t>
            </w:r>
          </w:p>
        </w:tc>
      </w:tr>
      <w:tr w:rsidR="0021108D" w14:paraId="4BBA41B3" w14:textId="77777777" w:rsidTr="000244A4">
        <w:tc>
          <w:tcPr>
            <w:tcW w:w="576" w:type="dxa"/>
          </w:tcPr>
          <w:p w14:paraId="514DBF7C"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5.</w:t>
            </w:r>
          </w:p>
        </w:tc>
        <w:tc>
          <w:tcPr>
            <w:tcW w:w="1404" w:type="dxa"/>
          </w:tcPr>
          <w:p w14:paraId="2EB7EA9D"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MAFN</w:t>
            </w:r>
          </w:p>
        </w:tc>
        <w:tc>
          <w:tcPr>
            <w:tcW w:w="425" w:type="dxa"/>
          </w:tcPr>
          <w:p w14:paraId="60B05875" w14:textId="77777777" w:rsidR="0021108D" w:rsidRDefault="0021108D" w:rsidP="000244A4">
            <w:pPr>
              <w:jc w:val="center"/>
              <w:rPr>
                <w:rFonts w:ascii="Times New Roman" w:hAnsi="Times New Roman" w:cs="Times New Roman"/>
                <w:sz w:val="20"/>
                <w:szCs w:val="20"/>
              </w:rPr>
            </w:pPr>
          </w:p>
        </w:tc>
        <w:tc>
          <w:tcPr>
            <w:tcW w:w="425" w:type="dxa"/>
          </w:tcPr>
          <w:p w14:paraId="683E6F05" w14:textId="77777777" w:rsidR="0021108D" w:rsidRDefault="0021108D" w:rsidP="000244A4">
            <w:pPr>
              <w:jc w:val="center"/>
              <w:rPr>
                <w:rFonts w:ascii="Times New Roman" w:hAnsi="Times New Roman" w:cs="Times New Roman"/>
                <w:sz w:val="20"/>
                <w:szCs w:val="20"/>
              </w:rPr>
            </w:pPr>
          </w:p>
        </w:tc>
        <w:tc>
          <w:tcPr>
            <w:tcW w:w="464" w:type="dxa"/>
          </w:tcPr>
          <w:p w14:paraId="3E360FF2"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2</w:t>
            </w:r>
          </w:p>
        </w:tc>
        <w:tc>
          <w:tcPr>
            <w:tcW w:w="387" w:type="dxa"/>
          </w:tcPr>
          <w:p w14:paraId="3B0E9DCB" w14:textId="77777777" w:rsidR="0021108D" w:rsidRDefault="0021108D" w:rsidP="000244A4">
            <w:pPr>
              <w:jc w:val="center"/>
              <w:rPr>
                <w:rFonts w:ascii="Times New Roman" w:hAnsi="Times New Roman" w:cs="Times New Roman"/>
                <w:sz w:val="20"/>
                <w:szCs w:val="20"/>
              </w:rPr>
            </w:pPr>
          </w:p>
        </w:tc>
        <w:tc>
          <w:tcPr>
            <w:tcW w:w="425" w:type="dxa"/>
          </w:tcPr>
          <w:p w14:paraId="3AC83748"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4</w:t>
            </w:r>
          </w:p>
        </w:tc>
        <w:tc>
          <w:tcPr>
            <w:tcW w:w="425" w:type="dxa"/>
          </w:tcPr>
          <w:p w14:paraId="2DFDAA63" w14:textId="77777777" w:rsidR="0021108D" w:rsidRDefault="0021108D" w:rsidP="000244A4">
            <w:pPr>
              <w:jc w:val="center"/>
              <w:rPr>
                <w:rFonts w:ascii="Times New Roman" w:hAnsi="Times New Roman" w:cs="Times New Roman"/>
                <w:sz w:val="20"/>
                <w:szCs w:val="20"/>
              </w:rPr>
            </w:pPr>
          </w:p>
        </w:tc>
        <w:tc>
          <w:tcPr>
            <w:tcW w:w="426" w:type="dxa"/>
          </w:tcPr>
          <w:p w14:paraId="777E5AA6" w14:textId="77777777" w:rsidR="0021108D" w:rsidRDefault="0021108D" w:rsidP="000244A4">
            <w:pPr>
              <w:jc w:val="center"/>
              <w:rPr>
                <w:rFonts w:ascii="Times New Roman" w:hAnsi="Times New Roman" w:cs="Times New Roman"/>
                <w:sz w:val="20"/>
                <w:szCs w:val="20"/>
              </w:rPr>
            </w:pPr>
          </w:p>
        </w:tc>
        <w:tc>
          <w:tcPr>
            <w:tcW w:w="425" w:type="dxa"/>
          </w:tcPr>
          <w:p w14:paraId="45688578" w14:textId="77777777" w:rsidR="0021108D" w:rsidRDefault="0021108D" w:rsidP="000244A4">
            <w:pPr>
              <w:jc w:val="center"/>
              <w:rPr>
                <w:rFonts w:ascii="Times New Roman" w:hAnsi="Times New Roman" w:cs="Times New Roman"/>
                <w:sz w:val="20"/>
                <w:szCs w:val="20"/>
              </w:rPr>
            </w:pPr>
          </w:p>
        </w:tc>
        <w:tc>
          <w:tcPr>
            <w:tcW w:w="425" w:type="dxa"/>
          </w:tcPr>
          <w:p w14:paraId="55D52D7A"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4</w:t>
            </w:r>
          </w:p>
        </w:tc>
        <w:tc>
          <w:tcPr>
            <w:tcW w:w="425" w:type="dxa"/>
          </w:tcPr>
          <w:p w14:paraId="6E3E75D6" w14:textId="77777777" w:rsidR="0021108D" w:rsidRDefault="0021108D" w:rsidP="000244A4">
            <w:pPr>
              <w:jc w:val="center"/>
              <w:rPr>
                <w:rFonts w:ascii="Times New Roman" w:hAnsi="Times New Roman" w:cs="Times New Roman"/>
                <w:sz w:val="20"/>
                <w:szCs w:val="20"/>
              </w:rPr>
            </w:pPr>
          </w:p>
        </w:tc>
        <w:tc>
          <w:tcPr>
            <w:tcW w:w="426" w:type="dxa"/>
          </w:tcPr>
          <w:p w14:paraId="6D3B8EBF" w14:textId="77777777" w:rsidR="0021108D" w:rsidRDefault="0021108D" w:rsidP="000244A4">
            <w:pPr>
              <w:jc w:val="center"/>
              <w:rPr>
                <w:rFonts w:ascii="Times New Roman" w:hAnsi="Times New Roman" w:cs="Times New Roman"/>
                <w:sz w:val="20"/>
                <w:szCs w:val="20"/>
              </w:rPr>
            </w:pPr>
          </w:p>
        </w:tc>
        <w:tc>
          <w:tcPr>
            <w:tcW w:w="425" w:type="dxa"/>
          </w:tcPr>
          <w:p w14:paraId="20E026E8" w14:textId="77777777" w:rsidR="0021108D" w:rsidRDefault="0021108D" w:rsidP="000244A4">
            <w:pPr>
              <w:jc w:val="center"/>
              <w:rPr>
                <w:rFonts w:ascii="Times New Roman" w:hAnsi="Times New Roman" w:cs="Times New Roman"/>
                <w:sz w:val="20"/>
                <w:szCs w:val="20"/>
              </w:rPr>
            </w:pPr>
          </w:p>
        </w:tc>
        <w:tc>
          <w:tcPr>
            <w:tcW w:w="1417" w:type="dxa"/>
          </w:tcPr>
          <w:p w14:paraId="52414CF3"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10</w:t>
            </w:r>
          </w:p>
        </w:tc>
        <w:tc>
          <w:tcPr>
            <w:tcW w:w="993" w:type="dxa"/>
          </w:tcPr>
          <w:p w14:paraId="2E31E8BC"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83%</w:t>
            </w:r>
          </w:p>
        </w:tc>
      </w:tr>
      <w:tr w:rsidR="0021108D" w14:paraId="154E18F2" w14:textId="77777777" w:rsidTr="000244A4">
        <w:tc>
          <w:tcPr>
            <w:tcW w:w="576" w:type="dxa"/>
            <w:shd w:val="clear" w:color="auto" w:fill="D9D9D9" w:themeFill="background1" w:themeFillShade="D9"/>
          </w:tcPr>
          <w:p w14:paraId="43773BDB"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6.</w:t>
            </w:r>
          </w:p>
        </w:tc>
        <w:tc>
          <w:tcPr>
            <w:tcW w:w="1404" w:type="dxa"/>
            <w:shd w:val="clear" w:color="auto" w:fill="D9D9D9" w:themeFill="background1" w:themeFillShade="D9"/>
          </w:tcPr>
          <w:p w14:paraId="50401381"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MAGAF</w:t>
            </w:r>
          </w:p>
        </w:tc>
        <w:tc>
          <w:tcPr>
            <w:tcW w:w="425" w:type="dxa"/>
            <w:shd w:val="clear" w:color="auto" w:fill="D9D9D9" w:themeFill="background1" w:themeFillShade="D9"/>
          </w:tcPr>
          <w:p w14:paraId="453918A0" w14:textId="77777777" w:rsidR="0021108D" w:rsidRDefault="0021108D" w:rsidP="000244A4">
            <w:pPr>
              <w:jc w:val="center"/>
              <w:rPr>
                <w:rFonts w:ascii="Times New Roman" w:hAnsi="Times New Roman" w:cs="Times New Roman"/>
                <w:sz w:val="20"/>
                <w:szCs w:val="20"/>
              </w:rPr>
            </w:pPr>
          </w:p>
        </w:tc>
        <w:tc>
          <w:tcPr>
            <w:tcW w:w="425" w:type="dxa"/>
            <w:shd w:val="clear" w:color="auto" w:fill="D9D9D9" w:themeFill="background1" w:themeFillShade="D9"/>
          </w:tcPr>
          <w:p w14:paraId="3A728705"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3</w:t>
            </w:r>
          </w:p>
        </w:tc>
        <w:tc>
          <w:tcPr>
            <w:tcW w:w="464" w:type="dxa"/>
            <w:shd w:val="clear" w:color="auto" w:fill="D9D9D9" w:themeFill="background1" w:themeFillShade="D9"/>
          </w:tcPr>
          <w:p w14:paraId="56B29CF0" w14:textId="77777777" w:rsidR="0021108D" w:rsidRDefault="0021108D" w:rsidP="000244A4">
            <w:pPr>
              <w:jc w:val="center"/>
              <w:rPr>
                <w:rFonts w:ascii="Times New Roman" w:hAnsi="Times New Roman" w:cs="Times New Roman"/>
                <w:sz w:val="20"/>
                <w:szCs w:val="20"/>
              </w:rPr>
            </w:pPr>
          </w:p>
        </w:tc>
        <w:tc>
          <w:tcPr>
            <w:tcW w:w="387" w:type="dxa"/>
            <w:shd w:val="clear" w:color="auto" w:fill="D9D9D9" w:themeFill="background1" w:themeFillShade="D9"/>
          </w:tcPr>
          <w:p w14:paraId="1D3B8007" w14:textId="77777777" w:rsidR="0021108D" w:rsidRDefault="0021108D" w:rsidP="000244A4">
            <w:pPr>
              <w:jc w:val="center"/>
              <w:rPr>
                <w:rFonts w:ascii="Times New Roman" w:hAnsi="Times New Roman" w:cs="Times New Roman"/>
                <w:sz w:val="20"/>
                <w:szCs w:val="20"/>
              </w:rPr>
            </w:pPr>
          </w:p>
        </w:tc>
        <w:tc>
          <w:tcPr>
            <w:tcW w:w="425" w:type="dxa"/>
            <w:shd w:val="clear" w:color="auto" w:fill="D9D9D9" w:themeFill="background1" w:themeFillShade="D9"/>
          </w:tcPr>
          <w:p w14:paraId="0EAB420C"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4</w:t>
            </w:r>
          </w:p>
        </w:tc>
        <w:tc>
          <w:tcPr>
            <w:tcW w:w="425" w:type="dxa"/>
            <w:shd w:val="clear" w:color="auto" w:fill="D9D9D9" w:themeFill="background1" w:themeFillShade="D9"/>
          </w:tcPr>
          <w:p w14:paraId="5B116DFF" w14:textId="77777777" w:rsidR="0021108D" w:rsidRDefault="0021108D" w:rsidP="000244A4">
            <w:pPr>
              <w:jc w:val="center"/>
              <w:rPr>
                <w:rFonts w:ascii="Times New Roman" w:hAnsi="Times New Roman" w:cs="Times New Roman"/>
                <w:sz w:val="20"/>
                <w:szCs w:val="20"/>
              </w:rPr>
            </w:pPr>
          </w:p>
        </w:tc>
        <w:tc>
          <w:tcPr>
            <w:tcW w:w="426" w:type="dxa"/>
            <w:shd w:val="clear" w:color="auto" w:fill="D9D9D9" w:themeFill="background1" w:themeFillShade="D9"/>
          </w:tcPr>
          <w:p w14:paraId="46B5ACD9" w14:textId="77777777" w:rsidR="0021108D" w:rsidRDefault="0021108D" w:rsidP="000244A4">
            <w:pPr>
              <w:jc w:val="center"/>
              <w:rPr>
                <w:rFonts w:ascii="Times New Roman" w:hAnsi="Times New Roman" w:cs="Times New Roman"/>
                <w:sz w:val="20"/>
                <w:szCs w:val="20"/>
              </w:rPr>
            </w:pPr>
          </w:p>
        </w:tc>
        <w:tc>
          <w:tcPr>
            <w:tcW w:w="425" w:type="dxa"/>
            <w:shd w:val="clear" w:color="auto" w:fill="D9D9D9" w:themeFill="background1" w:themeFillShade="D9"/>
          </w:tcPr>
          <w:p w14:paraId="42B4D92C" w14:textId="77777777" w:rsidR="0021108D" w:rsidRDefault="0021108D" w:rsidP="000244A4">
            <w:pPr>
              <w:jc w:val="center"/>
              <w:rPr>
                <w:rFonts w:ascii="Times New Roman" w:hAnsi="Times New Roman" w:cs="Times New Roman"/>
                <w:sz w:val="20"/>
                <w:szCs w:val="20"/>
              </w:rPr>
            </w:pPr>
          </w:p>
        </w:tc>
        <w:tc>
          <w:tcPr>
            <w:tcW w:w="425" w:type="dxa"/>
            <w:shd w:val="clear" w:color="auto" w:fill="D9D9D9" w:themeFill="background1" w:themeFillShade="D9"/>
          </w:tcPr>
          <w:p w14:paraId="2EFC4CBE" w14:textId="77777777" w:rsidR="0021108D" w:rsidRDefault="0021108D" w:rsidP="000244A4">
            <w:pPr>
              <w:jc w:val="center"/>
              <w:rPr>
                <w:rFonts w:ascii="Times New Roman" w:hAnsi="Times New Roman" w:cs="Times New Roman"/>
                <w:sz w:val="20"/>
                <w:szCs w:val="20"/>
              </w:rPr>
            </w:pPr>
          </w:p>
        </w:tc>
        <w:tc>
          <w:tcPr>
            <w:tcW w:w="425" w:type="dxa"/>
            <w:shd w:val="clear" w:color="auto" w:fill="D9D9D9" w:themeFill="background1" w:themeFillShade="D9"/>
          </w:tcPr>
          <w:p w14:paraId="2018F41C" w14:textId="77777777" w:rsidR="0021108D" w:rsidRDefault="0021108D" w:rsidP="000244A4">
            <w:pPr>
              <w:jc w:val="center"/>
              <w:rPr>
                <w:rFonts w:ascii="Times New Roman" w:hAnsi="Times New Roman" w:cs="Times New Roman"/>
                <w:sz w:val="20"/>
                <w:szCs w:val="20"/>
              </w:rPr>
            </w:pPr>
          </w:p>
        </w:tc>
        <w:tc>
          <w:tcPr>
            <w:tcW w:w="426" w:type="dxa"/>
            <w:shd w:val="clear" w:color="auto" w:fill="D9D9D9" w:themeFill="background1" w:themeFillShade="D9"/>
          </w:tcPr>
          <w:p w14:paraId="78599CE7"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2</w:t>
            </w:r>
          </w:p>
        </w:tc>
        <w:tc>
          <w:tcPr>
            <w:tcW w:w="425" w:type="dxa"/>
            <w:shd w:val="clear" w:color="auto" w:fill="D9D9D9" w:themeFill="background1" w:themeFillShade="D9"/>
          </w:tcPr>
          <w:p w14:paraId="20E535BE" w14:textId="77777777" w:rsidR="0021108D" w:rsidRDefault="0021108D" w:rsidP="000244A4">
            <w:pPr>
              <w:jc w:val="center"/>
              <w:rPr>
                <w:rFonts w:ascii="Times New Roman" w:hAnsi="Times New Roman" w:cs="Times New Roman"/>
                <w:sz w:val="20"/>
                <w:szCs w:val="20"/>
              </w:rPr>
            </w:pPr>
          </w:p>
        </w:tc>
        <w:tc>
          <w:tcPr>
            <w:tcW w:w="1417" w:type="dxa"/>
            <w:shd w:val="clear" w:color="auto" w:fill="D9D9D9" w:themeFill="background1" w:themeFillShade="D9"/>
          </w:tcPr>
          <w:p w14:paraId="144B7C30"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9</w:t>
            </w:r>
          </w:p>
        </w:tc>
        <w:tc>
          <w:tcPr>
            <w:tcW w:w="993" w:type="dxa"/>
            <w:shd w:val="clear" w:color="auto" w:fill="D9D9D9" w:themeFill="background1" w:themeFillShade="D9"/>
          </w:tcPr>
          <w:p w14:paraId="2EE7FFD3"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75%</w:t>
            </w:r>
          </w:p>
        </w:tc>
      </w:tr>
      <w:tr w:rsidR="0021108D" w14:paraId="06D4B6B4" w14:textId="77777777" w:rsidTr="000244A4">
        <w:tc>
          <w:tcPr>
            <w:tcW w:w="576" w:type="dxa"/>
          </w:tcPr>
          <w:p w14:paraId="701FC6D7"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7.</w:t>
            </w:r>
          </w:p>
        </w:tc>
        <w:tc>
          <w:tcPr>
            <w:tcW w:w="1404" w:type="dxa"/>
          </w:tcPr>
          <w:p w14:paraId="0E1C1886"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HPB</w:t>
            </w:r>
          </w:p>
        </w:tc>
        <w:tc>
          <w:tcPr>
            <w:tcW w:w="425" w:type="dxa"/>
          </w:tcPr>
          <w:p w14:paraId="66E58E3D"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4</w:t>
            </w:r>
          </w:p>
        </w:tc>
        <w:tc>
          <w:tcPr>
            <w:tcW w:w="425" w:type="dxa"/>
          </w:tcPr>
          <w:p w14:paraId="0F8EB7E5" w14:textId="77777777" w:rsidR="0021108D" w:rsidRDefault="0021108D" w:rsidP="000244A4">
            <w:pPr>
              <w:jc w:val="center"/>
              <w:rPr>
                <w:rFonts w:ascii="Times New Roman" w:hAnsi="Times New Roman" w:cs="Times New Roman"/>
                <w:sz w:val="20"/>
                <w:szCs w:val="20"/>
              </w:rPr>
            </w:pPr>
          </w:p>
        </w:tc>
        <w:tc>
          <w:tcPr>
            <w:tcW w:w="464" w:type="dxa"/>
          </w:tcPr>
          <w:p w14:paraId="713177B9" w14:textId="77777777" w:rsidR="0021108D" w:rsidRDefault="0021108D" w:rsidP="000244A4">
            <w:pPr>
              <w:jc w:val="center"/>
              <w:rPr>
                <w:rFonts w:ascii="Times New Roman" w:hAnsi="Times New Roman" w:cs="Times New Roman"/>
                <w:sz w:val="20"/>
                <w:szCs w:val="20"/>
              </w:rPr>
            </w:pPr>
          </w:p>
        </w:tc>
        <w:tc>
          <w:tcPr>
            <w:tcW w:w="387" w:type="dxa"/>
          </w:tcPr>
          <w:p w14:paraId="11CAE281" w14:textId="77777777" w:rsidR="0021108D" w:rsidRDefault="0021108D" w:rsidP="000244A4">
            <w:pPr>
              <w:jc w:val="center"/>
              <w:rPr>
                <w:rFonts w:ascii="Times New Roman" w:hAnsi="Times New Roman" w:cs="Times New Roman"/>
                <w:sz w:val="20"/>
                <w:szCs w:val="20"/>
              </w:rPr>
            </w:pPr>
          </w:p>
        </w:tc>
        <w:tc>
          <w:tcPr>
            <w:tcW w:w="425" w:type="dxa"/>
          </w:tcPr>
          <w:p w14:paraId="2F6030BA" w14:textId="77777777" w:rsidR="0021108D" w:rsidRDefault="0021108D" w:rsidP="000244A4">
            <w:pPr>
              <w:jc w:val="center"/>
              <w:rPr>
                <w:rFonts w:ascii="Times New Roman" w:hAnsi="Times New Roman" w:cs="Times New Roman"/>
                <w:sz w:val="20"/>
                <w:szCs w:val="20"/>
              </w:rPr>
            </w:pPr>
          </w:p>
        </w:tc>
        <w:tc>
          <w:tcPr>
            <w:tcW w:w="425" w:type="dxa"/>
          </w:tcPr>
          <w:p w14:paraId="183A1C73" w14:textId="77777777" w:rsidR="0021108D" w:rsidRDefault="0021108D" w:rsidP="000244A4">
            <w:pPr>
              <w:jc w:val="center"/>
              <w:rPr>
                <w:rFonts w:ascii="Times New Roman" w:hAnsi="Times New Roman" w:cs="Times New Roman"/>
                <w:sz w:val="20"/>
                <w:szCs w:val="20"/>
              </w:rPr>
            </w:pPr>
          </w:p>
        </w:tc>
        <w:tc>
          <w:tcPr>
            <w:tcW w:w="426" w:type="dxa"/>
          </w:tcPr>
          <w:p w14:paraId="08622932"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2</w:t>
            </w:r>
          </w:p>
        </w:tc>
        <w:tc>
          <w:tcPr>
            <w:tcW w:w="425" w:type="dxa"/>
          </w:tcPr>
          <w:p w14:paraId="38D3063B" w14:textId="77777777" w:rsidR="0021108D" w:rsidRDefault="0021108D" w:rsidP="000244A4">
            <w:pPr>
              <w:jc w:val="center"/>
              <w:rPr>
                <w:rFonts w:ascii="Times New Roman" w:hAnsi="Times New Roman" w:cs="Times New Roman"/>
                <w:sz w:val="20"/>
                <w:szCs w:val="20"/>
              </w:rPr>
            </w:pPr>
          </w:p>
        </w:tc>
        <w:tc>
          <w:tcPr>
            <w:tcW w:w="425" w:type="dxa"/>
          </w:tcPr>
          <w:p w14:paraId="12A2DF93" w14:textId="77777777" w:rsidR="0021108D" w:rsidRDefault="0021108D" w:rsidP="000244A4">
            <w:pPr>
              <w:jc w:val="center"/>
              <w:rPr>
                <w:rFonts w:ascii="Times New Roman" w:hAnsi="Times New Roman" w:cs="Times New Roman"/>
                <w:sz w:val="20"/>
                <w:szCs w:val="20"/>
              </w:rPr>
            </w:pPr>
          </w:p>
        </w:tc>
        <w:tc>
          <w:tcPr>
            <w:tcW w:w="425" w:type="dxa"/>
          </w:tcPr>
          <w:p w14:paraId="0D67D196"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3</w:t>
            </w:r>
          </w:p>
        </w:tc>
        <w:tc>
          <w:tcPr>
            <w:tcW w:w="426" w:type="dxa"/>
          </w:tcPr>
          <w:p w14:paraId="62E03065" w14:textId="77777777" w:rsidR="0021108D" w:rsidRDefault="0021108D" w:rsidP="000244A4">
            <w:pPr>
              <w:jc w:val="center"/>
              <w:rPr>
                <w:rFonts w:ascii="Times New Roman" w:hAnsi="Times New Roman" w:cs="Times New Roman"/>
                <w:sz w:val="20"/>
                <w:szCs w:val="20"/>
              </w:rPr>
            </w:pPr>
          </w:p>
        </w:tc>
        <w:tc>
          <w:tcPr>
            <w:tcW w:w="425" w:type="dxa"/>
          </w:tcPr>
          <w:p w14:paraId="4DAD88C7" w14:textId="77777777" w:rsidR="0021108D" w:rsidRDefault="0021108D" w:rsidP="000244A4">
            <w:pPr>
              <w:jc w:val="center"/>
              <w:rPr>
                <w:rFonts w:ascii="Times New Roman" w:hAnsi="Times New Roman" w:cs="Times New Roman"/>
                <w:sz w:val="20"/>
                <w:szCs w:val="20"/>
              </w:rPr>
            </w:pPr>
          </w:p>
        </w:tc>
        <w:tc>
          <w:tcPr>
            <w:tcW w:w="1417" w:type="dxa"/>
          </w:tcPr>
          <w:p w14:paraId="15651E53"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9</w:t>
            </w:r>
          </w:p>
        </w:tc>
        <w:tc>
          <w:tcPr>
            <w:tcW w:w="993" w:type="dxa"/>
          </w:tcPr>
          <w:p w14:paraId="63491C6F"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75%</w:t>
            </w:r>
          </w:p>
        </w:tc>
      </w:tr>
      <w:tr w:rsidR="0021108D" w14:paraId="4E4B0A79" w14:textId="77777777" w:rsidTr="000244A4">
        <w:tc>
          <w:tcPr>
            <w:tcW w:w="576" w:type="dxa"/>
            <w:shd w:val="clear" w:color="auto" w:fill="D9D9D9" w:themeFill="background1" w:themeFillShade="D9"/>
          </w:tcPr>
          <w:p w14:paraId="2971CBD8"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8.</w:t>
            </w:r>
          </w:p>
        </w:tc>
        <w:tc>
          <w:tcPr>
            <w:tcW w:w="1404" w:type="dxa"/>
            <w:shd w:val="clear" w:color="auto" w:fill="D9D9D9" w:themeFill="background1" w:themeFillShade="D9"/>
          </w:tcPr>
          <w:p w14:paraId="0DA5D6A4"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GBP</w:t>
            </w:r>
          </w:p>
        </w:tc>
        <w:tc>
          <w:tcPr>
            <w:tcW w:w="425" w:type="dxa"/>
            <w:shd w:val="clear" w:color="auto" w:fill="D9D9D9" w:themeFill="background1" w:themeFillShade="D9"/>
          </w:tcPr>
          <w:p w14:paraId="2E281BC2" w14:textId="77777777" w:rsidR="0021108D" w:rsidRDefault="0021108D" w:rsidP="000244A4">
            <w:pPr>
              <w:jc w:val="center"/>
              <w:rPr>
                <w:rFonts w:ascii="Times New Roman" w:hAnsi="Times New Roman" w:cs="Times New Roman"/>
                <w:sz w:val="20"/>
                <w:szCs w:val="20"/>
              </w:rPr>
            </w:pPr>
          </w:p>
        </w:tc>
        <w:tc>
          <w:tcPr>
            <w:tcW w:w="425" w:type="dxa"/>
            <w:shd w:val="clear" w:color="auto" w:fill="D9D9D9" w:themeFill="background1" w:themeFillShade="D9"/>
          </w:tcPr>
          <w:p w14:paraId="53BDB492"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3</w:t>
            </w:r>
          </w:p>
        </w:tc>
        <w:tc>
          <w:tcPr>
            <w:tcW w:w="464" w:type="dxa"/>
            <w:shd w:val="clear" w:color="auto" w:fill="D9D9D9" w:themeFill="background1" w:themeFillShade="D9"/>
          </w:tcPr>
          <w:p w14:paraId="2FC52FBD" w14:textId="77777777" w:rsidR="0021108D" w:rsidRDefault="0021108D" w:rsidP="000244A4">
            <w:pPr>
              <w:jc w:val="center"/>
              <w:rPr>
                <w:rFonts w:ascii="Times New Roman" w:hAnsi="Times New Roman" w:cs="Times New Roman"/>
                <w:sz w:val="20"/>
                <w:szCs w:val="20"/>
              </w:rPr>
            </w:pPr>
          </w:p>
        </w:tc>
        <w:tc>
          <w:tcPr>
            <w:tcW w:w="387" w:type="dxa"/>
            <w:shd w:val="clear" w:color="auto" w:fill="D9D9D9" w:themeFill="background1" w:themeFillShade="D9"/>
          </w:tcPr>
          <w:p w14:paraId="3AC53250" w14:textId="77777777" w:rsidR="0021108D" w:rsidRDefault="0021108D" w:rsidP="000244A4">
            <w:pPr>
              <w:jc w:val="center"/>
              <w:rPr>
                <w:rFonts w:ascii="Times New Roman" w:hAnsi="Times New Roman" w:cs="Times New Roman"/>
                <w:sz w:val="20"/>
                <w:szCs w:val="20"/>
              </w:rPr>
            </w:pPr>
          </w:p>
        </w:tc>
        <w:tc>
          <w:tcPr>
            <w:tcW w:w="425" w:type="dxa"/>
            <w:shd w:val="clear" w:color="auto" w:fill="D9D9D9" w:themeFill="background1" w:themeFillShade="D9"/>
          </w:tcPr>
          <w:p w14:paraId="3A27F9EF" w14:textId="77777777" w:rsidR="0021108D" w:rsidRDefault="0021108D" w:rsidP="000244A4">
            <w:pPr>
              <w:jc w:val="center"/>
              <w:rPr>
                <w:rFonts w:ascii="Times New Roman" w:hAnsi="Times New Roman" w:cs="Times New Roman"/>
                <w:sz w:val="20"/>
                <w:szCs w:val="20"/>
              </w:rPr>
            </w:pPr>
          </w:p>
        </w:tc>
        <w:tc>
          <w:tcPr>
            <w:tcW w:w="425" w:type="dxa"/>
            <w:shd w:val="clear" w:color="auto" w:fill="D9D9D9" w:themeFill="background1" w:themeFillShade="D9"/>
          </w:tcPr>
          <w:p w14:paraId="2AAC1B9E"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3</w:t>
            </w:r>
          </w:p>
        </w:tc>
        <w:tc>
          <w:tcPr>
            <w:tcW w:w="426" w:type="dxa"/>
            <w:shd w:val="clear" w:color="auto" w:fill="D9D9D9" w:themeFill="background1" w:themeFillShade="D9"/>
          </w:tcPr>
          <w:p w14:paraId="27AC556A" w14:textId="77777777" w:rsidR="0021108D" w:rsidRDefault="0021108D" w:rsidP="000244A4">
            <w:pPr>
              <w:jc w:val="center"/>
              <w:rPr>
                <w:rFonts w:ascii="Times New Roman" w:hAnsi="Times New Roman" w:cs="Times New Roman"/>
                <w:sz w:val="20"/>
                <w:szCs w:val="20"/>
              </w:rPr>
            </w:pPr>
          </w:p>
        </w:tc>
        <w:tc>
          <w:tcPr>
            <w:tcW w:w="425" w:type="dxa"/>
            <w:shd w:val="clear" w:color="auto" w:fill="D9D9D9" w:themeFill="background1" w:themeFillShade="D9"/>
          </w:tcPr>
          <w:p w14:paraId="19559542" w14:textId="77777777" w:rsidR="0021108D" w:rsidRDefault="0021108D" w:rsidP="000244A4">
            <w:pPr>
              <w:jc w:val="center"/>
              <w:rPr>
                <w:rFonts w:ascii="Times New Roman" w:hAnsi="Times New Roman" w:cs="Times New Roman"/>
                <w:sz w:val="20"/>
                <w:szCs w:val="20"/>
              </w:rPr>
            </w:pPr>
          </w:p>
        </w:tc>
        <w:tc>
          <w:tcPr>
            <w:tcW w:w="425" w:type="dxa"/>
            <w:shd w:val="clear" w:color="auto" w:fill="D9D9D9" w:themeFill="background1" w:themeFillShade="D9"/>
          </w:tcPr>
          <w:p w14:paraId="034BBEFA" w14:textId="77777777" w:rsidR="0021108D" w:rsidRDefault="0021108D" w:rsidP="000244A4">
            <w:pPr>
              <w:jc w:val="center"/>
              <w:rPr>
                <w:rFonts w:ascii="Times New Roman" w:hAnsi="Times New Roman" w:cs="Times New Roman"/>
                <w:sz w:val="20"/>
                <w:szCs w:val="20"/>
              </w:rPr>
            </w:pPr>
          </w:p>
        </w:tc>
        <w:tc>
          <w:tcPr>
            <w:tcW w:w="425" w:type="dxa"/>
            <w:shd w:val="clear" w:color="auto" w:fill="D9D9D9" w:themeFill="background1" w:themeFillShade="D9"/>
          </w:tcPr>
          <w:p w14:paraId="0BEA2091" w14:textId="77777777" w:rsidR="0021108D" w:rsidRDefault="0021108D" w:rsidP="000244A4">
            <w:pPr>
              <w:jc w:val="center"/>
              <w:rPr>
                <w:rFonts w:ascii="Times New Roman" w:hAnsi="Times New Roman" w:cs="Times New Roman"/>
                <w:sz w:val="20"/>
                <w:szCs w:val="20"/>
              </w:rPr>
            </w:pPr>
          </w:p>
        </w:tc>
        <w:tc>
          <w:tcPr>
            <w:tcW w:w="426" w:type="dxa"/>
            <w:shd w:val="clear" w:color="auto" w:fill="D9D9D9" w:themeFill="background1" w:themeFillShade="D9"/>
          </w:tcPr>
          <w:p w14:paraId="2FF00071"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2</w:t>
            </w:r>
          </w:p>
        </w:tc>
        <w:tc>
          <w:tcPr>
            <w:tcW w:w="425" w:type="dxa"/>
            <w:shd w:val="clear" w:color="auto" w:fill="D9D9D9" w:themeFill="background1" w:themeFillShade="D9"/>
          </w:tcPr>
          <w:p w14:paraId="254DCE81" w14:textId="77777777" w:rsidR="0021108D" w:rsidRDefault="0021108D" w:rsidP="000244A4">
            <w:pPr>
              <w:jc w:val="center"/>
              <w:rPr>
                <w:rFonts w:ascii="Times New Roman" w:hAnsi="Times New Roman" w:cs="Times New Roman"/>
                <w:sz w:val="20"/>
                <w:szCs w:val="20"/>
              </w:rPr>
            </w:pPr>
          </w:p>
        </w:tc>
        <w:tc>
          <w:tcPr>
            <w:tcW w:w="1417" w:type="dxa"/>
            <w:shd w:val="clear" w:color="auto" w:fill="D9D9D9" w:themeFill="background1" w:themeFillShade="D9"/>
          </w:tcPr>
          <w:p w14:paraId="34F7DED4"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8</w:t>
            </w:r>
          </w:p>
        </w:tc>
        <w:tc>
          <w:tcPr>
            <w:tcW w:w="993" w:type="dxa"/>
            <w:shd w:val="clear" w:color="auto" w:fill="D9D9D9" w:themeFill="background1" w:themeFillShade="D9"/>
          </w:tcPr>
          <w:p w14:paraId="242C3070"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67%</w:t>
            </w:r>
          </w:p>
        </w:tc>
      </w:tr>
      <w:tr w:rsidR="0021108D" w14:paraId="35715C3B" w14:textId="77777777" w:rsidTr="000244A4">
        <w:tc>
          <w:tcPr>
            <w:tcW w:w="576" w:type="dxa"/>
          </w:tcPr>
          <w:p w14:paraId="2FDD949E"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9.</w:t>
            </w:r>
          </w:p>
        </w:tc>
        <w:tc>
          <w:tcPr>
            <w:tcW w:w="1404" w:type="dxa"/>
          </w:tcPr>
          <w:p w14:paraId="629B4CA9"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LSML</w:t>
            </w:r>
          </w:p>
        </w:tc>
        <w:tc>
          <w:tcPr>
            <w:tcW w:w="425" w:type="dxa"/>
          </w:tcPr>
          <w:p w14:paraId="7AD8D25F" w14:textId="77777777" w:rsidR="0021108D" w:rsidRDefault="0021108D" w:rsidP="000244A4">
            <w:pPr>
              <w:jc w:val="center"/>
              <w:rPr>
                <w:rFonts w:ascii="Times New Roman" w:hAnsi="Times New Roman" w:cs="Times New Roman"/>
                <w:sz w:val="20"/>
                <w:szCs w:val="20"/>
              </w:rPr>
            </w:pPr>
          </w:p>
        </w:tc>
        <w:tc>
          <w:tcPr>
            <w:tcW w:w="425" w:type="dxa"/>
          </w:tcPr>
          <w:p w14:paraId="6B0B84B0"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3</w:t>
            </w:r>
          </w:p>
        </w:tc>
        <w:tc>
          <w:tcPr>
            <w:tcW w:w="464" w:type="dxa"/>
          </w:tcPr>
          <w:p w14:paraId="33EE4FA5" w14:textId="77777777" w:rsidR="0021108D" w:rsidRDefault="0021108D" w:rsidP="000244A4">
            <w:pPr>
              <w:jc w:val="center"/>
              <w:rPr>
                <w:rFonts w:ascii="Times New Roman" w:hAnsi="Times New Roman" w:cs="Times New Roman"/>
                <w:sz w:val="20"/>
                <w:szCs w:val="20"/>
              </w:rPr>
            </w:pPr>
          </w:p>
        </w:tc>
        <w:tc>
          <w:tcPr>
            <w:tcW w:w="387" w:type="dxa"/>
          </w:tcPr>
          <w:p w14:paraId="58724295" w14:textId="77777777" w:rsidR="0021108D" w:rsidRDefault="0021108D" w:rsidP="000244A4">
            <w:pPr>
              <w:jc w:val="center"/>
              <w:rPr>
                <w:rFonts w:ascii="Times New Roman" w:hAnsi="Times New Roman" w:cs="Times New Roman"/>
                <w:sz w:val="20"/>
                <w:szCs w:val="20"/>
              </w:rPr>
            </w:pPr>
          </w:p>
        </w:tc>
        <w:tc>
          <w:tcPr>
            <w:tcW w:w="425" w:type="dxa"/>
          </w:tcPr>
          <w:p w14:paraId="32713F92" w14:textId="77777777" w:rsidR="0021108D" w:rsidRDefault="0021108D" w:rsidP="000244A4">
            <w:pPr>
              <w:jc w:val="center"/>
              <w:rPr>
                <w:rFonts w:ascii="Times New Roman" w:hAnsi="Times New Roman" w:cs="Times New Roman"/>
                <w:sz w:val="20"/>
                <w:szCs w:val="20"/>
              </w:rPr>
            </w:pPr>
          </w:p>
        </w:tc>
        <w:tc>
          <w:tcPr>
            <w:tcW w:w="425" w:type="dxa"/>
          </w:tcPr>
          <w:p w14:paraId="3DA09E07"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3</w:t>
            </w:r>
          </w:p>
        </w:tc>
        <w:tc>
          <w:tcPr>
            <w:tcW w:w="426" w:type="dxa"/>
          </w:tcPr>
          <w:p w14:paraId="55DB5227" w14:textId="77777777" w:rsidR="0021108D" w:rsidRDefault="0021108D" w:rsidP="000244A4">
            <w:pPr>
              <w:jc w:val="center"/>
              <w:rPr>
                <w:rFonts w:ascii="Times New Roman" w:hAnsi="Times New Roman" w:cs="Times New Roman"/>
                <w:sz w:val="20"/>
                <w:szCs w:val="20"/>
              </w:rPr>
            </w:pPr>
          </w:p>
        </w:tc>
        <w:tc>
          <w:tcPr>
            <w:tcW w:w="425" w:type="dxa"/>
          </w:tcPr>
          <w:p w14:paraId="59EB7350" w14:textId="77777777" w:rsidR="0021108D" w:rsidRDefault="0021108D" w:rsidP="000244A4">
            <w:pPr>
              <w:jc w:val="center"/>
              <w:rPr>
                <w:rFonts w:ascii="Times New Roman" w:hAnsi="Times New Roman" w:cs="Times New Roman"/>
                <w:sz w:val="20"/>
                <w:szCs w:val="20"/>
              </w:rPr>
            </w:pPr>
          </w:p>
        </w:tc>
        <w:tc>
          <w:tcPr>
            <w:tcW w:w="425" w:type="dxa"/>
          </w:tcPr>
          <w:p w14:paraId="38B3B967" w14:textId="77777777" w:rsidR="0021108D" w:rsidRDefault="0021108D" w:rsidP="000244A4">
            <w:pPr>
              <w:jc w:val="center"/>
              <w:rPr>
                <w:rFonts w:ascii="Times New Roman" w:hAnsi="Times New Roman" w:cs="Times New Roman"/>
                <w:sz w:val="20"/>
                <w:szCs w:val="20"/>
              </w:rPr>
            </w:pPr>
          </w:p>
        </w:tc>
        <w:tc>
          <w:tcPr>
            <w:tcW w:w="425" w:type="dxa"/>
          </w:tcPr>
          <w:p w14:paraId="61DC6920"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3</w:t>
            </w:r>
          </w:p>
        </w:tc>
        <w:tc>
          <w:tcPr>
            <w:tcW w:w="426" w:type="dxa"/>
          </w:tcPr>
          <w:p w14:paraId="5FB9E01E" w14:textId="77777777" w:rsidR="0021108D" w:rsidRDefault="0021108D" w:rsidP="000244A4">
            <w:pPr>
              <w:jc w:val="center"/>
              <w:rPr>
                <w:rFonts w:ascii="Times New Roman" w:hAnsi="Times New Roman" w:cs="Times New Roman"/>
                <w:sz w:val="20"/>
                <w:szCs w:val="20"/>
              </w:rPr>
            </w:pPr>
          </w:p>
        </w:tc>
        <w:tc>
          <w:tcPr>
            <w:tcW w:w="425" w:type="dxa"/>
          </w:tcPr>
          <w:p w14:paraId="78D7C386" w14:textId="77777777" w:rsidR="0021108D" w:rsidRDefault="0021108D" w:rsidP="000244A4">
            <w:pPr>
              <w:jc w:val="center"/>
              <w:rPr>
                <w:rFonts w:ascii="Times New Roman" w:hAnsi="Times New Roman" w:cs="Times New Roman"/>
                <w:sz w:val="20"/>
                <w:szCs w:val="20"/>
              </w:rPr>
            </w:pPr>
          </w:p>
        </w:tc>
        <w:tc>
          <w:tcPr>
            <w:tcW w:w="1417" w:type="dxa"/>
          </w:tcPr>
          <w:p w14:paraId="0874E9B6"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9</w:t>
            </w:r>
          </w:p>
        </w:tc>
        <w:tc>
          <w:tcPr>
            <w:tcW w:w="993" w:type="dxa"/>
          </w:tcPr>
          <w:p w14:paraId="0836B2AD"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75%</w:t>
            </w:r>
          </w:p>
        </w:tc>
      </w:tr>
      <w:tr w:rsidR="0021108D" w14:paraId="71E095D3" w14:textId="77777777" w:rsidTr="000244A4">
        <w:tc>
          <w:tcPr>
            <w:tcW w:w="576" w:type="dxa"/>
            <w:shd w:val="clear" w:color="auto" w:fill="D9D9D9" w:themeFill="background1" w:themeFillShade="D9"/>
          </w:tcPr>
          <w:p w14:paraId="58EC24EA"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10.</w:t>
            </w:r>
          </w:p>
        </w:tc>
        <w:tc>
          <w:tcPr>
            <w:tcW w:w="1404" w:type="dxa"/>
            <w:shd w:val="clear" w:color="auto" w:fill="D9D9D9" w:themeFill="background1" w:themeFillShade="D9"/>
          </w:tcPr>
          <w:p w14:paraId="76510AE8"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NZMJ</w:t>
            </w:r>
          </w:p>
        </w:tc>
        <w:tc>
          <w:tcPr>
            <w:tcW w:w="425" w:type="dxa"/>
            <w:shd w:val="clear" w:color="auto" w:fill="D9D9D9" w:themeFill="background1" w:themeFillShade="D9"/>
          </w:tcPr>
          <w:p w14:paraId="1E1C67AF"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4</w:t>
            </w:r>
          </w:p>
        </w:tc>
        <w:tc>
          <w:tcPr>
            <w:tcW w:w="425" w:type="dxa"/>
            <w:shd w:val="clear" w:color="auto" w:fill="D9D9D9" w:themeFill="background1" w:themeFillShade="D9"/>
          </w:tcPr>
          <w:p w14:paraId="42C272B9" w14:textId="77777777" w:rsidR="0021108D" w:rsidRDefault="0021108D" w:rsidP="000244A4">
            <w:pPr>
              <w:jc w:val="center"/>
              <w:rPr>
                <w:rFonts w:ascii="Times New Roman" w:hAnsi="Times New Roman" w:cs="Times New Roman"/>
                <w:sz w:val="20"/>
                <w:szCs w:val="20"/>
              </w:rPr>
            </w:pPr>
          </w:p>
        </w:tc>
        <w:tc>
          <w:tcPr>
            <w:tcW w:w="464" w:type="dxa"/>
            <w:shd w:val="clear" w:color="auto" w:fill="D9D9D9" w:themeFill="background1" w:themeFillShade="D9"/>
          </w:tcPr>
          <w:p w14:paraId="38B80E5B" w14:textId="77777777" w:rsidR="0021108D" w:rsidRDefault="0021108D" w:rsidP="000244A4">
            <w:pPr>
              <w:jc w:val="center"/>
              <w:rPr>
                <w:rFonts w:ascii="Times New Roman" w:hAnsi="Times New Roman" w:cs="Times New Roman"/>
                <w:sz w:val="20"/>
                <w:szCs w:val="20"/>
              </w:rPr>
            </w:pPr>
          </w:p>
        </w:tc>
        <w:tc>
          <w:tcPr>
            <w:tcW w:w="387" w:type="dxa"/>
            <w:shd w:val="clear" w:color="auto" w:fill="D9D9D9" w:themeFill="background1" w:themeFillShade="D9"/>
          </w:tcPr>
          <w:p w14:paraId="080B8929" w14:textId="77777777" w:rsidR="0021108D" w:rsidRDefault="0021108D" w:rsidP="000244A4">
            <w:pPr>
              <w:jc w:val="center"/>
              <w:rPr>
                <w:rFonts w:ascii="Times New Roman" w:hAnsi="Times New Roman" w:cs="Times New Roman"/>
                <w:sz w:val="20"/>
                <w:szCs w:val="20"/>
              </w:rPr>
            </w:pPr>
          </w:p>
        </w:tc>
        <w:tc>
          <w:tcPr>
            <w:tcW w:w="425" w:type="dxa"/>
            <w:shd w:val="clear" w:color="auto" w:fill="D9D9D9" w:themeFill="background1" w:themeFillShade="D9"/>
          </w:tcPr>
          <w:p w14:paraId="3D99A40A" w14:textId="77777777" w:rsidR="0021108D" w:rsidRDefault="0021108D" w:rsidP="000244A4">
            <w:pPr>
              <w:jc w:val="center"/>
              <w:rPr>
                <w:rFonts w:ascii="Times New Roman" w:hAnsi="Times New Roman" w:cs="Times New Roman"/>
                <w:sz w:val="20"/>
                <w:szCs w:val="20"/>
              </w:rPr>
            </w:pPr>
          </w:p>
        </w:tc>
        <w:tc>
          <w:tcPr>
            <w:tcW w:w="425" w:type="dxa"/>
            <w:shd w:val="clear" w:color="auto" w:fill="D9D9D9" w:themeFill="background1" w:themeFillShade="D9"/>
          </w:tcPr>
          <w:p w14:paraId="4A36EBAC"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3</w:t>
            </w:r>
          </w:p>
        </w:tc>
        <w:tc>
          <w:tcPr>
            <w:tcW w:w="426" w:type="dxa"/>
            <w:shd w:val="clear" w:color="auto" w:fill="D9D9D9" w:themeFill="background1" w:themeFillShade="D9"/>
          </w:tcPr>
          <w:p w14:paraId="37FC0FBC" w14:textId="77777777" w:rsidR="0021108D" w:rsidRDefault="0021108D" w:rsidP="000244A4">
            <w:pPr>
              <w:jc w:val="center"/>
              <w:rPr>
                <w:rFonts w:ascii="Times New Roman" w:hAnsi="Times New Roman" w:cs="Times New Roman"/>
                <w:sz w:val="20"/>
                <w:szCs w:val="20"/>
              </w:rPr>
            </w:pPr>
          </w:p>
        </w:tc>
        <w:tc>
          <w:tcPr>
            <w:tcW w:w="425" w:type="dxa"/>
            <w:shd w:val="clear" w:color="auto" w:fill="D9D9D9" w:themeFill="background1" w:themeFillShade="D9"/>
          </w:tcPr>
          <w:p w14:paraId="5BF46880" w14:textId="77777777" w:rsidR="0021108D" w:rsidRDefault="0021108D" w:rsidP="000244A4">
            <w:pPr>
              <w:jc w:val="center"/>
              <w:rPr>
                <w:rFonts w:ascii="Times New Roman" w:hAnsi="Times New Roman" w:cs="Times New Roman"/>
                <w:sz w:val="20"/>
                <w:szCs w:val="20"/>
              </w:rPr>
            </w:pPr>
          </w:p>
        </w:tc>
        <w:tc>
          <w:tcPr>
            <w:tcW w:w="425" w:type="dxa"/>
            <w:shd w:val="clear" w:color="auto" w:fill="D9D9D9" w:themeFill="background1" w:themeFillShade="D9"/>
          </w:tcPr>
          <w:p w14:paraId="4A59E219" w14:textId="77777777" w:rsidR="0021108D" w:rsidRDefault="0021108D" w:rsidP="000244A4">
            <w:pPr>
              <w:jc w:val="center"/>
              <w:rPr>
                <w:rFonts w:ascii="Times New Roman" w:hAnsi="Times New Roman" w:cs="Times New Roman"/>
                <w:sz w:val="20"/>
                <w:szCs w:val="20"/>
              </w:rPr>
            </w:pPr>
          </w:p>
        </w:tc>
        <w:tc>
          <w:tcPr>
            <w:tcW w:w="425" w:type="dxa"/>
            <w:shd w:val="clear" w:color="auto" w:fill="D9D9D9" w:themeFill="background1" w:themeFillShade="D9"/>
          </w:tcPr>
          <w:p w14:paraId="7543ACA0"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3</w:t>
            </w:r>
          </w:p>
        </w:tc>
        <w:tc>
          <w:tcPr>
            <w:tcW w:w="426" w:type="dxa"/>
            <w:shd w:val="clear" w:color="auto" w:fill="D9D9D9" w:themeFill="background1" w:themeFillShade="D9"/>
          </w:tcPr>
          <w:p w14:paraId="40426445" w14:textId="77777777" w:rsidR="0021108D" w:rsidRDefault="0021108D" w:rsidP="000244A4">
            <w:pPr>
              <w:jc w:val="center"/>
              <w:rPr>
                <w:rFonts w:ascii="Times New Roman" w:hAnsi="Times New Roman" w:cs="Times New Roman"/>
                <w:sz w:val="20"/>
                <w:szCs w:val="20"/>
              </w:rPr>
            </w:pPr>
          </w:p>
        </w:tc>
        <w:tc>
          <w:tcPr>
            <w:tcW w:w="425" w:type="dxa"/>
            <w:shd w:val="clear" w:color="auto" w:fill="D9D9D9" w:themeFill="background1" w:themeFillShade="D9"/>
          </w:tcPr>
          <w:p w14:paraId="4E0D8581" w14:textId="77777777" w:rsidR="0021108D" w:rsidRDefault="0021108D" w:rsidP="000244A4">
            <w:pPr>
              <w:jc w:val="center"/>
              <w:rPr>
                <w:rFonts w:ascii="Times New Roman" w:hAnsi="Times New Roman" w:cs="Times New Roman"/>
                <w:sz w:val="20"/>
                <w:szCs w:val="20"/>
              </w:rPr>
            </w:pPr>
          </w:p>
        </w:tc>
        <w:tc>
          <w:tcPr>
            <w:tcW w:w="1417" w:type="dxa"/>
            <w:shd w:val="clear" w:color="auto" w:fill="D9D9D9" w:themeFill="background1" w:themeFillShade="D9"/>
          </w:tcPr>
          <w:p w14:paraId="77C788EA"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10</w:t>
            </w:r>
          </w:p>
        </w:tc>
        <w:tc>
          <w:tcPr>
            <w:tcW w:w="993" w:type="dxa"/>
            <w:shd w:val="clear" w:color="auto" w:fill="D9D9D9" w:themeFill="background1" w:themeFillShade="D9"/>
          </w:tcPr>
          <w:p w14:paraId="3CDC7E28"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83%</w:t>
            </w:r>
          </w:p>
        </w:tc>
      </w:tr>
      <w:tr w:rsidR="0021108D" w14:paraId="378F7EA8" w14:textId="77777777" w:rsidTr="000244A4">
        <w:tc>
          <w:tcPr>
            <w:tcW w:w="576" w:type="dxa"/>
          </w:tcPr>
          <w:p w14:paraId="4FE0C2ED"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11.</w:t>
            </w:r>
          </w:p>
        </w:tc>
        <w:tc>
          <w:tcPr>
            <w:tcW w:w="1404" w:type="dxa"/>
          </w:tcPr>
          <w:p w14:paraId="7CA2E0ED"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MAGS</w:t>
            </w:r>
          </w:p>
        </w:tc>
        <w:tc>
          <w:tcPr>
            <w:tcW w:w="425" w:type="dxa"/>
          </w:tcPr>
          <w:p w14:paraId="0F9BD458" w14:textId="77777777" w:rsidR="0021108D" w:rsidRDefault="0021108D" w:rsidP="000244A4">
            <w:pPr>
              <w:jc w:val="center"/>
              <w:rPr>
                <w:rFonts w:ascii="Times New Roman" w:hAnsi="Times New Roman" w:cs="Times New Roman"/>
                <w:sz w:val="20"/>
                <w:szCs w:val="20"/>
              </w:rPr>
            </w:pPr>
          </w:p>
        </w:tc>
        <w:tc>
          <w:tcPr>
            <w:tcW w:w="425" w:type="dxa"/>
          </w:tcPr>
          <w:p w14:paraId="682DEB57"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3</w:t>
            </w:r>
          </w:p>
        </w:tc>
        <w:tc>
          <w:tcPr>
            <w:tcW w:w="464" w:type="dxa"/>
          </w:tcPr>
          <w:p w14:paraId="44AA4B5C" w14:textId="77777777" w:rsidR="0021108D" w:rsidRDefault="0021108D" w:rsidP="000244A4">
            <w:pPr>
              <w:jc w:val="center"/>
              <w:rPr>
                <w:rFonts w:ascii="Times New Roman" w:hAnsi="Times New Roman" w:cs="Times New Roman"/>
                <w:sz w:val="20"/>
                <w:szCs w:val="20"/>
              </w:rPr>
            </w:pPr>
          </w:p>
        </w:tc>
        <w:tc>
          <w:tcPr>
            <w:tcW w:w="387" w:type="dxa"/>
          </w:tcPr>
          <w:p w14:paraId="5419F1B2" w14:textId="77777777" w:rsidR="0021108D" w:rsidRDefault="0021108D" w:rsidP="000244A4">
            <w:pPr>
              <w:jc w:val="center"/>
              <w:rPr>
                <w:rFonts w:ascii="Times New Roman" w:hAnsi="Times New Roman" w:cs="Times New Roman"/>
                <w:sz w:val="20"/>
                <w:szCs w:val="20"/>
              </w:rPr>
            </w:pPr>
          </w:p>
        </w:tc>
        <w:tc>
          <w:tcPr>
            <w:tcW w:w="425" w:type="dxa"/>
          </w:tcPr>
          <w:p w14:paraId="025A1B60" w14:textId="77777777" w:rsidR="0021108D" w:rsidRDefault="0021108D" w:rsidP="000244A4">
            <w:pPr>
              <w:jc w:val="center"/>
              <w:rPr>
                <w:rFonts w:ascii="Times New Roman" w:hAnsi="Times New Roman" w:cs="Times New Roman"/>
                <w:sz w:val="20"/>
                <w:szCs w:val="20"/>
              </w:rPr>
            </w:pPr>
          </w:p>
        </w:tc>
        <w:tc>
          <w:tcPr>
            <w:tcW w:w="425" w:type="dxa"/>
          </w:tcPr>
          <w:p w14:paraId="55D8DFF4" w14:textId="77777777" w:rsidR="0021108D" w:rsidRDefault="0021108D" w:rsidP="000244A4">
            <w:pPr>
              <w:jc w:val="center"/>
              <w:rPr>
                <w:rFonts w:ascii="Times New Roman" w:hAnsi="Times New Roman" w:cs="Times New Roman"/>
                <w:sz w:val="20"/>
                <w:szCs w:val="20"/>
              </w:rPr>
            </w:pPr>
          </w:p>
        </w:tc>
        <w:tc>
          <w:tcPr>
            <w:tcW w:w="426" w:type="dxa"/>
          </w:tcPr>
          <w:p w14:paraId="7C1488AD"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2</w:t>
            </w:r>
          </w:p>
        </w:tc>
        <w:tc>
          <w:tcPr>
            <w:tcW w:w="425" w:type="dxa"/>
          </w:tcPr>
          <w:p w14:paraId="3ACC616A" w14:textId="77777777" w:rsidR="0021108D" w:rsidRDefault="0021108D" w:rsidP="000244A4">
            <w:pPr>
              <w:jc w:val="center"/>
              <w:rPr>
                <w:rFonts w:ascii="Times New Roman" w:hAnsi="Times New Roman" w:cs="Times New Roman"/>
                <w:sz w:val="20"/>
                <w:szCs w:val="20"/>
              </w:rPr>
            </w:pPr>
          </w:p>
        </w:tc>
        <w:tc>
          <w:tcPr>
            <w:tcW w:w="425" w:type="dxa"/>
          </w:tcPr>
          <w:p w14:paraId="4DC1F00E" w14:textId="77777777" w:rsidR="0021108D" w:rsidRDefault="0021108D" w:rsidP="000244A4">
            <w:pPr>
              <w:jc w:val="center"/>
              <w:rPr>
                <w:rFonts w:ascii="Times New Roman" w:hAnsi="Times New Roman" w:cs="Times New Roman"/>
                <w:sz w:val="20"/>
                <w:szCs w:val="20"/>
              </w:rPr>
            </w:pPr>
          </w:p>
        </w:tc>
        <w:tc>
          <w:tcPr>
            <w:tcW w:w="425" w:type="dxa"/>
          </w:tcPr>
          <w:p w14:paraId="24232D0B" w14:textId="77777777" w:rsidR="0021108D" w:rsidRDefault="0021108D" w:rsidP="000244A4">
            <w:pPr>
              <w:jc w:val="center"/>
              <w:rPr>
                <w:rFonts w:ascii="Times New Roman" w:hAnsi="Times New Roman" w:cs="Times New Roman"/>
                <w:sz w:val="20"/>
                <w:szCs w:val="20"/>
              </w:rPr>
            </w:pPr>
          </w:p>
        </w:tc>
        <w:tc>
          <w:tcPr>
            <w:tcW w:w="426" w:type="dxa"/>
          </w:tcPr>
          <w:p w14:paraId="7483BE4F"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2</w:t>
            </w:r>
          </w:p>
        </w:tc>
        <w:tc>
          <w:tcPr>
            <w:tcW w:w="425" w:type="dxa"/>
          </w:tcPr>
          <w:p w14:paraId="7D28C931" w14:textId="77777777" w:rsidR="0021108D" w:rsidRDefault="0021108D" w:rsidP="000244A4">
            <w:pPr>
              <w:jc w:val="center"/>
              <w:rPr>
                <w:rFonts w:ascii="Times New Roman" w:hAnsi="Times New Roman" w:cs="Times New Roman"/>
                <w:sz w:val="20"/>
                <w:szCs w:val="20"/>
              </w:rPr>
            </w:pPr>
          </w:p>
        </w:tc>
        <w:tc>
          <w:tcPr>
            <w:tcW w:w="1417" w:type="dxa"/>
          </w:tcPr>
          <w:p w14:paraId="20BB5D9B"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7</w:t>
            </w:r>
          </w:p>
        </w:tc>
        <w:tc>
          <w:tcPr>
            <w:tcW w:w="993" w:type="dxa"/>
          </w:tcPr>
          <w:p w14:paraId="4F02C013"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58%</w:t>
            </w:r>
          </w:p>
        </w:tc>
      </w:tr>
      <w:tr w:rsidR="0021108D" w14:paraId="2CA213F3" w14:textId="77777777" w:rsidTr="000244A4">
        <w:tc>
          <w:tcPr>
            <w:tcW w:w="576" w:type="dxa"/>
            <w:shd w:val="clear" w:color="auto" w:fill="D9D9D9" w:themeFill="background1" w:themeFillShade="D9"/>
          </w:tcPr>
          <w:p w14:paraId="16FAC023"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12.</w:t>
            </w:r>
          </w:p>
        </w:tc>
        <w:tc>
          <w:tcPr>
            <w:tcW w:w="1404" w:type="dxa"/>
            <w:shd w:val="clear" w:color="auto" w:fill="D9D9D9" w:themeFill="background1" w:themeFillShade="D9"/>
          </w:tcPr>
          <w:p w14:paraId="2CA9AEAC"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HIL</w:t>
            </w:r>
          </w:p>
        </w:tc>
        <w:tc>
          <w:tcPr>
            <w:tcW w:w="425" w:type="dxa"/>
            <w:shd w:val="clear" w:color="auto" w:fill="D9D9D9" w:themeFill="background1" w:themeFillShade="D9"/>
          </w:tcPr>
          <w:p w14:paraId="049EB98E"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4</w:t>
            </w:r>
          </w:p>
        </w:tc>
        <w:tc>
          <w:tcPr>
            <w:tcW w:w="425" w:type="dxa"/>
            <w:shd w:val="clear" w:color="auto" w:fill="D9D9D9" w:themeFill="background1" w:themeFillShade="D9"/>
          </w:tcPr>
          <w:p w14:paraId="5841317C" w14:textId="77777777" w:rsidR="0021108D" w:rsidRDefault="0021108D" w:rsidP="000244A4">
            <w:pPr>
              <w:jc w:val="center"/>
              <w:rPr>
                <w:rFonts w:ascii="Times New Roman" w:hAnsi="Times New Roman" w:cs="Times New Roman"/>
                <w:sz w:val="20"/>
                <w:szCs w:val="20"/>
              </w:rPr>
            </w:pPr>
          </w:p>
        </w:tc>
        <w:tc>
          <w:tcPr>
            <w:tcW w:w="464" w:type="dxa"/>
            <w:shd w:val="clear" w:color="auto" w:fill="D9D9D9" w:themeFill="background1" w:themeFillShade="D9"/>
          </w:tcPr>
          <w:p w14:paraId="58144507" w14:textId="77777777" w:rsidR="0021108D" w:rsidRDefault="0021108D" w:rsidP="000244A4">
            <w:pPr>
              <w:jc w:val="center"/>
              <w:rPr>
                <w:rFonts w:ascii="Times New Roman" w:hAnsi="Times New Roman" w:cs="Times New Roman"/>
                <w:sz w:val="20"/>
                <w:szCs w:val="20"/>
              </w:rPr>
            </w:pPr>
          </w:p>
        </w:tc>
        <w:tc>
          <w:tcPr>
            <w:tcW w:w="387" w:type="dxa"/>
            <w:shd w:val="clear" w:color="auto" w:fill="D9D9D9" w:themeFill="background1" w:themeFillShade="D9"/>
          </w:tcPr>
          <w:p w14:paraId="1CA8F55D" w14:textId="77777777" w:rsidR="0021108D" w:rsidRDefault="0021108D" w:rsidP="000244A4">
            <w:pPr>
              <w:jc w:val="center"/>
              <w:rPr>
                <w:rFonts w:ascii="Times New Roman" w:hAnsi="Times New Roman" w:cs="Times New Roman"/>
                <w:sz w:val="20"/>
                <w:szCs w:val="20"/>
              </w:rPr>
            </w:pPr>
          </w:p>
        </w:tc>
        <w:tc>
          <w:tcPr>
            <w:tcW w:w="425" w:type="dxa"/>
            <w:shd w:val="clear" w:color="auto" w:fill="D9D9D9" w:themeFill="background1" w:themeFillShade="D9"/>
          </w:tcPr>
          <w:p w14:paraId="18D99FC5" w14:textId="77777777" w:rsidR="0021108D" w:rsidRDefault="0021108D" w:rsidP="000244A4">
            <w:pPr>
              <w:jc w:val="center"/>
              <w:rPr>
                <w:rFonts w:ascii="Times New Roman" w:hAnsi="Times New Roman" w:cs="Times New Roman"/>
                <w:sz w:val="20"/>
                <w:szCs w:val="20"/>
              </w:rPr>
            </w:pPr>
          </w:p>
        </w:tc>
        <w:tc>
          <w:tcPr>
            <w:tcW w:w="425" w:type="dxa"/>
            <w:shd w:val="clear" w:color="auto" w:fill="D9D9D9" w:themeFill="background1" w:themeFillShade="D9"/>
          </w:tcPr>
          <w:p w14:paraId="6FD2F7C5"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3</w:t>
            </w:r>
          </w:p>
        </w:tc>
        <w:tc>
          <w:tcPr>
            <w:tcW w:w="426" w:type="dxa"/>
            <w:shd w:val="clear" w:color="auto" w:fill="D9D9D9" w:themeFill="background1" w:themeFillShade="D9"/>
          </w:tcPr>
          <w:p w14:paraId="0B782B0B" w14:textId="77777777" w:rsidR="0021108D" w:rsidRDefault="0021108D" w:rsidP="000244A4">
            <w:pPr>
              <w:jc w:val="center"/>
              <w:rPr>
                <w:rFonts w:ascii="Times New Roman" w:hAnsi="Times New Roman" w:cs="Times New Roman"/>
                <w:sz w:val="20"/>
                <w:szCs w:val="20"/>
              </w:rPr>
            </w:pPr>
          </w:p>
        </w:tc>
        <w:tc>
          <w:tcPr>
            <w:tcW w:w="425" w:type="dxa"/>
            <w:shd w:val="clear" w:color="auto" w:fill="D9D9D9" w:themeFill="background1" w:themeFillShade="D9"/>
          </w:tcPr>
          <w:p w14:paraId="1C17FCD2" w14:textId="77777777" w:rsidR="0021108D" w:rsidRDefault="0021108D" w:rsidP="000244A4">
            <w:pPr>
              <w:jc w:val="center"/>
              <w:rPr>
                <w:rFonts w:ascii="Times New Roman" w:hAnsi="Times New Roman" w:cs="Times New Roman"/>
                <w:sz w:val="20"/>
                <w:szCs w:val="20"/>
              </w:rPr>
            </w:pPr>
          </w:p>
        </w:tc>
        <w:tc>
          <w:tcPr>
            <w:tcW w:w="425" w:type="dxa"/>
            <w:shd w:val="clear" w:color="auto" w:fill="D9D9D9" w:themeFill="background1" w:themeFillShade="D9"/>
          </w:tcPr>
          <w:p w14:paraId="5F4AC420"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4</w:t>
            </w:r>
          </w:p>
        </w:tc>
        <w:tc>
          <w:tcPr>
            <w:tcW w:w="425" w:type="dxa"/>
            <w:shd w:val="clear" w:color="auto" w:fill="D9D9D9" w:themeFill="background1" w:themeFillShade="D9"/>
          </w:tcPr>
          <w:p w14:paraId="5252F689" w14:textId="77777777" w:rsidR="0021108D" w:rsidRDefault="0021108D" w:rsidP="000244A4">
            <w:pPr>
              <w:jc w:val="center"/>
              <w:rPr>
                <w:rFonts w:ascii="Times New Roman" w:hAnsi="Times New Roman" w:cs="Times New Roman"/>
                <w:sz w:val="20"/>
                <w:szCs w:val="20"/>
              </w:rPr>
            </w:pPr>
          </w:p>
        </w:tc>
        <w:tc>
          <w:tcPr>
            <w:tcW w:w="426" w:type="dxa"/>
            <w:shd w:val="clear" w:color="auto" w:fill="D9D9D9" w:themeFill="background1" w:themeFillShade="D9"/>
          </w:tcPr>
          <w:p w14:paraId="53C8C9B9" w14:textId="77777777" w:rsidR="0021108D" w:rsidRDefault="0021108D" w:rsidP="000244A4">
            <w:pPr>
              <w:jc w:val="center"/>
              <w:rPr>
                <w:rFonts w:ascii="Times New Roman" w:hAnsi="Times New Roman" w:cs="Times New Roman"/>
                <w:sz w:val="20"/>
                <w:szCs w:val="20"/>
              </w:rPr>
            </w:pPr>
          </w:p>
        </w:tc>
        <w:tc>
          <w:tcPr>
            <w:tcW w:w="425" w:type="dxa"/>
            <w:shd w:val="clear" w:color="auto" w:fill="D9D9D9" w:themeFill="background1" w:themeFillShade="D9"/>
          </w:tcPr>
          <w:p w14:paraId="58EFA3E2" w14:textId="77777777" w:rsidR="0021108D" w:rsidRDefault="0021108D" w:rsidP="000244A4">
            <w:pPr>
              <w:jc w:val="center"/>
              <w:rPr>
                <w:rFonts w:ascii="Times New Roman" w:hAnsi="Times New Roman" w:cs="Times New Roman"/>
                <w:sz w:val="20"/>
                <w:szCs w:val="20"/>
              </w:rPr>
            </w:pPr>
          </w:p>
        </w:tc>
        <w:tc>
          <w:tcPr>
            <w:tcW w:w="1417" w:type="dxa"/>
            <w:shd w:val="clear" w:color="auto" w:fill="D9D9D9" w:themeFill="background1" w:themeFillShade="D9"/>
          </w:tcPr>
          <w:p w14:paraId="7C6F0198"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11</w:t>
            </w:r>
          </w:p>
        </w:tc>
        <w:tc>
          <w:tcPr>
            <w:tcW w:w="993" w:type="dxa"/>
            <w:shd w:val="clear" w:color="auto" w:fill="D9D9D9" w:themeFill="background1" w:themeFillShade="D9"/>
          </w:tcPr>
          <w:p w14:paraId="499D2505"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92%</w:t>
            </w:r>
          </w:p>
        </w:tc>
      </w:tr>
      <w:tr w:rsidR="0021108D" w14:paraId="61D0EB9C" w14:textId="77777777" w:rsidTr="000244A4">
        <w:tc>
          <w:tcPr>
            <w:tcW w:w="7083" w:type="dxa"/>
            <w:gridSpan w:val="14"/>
            <w:shd w:val="clear" w:color="auto" w:fill="FFFFFF" w:themeFill="background1"/>
          </w:tcPr>
          <w:p w14:paraId="60E410AA" w14:textId="587CEF0B" w:rsidR="0021108D" w:rsidRPr="001E5D39" w:rsidRDefault="001E5D39" w:rsidP="000244A4">
            <w:pPr>
              <w:jc w:val="center"/>
              <w:rPr>
                <w:rFonts w:ascii="Times New Roman" w:hAnsi="Times New Roman" w:cs="Times New Roman"/>
                <w:b/>
                <w:bCs/>
                <w:sz w:val="20"/>
                <w:szCs w:val="20"/>
              </w:rPr>
            </w:pPr>
            <w:r w:rsidRPr="001E5D39">
              <w:rPr>
                <w:rFonts w:ascii="Times New Roman" w:hAnsi="Times New Roman" w:cs="Times New Roman"/>
                <w:b/>
                <w:bCs/>
                <w:sz w:val="20"/>
                <w:szCs w:val="20"/>
              </w:rPr>
              <w:t xml:space="preserve">Jumlah Skor Keseluruhan </w:t>
            </w:r>
          </w:p>
        </w:tc>
        <w:tc>
          <w:tcPr>
            <w:tcW w:w="1417" w:type="dxa"/>
            <w:shd w:val="clear" w:color="auto" w:fill="FFFFFF" w:themeFill="background1"/>
          </w:tcPr>
          <w:p w14:paraId="28603D39" w14:textId="6ABBA959"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114</w:t>
            </w:r>
          </w:p>
        </w:tc>
        <w:tc>
          <w:tcPr>
            <w:tcW w:w="993" w:type="dxa"/>
            <w:shd w:val="clear" w:color="auto" w:fill="FFFFFF" w:themeFill="background1"/>
          </w:tcPr>
          <w:p w14:paraId="0F198A07" w14:textId="77777777" w:rsidR="0021108D" w:rsidRDefault="0021108D" w:rsidP="000244A4">
            <w:pPr>
              <w:jc w:val="center"/>
              <w:rPr>
                <w:rFonts w:ascii="Times New Roman" w:hAnsi="Times New Roman" w:cs="Times New Roman"/>
                <w:sz w:val="20"/>
                <w:szCs w:val="20"/>
              </w:rPr>
            </w:pPr>
          </w:p>
        </w:tc>
      </w:tr>
      <w:tr w:rsidR="0021108D" w14:paraId="12588704" w14:textId="77777777" w:rsidTr="000244A4">
        <w:tc>
          <w:tcPr>
            <w:tcW w:w="7083" w:type="dxa"/>
            <w:gridSpan w:val="14"/>
            <w:shd w:val="clear" w:color="auto" w:fill="D9D9D9" w:themeFill="background1" w:themeFillShade="D9"/>
          </w:tcPr>
          <w:p w14:paraId="26EB9AF0" w14:textId="1EBE82F1" w:rsidR="0021108D" w:rsidRPr="001E5D39" w:rsidRDefault="001E5D39" w:rsidP="000244A4">
            <w:pPr>
              <w:jc w:val="center"/>
              <w:rPr>
                <w:rFonts w:ascii="Times New Roman" w:hAnsi="Times New Roman" w:cs="Times New Roman"/>
                <w:b/>
                <w:bCs/>
                <w:sz w:val="20"/>
                <w:szCs w:val="20"/>
              </w:rPr>
            </w:pPr>
            <w:r w:rsidRPr="001E5D39">
              <w:rPr>
                <w:rFonts w:ascii="Times New Roman" w:hAnsi="Times New Roman" w:cs="Times New Roman"/>
                <w:b/>
                <w:bCs/>
                <w:sz w:val="20"/>
                <w:szCs w:val="20"/>
              </w:rPr>
              <w:t>Jumlah Skor Maksimum</w:t>
            </w:r>
          </w:p>
        </w:tc>
        <w:tc>
          <w:tcPr>
            <w:tcW w:w="1417" w:type="dxa"/>
            <w:shd w:val="clear" w:color="auto" w:fill="D9D9D9" w:themeFill="background1" w:themeFillShade="D9"/>
          </w:tcPr>
          <w:p w14:paraId="37A3A5CE" w14:textId="77777777"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144</w:t>
            </w:r>
          </w:p>
        </w:tc>
        <w:tc>
          <w:tcPr>
            <w:tcW w:w="993" w:type="dxa"/>
            <w:shd w:val="clear" w:color="auto" w:fill="D9D9D9" w:themeFill="background1" w:themeFillShade="D9"/>
          </w:tcPr>
          <w:p w14:paraId="1C1CA7A8" w14:textId="77777777" w:rsidR="0021108D" w:rsidRDefault="0021108D" w:rsidP="000244A4">
            <w:pPr>
              <w:jc w:val="center"/>
              <w:rPr>
                <w:rFonts w:ascii="Times New Roman" w:hAnsi="Times New Roman" w:cs="Times New Roman"/>
                <w:sz w:val="20"/>
                <w:szCs w:val="20"/>
              </w:rPr>
            </w:pPr>
          </w:p>
        </w:tc>
      </w:tr>
      <w:tr w:rsidR="0021108D" w14:paraId="0E4D07B2" w14:textId="77777777" w:rsidTr="000244A4">
        <w:tc>
          <w:tcPr>
            <w:tcW w:w="7083" w:type="dxa"/>
            <w:gridSpan w:val="14"/>
            <w:shd w:val="clear" w:color="auto" w:fill="FFFFFF" w:themeFill="background1"/>
          </w:tcPr>
          <w:p w14:paraId="694053A8" w14:textId="02DBF88C" w:rsidR="0021108D" w:rsidRPr="001E5D39" w:rsidRDefault="001E5D39" w:rsidP="000244A4">
            <w:pPr>
              <w:jc w:val="center"/>
              <w:rPr>
                <w:rFonts w:ascii="Times New Roman" w:hAnsi="Times New Roman" w:cs="Times New Roman"/>
                <w:b/>
                <w:bCs/>
                <w:sz w:val="20"/>
                <w:szCs w:val="20"/>
              </w:rPr>
            </w:pPr>
            <w:r w:rsidRPr="001E5D39">
              <w:rPr>
                <w:rFonts w:ascii="Times New Roman" w:hAnsi="Times New Roman" w:cs="Times New Roman"/>
                <w:b/>
                <w:bCs/>
                <w:sz w:val="20"/>
                <w:szCs w:val="20"/>
              </w:rPr>
              <w:t>Rata Rata</w:t>
            </w:r>
          </w:p>
        </w:tc>
        <w:tc>
          <w:tcPr>
            <w:tcW w:w="1417" w:type="dxa"/>
            <w:shd w:val="clear" w:color="auto" w:fill="FFFFFF" w:themeFill="background1"/>
          </w:tcPr>
          <w:p w14:paraId="63D63E81" w14:textId="0E9134DA" w:rsidR="0021108D" w:rsidRDefault="0021108D" w:rsidP="000244A4">
            <w:pPr>
              <w:jc w:val="center"/>
              <w:rPr>
                <w:rFonts w:ascii="Times New Roman" w:hAnsi="Times New Roman" w:cs="Times New Roman"/>
                <w:sz w:val="20"/>
                <w:szCs w:val="20"/>
              </w:rPr>
            </w:pPr>
            <w:r>
              <w:rPr>
                <w:rFonts w:ascii="Times New Roman" w:hAnsi="Times New Roman" w:cs="Times New Roman"/>
                <w:sz w:val="20"/>
                <w:szCs w:val="20"/>
              </w:rPr>
              <w:t>79 %</w:t>
            </w:r>
          </w:p>
        </w:tc>
        <w:tc>
          <w:tcPr>
            <w:tcW w:w="993" w:type="dxa"/>
            <w:shd w:val="clear" w:color="auto" w:fill="FFFFFF" w:themeFill="background1"/>
          </w:tcPr>
          <w:p w14:paraId="2D28B8FA" w14:textId="77777777" w:rsidR="0021108D" w:rsidRDefault="0021108D" w:rsidP="000244A4">
            <w:pPr>
              <w:jc w:val="center"/>
              <w:rPr>
                <w:rFonts w:ascii="Times New Roman" w:hAnsi="Times New Roman" w:cs="Times New Roman"/>
                <w:sz w:val="20"/>
                <w:szCs w:val="20"/>
              </w:rPr>
            </w:pPr>
          </w:p>
        </w:tc>
      </w:tr>
    </w:tbl>
    <w:p w14:paraId="2A067BAC" w14:textId="65F9ABFD" w:rsidR="00F72913" w:rsidRDefault="00F72913" w:rsidP="0021108D">
      <w:pPr>
        <w:jc w:val="both"/>
        <w:rPr>
          <w:sz w:val="20"/>
          <w:szCs w:val="20"/>
          <w:lang w:val="en-ID"/>
        </w:rPr>
      </w:pPr>
    </w:p>
    <w:p w14:paraId="55C34A74" w14:textId="4D2DA5DD" w:rsidR="00F72913" w:rsidRDefault="00F72913" w:rsidP="00F72913">
      <w:pPr>
        <w:spacing w:line="276" w:lineRule="auto"/>
        <w:jc w:val="center"/>
        <w:rPr>
          <w:rFonts w:asciiTheme="majorBidi" w:hAnsiTheme="majorBidi" w:cstheme="majorBidi"/>
          <w:b/>
          <w:bCs/>
          <w:i/>
          <w:iCs/>
          <w:sz w:val="20"/>
          <w:szCs w:val="20"/>
        </w:rPr>
      </w:pPr>
      <w:r>
        <w:rPr>
          <w:sz w:val="20"/>
          <w:szCs w:val="20"/>
          <w:lang w:val="en-ID"/>
        </w:rPr>
        <w:tab/>
      </w:r>
      <w:r>
        <w:rPr>
          <w:rFonts w:asciiTheme="majorBidi" w:hAnsiTheme="majorBidi" w:cstheme="majorBidi"/>
          <w:b/>
          <w:bCs/>
          <w:i/>
          <w:iCs/>
          <w:sz w:val="20"/>
          <w:szCs w:val="20"/>
        </w:rPr>
        <w:t xml:space="preserve">Tabel </w:t>
      </w:r>
      <w:r w:rsidR="005D13F3">
        <w:rPr>
          <w:rFonts w:asciiTheme="majorBidi" w:hAnsiTheme="majorBidi" w:cstheme="majorBidi"/>
          <w:b/>
          <w:bCs/>
          <w:i/>
          <w:iCs/>
          <w:sz w:val="20"/>
          <w:szCs w:val="20"/>
        </w:rPr>
        <w:t>5</w:t>
      </w:r>
      <w:r>
        <w:rPr>
          <w:rFonts w:asciiTheme="majorBidi" w:hAnsiTheme="majorBidi" w:cstheme="majorBidi"/>
          <w:b/>
          <w:bCs/>
          <w:i/>
          <w:iCs/>
          <w:sz w:val="20"/>
          <w:szCs w:val="20"/>
        </w:rPr>
        <w:t xml:space="preserve"> : Tabel Capaian Siklus II</w:t>
      </w:r>
    </w:p>
    <w:p w14:paraId="400C1D3B" w14:textId="77777777" w:rsidR="00F72913" w:rsidRDefault="00F72913" w:rsidP="00F72913">
      <w:pPr>
        <w:jc w:val="both"/>
        <w:rPr>
          <w:sz w:val="20"/>
          <w:szCs w:val="20"/>
        </w:rPr>
      </w:pPr>
    </w:p>
    <w:tbl>
      <w:tblPr>
        <w:tblStyle w:val="KisiTabel"/>
        <w:tblW w:w="0" w:type="auto"/>
        <w:tblInd w:w="0" w:type="dxa"/>
        <w:tblLook w:val="04A0" w:firstRow="1" w:lastRow="0" w:firstColumn="1" w:lastColumn="0" w:noHBand="0" w:noVBand="1"/>
      </w:tblPr>
      <w:tblGrid>
        <w:gridCol w:w="2394"/>
        <w:gridCol w:w="2394"/>
        <w:gridCol w:w="2394"/>
        <w:gridCol w:w="2394"/>
      </w:tblGrid>
      <w:tr w:rsidR="00F72913" w14:paraId="56336D4F" w14:textId="77777777" w:rsidTr="00805AE2">
        <w:tc>
          <w:tcPr>
            <w:tcW w:w="2394" w:type="dxa"/>
          </w:tcPr>
          <w:p w14:paraId="2BCA3926" w14:textId="77777777" w:rsidR="00F72913" w:rsidRPr="00EC7249" w:rsidRDefault="00F72913" w:rsidP="00805AE2">
            <w:pPr>
              <w:jc w:val="center"/>
              <w:rPr>
                <w:rFonts w:ascii="Times New Roman" w:hAnsi="Times New Roman" w:cs="Times New Roman"/>
                <w:b/>
                <w:bCs/>
                <w:sz w:val="20"/>
                <w:szCs w:val="20"/>
              </w:rPr>
            </w:pPr>
            <w:proofErr w:type="spellStart"/>
            <w:r w:rsidRPr="00EC7249">
              <w:rPr>
                <w:rFonts w:ascii="Times New Roman" w:hAnsi="Times New Roman" w:cs="Times New Roman"/>
                <w:b/>
                <w:bCs/>
                <w:sz w:val="20"/>
                <w:szCs w:val="20"/>
              </w:rPr>
              <w:t>Presentase</w:t>
            </w:r>
            <w:proofErr w:type="spellEnd"/>
            <w:r w:rsidRPr="00EC7249">
              <w:rPr>
                <w:rFonts w:ascii="Times New Roman" w:hAnsi="Times New Roman" w:cs="Times New Roman"/>
                <w:b/>
                <w:bCs/>
                <w:sz w:val="20"/>
                <w:szCs w:val="20"/>
              </w:rPr>
              <w:t xml:space="preserve"> Kemampuan (%)</w:t>
            </w:r>
          </w:p>
        </w:tc>
        <w:tc>
          <w:tcPr>
            <w:tcW w:w="2394" w:type="dxa"/>
          </w:tcPr>
          <w:p w14:paraId="07FF430C" w14:textId="77777777" w:rsidR="00F72913" w:rsidRPr="00EC7249" w:rsidRDefault="00F72913" w:rsidP="00805AE2">
            <w:pPr>
              <w:jc w:val="center"/>
              <w:rPr>
                <w:rFonts w:ascii="Times New Roman" w:hAnsi="Times New Roman" w:cs="Times New Roman"/>
                <w:b/>
                <w:bCs/>
                <w:sz w:val="20"/>
                <w:szCs w:val="20"/>
              </w:rPr>
            </w:pPr>
            <w:r w:rsidRPr="00EC7249">
              <w:rPr>
                <w:rFonts w:ascii="Times New Roman" w:hAnsi="Times New Roman" w:cs="Times New Roman"/>
                <w:b/>
                <w:bCs/>
                <w:sz w:val="20"/>
                <w:szCs w:val="20"/>
              </w:rPr>
              <w:t>Keterangan</w:t>
            </w:r>
          </w:p>
        </w:tc>
        <w:tc>
          <w:tcPr>
            <w:tcW w:w="2394" w:type="dxa"/>
          </w:tcPr>
          <w:p w14:paraId="66BBC779" w14:textId="77777777" w:rsidR="00F72913" w:rsidRPr="00EC7249" w:rsidRDefault="00F72913" w:rsidP="00805AE2">
            <w:pPr>
              <w:jc w:val="center"/>
              <w:rPr>
                <w:rFonts w:ascii="Times New Roman" w:hAnsi="Times New Roman" w:cs="Times New Roman"/>
                <w:b/>
                <w:bCs/>
                <w:sz w:val="20"/>
                <w:szCs w:val="20"/>
              </w:rPr>
            </w:pPr>
            <w:r w:rsidRPr="00EC7249">
              <w:rPr>
                <w:rFonts w:ascii="Times New Roman" w:hAnsi="Times New Roman" w:cs="Times New Roman"/>
                <w:b/>
                <w:bCs/>
                <w:sz w:val="20"/>
                <w:szCs w:val="20"/>
              </w:rPr>
              <w:t>Jumlah Peserta Didik</w:t>
            </w:r>
          </w:p>
        </w:tc>
        <w:tc>
          <w:tcPr>
            <w:tcW w:w="2394" w:type="dxa"/>
          </w:tcPr>
          <w:p w14:paraId="4CE05BED" w14:textId="77777777" w:rsidR="00F72913" w:rsidRPr="00EC7249" w:rsidRDefault="00F72913" w:rsidP="00805AE2">
            <w:pPr>
              <w:jc w:val="center"/>
              <w:rPr>
                <w:rFonts w:ascii="Times New Roman" w:hAnsi="Times New Roman" w:cs="Times New Roman"/>
                <w:b/>
                <w:bCs/>
                <w:sz w:val="20"/>
                <w:szCs w:val="20"/>
              </w:rPr>
            </w:pPr>
            <w:r w:rsidRPr="00EC7249">
              <w:rPr>
                <w:rFonts w:ascii="Times New Roman" w:hAnsi="Times New Roman" w:cs="Times New Roman"/>
                <w:b/>
                <w:bCs/>
                <w:sz w:val="20"/>
                <w:szCs w:val="20"/>
              </w:rPr>
              <w:t>%</w:t>
            </w:r>
          </w:p>
        </w:tc>
      </w:tr>
      <w:tr w:rsidR="00F72913" w14:paraId="54175DB9" w14:textId="77777777" w:rsidTr="00805AE2">
        <w:tc>
          <w:tcPr>
            <w:tcW w:w="2394" w:type="dxa"/>
          </w:tcPr>
          <w:p w14:paraId="0DF56437" w14:textId="77777777" w:rsidR="00F72913" w:rsidRPr="00EC7249" w:rsidRDefault="00F72913" w:rsidP="00805AE2">
            <w:pPr>
              <w:jc w:val="center"/>
              <w:rPr>
                <w:rFonts w:ascii="Times New Roman" w:hAnsi="Times New Roman" w:cs="Times New Roman"/>
                <w:sz w:val="20"/>
                <w:szCs w:val="20"/>
              </w:rPr>
            </w:pPr>
            <w:r w:rsidRPr="00EC7249">
              <w:rPr>
                <w:rFonts w:ascii="Times New Roman" w:hAnsi="Times New Roman" w:cs="Times New Roman"/>
                <w:sz w:val="20"/>
                <w:szCs w:val="20"/>
              </w:rPr>
              <w:t>75% - 100%</w:t>
            </w:r>
          </w:p>
        </w:tc>
        <w:tc>
          <w:tcPr>
            <w:tcW w:w="2394" w:type="dxa"/>
          </w:tcPr>
          <w:p w14:paraId="1A1256C4" w14:textId="77777777" w:rsidR="00F72913" w:rsidRPr="00EC7249" w:rsidRDefault="00F72913" w:rsidP="00805AE2">
            <w:pPr>
              <w:jc w:val="center"/>
              <w:rPr>
                <w:rFonts w:ascii="Times New Roman" w:hAnsi="Times New Roman" w:cs="Times New Roman"/>
                <w:sz w:val="20"/>
                <w:szCs w:val="20"/>
              </w:rPr>
            </w:pPr>
            <w:r>
              <w:rPr>
                <w:rFonts w:ascii="Times New Roman" w:hAnsi="Times New Roman" w:cs="Times New Roman"/>
                <w:sz w:val="20"/>
                <w:szCs w:val="20"/>
              </w:rPr>
              <w:t>Berhasil</w:t>
            </w:r>
          </w:p>
        </w:tc>
        <w:tc>
          <w:tcPr>
            <w:tcW w:w="2394" w:type="dxa"/>
          </w:tcPr>
          <w:p w14:paraId="4C976D4D" w14:textId="11B06F5B" w:rsidR="00F72913" w:rsidRPr="00EC7249" w:rsidRDefault="00F72913" w:rsidP="00805AE2">
            <w:pPr>
              <w:jc w:val="center"/>
              <w:rPr>
                <w:rFonts w:ascii="Times New Roman" w:hAnsi="Times New Roman" w:cs="Times New Roman"/>
                <w:sz w:val="20"/>
                <w:szCs w:val="20"/>
              </w:rPr>
            </w:pPr>
            <w:r>
              <w:rPr>
                <w:rFonts w:ascii="Times New Roman" w:hAnsi="Times New Roman" w:cs="Times New Roman"/>
                <w:sz w:val="20"/>
                <w:szCs w:val="20"/>
              </w:rPr>
              <w:t>10 Anak</w:t>
            </w:r>
          </w:p>
        </w:tc>
        <w:tc>
          <w:tcPr>
            <w:tcW w:w="2394" w:type="dxa"/>
          </w:tcPr>
          <w:p w14:paraId="6849037A" w14:textId="5329A6A9" w:rsidR="00F72913" w:rsidRPr="00EC7249" w:rsidRDefault="00F72913" w:rsidP="00805AE2">
            <w:pPr>
              <w:jc w:val="center"/>
              <w:rPr>
                <w:rFonts w:ascii="Times New Roman" w:hAnsi="Times New Roman" w:cs="Times New Roman"/>
                <w:sz w:val="20"/>
                <w:szCs w:val="20"/>
              </w:rPr>
            </w:pPr>
            <w:r>
              <w:rPr>
                <w:rFonts w:ascii="Times New Roman" w:hAnsi="Times New Roman" w:cs="Times New Roman"/>
                <w:sz w:val="20"/>
                <w:szCs w:val="20"/>
              </w:rPr>
              <w:t>83%</w:t>
            </w:r>
          </w:p>
        </w:tc>
      </w:tr>
      <w:tr w:rsidR="00F72913" w14:paraId="0AA38662" w14:textId="77777777" w:rsidTr="00805AE2">
        <w:trPr>
          <w:trHeight w:val="49"/>
        </w:trPr>
        <w:tc>
          <w:tcPr>
            <w:tcW w:w="2394" w:type="dxa"/>
          </w:tcPr>
          <w:p w14:paraId="1F736C75" w14:textId="77777777" w:rsidR="00F72913" w:rsidRPr="00EC7249" w:rsidRDefault="00F72913" w:rsidP="00805AE2">
            <w:pPr>
              <w:jc w:val="center"/>
              <w:rPr>
                <w:rFonts w:ascii="Times New Roman" w:hAnsi="Times New Roman" w:cs="Times New Roman"/>
                <w:sz w:val="20"/>
                <w:szCs w:val="20"/>
              </w:rPr>
            </w:pPr>
            <w:r w:rsidRPr="00EC7249">
              <w:rPr>
                <w:rFonts w:ascii="Times New Roman" w:hAnsi="Times New Roman" w:cs="Times New Roman"/>
                <w:sz w:val="20"/>
                <w:szCs w:val="20"/>
              </w:rPr>
              <w:t>0% - 74%</w:t>
            </w:r>
          </w:p>
        </w:tc>
        <w:tc>
          <w:tcPr>
            <w:tcW w:w="2394" w:type="dxa"/>
          </w:tcPr>
          <w:p w14:paraId="2A148DB6" w14:textId="77777777" w:rsidR="00F72913" w:rsidRPr="00EC7249" w:rsidRDefault="00F72913" w:rsidP="00805AE2">
            <w:pPr>
              <w:jc w:val="center"/>
              <w:rPr>
                <w:rFonts w:ascii="Times New Roman" w:hAnsi="Times New Roman" w:cs="Times New Roman"/>
                <w:sz w:val="20"/>
                <w:szCs w:val="20"/>
              </w:rPr>
            </w:pPr>
            <w:r>
              <w:rPr>
                <w:rFonts w:ascii="Times New Roman" w:hAnsi="Times New Roman" w:cs="Times New Roman"/>
                <w:sz w:val="20"/>
                <w:szCs w:val="20"/>
              </w:rPr>
              <w:t>Belum Berhasil</w:t>
            </w:r>
          </w:p>
        </w:tc>
        <w:tc>
          <w:tcPr>
            <w:tcW w:w="2394" w:type="dxa"/>
          </w:tcPr>
          <w:p w14:paraId="718D4459" w14:textId="5379484C" w:rsidR="00F72913" w:rsidRPr="00EC7249" w:rsidRDefault="00F72913" w:rsidP="00805AE2">
            <w:pPr>
              <w:jc w:val="center"/>
              <w:rPr>
                <w:rFonts w:ascii="Times New Roman" w:hAnsi="Times New Roman" w:cs="Times New Roman"/>
                <w:sz w:val="20"/>
                <w:szCs w:val="20"/>
              </w:rPr>
            </w:pPr>
            <w:r>
              <w:rPr>
                <w:rFonts w:ascii="Times New Roman" w:hAnsi="Times New Roman" w:cs="Times New Roman"/>
                <w:sz w:val="20"/>
                <w:szCs w:val="20"/>
              </w:rPr>
              <w:t>2 Anak</w:t>
            </w:r>
          </w:p>
        </w:tc>
        <w:tc>
          <w:tcPr>
            <w:tcW w:w="2394" w:type="dxa"/>
          </w:tcPr>
          <w:p w14:paraId="5384043D" w14:textId="19E0519A" w:rsidR="00F72913" w:rsidRPr="00EC7249" w:rsidRDefault="00F72913" w:rsidP="00805AE2">
            <w:pPr>
              <w:jc w:val="center"/>
              <w:rPr>
                <w:rFonts w:ascii="Times New Roman" w:hAnsi="Times New Roman" w:cs="Times New Roman"/>
                <w:sz w:val="20"/>
                <w:szCs w:val="20"/>
              </w:rPr>
            </w:pPr>
            <w:r>
              <w:rPr>
                <w:rFonts w:ascii="Times New Roman" w:hAnsi="Times New Roman" w:cs="Times New Roman"/>
                <w:sz w:val="20"/>
                <w:szCs w:val="20"/>
              </w:rPr>
              <w:t>17%</w:t>
            </w:r>
          </w:p>
        </w:tc>
      </w:tr>
    </w:tbl>
    <w:p w14:paraId="01E57910" w14:textId="77777777" w:rsidR="00F72913" w:rsidRDefault="00F72913" w:rsidP="00E24DD1">
      <w:pPr>
        <w:jc w:val="both"/>
        <w:rPr>
          <w:color w:val="333333"/>
          <w:sz w:val="20"/>
          <w:szCs w:val="20"/>
          <w:lang w:val="en-US"/>
        </w:rPr>
      </w:pPr>
    </w:p>
    <w:p w14:paraId="3E486AD5" w14:textId="0C788B0E" w:rsidR="00F72913" w:rsidRDefault="00F72913" w:rsidP="00F72913">
      <w:pPr>
        <w:pStyle w:val="TeksIsi"/>
        <w:shd w:val="clear" w:color="auto" w:fill="FFFFFF" w:themeFill="background1"/>
        <w:tabs>
          <w:tab w:val="left" w:pos="426"/>
        </w:tabs>
        <w:spacing w:after="0" w:line="240" w:lineRule="auto"/>
        <w:ind w:firstLine="709"/>
        <w:jc w:val="center"/>
        <w:rPr>
          <w:noProof/>
          <w:sz w:val="20"/>
          <w:szCs w:val="20"/>
          <w:shd w:val="clear" w:color="auto" w:fill="FFFF00"/>
        </w:rPr>
      </w:pPr>
    </w:p>
    <w:p w14:paraId="22AC66DB" w14:textId="1BF54D4D" w:rsidR="00F72913" w:rsidRDefault="00F72913" w:rsidP="00F72913">
      <w:pPr>
        <w:pStyle w:val="TeksIsi"/>
        <w:shd w:val="clear" w:color="auto" w:fill="FFFFFF" w:themeFill="background1"/>
        <w:tabs>
          <w:tab w:val="left" w:pos="426"/>
        </w:tabs>
        <w:spacing w:after="0" w:line="240" w:lineRule="auto"/>
        <w:ind w:firstLine="709"/>
        <w:jc w:val="center"/>
        <w:rPr>
          <w:sz w:val="20"/>
          <w:szCs w:val="20"/>
        </w:rPr>
      </w:pPr>
      <w:r>
        <w:rPr>
          <w:noProof/>
          <w:sz w:val="20"/>
          <w:szCs w:val="20"/>
        </w:rPr>
        <w:drawing>
          <wp:inline distT="0" distB="0" distL="0" distR="0" wp14:anchorId="2CA3334E" wp14:editId="00A45C7A">
            <wp:extent cx="3922776" cy="2770632"/>
            <wp:effectExtent l="0" t="0" r="0" b="0"/>
            <wp:docPr id="1838159905" name="Bagan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7B3741F8" w14:textId="77777777" w:rsidR="00F72913" w:rsidRDefault="00F72913" w:rsidP="00F72913">
      <w:pPr>
        <w:pStyle w:val="TeksIsi"/>
        <w:tabs>
          <w:tab w:val="left" w:pos="426"/>
        </w:tabs>
        <w:spacing w:after="0" w:line="240" w:lineRule="auto"/>
        <w:ind w:firstLine="709"/>
        <w:jc w:val="center"/>
        <w:rPr>
          <w:sz w:val="20"/>
          <w:szCs w:val="20"/>
        </w:rPr>
      </w:pPr>
    </w:p>
    <w:p w14:paraId="11EACA12" w14:textId="363ECB26" w:rsidR="00F72913" w:rsidRPr="00F72913" w:rsidRDefault="00F72913" w:rsidP="00F72913">
      <w:pPr>
        <w:pStyle w:val="TeksIsi"/>
        <w:tabs>
          <w:tab w:val="left" w:pos="426"/>
        </w:tabs>
        <w:spacing w:after="0" w:line="240" w:lineRule="auto"/>
        <w:ind w:firstLine="709"/>
        <w:jc w:val="center"/>
        <w:rPr>
          <w:b/>
          <w:bCs/>
          <w:sz w:val="20"/>
          <w:szCs w:val="20"/>
        </w:rPr>
      </w:pPr>
      <w:r w:rsidRPr="00F72913">
        <w:rPr>
          <w:b/>
          <w:bCs/>
          <w:sz w:val="20"/>
          <w:szCs w:val="20"/>
          <w:lang w:val="en-US"/>
        </w:rPr>
        <w:t xml:space="preserve">Gambar </w:t>
      </w:r>
      <w:r w:rsidR="005D13F3">
        <w:rPr>
          <w:b/>
          <w:bCs/>
          <w:sz w:val="20"/>
          <w:szCs w:val="20"/>
          <w:lang w:val="en-US"/>
        </w:rPr>
        <w:t>3</w:t>
      </w:r>
      <w:r w:rsidRPr="00F72913">
        <w:rPr>
          <w:b/>
          <w:bCs/>
          <w:sz w:val="20"/>
          <w:szCs w:val="20"/>
          <w:lang w:val="en-US"/>
        </w:rPr>
        <w:t xml:space="preserve">. </w:t>
      </w:r>
      <w:proofErr w:type="spellStart"/>
      <w:r w:rsidRPr="00F72913">
        <w:rPr>
          <w:b/>
          <w:bCs/>
          <w:sz w:val="20"/>
          <w:szCs w:val="20"/>
          <w:lang w:val="en-US"/>
        </w:rPr>
        <w:t>Grafik</w:t>
      </w:r>
      <w:proofErr w:type="spellEnd"/>
      <w:r w:rsidRPr="00F72913">
        <w:rPr>
          <w:b/>
          <w:bCs/>
          <w:sz w:val="20"/>
          <w:szCs w:val="20"/>
          <w:lang w:val="en-US"/>
        </w:rPr>
        <w:t xml:space="preserve"> </w:t>
      </w:r>
      <w:proofErr w:type="spellStart"/>
      <w:r w:rsidRPr="00F72913">
        <w:rPr>
          <w:b/>
          <w:bCs/>
          <w:sz w:val="20"/>
          <w:szCs w:val="20"/>
          <w:lang w:val="en-US"/>
        </w:rPr>
        <w:t>Persentase</w:t>
      </w:r>
      <w:proofErr w:type="spellEnd"/>
      <w:r w:rsidRPr="00F72913">
        <w:rPr>
          <w:b/>
          <w:bCs/>
          <w:sz w:val="20"/>
          <w:szCs w:val="20"/>
          <w:lang w:val="en-US"/>
        </w:rPr>
        <w:t xml:space="preserve"> </w:t>
      </w:r>
      <w:proofErr w:type="spellStart"/>
      <w:r w:rsidRPr="00F72913">
        <w:rPr>
          <w:b/>
          <w:bCs/>
          <w:sz w:val="20"/>
          <w:szCs w:val="20"/>
          <w:lang w:val="en-US"/>
        </w:rPr>
        <w:t>Siklus</w:t>
      </w:r>
      <w:proofErr w:type="spellEnd"/>
      <w:r w:rsidRPr="00F72913">
        <w:rPr>
          <w:b/>
          <w:bCs/>
          <w:sz w:val="20"/>
          <w:szCs w:val="20"/>
          <w:lang w:val="en-US"/>
        </w:rPr>
        <w:t xml:space="preserve"> </w:t>
      </w:r>
      <w:r>
        <w:rPr>
          <w:b/>
          <w:bCs/>
          <w:sz w:val="20"/>
          <w:szCs w:val="20"/>
          <w:lang w:val="en-US"/>
        </w:rPr>
        <w:t>II</w:t>
      </w:r>
      <w:r w:rsidRPr="00F72913">
        <w:rPr>
          <w:b/>
          <w:bCs/>
          <w:sz w:val="20"/>
          <w:szCs w:val="20"/>
          <w:lang w:val="en-US"/>
        </w:rPr>
        <w:t xml:space="preserve"> </w:t>
      </w:r>
      <w:proofErr w:type="spellStart"/>
      <w:r w:rsidRPr="00F72913">
        <w:rPr>
          <w:b/>
          <w:bCs/>
          <w:sz w:val="20"/>
          <w:szCs w:val="20"/>
          <w:lang w:val="en-US"/>
        </w:rPr>
        <w:t>Peningkatan</w:t>
      </w:r>
      <w:proofErr w:type="spellEnd"/>
      <w:r w:rsidRPr="00F72913">
        <w:rPr>
          <w:b/>
          <w:bCs/>
          <w:sz w:val="20"/>
          <w:szCs w:val="20"/>
          <w:lang w:val="en-US"/>
        </w:rPr>
        <w:t xml:space="preserve"> </w:t>
      </w:r>
      <w:proofErr w:type="spellStart"/>
      <w:r w:rsidRPr="00F72913">
        <w:rPr>
          <w:b/>
          <w:bCs/>
          <w:sz w:val="20"/>
          <w:szCs w:val="20"/>
          <w:lang w:val="en-US"/>
        </w:rPr>
        <w:t>Konsentrasi</w:t>
      </w:r>
      <w:proofErr w:type="spellEnd"/>
      <w:r w:rsidRPr="00F72913">
        <w:rPr>
          <w:b/>
          <w:bCs/>
          <w:sz w:val="20"/>
          <w:szCs w:val="20"/>
          <w:lang w:val="en-US"/>
        </w:rPr>
        <w:t xml:space="preserve"> Anak</w:t>
      </w:r>
    </w:p>
    <w:p w14:paraId="4E93C2CC" w14:textId="77777777" w:rsidR="000E68D0" w:rsidRDefault="000E68D0" w:rsidP="0083285D">
      <w:pPr>
        <w:pStyle w:val="JSKReferenceItem"/>
        <w:numPr>
          <w:ilvl w:val="0"/>
          <w:numId w:val="0"/>
        </w:numPr>
        <w:ind w:left="432"/>
        <w:rPr>
          <w:sz w:val="20"/>
          <w:szCs w:val="20"/>
        </w:rPr>
      </w:pPr>
    </w:p>
    <w:p w14:paraId="3519969B" w14:textId="073E4E43" w:rsidR="000E68D0" w:rsidRPr="00633494" w:rsidRDefault="000E68D0" w:rsidP="000E68D0">
      <w:pPr>
        <w:jc w:val="center"/>
        <w:rPr>
          <w:rFonts w:asciiTheme="majorBidi" w:hAnsiTheme="majorBidi" w:cstheme="majorBidi"/>
          <w:b/>
          <w:bCs/>
          <w:i/>
          <w:iCs/>
          <w:sz w:val="20"/>
          <w:szCs w:val="20"/>
        </w:rPr>
      </w:pPr>
      <w:r w:rsidRPr="00633494">
        <w:rPr>
          <w:rFonts w:asciiTheme="majorBidi" w:hAnsiTheme="majorBidi" w:cstheme="majorBidi"/>
          <w:b/>
          <w:bCs/>
          <w:i/>
          <w:iCs/>
          <w:sz w:val="20"/>
          <w:szCs w:val="20"/>
        </w:rPr>
        <w:t xml:space="preserve">Tabel 1 : Indikator Penilaian Kemampuan </w:t>
      </w:r>
      <w:r>
        <w:rPr>
          <w:rFonts w:asciiTheme="majorBidi" w:hAnsiTheme="majorBidi" w:cstheme="majorBidi"/>
          <w:b/>
          <w:bCs/>
          <w:i/>
          <w:iCs/>
          <w:sz w:val="20"/>
          <w:szCs w:val="20"/>
        </w:rPr>
        <w:t>Konsentrasi</w:t>
      </w:r>
      <w:r w:rsidRPr="00633494">
        <w:rPr>
          <w:rFonts w:asciiTheme="majorBidi" w:hAnsiTheme="majorBidi" w:cstheme="majorBidi"/>
          <w:b/>
          <w:bCs/>
          <w:i/>
          <w:iCs/>
          <w:sz w:val="20"/>
          <w:szCs w:val="20"/>
        </w:rPr>
        <w:t xml:space="preserve"> Anak</w:t>
      </w:r>
    </w:p>
    <w:p w14:paraId="31B38ABB" w14:textId="77777777" w:rsidR="000E68D0" w:rsidRPr="00633494" w:rsidRDefault="000E68D0" w:rsidP="000E68D0">
      <w:pPr>
        <w:jc w:val="center"/>
        <w:rPr>
          <w:rFonts w:asciiTheme="majorBidi" w:hAnsiTheme="majorBidi" w:cstheme="majorBidi"/>
          <w:b/>
          <w:bCs/>
          <w:i/>
          <w:iCs/>
          <w:sz w:val="20"/>
          <w:szCs w:val="20"/>
        </w:rPr>
      </w:pPr>
    </w:p>
    <w:tbl>
      <w:tblPr>
        <w:tblStyle w:val="KisiTabel"/>
        <w:tblW w:w="0" w:type="auto"/>
        <w:tblInd w:w="113" w:type="dxa"/>
        <w:tblLook w:val="04A0" w:firstRow="1" w:lastRow="0" w:firstColumn="1" w:lastColumn="0" w:noHBand="0" w:noVBand="1"/>
      </w:tblPr>
      <w:tblGrid>
        <w:gridCol w:w="4661"/>
        <w:gridCol w:w="4406"/>
      </w:tblGrid>
      <w:tr w:rsidR="000E68D0" w:rsidRPr="00633494" w14:paraId="0FABC246" w14:textId="77777777" w:rsidTr="00D5444C">
        <w:tc>
          <w:tcPr>
            <w:tcW w:w="4661" w:type="dxa"/>
            <w:shd w:val="clear" w:color="auto" w:fill="BDD6EE" w:themeFill="accent1" w:themeFillTint="66"/>
          </w:tcPr>
          <w:p w14:paraId="4FDDFA47" w14:textId="77777777" w:rsidR="000E68D0" w:rsidRPr="00633494" w:rsidRDefault="000E68D0" w:rsidP="001B5455">
            <w:pPr>
              <w:jc w:val="center"/>
              <w:rPr>
                <w:rFonts w:asciiTheme="majorBidi" w:hAnsiTheme="majorBidi" w:cstheme="majorBidi"/>
                <w:sz w:val="20"/>
                <w:szCs w:val="20"/>
              </w:rPr>
            </w:pPr>
            <w:r w:rsidRPr="00633494">
              <w:rPr>
                <w:rFonts w:asciiTheme="majorBidi" w:hAnsiTheme="majorBidi" w:cstheme="majorBidi"/>
                <w:sz w:val="20"/>
                <w:szCs w:val="20"/>
              </w:rPr>
              <w:t>Aspek Penilaian</w:t>
            </w:r>
          </w:p>
        </w:tc>
        <w:tc>
          <w:tcPr>
            <w:tcW w:w="4406" w:type="dxa"/>
            <w:shd w:val="clear" w:color="auto" w:fill="BDD6EE" w:themeFill="accent1" w:themeFillTint="66"/>
          </w:tcPr>
          <w:p w14:paraId="11D7678A" w14:textId="77777777" w:rsidR="000E68D0" w:rsidRPr="00633494" w:rsidRDefault="000E68D0" w:rsidP="001B5455">
            <w:pPr>
              <w:jc w:val="center"/>
              <w:rPr>
                <w:rFonts w:asciiTheme="majorBidi" w:hAnsiTheme="majorBidi" w:cstheme="majorBidi"/>
                <w:sz w:val="20"/>
                <w:szCs w:val="20"/>
              </w:rPr>
            </w:pPr>
            <w:r w:rsidRPr="00633494">
              <w:rPr>
                <w:rFonts w:asciiTheme="majorBidi" w:hAnsiTheme="majorBidi" w:cstheme="majorBidi"/>
                <w:sz w:val="20"/>
                <w:szCs w:val="20"/>
              </w:rPr>
              <w:t>Indikator Penilaian</w:t>
            </w:r>
          </w:p>
        </w:tc>
      </w:tr>
      <w:tr w:rsidR="000E68D0" w:rsidRPr="00633494" w14:paraId="79B50522" w14:textId="77777777" w:rsidTr="00D5444C">
        <w:tc>
          <w:tcPr>
            <w:tcW w:w="4661" w:type="dxa"/>
            <w:vMerge w:val="restart"/>
            <w:shd w:val="clear" w:color="auto" w:fill="BDD6EE" w:themeFill="accent1" w:themeFillTint="66"/>
          </w:tcPr>
          <w:p w14:paraId="4B48A031" w14:textId="77777777" w:rsidR="000E68D0" w:rsidRPr="00633494" w:rsidRDefault="000E68D0" w:rsidP="000E68D0">
            <w:pPr>
              <w:jc w:val="center"/>
              <w:rPr>
                <w:rFonts w:asciiTheme="majorBidi" w:hAnsiTheme="majorBidi" w:cstheme="majorBidi"/>
                <w:sz w:val="20"/>
                <w:szCs w:val="20"/>
              </w:rPr>
            </w:pPr>
          </w:p>
          <w:p w14:paraId="3C364A72" w14:textId="2457F3B9" w:rsidR="000E68D0" w:rsidRPr="00633494" w:rsidRDefault="000E68D0" w:rsidP="000E68D0">
            <w:pPr>
              <w:jc w:val="center"/>
              <w:rPr>
                <w:rFonts w:asciiTheme="majorBidi" w:hAnsiTheme="majorBidi" w:cstheme="majorBidi"/>
                <w:sz w:val="20"/>
                <w:szCs w:val="20"/>
              </w:rPr>
            </w:pPr>
            <w:r w:rsidRPr="00633494">
              <w:rPr>
                <w:rFonts w:asciiTheme="majorBidi" w:hAnsiTheme="majorBidi" w:cstheme="majorBidi"/>
                <w:sz w:val="20"/>
                <w:szCs w:val="20"/>
              </w:rPr>
              <w:t xml:space="preserve">Kemampuan </w:t>
            </w:r>
            <w:r>
              <w:rPr>
                <w:rFonts w:asciiTheme="majorBidi" w:hAnsiTheme="majorBidi" w:cstheme="majorBidi"/>
                <w:sz w:val="20"/>
                <w:szCs w:val="20"/>
              </w:rPr>
              <w:t>Konsentrasi</w:t>
            </w:r>
          </w:p>
        </w:tc>
        <w:tc>
          <w:tcPr>
            <w:tcW w:w="4406" w:type="dxa"/>
            <w:shd w:val="clear" w:color="auto" w:fill="FFD966" w:themeFill="accent4" w:themeFillTint="99"/>
          </w:tcPr>
          <w:p w14:paraId="09D2DEAB" w14:textId="327B4BAD" w:rsidR="000E68D0" w:rsidRPr="00633494" w:rsidRDefault="000E68D0" w:rsidP="000E68D0">
            <w:pPr>
              <w:jc w:val="center"/>
              <w:rPr>
                <w:rFonts w:asciiTheme="majorBidi" w:hAnsiTheme="majorBidi" w:cstheme="majorBidi"/>
                <w:sz w:val="20"/>
                <w:szCs w:val="20"/>
              </w:rPr>
            </w:pPr>
            <w:r>
              <w:rPr>
                <w:rFonts w:asciiTheme="majorBidi" w:hAnsiTheme="majorBidi" w:cstheme="majorBidi"/>
                <w:color w:val="000000"/>
                <w:sz w:val="20"/>
                <w:szCs w:val="20"/>
              </w:rPr>
              <w:t xml:space="preserve"> </w:t>
            </w:r>
            <w:r w:rsidRPr="00682B00">
              <w:rPr>
                <w:rFonts w:asciiTheme="majorBidi" w:hAnsiTheme="majorBidi" w:cstheme="majorBidi"/>
                <w:color w:val="000000"/>
                <w:sz w:val="20"/>
                <w:szCs w:val="20"/>
              </w:rPr>
              <w:t>Anak mampu memperhatikan dengan baik saat penjelasan media</w:t>
            </w:r>
          </w:p>
        </w:tc>
      </w:tr>
      <w:tr w:rsidR="000E68D0" w:rsidRPr="00633494" w14:paraId="7AB8E2D0" w14:textId="77777777" w:rsidTr="00D5444C">
        <w:tc>
          <w:tcPr>
            <w:tcW w:w="4661" w:type="dxa"/>
            <w:vMerge/>
            <w:shd w:val="clear" w:color="auto" w:fill="BDD6EE" w:themeFill="accent1" w:themeFillTint="66"/>
          </w:tcPr>
          <w:p w14:paraId="3092E057" w14:textId="77777777" w:rsidR="000E68D0" w:rsidRPr="00633494" w:rsidRDefault="000E68D0" w:rsidP="000E68D0">
            <w:pPr>
              <w:jc w:val="center"/>
              <w:rPr>
                <w:rFonts w:asciiTheme="majorBidi" w:hAnsiTheme="majorBidi" w:cstheme="majorBidi"/>
                <w:sz w:val="20"/>
                <w:szCs w:val="20"/>
              </w:rPr>
            </w:pPr>
          </w:p>
        </w:tc>
        <w:tc>
          <w:tcPr>
            <w:tcW w:w="4406" w:type="dxa"/>
            <w:shd w:val="clear" w:color="auto" w:fill="FFE599" w:themeFill="accent4" w:themeFillTint="66"/>
          </w:tcPr>
          <w:p w14:paraId="5658536C" w14:textId="77777777" w:rsidR="000E68D0" w:rsidRPr="00682B00" w:rsidRDefault="000E68D0" w:rsidP="000E68D0">
            <w:pPr>
              <w:jc w:val="center"/>
              <w:rPr>
                <w:rFonts w:asciiTheme="majorBidi" w:hAnsiTheme="majorBidi" w:cstheme="majorBidi"/>
                <w:color w:val="000000"/>
                <w:sz w:val="20"/>
                <w:szCs w:val="20"/>
              </w:rPr>
            </w:pPr>
            <w:r w:rsidRPr="00682B00">
              <w:rPr>
                <w:rFonts w:asciiTheme="majorBidi" w:hAnsiTheme="majorBidi" w:cstheme="majorBidi"/>
                <w:color w:val="000000"/>
                <w:sz w:val="20"/>
                <w:szCs w:val="20"/>
              </w:rPr>
              <w:t xml:space="preserve">Anak mampu aktif berinteraksi  seputar materi kegiatan (Bertanya, interaksi dengan media, menunjukkan </w:t>
            </w:r>
            <w:proofErr w:type="spellStart"/>
            <w:r w:rsidRPr="00682B00">
              <w:rPr>
                <w:rFonts w:asciiTheme="majorBidi" w:hAnsiTheme="majorBidi" w:cstheme="majorBidi"/>
                <w:color w:val="000000"/>
                <w:sz w:val="20"/>
                <w:szCs w:val="20"/>
              </w:rPr>
              <w:t>keingin</w:t>
            </w:r>
            <w:proofErr w:type="spellEnd"/>
            <w:r w:rsidRPr="00682B00">
              <w:rPr>
                <w:rFonts w:asciiTheme="majorBidi" w:hAnsiTheme="majorBidi" w:cstheme="majorBidi"/>
                <w:color w:val="000000"/>
                <w:sz w:val="20"/>
                <w:szCs w:val="20"/>
              </w:rPr>
              <w:t xml:space="preserve"> </w:t>
            </w:r>
            <w:proofErr w:type="spellStart"/>
            <w:r w:rsidRPr="00682B00">
              <w:rPr>
                <w:rFonts w:asciiTheme="majorBidi" w:hAnsiTheme="majorBidi" w:cstheme="majorBidi"/>
                <w:color w:val="000000"/>
                <w:sz w:val="20"/>
                <w:szCs w:val="20"/>
              </w:rPr>
              <w:t>tahuan</w:t>
            </w:r>
            <w:proofErr w:type="spellEnd"/>
            <w:r w:rsidRPr="00682B00">
              <w:rPr>
                <w:rFonts w:asciiTheme="majorBidi" w:hAnsiTheme="majorBidi" w:cstheme="majorBidi"/>
                <w:color w:val="000000"/>
                <w:sz w:val="20"/>
                <w:szCs w:val="20"/>
              </w:rPr>
              <w:t xml:space="preserve"> pada media)</w:t>
            </w:r>
          </w:p>
          <w:p w14:paraId="0DB52E2B" w14:textId="3F12FBF2" w:rsidR="000E68D0" w:rsidRPr="00633494" w:rsidRDefault="000E68D0" w:rsidP="000E68D0">
            <w:pPr>
              <w:jc w:val="center"/>
              <w:rPr>
                <w:rFonts w:asciiTheme="majorBidi" w:hAnsiTheme="majorBidi" w:cstheme="majorBidi"/>
                <w:sz w:val="20"/>
                <w:szCs w:val="20"/>
              </w:rPr>
            </w:pPr>
          </w:p>
        </w:tc>
      </w:tr>
      <w:tr w:rsidR="000E68D0" w:rsidRPr="00633494" w14:paraId="3C472FD8" w14:textId="77777777" w:rsidTr="00D5444C">
        <w:tc>
          <w:tcPr>
            <w:tcW w:w="4661" w:type="dxa"/>
            <w:vMerge/>
            <w:shd w:val="clear" w:color="auto" w:fill="BDD6EE" w:themeFill="accent1" w:themeFillTint="66"/>
          </w:tcPr>
          <w:p w14:paraId="21E2326F" w14:textId="77777777" w:rsidR="000E68D0" w:rsidRPr="00633494" w:rsidRDefault="000E68D0" w:rsidP="000E68D0">
            <w:pPr>
              <w:jc w:val="center"/>
              <w:rPr>
                <w:rFonts w:asciiTheme="majorBidi" w:hAnsiTheme="majorBidi" w:cstheme="majorBidi"/>
                <w:sz w:val="20"/>
                <w:szCs w:val="20"/>
              </w:rPr>
            </w:pPr>
          </w:p>
        </w:tc>
        <w:tc>
          <w:tcPr>
            <w:tcW w:w="4406" w:type="dxa"/>
            <w:shd w:val="clear" w:color="auto" w:fill="FFF2CC" w:themeFill="accent4" w:themeFillTint="33"/>
          </w:tcPr>
          <w:p w14:paraId="7DB5A350" w14:textId="314D1DAE" w:rsidR="000E68D0" w:rsidRPr="00633494" w:rsidRDefault="000E68D0" w:rsidP="000E68D0">
            <w:pPr>
              <w:jc w:val="center"/>
              <w:rPr>
                <w:rFonts w:asciiTheme="majorBidi" w:hAnsiTheme="majorBidi" w:cstheme="majorBidi"/>
                <w:sz w:val="20"/>
                <w:szCs w:val="20"/>
              </w:rPr>
            </w:pPr>
            <w:r w:rsidRPr="00682B00">
              <w:rPr>
                <w:rFonts w:asciiTheme="majorBidi" w:hAnsiTheme="majorBidi" w:cstheme="majorBidi"/>
                <w:color w:val="000000"/>
                <w:sz w:val="20"/>
                <w:szCs w:val="20"/>
              </w:rPr>
              <w:t xml:space="preserve">Anak mampu menunjukkan ekspresi wajah dan </w:t>
            </w:r>
            <w:proofErr w:type="spellStart"/>
            <w:r w:rsidRPr="00682B00">
              <w:rPr>
                <w:rFonts w:asciiTheme="majorBidi" w:hAnsiTheme="majorBidi" w:cstheme="majorBidi"/>
                <w:color w:val="000000"/>
                <w:sz w:val="20"/>
                <w:szCs w:val="20"/>
              </w:rPr>
              <w:t>gesture</w:t>
            </w:r>
            <w:proofErr w:type="spellEnd"/>
            <w:r w:rsidRPr="00682B00">
              <w:rPr>
                <w:rFonts w:asciiTheme="majorBidi" w:hAnsiTheme="majorBidi" w:cstheme="majorBidi"/>
                <w:color w:val="000000"/>
                <w:sz w:val="20"/>
                <w:szCs w:val="20"/>
              </w:rPr>
              <w:t xml:space="preserve"> tubuh yang antusias dalam mencoba media</w:t>
            </w:r>
          </w:p>
        </w:tc>
      </w:tr>
    </w:tbl>
    <w:p w14:paraId="22552E08" w14:textId="77777777" w:rsidR="002602C3" w:rsidRDefault="002602C3" w:rsidP="000E68D0">
      <w:pPr>
        <w:rPr>
          <w:sz w:val="20"/>
          <w:szCs w:val="20"/>
        </w:rPr>
      </w:pPr>
    </w:p>
    <w:p w14:paraId="2D9E19AD" w14:textId="77777777" w:rsidR="002602C3" w:rsidRPr="008E2A59" w:rsidRDefault="002602C3" w:rsidP="000E68D0">
      <w:pPr>
        <w:rPr>
          <w:sz w:val="20"/>
          <w:szCs w:val="20"/>
        </w:rPr>
      </w:pPr>
    </w:p>
    <w:p w14:paraId="23D462B8" w14:textId="6532DA6B" w:rsidR="000E68D0" w:rsidRDefault="000E68D0" w:rsidP="000E68D0">
      <w:pPr>
        <w:jc w:val="center"/>
        <w:rPr>
          <w:rFonts w:asciiTheme="majorBidi" w:hAnsiTheme="majorBidi" w:cstheme="majorBidi"/>
          <w:b/>
          <w:bCs/>
          <w:i/>
          <w:iCs/>
          <w:sz w:val="20"/>
          <w:szCs w:val="20"/>
        </w:rPr>
      </w:pPr>
      <w:r w:rsidRPr="00633494">
        <w:rPr>
          <w:rFonts w:asciiTheme="majorBidi" w:hAnsiTheme="majorBidi" w:cstheme="majorBidi"/>
          <w:b/>
          <w:bCs/>
          <w:i/>
          <w:iCs/>
          <w:sz w:val="20"/>
          <w:szCs w:val="20"/>
        </w:rPr>
        <w:t xml:space="preserve">Tabel </w:t>
      </w:r>
      <w:r w:rsidR="002602C3">
        <w:rPr>
          <w:rFonts w:asciiTheme="majorBidi" w:hAnsiTheme="majorBidi" w:cstheme="majorBidi"/>
          <w:b/>
          <w:bCs/>
          <w:i/>
          <w:iCs/>
          <w:sz w:val="20"/>
          <w:szCs w:val="20"/>
        </w:rPr>
        <w:t>2</w:t>
      </w:r>
      <w:r w:rsidRPr="00633494">
        <w:rPr>
          <w:rFonts w:asciiTheme="majorBidi" w:hAnsiTheme="majorBidi" w:cstheme="majorBidi"/>
          <w:b/>
          <w:bCs/>
          <w:i/>
          <w:iCs/>
          <w:sz w:val="20"/>
          <w:szCs w:val="20"/>
        </w:rPr>
        <w:t xml:space="preserve"> : lembar modul ajar</w:t>
      </w:r>
    </w:p>
    <w:p w14:paraId="03D77F1C" w14:textId="77777777" w:rsidR="000E68D0" w:rsidRPr="00633494" w:rsidRDefault="000E68D0" w:rsidP="000E68D0">
      <w:pPr>
        <w:jc w:val="center"/>
        <w:rPr>
          <w:rFonts w:asciiTheme="majorBidi" w:hAnsiTheme="majorBidi" w:cstheme="majorBidi"/>
          <w:b/>
          <w:bCs/>
          <w:i/>
          <w:iCs/>
          <w:sz w:val="20"/>
          <w:szCs w:val="20"/>
        </w:rPr>
      </w:pPr>
    </w:p>
    <w:p w14:paraId="7B765D8B" w14:textId="57E755E1" w:rsidR="000E68D0" w:rsidRPr="00827D10" w:rsidRDefault="000E68D0" w:rsidP="00B8249C">
      <w:pPr>
        <w:jc w:val="center"/>
        <w:rPr>
          <w:b/>
        </w:rPr>
      </w:pPr>
      <w:r w:rsidRPr="00827D10">
        <w:rPr>
          <w:b/>
        </w:rPr>
        <w:t xml:space="preserve">MODUL AJAR </w:t>
      </w:r>
    </w:p>
    <w:p w14:paraId="06EFA558" w14:textId="77777777" w:rsidR="000E68D0" w:rsidRPr="00827D10" w:rsidRDefault="000E68D0" w:rsidP="000E68D0">
      <w:pPr>
        <w:shd w:val="clear" w:color="auto" w:fill="FFFFFF"/>
        <w:rPr>
          <w:b/>
        </w:rPr>
      </w:pPr>
      <w:r w:rsidRPr="00827D10">
        <w:rPr>
          <w:b/>
        </w:rPr>
        <w:t xml:space="preserve"> </w:t>
      </w:r>
    </w:p>
    <w:p w14:paraId="32A6E096" w14:textId="77777777" w:rsidR="000E68D0" w:rsidRPr="00827D10" w:rsidRDefault="000E68D0" w:rsidP="000E68D0">
      <w:pPr>
        <w:numPr>
          <w:ilvl w:val="0"/>
          <w:numId w:val="14"/>
        </w:numPr>
        <w:suppressAutoHyphens w:val="0"/>
        <w:spacing w:line="273" w:lineRule="auto"/>
        <w:ind w:left="0"/>
        <w:rPr>
          <w:b/>
        </w:rPr>
      </w:pPr>
      <w:r w:rsidRPr="00827D10">
        <w:rPr>
          <w:b/>
        </w:rPr>
        <w:t xml:space="preserve">INFORMASI UMUM </w:t>
      </w:r>
    </w:p>
    <w:tbl>
      <w:tblPr>
        <w:tblW w:w="9915" w:type="dxa"/>
        <w:tblInd w:w="23" w:type="dxa"/>
        <w:tblLayout w:type="fixed"/>
        <w:tblCellMar>
          <w:top w:w="15" w:type="dxa"/>
          <w:left w:w="15" w:type="dxa"/>
          <w:bottom w:w="15" w:type="dxa"/>
          <w:right w:w="15" w:type="dxa"/>
        </w:tblCellMar>
        <w:tblLook w:val="0000" w:firstRow="0" w:lastRow="0" w:firstColumn="0" w:lastColumn="0" w:noHBand="0" w:noVBand="0"/>
      </w:tblPr>
      <w:tblGrid>
        <w:gridCol w:w="2402"/>
        <w:gridCol w:w="3105"/>
        <w:gridCol w:w="1980"/>
        <w:gridCol w:w="2428"/>
      </w:tblGrid>
      <w:tr w:rsidR="000E68D0" w:rsidRPr="00827D10" w14:paraId="6E04B162" w14:textId="77777777" w:rsidTr="00DF35AF">
        <w:tc>
          <w:tcPr>
            <w:tcW w:w="2402" w:type="dxa"/>
            <w:tcBorders>
              <w:top w:val="outset" w:sz="6" w:space="0" w:color="auto"/>
              <w:left w:val="outset" w:sz="6" w:space="0" w:color="auto"/>
              <w:bottom w:val="outset" w:sz="6" w:space="0" w:color="auto"/>
              <w:right w:val="outset" w:sz="6" w:space="0" w:color="auto"/>
            </w:tcBorders>
            <w:shd w:val="clear" w:color="auto" w:fill="BDD6EE" w:themeFill="accent1" w:themeFillTint="66"/>
          </w:tcPr>
          <w:p w14:paraId="47029623" w14:textId="77777777" w:rsidR="000E68D0" w:rsidRPr="00827D10" w:rsidRDefault="000E68D0" w:rsidP="001B5455">
            <w:r w:rsidRPr="00827D10">
              <w:rPr>
                <w:b/>
              </w:rPr>
              <w:t>Nama</w:t>
            </w:r>
          </w:p>
        </w:tc>
        <w:tc>
          <w:tcPr>
            <w:tcW w:w="3105" w:type="dxa"/>
            <w:tcBorders>
              <w:top w:val="outset" w:sz="6" w:space="0" w:color="auto"/>
              <w:left w:val="single" w:sz="0" w:space="0" w:color="auto"/>
              <w:bottom w:val="outset" w:sz="6" w:space="0" w:color="auto"/>
              <w:right w:val="outset" w:sz="6" w:space="0" w:color="auto"/>
            </w:tcBorders>
            <w:shd w:val="clear" w:color="auto" w:fill="FFE599" w:themeFill="accent4" w:themeFillTint="66"/>
          </w:tcPr>
          <w:p w14:paraId="494686AB" w14:textId="4315DB92" w:rsidR="000E68D0" w:rsidRPr="00827D10" w:rsidRDefault="00B8249C" w:rsidP="001B5455">
            <w:r>
              <w:t>Hikmah Ikrimatul Lail</w:t>
            </w:r>
          </w:p>
        </w:tc>
        <w:tc>
          <w:tcPr>
            <w:tcW w:w="1980" w:type="dxa"/>
            <w:tcBorders>
              <w:top w:val="outset" w:sz="6" w:space="0" w:color="auto"/>
              <w:left w:val="single" w:sz="0" w:space="0" w:color="auto"/>
              <w:bottom w:val="outset" w:sz="6" w:space="0" w:color="auto"/>
              <w:right w:val="outset" w:sz="6" w:space="0" w:color="auto"/>
            </w:tcBorders>
            <w:shd w:val="clear" w:color="auto" w:fill="BDD6EE" w:themeFill="accent1" w:themeFillTint="66"/>
          </w:tcPr>
          <w:p w14:paraId="31A932AD" w14:textId="77777777" w:rsidR="000E68D0" w:rsidRPr="00827D10" w:rsidRDefault="000E68D0" w:rsidP="001B5455">
            <w:r w:rsidRPr="00827D10">
              <w:t>Jenjang/Kelas</w:t>
            </w:r>
          </w:p>
        </w:tc>
        <w:tc>
          <w:tcPr>
            <w:tcW w:w="2428" w:type="dxa"/>
            <w:tcBorders>
              <w:top w:val="outset" w:sz="6" w:space="0" w:color="auto"/>
              <w:left w:val="single" w:sz="0" w:space="0" w:color="auto"/>
              <w:bottom w:val="outset" w:sz="6" w:space="0" w:color="auto"/>
              <w:right w:val="outset" w:sz="6" w:space="0" w:color="auto"/>
            </w:tcBorders>
            <w:shd w:val="clear" w:color="auto" w:fill="FFE599" w:themeFill="accent4" w:themeFillTint="66"/>
          </w:tcPr>
          <w:p w14:paraId="4309E78C" w14:textId="652A6698" w:rsidR="000E68D0" w:rsidRPr="00827D10" w:rsidRDefault="000E68D0" w:rsidP="001B5455">
            <w:r w:rsidRPr="00827D10">
              <w:t>TK/TK A</w:t>
            </w:r>
            <w:r w:rsidR="00B8249C">
              <w:t>1</w:t>
            </w:r>
          </w:p>
        </w:tc>
      </w:tr>
      <w:tr w:rsidR="000E68D0" w:rsidRPr="00827D10" w14:paraId="72390688" w14:textId="77777777" w:rsidTr="00DF35AF">
        <w:tc>
          <w:tcPr>
            <w:tcW w:w="2402" w:type="dxa"/>
            <w:tcBorders>
              <w:top w:val="single" w:sz="0" w:space="0" w:color="auto"/>
              <w:left w:val="outset" w:sz="6" w:space="0" w:color="auto"/>
              <w:bottom w:val="outset" w:sz="6" w:space="0" w:color="auto"/>
              <w:right w:val="outset" w:sz="6" w:space="0" w:color="auto"/>
            </w:tcBorders>
            <w:shd w:val="clear" w:color="auto" w:fill="BDD6EE" w:themeFill="accent1" w:themeFillTint="66"/>
          </w:tcPr>
          <w:p w14:paraId="45160067" w14:textId="77777777" w:rsidR="000E68D0" w:rsidRPr="00827D10" w:rsidRDefault="000E68D0" w:rsidP="001B5455">
            <w:r w:rsidRPr="00827D10">
              <w:rPr>
                <w:b/>
              </w:rPr>
              <w:t>Asal Sekolah</w:t>
            </w:r>
          </w:p>
        </w:tc>
        <w:tc>
          <w:tcPr>
            <w:tcW w:w="3105" w:type="dxa"/>
            <w:tcBorders>
              <w:top w:val="single" w:sz="0" w:space="0" w:color="auto"/>
              <w:left w:val="single" w:sz="0" w:space="0" w:color="auto"/>
              <w:bottom w:val="outset" w:sz="6" w:space="0" w:color="auto"/>
              <w:right w:val="outset" w:sz="6" w:space="0" w:color="auto"/>
            </w:tcBorders>
            <w:shd w:val="clear" w:color="auto" w:fill="FFE599" w:themeFill="accent4" w:themeFillTint="66"/>
          </w:tcPr>
          <w:p w14:paraId="781A365F" w14:textId="77777777" w:rsidR="000E68D0" w:rsidRPr="00827D10" w:rsidRDefault="000E68D0" w:rsidP="001B5455">
            <w:r w:rsidRPr="00827D10">
              <w:t xml:space="preserve">TK Aisyiyah </w:t>
            </w:r>
            <w:proofErr w:type="spellStart"/>
            <w:r w:rsidRPr="00827D10">
              <w:t>Bustanul</w:t>
            </w:r>
            <w:proofErr w:type="spellEnd"/>
            <w:r w:rsidRPr="00827D10">
              <w:t xml:space="preserve"> </w:t>
            </w:r>
            <w:proofErr w:type="spellStart"/>
            <w:r w:rsidRPr="00827D10">
              <w:t>Athfal</w:t>
            </w:r>
            <w:proofErr w:type="spellEnd"/>
            <w:r w:rsidRPr="00827D10">
              <w:t xml:space="preserve"> 2 Jetis Sidoarjo</w:t>
            </w:r>
          </w:p>
        </w:tc>
        <w:tc>
          <w:tcPr>
            <w:tcW w:w="1980" w:type="dxa"/>
            <w:tcBorders>
              <w:top w:val="single" w:sz="0" w:space="0" w:color="auto"/>
              <w:left w:val="single" w:sz="0" w:space="0" w:color="auto"/>
              <w:bottom w:val="outset" w:sz="6" w:space="0" w:color="auto"/>
              <w:right w:val="outset" w:sz="6" w:space="0" w:color="auto"/>
            </w:tcBorders>
            <w:shd w:val="clear" w:color="auto" w:fill="BDD6EE" w:themeFill="accent1" w:themeFillTint="66"/>
          </w:tcPr>
          <w:p w14:paraId="20A4DB3E" w14:textId="77777777" w:rsidR="000E68D0" w:rsidRPr="00827D10" w:rsidRDefault="000E68D0" w:rsidP="001B5455">
            <w:r w:rsidRPr="00827D10">
              <w:t>Jumlah Siswa</w:t>
            </w:r>
          </w:p>
        </w:tc>
        <w:tc>
          <w:tcPr>
            <w:tcW w:w="2428" w:type="dxa"/>
            <w:tcBorders>
              <w:top w:val="single" w:sz="0" w:space="0" w:color="auto"/>
              <w:left w:val="single" w:sz="0" w:space="0" w:color="auto"/>
              <w:bottom w:val="outset" w:sz="6" w:space="0" w:color="auto"/>
              <w:right w:val="outset" w:sz="6" w:space="0" w:color="auto"/>
            </w:tcBorders>
            <w:shd w:val="clear" w:color="auto" w:fill="FFE599" w:themeFill="accent4" w:themeFillTint="66"/>
          </w:tcPr>
          <w:p w14:paraId="6F7B8F65" w14:textId="7DA41930" w:rsidR="000E68D0" w:rsidRPr="00827D10" w:rsidRDefault="000E68D0" w:rsidP="001B5455">
            <w:r w:rsidRPr="00827D10">
              <w:t>1</w:t>
            </w:r>
            <w:r w:rsidR="00B8249C">
              <w:t>2</w:t>
            </w:r>
            <w:r w:rsidRPr="00827D10">
              <w:t xml:space="preserve"> anak</w:t>
            </w:r>
          </w:p>
        </w:tc>
      </w:tr>
      <w:tr w:rsidR="000E68D0" w:rsidRPr="00827D10" w14:paraId="2599D122" w14:textId="77777777" w:rsidTr="00DF35AF">
        <w:tc>
          <w:tcPr>
            <w:tcW w:w="2402" w:type="dxa"/>
            <w:tcBorders>
              <w:top w:val="single" w:sz="0" w:space="0" w:color="auto"/>
              <w:left w:val="outset" w:sz="6" w:space="0" w:color="auto"/>
              <w:bottom w:val="outset" w:sz="6" w:space="0" w:color="auto"/>
              <w:right w:val="outset" w:sz="6" w:space="0" w:color="auto"/>
            </w:tcBorders>
            <w:shd w:val="clear" w:color="auto" w:fill="BDD6EE" w:themeFill="accent1" w:themeFillTint="66"/>
          </w:tcPr>
          <w:p w14:paraId="10BC7E87" w14:textId="77777777" w:rsidR="000E68D0" w:rsidRPr="00827D10" w:rsidRDefault="000E68D0" w:rsidP="001B5455">
            <w:r w:rsidRPr="00827D10">
              <w:rPr>
                <w:b/>
              </w:rPr>
              <w:t>Alokasi Waktu</w:t>
            </w:r>
          </w:p>
        </w:tc>
        <w:tc>
          <w:tcPr>
            <w:tcW w:w="3105" w:type="dxa"/>
            <w:tcBorders>
              <w:top w:val="single" w:sz="0" w:space="0" w:color="auto"/>
              <w:left w:val="single" w:sz="0" w:space="0" w:color="auto"/>
              <w:bottom w:val="outset" w:sz="6" w:space="0" w:color="auto"/>
              <w:right w:val="outset" w:sz="6" w:space="0" w:color="auto"/>
            </w:tcBorders>
            <w:shd w:val="clear" w:color="auto" w:fill="FFE599" w:themeFill="accent4" w:themeFillTint="66"/>
          </w:tcPr>
          <w:p w14:paraId="2A4EC2E8" w14:textId="6D4A68A9" w:rsidR="000E68D0" w:rsidRPr="00827D10" w:rsidRDefault="00B8249C" w:rsidP="001B5455">
            <w:r>
              <w:t>1-4 Pertemuan (120 Menit)</w:t>
            </w:r>
          </w:p>
        </w:tc>
        <w:tc>
          <w:tcPr>
            <w:tcW w:w="1980" w:type="dxa"/>
            <w:tcBorders>
              <w:top w:val="single" w:sz="0" w:space="0" w:color="auto"/>
              <w:left w:val="single" w:sz="0" w:space="0" w:color="auto"/>
              <w:bottom w:val="outset" w:sz="6" w:space="0" w:color="auto"/>
              <w:right w:val="outset" w:sz="6" w:space="0" w:color="auto"/>
            </w:tcBorders>
            <w:shd w:val="clear" w:color="auto" w:fill="BDD6EE" w:themeFill="accent1" w:themeFillTint="66"/>
          </w:tcPr>
          <w:p w14:paraId="2A980B29" w14:textId="77777777" w:rsidR="000E68D0" w:rsidRPr="00827D10" w:rsidRDefault="000E68D0" w:rsidP="001B5455">
            <w:r w:rsidRPr="00827D10">
              <w:t>P3</w:t>
            </w:r>
          </w:p>
        </w:tc>
        <w:tc>
          <w:tcPr>
            <w:tcW w:w="2428" w:type="dxa"/>
            <w:tcBorders>
              <w:top w:val="single" w:sz="0" w:space="0" w:color="auto"/>
              <w:left w:val="single" w:sz="0" w:space="0" w:color="auto"/>
              <w:bottom w:val="outset" w:sz="6" w:space="0" w:color="auto"/>
              <w:right w:val="outset" w:sz="6" w:space="0" w:color="auto"/>
            </w:tcBorders>
            <w:shd w:val="clear" w:color="auto" w:fill="FFE599" w:themeFill="accent4" w:themeFillTint="66"/>
          </w:tcPr>
          <w:p w14:paraId="25F0E54F" w14:textId="77777777" w:rsidR="000E68D0" w:rsidRPr="00827D10" w:rsidRDefault="000E68D0" w:rsidP="001B5455">
            <w:r w:rsidRPr="00827D10">
              <w:t>Mandiri dan Kreatif</w:t>
            </w:r>
          </w:p>
        </w:tc>
      </w:tr>
      <w:tr w:rsidR="000E68D0" w:rsidRPr="00827D10" w14:paraId="54D7D6E3" w14:textId="77777777" w:rsidTr="00DF35AF">
        <w:tc>
          <w:tcPr>
            <w:tcW w:w="2402" w:type="dxa"/>
            <w:tcBorders>
              <w:top w:val="single" w:sz="0" w:space="0" w:color="auto"/>
              <w:left w:val="outset" w:sz="6" w:space="0" w:color="auto"/>
              <w:bottom w:val="outset" w:sz="6" w:space="0" w:color="auto"/>
              <w:right w:val="outset" w:sz="6" w:space="0" w:color="auto"/>
            </w:tcBorders>
            <w:shd w:val="clear" w:color="auto" w:fill="BDD6EE" w:themeFill="accent1" w:themeFillTint="66"/>
          </w:tcPr>
          <w:p w14:paraId="18F8B921" w14:textId="77777777" w:rsidR="000E68D0" w:rsidRPr="00827D10" w:rsidRDefault="000E68D0" w:rsidP="001B5455">
            <w:r w:rsidRPr="00827D10">
              <w:rPr>
                <w:b/>
              </w:rPr>
              <w:t>Model Pembelajaran</w:t>
            </w:r>
          </w:p>
        </w:tc>
        <w:tc>
          <w:tcPr>
            <w:tcW w:w="7513" w:type="dxa"/>
            <w:gridSpan w:val="3"/>
            <w:tcBorders>
              <w:top w:val="single" w:sz="0" w:space="0" w:color="auto"/>
              <w:left w:val="single" w:sz="0" w:space="0" w:color="auto"/>
              <w:bottom w:val="outset" w:sz="6" w:space="0" w:color="auto"/>
              <w:right w:val="outset" w:sz="6" w:space="0" w:color="auto"/>
            </w:tcBorders>
            <w:shd w:val="clear" w:color="auto" w:fill="FFE599" w:themeFill="accent4" w:themeFillTint="66"/>
          </w:tcPr>
          <w:p w14:paraId="18E2EE2C" w14:textId="77777777" w:rsidR="000E68D0" w:rsidRPr="00827D10" w:rsidRDefault="000E68D0" w:rsidP="001B5455">
            <w:r w:rsidRPr="00827D10">
              <w:t>Tatap Muka</w:t>
            </w:r>
          </w:p>
        </w:tc>
      </w:tr>
      <w:tr w:rsidR="000E68D0" w:rsidRPr="00827D10" w14:paraId="390BCCF9" w14:textId="77777777" w:rsidTr="00DF35AF">
        <w:tc>
          <w:tcPr>
            <w:tcW w:w="2402" w:type="dxa"/>
            <w:tcBorders>
              <w:top w:val="single" w:sz="0" w:space="0" w:color="auto"/>
              <w:left w:val="outset" w:sz="6" w:space="0" w:color="auto"/>
              <w:bottom w:val="outset" w:sz="6" w:space="0" w:color="auto"/>
              <w:right w:val="outset" w:sz="6" w:space="0" w:color="auto"/>
            </w:tcBorders>
            <w:shd w:val="clear" w:color="auto" w:fill="BDD6EE" w:themeFill="accent1" w:themeFillTint="66"/>
          </w:tcPr>
          <w:p w14:paraId="775BB88C" w14:textId="77777777" w:rsidR="000E68D0" w:rsidRPr="00827D10" w:rsidRDefault="000E68D0" w:rsidP="001B5455">
            <w:r w:rsidRPr="00827D10">
              <w:rPr>
                <w:b/>
              </w:rPr>
              <w:t>Fase</w:t>
            </w:r>
          </w:p>
        </w:tc>
        <w:tc>
          <w:tcPr>
            <w:tcW w:w="7513" w:type="dxa"/>
            <w:gridSpan w:val="3"/>
            <w:tcBorders>
              <w:top w:val="single" w:sz="0" w:space="0" w:color="auto"/>
              <w:left w:val="single" w:sz="0" w:space="0" w:color="auto"/>
              <w:bottom w:val="outset" w:sz="6" w:space="0" w:color="auto"/>
              <w:right w:val="outset" w:sz="6" w:space="0" w:color="auto"/>
            </w:tcBorders>
            <w:shd w:val="clear" w:color="auto" w:fill="FFE599" w:themeFill="accent4" w:themeFillTint="66"/>
          </w:tcPr>
          <w:p w14:paraId="14C3DD41" w14:textId="77777777" w:rsidR="000E68D0" w:rsidRPr="00827D10" w:rsidRDefault="000E68D0" w:rsidP="001B5455">
            <w:r w:rsidRPr="00827D10">
              <w:t>Fondasi</w:t>
            </w:r>
          </w:p>
        </w:tc>
      </w:tr>
      <w:tr w:rsidR="000E68D0" w:rsidRPr="00827D10" w14:paraId="4A208C24" w14:textId="77777777" w:rsidTr="00DF35AF">
        <w:tc>
          <w:tcPr>
            <w:tcW w:w="2402" w:type="dxa"/>
            <w:tcBorders>
              <w:top w:val="single" w:sz="0" w:space="0" w:color="auto"/>
              <w:left w:val="outset" w:sz="6" w:space="0" w:color="auto"/>
              <w:bottom w:val="outset" w:sz="6" w:space="0" w:color="auto"/>
              <w:right w:val="outset" w:sz="6" w:space="0" w:color="auto"/>
            </w:tcBorders>
            <w:shd w:val="clear" w:color="auto" w:fill="BDD6EE" w:themeFill="accent1" w:themeFillTint="66"/>
          </w:tcPr>
          <w:p w14:paraId="14C33571" w14:textId="77777777" w:rsidR="000E68D0" w:rsidRPr="00827D10" w:rsidRDefault="000E68D0" w:rsidP="001B5455">
            <w:r w:rsidRPr="00827D10">
              <w:rPr>
                <w:b/>
              </w:rPr>
              <w:t xml:space="preserve">Tujuan </w:t>
            </w:r>
            <w:r>
              <w:rPr>
                <w:b/>
              </w:rPr>
              <w:t>Pembelajaran</w:t>
            </w:r>
          </w:p>
        </w:tc>
        <w:tc>
          <w:tcPr>
            <w:tcW w:w="7513" w:type="dxa"/>
            <w:gridSpan w:val="3"/>
            <w:tcBorders>
              <w:top w:val="single" w:sz="0" w:space="0" w:color="auto"/>
              <w:left w:val="single" w:sz="0" w:space="0" w:color="auto"/>
              <w:bottom w:val="outset" w:sz="6" w:space="0" w:color="auto"/>
              <w:right w:val="outset" w:sz="6" w:space="0" w:color="auto"/>
            </w:tcBorders>
            <w:shd w:val="clear" w:color="auto" w:fill="FFE599" w:themeFill="accent4" w:themeFillTint="66"/>
          </w:tcPr>
          <w:p w14:paraId="1FE5E062" w14:textId="77777777" w:rsidR="000E68D0" w:rsidRPr="00827D10" w:rsidRDefault="000E68D0" w:rsidP="000E68D0">
            <w:pPr>
              <w:pStyle w:val="TidakAdaSpasi"/>
              <w:numPr>
                <w:ilvl w:val="0"/>
                <w:numId w:val="15"/>
              </w:numPr>
              <w:ind w:left="548" w:hanging="425"/>
              <w:rPr>
                <w:rFonts w:ascii="Times New Roman" w:hAnsi="Times New Roman"/>
                <w:bCs/>
              </w:rPr>
            </w:pPr>
            <w:r w:rsidRPr="00827D10">
              <w:rPr>
                <w:rFonts w:ascii="Times New Roman" w:hAnsi="Times New Roman"/>
                <w:bCs/>
              </w:rPr>
              <w:t xml:space="preserve">Anak </w:t>
            </w:r>
            <w:proofErr w:type="spellStart"/>
            <w:r w:rsidRPr="00827D10">
              <w:rPr>
                <w:rFonts w:ascii="Times New Roman" w:hAnsi="Times New Roman"/>
                <w:bCs/>
              </w:rPr>
              <w:t>dapat</w:t>
            </w:r>
            <w:proofErr w:type="spellEnd"/>
            <w:r w:rsidRPr="00827D10">
              <w:rPr>
                <w:rFonts w:ascii="Times New Roman" w:hAnsi="Times New Roman"/>
                <w:bCs/>
              </w:rPr>
              <w:t xml:space="preserve"> </w:t>
            </w:r>
            <w:proofErr w:type="spellStart"/>
            <w:r w:rsidRPr="00827D10">
              <w:rPr>
                <w:rFonts w:ascii="Times New Roman" w:hAnsi="Times New Roman"/>
                <w:bCs/>
              </w:rPr>
              <w:t>memiliki</w:t>
            </w:r>
            <w:proofErr w:type="spellEnd"/>
            <w:r w:rsidRPr="00827D10">
              <w:rPr>
                <w:rFonts w:ascii="Times New Roman" w:hAnsi="Times New Roman"/>
                <w:bCs/>
              </w:rPr>
              <w:t xml:space="preserve"> </w:t>
            </w:r>
            <w:proofErr w:type="spellStart"/>
            <w:r w:rsidRPr="00827D10">
              <w:rPr>
                <w:rFonts w:ascii="Times New Roman" w:hAnsi="Times New Roman"/>
                <w:bCs/>
              </w:rPr>
              <w:t>perilaku</w:t>
            </w:r>
            <w:proofErr w:type="spellEnd"/>
            <w:r w:rsidRPr="00827D10">
              <w:rPr>
                <w:rFonts w:ascii="Times New Roman" w:hAnsi="Times New Roman"/>
                <w:bCs/>
              </w:rPr>
              <w:t xml:space="preserve"> yang </w:t>
            </w:r>
            <w:proofErr w:type="spellStart"/>
            <w:r w:rsidRPr="00827D10">
              <w:rPr>
                <w:rFonts w:ascii="Times New Roman" w:hAnsi="Times New Roman"/>
                <w:bCs/>
              </w:rPr>
              <w:t>mencerminkan</w:t>
            </w:r>
            <w:proofErr w:type="spellEnd"/>
            <w:r w:rsidRPr="00827D10">
              <w:rPr>
                <w:rFonts w:ascii="Times New Roman" w:hAnsi="Times New Roman"/>
                <w:bCs/>
              </w:rPr>
              <w:t xml:space="preserve"> </w:t>
            </w:r>
            <w:proofErr w:type="spellStart"/>
            <w:r w:rsidRPr="00827D10">
              <w:rPr>
                <w:rFonts w:ascii="Times New Roman" w:hAnsi="Times New Roman"/>
                <w:bCs/>
              </w:rPr>
              <w:t>perasaan</w:t>
            </w:r>
            <w:proofErr w:type="spellEnd"/>
            <w:r w:rsidRPr="00827D10">
              <w:rPr>
                <w:rFonts w:ascii="Times New Roman" w:hAnsi="Times New Roman"/>
                <w:bCs/>
              </w:rPr>
              <w:t xml:space="preserve"> </w:t>
            </w:r>
            <w:proofErr w:type="spellStart"/>
            <w:r w:rsidRPr="00827D10">
              <w:rPr>
                <w:rFonts w:ascii="Times New Roman" w:hAnsi="Times New Roman"/>
                <w:bCs/>
              </w:rPr>
              <w:t>bangga</w:t>
            </w:r>
            <w:proofErr w:type="spellEnd"/>
            <w:r w:rsidRPr="00827D10">
              <w:rPr>
                <w:rFonts w:ascii="Times New Roman" w:hAnsi="Times New Roman"/>
                <w:bCs/>
              </w:rPr>
              <w:t xml:space="preserve"> </w:t>
            </w:r>
            <w:proofErr w:type="spellStart"/>
            <w:r w:rsidRPr="00827D10">
              <w:rPr>
                <w:rFonts w:ascii="Times New Roman" w:hAnsi="Times New Roman"/>
                <w:bCs/>
              </w:rPr>
              <w:t>sebagai</w:t>
            </w:r>
            <w:proofErr w:type="spellEnd"/>
            <w:r w:rsidRPr="00827D10">
              <w:rPr>
                <w:rFonts w:ascii="Times New Roman" w:hAnsi="Times New Roman"/>
                <w:bCs/>
              </w:rPr>
              <w:t xml:space="preserve"> </w:t>
            </w:r>
            <w:proofErr w:type="spellStart"/>
            <w:r w:rsidRPr="00827D10">
              <w:rPr>
                <w:rFonts w:ascii="Times New Roman" w:hAnsi="Times New Roman"/>
                <w:bCs/>
              </w:rPr>
              <w:t>anak</w:t>
            </w:r>
            <w:proofErr w:type="spellEnd"/>
            <w:r w:rsidRPr="00827D10">
              <w:rPr>
                <w:rFonts w:ascii="Times New Roman" w:hAnsi="Times New Roman"/>
                <w:bCs/>
              </w:rPr>
              <w:t xml:space="preserve"> Indonesia </w:t>
            </w:r>
            <w:proofErr w:type="spellStart"/>
            <w:r w:rsidRPr="00827D10">
              <w:rPr>
                <w:rFonts w:ascii="Times New Roman" w:hAnsi="Times New Roman"/>
                <w:bCs/>
              </w:rPr>
              <w:t>berlandaskan</w:t>
            </w:r>
            <w:proofErr w:type="spellEnd"/>
            <w:r w:rsidRPr="00827D10">
              <w:rPr>
                <w:rFonts w:ascii="Times New Roman" w:hAnsi="Times New Roman"/>
                <w:bCs/>
              </w:rPr>
              <w:t xml:space="preserve"> </w:t>
            </w:r>
            <w:proofErr w:type="spellStart"/>
            <w:r w:rsidRPr="00827D10">
              <w:rPr>
                <w:rFonts w:ascii="Times New Roman" w:hAnsi="Times New Roman"/>
                <w:bCs/>
              </w:rPr>
              <w:t>pancasila</w:t>
            </w:r>
            <w:proofErr w:type="spellEnd"/>
            <w:r w:rsidRPr="00827D10">
              <w:rPr>
                <w:rFonts w:ascii="Times New Roman" w:hAnsi="Times New Roman"/>
                <w:bCs/>
              </w:rPr>
              <w:t xml:space="preserve"> (JD)</w:t>
            </w:r>
          </w:p>
          <w:p w14:paraId="50DDC925" w14:textId="77777777" w:rsidR="000E68D0" w:rsidRPr="00827D10" w:rsidRDefault="000E68D0" w:rsidP="000E68D0">
            <w:pPr>
              <w:pStyle w:val="TidakAdaSpasi"/>
              <w:numPr>
                <w:ilvl w:val="0"/>
                <w:numId w:val="15"/>
              </w:numPr>
              <w:ind w:left="548" w:hanging="425"/>
              <w:rPr>
                <w:rFonts w:ascii="Times New Roman" w:hAnsi="Times New Roman"/>
                <w:bCs/>
              </w:rPr>
            </w:pPr>
            <w:r w:rsidRPr="00827D10">
              <w:rPr>
                <w:rFonts w:ascii="Times New Roman" w:hAnsi="Times New Roman"/>
                <w:bCs/>
              </w:rPr>
              <w:t xml:space="preserve">Anak </w:t>
            </w:r>
            <w:proofErr w:type="spellStart"/>
            <w:r w:rsidRPr="00827D10">
              <w:rPr>
                <w:rFonts w:ascii="Times New Roman" w:hAnsi="Times New Roman"/>
                <w:bCs/>
              </w:rPr>
              <w:t>dapat</w:t>
            </w:r>
            <w:proofErr w:type="spellEnd"/>
            <w:r w:rsidRPr="00827D10">
              <w:rPr>
                <w:rFonts w:ascii="Times New Roman" w:hAnsi="Times New Roman"/>
                <w:bCs/>
              </w:rPr>
              <w:t xml:space="preserve"> </w:t>
            </w:r>
            <w:proofErr w:type="spellStart"/>
            <w:r w:rsidRPr="00827D10">
              <w:rPr>
                <w:rFonts w:ascii="Times New Roman" w:hAnsi="Times New Roman"/>
                <w:bCs/>
              </w:rPr>
              <w:t>mengucapkan</w:t>
            </w:r>
            <w:proofErr w:type="spellEnd"/>
            <w:r w:rsidRPr="00827D10">
              <w:rPr>
                <w:rFonts w:ascii="Times New Roman" w:hAnsi="Times New Roman"/>
                <w:bCs/>
              </w:rPr>
              <w:t xml:space="preserve"> </w:t>
            </w:r>
            <w:proofErr w:type="spellStart"/>
            <w:r w:rsidRPr="00827D10">
              <w:rPr>
                <w:rFonts w:ascii="Times New Roman" w:hAnsi="Times New Roman"/>
                <w:bCs/>
              </w:rPr>
              <w:t>doa-doa</w:t>
            </w:r>
            <w:proofErr w:type="spellEnd"/>
            <w:r w:rsidRPr="00827D10">
              <w:rPr>
                <w:rFonts w:ascii="Times New Roman" w:hAnsi="Times New Roman"/>
                <w:bCs/>
              </w:rPr>
              <w:t xml:space="preserve"> </w:t>
            </w:r>
            <w:proofErr w:type="spellStart"/>
            <w:r w:rsidRPr="00827D10">
              <w:rPr>
                <w:rFonts w:ascii="Times New Roman" w:hAnsi="Times New Roman"/>
                <w:bCs/>
              </w:rPr>
              <w:t>harian</w:t>
            </w:r>
            <w:proofErr w:type="spellEnd"/>
            <w:r w:rsidRPr="00827D10">
              <w:rPr>
                <w:rFonts w:ascii="Times New Roman" w:hAnsi="Times New Roman"/>
                <w:bCs/>
              </w:rPr>
              <w:t xml:space="preserve"> (NAB)</w:t>
            </w:r>
          </w:p>
          <w:p w14:paraId="677A7D76" w14:textId="77777777" w:rsidR="000E68D0" w:rsidRPr="00827D10" w:rsidRDefault="000E68D0" w:rsidP="000E68D0">
            <w:pPr>
              <w:pStyle w:val="TidakAdaSpasi"/>
              <w:numPr>
                <w:ilvl w:val="0"/>
                <w:numId w:val="15"/>
              </w:numPr>
              <w:ind w:left="548" w:hanging="425"/>
              <w:rPr>
                <w:rFonts w:ascii="Times New Roman" w:hAnsi="Times New Roman"/>
                <w:bCs/>
              </w:rPr>
            </w:pPr>
            <w:r w:rsidRPr="00827D10">
              <w:rPr>
                <w:rFonts w:ascii="Times New Roman" w:hAnsi="Times New Roman"/>
                <w:bCs/>
              </w:rPr>
              <w:t xml:space="preserve">Anak </w:t>
            </w:r>
            <w:proofErr w:type="spellStart"/>
            <w:r w:rsidRPr="00827D10">
              <w:rPr>
                <w:rFonts w:ascii="Times New Roman" w:hAnsi="Times New Roman"/>
                <w:bCs/>
              </w:rPr>
              <w:t>dapat</w:t>
            </w:r>
            <w:proofErr w:type="spellEnd"/>
            <w:r w:rsidRPr="00827D10">
              <w:rPr>
                <w:rFonts w:ascii="Times New Roman" w:hAnsi="Times New Roman"/>
                <w:bCs/>
              </w:rPr>
              <w:t xml:space="preserve"> </w:t>
            </w:r>
            <w:proofErr w:type="spellStart"/>
            <w:r w:rsidRPr="00827D10">
              <w:rPr>
                <w:rFonts w:ascii="Times New Roman" w:hAnsi="Times New Roman"/>
                <w:bCs/>
              </w:rPr>
              <w:t>mengucapkan</w:t>
            </w:r>
            <w:proofErr w:type="spellEnd"/>
            <w:r w:rsidRPr="00827D10">
              <w:rPr>
                <w:rFonts w:ascii="Times New Roman" w:hAnsi="Times New Roman"/>
                <w:bCs/>
              </w:rPr>
              <w:t xml:space="preserve"> dan </w:t>
            </w:r>
            <w:proofErr w:type="spellStart"/>
            <w:r w:rsidRPr="00827D10">
              <w:rPr>
                <w:rFonts w:ascii="Times New Roman" w:hAnsi="Times New Roman"/>
                <w:bCs/>
              </w:rPr>
              <w:t>membalas</w:t>
            </w:r>
            <w:proofErr w:type="spellEnd"/>
            <w:r w:rsidRPr="00827D10">
              <w:rPr>
                <w:rFonts w:ascii="Times New Roman" w:hAnsi="Times New Roman"/>
                <w:bCs/>
              </w:rPr>
              <w:t xml:space="preserve"> </w:t>
            </w:r>
            <w:proofErr w:type="spellStart"/>
            <w:r w:rsidRPr="00827D10">
              <w:rPr>
                <w:rFonts w:ascii="Times New Roman" w:hAnsi="Times New Roman"/>
                <w:bCs/>
              </w:rPr>
              <w:t>salam</w:t>
            </w:r>
            <w:proofErr w:type="spellEnd"/>
            <w:r w:rsidRPr="00827D10">
              <w:rPr>
                <w:rFonts w:ascii="Times New Roman" w:hAnsi="Times New Roman"/>
                <w:bCs/>
              </w:rPr>
              <w:t xml:space="preserve"> (NAB)</w:t>
            </w:r>
          </w:p>
          <w:p w14:paraId="612BFCB8" w14:textId="77777777" w:rsidR="000E68D0" w:rsidRPr="00827D10" w:rsidRDefault="000E68D0" w:rsidP="000E68D0">
            <w:pPr>
              <w:pStyle w:val="TidakAdaSpasi"/>
              <w:numPr>
                <w:ilvl w:val="0"/>
                <w:numId w:val="15"/>
              </w:numPr>
              <w:ind w:left="548" w:hanging="425"/>
              <w:rPr>
                <w:rFonts w:ascii="Times New Roman" w:hAnsi="Times New Roman"/>
                <w:bCs/>
              </w:rPr>
            </w:pPr>
            <w:r w:rsidRPr="00827D10">
              <w:rPr>
                <w:rFonts w:ascii="Times New Roman" w:hAnsi="Times New Roman"/>
                <w:bCs/>
              </w:rPr>
              <w:t xml:space="preserve">Anak </w:t>
            </w:r>
            <w:proofErr w:type="spellStart"/>
            <w:r w:rsidRPr="00827D10">
              <w:rPr>
                <w:rFonts w:ascii="Times New Roman" w:hAnsi="Times New Roman"/>
                <w:bCs/>
              </w:rPr>
              <w:t>dapat</w:t>
            </w:r>
            <w:proofErr w:type="spellEnd"/>
            <w:r w:rsidRPr="00827D10">
              <w:rPr>
                <w:rFonts w:ascii="Times New Roman" w:hAnsi="Times New Roman"/>
                <w:bCs/>
              </w:rPr>
              <w:t xml:space="preserve"> </w:t>
            </w:r>
            <w:proofErr w:type="spellStart"/>
            <w:r w:rsidRPr="00827D10">
              <w:rPr>
                <w:rFonts w:ascii="Times New Roman" w:hAnsi="Times New Roman"/>
                <w:bCs/>
              </w:rPr>
              <w:t>mengucapkan</w:t>
            </w:r>
            <w:proofErr w:type="spellEnd"/>
            <w:r w:rsidRPr="00827D10">
              <w:rPr>
                <w:rFonts w:ascii="Times New Roman" w:hAnsi="Times New Roman"/>
                <w:bCs/>
              </w:rPr>
              <w:t xml:space="preserve"> </w:t>
            </w:r>
            <w:proofErr w:type="spellStart"/>
            <w:r w:rsidRPr="00827D10">
              <w:rPr>
                <w:rFonts w:ascii="Times New Roman" w:hAnsi="Times New Roman"/>
                <w:bCs/>
              </w:rPr>
              <w:t>surat-surat</w:t>
            </w:r>
            <w:proofErr w:type="spellEnd"/>
            <w:r w:rsidRPr="00827D10">
              <w:rPr>
                <w:rFonts w:ascii="Times New Roman" w:hAnsi="Times New Roman"/>
                <w:bCs/>
              </w:rPr>
              <w:t>/</w:t>
            </w:r>
            <w:proofErr w:type="spellStart"/>
            <w:r w:rsidRPr="00827D10">
              <w:rPr>
                <w:rFonts w:ascii="Times New Roman" w:hAnsi="Times New Roman"/>
                <w:bCs/>
              </w:rPr>
              <w:t>ayat-ayat</w:t>
            </w:r>
            <w:proofErr w:type="spellEnd"/>
            <w:r w:rsidRPr="00827D10">
              <w:rPr>
                <w:rFonts w:ascii="Times New Roman" w:hAnsi="Times New Roman"/>
                <w:bCs/>
              </w:rPr>
              <w:t xml:space="preserve"> </w:t>
            </w:r>
            <w:proofErr w:type="spellStart"/>
            <w:r w:rsidRPr="00827D10">
              <w:rPr>
                <w:rFonts w:ascii="Times New Roman" w:hAnsi="Times New Roman"/>
                <w:bCs/>
              </w:rPr>
              <w:t>pilihan</w:t>
            </w:r>
            <w:proofErr w:type="spellEnd"/>
            <w:r w:rsidRPr="00827D10">
              <w:rPr>
                <w:rFonts w:ascii="Times New Roman" w:hAnsi="Times New Roman"/>
                <w:bCs/>
              </w:rPr>
              <w:t xml:space="preserve"> </w:t>
            </w:r>
            <w:proofErr w:type="spellStart"/>
            <w:r w:rsidRPr="00827D10">
              <w:rPr>
                <w:rFonts w:ascii="Times New Roman" w:hAnsi="Times New Roman"/>
                <w:bCs/>
              </w:rPr>
              <w:t>sesuai</w:t>
            </w:r>
            <w:proofErr w:type="spellEnd"/>
            <w:r w:rsidRPr="00827D10">
              <w:rPr>
                <w:rFonts w:ascii="Times New Roman" w:hAnsi="Times New Roman"/>
                <w:bCs/>
              </w:rPr>
              <w:t xml:space="preserve"> </w:t>
            </w:r>
            <w:proofErr w:type="spellStart"/>
            <w:r w:rsidRPr="00827D10">
              <w:rPr>
                <w:rFonts w:ascii="Times New Roman" w:hAnsi="Times New Roman"/>
                <w:bCs/>
              </w:rPr>
              <w:t>dengan</w:t>
            </w:r>
            <w:proofErr w:type="spellEnd"/>
            <w:r w:rsidRPr="00827D10">
              <w:rPr>
                <w:rFonts w:ascii="Times New Roman" w:hAnsi="Times New Roman"/>
                <w:bCs/>
              </w:rPr>
              <w:t xml:space="preserve"> agama </w:t>
            </w:r>
            <w:proofErr w:type="spellStart"/>
            <w:r w:rsidRPr="00827D10">
              <w:rPr>
                <w:rFonts w:ascii="Times New Roman" w:hAnsi="Times New Roman"/>
                <w:bCs/>
              </w:rPr>
              <w:t>islam</w:t>
            </w:r>
            <w:proofErr w:type="spellEnd"/>
            <w:r w:rsidRPr="00827D10">
              <w:rPr>
                <w:rFonts w:ascii="Times New Roman" w:hAnsi="Times New Roman"/>
                <w:bCs/>
              </w:rPr>
              <w:t xml:space="preserve"> (NAB)</w:t>
            </w:r>
          </w:p>
          <w:p w14:paraId="6F8B0B6A" w14:textId="77777777" w:rsidR="000E68D0" w:rsidRPr="00827D10" w:rsidRDefault="000E68D0" w:rsidP="000E68D0">
            <w:pPr>
              <w:pStyle w:val="TidakAdaSpasi"/>
              <w:numPr>
                <w:ilvl w:val="0"/>
                <w:numId w:val="15"/>
              </w:numPr>
              <w:ind w:left="548" w:hanging="425"/>
              <w:rPr>
                <w:rFonts w:ascii="Times New Roman" w:hAnsi="Times New Roman"/>
                <w:bCs/>
              </w:rPr>
            </w:pPr>
            <w:r w:rsidRPr="00827D10">
              <w:rPr>
                <w:rFonts w:ascii="Times New Roman" w:hAnsi="Times New Roman"/>
                <w:bCs/>
              </w:rPr>
              <w:lastRenderedPageBreak/>
              <w:t xml:space="preserve">Anak </w:t>
            </w:r>
            <w:proofErr w:type="spellStart"/>
            <w:r w:rsidRPr="00827D10">
              <w:rPr>
                <w:rFonts w:ascii="Times New Roman" w:hAnsi="Times New Roman"/>
                <w:bCs/>
              </w:rPr>
              <w:t>dapat</w:t>
            </w:r>
            <w:proofErr w:type="spellEnd"/>
            <w:r w:rsidRPr="00827D10">
              <w:rPr>
                <w:rFonts w:ascii="Times New Roman" w:hAnsi="Times New Roman"/>
                <w:bCs/>
              </w:rPr>
              <w:t xml:space="preserve"> </w:t>
            </w:r>
            <w:proofErr w:type="spellStart"/>
            <w:r w:rsidRPr="00827D10">
              <w:rPr>
                <w:rFonts w:ascii="Times New Roman" w:hAnsi="Times New Roman"/>
                <w:bCs/>
              </w:rPr>
              <w:t>mengucapkan</w:t>
            </w:r>
            <w:proofErr w:type="spellEnd"/>
            <w:r w:rsidRPr="00827D10">
              <w:rPr>
                <w:rFonts w:ascii="Times New Roman" w:hAnsi="Times New Roman"/>
                <w:bCs/>
              </w:rPr>
              <w:t xml:space="preserve"> </w:t>
            </w:r>
            <w:proofErr w:type="spellStart"/>
            <w:r w:rsidRPr="00827D10">
              <w:rPr>
                <w:rFonts w:ascii="Times New Roman" w:hAnsi="Times New Roman"/>
                <w:bCs/>
              </w:rPr>
              <w:t>hadist-hadist</w:t>
            </w:r>
            <w:proofErr w:type="spellEnd"/>
            <w:r w:rsidRPr="00827D10">
              <w:rPr>
                <w:rFonts w:ascii="Times New Roman" w:hAnsi="Times New Roman"/>
                <w:bCs/>
              </w:rPr>
              <w:t xml:space="preserve"> </w:t>
            </w:r>
            <w:proofErr w:type="spellStart"/>
            <w:r w:rsidRPr="00827D10">
              <w:rPr>
                <w:rFonts w:ascii="Times New Roman" w:hAnsi="Times New Roman"/>
                <w:bCs/>
              </w:rPr>
              <w:t>pilihan</w:t>
            </w:r>
            <w:proofErr w:type="spellEnd"/>
            <w:r w:rsidRPr="00827D10">
              <w:rPr>
                <w:rFonts w:ascii="Times New Roman" w:hAnsi="Times New Roman"/>
                <w:bCs/>
              </w:rPr>
              <w:t xml:space="preserve"> (NAB)</w:t>
            </w:r>
          </w:p>
          <w:p w14:paraId="4441C2EA" w14:textId="77777777" w:rsidR="000E68D0" w:rsidRPr="00827D10" w:rsidRDefault="000E68D0" w:rsidP="000E68D0">
            <w:pPr>
              <w:pStyle w:val="TidakAdaSpasi"/>
              <w:numPr>
                <w:ilvl w:val="0"/>
                <w:numId w:val="15"/>
              </w:numPr>
              <w:ind w:left="548" w:hanging="425"/>
              <w:rPr>
                <w:rFonts w:ascii="Times New Roman" w:hAnsi="Times New Roman"/>
                <w:bCs/>
              </w:rPr>
            </w:pPr>
            <w:r w:rsidRPr="00827D10">
              <w:rPr>
                <w:rFonts w:ascii="Times New Roman" w:eastAsia="SimSun" w:hAnsi="Times New Roman"/>
                <w:bCs/>
              </w:rPr>
              <w:t xml:space="preserve">Anak </w:t>
            </w:r>
            <w:proofErr w:type="spellStart"/>
            <w:r w:rsidRPr="00827D10">
              <w:rPr>
                <w:rFonts w:ascii="Times New Roman" w:eastAsia="SimSun" w:hAnsi="Times New Roman"/>
                <w:bCs/>
              </w:rPr>
              <w:t>dapat</w:t>
            </w:r>
            <w:proofErr w:type="spellEnd"/>
            <w:r w:rsidRPr="00827D10">
              <w:rPr>
                <w:rFonts w:ascii="Times New Roman" w:eastAsia="SimSun" w:hAnsi="Times New Roman"/>
                <w:bCs/>
              </w:rPr>
              <w:t xml:space="preserve"> </w:t>
            </w:r>
            <w:proofErr w:type="spellStart"/>
            <w:r w:rsidRPr="00827D10">
              <w:rPr>
                <w:rFonts w:ascii="Times New Roman" w:eastAsia="SimSun" w:hAnsi="Times New Roman"/>
                <w:bCs/>
              </w:rPr>
              <w:t>menyebutkan</w:t>
            </w:r>
            <w:proofErr w:type="spellEnd"/>
            <w:r w:rsidRPr="00827D10">
              <w:rPr>
                <w:rFonts w:ascii="Times New Roman" w:eastAsia="SimSun" w:hAnsi="Times New Roman"/>
                <w:bCs/>
              </w:rPr>
              <w:t xml:space="preserve"> </w:t>
            </w:r>
            <w:proofErr w:type="spellStart"/>
            <w:r w:rsidRPr="00827D10">
              <w:rPr>
                <w:rFonts w:ascii="Times New Roman" w:eastAsia="SimSun" w:hAnsi="Times New Roman"/>
                <w:bCs/>
              </w:rPr>
              <w:t>anggota</w:t>
            </w:r>
            <w:proofErr w:type="spellEnd"/>
            <w:r w:rsidRPr="00827D10">
              <w:rPr>
                <w:rFonts w:ascii="Times New Roman" w:eastAsia="SimSun" w:hAnsi="Times New Roman"/>
                <w:bCs/>
              </w:rPr>
              <w:t xml:space="preserve"> </w:t>
            </w:r>
            <w:proofErr w:type="spellStart"/>
            <w:r w:rsidRPr="00827D10">
              <w:rPr>
                <w:rFonts w:ascii="Times New Roman" w:eastAsia="SimSun" w:hAnsi="Times New Roman"/>
                <w:bCs/>
              </w:rPr>
              <w:t>tubuh</w:t>
            </w:r>
            <w:proofErr w:type="spellEnd"/>
            <w:r w:rsidRPr="00827D10">
              <w:rPr>
                <w:rFonts w:ascii="Times New Roman" w:eastAsia="SimSun" w:hAnsi="Times New Roman"/>
                <w:bCs/>
              </w:rPr>
              <w:t xml:space="preserve">, </w:t>
            </w:r>
            <w:proofErr w:type="spellStart"/>
            <w:r w:rsidRPr="00827D10">
              <w:rPr>
                <w:rFonts w:ascii="Times New Roman" w:eastAsia="SimSun" w:hAnsi="Times New Roman"/>
                <w:bCs/>
              </w:rPr>
              <w:t>fungsinya</w:t>
            </w:r>
            <w:proofErr w:type="spellEnd"/>
            <w:r w:rsidRPr="00827D10">
              <w:rPr>
                <w:rFonts w:ascii="Times New Roman" w:eastAsia="SimSun" w:hAnsi="Times New Roman"/>
                <w:bCs/>
              </w:rPr>
              <w:t xml:space="preserve"> dan </w:t>
            </w:r>
            <w:proofErr w:type="spellStart"/>
            <w:r w:rsidRPr="00827D10">
              <w:rPr>
                <w:rFonts w:ascii="Times New Roman" w:eastAsia="SimSun" w:hAnsi="Times New Roman"/>
                <w:bCs/>
              </w:rPr>
              <w:t>menggunakannya</w:t>
            </w:r>
            <w:proofErr w:type="spellEnd"/>
            <w:r w:rsidRPr="00827D10">
              <w:rPr>
                <w:rFonts w:ascii="Times New Roman" w:eastAsia="SimSun" w:hAnsi="Times New Roman"/>
                <w:bCs/>
              </w:rPr>
              <w:t xml:space="preserve"> </w:t>
            </w:r>
            <w:proofErr w:type="spellStart"/>
            <w:r w:rsidRPr="00827D10">
              <w:rPr>
                <w:rFonts w:ascii="Times New Roman" w:eastAsia="SimSun" w:hAnsi="Times New Roman"/>
                <w:bCs/>
              </w:rPr>
              <w:t>untuk</w:t>
            </w:r>
            <w:proofErr w:type="spellEnd"/>
            <w:r w:rsidRPr="00827D10">
              <w:rPr>
                <w:rFonts w:ascii="Times New Roman" w:eastAsia="SimSun" w:hAnsi="Times New Roman"/>
                <w:bCs/>
              </w:rPr>
              <w:t xml:space="preserve"> </w:t>
            </w:r>
            <w:proofErr w:type="spellStart"/>
            <w:r w:rsidRPr="00827D10">
              <w:rPr>
                <w:rFonts w:ascii="Times New Roman" w:eastAsia="SimSun" w:hAnsi="Times New Roman"/>
                <w:bCs/>
              </w:rPr>
              <w:t>pengembangan</w:t>
            </w:r>
            <w:proofErr w:type="spellEnd"/>
            <w:r w:rsidRPr="00827D10">
              <w:rPr>
                <w:rFonts w:ascii="Times New Roman" w:eastAsia="SimSun" w:hAnsi="Times New Roman"/>
                <w:bCs/>
              </w:rPr>
              <w:t xml:space="preserve"> </w:t>
            </w:r>
            <w:proofErr w:type="spellStart"/>
            <w:r w:rsidRPr="00827D10">
              <w:rPr>
                <w:rFonts w:ascii="Times New Roman" w:eastAsia="SimSun" w:hAnsi="Times New Roman"/>
                <w:bCs/>
              </w:rPr>
              <w:t>motorik</w:t>
            </w:r>
            <w:proofErr w:type="spellEnd"/>
            <w:r w:rsidRPr="00827D10">
              <w:rPr>
                <w:rFonts w:ascii="Times New Roman" w:eastAsia="SimSun" w:hAnsi="Times New Roman"/>
                <w:bCs/>
              </w:rPr>
              <w:t xml:space="preserve"> </w:t>
            </w:r>
            <w:proofErr w:type="spellStart"/>
            <w:r w:rsidRPr="00827D10">
              <w:rPr>
                <w:rFonts w:ascii="Times New Roman" w:eastAsia="SimSun" w:hAnsi="Times New Roman"/>
                <w:bCs/>
              </w:rPr>
              <w:t>kasar</w:t>
            </w:r>
            <w:proofErr w:type="spellEnd"/>
            <w:r w:rsidRPr="00827D10">
              <w:rPr>
                <w:rFonts w:ascii="Times New Roman" w:eastAsia="SimSun" w:hAnsi="Times New Roman"/>
                <w:bCs/>
              </w:rPr>
              <w:t xml:space="preserve"> dan </w:t>
            </w:r>
            <w:proofErr w:type="spellStart"/>
            <w:r w:rsidRPr="00827D10">
              <w:rPr>
                <w:rFonts w:ascii="Times New Roman" w:eastAsia="SimSun" w:hAnsi="Times New Roman"/>
                <w:bCs/>
              </w:rPr>
              <w:t>halus</w:t>
            </w:r>
            <w:proofErr w:type="spellEnd"/>
            <w:r w:rsidRPr="00827D10">
              <w:rPr>
                <w:rFonts w:ascii="Times New Roman" w:eastAsia="SimSun" w:hAnsi="Times New Roman"/>
                <w:bCs/>
              </w:rPr>
              <w:t xml:space="preserve"> </w:t>
            </w:r>
            <w:r w:rsidRPr="00827D10">
              <w:rPr>
                <w:rFonts w:ascii="Times New Roman" w:hAnsi="Times New Roman"/>
                <w:bCs/>
              </w:rPr>
              <w:t>(JD)</w:t>
            </w:r>
          </w:p>
          <w:p w14:paraId="29DF69F2" w14:textId="1AB29762" w:rsidR="000E68D0" w:rsidRPr="00827D10" w:rsidRDefault="000E68D0" w:rsidP="000E68D0">
            <w:pPr>
              <w:pStyle w:val="TidakAdaSpasi"/>
              <w:numPr>
                <w:ilvl w:val="0"/>
                <w:numId w:val="15"/>
              </w:numPr>
              <w:ind w:left="548" w:hanging="425"/>
              <w:rPr>
                <w:rFonts w:ascii="Times New Roman" w:hAnsi="Times New Roman"/>
                <w:bCs/>
              </w:rPr>
            </w:pPr>
            <w:r w:rsidRPr="00827D10">
              <w:rPr>
                <w:rFonts w:ascii="Times New Roman" w:hAnsi="Times New Roman"/>
                <w:bCs/>
              </w:rPr>
              <w:t xml:space="preserve">Anak </w:t>
            </w:r>
            <w:proofErr w:type="spellStart"/>
            <w:r w:rsidRPr="00827D10">
              <w:rPr>
                <w:rFonts w:ascii="Times New Roman" w:hAnsi="Times New Roman"/>
                <w:bCs/>
              </w:rPr>
              <w:t>dapat</w:t>
            </w:r>
            <w:proofErr w:type="spellEnd"/>
            <w:r w:rsidRPr="00827D10">
              <w:rPr>
                <w:rFonts w:ascii="Times New Roman" w:hAnsi="Times New Roman"/>
                <w:bCs/>
              </w:rPr>
              <w:t xml:space="preserve"> </w:t>
            </w:r>
            <w:proofErr w:type="spellStart"/>
            <w:r w:rsidR="00285685">
              <w:rPr>
                <w:rFonts w:ascii="Times New Roman" w:hAnsi="Times New Roman"/>
                <w:bCs/>
              </w:rPr>
              <w:t>menyebutkan</w:t>
            </w:r>
            <w:proofErr w:type="spellEnd"/>
            <w:r w:rsidR="00285685">
              <w:rPr>
                <w:rFonts w:ascii="Times New Roman" w:hAnsi="Times New Roman"/>
                <w:bCs/>
              </w:rPr>
              <w:t xml:space="preserve"> </w:t>
            </w:r>
            <w:proofErr w:type="spellStart"/>
            <w:r w:rsidR="00285685">
              <w:rPr>
                <w:rFonts w:ascii="Times New Roman" w:hAnsi="Times New Roman"/>
                <w:bCs/>
              </w:rPr>
              <w:t>berbagai</w:t>
            </w:r>
            <w:proofErr w:type="spellEnd"/>
            <w:r w:rsidR="00285685">
              <w:rPr>
                <w:rFonts w:ascii="Times New Roman" w:hAnsi="Times New Roman"/>
                <w:bCs/>
              </w:rPr>
              <w:t xml:space="preserve"> </w:t>
            </w:r>
            <w:proofErr w:type="spellStart"/>
            <w:r w:rsidR="00285685">
              <w:rPr>
                <w:rFonts w:ascii="Times New Roman" w:hAnsi="Times New Roman"/>
                <w:bCs/>
              </w:rPr>
              <w:t>bentuk</w:t>
            </w:r>
            <w:proofErr w:type="spellEnd"/>
            <w:r w:rsidR="00285685">
              <w:rPr>
                <w:rFonts w:ascii="Times New Roman" w:hAnsi="Times New Roman"/>
                <w:bCs/>
              </w:rPr>
              <w:t xml:space="preserve"> dan </w:t>
            </w:r>
            <w:proofErr w:type="spellStart"/>
            <w:r w:rsidR="00285685">
              <w:rPr>
                <w:rFonts w:ascii="Times New Roman" w:hAnsi="Times New Roman"/>
                <w:bCs/>
              </w:rPr>
              <w:t>jenis</w:t>
            </w:r>
            <w:proofErr w:type="spellEnd"/>
            <w:r w:rsidR="00285685">
              <w:rPr>
                <w:rFonts w:ascii="Times New Roman" w:hAnsi="Times New Roman"/>
                <w:bCs/>
              </w:rPr>
              <w:t xml:space="preserve"> </w:t>
            </w:r>
            <w:proofErr w:type="spellStart"/>
            <w:r w:rsidR="00285685">
              <w:rPr>
                <w:rFonts w:ascii="Times New Roman" w:hAnsi="Times New Roman"/>
                <w:bCs/>
              </w:rPr>
              <w:t>dari</w:t>
            </w:r>
            <w:proofErr w:type="spellEnd"/>
            <w:r w:rsidR="00285685">
              <w:rPr>
                <w:rFonts w:ascii="Times New Roman" w:hAnsi="Times New Roman"/>
                <w:bCs/>
              </w:rPr>
              <w:t xml:space="preserve"> </w:t>
            </w:r>
            <w:proofErr w:type="spellStart"/>
            <w:r w:rsidR="00285685">
              <w:rPr>
                <w:rFonts w:ascii="Times New Roman" w:hAnsi="Times New Roman"/>
                <w:bCs/>
              </w:rPr>
              <w:t>tema</w:t>
            </w:r>
            <w:proofErr w:type="spellEnd"/>
            <w:r w:rsidR="00285685">
              <w:rPr>
                <w:rFonts w:ascii="Times New Roman" w:hAnsi="Times New Roman"/>
                <w:bCs/>
              </w:rPr>
              <w:t xml:space="preserve"> </w:t>
            </w:r>
            <w:proofErr w:type="spellStart"/>
            <w:r w:rsidR="00285685">
              <w:rPr>
                <w:rFonts w:ascii="Times New Roman" w:hAnsi="Times New Roman"/>
                <w:bCs/>
              </w:rPr>
              <w:t>buah</w:t>
            </w:r>
            <w:proofErr w:type="spellEnd"/>
            <w:r w:rsidR="00285685">
              <w:rPr>
                <w:rFonts w:ascii="Times New Roman" w:hAnsi="Times New Roman"/>
                <w:bCs/>
              </w:rPr>
              <w:t xml:space="preserve">, </w:t>
            </w:r>
            <w:proofErr w:type="spellStart"/>
            <w:r w:rsidR="00285685">
              <w:rPr>
                <w:rFonts w:ascii="Times New Roman" w:hAnsi="Times New Roman"/>
                <w:bCs/>
              </w:rPr>
              <w:t>angka</w:t>
            </w:r>
            <w:proofErr w:type="spellEnd"/>
            <w:r w:rsidR="00285685">
              <w:rPr>
                <w:rFonts w:ascii="Times New Roman" w:hAnsi="Times New Roman"/>
                <w:bCs/>
              </w:rPr>
              <w:t xml:space="preserve">, </w:t>
            </w:r>
            <w:proofErr w:type="spellStart"/>
            <w:r w:rsidR="00285685">
              <w:rPr>
                <w:rFonts w:ascii="Times New Roman" w:hAnsi="Times New Roman"/>
                <w:bCs/>
              </w:rPr>
              <w:t>hewan</w:t>
            </w:r>
            <w:proofErr w:type="spellEnd"/>
            <w:r w:rsidR="00285685">
              <w:rPr>
                <w:rFonts w:ascii="Times New Roman" w:hAnsi="Times New Roman"/>
                <w:bCs/>
              </w:rPr>
              <w:t xml:space="preserve">, </w:t>
            </w:r>
            <w:proofErr w:type="spellStart"/>
            <w:r w:rsidR="00285685">
              <w:rPr>
                <w:rFonts w:ascii="Times New Roman" w:hAnsi="Times New Roman"/>
                <w:bCs/>
              </w:rPr>
              <w:t>alat</w:t>
            </w:r>
            <w:proofErr w:type="spellEnd"/>
            <w:r w:rsidR="00285685">
              <w:rPr>
                <w:rFonts w:ascii="Times New Roman" w:hAnsi="Times New Roman"/>
                <w:bCs/>
              </w:rPr>
              <w:t xml:space="preserve"> music dan </w:t>
            </w:r>
            <w:proofErr w:type="spellStart"/>
            <w:r w:rsidR="00285685">
              <w:rPr>
                <w:rFonts w:ascii="Times New Roman" w:hAnsi="Times New Roman"/>
                <w:bCs/>
              </w:rPr>
              <w:t>bentuk</w:t>
            </w:r>
            <w:proofErr w:type="spellEnd"/>
            <w:r w:rsidR="00285685">
              <w:rPr>
                <w:rFonts w:ascii="Times New Roman" w:hAnsi="Times New Roman"/>
                <w:bCs/>
              </w:rPr>
              <w:t xml:space="preserve"> </w:t>
            </w:r>
            <w:proofErr w:type="spellStart"/>
            <w:proofErr w:type="gramStart"/>
            <w:r w:rsidR="00285685">
              <w:rPr>
                <w:rFonts w:ascii="Times New Roman" w:hAnsi="Times New Roman"/>
                <w:bCs/>
              </w:rPr>
              <w:t>geometri</w:t>
            </w:r>
            <w:proofErr w:type="spellEnd"/>
            <w:r w:rsidR="00285685">
              <w:rPr>
                <w:rFonts w:ascii="Times New Roman" w:hAnsi="Times New Roman"/>
                <w:bCs/>
              </w:rPr>
              <w:t xml:space="preserve">  (</w:t>
            </w:r>
            <w:proofErr w:type="gramEnd"/>
            <w:r w:rsidRPr="00827D10">
              <w:rPr>
                <w:rFonts w:ascii="Times New Roman" w:hAnsi="Times New Roman"/>
                <w:bCs/>
              </w:rPr>
              <w:t>JD)</w:t>
            </w:r>
          </w:p>
          <w:p w14:paraId="7AF021B5" w14:textId="77777777" w:rsidR="000E68D0" w:rsidRPr="00827D10" w:rsidRDefault="000E68D0" w:rsidP="000E68D0">
            <w:pPr>
              <w:pStyle w:val="TidakAdaSpasi"/>
              <w:numPr>
                <w:ilvl w:val="0"/>
                <w:numId w:val="15"/>
              </w:numPr>
              <w:ind w:left="548" w:hanging="425"/>
              <w:rPr>
                <w:rFonts w:ascii="Times New Roman" w:hAnsi="Times New Roman"/>
                <w:bCs/>
              </w:rPr>
            </w:pPr>
            <w:r w:rsidRPr="00827D10">
              <w:rPr>
                <w:rFonts w:ascii="Times New Roman" w:hAnsi="Times New Roman"/>
                <w:bCs/>
              </w:rPr>
              <w:t xml:space="preserve">Anak </w:t>
            </w:r>
            <w:proofErr w:type="spellStart"/>
            <w:r w:rsidRPr="00827D10">
              <w:rPr>
                <w:rFonts w:ascii="Times New Roman" w:hAnsi="Times New Roman"/>
                <w:bCs/>
              </w:rPr>
              <w:t>dapat</w:t>
            </w:r>
            <w:proofErr w:type="spellEnd"/>
            <w:r w:rsidRPr="00827D10">
              <w:rPr>
                <w:rFonts w:ascii="Times New Roman" w:hAnsi="Times New Roman"/>
                <w:bCs/>
              </w:rPr>
              <w:t xml:space="preserve"> </w:t>
            </w:r>
            <w:proofErr w:type="spellStart"/>
            <w:r w:rsidRPr="00827D10">
              <w:rPr>
                <w:rFonts w:ascii="Times New Roman" w:hAnsi="Times New Roman"/>
                <w:bCs/>
              </w:rPr>
              <w:t>mengurutkan</w:t>
            </w:r>
            <w:proofErr w:type="spellEnd"/>
            <w:r w:rsidRPr="00827D10">
              <w:rPr>
                <w:rFonts w:ascii="Times New Roman" w:hAnsi="Times New Roman"/>
                <w:bCs/>
              </w:rPr>
              <w:t xml:space="preserve"> 3 </w:t>
            </w:r>
            <w:proofErr w:type="spellStart"/>
            <w:r w:rsidRPr="00827D10">
              <w:rPr>
                <w:rFonts w:ascii="Times New Roman" w:hAnsi="Times New Roman"/>
                <w:bCs/>
              </w:rPr>
              <w:t>pola</w:t>
            </w:r>
            <w:proofErr w:type="spellEnd"/>
            <w:r w:rsidRPr="00827D10">
              <w:rPr>
                <w:rFonts w:ascii="Times New Roman" w:hAnsi="Times New Roman"/>
                <w:bCs/>
              </w:rPr>
              <w:t xml:space="preserve"> </w:t>
            </w:r>
            <w:proofErr w:type="spellStart"/>
            <w:r w:rsidRPr="00827D10">
              <w:rPr>
                <w:rFonts w:ascii="Times New Roman" w:hAnsi="Times New Roman"/>
                <w:bCs/>
              </w:rPr>
              <w:t>atau</w:t>
            </w:r>
            <w:proofErr w:type="spellEnd"/>
            <w:r w:rsidRPr="00827D10">
              <w:rPr>
                <w:rFonts w:ascii="Times New Roman" w:hAnsi="Times New Roman"/>
                <w:bCs/>
              </w:rPr>
              <w:t xml:space="preserve"> </w:t>
            </w:r>
            <w:proofErr w:type="spellStart"/>
            <w:r w:rsidRPr="00827D10">
              <w:rPr>
                <w:rFonts w:ascii="Times New Roman" w:hAnsi="Times New Roman"/>
                <w:bCs/>
              </w:rPr>
              <w:t>lebih</w:t>
            </w:r>
            <w:proofErr w:type="spellEnd"/>
            <w:r w:rsidRPr="00827D10">
              <w:rPr>
                <w:rFonts w:ascii="Times New Roman" w:hAnsi="Times New Roman"/>
                <w:bCs/>
              </w:rPr>
              <w:t xml:space="preserve"> </w:t>
            </w:r>
            <w:proofErr w:type="spellStart"/>
            <w:r w:rsidRPr="00827D10">
              <w:rPr>
                <w:rFonts w:ascii="Times New Roman" w:hAnsi="Times New Roman"/>
                <w:bCs/>
              </w:rPr>
              <w:t>berdasarkan</w:t>
            </w:r>
            <w:proofErr w:type="spellEnd"/>
            <w:r w:rsidRPr="00827D10">
              <w:rPr>
                <w:rFonts w:ascii="Times New Roman" w:hAnsi="Times New Roman"/>
                <w:bCs/>
              </w:rPr>
              <w:t xml:space="preserve"> </w:t>
            </w:r>
            <w:proofErr w:type="spellStart"/>
            <w:r w:rsidRPr="00827D10">
              <w:rPr>
                <w:rFonts w:ascii="Times New Roman" w:hAnsi="Times New Roman"/>
                <w:bCs/>
              </w:rPr>
              <w:t>urutan</w:t>
            </w:r>
            <w:proofErr w:type="spellEnd"/>
            <w:r w:rsidRPr="00827D10">
              <w:rPr>
                <w:rFonts w:ascii="Times New Roman" w:hAnsi="Times New Roman"/>
                <w:bCs/>
              </w:rPr>
              <w:t xml:space="preserve"> </w:t>
            </w:r>
            <w:proofErr w:type="spellStart"/>
            <w:r w:rsidRPr="00827D10">
              <w:rPr>
                <w:rFonts w:ascii="Times New Roman" w:hAnsi="Times New Roman"/>
                <w:bCs/>
              </w:rPr>
              <w:t>warna</w:t>
            </w:r>
            <w:proofErr w:type="spellEnd"/>
            <w:r w:rsidRPr="00827D10">
              <w:rPr>
                <w:rFonts w:ascii="Times New Roman" w:hAnsi="Times New Roman"/>
                <w:bCs/>
              </w:rPr>
              <w:t xml:space="preserve">, </w:t>
            </w:r>
            <w:proofErr w:type="spellStart"/>
            <w:r w:rsidRPr="00827D10">
              <w:rPr>
                <w:rFonts w:ascii="Times New Roman" w:hAnsi="Times New Roman"/>
                <w:bCs/>
              </w:rPr>
              <w:t>bentuk</w:t>
            </w:r>
            <w:proofErr w:type="spellEnd"/>
            <w:r w:rsidRPr="00827D10">
              <w:rPr>
                <w:rFonts w:ascii="Times New Roman" w:hAnsi="Times New Roman"/>
                <w:bCs/>
              </w:rPr>
              <w:t xml:space="preserve">, </w:t>
            </w:r>
            <w:proofErr w:type="spellStart"/>
            <w:r w:rsidRPr="00827D10">
              <w:rPr>
                <w:rFonts w:ascii="Times New Roman" w:hAnsi="Times New Roman"/>
                <w:bCs/>
              </w:rPr>
              <w:t>ukuran</w:t>
            </w:r>
            <w:proofErr w:type="spellEnd"/>
            <w:r w:rsidRPr="00827D10">
              <w:rPr>
                <w:rFonts w:ascii="Times New Roman" w:hAnsi="Times New Roman"/>
                <w:bCs/>
              </w:rPr>
              <w:t xml:space="preserve">, </w:t>
            </w:r>
            <w:proofErr w:type="spellStart"/>
            <w:r w:rsidRPr="00827D10">
              <w:rPr>
                <w:rFonts w:ascii="Times New Roman" w:hAnsi="Times New Roman"/>
                <w:bCs/>
              </w:rPr>
              <w:t>bunyi</w:t>
            </w:r>
            <w:proofErr w:type="spellEnd"/>
            <w:r w:rsidRPr="00827D10">
              <w:rPr>
                <w:rFonts w:ascii="Times New Roman" w:hAnsi="Times New Roman"/>
                <w:bCs/>
              </w:rPr>
              <w:t xml:space="preserve">, </w:t>
            </w:r>
            <w:proofErr w:type="spellStart"/>
            <w:r w:rsidRPr="00827D10">
              <w:rPr>
                <w:rFonts w:ascii="Times New Roman" w:hAnsi="Times New Roman"/>
                <w:bCs/>
              </w:rPr>
              <w:t>fungsi</w:t>
            </w:r>
            <w:proofErr w:type="spellEnd"/>
            <w:r w:rsidRPr="00827D10">
              <w:rPr>
                <w:rFonts w:ascii="Times New Roman" w:hAnsi="Times New Roman"/>
                <w:bCs/>
              </w:rPr>
              <w:t xml:space="preserve">, </w:t>
            </w:r>
            <w:proofErr w:type="spellStart"/>
            <w:r w:rsidRPr="00827D10">
              <w:rPr>
                <w:rFonts w:ascii="Times New Roman" w:hAnsi="Times New Roman"/>
                <w:bCs/>
              </w:rPr>
              <w:t>dll</w:t>
            </w:r>
            <w:proofErr w:type="spellEnd"/>
            <w:r w:rsidRPr="00827D10">
              <w:rPr>
                <w:rFonts w:ascii="Times New Roman" w:hAnsi="Times New Roman"/>
                <w:bCs/>
              </w:rPr>
              <w:t>. (DLS)</w:t>
            </w:r>
          </w:p>
          <w:p w14:paraId="694A10D1" w14:textId="1B689205" w:rsidR="000E68D0" w:rsidRPr="00827D10" w:rsidRDefault="000E68D0" w:rsidP="000E68D0">
            <w:pPr>
              <w:pStyle w:val="TidakAdaSpasi"/>
              <w:numPr>
                <w:ilvl w:val="0"/>
                <w:numId w:val="15"/>
              </w:numPr>
              <w:ind w:left="548" w:hanging="425"/>
              <w:rPr>
                <w:rFonts w:ascii="Times New Roman" w:hAnsi="Times New Roman"/>
                <w:bCs/>
              </w:rPr>
            </w:pPr>
            <w:r w:rsidRPr="00827D10">
              <w:rPr>
                <w:rFonts w:ascii="Times New Roman" w:hAnsi="Times New Roman"/>
                <w:bCs/>
              </w:rPr>
              <w:t xml:space="preserve">Anak </w:t>
            </w:r>
            <w:proofErr w:type="spellStart"/>
            <w:r w:rsidRPr="00827D10">
              <w:rPr>
                <w:rFonts w:ascii="Times New Roman" w:hAnsi="Times New Roman"/>
                <w:bCs/>
              </w:rPr>
              <w:t>dapat</w:t>
            </w:r>
            <w:proofErr w:type="spellEnd"/>
            <w:r w:rsidRPr="00827D10">
              <w:rPr>
                <w:rFonts w:ascii="Times New Roman" w:hAnsi="Times New Roman"/>
                <w:bCs/>
              </w:rPr>
              <w:t xml:space="preserve"> </w:t>
            </w:r>
            <w:proofErr w:type="spellStart"/>
            <w:r w:rsidR="00285685">
              <w:rPr>
                <w:rFonts w:ascii="Times New Roman" w:hAnsi="Times New Roman"/>
                <w:bCs/>
              </w:rPr>
              <w:t>memahami</w:t>
            </w:r>
            <w:proofErr w:type="spellEnd"/>
            <w:r w:rsidR="00285685">
              <w:rPr>
                <w:rFonts w:ascii="Times New Roman" w:hAnsi="Times New Roman"/>
                <w:bCs/>
              </w:rPr>
              <w:t xml:space="preserve"> 2 </w:t>
            </w:r>
            <w:proofErr w:type="spellStart"/>
            <w:r w:rsidR="00285685">
              <w:rPr>
                <w:rFonts w:ascii="Times New Roman" w:hAnsi="Times New Roman"/>
                <w:bCs/>
              </w:rPr>
              <w:t>perintah</w:t>
            </w:r>
            <w:proofErr w:type="spellEnd"/>
            <w:r w:rsidR="00285685">
              <w:rPr>
                <w:rFonts w:ascii="Times New Roman" w:hAnsi="Times New Roman"/>
                <w:bCs/>
              </w:rPr>
              <w:t xml:space="preserve"> </w:t>
            </w:r>
            <w:proofErr w:type="spellStart"/>
            <w:r w:rsidR="00285685">
              <w:rPr>
                <w:rFonts w:ascii="Times New Roman" w:hAnsi="Times New Roman"/>
                <w:bCs/>
              </w:rPr>
              <w:t>atau</w:t>
            </w:r>
            <w:proofErr w:type="spellEnd"/>
            <w:r w:rsidR="00285685">
              <w:rPr>
                <w:rFonts w:ascii="Times New Roman" w:hAnsi="Times New Roman"/>
                <w:bCs/>
              </w:rPr>
              <w:t xml:space="preserve"> </w:t>
            </w:r>
            <w:proofErr w:type="spellStart"/>
            <w:r w:rsidR="00285685">
              <w:rPr>
                <w:rFonts w:ascii="Times New Roman" w:hAnsi="Times New Roman"/>
                <w:bCs/>
              </w:rPr>
              <w:t>lebih</w:t>
            </w:r>
            <w:proofErr w:type="spellEnd"/>
            <w:r w:rsidR="00285685">
              <w:rPr>
                <w:rFonts w:ascii="Times New Roman" w:hAnsi="Times New Roman"/>
                <w:bCs/>
              </w:rPr>
              <w:t xml:space="preserve"> yang </w:t>
            </w:r>
            <w:proofErr w:type="spellStart"/>
            <w:r w:rsidR="00285685">
              <w:rPr>
                <w:rFonts w:ascii="Times New Roman" w:hAnsi="Times New Roman"/>
                <w:bCs/>
              </w:rPr>
              <w:t>disampaikan</w:t>
            </w:r>
            <w:proofErr w:type="spellEnd"/>
            <w:r w:rsidR="00285685">
              <w:rPr>
                <w:rFonts w:ascii="Times New Roman" w:hAnsi="Times New Roman"/>
                <w:bCs/>
              </w:rPr>
              <w:t xml:space="preserve"> orang lain </w:t>
            </w:r>
            <w:r w:rsidRPr="00827D10">
              <w:rPr>
                <w:rFonts w:ascii="Times New Roman" w:hAnsi="Times New Roman"/>
                <w:bCs/>
              </w:rPr>
              <w:t>(DLS)</w:t>
            </w:r>
          </w:p>
          <w:p w14:paraId="597409B3" w14:textId="77777777" w:rsidR="000E68D0" w:rsidRPr="00827D10" w:rsidRDefault="000E68D0" w:rsidP="000E68D0">
            <w:pPr>
              <w:pStyle w:val="TidakAdaSpasi"/>
              <w:numPr>
                <w:ilvl w:val="0"/>
                <w:numId w:val="15"/>
              </w:numPr>
              <w:ind w:left="548" w:hanging="425"/>
              <w:rPr>
                <w:rFonts w:ascii="Times New Roman" w:hAnsi="Times New Roman"/>
                <w:bCs/>
              </w:rPr>
            </w:pPr>
            <w:r w:rsidRPr="00827D10">
              <w:rPr>
                <w:rFonts w:ascii="Times New Roman" w:hAnsi="Times New Roman"/>
                <w:bCs/>
              </w:rPr>
              <w:t xml:space="preserve">Anak </w:t>
            </w:r>
            <w:proofErr w:type="spellStart"/>
            <w:r w:rsidRPr="00827D10">
              <w:rPr>
                <w:rFonts w:ascii="Times New Roman" w:hAnsi="Times New Roman"/>
                <w:bCs/>
              </w:rPr>
              <w:t>dapat</w:t>
            </w:r>
            <w:proofErr w:type="spellEnd"/>
            <w:r w:rsidRPr="00827D10">
              <w:rPr>
                <w:rFonts w:ascii="Times New Roman" w:hAnsi="Times New Roman"/>
                <w:bCs/>
              </w:rPr>
              <w:t xml:space="preserve"> </w:t>
            </w:r>
            <w:proofErr w:type="spellStart"/>
            <w:r w:rsidRPr="00827D10">
              <w:rPr>
                <w:rFonts w:ascii="Times New Roman" w:hAnsi="Times New Roman"/>
                <w:bCs/>
              </w:rPr>
              <w:t>membuat</w:t>
            </w:r>
            <w:proofErr w:type="spellEnd"/>
            <w:r w:rsidRPr="00827D10">
              <w:rPr>
                <w:rFonts w:ascii="Times New Roman" w:hAnsi="Times New Roman"/>
                <w:bCs/>
              </w:rPr>
              <w:t xml:space="preserve"> </w:t>
            </w:r>
            <w:proofErr w:type="spellStart"/>
            <w:r w:rsidRPr="00827D10">
              <w:rPr>
                <w:rFonts w:ascii="Times New Roman" w:hAnsi="Times New Roman"/>
                <w:bCs/>
              </w:rPr>
              <w:t>secara</w:t>
            </w:r>
            <w:proofErr w:type="spellEnd"/>
            <w:r w:rsidRPr="00827D10">
              <w:rPr>
                <w:rFonts w:ascii="Times New Roman" w:hAnsi="Times New Roman"/>
                <w:bCs/>
              </w:rPr>
              <w:t xml:space="preserve"> </w:t>
            </w:r>
            <w:proofErr w:type="spellStart"/>
            <w:r w:rsidRPr="00827D10">
              <w:rPr>
                <w:rFonts w:ascii="Times New Roman" w:hAnsi="Times New Roman"/>
                <w:bCs/>
              </w:rPr>
              <w:t>kompleks</w:t>
            </w:r>
            <w:proofErr w:type="spellEnd"/>
            <w:r w:rsidRPr="00827D10">
              <w:rPr>
                <w:rFonts w:ascii="Times New Roman" w:hAnsi="Times New Roman"/>
                <w:bCs/>
              </w:rPr>
              <w:t xml:space="preserve"> </w:t>
            </w:r>
            <w:proofErr w:type="spellStart"/>
            <w:r w:rsidRPr="00827D10">
              <w:rPr>
                <w:rFonts w:ascii="Times New Roman" w:hAnsi="Times New Roman"/>
                <w:bCs/>
              </w:rPr>
              <w:t>darI</w:t>
            </w:r>
            <w:proofErr w:type="spellEnd"/>
            <w:r w:rsidRPr="00827D10">
              <w:rPr>
                <w:rFonts w:ascii="Times New Roman" w:hAnsi="Times New Roman"/>
                <w:bCs/>
              </w:rPr>
              <w:t xml:space="preserve"> </w:t>
            </w:r>
            <w:proofErr w:type="spellStart"/>
            <w:r w:rsidRPr="00827D10">
              <w:rPr>
                <w:rFonts w:ascii="Times New Roman" w:hAnsi="Times New Roman"/>
                <w:bCs/>
              </w:rPr>
              <w:t>berbagai</w:t>
            </w:r>
            <w:proofErr w:type="spellEnd"/>
            <w:r w:rsidRPr="00827D10">
              <w:rPr>
                <w:rFonts w:ascii="Times New Roman" w:hAnsi="Times New Roman"/>
                <w:bCs/>
              </w:rPr>
              <w:t xml:space="preserve"> </w:t>
            </w:r>
            <w:proofErr w:type="spellStart"/>
            <w:r w:rsidRPr="00827D10">
              <w:rPr>
                <w:rFonts w:ascii="Times New Roman" w:hAnsi="Times New Roman"/>
                <w:bCs/>
              </w:rPr>
              <w:t>hasil</w:t>
            </w:r>
            <w:proofErr w:type="spellEnd"/>
            <w:r w:rsidRPr="00827D10">
              <w:rPr>
                <w:rFonts w:ascii="Times New Roman" w:hAnsi="Times New Roman"/>
                <w:bCs/>
              </w:rPr>
              <w:t xml:space="preserve"> </w:t>
            </w:r>
            <w:proofErr w:type="spellStart"/>
            <w:r w:rsidRPr="00827D10">
              <w:rPr>
                <w:rFonts w:ascii="Times New Roman" w:hAnsi="Times New Roman"/>
                <w:bCs/>
              </w:rPr>
              <w:t>karya</w:t>
            </w:r>
            <w:proofErr w:type="spellEnd"/>
            <w:r w:rsidRPr="00827D10">
              <w:rPr>
                <w:rFonts w:ascii="Times New Roman" w:hAnsi="Times New Roman"/>
                <w:bCs/>
              </w:rPr>
              <w:t xml:space="preserve"> dan </w:t>
            </w:r>
            <w:proofErr w:type="spellStart"/>
            <w:r w:rsidRPr="00827D10">
              <w:rPr>
                <w:rFonts w:ascii="Times New Roman" w:hAnsi="Times New Roman"/>
                <w:bCs/>
              </w:rPr>
              <w:t>aktivitas</w:t>
            </w:r>
            <w:proofErr w:type="spellEnd"/>
            <w:r w:rsidRPr="00827D10">
              <w:rPr>
                <w:rFonts w:ascii="Times New Roman" w:hAnsi="Times New Roman"/>
                <w:bCs/>
              </w:rPr>
              <w:t xml:space="preserve"> </w:t>
            </w:r>
            <w:proofErr w:type="spellStart"/>
            <w:r w:rsidRPr="00827D10">
              <w:rPr>
                <w:rFonts w:ascii="Times New Roman" w:hAnsi="Times New Roman"/>
                <w:bCs/>
              </w:rPr>
              <w:t>seni</w:t>
            </w:r>
            <w:proofErr w:type="spellEnd"/>
            <w:r w:rsidRPr="00827D10">
              <w:rPr>
                <w:rFonts w:ascii="Times New Roman" w:hAnsi="Times New Roman"/>
                <w:bCs/>
              </w:rPr>
              <w:t xml:space="preserve"> </w:t>
            </w:r>
            <w:proofErr w:type="spellStart"/>
            <w:r w:rsidRPr="00827D10">
              <w:rPr>
                <w:rFonts w:ascii="Times New Roman" w:hAnsi="Times New Roman"/>
                <w:bCs/>
              </w:rPr>
              <w:t>gambar</w:t>
            </w:r>
            <w:proofErr w:type="spellEnd"/>
            <w:r w:rsidRPr="00827D10">
              <w:rPr>
                <w:rFonts w:ascii="Times New Roman" w:hAnsi="Times New Roman"/>
                <w:bCs/>
              </w:rPr>
              <w:t xml:space="preserve">, </w:t>
            </w:r>
            <w:proofErr w:type="spellStart"/>
            <w:r w:rsidRPr="00827D10">
              <w:rPr>
                <w:rFonts w:ascii="Times New Roman" w:hAnsi="Times New Roman"/>
                <w:bCs/>
              </w:rPr>
              <w:t>lukis</w:t>
            </w:r>
            <w:proofErr w:type="spellEnd"/>
            <w:r w:rsidRPr="00827D10">
              <w:rPr>
                <w:rFonts w:ascii="Times New Roman" w:hAnsi="Times New Roman"/>
                <w:bCs/>
              </w:rPr>
              <w:t xml:space="preserve">, </w:t>
            </w:r>
            <w:proofErr w:type="spellStart"/>
            <w:r w:rsidRPr="00827D10">
              <w:rPr>
                <w:rFonts w:ascii="Times New Roman" w:hAnsi="Times New Roman"/>
                <w:bCs/>
              </w:rPr>
              <w:t>seni</w:t>
            </w:r>
            <w:proofErr w:type="spellEnd"/>
            <w:r w:rsidRPr="00827D10">
              <w:rPr>
                <w:rFonts w:ascii="Times New Roman" w:hAnsi="Times New Roman"/>
                <w:bCs/>
              </w:rPr>
              <w:t xml:space="preserve"> </w:t>
            </w:r>
            <w:proofErr w:type="spellStart"/>
            <w:r w:rsidRPr="00827D10">
              <w:rPr>
                <w:rFonts w:ascii="Times New Roman" w:hAnsi="Times New Roman"/>
                <w:bCs/>
              </w:rPr>
              <w:t>warna</w:t>
            </w:r>
            <w:proofErr w:type="spellEnd"/>
            <w:r w:rsidRPr="00827D10">
              <w:rPr>
                <w:rFonts w:ascii="Times New Roman" w:hAnsi="Times New Roman"/>
                <w:bCs/>
              </w:rPr>
              <w:t xml:space="preserve">, </w:t>
            </w:r>
            <w:proofErr w:type="spellStart"/>
            <w:r w:rsidRPr="00827D10">
              <w:rPr>
                <w:rFonts w:ascii="Times New Roman" w:hAnsi="Times New Roman"/>
                <w:bCs/>
              </w:rPr>
              <w:t>seni</w:t>
            </w:r>
            <w:proofErr w:type="spellEnd"/>
            <w:r w:rsidRPr="00827D10">
              <w:rPr>
                <w:rFonts w:ascii="Times New Roman" w:hAnsi="Times New Roman"/>
                <w:bCs/>
              </w:rPr>
              <w:t xml:space="preserve"> </w:t>
            </w:r>
            <w:proofErr w:type="spellStart"/>
            <w:r w:rsidRPr="00827D10">
              <w:rPr>
                <w:rFonts w:ascii="Times New Roman" w:hAnsi="Times New Roman"/>
                <w:bCs/>
              </w:rPr>
              <w:t>musik</w:t>
            </w:r>
            <w:proofErr w:type="spellEnd"/>
            <w:r w:rsidRPr="00827D10">
              <w:rPr>
                <w:rFonts w:ascii="Times New Roman" w:hAnsi="Times New Roman"/>
                <w:bCs/>
              </w:rPr>
              <w:t xml:space="preserve">, dan </w:t>
            </w:r>
            <w:proofErr w:type="spellStart"/>
            <w:r w:rsidRPr="00827D10">
              <w:rPr>
                <w:rFonts w:ascii="Times New Roman" w:hAnsi="Times New Roman"/>
                <w:bCs/>
              </w:rPr>
              <w:t>karya</w:t>
            </w:r>
            <w:proofErr w:type="spellEnd"/>
            <w:r w:rsidRPr="00827D10">
              <w:rPr>
                <w:rFonts w:ascii="Times New Roman" w:hAnsi="Times New Roman"/>
                <w:bCs/>
              </w:rPr>
              <w:t xml:space="preserve"> </w:t>
            </w:r>
            <w:proofErr w:type="spellStart"/>
            <w:r w:rsidRPr="00827D10">
              <w:rPr>
                <w:rFonts w:ascii="Times New Roman" w:hAnsi="Times New Roman"/>
                <w:bCs/>
              </w:rPr>
              <w:t>tangan</w:t>
            </w:r>
            <w:proofErr w:type="spellEnd"/>
            <w:r w:rsidRPr="00827D10">
              <w:rPr>
                <w:rFonts w:ascii="Times New Roman" w:hAnsi="Times New Roman"/>
                <w:bCs/>
              </w:rPr>
              <w:t xml:space="preserve"> (DLS)</w:t>
            </w:r>
          </w:p>
          <w:p w14:paraId="53A507D2" w14:textId="77777777" w:rsidR="000E68D0" w:rsidRPr="00827D10" w:rsidRDefault="000E68D0" w:rsidP="000E68D0">
            <w:pPr>
              <w:pStyle w:val="TidakAdaSpasi"/>
              <w:numPr>
                <w:ilvl w:val="0"/>
                <w:numId w:val="15"/>
              </w:numPr>
              <w:ind w:left="548" w:hanging="425"/>
              <w:rPr>
                <w:rFonts w:ascii="Times New Roman" w:hAnsi="Times New Roman"/>
                <w:bCs/>
                <w:color w:val="000000"/>
              </w:rPr>
            </w:pPr>
            <w:r w:rsidRPr="00827D10">
              <w:rPr>
                <w:rFonts w:ascii="Times New Roman" w:hAnsi="Times New Roman"/>
                <w:bCs/>
                <w:color w:val="000000"/>
              </w:rPr>
              <w:t xml:space="preserve">Anak </w:t>
            </w:r>
            <w:proofErr w:type="spellStart"/>
            <w:r w:rsidRPr="00827D10">
              <w:rPr>
                <w:rFonts w:ascii="Times New Roman" w:hAnsi="Times New Roman"/>
                <w:bCs/>
                <w:color w:val="000000"/>
              </w:rPr>
              <w:t>dapat</w:t>
            </w:r>
            <w:proofErr w:type="spellEnd"/>
            <w:r w:rsidRPr="00827D10">
              <w:rPr>
                <w:rFonts w:ascii="Times New Roman" w:hAnsi="Times New Roman"/>
                <w:bCs/>
                <w:color w:val="000000"/>
              </w:rPr>
              <w:t xml:space="preserve"> </w:t>
            </w:r>
            <w:proofErr w:type="spellStart"/>
            <w:r w:rsidRPr="00827D10">
              <w:rPr>
                <w:rFonts w:ascii="Times New Roman" w:hAnsi="Times New Roman"/>
                <w:bCs/>
                <w:color w:val="000000"/>
              </w:rPr>
              <w:t>menyebutkan</w:t>
            </w:r>
            <w:proofErr w:type="spellEnd"/>
            <w:r w:rsidRPr="00827D10">
              <w:rPr>
                <w:rFonts w:ascii="Times New Roman" w:hAnsi="Times New Roman"/>
                <w:bCs/>
                <w:color w:val="000000"/>
              </w:rPr>
              <w:t xml:space="preserve"> </w:t>
            </w:r>
            <w:proofErr w:type="spellStart"/>
            <w:r w:rsidRPr="00827D10">
              <w:rPr>
                <w:rFonts w:ascii="Times New Roman" w:hAnsi="Times New Roman"/>
                <w:bCs/>
                <w:color w:val="000000"/>
              </w:rPr>
              <w:t>nama</w:t>
            </w:r>
            <w:proofErr w:type="spellEnd"/>
            <w:r w:rsidRPr="00827D10">
              <w:rPr>
                <w:rFonts w:ascii="Times New Roman" w:hAnsi="Times New Roman"/>
                <w:bCs/>
                <w:color w:val="000000"/>
              </w:rPr>
              <w:t xml:space="preserve"> Taman Kanak-</w:t>
            </w:r>
            <w:proofErr w:type="spellStart"/>
            <w:r w:rsidRPr="00827D10">
              <w:rPr>
                <w:rFonts w:ascii="Times New Roman" w:hAnsi="Times New Roman"/>
                <w:bCs/>
                <w:color w:val="000000"/>
              </w:rPr>
              <w:t>kanak</w:t>
            </w:r>
            <w:proofErr w:type="spellEnd"/>
            <w:r w:rsidRPr="00827D10">
              <w:rPr>
                <w:rFonts w:ascii="Times New Roman" w:hAnsi="Times New Roman"/>
                <w:bCs/>
                <w:color w:val="000000"/>
              </w:rPr>
              <w:t xml:space="preserve"> </w:t>
            </w:r>
            <w:proofErr w:type="spellStart"/>
            <w:r w:rsidRPr="00827D10">
              <w:rPr>
                <w:rFonts w:ascii="Times New Roman" w:hAnsi="Times New Roman"/>
                <w:bCs/>
                <w:color w:val="000000"/>
              </w:rPr>
              <w:t>Aisyiyah</w:t>
            </w:r>
            <w:proofErr w:type="spellEnd"/>
            <w:r w:rsidRPr="00827D10">
              <w:rPr>
                <w:rFonts w:ascii="Times New Roman" w:hAnsi="Times New Roman"/>
                <w:bCs/>
                <w:color w:val="000000"/>
              </w:rPr>
              <w:t xml:space="preserve"> </w:t>
            </w:r>
            <w:proofErr w:type="spellStart"/>
            <w:r w:rsidRPr="00827D10">
              <w:rPr>
                <w:rFonts w:ascii="Times New Roman" w:hAnsi="Times New Roman"/>
                <w:bCs/>
                <w:color w:val="000000"/>
              </w:rPr>
              <w:t>Bustanul</w:t>
            </w:r>
            <w:proofErr w:type="spellEnd"/>
            <w:r w:rsidRPr="00827D10">
              <w:rPr>
                <w:rFonts w:ascii="Times New Roman" w:hAnsi="Times New Roman"/>
                <w:bCs/>
                <w:color w:val="000000"/>
              </w:rPr>
              <w:t xml:space="preserve"> </w:t>
            </w:r>
            <w:proofErr w:type="spellStart"/>
            <w:r w:rsidRPr="00827D10">
              <w:rPr>
                <w:rFonts w:ascii="Times New Roman" w:hAnsi="Times New Roman"/>
                <w:bCs/>
                <w:color w:val="000000"/>
              </w:rPr>
              <w:t>Athfal</w:t>
            </w:r>
            <w:proofErr w:type="spellEnd"/>
            <w:r w:rsidRPr="00827D10">
              <w:rPr>
                <w:rFonts w:ascii="Times New Roman" w:hAnsi="Times New Roman"/>
                <w:bCs/>
                <w:color w:val="000000"/>
              </w:rPr>
              <w:t xml:space="preserve"> (KMD)</w:t>
            </w:r>
          </w:p>
          <w:p w14:paraId="7D29DD6D" w14:textId="77777777" w:rsidR="000E68D0" w:rsidRPr="00827D10" w:rsidRDefault="000E68D0" w:rsidP="000E68D0">
            <w:pPr>
              <w:pStyle w:val="TidakAdaSpasi"/>
              <w:numPr>
                <w:ilvl w:val="0"/>
                <w:numId w:val="15"/>
              </w:numPr>
              <w:ind w:left="548" w:hanging="425"/>
              <w:rPr>
                <w:rFonts w:ascii="Times New Roman" w:hAnsi="Times New Roman"/>
              </w:rPr>
            </w:pPr>
            <w:r w:rsidRPr="00827D10">
              <w:rPr>
                <w:rFonts w:ascii="Times New Roman" w:hAnsi="Times New Roman"/>
                <w:bCs/>
                <w:color w:val="000000"/>
              </w:rPr>
              <w:t xml:space="preserve">Anak </w:t>
            </w:r>
            <w:proofErr w:type="spellStart"/>
            <w:r w:rsidRPr="00827D10">
              <w:rPr>
                <w:rFonts w:ascii="Times New Roman" w:hAnsi="Times New Roman"/>
                <w:bCs/>
                <w:color w:val="000000"/>
              </w:rPr>
              <w:t>dapat</w:t>
            </w:r>
            <w:proofErr w:type="spellEnd"/>
            <w:r w:rsidRPr="00827D10">
              <w:rPr>
                <w:rFonts w:ascii="Times New Roman" w:hAnsi="Times New Roman"/>
                <w:bCs/>
                <w:color w:val="000000"/>
              </w:rPr>
              <w:t xml:space="preserve"> </w:t>
            </w:r>
            <w:proofErr w:type="spellStart"/>
            <w:r w:rsidRPr="00827D10">
              <w:rPr>
                <w:rFonts w:ascii="Times New Roman" w:hAnsi="Times New Roman"/>
                <w:bCs/>
                <w:color w:val="000000"/>
              </w:rPr>
              <w:t>menyebutkan</w:t>
            </w:r>
            <w:proofErr w:type="spellEnd"/>
            <w:r w:rsidRPr="00827D10">
              <w:rPr>
                <w:rFonts w:ascii="Times New Roman" w:hAnsi="Times New Roman"/>
                <w:bCs/>
                <w:color w:val="000000"/>
              </w:rPr>
              <w:t xml:space="preserve"> </w:t>
            </w:r>
            <w:proofErr w:type="spellStart"/>
            <w:r w:rsidRPr="00827D10">
              <w:rPr>
                <w:rFonts w:ascii="Times New Roman" w:hAnsi="Times New Roman"/>
                <w:bCs/>
                <w:color w:val="000000"/>
              </w:rPr>
              <w:t>rukun</w:t>
            </w:r>
            <w:proofErr w:type="spellEnd"/>
            <w:r w:rsidRPr="00827D10">
              <w:rPr>
                <w:rFonts w:ascii="Times New Roman" w:hAnsi="Times New Roman"/>
                <w:bCs/>
                <w:color w:val="000000"/>
              </w:rPr>
              <w:t xml:space="preserve"> </w:t>
            </w:r>
            <w:proofErr w:type="spellStart"/>
            <w:r w:rsidRPr="00827D10">
              <w:rPr>
                <w:rFonts w:ascii="Times New Roman" w:hAnsi="Times New Roman"/>
                <w:bCs/>
                <w:color w:val="000000"/>
              </w:rPr>
              <w:t>islam</w:t>
            </w:r>
            <w:proofErr w:type="spellEnd"/>
            <w:r w:rsidRPr="00827D10">
              <w:rPr>
                <w:rFonts w:ascii="Times New Roman" w:hAnsi="Times New Roman"/>
                <w:bCs/>
                <w:color w:val="000000"/>
              </w:rPr>
              <w:t xml:space="preserve"> (PAI)</w:t>
            </w:r>
          </w:p>
        </w:tc>
      </w:tr>
      <w:tr w:rsidR="000E68D0" w:rsidRPr="00827D10" w14:paraId="6B2A4EE5" w14:textId="77777777" w:rsidTr="00DF35AF">
        <w:tc>
          <w:tcPr>
            <w:tcW w:w="2402" w:type="dxa"/>
            <w:tcBorders>
              <w:top w:val="single" w:sz="0" w:space="0" w:color="auto"/>
              <w:left w:val="outset" w:sz="6" w:space="0" w:color="auto"/>
              <w:bottom w:val="outset" w:sz="6" w:space="0" w:color="auto"/>
              <w:right w:val="outset" w:sz="6" w:space="0" w:color="auto"/>
            </w:tcBorders>
            <w:shd w:val="clear" w:color="auto" w:fill="BDD6EE" w:themeFill="accent1" w:themeFillTint="66"/>
          </w:tcPr>
          <w:p w14:paraId="5DAD307F" w14:textId="77777777" w:rsidR="000E68D0" w:rsidRPr="00827D10" w:rsidRDefault="000E68D0" w:rsidP="001B5455">
            <w:r w:rsidRPr="00827D10">
              <w:rPr>
                <w:b/>
              </w:rPr>
              <w:lastRenderedPageBreak/>
              <w:t>Kata Kunci</w:t>
            </w:r>
          </w:p>
        </w:tc>
        <w:tc>
          <w:tcPr>
            <w:tcW w:w="7513" w:type="dxa"/>
            <w:gridSpan w:val="3"/>
            <w:tcBorders>
              <w:top w:val="single" w:sz="0" w:space="0" w:color="auto"/>
              <w:left w:val="single" w:sz="0" w:space="0" w:color="auto"/>
              <w:bottom w:val="outset" w:sz="6" w:space="0" w:color="auto"/>
              <w:right w:val="outset" w:sz="6" w:space="0" w:color="auto"/>
            </w:tcBorders>
            <w:shd w:val="clear" w:color="auto" w:fill="FFE599" w:themeFill="accent4" w:themeFillTint="66"/>
          </w:tcPr>
          <w:p w14:paraId="582A55CC" w14:textId="4F41A45A" w:rsidR="000E68D0" w:rsidRPr="00827D10" w:rsidRDefault="000E68D0" w:rsidP="001B5455">
            <w:r w:rsidRPr="00827D10">
              <w:t xml:space="preserve">Benda ciptaan Allah, </w:t>
            </w:r>
            <w:r w:rsidR="00B8249C">
              <w:t xml:space="preserve">bentuk geometri, mengenal hewan, buah, angka, alat musik, dan </w:t>
            </w:r>
            <w:r w:rsidRPr="00827D10">
              <w:t>aktivitas seni.</w:t>
            </w:r>
          </w:p>
        </w:tc>
      </w:tr>
      <w:tr w:rsidR="000E68D0" w:rsidRPr="00827D10" w14:paraId="2027B99F" w14:textId="77777777" w:rsidTr="00DF35AF">
        <w:tc>
          <w:tcPr>
            <w:tcW w:w="2402" w:type="dxa"/>
            <w:tcBorders>
              <w:top w:val="single" w:sz="0" w:space="0" w:color="auto"/>
              <w:left w:val="outset" w:sz="6" w:space="0" w:color="auto"/>
              <w:bottom w:val="outset" w:sz="6" w:space="0" w:color="auto"/>
              <w:right w:val="outset" w:sz="6" w:space="0" w:color="auto"/>
            </w:tcBorders>
            <w:shd w:val="clear" w:color="auto" w:fill="BDD6EE" w:themeFill="accent1" w:themeFillTint="66"/>
          </w:tcPr>
          <w:p w14:paraId="51219496" w14:textId="77777777" w:rsidR="000E68D0" w:rsidRPr="00827D10" w:rsidRDefault="000E68D0" w:rsidP="001B5455">
            <w:r w:rsidRPr="00827D10">
              <w:rPr>
                <w:b/>
              </w:rPr>
              <w:t>Deskripsi Umum Kegiatan</w:t>
            </w:r>
          </w:p>
        </w:tc>
        <w:tc>
          <w:tcPr>
            <w:tcW w:w="7513" w:type="dxa"/>
            <w:gridSpan w:val="3"/>
            <w:tcBorders>
              <w:top w:val="single" w:sz="0" w:space="0" w:color="auto"/>
              <w:left w:val="single" w:sz="0" w:space="0" w:color="auto"/>
              <w:bottom w:val="outset" w:sz="6" w:space="0" w:color="auto"/>
              <w:right w:val="outset" w:sz="6" w:space="0" w:color="auto"/>
            </w:tcBorders>
            <w:shd w:val="clear" w:color="auto" w:fill="FFE599" w:themeFill="accent4" w:themeFillTint="66"/>
          </w:tcPr>
          <w:p w14:paraId="104E1FD4" w14:textId="209638E5" w:rsidR="000E68D0" w:rsidRPr="00827D10" w:rsidRDefault="000E68D0" w:rsidP="001B5455">
            <w:r w:rsidRPr="00827D10">
              <w:t xml:space="preserve">Dalam kegiatan ini, anak akan belajar memahami mengerti tentang  </w:t>
            </w:r>
            <w:r w:rsidR="00B8249C">
              <w:t>mengenal berbagai macam bentuk dan permainan melalui</w:t>
            </w:r>
            <w:r w:rsidR="00F70382">
              <w:t xml:space="preserve"> media </w:t>
            </w:r>
            <w:proofErr w:type="spellStart"/>
            <w:r w:rsidR="00F70382" w:rsidRPr="00F70382">
              <w:rPr>
                <w:i/>
                <w:iCs/>
              </w:rPr>
              <w:t>Geometrics</w:t>
            </w:r>
            <w:proofErr w:type="spellEnd"/>
            <w:r w:rsidR="00F70382" w:rsidRPr="00F70382">
              <w:rPr>
                <w:i/>
                <w:iCs/>
              </w:rPr>
              <w:t xml:space="preserve"> </w:t>
            </w:r>
            <w:proofErr w:type="spellStart"/>
            <w:r w:rsidR="00F70382" w:rsidRPr="00F70382">
              <w:rPr>
                <w:i/>
                <w:iCs/>
              </w:rPr>
              <w:t>Forest</w:t>
            </w:r>
            <w:proofErr w:type="spellEnd"/>
            <w:r w:rsidR="00F70382" w:rsidRPr="00F70382">
              <w:rPr>
                <w:i/>
                <w:iCs/>
              </w:rPr>
              <w:t xml:space="preserve"> </w:t>
            </w:r>
            <w:proofErr w:type="spellStart"/>
            <w:r w:rsidR="00F70382" w:rsidRPr="00F70382">
              <w:rPr>
                <w:i/>
                <w:iCs/>
              </w:rPr>
              <w:t>Worksheet</w:t>
            </w:r>
            <w:proofErr w:type="spellEnd"/>
            <w:r w:rsidR="00285685">
              <w:rPr>
                <w:i/>
                <w:iCs/>
              </w:rPr>
              <w:t>.</w:t>
            </w:r>
          </w:p>
        </w:tc>
      </w:tr>
      <w:tr w:rsidR="000E68D0" w:rsidRPr="00827D10" w14:paraId="1FD47FFF" w14:textId="77777777" w:rsidTr="00DF35AF">
        <w:tc>
          <w:tcPr>
            <w:tcW w:w="2402" w:type="dxa"/>
            <w:tcBorders>
              <w:top w:val="single" w:sz="0" w:space="0" w:color="auto"/>
              <w:left w:val="outset" w:sz="6" w:space="0" w:color="auto"/>
              <w:bottom w:val="outset" w:sz="6" w:space="0" w:color="auto"/>
              <w:right w:val="outset" w:sz="6" w:space="0" w:color="auto"/>
            </w:tcBorders>
            <w:shd w:val="clear" w:color="auto" w:fill="BDD6EE" w:themeFill="accent1" w:themeFillTint="66"/>
          </w:tcPr>
          <w:p w14:paraId="2F08C5AE" w14:textId="77777777" w:rsidR="000E68D0" w:rsidRPr="00827D10" w:rsidRDefault="000E68D0" w:rsidP="001B5455">
            <w:r w:rsidRPr="00827D10">
              <w:rPr>
                <w:b/>
              </w:rPr>
              <w:t>Alat dan Bahan</w:t>
            </w:r>
          </w:p>
        </w:tc>
        <w:tc>
          <w:tcPr>
            <w:tcW w:w="7513" w:type="dxa"/>
            <w:gridSpan w:val="3"/>
            <w:tcBorders>
              <w:top w:val="single" w:sz="0" w:space="0" w:color="auto"/>
              <w:left w:val="single" w:sz="0" w:space="0" w:color="auto"/>
              <w:bottom w:val="outset" w:sz="6" w:space="0" w:color="auto"/>
              <w:right w:val="outset" w:sz="6" w:space="0" w:color="auto"/>
            </w:tcBorders>
            <w:shd w:val="clear" w:color="auto" w:fill="FFE599" w:themeFill="accent4" w:themeFillTint="66"/>
          </w:tcPr>
          <w:p w14:paraId="7E947189" w14:textId="12B86C63" w:rsidR="000E68D0" w:rsidRPr="00827D10" w:rsidRDefault="000E68D0" w:rsidP="001B5455">
            <w:r w:rsidRPr="00827D10">
              <w:t xml:space="preserve">Alat bahan: </w:t>
            </w:r>
            <w:r w:rsidR="00B8249C">
              <w:t>Gambar hewan, buah, angka, alat musik dan bentuk geometri</w:t>
            </w:r>
          </w:p>
        </w:tc>
      </w:tr>
      <w:tr w:rsidR="000E68D0" w:rsidRPr="00827D10" w14:paraId="51C05D94" w14:textId="77777777" w:rsidTr="00DF35AF">
        <w:tc>
          <w:tcPr>
            <w:tcW w:w="2402" w:type="dxa"/>
            <w:tcBorders>
              <w:top w:val="single" w:sz="0" w:space="0" w:color="auto"/>
              <w:left w:val="outset" w:sz="6" w:space="0" w:color="auto"/>
              <w:bottom w:val="outset" w:sz="6" w:space="0" w:color="auto"/>
              <w:right w:val="outset" w:sz="6" w:space="0" w:color="auto"/>
            </w:tcBorders>
            <w:shd w:val="clear" w:color="auto" w:fill="BDD6EE" w:themeFill="accent1" w:themeFillTint="66"/>
          </w:tcPr>
          <w:p w14:paraId="363F0A6A" w14:textId="77777777" w:rsidR="000E68D0" w:rsidRPr="00827D10" w:rsidRDefault="000E68D0" w:rsidP="001B5455">
            <w:r w:rsidRPr="00827D10">
              <w:rPr>
                <w:b/>
              </w:rPr>
              <w:t>Sarana Prasarana</w:t>
            </w:r>
          </w:p>
        </w:tc>
        <w:tc>
          <w:tcPr>
            <w:tcW w:w="7513" w:type="dxa"/>
            <w:gridSpan w:val="3"/>
            <w:tcBorders>
              <w:top w:val="single" w:sz="0" w:space="0" w:color="auto"/>
              <w:left w:val="single" w:sz="0" w:space="0" w:color="auto"/>
              <w:bottom w:val="outset" w:sz="6" w:space="0" w:color="auto"/>
              <w:right w:val="outset" w:sz="6" w:space="0" w:color="auto"/>
            </w:tcBorders>
            <w:shd w:val="clear" w:color="auto" w:fill="FFE599" w:themeFill="accent4" w:themeFillTint="66"/>
          </w:tcPr>
          <w:p w14:paraId="2B7F67DD" w14:textId="77777777" w:rsidR="000E68D0" w:rsidRPr="00827D10" w:rsidRDefault="000E68D0" w:rsidP="001B5455">
            <w:r w:rsidRPr="00827D10">
              <w:t xml:space="preserve">Halaman </w:t>
            </w:r>
            <w:proofErr w:type="spellStart"/>
            <w:r w:rsidRPr="00827D10">
              <w:t>sekolah,spilut,ruangan</w:t>
            </w:r>
            <w:proofErr w:type="spellEnd"/>
            <w:r w:rsidRPr="00827D10">
              <w:t xml:space="preserve"> kelas, area bermain di tengah kelas </w:t>
            </w:r>
          </w:p>
        </w:tc>
      </w:tr>
    </w:tbl>
    <w:p w14:paraId="3A6D7A0D" w14:textId="77777777" w:rsidR="000E68D0" w:rsidRPr="000E68D0" w:rsidRDefault="000E68D0" w:rsidP="000E68D0">
      <w:pPr>
        <w:rPr>
          <w:rFonts w:asciiTheme="majorBidi" w:hAnsiTheme="majorBidi" w:cstheme="majorBidi"/>
          <w:b/>
          <w:bCs/>
          <w:sz w:val="20"/>
          <w:szCs w:val="20"/>
        </w:rPr>
      </w:pPr>
    </w:p>
    <w:p w14:paraId="14F016FF" w14:textId="77777777" w:rsidR="000E68D0" w:rsidRPr="00633494" w:rsidRDefault="000E68D0" w:rsidP="000E68D0">
      <w:pPr>
        <w:pStyle w:val="DaftarParagraf"/>
        <w:numPr>
          <w:ilvl w:val="0"/>
          <w:numId w:val="12"/>
        </w:numPr>
        <w:suppressAutoHyphens w:val="0"/>
        <w:spacing w:after="160" w:line="276" w:lineRule="auto"/>
        <w:jc w:val="both"/>
        <w:rPr>
          <w:rFonts w:asciiTheme="majorBidi" w:hAnsiTheme="majorBidi" w:cstheme="majorBidi"/>
          <w:b/>
          <w:bCs/>
          <w:sz w:val="20"/>
          <w:szCs w:val="20"/>
        </w:rPr>
      </w:pPr>
      <w:r w:rsidRPr="00633494">
        <w:rPr>
          <w:rFonts w:asciiTheme="majorBidi" w:hAnsiTheme="majorBidi" w:cstheme="majorBidi"/>
          <w:b/>
          <w:bCs/>
          <w:sz w:val="20"/>
          <w:szCs w:val="20"/>
        </w:rPr>
        <w:t>Bercerita/Berdiskusi Gambar</w:t>
      </w:r>
    </w:p>
    <w:tbl>
      <w:tblPr>
        <w:tblStyle w:val="KisiTabel"/>
        <w:tblW w:w="0" w:type="auto"/>
        <w:tblInd w:w="108" w:type="dxa"/>
        <w:tblLook w:val="04A0" w:firstRow="1" w:lastRow="0" w:firstColumn="1" w:lastColumn="0" w:noHBand="0" w:noVBand="1"/>
      </w:tblPr>
      <w:tblGrid>
        <w:gridCol w:w="2864"/>
        <w:gridCol w:w="6044"/>
      </w:tblGrid>
      <w:tr w:rsidR="000E68D0" w:rsidRPr="00633494" w14:paraId="7A52AFEE" w14:textId="77777777" w:rsidTr="00D5444C">
        <w:tc>
          <w:tcPr>
            <w:tcW w:w="2864" w:type="dxa"/>
            <w:shd w:val="clear" w:color="auto" w:fill="BDD6EE" w:themeFill="accent1" w:themeFillTint="66"/>
          </w:tcPr>
          <w:p w14:paraId="59AEF90C" w14:textId="77777777" w:rsidR="000E68D0" w:rsidRPr="00633494" w:rsidRDefault="000E68D0" w:rsidP="001B5455">
            <w:pPr>
              <w:spacing w:line="276" w:lineRule="auto"/>
              <w:jc w:val="both"/>
              <w:rPr>
                <w:rFonts w:asciiTheme="majorBidi" w:hAnsiTheme="majorBidi" w:cstheme="majorBidi"/>
                <w:sz w:val="20"/>
                <w:szCs w:val="20"/>
              </w:rPr>
            </w:pPr>
            <w:r w:rsidRPr="00633494">
              <w:rPr>
                <w:rFonts w:asciiTheme="majorBidi" w:hAnsiTheme="majorBidi" w:cstheme="majorBidi"/>
                <w:sz w:val="20"/>
                <w:szCs w:val="20"/>
              </w:rPr>
              <w:t xml:space="preserve">Sumber </w:t>
            </w:r>
          </w:p>
        </w:tc>
        <w:tc>
          <w:tcPr>
            <w:tcW w:w="6044" w:type="dxa"/>
            <w:shd w:val="clear" w:color="auto" w:fill="BDD6EE" w:themeFill="accent1" w:themeFillTint="66"/>
          </w:tcPr>
          <w:p w14:paraId="289514FB" w14:textId="57DF425D" w:rsidR="000E68D0" w:rsidRPr="00633494" w:rsidRDefault="000E68D0" w:rsidP="001B5455">
            <w:pPr>
              <w:spacing w:line="276" w:lineRule="auto"/>
              <w:jc w:val="both"/>
              <w:rPr>
                <w:rFonts w:asciiTheme="majorBidi" w:hAnsiTheme="majorBidi" w:cstheme="majorBidi"/>
                <w:sz w:val="20"/>
                <w:szCs w:val="20"/>
              </w:rPr>
            </w:pPr>
            <w:r w:rsidRPr="00633494">
              <w:rPr>
                <w:rFonts w:asciiTheme="majorBidi" w:hAnsiTheme="majorBidi" w:cstheme="majorBidi"/>
                <w:sz w:val="20"/>
                <w:szCs w:val="20"/>
              </w:rPr>
              <w:t xml:space="preserve">Guru, </w:t>
            </w:r>
            <w:r w:rsidR="00285685">
              <w:rPr>
                <w:rFonts w:asciiTheme="majorBidi" w:hAnsiTheme="majorBidi" w:cstheme="majorBidi"/>
                <w:sz w:val="20"/>
                <w:szCs w:val="20"/>
              </w:rPr>
              <w:t xml:space="preserve">Youtube, gambar, dan media </w:t>
            </w:r>
            <w:proofErr w:type="spellStart"/>
            <w:r w:rsidR="00285685" w:rsidRPr="00DF35AF">
              <w:rPr>
                <w:rFonts w:asciiTheme="majorBidi" w:hAnsiTheme="majorBidi" w:cstheme="majorBidi"/>
                <w:i/>
                <w:iCs/>
                <w:sz w:val="20"/>
                <w:szCs w:val="20"/>
              </w:rPr>
              <w:t>Geometrics</w:t>
            </w:r>
            <w:proofErr w:type="spellEnd"/>
            <w:r w:rsidR="00285685" w:rsidRPr="00DF35AF">
              <w:rPr>
                <w:rFonts w:asciiTheme="majorBidi" w:hAnsiTheme="majorBidi" w:cstheme="majorBidi"/>
                <w:i/>
                <w:iCs/>
                <w:sz w:val="20"/>
                <w:szCs w:val="20"/>
              </w:rPr>
              <w:t xml:space="preserve"> </w:t>
            </w:r>
            <w:proofErr w:type="spellStart"/>
            <w:r w:rsidR="00285685" w:rsidRPr="00DF35AF">
              <w:rPr>
                <w:rFonts w:asciiTheme="majorBidi" w:hAnsiTheme="majorBidi" w:cstheme="majorBidi"/>
                <w:i/>
                <w:iCs/>
                <w:sz w:val="20"/>
                <w:szCs w:val="20"/>
              </w:rPr>
              <w:t>Forest</w:t>
            </w:r>
            <w:proofErr w:type="spellEnd"/>
            <w:r w:rsidR="00285685" w:rsidRPr="00DF35AF">
              <w:rPr>
                <w:rFonts w:asciiTheme="majorBidi" w:hAnsiTheme="majorBidi" w:cstheme="majorBidi"/>
                <w:i/>
                <w:iCs/>
                <w:sz w:val="20"/>
                <w:szCs w:val="20"/>
              </w:rPr>
              <w:t xml:space="preserve"> </w:t>
            </w:r>
            <w:proofErr w:type="spellStart"/>
            <w:r w:rsidR="00285685" w:rsidRPr="00DF35AF">
              <w:rPr>
                <w:rFonts w:asciiTheme="majorBidi" w:hAnsiTheme="majorBidi" w:cstheme="majorBidi"/>
                <w:i/>
                <w:iCs/>
                <w:sz w:val="20"/>
                <w:szCs w:val="20"/>
              </w:rPr>
              <w:t>Worksheet</w:t>
            </w:r>
            <w:proofErr w:type="spellEnd"/>
          </w:p>
        </w:tc>
      </w:tr>
      <w:tr w:rsidR="000E68D0" w:rsidRPr="00633494" w14:paraId="426EB9C4" w14:textId="77777777" w:rsidTr="00DF35AF">
        <w:tc>
          <w:tcPr>
            <w:tcW w:w="2864" w:type="dxa"/>
            <w:shd w:val="clear" w:color="auto" w:fill="FFE599" w:themeFill="accent4" w:themeFillTint="66"/>
          </w:tcPr>
          <w:p w14:paraId="513439FE" w14:textId="77777777" w:rsidR="000E68D0" w:rsidRPr="00633494" w:rsidRDefault="000E68D0" w:rsidP="001B5455">
            <w:pPr>
              <w:spacing w:line="276" w:lineRule="auto"/>
              <w:jc w:val="both"/>
              <w:rPr>
                <w:rFonts w:asciiTheme="majorBidi" w:hAnsiTheme="majorBidi" w:cstheme="majorBidi"/>
                <w:sz w:val="20"/>
                <w:szCs w:val="20"/>
              </w:rPr>
            </w:pPr>
            <w:r w:rsidRPr="00633494">
              <w:rPr>
                <w:rFonts w:asciiTheme="majorBidi" w:hAnsiTheme="majorBidi" w:cstheme="majorBidi"/>
                <w:sz w:val="20"/>
                <w:szCs w:val="20"/>
              </w:rPr>
              <w:t xml:space="preserve">Ringkasan Cerita </w:t>
            </w:r>
          </w:p>
          <w:p w14:paraId="5BA19AEA" w14:textId="77777777" w:rsidR="000E68D0" w:rsidRPr="00633494" w:rsidRDefault="000E68D0" w:rsidP="001B5455">
            <w:pPr>
              <w:spacing w:line="276" w:lineRule="auto"/>
              <w:jc w:val="both"/>
              <w:rPr>
                <w:rFonts w:asciiTheme="majorBidi" w:hAnsiTheme="majorBidi" w:cstheme="majorBidi"/>
                <w:sz w:val="20"/>
                <w:szCs w:val="20"/>
              </w:rPr>
            </w:pPr>
          </w:p>
        </w:tc>
        <w:tc>
          <w:tcPr>
            <w:tcW w:w="6044" w:type="dxa"/>
            <w:shd w:val="clear" w:color="auto" w:fill="FFE599" w:themeFill="accent4" w:themeFillTint="66"/>
          </w:tcPr>
          <w:p w14:paraId="61C0F473" w14:textId="0CE87CEE" w:rsidR="000E68D0" w:rsidRPr="00633494" w:rsidRDefault="000E68D0" w:rsidP="001B5455">
            <w:pPr>
              <w:spacing w:line="276" w:lineRule="auto"/>
              <w:jc w:val="both"/>
              <w:rPr>
                <w:rFonts w:asciiTheme="majorBidi" w:hAnsiTheme="majorBidi" w:cstheme="majorBidi"/>
                <w:sz w:val="20"/>
                <w:szCs w:val="20"/>
              </w:rPr>
            </w:pPr>
            <w:r w:rsidRPr="00633494">
              <w:rPr>
                <w:rFonts w:asciiTheme="majorBidi" w:hAnsiTheme="majorBidi" w:cstheme="majorBidi"/>
                <w:sz w:val="20"/>
                <w:szCs w:val="20"/>
              </w:rPr>
              <w:t>Anak</w:t>
            </w:r>
            <w:r w:rsidR="00285685">
              <w:rPr>
                <w:rFonts w:asciiTheme="majorBidi" w:hAnsiTheme="majorBidi" w:cstheme="majorBidi"/>
                <w:sz w:val="20"/>
                <w:szCs w:val="20"/>
              </w:rPr>
              <w:t xml:space="preserve"> </w:t>
            </w:r>
            <w:proofErr w:type="spellStart"/>
            <w:r w:rsidR="00285685">
              <w:rPr>
                <w:rFonts w:asciiTheme="majorBidi" w:hAnsiTheme="majorBidi" w:cstheme="majorBidi"/>
                <w:sz w:val="20"/>
                <w:szCs w:val="20"/>
              </w:rPr>
              <w:t>anak</w:t>
            </w:r>
            <w:proofErr w:type="spellEnd"/>
            <w:r w:rsidRPr="00633494">
              <w:rPr>
                <w:rFonts w:asciiTheme="majorBidi" w:hAnsiTheme="majorBidi" w:cstheme="majorBidi"/>
                <w:sz w:val="20"/>
                <w:szCs w:val="20"/>
              </w:rPr>
              <w:t xml:space="preserve"> di kenalkan</w:t>
            </w:r>
            <w:r w:rsidR="00285685">
              <w:rPr>
                <w:rFonts w:asciiTheme="majorBidi" w:hAnsiTheme="majorBidi" w:cstheme="majorBidi"/>
                <w:sz w:val="20"/>
                <w:szCs w:val="20"/>
              </w:rPr>
              <w:t xml:space="preserve"> isi dari media </w:t>
            </w:r>
            <w:proofErr w:type="spellStart"/>
            <w:r w:rsidR="00285685" w:rsidRPr="00DF35AF">
              <w:rPr>
                <w:rFonts w:asciiTheme="majorBidi" w:hAnsiTheme="majorBidi" w:cstheme="majorBidi"/>
                <w:i/>
                <w:iCs/>
                <w:sz w:val="20"/>
                <w:szCs w:val="20"/>
              </w:rPr>
              <w:t>Geometrics</w:t>
            </w:r>
            <w:proofErr w:type="spellEnd"/>
            <w:r w:rsidR="00285685" w:rsidRPr="00DF35AF">
              <w:rPr>
                <w:rFonts w:asciiTheme="majorBidi" w:hAnsiTheme="majorBidi" w:cstheme="majorBidi"/>
                <w:i/>
                <w:iCs/>
                <w:sz w:val="20"/>
                <w:szCs w:val="20"/>
              </w:rPr>
              <w:t xml:space="preserve"> </w:t>
            </w:r>
            <w:proofErr w:type="spellStart"/>
            <w:r w:rsidR="00285685" w:rsidRPr="00DF35AF">
              <w:rPr>
                <w:rFonts w:asciiTheme="majorBidi" w:hAnsiTheme="majorBidi" w:cstheme="majorBidi"/>
                <w:i/>
                <w:iCs/>
                <w:sz w:val="20"/>
                <w:szCs w:val="20"/>
              </w:rPr>
              <w:t>Forest</w:t>
            </w:r>
            <w:proofErr w:type="spellEnd"/>
            <w:r w:rsidR="00285685" w:rsidRPr="00DF35AF">
              <w:rPr>
                <w:rFonts w:asciiTheme="majorBidi" w:hAnsiTheme="majorBidi" w:cstheme="majorBidi"/>
                <w:i/>
                <w:iCs/>
                <w:sz w:val="20"/>
                <w:szCs w:val="20"/>
              </w:rPr>
              <w:t xml:space="preserve"> </w:t>
            </w:r>
            <w:proofErr w:type="spellStart"/>
            <w:r w:rsidR="00285685" w:rsidRPr="00DF35AF">
              <w:rPr>
                <w:rFonts w:asciiTheme="majorBidi" w:hAnsiTheme="majorBidi" w:cstheme="majorBidi"/>
                <w:i/>
                <w:iCs/>
                <w:sz w:val="20"/>
                <w:szCs w:val="20"/>
              </w:rPr>
              <w:t>Worksheet</w:t>
            </w:r>
            <w:proofErr w:type="spellEnd"/>
            <w:r w:rsidRPr="00633494">
              <w:rPr>
                <w:rFonts w:asciiTheme="majorBidi" w:hAnsiTheme="majorBidi" w:cstheme="majorBidi"/>
                <w:sz w:val="20"/>
                <w:szCs w:val="20"/>
              </w:rPr>
              <w:t xml:space="preserve"> </w:t>
            </w:r>
            <w:r w:rsidR="00285685">
              <w:rPr>
                <w:rFonts w:asciiTheme="majorBidi" w:hAnsiTheme="majorBidi" w:cstheme="majorBidi"/>
                <w:sz w:val="20"/>
                <w:szCs w:val="20"/>
              </w:rPr>
              <w:t>mulai dari</w:t>
            </w:r>
            <w:r w:rsidRPr="00633494">
              <w:rPr>
                <w:rFonts w:asciiTheme="majorBidi" w:hAnsiTheme="majorBidi" w:cstheme="majorBidi"/>
                <w:sz w:val="20"/>
                <w:szCs w:val="20"/>
              </w:rPr>
              <w:t xml:space="preserve"> </w:t>
            </w:r>
            <w:r w:rsidR="00285685">
              <w:rPr>
                <w:rFonts w:asciiTheme="majorBidi" w:hAnsiTheme="majorBidi" w:cstheme="majorBidi"/>
                <w:sz w:val="20"/>
                <w:szCs w:val="20"/>
              </w:rPr>
              <w:t xml:space="preserve">tema hewan, buah, alat musik dan bentuk geometri. Kemudian memainkannya dengan cara mengikuti </w:t>
            </w:r>
            <w:proofErr w:type="spellStart"/>
            <w:r w:rsidR="00285685">
              <w:rPr>
                <w:rFonts w:asciiTheme="majorBidi" w:hAnsiTheme="majorBidi" w:cstheme="majorBidi"/>
                <w:sz w:val="20"/>
                <w:szCs w:val="20"/>
              </w:rPr>
              <w:t>intruksi</w:t>
            </w:r>
            <w:proofErr w:type="spellEnd"/>
            <w:r w:rsidR="00285685">
              <w:rPr>
                <w:rFonts w:asciiTheme="majorBidi" w:hAnsiTheme="majorBidi" w:cstheme="majorBidi"/>
                <w:sz w:val="20"/>
                <w:szCs w:val="20"/>
              </w:rPr>
              <w:t xml:space="preserve"> yang dibantu oleh guru. Cara </w:t>
            </w:r>
            <w:proofErr w:type="spellStart"/>
            <w:r w:rsidR="00285685">
              <w:rPr>
                <w:rFonts w:asciiTheme="majorBidi" w:hAnsiTheme="majorBidi" w:cstheme="majorBidi"/>
                <w:sz w:val="20"/>
                <w:szCs w:val="20"/>
              </w:rPr>
              <w:t>memainkkannya</w:t>
            </w:r>
            <w:proofErr w:type="spellEnd"/>
            <w:r w:rsidR="00285685">
              <w:rPr>
                <w:rFonts w:asciiTheme="majorBidi" w:hAnsiTheme="majorBidi" w:cstheme="majorBidi"/>
                <w:sz w:val="20"/>
                <w:szCs w:val="20"/>
              </w:rPr>
              <w:t xml:space="preserve"> dengan mencocokkan pada gambar yang sesuai dengan contohnya sesuai dengan </w:t>
            </w:r>
            <w:proofErr w:type="spellStart"/>
            <w:r w:rsidR="00285685">
              <w:rPr>
                <w:rFonts w:asciiTheme="majorBidi" w:hAnsiTheme="majorBidi" w:cstheme="majorBidi"/>
                <w:sz w:val="20"/>
                <w:szCs w:val="20"/>
              </w:rPr>
              <w:t>intruksi</w:t>
            </w:r>
            <w:proofErr w:type="spellEnd"/>
            <w:r w:rsidR="00285685">
              <w:rPr>
                <w:rFonts w:asciiTheme="majorBidi" w:hAnsiTheme="majorBidi" w:cstheme="majorBidi"/>
                <w:sz w:val="20"/>
                <w:szCs w:val="20"/>
              </w:rPr>
              <w:t xml:space="preserve"> guru.</w:t>
            </w:r>
          </w:p>
        </w:tc>
      </w:tr>
    </w:tbl>
    <w:p w14:paraId="2CD973D0" w14:textId="77777777" w:rsidR="000E68D0" w:rsidRDefault="000E68D0" w:rsidP="000E68D0">
      <w:pPr>
        <w:jc w:val="center"/>
        <w:rPr>
          <w:rFonts w:asciiTheme="majorBidi" w:hAnsiTheme="majorBidi" w:cstheme="majorBidi"/>
          <w:b/>
          <w:bCs/>
          <w:i/>
          <w:iCs/>
          <w:sz w:val="20"/>
          <w:szCs w:val="20"/>
        </w:rPr>
      </w:pPr>
    </w:p>
    <w:p w14:paraId="2D3CC3B6" w14:textId="6419FB66" w:rsidR="000E68D0" w:rsidRPr="00633494" w:rsidRDefault="000E68D0" w:rsidP="000E68D0">
      <w:pPr>
        <w:jc w:val="center"/>
        <w:rPr>
          <w:rFonts w:asciiTheme="majorBidi" w:hAnsiTheme="majorBidi" w:cstheme="majorBidi"/>
          <w:b/>
          <w:bCs/>
          <w:i/>
          <w:iCs/>
          <w:sz w:val="20"/>
          <w:szCs w:val="20"/>
        </w:rPr>
      </w:pPr>
      <w:r w:rsidRPr="00633494">
        <w:rPr>
          <w:rFonts w:asciiTheme="majorBidi" w:hAnsiTheme="majorBidi" w:cstheme="majorBidi"/>
          <w:b/>
          <w:bCs/>
          <w:i/>
          <w:iCs/>
          <w:sz w:val="20"/>
          <w:szCs w:val="20"/>
        </w:rPr>
        <w:t xml:space="preserve">Tabel </w:t>
      </w:r>
      <w:r w:rsidR="002602C3">
        <w:rPr>
          <w:rFonts w:asciiTheme="majorBidi" w:hAnsiTheme="majorBidi" w:cstheme="majorBidi"/>
          <w:b/>
          <w:bCs/>
          <w:i/>
          <w:iCs/>
          <w:sz w:val="20"/>
          <w:szCs w:val="20"/>
        </w:rPr>
        <w:t>3</w:t>
      </w:r>
      <w:r w:rsidRPr="00633494">
        <w:rPr>
          <w:rFonts w:asciiTheme="majorBidi" w:hAnsiTheme="majorBidi" w:cstheme="majorBidi"/>
          <w:b/>
          <w:bCs/>
          <w:i/>
          <w:iCs/>
          <w:sz w:val="20"/>
          <w:szCs w:val="20"/>
        </w:rPr>
        <w:t xml:space="preserve"> : Penelitian Perkembangan Anak</w:t>
      </w:r>
    </w:p>
    <w:tbl>
      <w:tblPr>
        <w:tblStyle w:val="KisiTabel"/>
        <w:tblpPr w:leftFromText="180" w:rightFromText="180" w:vertAnchor="text" w:horzAnchor="margin" w:tblpY="83"/>
        <w:tblW w:w="0" w:type="auto"/>
        <w:tblInd w:w="0" w:type="dxa"/>
        <w:tblLook w:val="04A0" w:firstRow="1" w:lastRow="0" w:firstColumn="1" w:lastColumn="0" w:noHBand="0" w:noVBand="1"/>
      </w:tblPr>
      <w:tblGrid>
        <w:gridCol w:w="3013"/>
        <w:gridCol w:w="5192"/>
        <w:gridCol w:w="811"/>
      </w:tblGrid>
      <w:tr w:rsidR="000E68D0" w:rsidRPr="00633494" w14:paraId="6CB308FB" w14:textId="77777777" w:rsidTr="00D5444C">
        <w:tc>
          <w:tcPr>
            <w:tcW w:w="3013" w:type="dxa"/>
            <w:shd w:val="clear" w:color="auto" w:fill="BDD6EE" w:themeFill="accent1" w:themeFillTint="66"/>
          </w:tcPr>
          <w:p w14:paraId="0F2CEC18" w14:textId="77777777" w:rsidR="000E68D0" w:rsidRPr="00633494" w:rsidRDefault="000E68D0" w:rsidP="001B5455">
            <w:pPr>
              <w:jc w:val="center"/>
              <w:rPr>
                <w:rFonts w:asciiTheme="majorBidi" w:hAnsiTheme="majorBidi" w:cstheme="majorBidi"/>
                <w:sz w:val="20"/>
                <w:szCs w:val="20"/>
              </w:rPr>
            </w:pPr>
            <w:r w:rsidRPr="00633494">
              <w:rPr>
                <w:rFonts w:asciiTheme="majorBidi" w:hAnsiTheme="majorBidi" w:cstheme="majorBidi"/>
                <w:sz w:val="20"/>
                <w:szCs w:val="20"/>
              </w:rPr>
              <w:t>Aspek</w:t>
            </w:r>
          </w:p>
        </w:tc>
        <w:tc>
          <w:tcPr>
            <w:tcW w:w="5192" w:type="dxa"/>
            <w:shd w:val="clear" w:color="auto" w:fill="BDD6EE" w:themeFill="accent1" w:themeFillTint="66"/>
          </w:tcPr>
          <w:p w14:paraId="496A196E" w14:textId="77777777" w:rsidR="000E68D0" w:rsidRPr="00633494" w:rsidRDefault="000E68D0" w:rsidP="001B5455">
            <w:pPr>
              <w:jc w:val="center"/>
              <w:rPr>
                <w:rFonts w:asciiTheme="majorBidi" w:hAnsiTheme="majorBidi" w:cstheme="majorBidi"/>
                <w:sz w:val="20"/>
                <w:szCs w:val="20"/>
              </w:rPr>
            </w:pPr>
            <w:r w:rsidRPr="00633494">
              <w:rPr>
                <w:rFonts w:asciiTheme="majorBidi" w:hAnsiTheme="majorBidi" w:cstheme="majorBidi"/>
                <w:sz w:val="20"/>
                <w:szCs w:val="20"/>
              </w:rPr>
              <w:t>Deskripsi Indikator Penilaian</w:t>
            </w:r>
          </w:p>
        </w:tc>
        <w:tc>
          <w:tcPr>
            <w:tcW w:w="811" w:type="dxa"/>
            <w:shd w:val="clear" w:color="auto" w:fill="BDD6EE" w:themeFill="accent1" w:themeFillTint="66"/>
          </w:tcPr>
          <w:p w14:paraId="065E5A18" w14:textId="77777777" w:rsidR="000E68D0" w:rsidRPr="00633494" w:rsidRDefault="000E68D0" w:rsidP="001B5455">
            <w:pPr>
              <w:jc w:val="center"/>
              <w:rPr>
                <w:rFonts w:asciiTheme="majorBidi" w:hAnsiTheme="majorBidi" w:cstheme="majorBidi"/>
                <w:sz w:val="20"/>
                <w:szCs w:val="20"/>
              </w:rPr>
            </w:pPr>
            <w:r w:rsidRPr="00633494">
              <w:rPr>
                <w:rFonts w:asciiTheme="majorBidi" w:hAnsiTheme="majorBidi" w:cstheme="majorBidi"/>
                <w:sz w:val="20"/>
                <w:szCs w:val="20"/>
              </w:rPr>
              <w:t>Skor</w:t>
            </w:r>
          </w:p>
        </w:tc>
      </w:tr>
      <w:tr w:rsidR="000E68D0" w:rsidRPr="00633494" w14:paraId="454B2AE2" w14:textId="77777777" w:rsidTr="004E57C2">
        <w:tc>
          <w:tcPr>
            <w:tcW w:w="3013" w:type="dxa"/>
            <w:vMerge w:val="restart"/>
            <w:shd w:val="clear" w:color="auto" w:fill="FFD966" w:themeFill="accent4" w:themeFillTint="99"/>
          </w:tcPr>
          <w:p w14:paraId="2B6C8337" w14:textId="77777777" w:rsidR="000E68D0" w:rsidRPr="004E57C2" w:rsidRDefault="000E68D0" w:rsidP="001B5455">
            <w:pPr>
              <w:jc w:val="center"/>
              <w:rPr>
                <w:rFonts w:asciiTheme="majorBidi" w:hAnsiTheme="majorBidi" w:cstheme="majorBidi"/>
                <w:sz w:val="20"/>
                <w:szCs w:val="20"/>
              </w:rPr>
            </w:pPr>
          </w:p>
          <w:p w14:paraId="7CF29C89" w14:textId="77777777" w:rsidR="000E68D0" w:rsidRPr="004E57C2" w:rsidRDefault="000E68D0" w:rsidP="001B5455">
            <w:pPr>
              <w:jc w:val="center"/>
              <w:rPr>
                <w:rFonts w:asciiTheme="majorBidi" w:hAnsiTheme="majorBidi" w:cstheme="majorBidi"/>
                <w:sz w:val="20"/>
                <w:szCs w:val="20"/>
              </w:rPr>
            </w:pPr>
          </w:p>
          <w:p w14:paraId="026C1F85" w14:textId="085109B6" w:rsidR="000E68D0" w:rsidRPr="004E57C2" w:rsidRDefault="00285685" w:rsidP="001B5455">
            <w:pPr>
              <w:jc w:val="center"/>
              <w:rPr>
                <w:rFonts w:asciiTheme="majorBidi" w:hAnsiTheme="majorBidi" w:cstheme="majorBidi"/>
                <w:b/>
                <w:bCs/>
                <w:sz w:val="20"/>
                <w:szCs w:val="20"/>
              </w:rPr>
            </w:pPr>
            <w:r w:rsidRPr="004E57C2">
              <w:rPr>
                <w:rFonts w:asciiTheme="majorBidi" w:hAnsiTheme="majorBidi" w:cstheme="majorBidi"/>
                <w:color w:val="000000"/>
                <w:sz w:val="20"/>
                <w:szCs w:val="20"/>
              </w:rPr>
              <w:t>Anak mampu memperhatikan dengan baik saat penjelasan media</w:t>
            </w:r>
          </w:p>
        </w:tc>
        <w:tc>
          <w:tcPr>
            <w:tcW w:w="5192" w:type="dxa"/>
            <w:shd w:val="clear" w:color="auto" w:fill="FFD966" w:themeFill="accent4" w:themeFillTint="99"/>
          </w:tcPr>
          <w:p w14:paraId="0901EC97" w14:textId="4D633760" w:rsidR="000E68D0" w:rsidRPr="004E57C2" w:rsidRDefault="00796C92" w:rsidP="004E57C2">
            <w:pPr>
              <w:jc w:val="center"/>
              <w:rPr>
                <w:rFonts w:asciiTheme="majorBidi" w:hAnsiTheme="majorBidi" w:cstheme="majorBidi"/>
                <w:sz w:val="20"/>
                <w:szCs w:val="20"/>
              </w:rPr>
            </w:pPr>
            <w:r w:rsidRPr="004E57C2">
              <w:rPr>
                <w:rFonts w:asciiTheme="majorBidi" w:hAnsiTheme="majorBidi" w:cstheme="majorBidi"/>
                <w:sz w:val="20"/>
                <w:szCs w:val="20"/>
              </w:rPr>
              <w:t>Anak mampu menunjukkan pandangan yang hanya berpusat pada guru dan media</w:t>
            </w:r>
          </w:p>
        </w:tc>
        <w:tc>
          <w:tcPr>
            <w:tcW w:w="811" w:type="dxa"/>
            <w:shd w:val="clear" w:color="auto" w:fill="FFD966" w:themeFill="accent4" w:themeFillTint="99"/>
          </w:tcPr>
          <w:p w14:paraId="29DE03F9" w14:textId="77777777" w:rsidR="000E68D0" w:rsidRPr="004E57C2" w:rsidRDefault="000E68D0" w:rsidP="001B5455">
            <w:pPr>
              <w:jc w:val="center"/>
              <w:rPr>
                <w:rFonts w:asciiTheme="majorBidi" w:hAnsiTheme="majorBidi" w:cstheme="majorBidi"/>
                <w:sz w:val="20"/>
                <w:szCs w:val="20"/>
              </w:rPr>
            </w:pPr>
            <w:r w:rsidRPr="004E57C2">
              <w:rPr>
                <w:rFonts w:asciiTheme="majorBidi" w:hAnsiTheme="majorBidi" w:cstheme="majorBidi"/>
                <w:sz w:val="20"/>
                <w:szCs w:val="20"/>
              </w:rPr>
              <w:t>4</w:t>
            </w:r>
          </w:p>
        </w:tc>
      </w:tr>
      <w:tr w:rsidR="000E68D0" w:rsidRPr="00633494" w14:paraId="6420E092" w14:textId="77777777" w:rsidTr="004E57C2">
        <w:tc>
          <w:tcPr>
            <w:tcW w:w="3013" w:type="dxa"/>
            <w:vMerge/>
            <w:shd w:val="clear" w:color="auto" w:fill="FFD966" w:themeFill="accent4" w:themeFillTint="99"/>
          </w:tcPr>
          <w:p w14:paraId="6FB8FCF9" w14:textId="77777777" w:rsidR="000E68D0" w:rsidRPr="004E57C2" w:rsidRDefault="000E68D0" w:rsidP="001B5455">
            <w:pPr>
              <w:jc w:val="center"/>
              <w:rPr>
                <w:rFonts w:asciiTheme="majorBidi" w:hAnsiTheme="majorBidi" w:cstheme="majorBidi"/>
                <w:sz w:val="20"/>
                <w:szCs w:val="20"/>
              </w:rPr>
            </w:pPr>
          </w:p>
        </w:tc>
        <w:tc>
          <w:tcPr>
            <w:tcW w:w="5192" w:type="dxa"/>
            <w:shd w:val="clear" w:color="auto" w:fill="FFD966" w:themeFill="accent4" w:themeFillTint="99"/>
          </w:tcPr>
          <w:p w14:paraId="26CDCEF3" w14:textId="4D194CB1" w:rsidR="000E68D0" w:rsidRPr="004E57C2" w:rsidRDefault="00796C92" w:rsidP="004E57C2">
            <w:pPr>
              <w:jc w:val="center"/>
              <w:rPr>
                <w:rFonts w:asciiTheme="majorBidi" w:hAnsiTheme="majorBidi" w:cstheme="majorBidi"/>
                <w:sz w:val="20"/>
                <w:szCs w:val="20"/>
              </w:rPr>
            </w:pPr>
            <w:r w:rsidRPr="004E57C2">
              <w:rPr>
                <w:rFonts w:asciiTheme="majorBidi" w:hAnsiTheme="majorBidi" w:cstheme="majorBidi"/>
                <w:sz w:val="20"/>
                <w:szCs w:val="20"/>
              </w:rPr>
              <w:t>Anak mampu</w:t>
            </w:r>
            <w:r w:rsidR="004E57C2" w:rsidRPr="004E57C2">
              <w:rPr>
                <w:rFonts w:asciiTheme="majorBidi" w:hAnsiTheme="majorBidi" w:cstheme="majorBidi"/>
                <w:sz w:val="20"/>
                <w:szCs w:val="20"/>
              </w:rPr>
              <w:t xml:space="preserve"> memfokuskan pandangannya pada media yang dibawa oleh guru</w:t>
            </w:r>
          </w:p>
        </w:tc>
        <w:tc>
          <w:tcPr>
            <w:tcW w:w="811" w:type="dxa"/>
            <w:shd w:val="clear" w:color="auto" w:fill="FFD966" w:themeFill="accent4" w:themeFillTint="99"/>
          </w:tcPr>
          <w:p w14:paraId="408908BC" w14:textId="77777777" w:rsidR="000E68D0" w:rsidRPr="004E57C2" w:rsidRDefault="000E68D0" w:rsidP="001B5455">
            <w:pPr>
              <w:jc w:val="center"/>
              <w:rPr>
                <w:rFonts w:asciiTheme="majorBidi" w:hAnsiTheme="majorBidi" w:cstheme="majorBidi"/>
                <w:sz w:val="20"/>
                <w:szCs w:val="20"/>
              </w:rPr>
            </w:pPr>
            <w:r w:rsidRPr="004E57C2">
              <w:rPr>
                <w:rFonts w:asciiTheme="majorBidi" w:hAnsiTheme="majorBidi" w:cstheme="majorBidi"/>
                <w:sz w:val="20"/>
                <w:szCs w:val="20"/>
              </w:rPr>
              <w:t>3</w:t>
            </w:r>
          </w:p>
        </w:tc>
      </w:tr>
      <w:tr w:rsidR="000E68D0" w:rsidRPr="00633494" w14:paraId="0D2E887D" w14:textId="77777777" w:rsidTr="004E57C2">
        <w:tc>
          <w:tcPr>
            <w:tcW w:w="3013" w:type="dxa"/>
            <w:vMerge/>
            <w:shd w:val="clear" w:color="auto" w:fill="FFD966" w:themeFill="accent4" w:themeFillTint="99"/>
          </w:tcPr>
          <w:p w14:paraId="5C543DCB" w14:textId="77777777" w:rsidR="000E68D0" w:rsidRPr="004E57C2" w:rsidRDefault="000E68D0" w:rsidP="001B5455">
            <w:pPr>
              <w:jc w:val="center"/>
              <w:rPr>
                <w:rFonts w:asciiTheme="majorBidi" w:hAnsiTheme="majorBidi" w:cstheme="majorBidi"/>
                <w:sz w:val="20"/>
                <w:szCs w:val="20"/>
              </w:rPr>
            </w:pPr>
          </w:p>
        </w:tc>
        <w:tc>
          <w:tcPr>
            <w:tcW w:w="5192" w:type="dxa"/>
            <w:shd w:val="clear" w:color="auto" w:fill="FFD966" w:themeFill="accent4" w:themeFillTint="99"/>
          </w:tcPr>
          <w:p w14:paraId="26D37F25" w14:textId="7FDCADBB" w:rsidR="000E68D0" w:rsidRPr="004E57C2" w:rsidRDefault="004E57C2" w:rsidP="004E57C2">
            <w:pPr>
              <w:jc w:val="center"/>
              <w:rPr>
                <w:rFonts w:asciiTheme="majorBidi" w:hAnsiTheme="majorBidi" w:cstheme="majorBidi"/>
                <w:sz w:val="20"/>
                <w:szCs w:val="20"/>
              </w:rPr>
            </w:pPr>
            <w:r w:rsidRPr="004E57C2">
              <w:rPr>
                <w:rFonts w:asciiTheme="majorBidi" w:hAnsiTheme="majorBidi" w:cstheme="majorBidi"/>
                <w:sz w:val="20"/>
                <w:szCs w:val="20"/>
              </w:rPr>
              <w:t xml:space="preserve">Anak mampu </w:t>
            </w:r>
            <w:proofErr w:type="spellStart"/>
            <w:r w:rsidRPr="004E57C2">
              <w:rPr>
                <w:rFonts w:asciiTheme="majorBidi" w:hAnsiTheme="majorBidi" w:cstheme="majorBidi"/>
                <w:sz w:val="20"/>
                <w:szCs w:val="20"/>
              </w:rPr>
              <w:t>mendegarkan</w:t>
            </w:r>
            <w:proofErr w:type="spellEnd"/>
            <w:r w:rsidRPr="004E57C2">
              <w:rPr>
                <w:rFonts w:asciiTheme="majorBidi" w:hAnsiTheme="majorBidi" w:cstheme="majorBidi"/>
                <w:sz w:val="20"/>
                <w:szCs w:val="20"/>
              </w:rPr>
              <w:t xml:space="preserve"> pemaparan yang disampaikan oleh guru</w:t>
            </w:r>
          </w:p>
        </w:tc>
        <w:tc>
          <w:tcPr>
            <w:tcW w:w="811" w:type="dxa"/>
            <w:shd w:val="clear" w:color="auto" w:fill="FFD966" w:themeFill="accent4" w:themeFillTint="99"/>
          </w:tcPr>
          <w:p w14:paraId="1AC18596" w14:textId="77777777" w:rsidR="000E68D0" w:rsidRPr="004E57C2" w:rsidRDefault="000E68D0" w:rsidP="001B5455">
            <w:pPr>
              <w:jc w:val="center"/>
              <w:rPr>
                <w:rFonts w:asciiTheme="majorBidi" w:hAnsiTheme="majorBidi" w:cstheme="majorBidi"/>
                <w:sz w:val="20"/>
                <w:szCs w:val="20"/>
              </w:rPr>
            </w:pPr>
            <w:r w:rsidRPr="004E57C2">
              <w:rPr>
                <w:rFonts w:asciiTheme="majorBidi" w:hAnsiTheme="majorBidi" w:cstheme="majorBidi"/>
                <w:sz w:val="20"/>
                <w:szCs w:val="20"/>
              </w:rPr>
              <w:t>2</w:t>
            </w:r>
          </w:p>
        </w:tc>
      </w:tr>
      <w:tr w:rsidR="000E68D0" w:rsidRPr="00633494" w14:paraId="7D2A9707" w14:textId="77777777" w:rsidTr="004E57C2">
        <w:tc>
          <w:tcPr>
            <w:tcW w:w="3013" w:type="dxa"/>
            <w:vMerge/>
            <w:shd w:val="clear" w:color="auto" w:fill="FFD966" w:themeFill="accent4" w:themeFillTint="99"/>
          </w:tcPr>
          <w:p w14:paraId="4D36D157" w14:textId="77777777" w:rsidR="000E68D0" w:rsidRPr="004E57C2" w:rsidRDefault="000E68D0" w:rsidP="001B5455">
            <w:pPr>
              <w:jc w:val="center"/>
              <w:rPr>
                <w:rFonts w:asciiTheme="majorBidi" w:hAnsiTheme="majorBidi" w:cstheme="majorBidi"/>
                <w:sz w:val="20"/>
                <w:szCs w:val="20"/>
              </w:rPr>
            </w:pPr>
          </w:p>
        </w:tc>
        <w:tc>
          <w:tcPr>
            <w:tcW w:w="5192" w:type="dxa"/>
            <w:shd w:val="clear" w:color="auto" w:fill="FFD966" w:themeFill="accent4" w:themeFillTint="99"/>
          </w:tcPr>
          <w:p w14:paraId="4B09DDB5" w14:textId="4BB72BD4" w:rsidR="004E57C2" w:rsidRPr="004E57C2" w:rsidRDefault="004E57C2" w:rsidP="004E57C2">
            <w:pPr>
              <w:jc w:val="center"/>
              <w:rPr>
                <w:rFonts w:asciiTheme="majorBidi" w:hAnsiTheme="majorBidi" w:cstheme="majorBidi"/>
                <w:sz w:val="20"/>
                <w:szCs w:val="20"/>
              </w:rPr>
            </w:pPr>
            <w:r w:rsidRPr="004E57C2">
              <w:rPr>
                <w:rFonts w:asciiTheme="majorBidi" w:hAnsiTheme="majorBidi" w:cstheme="majorBidi"/>
                <w:sz w:val="20"/>
                <w:szCs w:val="20"/>
              </w:rPr>
              <w:t>Anak mampu</w:t>
            </w:r>
            <w:r w:rsidR="002A18F3">
              <w:rPr>
                <w:rFonts w:asciiTheme="majorBidi" w:hAnsiTheme="majorBidi" w:cstheme="majorBidi"/>
                <w:sz w:val="20"/>
                <w:szCs w:val="20"/>
              </w:rPr>
              <w:t xml:space="preserve"> mengamati dengan</w:t>
            </w:r>
            <w:r w:rsidRPr="004E57C2">
              <w:rPr>
                <w:rFonts w:asciiTheme="majorBidi" w:hAnsiTheme="majorBidi" w:cstheme="majorBidi"/>
                <w:sz w:val="20"/>
                <w:szCs w:val="20"/>
              </w:rPr>
              <w:t xml:space="preserve"> melihat </w:t>
            </w:r>
            <w:proofErr w:type="spellStart"/>
            <w:r w:rsidRPr="004E57C2">
              <w:rPr>
                <w:rFonts w:asciiTheme="majorBidi" w:hAnsiTheme="majorBidi" w:cstheme="majorBidi"/>
                <w:sz w:val="20"/>
                <w:szCs w:val="20"/>
              </w:rPr>
              <w:t>kearah</w:t>
            </w:r>
            <w:proofErr w:type="spellEnd"/>
            <w:r w:rsidRPr="004E57C2">
              <w:rPr>
                <w:rFonts w:asciiTheme="majorBidi" w:hAnsiTheme="majorBidi" w:cstheme="majorBidi"/>
                <w:sz w:val="20"/>
                <w:szCs w:val="20"/>
              </w:rPr>
              <w:t xml:space="preserve"> guru dan media saat berlangsungnya </w:t>
            </w:r>
            <w:proofErr w:type="spellStart"/>
            <w:r w:rsidRPr="004E57C2">
              <w:rPr>
                <w:rFonts w:asciiTheme="majorBidi" w:hAnsiTheme="majorBidi" w:cstheme="majorBidi"/>
                <w:sz w:val="20"/>
                <w:szCs w:val="20"/>
              </w:rPr>
              <w:t>kegitan</w:t>
            </w:r>
            <w:proofErr w:type="spellEnd"/>
            <w:r w:rsidRPr="004E57C2">
              <w:rPr>
                <w:rFonts w:asciiTheme="majorBidi" w:hAnsiTheme="majorBidi" w:cstheme="majorBidi"/>
                <w:sz w:val="20"/>
                <w:szCs w:val="20"/>
              </w:rPr>
              <w:t xml:space="preserve"> pembelajaran</w:t>
            </w:r>
          </w:p>
        </w:tc>
        <w:tc>
          <w:tcPr>
            <w:tcW w:w="811" w:type="dxa"/>
            <w:shd w:val="clear" w:color="auto" w:fill="FFD966" w:themeFill="accent4" w:themeFillTint="99"/>
          </w:tcPr>
          <w:p w14:paraId="548B4032" w14:textId="77777777" w:rsidR="000E68D0" w:rsidRPr="004E57C2" w:rsidRDefault="000E68D0" w:rsidP="001B5455">
            <w:pPr>
              <w:jc w:val="center"/>
              <w:rPr>
                <w:rFonts w:asciiTheme="majorBidi" w:hAnsiTheme="majorBidi" w:cstheme="majorBidi"/>
                <w:sz w:val="20"/>
                <w:szCs w:val="20"/>
              </w:rPr>
            </w:pPr>
            <w:r w:rsidRPr="004E57C2">
              <w:rPr>
                <w:rFonts w:asciiTheme="majorBidi" w:hAnsiTheme="majorBidi" w:cstheme="majorBidi"/>
                <w:sz w:val="20"/>
                <w:szCs w:val="20"/>
              </w:rPr>
              <w:t>1</w:t>
            </w:r>
          </w:p>
        </w:tc>
      </w:tr>
      <w:tr w:rsidR="000E68D0" w:rsidRPr="00633494" w14:paraId="65716F78" w14:textId="77777777" w:rsidTr="002A18F3">
        <w:tc>
          <w:tcPr>
            <w:tcW w:w="3013" w:type="dxa"/>
            <w:vMerge w:val="restart"/>
            <w:shd w:val="clear" w:color="auto" w:fill="FFE599" w:themeFill="accent4" w:themeFillTint="66"/>
          </w:tcPr>
          <w:p w14:paraId="65F0D1B7" w14:textId="77777777" w:rsidR="000E68D0" w:rsidRPr="00633494" w:rsidRDefault="000E68D0" w:rsidP="001B5455">
            <w:pPr>
              <w:jc w:val="center"/>
              <w:rPr>
                <w:rFonts w:asciiTheme="majorBidi" w:hAnsiTheme="majorBidi" w:cstheme="majorBidi"/>
                <w:sz w:val="20"/>
                <w:szCs w:val="20"/>
              </w:rPr>
            </w:pPr>
          </w:p>
          <w:p w14:paraId="35FF75E6" w14:textId="77777777" w:rsidR="00285685" w:rsidRPr="00682B00" w:rsidRDefault="00285685" w:rsidP="00285685">
            <w:pPr>
              <w:jc w:val="center"/>
              <w:rPr>
                <w:rFonts w:asciiTheme="majorBidi" w:hAnsiTheme="majorBidi" w:cstheme="majorBidi"/>
                <w:color w:val="000000"/>
                <w:sz w:val="20"/>
                <w:szCs w:val="20"/>
              </w:rPr>
            </w:pPr>
            <w:r w:rsidRPr="00682B00">
              <w:rPr>
                <w:rFonts w:asciiTheme="majorBidi" w:hAnsiTheme="majorBidi" w:cstheme="majorBidi"/>
                <w:color w:val="000000"/>
                <w:sz w:val="20"/>
                <w:szCs w:val="20"/>
              </w:rPr>
              <w:t xml:space="preserve">Anak mampu aktif berinteraksi  seputar materi kegiatan (Bertanya, interaksi dengan media, menunjukkan </w:t>
            </w:r>
            <w:proofErr w:type="spellStart"/>
            <w:r w:rsidRPr="00682B00">
              <w:rPr>
                <w:rFonts w:asciiTheme="majorBidi" w:hAnsiTheme="majorBidi" w:cstheme="majorBidi"/>
                <w:color w:val="000000"/>
                <w:sz w:val="20"/>
                <w:szCs w:val="20"/>
              </w:rPr>
              <w:t>keingin</w:t>
            </w:r>
            <w:proofErr w:type="spellEnd"/>
            <w:r w:rsidRPr="00682B00">
              <w:rPr>
                <w:rFonts w:asciiTheme="majorBidi" w:hAnsiTheme="majorBidi" w:cstheme="majorBidi"/>
                <w:color w:val="000000"/>
                <w:sz w:val="20"/>
                <w:szCs w:val="20"/>
              </w:rPr>
              <w:t xml:space="preserve"> </w:t>
            </w:r>
            <w:proofErr w:type="spellStart"/>
            <w:r w:rsidRPr="00682B00">
              <w:rPr>
                <w:rFonts w:asciiTheme="majorBidi" w:hAnsiTheme="majorBidi" w:cstheme="majorBidi"/>
                <w:color w:val="000000"/>
                <w:sz w:val="20"/>
                <w:szCs w:val="20"/>
              </w:rPr>
              <w:t>tahuan</w:t>
            </w:r>
            <w:proofErr w:type="spellEnd"/>
            <w:r w:rsidRPr="00682B00">
              <w:rPr>
                <w:rFonts w:asciiTheme="majorBidi" w:hAnsiTheme="majorBidi" w:cstheme="majorBidi"/>
                <w:color w:val="000000"/>
                <w:sz w:val="20"/>
                <w:szCs w:val="20"/>
              </w:rPr>
              <w:t xml:space="preserve"> pada media)</w:t>
            </w:r>
          </w:p>
          <w:p w14:paraId="23FE489C" w14:textId="77777777" w:rsidR="000E68D0" w:rsidRPr="00633494" w:rsidRDefault="000E68D0" w:rsidP="001B5455">
            <w:pPr>
              <w:jc w:val="center"/>
              <w:rPr>
                <w:rFonts w:asciiTheme="majorBidi" w:hAnsiTheme="majorBidi" w:cstheme="majorBidi"/>
                <w:sz w:val="20"/>
                <w:szCs w:val="20"/>
              </w:rPr>
            </w:pPr>
          </w:p>
        </w:tc>
        <w:tc>
          <w:tcPr>
            <w:tcW w:w="5192" w:type="dxa"/>
            <w:shd w:val="clear" w:color="auto" w:fill="FFE599" w:themeFill="accent4" w:themeFillTint="66"/>
          </w:tcPr>
          <w:p w14:paraId="6D345459" w14:textId="41FBCAD4" w:rsidR="004E57C2" w:rsidRPr="00633494" w:rsidRDefault="002A18F3" w:rsidP="002A18F3">
            <w:pPr>
              <w:jc w:val="center"/>
              <w:rPr>
                <w:rFonts w:asciiTheme="majorBidi" w:hAnsiTheme="majorBidi" w:cstheme="majorBidi"/>
                <w:sz w:val="20"/>
                <w:szCs w:val="20"/>
              </w:rPr>
            </w:pPr>
            <w:r>
              <w:rPr>
                <w:rFonts w:asciiTheme="majorBidi" w:hAnsiTheme="majorBidi" w:cstheme="majorBidi"/>
                <w:sz w:val="20"/>
                <w:szCs w:val="20"/>
              </w:rPr>
              <w:t>Anak mampu menceritakan kembali media yang telah ia amati</w:t>
            </w:r>
          </w:p>
        </w:tc>
        <w:tc>
          <w:tcPr>
            <w:tcW w:w="811" w:type="dxa"/>
            <w:shd w:val="clear" w:color="auto" w:fill="FFE599" w:themeFill="accent4" w:themeFillTint="66"/>
          </w:tcPr>
          <w:p w14:paraId="0B94C5B5" w14:textId="77777777" w:rsidR="000E68D0" w:rsidRPr="00633494" w:rsidRDefault="000E68D0" w:rsidP="001B5455">
            <w:pPr>
              <w:jc w:val="center"/>
              <w:rPr>
                <w:rFonts w:asciiTheme="majorBidi" w:hAnsiTheme="majorBidi" w:cstheme="majorBidi"/>
                <w:sz w:val="20"/>
                <w:szCs w:val="20"/>
              </w:rPr>
            </w:pPr>
            <w:r w:rsidRPr="00633494">
              <w:rPr>
                <w:rFonts w:asciiTheme="majorBidi" w:hAnsiTheme="majorBidi" w:cstheme="majorBidi"/>
                <w:sz w:val="20"/>
                <w:szCs w:val="20"/>
              </w:rPr>
              <w:t>4</w:t>
            </w:r>
          </w:p>
        </w:tc>
      </w:tr>
      <w:tr w:rsidR="000E68D0" w:rsidRPr="00633494" w14:paraId="20591138" w14:textId="77777777" w:rsidTr="002A18F3">
        <w:tc>
          <w:tcPr>
            <w:tcW w:w="3013" w:type="dxa"/>
            <w:vMerge/>
            <w:shd w:val="clear" w:color="auto" w:fill="FFE599" w:themeFill="accent4" w:themeFillTint="66"/>
          </w:tcPr>
          <w:p w14:paraId="4BCE29B5" w14:textId="77777777" w:rsidR="000E68D0" w:rsidRPr="00633494" w:rsidRDefault="000E68D0" w:rsidP="001B5455">
            <w:pPr>
              <w:jc w:val="center"/>
              <w:rPr>
                <w:rFonts w:asciiTheme="majorBidi" w:hAnsiTheme="majorBidi" w:cstheme="majorBidi"/>
                <w:sz w:val="20"/>
                <w:szCs w:val="20"/>
              </w:rPr>
            </w:pPr>
          </w:p>
        </w:tc>
        <w:tc>
          <w:tcPr>
            <w:tcW w:w="5192" w:type="dxa"/>
            <w:shd w:val="clear" w:color="auto" w:fill="FFE599" w:themeFill="accent4" w:themeFillTint="66"/>
          </w:tcPr>
          <w:p w14:paraId="3F22D9CC" w14:textId="73A1068C" w:rsidR="002A18F3" w:rsidRPr="00633494" w:rsidRDefault="002A18F3" w:rsidP="002A18F3">
            <w:pPr>
              <w:jc w:val="center"/>
              <w:rPr>
                <w:rFonts w:asciiTheme="majorBidi" w:hAnsiTheme="majorBidi" w:cstheme="majorBidi"/>
                <w:sz w:val="20"/>
                <w:szCs w:val="20"/>
              </w:rPr>
            </w:pPr>
            <w:r>
              <w:rPr>
                <w:rFonts w:asciiTheme="majorBidi" w:hAnsiTheme="majorBidi" w:cstheme="majorBidi"/>
                <w:sz w:val="20"/>
                <w:szCs w:val="20"/>
              </w:rPr>
              <w:t>Anak mampu bertanya seputar media dan berinteraksi dengan media</w:t>
            </w:r>
          </w:p>
        </w:tc>
        <w:tc>
          <w:tcPr>
            <w:tcW w:w="811" w:type="dxa"/>
            <w:shd w:val="clear" w:color="auto" w:fill="FFE599" w:themeFill="accent4" w:themeFillTint="66"/>
          </w:tcPr>
          <w:p w14:paraId="370A472B" w14:textId="77777777" w:rsidR="000E68D0" w:rsidRPr="00633494" w:rsidRDefault="000E68D0" w:rsidP="001B5455">
            <w:pPr>
              <w:jc w:val="center"/>
              <w:rPr>
                <w:rFonts w:asciiTheme="majorBidi" w:hAnsiTheme="majorBidi" w:cstheme="majorBidi"/>
                <w:sz w:val="20"/>
                <w:szCs w:val="20"/>
              </w:rPr>
            </w:pPr>
            <w:r w:rsidRPr="00633494">
              <w:rPr>
                <w:rFonts w:asciiTheme="majorBidi" w:hAnsiTheme="majorBidi" w:cstheme="majorBidi"/>
                <w:sz w:val="20"/>
                <w:szCs w:val="20"/>
              </w:rPr>
              <w:t>3</w:t>
            </w:r>
          </w:p>
        </w:tc>
      </w:tr>
      <w:tr w:rsidR="000E68D0" w:rsidRPr="00633494" w14:paraId="2ADE3B35" w14:textId="77777777" w:rsidTr="002A18F3">
        <w:tc>
          <w:tcPr>
            <w:tcW w:w="3013" w:type="dxa"/>
            <w:vMerge/>
            <w:shd w:val="clear" w:color="auto" w:fill="FFE599" w:themeFill="accent4" w:themeFillTint="66"/>
          </w:tcPr>
          <w:p w14:paraId="13F64798" w14:textId="77777777" w:rsidR="000E68D0" w:rsidRPr="00633494" w:rsidRDefault="000E68D0" w:rsidP="001B5455">
            <w:pPr>
              <w:jc w:val="center"/>
              <w:rPr>
                <w:rFonts w:asciiTheme="majorBidi" w:hAnsiTheme="majorBidi" w:cstheme="majorBidi"/>
                <w:sz w:val="20"/>
                <w:szCs w:val="20"/>
              </w:rPr>
            </w:pPr>
          </w:p>
        </w:tc>
        <w:tc>
          <w:tcPr>
            <w:tcW w:w="5192" w:type="dxa"/>
            <w:shd w:val="clear" w:color="auto" w:fill="FFE599" w:themeFill="accent4" w:themeFillTint="66"/>
          </w:tcPr>
          <w:p w14:paraId="6A25592C" w14:textId="2566B0B7" w:rsidR="000E68D0" w:rsidRPr="00633494" w:rsidRDefault="002A18F3" w:rsidP="002A18F3">
            <w:pPr>
              <w:jc w:val="center"/>
              <w:rPr>
                <w:rFonts w:asciiTheme="majorBidi" w:hAnsiTheme="majorBidi" w:cstheme="majorBidi"/>
                <w:sz w:val="20"/>
                <w:szCs w:val="20"/>
              </w:rPr>
            </w:pPr>
            <w:r w:rsidRPr="00633494">
              <w:rPr>
                <w:rFonts w:asciiTheme="majorBidi" w:hAnsiTheme="majorBidi" w:cstheme="majorBidi"/>
                <w:sz w:val="20"/>
                <w:szCs w:val="20"/>
              </w:rPr>
              <w:t>Anak mampu</w:t>
            </w:r>
            <w:r>
              <w:rPr>
                <w:rFonts w:asciiTheme="majorBidi" w:hAnsiTheme="majorBidi" w:cstheme="majorBidi"/>
                <w:sz w:val="20"/>
                <w:szCs w:val="20"/>
              </w:rPr>
              <w:t xml:space="preserve"> menunjukkan sikap ingin tahu dengan berinteraksi dengan media seperti memegang media</w:t>
            </w:r>
          </w:p>
        </w:tc>
        <w:tc>
          <w:tcPr>
            <w:tcW w:w="811" w:type="dxa"/>
            <w:shd w:val="clear" w:color="auto" w:fill="FFE599" w:themeFill="accent4" w:themeFillTint="66"/>
          </w:tcPr>
          <w:p w14:paraId="35DAEDB6" w14:textId="77777777" w:rsidR="000E68D0" w:rsidRPr="00633494" w:rsidRDefault="000E68D0" w:rsidP="001B5455">
            <w:pPr>
              <w:jc w:val="center"/>
              <w:rPr>
                <w:rFonts w:asciiTheme="majorBidi" w:hAnsiTheme="majorBidi" w:cstheme="majorBidi"/>
                <w:sz w:val="20"/>
                <w:szCs w:val="20"/>
              </w:rPr>
            </w:pPr>
            <w:r w:rsidRPr="00633494">
              <w:rPr>
                <w:rFonts w:asciiTheme="majorBidi" w:hAnsiTheme="majorBidi" w:cstheme="majorBidi"/>
                <w:sz w:val="20"/>
                <w:szCs w:val="20"/>
              </w:rPr>
              <w:t>2</w:t>
            </w:r>
          </w:p>
        </w:tc>
      </w:tr>
      <w:tr w:rsidR="000E68D0" w:rsidRPr="00633494" w14:paraId="60A49EC9" w14:textId="77777777" w:rsidTr="002A18F3">
        <w:tc>
          <w:tcPr>
            <w:tcW w:w="3013" w:type="dxa"/>
            <w:vMerge/>
            <w:shd w:val="clear" w:color="auto" w:fill="FFE599" w:themeFill="accent4" w:themeFillTint="66"/>
          </w:tcPr>
          <w:p w14:paraId="2A921CCC" w14:textId="77777777" w:rsidR="000E68D0" w:rsidRPr="00633494" w:rsidRDefault="000E68D0" w:rsidP="001B5455">
            <w:pPr>
              <w:jc w:val="center"/>
              <w:rPr>
                <w:rFonts w:asciiTheme="majorBidi" w:hAnsiTheme="majorBidi" w:cstheme="majorBidi"/>
                <w:sz w:val="20"/>
                <w:szCs w:val="20"/>
              </w:rPr>
            </w:pPr>
          </w:p>
        </w:tc>
        <w:tc>
          <w:tcPr>
            <w:tcW w:w="5192" w:type="dxa"/>
            <w:shd w:val="clear" w:color="auto" w:fill="FFE599" w:themeFill="accent4" w:themeFillTint="66"/>
          </w:tcPr>
          <w:p w14:paraId="42678EF5" w14:textId="6EF40D60" w:rsidR="002A18F3" w:rsidRPr="00633494" w:rsidRDefault="002A18F3" w:rsidP="001B5455">
            <w:pPr>
              <w:jc w:val="center"/>
              <w:rPr>
                <w:rFonts w:asciiTheme="majorBidi" w:hAnsiTheme="majorBidi" w:cstheme="majorBidi"/>
                <w:sz w:val="20"/>
                <w:szCs w:val="20"/>
              </w:rPr>
            </w:pPr>
            <w:r>
              <w:rPr>
                <w:rFonts w:asciiTheme="majorBidi" w:hAnsiTheme="majorBidi" w:cstheme="majorBidi"/>
                <w:sz w:val="20"/>
                <w:szCs w:val="20"/>
              </w:rPr>
              <w:t xml:space="preserve">Anak mampu menirukan apa yang </w:t>
            </w:r>
            <w:proofErr w:type="spellStart"/>
            <w:r>
              <w:rPr>
                <w:rFonts w:asciiTheme="majorBidi" w:hAnsiTheme="majorBidi" w:cstheme="majorBidi"/>
                <w:sz w:val="20"/>
                <w:szCs w:val="20"/>
              </w:rPr>
              <w:t>diintruksikan</w:t>
            </w:r>
            <w:proofErr w:type="spellEnd"/>
            <w:r>
              <w:rPr>
                <w:rFonts w:asciiTheme="majorBidi" w:hAnsiTheme="majorBidi" w:cstheme="majorBidi"/>
                <w:sz w:val="20"/>
                <w:szCs w:val="20"/>
              </w:rPr>
              <w:t xml:space="preserve"> guru </w:t>
            </w:r>
          </w:p>
        </w:tc>
        <w:tc>
          <w:tcPr>
            <w:tcW w:w="811" w:type="dxa"/>
            <w:shd w:val="clear" w:color="auto" w:fill="FFE599" w:themeFill="accent4" w:themeFillTint="66"/>
          </w:tcPr>
          <w:p w14:paraId="19E42679" w14:textId="77777777" w:rsidR="000E68D0" w:rsidRPr="00633494" w:rsidRDefault="000E68D0" w:rsidP="001B5455">
            <w:pPr>
              <w:jc w:val="center"/>
              <w:rPr>
                <w:rFonts w:asciiTheme="majorBidi" w:hAnsiTheme="majorBidi" w:cstheme="majorBidi"/>
                <w:sz w:val="20"/>
                <w:szCs w:val="20"/>
              </w:rPr>
            </w:pPr>
            <w:r w:rsidRPr="00633494">
              <w:rPr>
                <w:rFonts w:asciiTheme="majorBidi" w:hAnsiTheme="majorBidi" w:cstheme="majorBidi"/>
                <w:sz w:val="20"/>
                <w:szCs w:val="20"/>
              </w:rPr>
              <w:t>1</w:t>
            </w:r>
          </w:p>
        </w:tc>
      </w:tr>
      <w:tr w:rsidR="000E68D0" w:rsidRPr="00633494" w14:paraId="431C5DD2" w14:textId="77777777" w:rsidTr="00D5444C">
        <w:tc>
          <w:tcPr>
            <w:tcW w:w="3013" w:type="dxa"/>
            <w:vMerge w:val="restart"/>
            <w:shd w:val="clear" w:color="auto" w:fill="FFF2CC" w:themeFill="accent4" w:themeFillTint="33"/>
          </w:tcPr>
          <w:p w14:paraId="266C7304" w14:textId="77777777" w:rsidR="000E68D0" w:rsidRPr="00633494" w:rsidRDefault="000E68D0" w:rsidP="001B5455">
            <w:pPr>
              <w:jc w:val="center"/>
              <w:rPr>
                <w:rFonts w:asciiTheme="majorBidi" w:hAnsiTheme="majorBidi" w:cstheme="majorBidi"/>
                <w:sz w:val="20"/>
                <w:szCs w:val="20"/>
              </w:rPr>
            </w:pPr>
          </w:p>
          <w:p w14:paraId="7514B832" w14:textId="72AF0AE1" w:rsidR="000E68D0" w:rsidRPr="00633494" w:rsidRDefault="00796C92" w:rsidP="001B5455">
            <w:pPr>
              <w:jc w:val="center"/>
              <w:rPr>
                <w:rFonts w:asciiTheme="majorBidi" w:hAnsiTheme="majorBidi" w:cstheme="majorBidi"/>
                <w:sz w:val="20"/>
                <w:szCs w:val="20"/>
              </w:rPr>
            </w:pPr>
            <w:r w:rsidRPr="00682B00">
              <w:rPr>
                <w:rFonts w:asciiTheme="majorBidi" w:hAnsiTheme="majorBidi" w:cstheme="majorBidi"/>
                <w:color w:val="000000"/>
                <w:sz w:val="20"/>
                <w:szCs w:val="20"/>
              </w:rPr>
              <w:t xml:space="preserve">Anak mampu menunjukkan </w:t>
            </w:r>
            <w:r w:rsidRPr="00682B00">
              <w:rPr>
                <w:rFonts w:asciiTheme="majorBidi" w:hAnsiTheme="majorBidi" w:cstheme="majorBidi"/>
                <w:color w:val="000000"/>
                <w:sz w:val="20"/>
                <w:szCs w:val="20"/>
              </w:rPr>
              <w:lastRenderedPageBreak/>
              <w:t xml:space="preserve">ekspresi wajah dan </w:t>
            </w:r>
            <w:proofErr w:type="spellStart"/>
            <w:r w:rsidRPr="00682B00">
              <w:rPr>
                <w:rFonts w:asciiTheme="majorBidi" w:hAnsiTheme="majorBidi" w:cstheme="majorBidi"/>
                <w:color w:val="000000"/>
                <w:sz w:val="20"/>
                <w:szCs w:val="20"/>
              </w:rPr>
              <w:t>gesture</w:t>
            </w:r>
            <w:proofErr w:type="spellEnd"/>
            <w:r w:rsidRPr="00682B00">
              <w:rPr>
                <w:rFonts w:asciiTheme="majorBidi" w:hAnsiTheme="majorBidi" w:cstheme="majorBidi"/>
                <w:color w:val="000000"/>
                <w:sz w:val="20"/>
                <w:szCs w:val="20"/>
              </w:rPr>
              <w:t xml:space="preserve"> tubuh yang antusias dalam mencoba media</w:t>
            </w:r>
            <w:r w:rsidRPr="00633494">
              <w:rPr>
                <w:rFonts w:asciiTheme="majorBidi" w:hAnsiTheme="majorBidi" w:cstheme="majorBidi"/>
                <w:sz w:val="20"/>
                <w:szCs w:val="20"/>
              </w:rPr>
              <w:t xml:space="preserve"> </w:t>
            </w:r>
          </w:p>
          <w:p w14:paraId="36EB3C71" w14:textId="77777777" w:rsidR="000E68D0" w:rsidRPr="00633494" w:rsidRDefault="000E68D0" w:rsidP="001B5455">
            <w:pPr>
              <w:jc w:val="center"/>
              <w:rPr>
                <w:rFonts w:asciiTheme="majorBidi" w:hAnsiTheme="majorBidi" w:cstheme="majorBidi"/>
                <w:sz w:val="20"/>
                <w:szCs w:val="20"/>
              </w:rPr>
            </w:pPr>
          </w:p>
          <w:p w14:paraId="797A92A4" w14:textId="77777777" w:rsidR="000E68D0" w:rsidRPr="00633494" w:rsidRDefault="000E68D0" w:rsidP="001B5455">
            <w:pPr>
              <w:jc w:val="center"/>
              <w:rPr>
                <w:rFonts w:asciiTheme="majorBidi" w:hAnsiTheme="majorBidi" w:cstheme="majorBidi"/>
                <w:sz w:val="20"/>
                <w:szCs w:val="20"/>
              </w:rPr>
            </w:pPr>
          </w:p>
          <w:p w14:paraId="6E588461" w14:textId="77777777" w:rsidR="000E68D0" w:rsidRPr="00633494" w:rsidRDefault="000E68D0" w:rsidP="001B5455">
            <w:pPr>
              <w:jc w:val="center"/>
              <w:rPr>
                <w:rFonts w:asciiTheme="majorBidi" w:hAnsiTheme="majorBidi" w:cstheme="majorBidi"/>
                <w:sz w:val="20"/>
                <w:szCs w:val="20"/>
              </w:rPr>
            </w:pPr>
          </w:p>
          <w:p w14:paraId="54DB5F2B" w14:textId="77777777" w:rsidR="000E68D0" w:rsidRPr="00633494" w:rsidRDefault="000E68D0" w:rsidP="001B5455">
            <w:pPr>
              <w:jc w:val="center"/>
              <w:rPr>
                <w:rFonts w:asciiTheme="majorBidi" w:hAnsiTheme="majorBidi" w:cstheme="majorBidi"/>
                <w:sz w:val="20"/>
                <w:szCs w:val="20"/>
              </w:rPr>
            </w:pPr>
          </w:p>
          <w:p w14:paraId="7EDEDE0B" w14:textId="77777777" w:rsidR="000E68D0" w:rsidRPr="00633494" w:rsidRDefault="000E68D0" w:rsidP="001B5455">
            <w:pPr>
              <w:jc w:val="center"/>
              <w:rPr>
                <w:rFonts w:asciiTheme="majorBidi" w:hAnsiTheme="majorBidi" w:cstheme="majorBidi"/>
                <w:sz w:val="20"/>
                <w:szCs w:val="20"/>
              </w:rPr>
            </w:pPr>
          </w:p>
        </w:tc>
        <w:tc>
          <w:tcPr>
            <w:tcW w:w="5192" w:type="dxa"/>
            <w:shd w:val="clear" w:color="auto" w:fill="FFF2CC" w:themeFill="accent4" w:themeFillTint="33"/>
          </w:tcPr>
          <w:p w14:paraId="46F93BA4" w14:textId="016F052E" w:rsidR="000E68D0" w:rsidRPr="00633494" w:rsidRDefault="000E68D0" w:rsidP="001B5455">
            <w:pPr>
              <w:jc w:val="center"/>
              <w:rPr>
                <w:rFonts w:asciiTheme="majorBidi" w:hAnsiTheme="majorBidi" w:cstheme="majorBidi"/>
                <w:sz w:val="20"/>
                <w:szCs w:val="20"/>
              </w:rPr>
            </w:pPr>
            <w:r w:rsidRPr="00633494">
              <w:rPr>
                <w:rFonts w:asciiTheme="majorBidi" w:hAnsiTheme="majorBidi" w:cstheme="majorBidi"/>
                <w:sz w:val="20"/>
                <w:szCs w:val="20"/>
              </w:rPr>
              <w:lastRenderedPageBreak/>
              <w:t xml:space="preserve">Anak mampu </w:t>
            </w:r>
            <w:r w:rsidR="00D5444C">
              <w:rPr>
                <w:rFonts w:asciiTheme="majorBidi" w:hAnsiTheme="majorBidi" w:cstheme="majorBidi"/>
                <w:sz w:val="20"/>
                <w:szCs w:val="20"/>
              </w:rPr>
              <w:t>menceritakan dan menghubungkan media dengan cerita sehari hari</w:t>
            </w:r>
          </w:p>
        </w:tc>
        <w:tc>
          <w:tcPr>
            <w:tcW w:w="811" w:type="dxa"/>
            <w:shd w:val="clear" w:color="auto" w:fill="FFF2CC" w:themeFill="accent4" w:themeFillTint="33"/>
          </w:tcPr>
          <w:p w14:paraId="6271CEEE" w14:textId="77777777" w:rsidR="000E68D0" w:rsidRPr="00633494" w:rsidRDefault="000E68D0" w:rsidP="001B5455">
            <w:pPr>
              <w:jc w:val="center"/>
              <w:rPr>
                <w:rFonts w:asciiTheme="majorBidi" w:hAnsiTheme="majorBidi" w:cstheme="majorBidi"/>
                <w:sz w:val="20"/>
                <w:szCs w:val="20"/>
              </w:rPr>
            </w:pPr>
            <w:r w:rsidRPr="00633494">
              <w:rPr>
                <w:rFonts w:asciiTheme="majorBidi" w:hAnsiTheme="majorBidi" w:cstheme="majorBidi"/>
                <w:sz w:val="20"/>
                <w:szCs w:val="20"/>
              </w:rPr>
              <w:t>4</w:t>
            </w:r>
          </w:p>
        </w:tc>
      </w:tr>
      <w:tr w:rsidR="000E68D0" w:rsidRPr="00633494" w14:paraId="32768CE8" w14:textId="77777777" w:rsidTr="00D5444C">
        <w:tc>
          <w:tcPr>
            <w:tcW w:w="3013" w:type="dxa"/>
            <w:vMerge/>
            <w:shd w:val="clear" w:color="auto" w:fill="FFF2CC" w:themeFill="accent4" w:themeFillTint="33"/>
          </w:tcPr>
          <w:p w14:paraId="32482791" w14:textId="77777777" w:rsidR="000E68D0" w:rsidRPr="00633494" w:rsidRDefault="000E68D0" w:rsidP="001B5455">
            <w:pPr>
              <w:jc w:val="center"/>
              <w:rPr>
                <w:rFonts w:asciiTheme="majorBidi" w:hAnsiTheme="majorBidi" w:cstheme="majorBidi"/>
                <w:sz w:val="20"/>
                <w:szCs w:val="20"/>
              </w:rPr>
            </w:pPr>
          </w:p>
        </w:tc>
        <w:tc>
          <w:tcPr>
            <w:tcW w:w="5192" w:type="dxa"/>
            <w:shd w:val="clear" w:color="auto" w:fill="FFF2CC" w:themeFill="accent4" w:themeFillTint="33"/>
          </w:tcPr>
          <w:p w14:paraId="1522BD32" w14:textId="4E907065" w:rsidR="000E68D0" w:rsidRPr="00633494" w:rsidRDefault="00D5444C" w:rsidP="00D5444C">
            <w:pPr>
              <w:jc w:val="center"/>
              <w:rPr>
                <w:rFonts w:asciiTheme="majorBidi" w:hAnsiTheme="majorBidi" w:cstheme="majorBidi"/>
                <w:sz w:val="20"/>
                <w:szCs w:val="20"/>
              </w:rPr>
            </w:pPr>
            <w:r>
              <w:rPr>
                <w:rFonts w:asciiTheme="majorBidi" w:hAnsiTheme="majorBidi" w:cstheme="majorBidi"/>
                <w:sz w:val="20"/>
                <w:szCs w:val="20"/>
              </w:rPr>
              <w:t>Anak mampu berkomentar terhadap media</w:t>
            </w:r>
          </w:p>
        </w:tc>
        <w:tc>
          <w:tcPr>
            <w:tcW w:w="811" w:type="dxa"/>
            <w:shd w:val="clear" w:color="auto" w:fill="FFF2CC" w:themeFill="accent4" w:themeFillTint="33"/>
          </w:tcPr>
          <w:p w14:paraId="70C0E0A2" w14:textId="77777777" w:rsidR="000E68D0" w:rsidRPr="00633494" w:rsidRDefault="000E68D0" w:rsidP="001B5455">
            <w:pPr>
              <w:jc w:val="center"/>
              <w:rPr>
                <w:rFonts w:asciiTheme="majorBidi" w:hAnsiTheme="majorBidi" w:cstheme="majorBidi"/>
                <w:sz w:val="20"/>
                <w:szCs w:val="20"/>
              </w:rPr>
            </w:pPr>
            <w:r w:rsidRPr="00633494">
              <w:rPr>
                <w:rFonts w:asciiTheme="majorBidi" w:hAnsiTheme="majorBidi" w:cstheme="majorBidi"/>
                <w:sz w:val="20"/>
                <w:szCs w:val="20"/>
              </w:rPr>
              <w:t>3</w:t>
            </w:r>
          </w:p>
        </w:tc>
      </w:tr>
      <w:tr w:rsidR="000E68D0" w:rsidRPr="00633494" w14:paraId="467C57C1" w14:textId="77777777" w:rsidTr="00D5444C">
        <w:tc>
          <w:tcPr>
            <w:tcW w:w="3013" w:type="dxa"/>
            <w:vMerge/>
            <w:shd w:val="clear" w:color="auto" w:fill="FFF2CC" w:themeFill="accent4" w:themeFillTint="33"/>
          </w:tcPr>
          <w:p w14:paraId="0908630C" w14:textId="77777777" w:rsidR="000E68D0" w:rsidRPr="00633494" w:rsidRDefault="000E68D0" w:rsidP="001B5455">
            <w:pPr>
              <w:jc w:val="center"/>
              <w:rPr>
                <w:rFonts w:asciiTheme="majorBidi" w:hAnsiTheme="majorBidi" w:cstheme="majorBidi"/>
                <w:sz w:val="20"/>
                <w:szCs w:val="20"/>
              </w:rPr>
            </w:pPr>
          </w:p>
        </w:tc>
        <w:tc>
          <w:tcPr>
            <w:tcW w:w="5192" w:type="dxa"/>
            <w:shd w:val="clear" w:color="auto" w:fill="FFF2CC" w:themeFill="accent4" w:themeFillTint="33"/>
          </w:tcPr>
          <w:p w14:paraId="21CC70C5" w14:textId="368DBB2C" w:rsidR="000E68D0" w:rsidRPr="00633494" w:rsidRDefault="00D5444C" w:rsidP="001B5455">
            <w:pPr>
              <w:jc w:val="center"/>
              <w:rPr>
                <w:rFonts w:asciiTheme="majorBidi" w:hAnsiTheme="majorBidi" w:cstheme="majorBidi"/>
                <w:sz w:val="20"/>
                <w:szCs w:val="20"/>
              </w:rPr>
            </w:pPr>
            <w:r>
              <w:rPr>
                <w:rFonts w:asciiTheme="majorBidi" w:hAnsiTheme="majorBidi" w:cstheme="majorBidi"/>
                <w:sz w:val="20"/>
                <w:szCs w:val="20"/>
              </w:rPr>
              <w:t xml:space="preserve">Anak mampu menunjukkan ekspresi wajah dan </w:t>
            </w:r>
            <w:proofErr w:type="spellStart"/>
            <w:r>
              <w:rPr>
                <w:rFonts w:asciiTheme="majorBidi" w:hAnsiTheme="majorBidi" w:cstheme="majorBidi"/>
                <w:sz w:val="20"/>
                <w:szCs w:val="20"/>
              </w:rPr>
              <w:t>gesture</w:t>
            </w:r>
            <w:proofErr w:type="spellEnd"/>
            <w:r>
              <w:rPr>
                <w:rFonts w:asciiTheme="majorBidi" w:hAnsiTheme="majorBidi" w:cstheme="majorBidi"/>
                <w:sz w:val="20"/>
                <w:szCs w:val="20"/>
              </w:rPr>
              <w:t xml:space="preserve"> tubuh yang antusias dengan media</w:t>
            </w:r>
          </w:p>
        </w:tc>
        <w:tc>
          <w:tcPr>
            <w:tcW w:w="811" w:type="dxa"/>
            <w:shd w:val="clear" w:color="auto" w:fill="FFF2CC" w:themeFill="accent4" w:themeFillTint="33"/>
          </w:tcPr>
          <w:p w14:paraId="3B0EEBE4" w14:textId="77777777" w:rsidR="000E68D0" w:rsidRPr="00633494" w:rsidRDefault="000E68D0" w:rsidP="001B5455">
            <w:pPr>
              <w:jc w:val="center"/>
              <w:rPr>
                <w:rFonts w:asciiTheme="majorBidi" w:hAnsiTheme="majorBidi" w:cstheme="majorBidi"/>
                <w:sz w:val="20"/>
                <w:szCs w:val="20"/>
              </w:rPr>
            </w:pPr>
            <w:r w:rsidRPr="00633494">
              <w:rPr>
                <w:rFonts w:asciiTheme="majorBidi" w:hAnsiTheme="majorBidi" w:cstheme="majorBidi"/>
                <w:sz w:val="20"/>
                <w:szCs w:val="20"/>
              </w:rPr>
              <w:t>2</w:t>
            </w:r>
          </w:p>
        </w:tc>
      </w:tr>
      <w:tr w:rsidR="000E68D0" w:rsidRPr="00633494" w14:paraId="6CF5B6A1" w14:textId="77777777" w:rsidTr="00DF35AF">
        <w:trPr>
          <w:trHeight w:val="573"/>
        </w:trPr>
        <w:tc>
          <w:tcPr>
            <w:tcW w:w="3013" w:type="dxa"/>
            <w:vMerge/>
            <w:shd w:val="clear" w:color="auto" w:fill="FFF2CC" w:themeFill="accent4" w:themeFillTint="33"/>
          </w:tcPr>
          <w:p w14:paraId="2B3F5D5B" w14:textId="77777777" w:rsidR="000E68D0" w:rsidRPr="00633494" w:rsidRDefault="000E68D0" w:rsidP="001B5455">
            <w:pPr>
              <w:jc w:val="center"/>
              <w:rPr>
                <w:rFonts w:asciiTheme="majorBidi" w:hAnsiTheme="majorBidi" w:cstheme="majorBidi"/>
                <w:sz w:val="20"/>
                <w:szCs w:val="20"/>
              </w:rPr>
            </w:pPr>
          </w:p>
        </w:tc>
        <w:tc>
          <w:tcPr>
            <w:tcW w:w="5192" w:type="dxa"/>
            <w:shd w:val="clear" w:color="auto" w:fill="FFF2CC" w:themeFill="accent4" w:themeFillTint="33"/>
          </w:tcPr>
          <w:p w14:paraId="38ED4885" w14:textId="6202FEC1" w:rsidR="000E68D0" w:rsidRPr="00633494" w:rsidRDefault="000E68D0" w:rsidP="001B5455">
            <w:pPr>
              <w:jc w:val="center"/>
              <w:rPr>
                <w:rFonts w:asciiTheme="majorBidi" w:hAnsiTheme="majorBidi" w:cstheme="majorBidi"/>
                <w:sz w:val="20"/>
                <w:szCs w:val="20"/>
              </w:rPr>
            </w:pPr>
            <w:r w:rsidRPr="00633494">
              <w:rPr>
                <w:rFonts w:asciiTheme="majorBidi" w:hAnsiTheme="majorBidi" w:cstheme="majorBidi"/>
                <w:sz w:val="20"/>
                <w:szCs w:val="20"/>
              </w:rPr>
              <w:t xml:space="preserve">Anak mampu </w:t>
            </w:r>
            <w:r w:rsidR="00D5444C">
              <w:rPr>
                <w:rFonts w:asciiTheme="majorBidi" w:hAnsiTheme="majorBidi" w:cstheme="majorBidi"/>
                <w:sz w:val="20"/>
                <w:szCs w:val="20"/>
              </w:rPr>
              <w:t xml:space="preserve">mengetahui </w:t>
            </w:r>
            <w:proofErr w:type="spellStart"/>
            <w:r w:rsidR="00D5444C">
              <w:rPr>
                <w:rFonts w:asciiTheme="majorBidi" w:hAnsiTheme="majorBidi" w:cstheme="majorBidi"/>
                <w:sz w:val="20"/>
                <w:szCs w:val="20"/>
              </w:rPr>
              <w:t>perasaanya</w:t>
            </w:r>
            <w:proofErr w:type="spellEnd"/>
            <w:r w:rsidR="00D5444C">
              <w:rPr>
                <w:rFonts w:asciiTheme="majorBidi" w:hAnsiTheme="majorBidi" w:cstheme="majorBidi"/>
                <w:sz w:val="20"/>
                <w:szCs w:val="20"/>
              </w:rPr>
              <w:t xml:space="preserve"> saat berinteraksi dengan media</w:t>
            </w:r>
          </w:p>
        </w:tc>
        <w:tc>
          <w:tcPr>
            <w:tcW w:w="811" w:type="dxa"/>
            <w:shd w:val="clear" w:color="auto" w:fill="FFF2CC" w:themeFill="accent4" w:themeFillTint="33"/>
          </w:tcPr>
          <w:p w14:paraId="0203F5B4" w14:textId="77777777" w:rsidR="000E68D0" w:rsidRPr="00633494" w:rsidRDefault="000E68D0" w:rsidP="001B5455">
            <w:pPr>
              <w:jc w:val="center"/>
              <w:rPr>
                <w:rFonts w:asciiTheme="majorBidi" w:hAnsiTheme="majorBidi" w:cstheme="majorBidi"/>
                <w:sz w:val="20"/>
                <w:szCs w:val="20"/>
              </w:rPr>
            </w:pPr>
            <w:r w:rsidRPr="00633494">
              <w:rPr>
                <w:rFonts w:asciiTheme="majorBidi" w:hAnsiTheme="majorBidi" w:cstheme="majorBidi"/>
                <w:sz w:val="20"/>
                <w:szCs w:val="20"/>
              </w:rPr>
              <w:t>1</w:t>
            </w:r>
          </w:p>
        </w:tc>
      </w:tr>
    </w:tbl>
    <w:p w14:paraId="296C4031" w14:textId="77777777" w:rsidR="000E68D0" w:rsidRDefault="000E68D0" w:rsidP="000E68D0">
      <w:pPr>
        <w:rPr>
          <w:rFonts w:asciiTheme="majorBidi" w:hAnsiTheme="majorBidi" w:cstheme="majorBidi"/>
          <w:sz w:val="20"/>
          <w:szCs w:val="20"/>
        </w:rPr>
      </w:pPr>
    </w:p>
    <w:p w14:paraId="0DA0A4A3" w14:textId="77777777" w:rsidR="00285685" w:rsidRDefault="00285685" w:rsidP="000E68D0">
      <w:pPr>
        <w:rPr>
          <w:rFonts w:asciiTheme="majorBidi" w:hAnsiTheme="majorBidi" w:cstheme="majorBidi"/>
          <w:sz w:val="20"/>
          <w:szCs w:val="20"/>
        </w:rPr>
      </w:pPr>
    </w:p>
    <w:p w14:paraId="587252D2" w14:textId="77777777" w:rsidR="00285685" w:rsidRPr="00633494" w:rsidRDefault="00285685" w:rsidP="000E68D0">
      <w:pPr>
        <w:rPr>
          <w:rFonts w:asciiTheme="majorBidi" w:hAnsiTheme="majorBidi" w:cstheme="majorBidi"/>
          <w:sz w:val="20"/>
          <w:szCs w:val="20"/>
        </w:rPr>
      </w:pPr>
    </w:p>
    <w:p w14:paraId="38E77264" w14:textId="30FFA3A3" w:rsidR="000E68D0" w:rsidRPr="00633494" w:rsidRDefault="000E68D0" w:rsidP="000E68D0">
      <w:pPr>
        <w:jc w:val="center"/>
        <w:rPr>
          <w:rFonts w:asciiTheme="majorBidi" w:hAnsiTheme="majorBidi" w:cstheme="majorBidi"/>
          <w:b/>
          <w:bCs/>
          <w:i/>
          <w:iCs/>
          <w:sz w:val="20"/>
          <w:szCs w:val="20"/>
        </w:rPr>
      </w:pPr>
      <w:r w:rsidRPr="00633494">
        <w:rPr>
          <w:rFonts w:asciiTheme="majorBidi" w:hAnsiTheme="majorBidi" w:cstheme="majorBidi"/>
          <w:b/>
          <w:bCs/>
          <w:i/>
          <w:iCs/>
          <w:sz w:val="20"/>
          <w:szCs w:val="20"/>
        </w:rPr>
        <w:t xml:space="preserve">Tabel </w:t>
      </w:r>
      <w:r w:rsidR="002602C3">
        <w:rPr>
          <w:rFonts w:asciiTheme="majorBidi" w:hAnsiTheme="majorBidi" w:cstheme="majorBidi"/>
          <w:b/>
          <w:bCs/>
          <w:i/>
          <w:iCs/>
          <w:sz w:val="20"/>
          <w:szCs w:val="20"/>
        </w:rPr>
        <w:t>4</w:t>
      </w:r>
      <w:r w:rsidRPr="00633494">
        <w:rPr>
          <w:rFonts w:asciiTheme="majorBidi" w:hAnsiTheme="majorBidi" w:cstheme="majorBidi"/>
          <w:b/>
          <w:bCs/>
          <w:i/>
          <w:iCs/>
          <w:sz w:val="20"/>
          <w:szCs w:val="20"/>
        </w:rPr>
        <w:t xml:space="preserve"> : Lembar Penilaian Pencapaian Peningkatan Konsentrasi Belajar</w:t>
      </w:r>
    </w:p>
    <w:p w14:paraId="0565D197" w14:textId="77777777" w:rsidR="00DF35AF" w:rsidRPr="00080F09" w:rsidRDefault="000E68D0" w:rsidP="00DF35AF">
      <w:pPr>
        <w:jc w:val="center"/>
        <w:rPr>
          <w:rFonts w:asciiTheme="majorBidi" w:hAnsiTheme="majorBidi" w:cstheme="majorBidi"/>
          <w:b/>
          <w:bCs/>
          <w:i/>
          <w:iCs/>
          <w:sz w:val="20"/>
          <w:szCs w:val="20"/>
        </w:rPr>
      </w:pPr>
      <w:r w:rsidRPr="00633494">
        <w:rPr>
          <w:rFonts w:asciiTheme="majorBidi" w:hAnsiTheme="majorBidi" w:cstheme="majorBidi"/>
          <w:sz w:val="20"/>
          <w:szCs w:val="20"/>
        </w:rPr>
        <w:t xml:space="preserve"> </w:t>
      </w:r>
    </w:p>
    <w:tbl>
      <w:tblPr>
        <w:tblStyle w:val="KisiTabel"/>
        <w:tblW w:w="9493" w:type="dxa"/>
        <w:tblInd w:w="113" w:type="dxa"/>
        <w:tblLayout w:type="fixed"/>
        <w:tblLook w:val="04A0" w:firstRow="1" w:lastRow="0" w:firstColumn="1" w:lastColumn="0" w:noHBand="0" w:noVBand="1"/>
      </w:tblPr>
      <w:tblGrid>
        <w:gridCol w:w="576"/>
        <w:gridCol w:w="1404"/>
        <w:gridCol w:w="425"/>
        <w:gridCol w:w="425"/>
        <w:gridCol w:w="464"/>
        <w:gridCol w:w="387"/>
        <w:gridCol w:w="425"/>
        <w:gridCol w:w="425"/>
        <w:gridCol w:w="426"/>
        <w:gridCol w:w="425"/>
        <w:gridCol w:w="425"/>
        <w:gridCol w:w="425"/>
        <w:gridCol w:w="426"/>
        <w:gridCol w:w="425"/>
        <w:gridCol w:w="1417"/>
        <w:gridCol w:w="993"/>
      </w:tblGrid>
      <w:tr w:rsidR="00DF35AF" w14:paraId="2FC5E15C" w14:textId="77777777" w:rsidTr="001B5455">
        <w:tc>
          <w:tcPr>
            <w:tcW w:w="576" w:type="dxa"/>
            <w:vMerge w:val="restart"/>
            <w:tcBorders>
              <w:right w:val="single" w:sz="4" w:space="0" w:color="auto"/>
            </w:tcBorders>
          </w:tcPr>
          <w:p w14:paraId="2E264F6B" w14:textId="77777777" w:rsidR="00DF35AF" w:rsidRPr="00DD411F" w:rsidRDefault="00DF35AF" w:rsidP="001B5455">
            <w:pPr>
              <w:jc w:val="center"/>
              <w:rPr>
                <w:rFonts w:ascii="Times New Roman" w:hAnsi="Times New Roman" w:cs="Times New Roman"/>
                <w:sz w:val="20"/>
                <w:szCs w:val="20"/>
              </w:rPr>
            </w:pPr>
          </w:p>
          <w:p w14:paraId="0EC1933E" w14:textId="77777777" w:rsidR="00DF35AF" w:rsidRPr="00DD411F" w:rsidRDefault="00DF35AF" w:rsidP="001B5455">
            <w:pPr>
              <w:rPr>
                <w:rFonts w:ascii="Times New Roman" w:hAnsi="Times New Roman" w:cs="Times New Roman"/>
                <w:sz w:val="20"/>
                <w:szCs w:val="20"/>
              </w:rPr>
            </w:pPr>
          </w:p>
          <w:p w14:paraId="333A5D0F" w14:textId="77777777" w:rsidR="00DF35AF" w:rsidRPr="00DD411F" w:rsidRDefault="00DF35AF" w:rsidP="001B5455">
            <w:pPr>
              <w:rPr>
                <w:rFonts w:ascii="Times New Roman" w:hAnsi="Times New Roman" w:cs="Times New Roman"/>
                <w:sz w:val="20"/>
                <w:szCs w:val="20"/>
              </w:rPr>
            </w:pPr>
          </w:p>
          <w:p w14:paraId="6110D061" w14:textId="77777777" w:rsidR="00DF35AF" w:rsidRPr="00DD411F" w:rsidRDefault="00DF35AF" w:rsidP="001B5455">
            <w:pPr>
              <w:rPr>
                <w:rFonts w:ascii="Times New Roman" w:hAnsi="Times New Roman" w:cs="Times New Roman"/>
                <w:sz w:val="20"/>
                <w:szCs w:val="20"/>
              </w:rPr>
            </w:pPr>
          </w:p>
          <w:p w14:paraId="5D170176" w14:textId="77777777" w:rsidR="00DF35AF" w:rsidRPr="00DD411F" w:rsidRDefault="00DF35AF" w:rsidP="001B5455">
            <w:pPr>
              <w:rPr>
                <w:rFonts w:ascii="Times New Roman" w:hAnsi="Times New Roman" w:cs="Times New Roman"/>
                <w:sz w:val="20"/>
                <w:szCs w:val="20"/>
              </w:rPr>
            </w:pPr>
          </w:p>
          <w:p w14:paraId="569FFF1B" w14:textId="77777777" w:rsidR="00DF35AF" w:rsidRPr="00DD411F" w:rsidRDefault="00DF35AF" w:rsidP="001B5455">
            <w:pPr>
              <w:rPr>
                <w:rFonts w:ascii="Times New Roman" w:hAnsi="Times New Roman" w:cs="Times New Roman"/>
                <w:sz w:val="20"/>
                <w:szCs w:val="20"/>
              </w:rPr>
            </w:pPr>
            <w:r w:rsidRPr="00DD411F">
              <w:rPr>
                <w:rFonts w:ascii="Times New Roman" w:hAnsi="Times New Roman" w:cs="Times New Roman"/>
                <w:sz w:val="20"/>
                <w:szCs w:val="20"/>
              </w:rPr>
              <w:t xml:space="preserve"> NO.</w:t>
            </w:r>
          </w:p>
        </w:tc>
        <w:tc>
          <w:tcPr>
            <w:tcW w:w="1404" w:type="dxa"/>
            <w:vMerge w:val="restart"/>
            <w:tcBorders>
              <w:left w:val="single" w:sz="4" w:space="0" w:color="auto"/>
            </w:tcBorders>
          </w:tcPr>
          <w:p w14:paraId="530A9695" w14:textId="77777777" w:rsidR="00DF35AF" w:rsidRPr="00DD411F" w:rsidRDefault="00DF35AF" w:rsidP="001B5455">
            <w:pPr>
              <w:jc w:val="center"/>
              <w:rPr>
                <w:rFonts w:ascii="Times New Roman" w:hAnsi="Times New Roman" w:cs="Times New Roman"/>
                <w:sz w:val="20"/>
                <w:szCs w:val="20"/>
              </w:rPr>
            </w:pPr>
          </w:p>
          <w:p w14:paraId="583FC1EC" w14:textId="77777777" w:rsidR="00DF35AF" w:rsidRPr="00DD411F" w:rsidRDefault="00DF35AF" w:rsidP="001B5455">
            <w:pPr>
              <w:jc w:val="center"/>
              <w:rPr>
                <w:rFonts w:ascii="Times New Roman" w:hAnsi="Times New Roman" w:cs="Times New Roman"/>
                <w:sz w:val="20"/>
                <w:szCs w:val="20"/>
              </w:rPr>
            </w:pPr>
          </w:p>
          <w:p w14:paraId="20FF54E0" w14:textId="77777777" w:rsidR="00DF35AF" w:rsidRPr="00DD411F" w:rsidRDefault="00DF35AF" w:rsidP="001B5455">
            <w:pPr>
              <w:jc w:val="center"/>
              <w:rPr>
                <w:rFonts w:ascii="Times New Roman" w:hAnsi="Times New Roman" w:cs="Times New Roman"/>
                <w:sz w:val="20"/>
                <w:szCs w:val="20"/>
              </w:rPr>
            </w:pPr>
          </w:p>
          <w:p w14:paraId="7E67DC8E" w14:textId="77777777" w:rsidR="00DF35AF" w:rsidRPr="00DD411F" w:rsidRDefault="00DF35AF" w:rsidP="001B5455">
            <w:pPr>
              <w:jc w:val="center"/>
              <w:rPr>
                <w:rFonts w:ascii="Times New Roman" w:hAnsi="Times New Roman" w:cs="Times New Roman"/>
                <w:sz w:val="20"/>
                <w:szCs w:val="20"/>
              </w:rPr>
            </w:pPr>
          </w:p>
          <w:p w14:paraId="718522DA" w14:textId="77777777" w:rsidR="00DF35AF" w:rsidRPr="00DD411F" w:rsidRDefault="00DF35AF" w:rsidP="001B5455">
            <w:pPr>
              <w:jc w:val="center"/>
              <w:rPr>
                <w:rFonts w:ascii="Times New Roman" w:hAnsi="Times New Roman" w:cs="Times New Roman"/>
                <w:sz w:val="20"/>
                <w:szCs w:val="20"/>
              </w:rPr>
            </w:pPr>
          </w:p>
          <w:p w14:paraId="1B96FB5C" w14:textId="77777777" w:rsidR="00DF35AF" w:rsidRPr="00DD411F" w:rsidRDefault="00DF35AF" w:rsidP="001B5455">
            <w:pPr>
              <w:jc w:val="center"/>
              <w:rPr>
                <w:rFonts w:ascii="Times New Roman" w:hAnsi="Times New Roman" w:cs="Times New Roman"/>
                <w:sz w:val="20"/>
                <w:szCs w:val="20"/>
              </w:rPr>
            </w:pPr>
            <w:r w:rsidRPr="00DD411F">
              <w:rPr>
                <w:rFonts w:ascii="Times New Roman" w:hAnsi="Times New Roman" w:cs="Times New Roman"/>
                <w:sz w:val="20"/>
                <w:szCs w:val="20"/>
              </w:rPr>
              <w:t>NAMA ANAK</w:t>
            </w:r>
          </w:p>
        </w:tc>
        <w:tc>
          <w:tcPr>
            <w:tcW w:w="5103" w:type="dxa"/>
            <w:gridSpan w:val="12"/>
          </w:tcPr>
          <w:p w14:paraId="0A35BD22" w14:textId="77777777" w:rsidR="00DF35AF" w:rsidRPr="00DD411F" w:rsidRDefault="00DF35AF" w:rsidP="001B5455">
            <w:pPr>
              <w:jc w:val="center"/>
              <w:rPr>
                <w:rFonts w:asciiTheme="majorBidi" w:hAnsiTheme="majorBidi" w:cstheme="majorBidi"/>
                <w:sz w:val="20"/>
                <w:szCs w:val="20"/>
              </w:rPr>
            </w:pPr>
            <w:r w:rsidRPr="00DD411F">
              <w:rPr>
                <w:rFonts w:asciiTheme="majorBidi" w:hAnsiTheme="majorBidi" w:cstheme="majorBidi"/>
                <w:sz w:val="20"/>
                <w:szCs w:val="20"/>
              </w:rPr>
              <w:t xml:space="preserve">Peningkatan Kemampuan Konsentrasi Menggunakan Media </w:t>
            </w:r>
            <w:proofErr w:type="spellStart"/>
            <w:r w:rsidRPr="00DF35AF">
              <w:rPr>
                <w:rFonts w:asciiTheme="majorBidi" w:hAnsiTheme="majorBidi" w:cstheme="majorBidi"/>
                <w:i/>
                <w:iCs/>
                <w:sz w:val="20"/>
                <w:szCs w:val="20"/>
              </w:rPr>
              <w:t>Geometrics</w:t>
            </w:r>
            <w:proofErr w:type="spellEnd"/>
            <w:r w:rsidRPr="00DF35AF">
              <w:rPr>
                <w:rFonts w:asciiTheme="majorBidi" w:hAnsiTheme="majorBidi" w:cstheme="majorBidi"/>
                <w:i/>
                <w:iCs/>
                <w:sz w:val="20"/>
                <w:szCs w:val="20"/>
              </w:rPr>
              <w:t xml:space="preserve"> </w:t>
            </w:r>
            <w:proofErr w:type="spellStart"/>
            <w:r w:rsidRPr="00DF35AF">
              <w:rPr>
                <w:rFonts w:asciiTheme="majorBidi" w:hAnsiTheme="majorBidi" w:cstheme="majorBidi"/>
                <w:i/>
                <w:iCs/>
                <w:sz w:val="20"/>
                <w:szCs w:val="20"/>
              </w:rPr>
              <w:t>Forest</w:t>
            </w:r>
            <w:proofErr w:type="spellEnd"/>
            <w:r w:rsidRPr="00DF35AF">
              <w:rPr>
                <w:rFonts w:asciiTheme="majorBidi" w:hAnsiTheme="majorBidi" w:cstheme="majorBidi"/>
                <w:i/>
                <w:iCs/>
                <w:sz w:val="20"/>
                <w:szCs w:val="20"/>
              </w:rPr>
              <w:t xml:space="preserve"> </w:t>
            </w:r>
            <w:proofErr w:type="spellStart"/>
            <w:r w:rsidRPr="00DF35AF">
              <w:rPr>
                <w:rFonts w:asciiTheme="majorBidi" w:hAnsiTheme="majorBidi" w:cstheme="majorBidi"/>
                <w:i/>
                <w:iCs/>
                <w:sz w:val="20"/>
                <w:szCs w:val="20"/>
              </w:rPr>
              <w:t>Worksheet</w:t>
            </w:r>
            <w:proofErr w:type="spellEnd"/>
            <w:r w:rsidRPr="00DD411F">
              <w:rPr>
                <w:rFonts w:asciiTheme="majorBidi" w:hAnsiTheme="majorBidi" w:cstheme="majorBidi"/>
                <w:sz w:val="20"/>
                <w:szCs w:val="20"/>
              </w:rPr>
              <w:t xml:space="preserve"> Pada Anak Usia 4-5 Tahun di TK ABA 2 Jetis Sidoarjo</w:t>
            </w:r>
          </w:p>
        </w:tc>
        <w:tc>
          <w:tcPr>
            <w:tcW w:w="1417" w:type="dxa"/>
            <w:vMerge w:val="restart"/>
          </w:tcPr>
          <w:p w14:paraId="4AA58A7B" w14:textId="77777777" w:rsidR="00DF35AF" w:rsidRPr="00DD411F" w:rsidRDefault="00DF35AF" w:rsidP="001B5455">
            <w:pPr>
              <w:jc w:val="center"/>
              <w:rPr>
                <w:rFonts w:ascii="Times New Roman" w:hAnsi="Times New Roman" w:cs="Times New Roman"/>
                <w:sz w:val="20"/>
                <w:szCs w:val="20"/>
              </w:rPr>
            </w:pPr>
          </w:p>
          <w:p w14:paraId="4BBE7550" w14:textId="77777777" w:rsidR="00DF35AF" w:rsidRPr="00DD411F" w:rsidRDefault="00DF35AF" w:rsidP="001B5455">
            <w:pPr>
              <w:jc w:val="center"/>
              <w:rPr>
                <w:rFonts w:ascii="Times New Roman" w:hAnsi="Times New Roman" w:cs="Times New Roman"/>
                <w:sz w:val="20"/>
                <w:szCs w:val="20"/>
              </w:rPr>
            </w:pPr>
          </w:p>
          <w:p w14:paraId="64A755BA" w14:textId="77777777" w:rsidR="00DF35AF" w:rsidRPr="00DD411F" w:rsidRDefault="00DF35AF" w:rsidP="001B5455">
            <w:pPr>
              <w:jc w:val="center"/>
              <w:rPr>
                <w:rFonts w:ascii="Times New Roman" w:hAnsi="Times New Roman" w:cs="Times New Roman"/>
                <w:sz w:val="20"/>
                <w:szCs w:val="20"/>
              </w:rPr>
            </w:pPr>
          </w:p>
          <w:p w14:paraId="0290AE58" w14:textId="77777777" w:rsidR="00DF35AF" w:rsidRPr="00DD411F" w:rsidRDefault="00DF35AF" w:rsidP="001B5455">
            <w:pPr>
              <w:jc w:val="center"/>
              <w:rPr>
                <w:rFonts w:ascii="Times New Roman" w:hAnsi="Times New Roman" w:cs="Times New Roman"/>
                <w:sz w:val="20"/>
                <w:szCs w:val="20"/>
              </w:rPr>
            </w:pPr>
          </w:p>
          <w:p w14:paraId="037D1D6B" w14:textId="77777777" w:rsidR="00DF35AF" w:rsidRPr="00DD411F" w:rsidRDefault="00DF35AF" w:rsidP="001B5455">
            <w:pPr>
              <w:jc w:val="center"/>
              <w:rPr>
                <w:rFonts w:ascii="Times New Roman" w:hAnsi="Times New Roman" w:cs="Times New Roman"/>
                <w:sz w:val="20"/>
                <w:szCs w:val="20"/>
              </w:rPr>
            </w:pPr>
          </w:p>
          <w:p w14:paraId="71DE553B" w14:textId="77777777" w:rsidR="00DF35AF" w:rsidRPr="00DD411F" w:rsidRDefault="00DF35AF" w:rsidP="001B5455">
            <w:pPr>
              <w:jc w:val="center"/>
              <w:rPr>
                <w:rFonts w:ascii="Times New Roman" w:hAnsi="Times New Roman" w:cs="Times New Roman"/>
                <w:sz w:val="20"/>
                <w:szCs w:val="20"/>
              </w:rPr>
            </w:pPr>
            <w:r w:rsidRPr="00DD411F">
              <w:rPr>
                <w:rFonts w:ascii="Times New Roman" w:hAnsi="Times New Roman" w:cs="Times New Roman"/>
                <w:sz w:val="20"/>
                <w:szCs w:val="20"/>
              </w:rPr>
              <w:t xml:space="preserve">TOTAL </w:t>
            </w:r>
          </w:p>
          <w:p w14:paraId="7978B494" w14:textId="77777777" w:rsidR="00DF35AF" w:rsidRPr="00DD411F" w:rsidRDefault="00DF35AF" w:rsidP="001B5455">
            <w:pPr>
              <w:jc w:val="center"/>
              <w:rPr>
                <w:rFonts w:ascii="Times New Roman" w:hAnsi="Times New Roman" w:cs="Times New Roman"/>
                <w:sz w:val="20"/>
                <w:szCs w:val="20"/>
              </w:rPr>
            </w:pPr>
            <w:r w:rsidRPr="00DD411F">
              <w:rPr>
                <w:rFonts w:ascii="Times New Roman" w:hAnsi="Times New Roman" w:cs="Times New Roman"/>
                <w:sz w:val="20"/>
                <w:szCs w:val="20"/>
              </w:rPr>
              <w:t>SKOR</w:t>
            </w:r>
          </w:p>
        </w:tc>
        <w:tc>
          <w:tcPr>
            <w:tcW w:w="993" w:type="dxa"/>
            <w:vMerge w:val="restart"/>
          </w:tcPr>
          <w:p w14:paraId="26B481EF" w14:textId="77777777" w:rsidR="00DF35AF" w:rsidRPr="00DD411F" w:rsidRDefault="00DF35AF" w:rsidP="001B5455">
            <w:pPr>
              <w:jc w:val="center"/>
              <w:rPr>
                <w:rFonts w:ascii="Times New Roman" w:hAnsi="Times New Roman" w:cs="Times New Roman"/>
                <w:sz w:val="20"/>
                <w:szCs w:val="20"/>
              </w:rPr>
            </w:pPr>
          </w:p>
          <w:p w14:paraId="75E98483" w14:textId="77777777" w:rsidR="00DF35AF" w:rsidRPr="00DD411F" w:rsidRDefault="00DF35AF" w:rsidP="001B5455">
            <w:pPr>
              <w:jc w:val="center"/>
              <w:rPr>
                <w:rFonts w:ascii="Times New Roman" w:hAnsi="Times New Roman" w:cs="Times New Roman"/>
                <w:sz w:val="20"/>
                <w:szCs w:val="20"/>
              </w:rPr>
            </w:pPr>
          </w:p>
          <w:p w14:paraId="1A8D9BDD" w14:textId="77777777" w:rsidR="00DF35AF" w:rsidRPr="00DD411F" w:rsidRDefault="00DF35AF" w:rsidP="001B5455">
            <w:pPr>
              <w:jc w:val="center"/>
              <w:rPr>
                <w:rFonts w:ascii="Times New Roman" w:hAnsi="Times New Roman" w:cs="Times New Roman"/>
                <w:sz w:val="20"/>
                <w:szCs w:val="20"/>
              </w:rPr>
            </w:pPr>
          </w:p>
          <w:p w14:paraId="45A133F1" w14:textId="77777777" w:rsidR="00DF35AF" w:rsidRPr="00DD411F" w:rsidRDefault="00DF35AF" w:rsidP="001B5455">
            <w:pPr>
              <w:jc w:val="center"/>
              <w:rPr>
                <w:rFonts w:ascii="Times New Roman" w:hAnsi="Times New Roman" w:cs="Times New Roman"/>
                <w:sz w:val="20"/>
                <w:szCs w:val="20"/>
              </w:rPr>
            </w:pPr>
          </w:p>
          <w:p w14:paraId="54528967" w14:textId="77777777" w:rsidR="00DF35AF" w:rsidRPr="00DD411F" w:rsidRDefault="00DF35AF" w:rsidP="001B5455">
            <w:pPr>
              <w:rPr>
                <w:rFonts w:ascii="Times New Roman" w:hAnsi="Times New Roman" w:cs="Times New Roman"/>
                <w:sz w:val="20"/>
                <w:szCs w:val="20"/>
              </w:rPr>
            </w:pPr>
          </w:p>
          <w:p w14:paraId="7D6E20FC" w14:textId="77777777" w:rsidR="00DF35AF" w:rsidRPr="00DD411F" w:rsidRDefault="00DF35AF" w:rsidP="001B5455">
            <w:pPr>
              <w:rPr>
                <w:rFonts w:ascii="Times New Roman" w:hAnsi="Times New Roman" w:cs="Times New Roman"/>
                <w:sz w:val="20"/>
                <w:szCs w:val="20"/>
              </w:rPr>
            </w:pPr>
          </w:p>
          <w:p w14:paraId="04F46B52" w14:textId="77777777" w:rsidR="00DF35AF" w:rsidRPr="00DD411F" w:rsidRDefault="00DF35AF" w:rsidP="001B5455">
            <w:pPr>
              <w:jc w:val="center"/>
              <w:rPr>
                <w:rFonts w:ascii="Times New Roman" w:hAnsi="Times New Roman" w:cs="Times New Roman"/>
                <w:sz w:val="20"/>
                <w:szCs w:val="20"/>
              </w:rPr>
            </w:pPr>
            <w:r w:rsidRPr="00DD411F">
              <w:rPr>
                <w:rFonts w:ascii="Times New Roman" w:hAnsi="Times New Roman" w:cs="Times New Roman"/>
                <w:sz w:val="20"/>
                <w:szCs w:val="20"/>
              </w:rPr>
              <w:t>%</w:t>
            </w:r>
          </w:p>
        </w:tc>
      </w:tr>
      <w:tr w:rsidR="00DF35AF" w14:paraId="707AE598" w14:textId="77777777" w:rsidTr="001B5455">
        <w:tc>
          <w:tcPr>
            <w:tcW w:w="576" w:type="dxa"/>
            <w:vMerge/>
            <w:tcBorders>
              <w:right w:val="single" w:sz="4" w:space="0" w:color="auto"/>
            </w:tcBorders>
          </w:tcPr>
          <w:p w14:paraId="55636594" w14:textId="77777777" w:rsidR="00DF35AF" w:rsidRPr="00DD411F" w:rsidRDefault="00DF35AF" w:rsidP="001B5455">
            <w:pPr>
              <w:jc w:val="center"/>
              <w:rPr>
                <w:rFonts w:ascii="Times New Roman" w:hAnsi="Times New Roman" w:cs="Times New Roman"/>
                <w:sz w:val="20"/>
                <w:szCs w:val="20"/>
              </w:rPr>
            </w:pPr>
          </w:p>
        </w:tc>
        <w:tc>
          <w:tcPr>
            <w:tcW w:w="1404" w:type="dxa"/>
            <w:vMerge/>
            <w:tcBorders>
              <w:left w:val="single" w:sz="4" w:space="0" w:color="auto"/>
            </w:tcBorders>
          </w:tcPr>
          <w:p w14:paraId="613CD2D4" w14:textId="77777777" w:rsidR="00DF35AF" w:rsidRPr="00DD411F" w:rsidRDefault="00DF35AF" w:rsidP="001B5455">
            <w:pPr>
              <w:jc w:val="center"/>
              <w:rPr>
                <w:rFonts w:ascii="Times New Roman" w:hAnsi="Times New Roman" w:cs="Times New Roman"/>
                <w:sz w:val="20"/>
                <w:szCs w:val="20"/>
              </w:rPr>
            </w:pPr>
          </w:p>
        </w:tc>
        <w:tc>
          <w:tcPr>
            <w:tcW w:w="1701" w:type="dxa"/>
            <w:gridSpan w:val="4"/>
            <w:shd w:val="clear" w:color="auto" w:fill="FFFFFF" w:themeFill="background1"/>
          </w:tcPr>
          <w:p w14:paraId="7570F6B7" w14:textId="77777777" w:rsidR="00DF35AF" w:rsidRPr="00DD411F" w:rsidRDefault="00DF35AF" w:rsidP="001B5455">
            <w:pPr>
              <w:jc w:val="center"/>
              <w:rPr>
                <w:rFonts w:asciiTheme="majorBidi" w:hAnsiTheme="majorBidi" w:cstheme="majorBidi"/>
                <w:color w:val="000000"/>
                <w:sz w:val="20"/>
                <w:szCs w:val="20"/>
              </w:rPr>
            </w:pPr>
          </w:p>
          <w:p w14:paraId="09B5B34F" w14:textId="77777777" w:rsidR="00DF35AF" w:rsidRPr="00DD411F" w:rsidRDefault="00DF35AF" w:rsidP="001B5455">
            <w:pPr>
              <w:jc w:val="center"/>
              <w:rPr>
                <w:rFonts w:asciiTheme="majorBidi" w:hAnsiTheme="majorBidi" w:cstheme="majorBidi"/>
                <w:color w:val="000000"/>
                <w:sz w:val="20"/>
                <w:szCs w:val="20"/>
              </w:rPr>
            </w:pPr>
          </w:p>
          <w:p w14:paraId="1AAC95AC" w14:textId="77777777" w:rsidR="00DF35AF" w:rsidRPr="00DD411F" w:rsidRDefault="00DF35AF" w:rsidP="001B5455">
            <w:pPr>
              <w:jc w:val="center"/>
              <w:rPr>
                <w:rFonts w:ascii="Times New Roman" w:hAnsi="Times New Roman" w:cs="Times New Roman"/>
                <w:sz w:val="20"/>
                <w:szCs w:val="20"/>
              </w:rPr>
            </w:pPr>
            <w:r w:rsidRPr="00DD411F">
              <w:rPr>
                <w:rFonts w:asciiTheme="majorBidi" w:hAnsiTheme="majorBidi" w:cstheme="majorBidi"/>
                <w:color w:val="000000"/>
                <w:sz w:val="20"/>
                <w:szCs w:val="20"/>
              </w:rPr>
              <w:t>Anak mampu memperhatikan dengan baik saat penjelasan media</w:t>
            </w:r>
          </w:p>
        </w:tc>
        <w:tc>
          <w:tcPr>
            <w:tcW w:w="1701" w:type="dxa"/>
            <w:gridSpan w:val="4"/>
            <w:shd w:val="clear" w:color="auto" w:fill="FFFFFF" w:themeFill="background1"/>
          </w:tcPr>
          <w:p w14:paraId="69F6B542" w14:textId="77777777" w:rsidR="00DF35AF" w:rsidRPr="00DD411F" w:rsidRDefault="00DF35AF" w:rsidP="001B5455">
            <w:pPr>
              <w:jc w:val="center"/>
              <w:rPr>
                <w:rFonts w:asciiTheme="majorBidi" w:hAnsiTheme="majorBidi" w:cstheme="majorBidi"/>
                <w:color w:val="000000"/>
                <w:sz w:val="20"/>
                <w:szCs w:val="20"/>
              </w:rPr>
            </w:pPr>
            <w:r w:rsidRPr="00DD411F">
              <w:rPr>
                <w:rFonts w:asciiTheme="majorBidi" w:hAnsiTheme="majorBidi" w:cstheme="majorBidi"/>
                <w:color w:val="000000"/>
                <w:sz w:val="20"/>
                <w:szCs w:val="20"/>
              </w:rPr>
              <w:t xml:space="preserve">Anak mampu aktif berinteraksi  seputar materi kegiatan (Bertanya, interaksi dengan media, menunjukkan </w:t>
            </w:r>
            <w:proofErr w:type="spellStart"/>
            <w:r w:rsidRPr="00DD411F">
              <w:rPr>
                <w:rFonts w:asciiTheme="majorBidi" w:hAnsiTheme="majorBidi" w:cstheme="majorBidi"/>
                <w:color w:val="000000"/>
                <w:sz w:val="20"/>
                <w:szCs w:val="20"/>
              </w:rPr>
              <w:t>keingin</w:t>
            </w:r>
            <w:proofErr w:type="spellEnd"/>
            <w:r w:rsidRPr="00DD411F">
              <w:rPr>
                <w:rFonts w:asciiTheme="majorBidi" w:hAnsiTheme="majorBidi" w:cstheme="majorBidi"/>
                <w:color w:val="000000"/>
                <w:sz w:val="20"/>
                <w:szCs w:val="20"/>
              </w:rPr>
              <w:t xml:space="preserve"> </w:t>
            </w:r>
            <w:proofErr w:type="spellStart"/>
            <w:r w:rsidRPr="00DD411F">
              <w:rPr>
                <w:rFonts w:asciiTheme="majorBidi" w:hAnsiTheme="majorBidi" w:cstheme="majorBidi"/>
                <w:color w:val="000000"/>
                <w:sz w:val="20"/>
                <w:szCs w:val="20"/>
              </w:rPr>
              <w:t>tahuan</w:t>
            </w:r>
            <w:proofErr w:type="spellEnd"/>
            <w:r w:rsidRPr="00DD411F">
              <w:rPr>
                <w:rFonts w:asciiTheme="majorBidi" w:hAnsiTheme="majorBidi" w:cstheme="majorBidi"/>
                <w:color w:val="000000"/>
                <w:sz w:val="20"/>
                <w:szCs w:val="20"/>
              </w:rPr>
              <w:t xml:space="preserve"> pada media)</w:t>
            </w:r>
          </w:p>
          <w:p w14:paraId="389493A5" w14:textId="77777777" w:rsidR="00DF35AF" w:rsidRPr="00DD411F" w:rsidRDefault="00DF35AF" w:rsidP="001B5455">
            <w:pPr>
              <w:jc w:val="center"/>
              <w:rPr>
                <w:rFonts w:ascii="Times New Roman" w:hAnsi="Times New Roman" w:cs="Times New Roman"/>
                <w:sz w:val="20"/>
                <w:szCs w:val="20"/>
              </w:rPr>
            </w:pPr>
          </w:p>
        </w:tc>
        <w:tc>
          <w:tcPr>
            <w:tcW w:w="1701" w:type="dxa"/>
            <w:gridSpan w:val="4"/>
            <w:shd w:val="clear" w:color="auto" w:fill="FFFFFF" w:themeFill="background1"/>
          </w:tcPr>
          <w:p w14:paraId="36F105A5" w14:textId="77777777" w:rsidR="00DF35AF" w:rsidRPr="00DD411F" w:rsidRDefault="00DF35AF" w:rsidP="001B5455">
            <w:pPr>
              <w:jc w:val="center"/>
              <w:rPr>
                <w:rFonts w:asciiTheme="majorBidi" w:hAnsiTheme="majorBidi" w:cstheme="majorBidi"/>
                <w:color w:val="000000"/>
                <w:sz w:val="20"/>
                <w:szCs w:val="20"/>
              </w:rPr>
            </w:pPr>
          </w:p>
          <w:p w14:paraId="57726993" w14:textId="77777777" w:rsidR="00DF35AF" w:rsidRPr="00DD411F" w:rsidRDefault="00DF35AF" w:rsidP="001B5455">
            <w:pPr>
              <w:jc w:val="center"/>
              <w:rPr>
                <w:rFonts w:asciiTheme="majorBidi" w:hAnsiTheme="majorBidi" w:cstheme="majorBidi"/>
                <w:color w:val="000000"/>
                <w:sz w:val="20"/>
                <w:szCs w:val="20"/>
              </w:rPr>
            </w:pPr>
          </w:p>
          <w:p w14:paraId="5B49160D" w14:textId="77777777" w:rsidR="00DF35AF" w:rsidRPr="00DD411F" w:rsidRDefault="00DF35AF" w:rsidP="001B5455">
            <w:pPr>
              <w:jc w:val="center"/>
              <w:rPr>
                <w:rFonts w:ascii="Times New Roman" w:hAnsi="Times New Roman" w:cs="Times New Roman"/>
                <w:sz w:val="20"/>
                <w:szCs w:val="20"/>
              </w:rPr>
            </w:pPr>
            <w:r w:rsidRPr="00DD411F">
              <w:rPr>
                <w:rFonts w:asciiTheme="majorBidi" w:hAnsiTheme="majorBidi" w:cstheme="majorBidi"/>
                <w:color w:val="000000"/>
                <w:sz w:val="20"/>
                <w:szCs w:val="20"/>
              </w:rPr>
              <w:t xml:space="preserve">Anak mampu menunjukkan ekspresi wajah dan </w:t>
            </w:r>
            <w:proofErr w:type="spellStart"/>
            <w:r w:rsidRPr="00DD411F">
              <w:rPr>
                <w:rFonts w:asciiTheme="majorBidi" w:hAnsiTheme="majorBidi" w:cstheme="majorBidi"/>
                <w:color w:val="000000"/>
                <w:sz w:val="20"/>
                <w:szCs w:val="20"/>
              </w:rPr>
              <w:t>gesture</w:t>
            </w:r>
            <w:proofErr w:type="spellEnd"/>
            <w:r w:rsidRPr="00DD411F">
              <w:rPr>
                <w:rFonts w:asciiTheme="majorBidi" w:hAnsiTheme="majorBidi" w:cstheme="majorBidi"/>
                <w:color w:val="000000"/>
                <w:sz w:val="20"/>
                <w:szCs w:val="20"/>
              </w:rPr>
              <w:t xml:space="preserve"> tubuh yang antusias dalam mencoba media</w:t>
            </w:r>
          </w:p>
        </w:tc>
        <w:tc>
          <w:tcPr>
            <w:tcW w:w="1417" w:type="dxa"/>
            <w:vMerge/>
          </w:tcPr>
          <w:p w14:paraId="1DDFCEE9" w14:textId="77777777" w:rsidR="00DF35AF" w:rsidRPr="00DD411F" w:rsidRDefault="00DF35AF" w:rsidP="001B5455">
            <w:pPr>
              <w:jc w:val="center"/>
              <w:rPr>
                <w:rFonts w:ascii="Times New Roman" w:hAnsi="Times New Roman" w:cs="Times New Roman"/>
                <w:sz w:val="20"/>
                <w:szCs w:val="20"/>
              </w:rPr>
            </w:pPr>
          </w:p>
        </w:tc>
        <w:tc>
          <w:tcPr>
            <w:tcW w:w="993" w:type="dxa"/>
            <w:vMerge/>
          </w:tcPr>
          <w:p w14:paraId="2E11807C" w14:textId="77777777" w:rsidR="00DF35AF" w:rsidRPr="00DD411F" w:rsidRDefault="00DF35AF" w:rsidP="001B5455">
            <w:pPr>
              <w:jc w:val="center"/>
              <w:rPr>
                <w:rFonts w:ascii="Times New Roman" w:hAnsi="Times New Roman" w:cs="Times New Roman"/>
                <w:sz w:val="20"/>
                <w:szCs w:val="20"/>
              </w:rPr>
            </w:pPr>
          </w:p>
        </w:tc>
      </w:tr>
      <w:tr w:rsidR="00DF35AF" w14:paraId="118EC871" w14:textId="77777777" w:rsidTr="001B5455">
        <w:tc>
          <w:tcPr>
            <w:tcW w:w="576" w:type="dxa"/>
            <w:vMerge/>
            <w:tcBorders>
              <w:right w:val="single" w:sz="4" w:space="0" w:color="auto"/>
            </w:tcBorders>
          </w:tcPr>
          <w:p w14:paraId="35C6DC2D" w14:textId="77777777" w:rsidR="00DF35AF" w:rsidRPr="00DD411F" w:rsidRDefault="00DF35AF" w:rsidP="001B5455">
            <w:pPr>
              <w:jc w:val="center"/>
              <w:rPr>
                <w:rFonts w:ascii="Times New Roman" w:hAnsi="Times New Roman" w:cs="Times New Roman"/>
                <w:sz w:val="20"/>
                <w:szCs w:val="20"/>
              </w:rPr>
            </w:pPr>
          </w:p>
        </w:tc>
        <w:tc>
          <w:tcPr>
            <w:tcW w:w="1404" w:type="dxa"/>
            <w:vMerge/>
            <w:tcBorders>
              <w:left w:val="single" w:sz="4" w:space="0" w:color="auto"/>
            </w:tcBorders>
          </w:tcPr>
          <w:p w14:paraId="28F969D0" w14:textId="77777777" w:rsidR="00DF35AF" w:rsidRPr="00DD411F" w:rsidRDefault="00DF35AF" w:rsidP="001B5455">
            <w:pPr>
              <w:jc w:val="center"/>
              <w:rPr>
                <w:rFonts w:ascii="Times New Roman" w:hAnsi="Times New Roman" w:cs="Times New Roman"/>
                <w:sz w:val="20"/>
                <w:szCs w:val="20"/>
              </w:rPr>
            </w:pPr>
          </w:p>
        </w:tc>
        <w:tc>
          <w:tcPr>
            <w:tcW w:w="425" w:type="dxa"/>
            <w:shd w:val="clear" w:color="auto" w:fill="CBD3DE" w:themeFill="text2" w:themeFillTint="40"/>
          </w:tcPr>
          <w:p w14:paraId="035D24A3" w14:textId="77777777" w:rsidR="00DF35AF" w:rsidRPr="00DD411F" w:rsidRDefault="00DF35AF" w:rsidP="001B5455">
            <w:pPr>
              <w:jc w:val="center"/>
              <w:rPr>
                <w:rFonts w:ascii="Times New Roman" w:hAnsi="Times New Roman" w:cs="Times New Roman"/>
                <w:sz w:val="20"/>
                <w:szCs w:val="20"/>
              </w:rPr>
            </w:pPr>
            <w:r w:rsidRPr="00DD411F">
              <w:rPr>
                <w:rFonts w:ascii="Times New Roman" w:hAnsi="Times New Roman" w:cs="Times New Roman"/>
                <w:sz w:val="20"/>
                <w:szCs w:val="20"/>
              </w:rPr>
              <w:t>4</w:t>
            </w:r>
          </w:p>
        </w:tc>
        <w:tc>
          <w:tcPr>
            <w:tcW w:w="425" w:type="dxa"/>
            <w:shd w:val="clear" w:color="auto" w:fill="CBD3DE" w:themeFill="text2" w:themeFillTint="40"/>
          </w:tcPr>
          <w:p w14:paraId="27532D0D" w14:textId="77777777" w:rsidR="00DF35AF" w:rsidRPr="00DD411F" w:rsidRDefault="00DF35AF" w:rsidP="001B5455">
            <w:pPr>
              <w:jc w:val="center"/>
              <w:rPr>
                <w:rFonts w:ascii="Times New Roman" w:hAnsi="Times New Roman" w:cs="Times New Roman"/>
                <w:sz w:val="20"/>
                <w:szCs w:val="20"/>
              </w:rPr>
            </w:pPr>
            <w:r w:rsidRPr="00DD411F">
              <w:rPr>
                <w:rFonts w:ascii="Times New Roman" w:hAnsi="Times New Roman" w:cs="Times New Roman"/>
                <w:sz w:val="20"/>
                <w:szCs w:val="20"/>
              </w:rPr>
              <w:t>3</w:t>
            </w:r>
          </w:p>
        </w:tc>
        <w:tc>
          <w:tcPr>
            <w:tcW w:w="464" w:type="dxa"/>
            <w:shd w:val="clear" w:color="auto" w:fill="CBD3DE" w:themeFill="text2" w:themeFillTint="40"/>
          </w:tcPr>
          <w:p w14:paraId="3CF4092A" w14:textId="77777777" w:rsidR="00DF35AF" w:rsidRPr="00DD411F" w:rsidRDefault="00DF35AF" w:rsidP="001B5455">
            <w:pPr>
              <w:jc w:val="center"/>
              <w:rPr>
                <w:rFonts w:ascii="Times New Roman" w:hAnsi="Times New Roman" w:cs="Times New Roman"/>
                <w:sz w:val="20"/>
                <w:szCs w:val="20"/>
              </w:rPr>
            </w:pPr>
            <w:r w:rsidRPr="00DD411F">
              <w:rPr>
                <w:rFonts w:ascii="Times New Roman" w:hAnsi="Times New Roman" w:cs="Times New Roman"/>
                <w:sz w:val="20"/>
                <w:szCs w:val="20"/>
              </w:rPr>
              <w:t>2</w:t>
            </w:r>
          </w:p>
        </w:tc>
        <w:tc>
          <w:tcPr>
            <w:tcW w:w="387" w:type="dxa"/>
            <w:shd w:val="clear" w:color="auto" w:fill="CBD3DE" w:themeFill="text2" w:themeFillTint="40"/>
          </w:tcPr>
          <w:p w14:paraId="791067FF" w14:textId="77777777" w:rsidR="00DF35AF" w:rsidRPr="00DD411F" w:rsidRDefault="00DF35AF" w:rsidP="001B5455">
            <w:pPr>
              <w:jc w:val="center"/>
              <w:rPr>
                <w:rFonts w:ascii="Times New Roman" w:hAnsi="Times New Roman" w:cs="Times New Roman"/>
                <w:sz w:val="20"/>
                <w:szCs w:val="20"/>
              </w:rPr>
            </w:pPr>
            <w:r w:rsidRPr="00DD411F">
              <w:rPr>
                <w:rFonts w:ascii="Times New Roman" w:hAnsi="Times New Roman" w:cs="Times New Roman"/>
                <w:sz w:val="20"/>
                <w:szCs w:val="20"/>
              </w:rPr>
              <w:t>1</w:t>
            </w:r>
          </w:p>
        </w:tc>
        <w:tc>
          <w:tcPr>
            <w:tcW w:w="425" w:type="dxa"/>
            <w:shd w:val="clear" w:color="auto" w:fill="CBD3DE" w:themeFill="text2" w:themeFillTint="40"/>
          </w:tcPr>
          <w:p w14:paraId="05729661" w14:textId="77777777" w:rsidR="00DF35AF" w:rsidRPr="00DD411F" w:rsidRDefault="00DF35AF" w:rsidP="001B5455">
            <w:pPr>
              <w:jc w:val="center"/>
              <w:rPr>
                <w:rFonts w:ascii="Times New Roman" w:hAnsi="Times New Roman" w:cs="Times New Roman"/>
                <w:sz w:val="20"/>
                <w:szCs w:val="20"/>
              </w:rPr>
            </w:pPr>
            <w:r w:rsidRPr="00DD411F">
              <w:rPr>
                <w:rFonts w:ascii="Times New Roman" w:hAnsi="Times New Roman" w:cs="Times New Roman"/>
                <w:sz w:val="20"/>
                <w:szCs w:val="20"/>
              </w:rPr>
              <w:t>4</w:t>
            </w:r>
          </w:p>
        </w:tc>
        <w:tc>
          <w:tcPr>
            <w:tcW w:w="425" w:type="dxa"/>
            <w:shd w:val="clear" w:color="auto" w:fill="CBD3DE" w:themeFill="text2" w:themeFillTint="40"/>
          </w:tcPr>
          <w:p w14:paraId="17FFBAB7" w14:textId="77777777" w:rsidR="00DF35AF" w:rsidRPr="00DD411F" w:rsidRDefault="00DF35AF" w:rsidP="001B5455">
            <w:pPr>
              <w:jc w:val="center"/>
              <w:rPr>
                <w:rFonts w:ascii="Times New Roman" w:hAnsi="Times New Roman" w:cs="Times New Roman"/>
                <w:sz w:val="20"/>
                <w:szCs w:val="20"/>
              </w:rPr>
            </w:pPr>
            <w:r w:rsidRPr="00DD411F">
              <w:rPr>
                <w:rFonts w:ascii="Times New Roman" w:hAnsi="Times New Roman" w:cs="Times New Roman"/>
                <w:sz w:val="20"/>
                <w:szCs w:val="20"/>
              </w:rPr>
              <w:t>3</w:t>
            </w:r>
          </w:p>
        </w:tc>
        <w:tc>
          <w:tcPr>
            <w:tcW w:w="426" w:type="dxa"/>
            <w:shd w:val="clear" w:color="auto" w:fill="CBD3DE" w:themeFill="text2" w:themeFillTint="40"/>
          </w:tcPr>
          <w:p w14:paraId="48AAD027" w14:textId="77777777" w:rsidR="00DF35AF" w:rsidRPr="00DD411F" w:rsidRDefault="00DF35AF" w:rsidP="001B5455">
            <w:pPr>
              <w:jc w:val="center"/>
              <w:rPr>
                <w:rFonts w:ascii="Times New Roman" w:hAnsi="Times New Roman" w:cs="Times New Roman"/>
                <w:sz w:val="20"/>
                <w:szCs w:val="20"/>
              </w:rPr>
            </w:pPr>
            <w:r w:rsidRPr="00DD411F">
              <w:rPr>
                <w:rFonts w:ascii="Times New Roman" w:hAnsi="Times New Roman" w:cs="Times New Roman"/>
                <w:sz w:val="20"/>
                <w:szCs w:val="20"/>
              </w:rPr>
              <w:t>2</w:t>
            </w:r>
          </w:p>
        </w:tc>
        <w:tc>
          <w:tcPr>
            <w:tcW w:w="425" w:type="dxa"/>
            <w:shd w:val="clear" w:color="auto" w:fill="CBD3DE" w:themeFill="text2" w:themeFillTint="40"/>
          </w:tcPr>
          <w:p w14:paraId="5C00418E" w14:textId="77777777" w:rsidR="00DF35AF" w:rsidRPr="00DD411F" w:rsidRDefault="00DF35AF" w:rsidP="001B5455">
            <w:pPr>
              <w:jc w:val="center"/>
              <w:rPr>
                <w:rFonts w:ascii="Times New Roman" w:hAnsi="Times New Roman" w:cs="Times New Roman"/>
                <w:sz w:val="20"/>
                <w:szCs w:val="20"/>
              </w:rPr>
            </w:pPr>
            <w:r w:rsidRPr="00DD411F">
              <w:rPr>
                <w:rFonts w:ascii="Times New Roman" w:hAnsi="Times New Roman" w:cs="Times New Roman"/>
                <w:sz w:val="20"/>
                <w:szCs w:val="20"/>
              </w:rPr>
              <w:t>1</w:t>
            </w:r>
          </w:p>
        </w:tc>
        <w:tc>
          <w:tcPr>
            <w:tcW w:w="425" w:type="dxa"/>
            <w:shd w:val="clear" w:color="auto" w:fill="CBD3DE" w:themeFill="text2" w:themeFillTint="40"/>
          </w:tcPr>
          <w:p w14:paraId="10DFD92D" w14:textId="77777777" w:rsidR="00DF35AF" w:rsidRPr="00DD411F" w:rsidRDefault="00DF35AF" w:rsidP="001B5455">
            <w:pPr>
              <w:jc w:val="center"/>
              <w:rPr>
                <w:rFonts w:ascii="Times New Roman" w:hAnsi="Times New Roman" w:cs="Times New Roman"/>
                <w:sz w:val="20"/>
                <w:szCs w:val="20"/>
              </w:rPr>
            </w:pPr>
            <w:r w:rsidRPr="00DD411F">
              <w:rPr>
                <w:rFonts w:ascii="Times New Roman" w:hAnsi="Times New Roman" w:cs="Times New Roman"/>
                <w:sz w:val="20"/>
                <w:szCs w:val="20"/>
              </w:rPr>
              <w:t>4</w:t>
            </w:r>
          </w:p>
        </w:tc>
        <w:tc>
          <w:tcPr>
            <w:tcW w:w="425" w:type="dxa"/>
            <w:shd w:val="clear" w:color="auto" w:fill="CBD3DE" w:themeFill="text2" w:themeFillTint="40"/>
          </w:tcPr>
          <w:p w14:paraId="769B5F19" w14:textId="77777777" w:rsidR="00DF35AF" w:rsidRPr="00DD411F" w:rsidRDefault="00DF35AF" w:rsidP="001B5455">
            <w:pPr>
              <w:jc w:val="center"/>
              <w:rPr>
                <w:rFonts w:ascii="Times New Roman" w:hAnsi="Times New Roman" w:cs="Times New Roman"/>
                <w:sz w:val="20"/>
                <w:szCs w:val="20"/>
              </w:rPr>
            </w:pPr>
            <w:r w:rsidRPr="00DD411F">
              <w:rPr>
                <w:rFonts w:ascii="Times New Roman" w:hAnsi="Times New Roman" w:cs="Times New Roman"/>
                <w:sz w:val="20"/>
                <w:szCs w:val="20"/>
              </w:rPr>
              <w:t>3</w:t>
            </w:r>
          </w:p>
        </w:tc>
        <w:tc>
          <w:tcPr>
            <w:tcW w:w="426" w:type="dxa"/>
            <w:shd w:val="clear" w:color="auto" w:fill="CBD3DE" w:themeFill="text2" w:themeFillTint="40"/>
          </w:tcPr>
          <w:p w14:paraId="419C346C" w14:textId="77777777" w:rsidR="00DF35AF" w:rsidRPr="00DD411F" w:rsidRDefault="00DF35AF" w:rsidP="001B5455">
            <w:pPr>
              <w:jc w:val="center"/>
              <w:rPr>
                <w:rFonts w:ascii="Times New Roman" w:hAnsi="Times New Roman" w:cs="Times New Roman"/>
                <w:sz w:val="20"/>
                <w:szCs w:val="20"/>
              </w:rPr>
            </w:pPr>
            <w:r w:rsidRPr="00DD411F">
              <w:rPr>
                <w:rFonts w:ascii="Times New Roman" w:hAnsi="Times New Roman" w:cs="Times New Roman"/>
                <w:sz w:val="20"/>
                <w:szCs w:val="20"/>
              </w:rPr>
              <w:t>2</w:t>
            </w:r>
          </w:p>
        </w:tc>
        <w:tc>
          <w:tcPr>
            <w:tcW w:w="425" w:type="dxa"/>
            <w:shd w:val="clear" w:color="auto" w:fill="CBD3DE" w:themeFill="text2" w:themeFillTint="40"/>
          </w:tcPr>
          <w:p w14:paraId="2093F445" w14:textId="77777777" w:rsidR="00DF35AF" w:rsidRPr="00DD411F" w:rsidRDefault="00DF35AF" w:rsidP="001B5455">
            <w:pPr>
              <w:jc w:val="center"/>
              <w:rPr>
                <w:rFonts w:ascii="Times New Roman" w:hAnsi="Times New Roman" w:cs="Times New Roman"/>
                <w:sz w:val="20"/>
                <w:szCs w:val="20"/>
              </w:rPr>
            </w:pPr>
            <w:r w:rsidRPr="00DD411F">
              <w:rPr>
                <w:rFonts w:ascii="Times New Roman" w:hAnsi="Times New Roman" w:cs="Times New Roman"/>
                <w:sz w:val="20"/>
                <w:szCs w:val="20"/>
              </w:rPr>
              <w:t>1</w:t>
            </w:r>
          </w:p>
        </w:tc>
        <w:tc>
          <w:tcPr>
            <w:tcW w:w="1417" w:type="dxa"/>
            <w:vMerge/>
          </w:tcPr>
          <w:p w14:paraId="670EB728" w14:textId="77777777" w:rsidR="00DF35AF" w:rsidRPr="00DD411F" w:rsidRDefault="00DF35AF" w:rsidP="001B5455">
            <w:pPr>
              <w:jc w:val="center"/>
              <w:rPr>
                <w:rFonts w:ascii="Times New Roman" w:hAnsi="Times New Roman" w:cs="Times New Roman"/>
                <w:sz w:val="20"/>
                <w:szCs w:val="20"/>
              </w:rPr>
            </w:pPr>
          </w:p>
        </w:tc>
        <w:tc>
          <w:tcPr>
            <w:tcW w:w="993" w:type="dxa"/>
            <w:vMerge/>
          </w:tcPr>
          <w:p w14:paraId="3A956D4C" w14:textId="77777777" w:rsidR="00DF35AF" w:rsidRPr="00DD411F" w:rsidRDefault="00DF35AF" w:rsidP="001B5455">
            <w:pPr>
              <w:jc w:val="center"/>
              <w:rPr>
                <w:rFonts w:ascii="Times New Roman" w:hAnsi="Times New Roman" w:cs="Times New Roman"/>
                <w:sz w:val="20"/>
                <w:szCs w:val="20"/>
              </w:rPr>
            </w:pPr>
          </w:p>
        </w:tc>
      </w:tr>
      <w:tr w:rsidR="00DF35AF" w14:paraId="512343FF" w14:textId="77777777" w:rsidTr="001B5455">
        <w:tc>
          <w:tcPr>
            <w:tcW w:w="576" w:type="dxa"/>
          </w:tcPr>
          <w:p w14:paraId="2DAC43A2" w14:textId="77777777" w:rsidR="00DF35AF" w:rsidRPr="00DD411F" w:rsidRDefault="00DF35AF" w:rsidP="001B5455">
            <w:pPr>
              <w:jc w:val="center"/>
              <w:rPr>
                <w:rFonts w:ascii="Times New Roman" w:hAnsi="Times New Roman" w:cs="Times New Roman"/>
                <w:sz w:val="20"/>
                <w:szCs w:val="20"/>
              </w:rPr>
            </w:pPr>
            <w:r w:rsidRPr="00DD411F">
              <w:rPr>
                <w:rFonts w:ascii="Times New Roman" w:hAnsi="Times New Roman" w:cs="Times New Roman"/>
                <w:sz w:val="20"/>
                <w:szCs w:val="20"/>
              </w:rPr>
              <w:t>1.</w:t>
            </w:r>
          </w:p>
        </w:tc>
        <w:tc>
          <w:tcPr>
            <w:tcW w:w="1404" w:type="dxa"/>
          </w:tcPr>
          <w:p w14:paraId="44AB7A9D" w14:textId="77777777" w:rsidR="00DF35AF" w:rsidRPr="00DD411F" w:rsidRDefault="00DF35AF" w:rsidP="001B5455">
            <w:pPr>
              <w:jc w:val="center"/>
              <w:rPr>
                <w:rFonts w:ascii="Times New Roman" w:hAnsi="Times New Roman" w:cs="Times New Roman"/>
                <w:sz w:val="20"/>
                <w:szCs w:val="20"/>
              </w:rPr>
            </w:pPr>
            <w:r w:rsidRPr="00DD411F">
              <w:rPr>
                <w:rFonts w:ascii="Times New Roman" w:hAnsi="Times New Roman" w:cs="Times New Roman"/>
                <w:sz w:val="20"/>
                <w:szCs w:val="20"/>
              </w:rPr>
              <w:t>AS</w:t>
            </w:r>
          </w:p>
        </w:tc>
        <w:tc>
          <w:tcPr>
            <w:tcW w:w="425" w:type="dxa"/>
          </w:tcPr>
          <w:p w14:paraId="018BADEF" w14:textId="77777777" w:rsidR="00DF35AF" w:rsidRPr="00DD411F" w:rsidRDefault="00DF35AF" w:rsidP="001B5455">
            <w:pPr>
              <w:tabs>
                <w:tab w:val="left" w:pos="178"/>
              </w:tabs>
              <w:jc w:val="center"/>
              <w:rPr>
                <w:rFonts w:ascii="Times New Roman" w:hAnsi="Times New Roman" w:cs="Times New Roman"/>
                <w:sz w:val="20"/>
                <w:szCs w:val="20"/>
              </w:rPr>
            </w:pPr>
            <w:r w:rsidRPr="00DD411F">
              <w:rPr>
                <w:rFonts w:ascii="Times New Roman" w:hAnsi="Times New Roman" w:cs="Times New Roman"/>
                <w:sz w:val="20"/>
                <w:szCs w:val="20"/>
              </w:rPr>
              <w:t>4</w:t>
            </w:r>
          </w:p>
        </w:tc>
        <w:tc>
          <w:tcPr>
            <w:tcW w:w="425" w:type="dxa"/>
          </w:tcPr>
          <w:p w14:paraId="669C5595" w14:textId="77777777" w:rsidR="00DF35AF" w:rsidRPr="00DD411F" w:rsidRDefault="00DF35AF" w:rsidP="001B5455">
            <w:pPr>
              <w:jc w:val="center"/>
              <w:rPr>
                <w:rFonts w:ascii="Times New Roman" w:hAnsi="Times New Roman" w:cs="Times New Roman"/>
                <w:sz w:val="20"/>
                <w:szCs w:val="20"/>
              </w:rPr>
            </w:pPr>
          </w:p>
        </w:tc>
        <w:tc>
          <w:tcPr>
            <w:tcW w:w="464" w:type="dxa"/>
          </w:tcPr>
          <w:p w14:paraId="168C11F8" w14:textId="77777777" w:rsidR="00DF35AF" w:rsidRPr="00DD411F" w:rsidRDefault="00DF35AF" w:rsidP="001B5455">
            <w:pPr>
              <w:jc w:val="center"/>
              <w:rPr>
                <w:rFonts w:ascii="Times New Roman" w:hAnsi="Times New Roman" w:cs="Times New Roman"/>
                <w:sz w:val="20"/>
                <w:szCs w:val="20"/>
              </w:rPr>
            </w:pPr>
          </w:p>
        </w:tc>
        <w:tc>
          <w:tcPr>
            <w:tcW w:w="387" w:type="dxa"/>
          </w:tcPr>
          <w:p w14:paraId="169A180F" w14:textId="77777777" w:rsidR="00DF35AF" w:rsidRPr="00DD411F" w:rsidRDefault="00DF35AF" w:rsidP="001B5455">
            <w:pPr>
              <w:jc w:val="center"/>
              <w:rPr>
                <w:rFonts w:ascii="Times New Roman" w:hAnsi="Times New Roman" w:cs="Times New Roman"/>
                <w:sz w:val="20"/>
                <w:szCs w:val="20"/>
              </w:rPr>
            </w:pPr>
          </w:p>
        </w:tc>
        <w:tc>
          <w:tcPr>
            <w:tcW w:w="425" w:type="dxa"/>
          </w:tcPr>
          <w:p w14:paraId="3099BD6F" w14:textId="77777777" w:rsidR="00DF35AF" w:rsidRPr="00DD411F" w:rsidRDefault="00DF35AF" w:rsidP="001B5455">
            <w:pPr>
              <w:jc w:val="center"/>
              <w:rPr>
                <w:rFonts w:ascii="Times New Roman" w:hAnsi="Times New Roman" w:cs="Times New Roman"/>
                <w:sz w:val="20"/>
                <w:szCs w:val="20"/>
              </w:rPr>
            </w:pPr>
          </w:p>
        </w:tc>
        <w:tc>
          <w:tcPr>
            <w:tcW w:w="425" w:type="dxa"/>
          </w:tcPr>
          <w:p w14:paraId="150517D4" w14:textId="77777777" w:rsidR="00DF35AF" w:rsidRPr="00DD411F" w:rsidRDefault="00DF35AF" w:rsidP="001B5455">
            <w:pPr>
              <w:jc w:val="center"/>
              <w:rPr>
                <w:rFonts w:ascii="Times New Roman" w:hAnsi="Times New Roman" w:cs="Times New Roman"/>
                <w:sz w:val="20"/>
                <w:szCs w:val="20"/>
              </w:rPr>
            </w:pPr>
            <w:r w:rsidRPr="00DD411F">
              <w:rPr>
                <w:rFonts w:ascii="Times New Roman" w:hAnsi="Times New Roman" w:cs="Times New Roman"/>
                <w:sz w:val="20"/>
                <w:szCs w:val="20"/>
              </w:rPr>
              <w:t>3</w:t>
            </w:r>
          </w:p>
        </w:tc>
        <w:tc>
          <w:tcPr>
            <w:tcW w:w="426" w:type="dxa"/>
          </w:tcPr>
          <w:p w14:paraId="7F6FE4F2" w14:textId="77777777" w:rsidR="00DF35AF" w:rsidRPr="00DD411F" w:rsidRDefault="00DF35AF" w:rsidP="001B5455">
            <w:pPr>
              <w:jc w:val="center"/>
              <w:rPr>
                <w:rFonts w:ascii="Times New Roman" w:hAnsi="Times New Roman" w:cs="Times New Roman"/>
                <w:sz w:val="20"/>
                <w:szCs w:val="20"/>
              </w:rPr>
            </w:pPr>
          </w:p>
        </w:tc>
        <w:tc>
          <w:tcPr>
            <w:tcW w:w="425" w:type="dxa"/>
          </w:tcPr>
          <w:p w14:paraId="02AF1C51" w14:textId="77777777" w:rsidR="00DF35AF" w:rsidRPr="00DD411F" w:rsidRDefault="00DF35AF" w:rsidP="001B5455">
            <w:pPr>
              <w:jc w:val="center"/>
              <w:rPr>
                <w:rFonts w:ascii="Times New Roman" w:hAnsi="Times New Roman" w:cs="Times New Roman"/>
                <w:sz w:val="20"/>
                <w:szCs w:val="20"/>
              </w:rPr>
            </w:pPr>
          </w:p>
        </w:tc>
        <w:tc>
          <w:tcPr>
            <w:tcW w:w="425" w:type="dxa"/>
          </w:tcPr>
          <w:p w14:paraId="12DE0168" w14:textId="77777777" w:rsidR="00DF35AF" w:rsidRPr="00DD411F" w:rsidRDefault="00DF35AF" w:rsidP="001B5455">
            <w:pPr>
              <w:jc w:val="center"/>
              <w:rPr>
                <w:rFonts w:ascii="Times New Roman" w:hAnsi="Times New Roman" w:cs="Times New Roman"/>
                <w:sz w:val="20"/>
                <w:szCs w:val="20"/>
              </w:rPr>
            </w:pPr>
          </w:p>
        </w:tc>
        <w:tc>
          <w:tcPr>
            <w:tcW w:w="425" w:type="dxa"/>
          </w:tcPr>
          <w:p w14:paraId="69E8AC2D" w14:textId="77777777" w:rsidR="00DF35AF" w:rsidRPr="00DD411F" w:rsidRDefault="00DF35AF" w:rsidP="001B5455">
            <w:pPr>
              <w:jc w:val="center"/>
              <w:rPr>
                <w:rFonts w:ascii="Times New Roman" w:hAnsi="Times New Roman" w:cs="Times New Roman"/>
                <w:sz w:val="20"/>
                <w:szCs w:val="20"/>
              </w:rPr>
            </w:pPr>
          </w:p>
        </w:tc>
        <w:tc>
          <w:tcPr>
            <w:tcW w:w="426" w:type="dxa"/>
          </w:tcPr>
          <w:p w14:paraId="1E223070" w14:textId="77777777" w:rsidR="00DF35AF" w:rsidRPr="00DD411F" w:rsidRDefault="00DF35AF" w:rsidP="001B5455">
            <w:pPr>
              <w:jc w:val="center"/>
              <w:rPr>
                <w:rFonts w:ascii="Times New Roman" w:hAnsi="Times New Roman" w:cs="Times New Roman"/>
                <w:sz w:val="20"/>
                <w:szCs w:val="20"/>
              </w:rPr>
            </w:pPr>
            <w:r w:rsidRPr="00DD411F">
              <w:rPr>
                <w:rFonts w:ascii="Times New Roman" w:hAnsi="Times New Roman" w:cs="Times New Roman"/>
                <w:sz w:val="20"/>
                <w:szCs w:val="20"/>
              </w:rPr>
              <w:t>2</w:t>
            </w:r>
          </w:p>
        </w:tc>
        <w:tc>
          <w:tcPr>
            <w:tcW w:w="425" w:type="dxa"/>
          </w:tcPr>
          <w:p w14:paraId="20A8F65B" w14:textId="77777777" w:rsidR="00DF35AF" w:rsidRPr="00DD411F" w:rsidRDefault="00DF35AF" w:rsidP="001B5455">
            <w:pPr>
              <w:jc w:val="center"/>
              <w:rPr>
                <w:rFonts w:ascii="Times New Roman" w:hAnsi="Times New Roman" w:cs="Times New Roman"/>
                <w:sz w:val="20"/>
                <w:szCs w:val="20"/>
              </w:rPr>
            </w:pPr>
          </w:p>
        </w:tc>
        <w:tc>
          <w:tcPr>
            <w:tcW w:w="1417" w:type="dxa"/>
          </w:tcPr>
          <w:p w14:paraId="0CFFC758" w14:textId="77777777" w:rsidR="00DF35AF" w:rsidRPr="00DD411F" w:rsidRDefault="00DF35AF" w:rsidP="001B5455">
            <w:pPr>
              <w:jc w:val="center"/>
              <w:rPr>
                <w:rFonts w:ascii="Times New Roman" w:hAnsi="Times New Roman" w:cs="Times New Roman"/>
                <w:sz w:val="20"/>
                <w:szCs w:val="20"/>
              </w:rPr>
            </w:pPr>
            <w:r w:rsidRPr="00DD411F">
              <w:rPr>
                <w:rFonts w:ascii="Times New Roman" w:hAnsi="Times New Roman" w:cs="Times New Roman"/>
                <w:sz w:val="20"/>
                <w:szCs w:val="20"/>
              </w:rPr>
              <w:t>9</w:t>
            </w:r>
          </w:p>
        </w:tc>
        <w:tc>
          <w:tcPr>
            <w:tcW w:w="993" w:type="dxa"/>
          </w:tcPr>
          <w:p w14:paraId="4B8F3CFB" w14:textId="77777777" w:rsidR="00DF35AF" w:rsidRPr="00DD411F" w:rsidRDefault="00DF35AF" w:rsidP="001B5455">
            <w:pPr>
              <w:jc w:val="center"/>
              <w:rPr>
                <w:rFonts w:ascii="Times New Roman" w:hAnsi="Times New Roman" w:cs="Times New Roman"/>
                <w:sz w:val="20"/>
                <w:szCs w:val="20"/>
              </w:rPr>
            </w:pPr>
            <w:r w:rsidRPr="00DD411F">
              <w:rPr>
                <w:rFonts w:ascii="Times New Roman" w:hAnsi="Times New Roman" w:cs="Times New Roman"/>
                <w:sz w:val="20"/>
                <w:szCs w:val="20"/>
              </w:rPr>
              <w:t>75%</w:t>
            </w:r>
          </w:p>
        </w:tc>
      </w:tr>
      <w:tr w:rsidR="00DF35AF" w14:paraId="07195695" w14:textId="77777777" w:rsidTr="001B5455">
        <w:tc>
          <w:tcPr>
            <w:tcW w:w="576" w:type="dxa"/>
            <w:shd w:val="clear" w:color="auto" w:fill="D9D9D9" w:themeFill="background1" w:themeFillShade="D9"/>
          </w:tcPr>
          <w:p w14:paraId="50F46D2B"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2.</w:t>
            </w:r>
          </w:p>
        </w:tc>
        <w:tc>
          <w:tcPr>
            <w:tcW w:w="1404" w:type="dxa"/>
            <w:shd w:val="clear" w:color="auto" w:fill="D9D9D9" w:themeFill="background1" w:themeFillShade="D9"/>
          </w:tcPr>
          <w:p w14:paraId="4C0CFB2A"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NM</w:t>
            </w:r>
          </w:p>
        </w:tc>
        <w:tc>
          <w:tcPr>
            <w:tcW w:w="425" w:type="dxa"/>
            <w:shd w:val="clear" w:color="auto" w:fill="D9D9D9" w:themeFill="background1" w:themeFillShade="D9"/>
          </w:tcPr>
          <w:p w14:paraId="290C4D5B" w14:textId="77777777" w:rsidR="00DF35AF" w:rsidRDefault="00DF35AF" w:rsidP="001B5455">
            <w:pPr>
              <w:jc w:val="center"/>
              <w:rPr>
                <w:rFonts w:ascii="Times New Roman" w:hAnsi="Times New Roman" w:cs="Times New Roman"/>
                <w:sz w:val="20"/>
                <w:szCs w:val="20"/>
              </w:rPr>
            </w:pPr>
          </w:p>
        </w:tc>
        <w:tc>
          <w:tcPr>
            <w:tcW w:w="425" w:type="dxa"/>
            <w:shd w:val="clear" w:color="auto" w:fill="D9D9D9" w:themeFill="background1" w:themeFillShade="D9"/>
          </w:tcPr>
          <w:p w14:paraId="58006064" w14:textId="77777777" w:rsidR="00DF35AF" w:rsidRDefault="00DF35AF" w:rsidP="001B5455">
            <w:pPr>
              <w:ind w:left="-253"/>
              <w:jc w:val="center"/>
              <w:rPr>
                <w:rFonts w:ascii="Times New Roman" w:hAnsi="Times New Roman" w:cs="Times New Roman"/>
                <w:sz w:val="20"/>
                <w:szCs w:val="20"/>
              </w:rPr>
            </w:pPr>
          </w:p>
        </w:tc>
        <w:tc>
          <w:tcPr>
            <w:tcW w:w="464" w:type="dxa"/>
            <w:shd w:val="clear" w:color="auto" w:fill="D9D9D9" w:themeFill="background1" w:themeFillShade="D9"/>
          </w:tcPr>
          <w:p w14:paraId="217ECF58"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2</w:t>
            </w:r>
          </w:p>
        </w:tc>
        <w:tc>
          <w:tcPr>
            <w:tcW w:w="387" w:type="dxa"/>
            <w:shd w:val="clear" w:color="auto" w:fill="D9D9D9" w:themeFill="background1" w:themeFillShade="D9"/>
          </w:tcPr>
          <w:p w14:paraId="18E535D8" w14:textId="77777777" w:rsidR="00DF35AF" w:rsidRDefault="00DF35AF" w:rsidP="001B5455">
            <w:pPr>
              <w:jc w:val="center"/>
              <w:rPr>
                <w:rFonts w:ascii="Times New Roman" w:hAnsi="Times New Roman" w:cs="Times New Roman"/>
                <w:sz w:val="20"/>
                <w:szCs w:val="20"/>
              </w:rPr>
            </w:pPr>
          </w:p>
        </w:tc>
        <w:tc>
          <w:tcPr>
            <w:tcW w:w="425" w:type="dxa"/>
            <w:shd w:val="clear" w:color="auto" w:fill="D9D9D9" w:themeFill="background1" w:themeFillShade="D9"/>
          </w:tcPr>
          <w:p w14:paraId="2C4F4EE6" w14:textId="77777777" w:rsidR="00DF35AF" w:rsidRDefault="00DF35AF" w:rsidP="001B5455">
            <w:pPr>
              <w:jc w:val="center"/>
              <w:rPr>
                <w:rFonts w:ascii="Times New Roman" w:hAnsi="Times New Roman" w:cs="Times New Roman"/>
                <w:sz w:val="20"/>
                <w:szCs w:val="20"/>
              </w:rPr>
            </w:pPr>
          </w:p>
        </w:tc>
        <w:tc>
          <w:tcPr>
            <w:tcW w:w="425" w:type="dxa"/>
            <w:shd w:val="clear" w:color="auto" w:fill="D9D9D9" w:themeFill="background1" w:themeFillShade="D9"/>
          </w:tcPr>
          <w:p w14:paraId="7992A691" w14:textId="77777777" w:rsidR="00DF35AF" w:rsidRDefault="00DF35AF" w:rsidP="001B5455">
            <w:pPr>
              <w:jc w:val="center"/>
              <w:rPr>
                <w:rFonts w:ascii="Times New Roman" w:hAnsi="Times New Roman" w:cs="Times New Roman"/>
                <w:sz w:val="20"/>
                <w:szCs w:val="20"/>
              </w:rPr>
            </w:pPr>
          </w:p>
        </w:tc>
        <w:tc>
          <w:tcPr>
            <w:tcW w:w="426" w:type="dxa"/>
            <w:shd w:val="clear" w:color="auto" w:fill="D9D9D9" w:themeFill="background1" w:themeFillShade="D9"/>
          </w:tcPr>
          <w:p w14:paraId="0A0D00CA" w14:textId="77777777" w:rsidR="00DF35AF" w:rsidRDefault="00DF35AF" w:rsidP="001B5455">
            <w:pPr>
              <w:jc w:val="center"/>
              <w:rPr>
                <w:rFonts w:ascii="Times New Roman" w:hAnsi="Times New Roman" w:cs="Times New Roman"/>
                <w:sz w:val="20"/>
                <w:szCs w:val="20"/>
              </w:rPr>
            </w:pPr>
          </w:p>
        </w:tc>
        <w:tc>
          <w:tcPr>
            <w:tcW w:w="425" w:type="dxa"/>
            <w:shd w:val="clear" w:color="auto" w:fill="D9D9D9" w:themeFill="background1" w:themeFillShade="D9"/>
          </w:tcPr>
          <w:p w14:paraId="2FE3FF74"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1</w:t>
            </w:r>
          </w:p>
        </w:tc>
        <w:tc>
          <w:tcPr>
            <w:tcW w:w="425" w:type="dxa"/>
            <w:shd w:val="clear" w:color="auto" w:fill="D9D9D9" w:themeFill="background1" w:themeFillShade="D9"/>
          </w:tcPr>
          <w:p w14:paraId="58CBD636" w14:textId="77777777" w:rsidR="00DF35AF" w:rsidRDefault="00DF35AF" w:rsidP="001B5455">
            <w:pPr>
              <w:jc w:val="center"/>
              <w:rPr>
                <w:rFonts w:ascii="Times New Roman" w:hAnsi="Times New Roman" w:cs="Times New Roman"/>
                <w:sz w:val="20"/>
                <w:szCs w:val="20"/>
              </w:rPr>
            </w:pPr>
          </w:p>
        </w:tc>
        <w:tc>
          <w:tcPr>
            <w:tcW w:w="425" w:type="dxa"/>
            <w:shd w:val="clear" w:color="auto" w:fill="D9D9D9" w:themeFill="background1" w:themeFillShade="D9"/>
          </w:tcPr>
          <w:p w14:paraId="1EE5C3FD" w14:textId="77777777" w:rsidR="00DF35AF" w:rsidRDefault="00DF35AF" w:rsidP="001B5455">
            <w:pPr>
              <w:jc w:val="center"/>
              <w:rPr>
                <w:rFonts w:ascii="Times New Roman" w:hAnsi="Times New Roman" w:cs="Times New Roman"/>
                <w:sz w:val="20"/>
                <w:szCs w:val="20"/>
              </w:rPr>
            </w:pPr>
          </w:p>
        </w:tc>
        <w:tc>
          <w:tcPr>
            <w:tcW w:w="426" w:type="dxa"/>
            <w:shd w:val="clear" w:color="auto" w:fill="D9D9D9" w:themeFill="background1" w:themeFillShade="D9"/>
          </w:tcPr>
          <w:p w14:paraId="6F9C89BD" w14:textId="77777777" w:rsidR="00DF35AF" w:rsidRDefault="00DF35AF" w:rsidP="001B5455">
            <w:pPr>
              <w:jc w:val="center"/>
              <w:rPr>
                <w:rFonts w:ascii="Times New Roman" w:hAnsi="Times New Roman" w:cs="Times New Roman"/>
                <w:sz w:val="20"/>
                <w:szCs w:val="20"/>
              </w:rPr>
            </w:pPr>
          </w:p>
        </w:tc>
        <w:tc>
          <w:tcPr>
            <w:tcW w:w="425" w:type="dxa"/>
            <w:shd w:val="clear" w:color="auto" w:fill="D9D9D9" w:themeFill="background1" w:themeFillShade="D9"/>
          </w:tcPr>
          <w:p w14:paraId="635D06C7"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1</w:t>
            </w:r>
          </w:p>
        </w:tc>
        <w:tc>
          <w:tcPr>
            <w:tcW w:w="1417" w:type="dxa"/>
            <w:shd w:val="clear" w:color="auto" w:fill="D9D9D9" w:themeFill="background1" w:themeFillShade="D9"/>
          </w:tcPr>
          <w:p w14:paraId="02D9E886"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4</w:t>
            </w:r>
          </w:p>
        </w:tc>
        <w:tc>
          <w:tcPr>
            <w:tcW w:w="993" w:type="dxa"/>
            <w:shd w:val="clear" w:color="auto" w:fill="D9D9D9" w:themeFill="background1" w:themeFillShade="D9"/>
          </w:tcPr>
          <w:p w14:paraId="7CBA0331"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33%</w:t>
            </w:r>
          </w:p>
        </w:tc>
      </w:tr>
      <w:tr w:rsidR="00DF35AF" w14:paraId="64F96F9C" w14:textId="77777777" w:rsidTr="001B5455">
        <w:tc>
          <w:tcPr>
            <w:tcW w:w="576" w:type="dxa"/>
          </w:tcPr>
          <w:p w14:paraId="721B4C32"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3.</w:t>
            </w:r>
          </w:p>
        </w:tc>
        <w:tc>
          <w:tcPr>
            <w:tcW w:w="1404" w:type="dxa"/>
          </w:tcPr>
          <w:p w14:paraId="1C47119A"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ARF</w:t>
            </w:r>
          </w:p>
        </w:tc>
        <w:tc>
          <w:tcPr>
            <w:tcW w:w="425" w:type="dxa"/>
          </w:tcPr>
          <w:p w14:paraId="6D7B0919"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4</w:t>
            </w:r>
          </w:p>
        </w:tc>
        <w:tc>
          <w:tcPr>
            <w:tcW w:w="425" w:type="dxa"/>
          </w:tcPr>
          <w:p w14:paraId="24190137" w14:textId="77777777" w:rsidR="00DF35AF" w:rsidRDefault="00DF35AF" w:rsidP="001B5455">
            <w:pPr>
              <w:jc w:val="center"/>
              <w:rPr>
                <w:rFonts w:ascii="Times New Roman" w:hAnsi="Times New Roman" w:cs="Times New Roman"/>
                <w:sz w:val="20"/>
                <w:szCs w:val="20"/>
              </w:rPr>
            </w:pPr>
          </w:p>
        </w:tc>
        <w:tc>
          <w:tcPr>
            <w:tcW w:w="464" w:type="dxa"/>
          </w:tcPr>
          <w:p w14:paraId="6E505BA4" w14:textId="77777777" w:rsidR="00DF35AF" w:rsidRDefault="00DF35AF" w:rsidP="001B5455">
            <w:pPr>
              <w:jc w:val="center"/>
              <w:rPr>
                <w:rFonts w:ascii="Times New Roman" w:hAnsi="Times New Roman" w:cs="Times New Roman"/>
                <w:sz w:val="20"/>
                <w:szCs w:val="20"/>
              </w:rPr>
            </w:pPr>
          </w:p>
        </w:tc>
        <w:tc>
          <w:tcPr>
            <w:tcW w:w="387" w:type="dxa"/>
          </w:tcPr>
          <w:p w14:paraId="1BD8996B" w14:textId="77777777" w:rsidR="00DF35AF" w:rsidRDefault="00DF35AF" w:rsidP="001B5455">
            <w:pPr>
              <w:jc w:val="center"/>
              <w:rPr>
                <w:rFonts w:ascii="Times New Roman" w:hAnsi="Times New Roman" w:cs="Times New Roman"/>
                <w:sz w:val="20"/>
                <w:szCs w:val="20"/>
              </w:rPr>
            </w:pPr>
          </w:p>
        </w:tc>
        <w:tc>
          <w:tcPr>
            <w:tcW w:w="425" w:type="dxa"/>
          </w:tcPr>
          <w:p w14:paraId="5F8254A4" w14:textId="77777777" w:rsidR="00DF35AF" w:rsidRDefault="00DF35AF" w:rsidP="001B5455">
            <w:pPr>
              <w:jc w:val="center"/>
              <w:rPr>
                <w:rFonts w:ascii="Times New Roman" w:hAnsi="Times New Roman" w:cs="Times New Roman"/>
                <w:sz w:val="20"/>
                <w:szCs w:val="20"/>
              </w:rPr>
            </w:pPr>
          </w:p>
        </w:tc>
        <w:tc>
          <w:tcPr>
            <w:tcW w:w="425" w:type="dxa"/>
          </w:tcPr>
          <w:p w14:paraId="25F60F51" w14:textId="77777777" w:rsidR="00DF35AF" w:rsidRDefault="00DF35AF" w:rsidP="001B5455">
            <w:pPr>
              <w:jc w:val="center"/>
              <w:rPr>
                <w:rFonts w:ascii="Times New Roman" w:hAnsi="Times New Roman" w:cs="Times New Roman"/>
                <w:sz w:val="20"/>
                <w:szCs w:val="20"/>
              </w:rPr>
            </w:pPr>
          </w:p>
        </w:tc>
        <w:tc>
          <w:tcPr>
            <w:tcW w:w="426" w:type="dxa"/>
          </w:tcPr>
          <w:p w14:paraId="6BB653F1"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2</w:t>
            </w:r>
          </w:p>
        </w:tc>
        <w:tc>
          <w:tcPr>
            <w:tcW w:w="425" w:type="dxa"/>
          </w:tcPr>
          <w:p w14:paraId="4CBF2342" w14:textId="77777777" w:rsidR="00DF35AF" w:rsidRDefault="00DF35AF" w:rsidP="001B5455">
            <w:pPr>
              <w:jc w:val="center"/>
              <w:rPr>
                <w:rFonts w:ascii="Times New Roman" w:hAnsi="Times New Roman" w:cs="Times New Roman"/>
                <w:sz w:val="20"/>
                <w:szCs w:val="20"/>
              </w:rPr>
            </w:pPr>
          </w:p>
        </w:tc>
        <w:tc>
          <w:tcPr>
            <w:tcW w:w="425" w:type="dxa"/>
          </w:tcPr>
          <w:p w14:paraId="5BB88B98" w14:textId="77777777" w:rsidR="00DF35AF" w:rsidRDefault="00DF35AF" w:rsidP="001B5455">
            <w:pPr>
              <w:jc w:val="center"/>
              <w:rPr>
                <w:rFonts w:ascii="Times New Roman" w:hAnsi="Times New Roman" w:cs="Times New Roman"/>
                <w:sz w:val="20"/>
                <w:szCs w:val="20"/>
              </w:rPr>
            </w:pPr>
          </w:p>
        </w:tc>
        <w:tc>
          <w:tcPr>
            <w:tcW w:w="425" w:type="dxa"/>
          </w:tcPr>
          <w:p w14:paraId="51D02048"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3</w:t>
            </w:r>
          </w:p>
        </w:tc>
        <w:tc>
          <w:tcPr>
            <w:tcW w:w="426" w:type="dxa"/>
          </w:tcPr>
          <w:p w14:paraId="387350BC" w14:textId="77777777" w:rsidR="00DF35AF" w:rsidRDefault="00DF35AF" w:rsidP="001B5455">
            <w:pPr>
              <w:jc w:val="center"/>
              <w:rPr>
                <w:rFonts w:ascii="Times New Roman" w:hAnsi="Times New Roman" w:cs="Times New Roman"/>
                <w:sz w:val="20"/>
                <w:szCs w:val="20"/>
              </w:rPr>
            </w:pPr>
          </w:p>
        </w:tc>
        <w:tc>
          <w:tcPr>
            <w:tcW w:w="425" w:type="dxa"/>
          </w:tcPr>
          <w:p w14:paraId="3AED0953" w14:textId="77777777" w:rsidR="00DF35AF" w:rsidRDefault="00DF35AF" w:rsidP="001B5455">
            <w:pPr>
              <w:jc w:val="center"/>
              <w:rPr>
                <w:rFonts w:ascii="Times New Roman" w:hAnsi="Times New Roman" w:cs="Times New Roman"/>
                <w:sz w:val="20"/>
                <w:szCs w:val="20"/>
              </w:rPr>
            </w:pPr>
          </w:p>
        </w:tc>
        <w:tc>
          <w:tcPr>
            <w:tcW w:w="1417" w:type="dxa"/>
          </w:tcPr>
          <w:p w14:paraId="328B8481"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9</w:t>
            </w:r>
          </w:p>
        </w:tc>
        <w:tc>
          <w:tcPr>
            <w:tcW w:w="993" w:type="dxa"/>
          </w:tcPr>
          <w:p w14:paraId="2D670A0D"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75%</w:t>
            </w:r>
          </w:p>
        </w:tc>
      </w:tr>
      <w:tr w:rsidR="00DF35AF" w14:paraId="7D2028CE" w14:textId="77777777" w:rsidTr="001B5455">
        <w:tc>
          <w:tcPr>
            <w:tcW w:w="576" w:type="dxa"/>
            <w:shd w:val="clear" w:color="auto" w:fill="D9D9D9" w:themeFill="background1" w:themeFillShade="D9"/>
          </w:tcPr>
          <w:p w14:paraId="503B9A2C"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4.</w:t>
            </w:r>
          </w:p>
        </w:tc>
        <w:tc>
          <w:tcPr>
            <w:tcW w:w="1404" w:type="dxa"/>
            <w:shd w:val="clear" w:color="auto" w:fill="D9D9D9" w:themeFill="background1" w:themeFillShade="D9"/>
          </w:tcPr>
          <w:p w14:paraId="19967669"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MNS</w:t>
            </w:r>
          </w:p>
        </w:tc>
        <w:tc>
          <w:tcPr>
            <w:tcW w:w="425" w:type="dxa"/>
            <w:shd w:val="clear" w:color="auto" w:fill="D9D9D9" w:themeFill="background1" w:themeFillShade="D9"/>
          </w:tcPr>
          <w:p w14:paraId="3C494740" w14:textId="77777777" w:rsidR="00DF35AF" w:rsidRDefault="00DF35AF" w:rsidP="001B5455">
            <w:pPr>
              <w:jc w:val="center"/>
              <w:rPr>
                <w:rFonts w:ascii="Times New Roman" w:hAnsi="Times New Roman" w:cs="Times New Roman"/>
                <w:sz w:val="20"/>
                <w:szCs w:val="20"/>
              </w:rPr>
            </w:pPr>
          </w:p>
        </w:tc>
        <w:tc>
          <w:tcPr>
            <w:tcW w:w="425" w:type="dxa"/>
            <w:shd w:val="clear" w:color="auto" w:fill="D9D9D9" w:themeFill="background1" w:themeFillShade="D9"/>
          </w:tcPr>
          <w:p w14:paraId="623F496D"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3</w:t>
            </w:r>
          </w:p>
        </w:tc>
        <w:tc>
          <w:tcPr>
            <w:tcW w:w="464" w:type="dxa"/>
            <w:shd w:val="clear" w:color="auto" w:fill="D9D9D9" w:themeFill="background1" w:themeFillShade="D9"/>
          </w:tcPr>
          <w:p w14:paraId="30F0B902" w14:textId="77777777" w:rsidR="00DF35AF" w:rsidRDefault="00DF35AF" w:rsidP="001B5455">
            <w:pPr>
              <w:jc w:val="center"/>
              <w:rPr>
                <w:rFonts w:ascii="Times New Roman" w:hAnsi="Times New Roman" w:cs="Times New Roman"/>
                <w:sz w:val="20"/>
                <w:szCs w:val="20"/>
              </w:rPr>
            </w:pPr>
          </w:p>
        </w:tc>
        <w:tc>
          <w:tcPr>
            <w:tcW w:w="387" w:type="dxa"/>
            <w:shd w:val="clear" w:color="auto" w:fill="D9D9D9" w:themeFill="background1" w:themeFillShade="D9"/>
          </w:tcPr>
          <w:p w14:paraId="1DF65679" w14:textId="77777777" w:rsidR="00DF35AF" w:rsidRDefault="00DF35AF" w:rsidP="001B5455">
            <w:pPr>
              <w:jc w:val="center"/>
              <w:rPr>
                <w:rFonts w:ascii="Times New Roman" w:hAnsi="Times New Roman" w:cs="Times New Roman"/>
                <w:sz w:val="20"/>
                <w:szCs w:val="20"/>
              </w:rPr>
            </w:pPr>
          </w:p>
        </w:tc>
        <w:tc>
          <w:tcPr>
            <w:tcW w:w="425" w:type="dxa"/>
            <w:shd w:val="clear" w:color="auto" w:fill="D9D9D9" w:themeFill="background1" w:themeFillShade="D9"/>
          </w:tcPr>
          <w:p w14:paraId="0E602425" w14:textId="77777777" w:rsidR="00DF35AF" w:rsidRDefault="00DF35AF" w:rsidP="001B5455">
            <w:pPr>
              <w:jc w:val="center"/>
              <w:rPr>
                <w:rFonts w:ascii="Times New Roman" w:hAnsi="Times New Roman" w:cs="Times New Roman"/>
                <w:sz w:val="20"/>
                <w:szCs w:val="20"/>
              </w:rPr>
            </w:pPr>
          </w:p>
        </w:tc>
        <w:tc>
          <w:tcPr>
            <w:tcW w:w="425" w:type="dxa"/>
            <w:shd w:val="clear" w:color="auto" w:fill="D9D9D9" w:themeFill="background1" w:themeFillShade="D9"/>
          </w:tcPr>
          <w:p w14:paraId="19575E29"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3</w:t>
            </w:r>
          </w:p>
        </w:tc>
        <w:tc>
          <w:tcPr>
            <w:tcW w:w="426" w:type="dxa"/>
            <w:shd w:val="clear" w:color="auto" w:fill="D9D9D9" w:themeFill="background1" w:themeFillShade="D9"/>
          </w:tcPr>
          <w:p w14:paraId="47C3FFA5" w14:textId="77777777" w:rsidR="00DF35AF" w:rsidRDefault="00DF35AF" w:rsidP="001B5455">
            <w:pPr>
              <w:jc w:val="center"/>
              <w:rPr>
                <w:rFonts w:ascii="Times New Roman" w:hAnsi="Times New Roman" w:cs="Times New Roman"/>
                <w:sz w:val="20"/>
                <w:szCs w:val="20"/>
              </w:rPr>
            </w:pPr>
          </w:p>
        </w:tc>
        <w:tc>
          <w:tcPr>
            <w:tcW w:w="425" w:type="dxa"/>
            <w:shd w:val="clear" w:color="auto" w:fill="D9D9D9" w:themeFill="background1" w:themeFillShade="D9"/>
          </w:tcPr>
          <w:p w14:paraId="453331FC"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1</w:t>
            </w:r>
          </w:p>
        </w:tc>
        <w:tc>
          <w:tcPr>
            <w:tcW w:w="425" w:type="dxa"/>
            <w:shd w:val="clear" w:color="auto" w:fill="D9D9D9" w:themeFill="background1" w:themeFillShade="D9"/>
          </w:tcPr>
          <w:p w14:paraId="5811709B" w14:textId="77777777" w:rsidR="00DF35AF" w:rsidRDefault="00DF35AF" w:rsidP="001B5455">
            <w:pPr>
              <w:jc w:val="center"/>
              <w:rPr>
                <w:rFonts w:ascii="Times New Roman" w:hAnsi="Times New Roman" w:cs="Times New Roman"/>
                <w:sz w:val="20"/>
                <w:szCs w:val="20"/>
              </w:rPr>
            </w:pPr>
          </w:p>
        </w:tc>
        <w:tc>
          <w:tcPr>
            <w:tcW w:w="425" w:type="dxa"/>
            <w:shd w:val="clear" w:color="auto" w:fill="D9D9D9" w:themeFill="background1" w:themeFillShade="D9"/>
          </w:tcPr>
          <w:p w14:paraId="3019BEE7" w14:textId="77777777" w:rsidR="00DF35AF" w:rsidRDefault="00DF35AF" w:rsidP="001B5455">
            <w:pPr>
              <w:jc w:val="center"/>
              <w:rPr>
                <w:rFonts w:ascii="Times New Roman" w:hAnsi="Times New Roman" w:cs="Times New Roman"/>
                <w:sz w:val="20"/>
                <w:szCs w:val="20"/>
              </w:rPr>
            </w:pPr>
          </w:p>
        </w:tc>
        <w:tc>
          <w:tcPr>
            <w:tcW w:w="426" w:type="dxa"/>
            <w:shd w:val="clear" w:color="auto" w:fill="D9D9D9" w:themeFill="background1" w:themeFillShade="D9"/>
          </w:tcPr>
          <w:p w14:paraId="66BD8087" w14:textId="77777777" w:rsidR="00DF35AF" w:rsidRDefault="00DF35AF" w:rsidP="001B5455">
            <w:pPr>
              <w:jc w:val="center"/>
              <w:rPr>
                <w:rFonts w:ascii="Times New Roman" w:hAnsi="Times New Roman" w:cs="Times New Roman"/>
                <w:sz w:val="20"/>
                <w:szCs w:val="20"/>
              </w:rPr>
            </w:pPr>
          </w:p>
        </w:tc>
        <w:tc>
          <w:tcPr>
            <w:tcW w:w="425" w:type="dxa"/>
            <w:shd w:val="clear" w:color="auto" w:fill="D9D9D9" w:themeFill="background1" w:themeFillShade="D9"/>
          </w:tcPr>
          <w:p w14:paraId="0EF8A85E" w14:textId="77777777" w:rsidR="00DF35AF" w:rsidRDefault="00DF35AF" w:rsidP="001B5455">
            <w:pPr>
              <w:jc w:val="center"/>
              <w:rPr>
                <w:rFonts w:ascii="Times New Roman" w:hAnsi="Times New Roman" w:cs="Times New Roman"/>
                <w:sz w:val="20"/>
                <w:szCs w:val="20"/>
              </w:rPr>
            </w:pPr>
          </w:p>
        </w:tc>
        <w:tc>
          <w:tcPr>
            <w:tcW w:w="1417" w:type="dxa"/>
            <w:shd w:val="clear" w:color="auto" w:fill="D9D9D9" w:themeFill="background1" w:themeFillShade="D9"/>
          </w:tcPr>
          <w:p w14:paraId="745FD225"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7</w:t>
            </w:r>
          </w:p>
        </w:tc>
        <w:tc>
          <w:tcPr>
            <w:tcW w:w="993" w:type="dxa"/>
            <w:shd w:val="clear" w:color="auto" w:fill="D9D9D9" w:themeFill="background1" w:themeFillShade="D9"/>
          </w:tcPr>
          <w:p w14:paraId="1B0DD7E5"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58%</w:t>
            </w:r>
          </w:p>
        </w:tc>
      </w:tr>
      <w:tr w:rsidR="00DF35AF" w14:paraId="0F6BA0CC" w14:textId="77777777" w:rsidTr="001B5455">
        <w:tc>
          <w:tcPr>
            <w:tcW w:w="576" w:type="dxa"/>
          </w:tcPr>
          <w:p w14:paraId="55CA6504"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5.</w:t>
            </w:r>
          </w:p>
        </w:tc>
        <w:tc>
          <w:tcPr>
            <w:tcW w:w="1404" w:type="dxa"/>
          </w:tcPr>
          <w:p w14:paraId="50921FCC"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MAFN</w:t>
            </w:r>
          </w:p>
        </w:tc>
        <w:tc>
          <w:tcPr>
            <w:tcW w:w="425" w:type="dxa"/>
          </w:tcPr>
          <w:p w14:paraId="10DAAAAE" w14:textId="77777777" w:rsidR="00DF35AF" w:rsidRDefault="00DF35AF" w:rsidP="001B5455">
            <w:pPr>
              <w:jc w:val="center"/>
              <w:rPr>
                <w:rFonts w:ascii="Times New Roman" w:hAnsi="Times New Roman" w:cs="Times New Roman"/>
                <w:sz w:val="20"/>
                <w:szCs w:val="20"/>
              </w:rPr>
            </w:pPr>
          </w:p>
        </w:tc>
        <w:tc>
          <w:tcPr>
            <w:tcW w:w="425" w:type="dxa"/>
          </w:tcPr>
          <w:p w14:paraId="2FD29952" w14:textId="77777777" w:rsidR="00DF35AF" w:rsidRDefault="00DF35AF" w:rsidP="001B5455">
            <w:pPr>
              <w:jc w:val="center"/>
              <w:rPr>
                <w:rFonts w:ascii="Times New Roman" w:hAnsi="Times New Roman" w:cs="Times New Roman"/>
                <w:sz w:val="20"/>
                <w:szCs w:val="20"/>
              </w:rPr>
            </w:pPr>
          </w:p>
        </w:tc>
        <w:tc>
          <w:tcPr>
            <w:tcW w:w="464" w:type="dxa"/>
          </w:tcPr>
          <w:p w14:paraId="3D50BCE6"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2</w:t>
            </w:r>
          </w:p>
        </w:tc>
        <w:tc>
          <w:tcPr>
            <w:tcW w:w="387" w:type="dxa"/>
          </w:tcPr>
          <w:p w14:paraId="5D6BA2C9" w14:textId="77777777" w:rsidR="00DF35AF" w:rsidRDefault="00DF35AF" w:rsidP="001B5455">
            <w:pPr>
              <w:jc w:val="center"/>
              <w:rPr>
                <w:rFonts w:ascii="Times New Roman" w:hAnsi="Times New Roman" w:cs="Times New Roman"/>
                <w:sz w:val="20"/>
                <w:szCs w:val="20"/>
              </w:rPr>
            </w:pPr>
          </w:p>
        </w:tc>
        <w:tc>
          <w:tcPr>
            <w:tcW w:w="425" w:type="dxa"/>
          </w:tcPr>
          <w:p w14:paraId="0550F40E" w14:textId="77777777" w:rsidR="00DF35AF" w:rsidRDefault="00DF35AF" w:rsidP="001B5455">
            <w:pPr>
              <w:jc w:val="center"/>
              <w:rPr>
                <w:rFonts w:ascii="Times New Roman" w:hAnsi="Times New Roman" w:cs="Times New Roman"/>
                <w:sz w:val="20"/>
                <w:szCs w:val="20"/>
              </w:rPr>
            </w:pPr>
          </w:p>
        </w:tc>
        <w:tc>
          <w:tcPr>
            <w:tcW w:w="425" w:type="dxa"/>
          </w:tcPr>
          <w:p w14:paraId="0DAF7A4E"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3</w:t>
            </w:r>
          </w:p>
        </w:tc>
        <w:tc>
          <w:tcPr>
            <w:tcW w:w="426" w:type="dxa"/>
          </w:tcPr>
          <w:p w14:paraId="1FF3C52D" w14:textId="77777777" w:rsidR="00DF35AF" w:rsidRDefault="00DF35AF" w:rsidP="001B5455">
            <w:pPr>
              <w:jc w:val="center"/>
              <w:rPr>
                <w:rFonts w:ascii="Times New Roman" w:hAnsi="Times New Roman" w:cs="Times New Roman"/>
                <w:sz w:val="20"/>
                <w:szCs w:val="20"/>
              </w:rPr>
            </w:pPr>
          </w:p>
        </w:tc>
        <w:tc>
          <w:tcPr>
            <w:tcW w:w="425" w:type="dxa"/>
          </w:tcPr>
          <w:p w14:paraId="65E003B8" w14:textId="77777777" w:rsidR="00DF35AF" w:rsidRDefault="00DF35AF" w:rsidP="001B5455">
            <w:pPr>
              <w:jc w:val="center"/>
              <w:rPr>
                <w:rFonts w:ascii="Times New Roman" w:hAnsi="Times New Roman" w:cs="Times New Roman"/>
                <w:sz w:val="20"/>
                <w:szCs w:val="20"/>
              </w:rPr>
            </w:pPr>
          </w:p>
        </w:tc>
        <w:tc>
          <w:tcPr>
            <w:tcW w:w="425" w:type="dxa"/>
          </w:tcPr>
          <w:p w14:paraId="5DFBA8C5" w14:textId="77777777" w:rsidR="00DF35AF" w:rsidRDefault="00DF35AF" w:rsidP="001B5455">
            <w:pPr>
              <w:jc w:val="center"/>
              <w:rPr>
                <w:rFonts w:ascii="Times New Roman" w:hAnsi="Times New Roman" w:cs="Times New Roman"/>
                <w:sz w:val="20"/>
                <w:szCs w:val="20"/>
              </w:rPr>
            </w:pPr>
          </w:p>
        </w:tc>
        <w:tc>
          <w:tcPr>
            <w:tcW w:w="425" w:type="dxa"/>
          </w:tcPr>
          <w:p w14:paraId="1A86823B" w14:textId="77777777" w:rsidR="00DF35AF" w:rsidRDefault="00DF35AF" w:rsidP="001B5455">
            <w:pPr>
              <w:jc w:val="center"/>
              <w:rPr>
                <w:rFonts w:ascii="Times New Roman" w:hAnsi="Times New Roman" w:cs="Times New Roman"/>
                <w:sz w:val="20"/>
                <w:szCs w:val="20"/>
              </w:rPr>
            </w:pPr>
          </w:p>
        </w:tc>
        <w:tc>
          <w:tcPr>
            <w:tcW w:w="426" w:type="dxa"/>
          </w:tcPr>
          <w:p w14:paraId="353EE428"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2</w:t>
            </w:r>
          </w:p>
        </w:tc>
        <w:tc>
          <w:tcPr>
            <w:tcW w:w="425" w:type="dxa"/>
          </w:tcPr>
          <w:p w14:paraId="48C39A63" w14:textId="77777777" w:rsidR="00DF35AF" w:rsidRDefault="00DF35AF" w:rsidP="001B5455">
            <w:pPr>
              <w:jc w:val="center"/>
              <w:rPr>
                <w:rFonts w:ascii="Times New Roman" w:hAnsi="Times New Roman" w:cs="Times New Roman"/>
                <w:sz w:val="20"/>
                <w:szCs w:val="20"/>
              </w:rPr>
            </w:pPr>
          </w:p>
        </w:tc>
        <w:tc>
          <w:tcPr>
            <w:tcW w:w="1417" w:type="dxa"/>
          </w:tcPr>
          <w:p w14:paraId="1306A93A"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7</w:t>
            </w:r>
          </w:p>
        </w:tc>
        <w:tc>
          <w:tcPr>
            <w:tcW w:w="993" w:type="dxa"/>
          </w:tcPr>
          <w:p w14:paraId="0196C0B5"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58%</w:t>
            </w:r>
          </w:p>
        </w:tc>
      </w:tr>
      <w:tr w:rsidR="00DF35AF" w14:paraId="16651F35" w14:textId="77777777" w:rsidTr="001B5455">
        <w:tc>
          <w:tcPr>
            <w:tcW w:w="576" w:type="dxa"/>
            <w:shd w:val="clear" w:color="auto" w:fill="D9D9D9" w:themeFill="background1" w:themeFillShade="D9"/>
          </w:tcPr>
          <w:p w14:paraId="2F0458B3"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6.</w:t>
            </w:r>
          </w:p>
        </w:tc>
        <w:tc>
          <w:tcPr>
            <w:tcW w:w="1404" w:type="dxa"/>
            <w:shd w:val="clear" w:color="auto" w:fill="D9D9D9" w:themeFill="background1" w:themeFillShade="D9"/>
          </w:tcPr>
          <w:p w14:paraId="54CB9EE9"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MAGAF</w:t>
            </w:r>
          </w:p>
        </w:tc>
        <w:tc>
          <w:tcPr>
            <w:tcW w:w="425" w:type="dxa"/>
            <w:shd w:val="clear" w:color="auto" w:fill="D9D9D9" w:themeFill="background1" w:themeFillShade="D9"/>
          </w:tcPr>
          <w:p w14:paraId="229C249B" w14:textId="77777777" w:rsidR="00DF35AF" w:rsidRDefault="00DF35AF" w:rsidP="001B5455">
            <w:pPr>
              <w:jc w:val="center"/>
              <w:rPr>
                <w:rFonts w:ascii="Times New Roman" w:hAnsi="Times New Roman" w:cs="Times New Roman"/>
                <w:sz w:val="20"/>
                <w:szCs w:val="20"/>
              </w:rPr>
            </w:pPr>
          </w:p>
        </w:tc>
        <w:tc>
          <w:tcPr>
            <w:tcW w:w="425" w:type="dxa"/>
            <w:shd w:val="clear" w:color="auto" w:fill="D9D9D9" w:themeFill="background1" w:themeFillShade="D9"/>
          </w:tcPr>
          <w:p w14:paraId="5B3502E8" w14:textId="77777777" w:rsidR="00DF35AF" w:rsidRDefault="00DF35AF" w:rsidP="001B5455">
            <w:pPr>
              <w:jc w:val="center"/>
              <w:rPr>
                <w:rFonts w:ascii="Times New Roman" w:hAnsi="Times New Roman" w:cs="Times New Roman"/>
                <w:sz w:val="20"/>
                <w:szCs w:val="20"/>
              </w:rPr>
            </w:pPr>
          </w:p>
        </w:tc>
        <w:tc>
          <w:tcPr>
            <w:tcW w:w="464" w:type="dxa"/>
            <w:shd w:val="clear" w:color="auto" w:fill="D9D9D9" w:themeFill="background1" w:themeFillShade="D9"/>
          </w:tcPr>
          <w:p w14:paraId="1BBD6BC1"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2</w:t>
            </w:r>
          </w:p>
        </w:tc>
        <w:tc>
          <w:tcPr>
            <w:tcW w:w="387" w:type="dxa"/>
            <w:shd w:val="clear" w:color="auto" w:fill="D9D9D9" w:themeFill="background1" w:themeFillShade="D9"/>
          </w:tcPr>
          <w:p w14:paraId="4CDB8D0D" w14:textId="77777777" w:rsidR="00DF35AF" w:rsidRDefault="00DF35AF" w:rsidP="001B5455">
            <w:pPr>
              <w:jc w:val="center"/>
              <w:rPr>
                <w:rFonts w:ascii="Times New Roman" w:hAnsi="Times New Roman" w:cs="Times New Roman"/>
                <w:sz w:val="20"/>
                <w:szCs w:val="20"/>
              </w:rPr>
            </w:pPr>
          </w:p>
        </w:tc>
        <w:tc>
          <w:tcPr>
            <w:tcW w:w="425" w:type="dxa"/>
            <w:shd w:val="clear" w:color="auto" w:fill="D9D9D9" w:themeFill="background1" w:themeFillShade="D9"/>
          </w:tcPr>
          <w:p w14:paraId="1DBEFF92" w14:textId="77777777" w:rsidR="00DF35AF" w:rsidRDefault="00DF35AF" w:rsidP="001B5455">
            <w:pPr>
              <w:jc w:val="center"/>
              <w:rPr>
                <w:rFonts w:ascii="Times New Roman" w:hAnsi="Times New Roman" w:cs="Times New Roman"/>
                <w:sz w:val="20"/>
                <w:szCs w:val="20"/>
              </w:rPr>
            </w:pPr>
          </w:p>
        </w:tc>
        <w:tc>
          <w:tcPr>
            <w:tcW w:w="425" w:type="dxa"/>
            <w:shd w:val="clear" w:color="auto" w:fill="D9D9D9" w:themeFill="background1" w:themeFillShade="D9"/>
          </w:tcPr>
          <w:p w14:paraId="435F4155" w14:textId="77777777" w:rsidR="00DF35AF" w:rsidRDefault="00DF35AF" w:rsidP="001B5455">
            <w:pPr>
              <w:jc w:val="center"/>
              <w:rPr>
                <w:rFonts w:ascii="Times New Roman" w:hAnsi="Times New Roman" w:cs="Times New Roman"/>
                <w:sz w:val="20"/>
                <w:szCs w:val="20"/>
              </w:rPr>
            </w:pPr>
          </w:p>
        </w:tc>
        <w:tc>
          <w:tcPr>
            <w:tcW w:w="426" w:type="dxa"/>
            <w:shd w:val="clear" w:color="auto" w:fill="D9D9D9" w:themeFill="background1" w:themeFillShade="D9"/>
          </w:tcPr>
          <w:p w14:paraId="385A23AF"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2</w:t>
            </w:r>
          </w:p>
        </w:tc>
        <w:tc>
          <w:tcPr>
            <w:tcW w:w="425" w:type="dxa"/>
            <w:shd w:val="clear" w:color="auto" w:fill="D9D9D9" w:themeFill="background1" w:themeFillShade="D9"/>
          </w:tcPr>
          <w:p w14:paraId="7517C730" w14:textId="77777777" w:rsidR="00DF35AF" w:rsidRDefault="00DF35AF" w:rsidP="001B5455">
            <w:pPr>
              <w:jc w:val="center"/>
              <w:rPr>
                <w:rFonts w:ascii="Times New Roman" w:hAnsi="Times New Roman" w:cs="Times New Roman"/>
                <w:sz w:val="20"/>
                <w:szCs w:val="20"/>
              </w:rPr>
            </w:pPr>
          </w:p>
        </w:tc>
        <w:tc>
          <w:tcPr>
            <w:tcW w:w="425" w:type="dxa"/>
            <w:shd w:val="clear" w:color="auto" w:fill="D9D9D9" w:themeFill="background1" w:themeFillShade="D9"/>
          </w:tcPr>
          <w:p w14:paraId="2C417BBE" w14:textId="77777777" w:rsidR="00DF35AF" w:rsidRDefault="00DF35AF" w:rsidP="001B5455">
            <w:pPr>
              <w:jc w:val="center"/>
              <w:rPr>
                <w:rFonts w:ascii="Times New Roman" w:hAnsi="Times New Roman" w:cs="Times New Roman"/>
                <w:sz w:val="20"/>
                <w:szCs w:val="20"/>
              </w:rPr>
            </w:pPr>
          </w:p>
        </w:tc>
        <w:tc>
          <w:tcPr>
            <w:tcW w:w="425" w:type="dxa"/>
            <w:shd w:val="clear" w:color="auto" w:fill="D9D9D9" w:themeFill="background1" w:themeFillShade="D9"/>
          </w:tcPr>
          <w:p w14:paraId="6734F2E0" w14:textId="77777777" w:rsidR="00DF35AF" w:rsidRDefault="00DF35AF" w:rsidP="001B5455">
            <w:pPr>
              <w:jc w:val="center"/>
              <w:rPr>
                <w:rFonts w:ascii="Times New Roman" w:hAnsi="Times New Roman" w:cs="Times New Roman"/>
                <w:sz w:val="20"/>
                <w:szCs w:val="20"/>
              </w:rPr>
            </w:pPr>
          </w:p>
        </w:tc>
        <w:tc>
          <w:tcPr>
            <w:tcW w:w="426" w:type="dxa"/>
            <w:shd w:val="clear" w:color="auto" w:fill="D9D9D9" w:themeFill="background1" w:themeFillShade="D9"/>
          </w:tcPr>
          <w:p w14:paraId="755666D2"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2</w:t>
            </w:r>
          </w:p>
        </w:tc>
        <w:tc>
          <w:tcPr>
            <w:tcW w:w="425" w:type="dxa"/>
            <w:shd w:val="clear" w:color="auto" w:fill="D9D9D9" w:themeFill="background1" w:themeFillShade="D9"/>
          </w:tcPr>
          <w:p w14:paraId="0EB37244" w14:textId="77777777" w:rsidR="00DF35AF" w:rsidRDefault="00DF35AF" w:rsidP="001B5455">
            <w:pPr>
              <w:jc w:val="center"/>
              <w:rPr>
                <w:rFonts w:ascii="Times New Roman" w:hAnsi="Times New Roman" w:cs="Times New Roman"/>
                <w:sz w:val="20"/>
                <w:szCs w:val="20"/>
              </w:rPr>
            </w:pPr>
          </w:p>
        </w:tc>
        <w:tc>
          <w:tcPr>
            <w:tcW w:w="1417" w:type="dxa"/>
            <w:shd w:val="clear" w:color="auto" w:fill="D9D9D9" w:themeFill="background1" w:themeFillShade="D9"/>
          </w:tcPr>
          <w:p w14:paraId="15334471"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6</w:t>
            </w:r>
          </w:p>
        </w:tc>
        <w:tc>
          <w:tcPr>
            <w:tcW w:w="993" w:type="dxa"/>
            <w:shd w:val="clear" w:color="auto" w:fill="D9D9D9" w:themeFill="background1" w:themeFillShade="D9"/>
          </w:tcPr>
          <w:p w14:paraId="6AD55D31"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50%</w:t>
            </w:r>
          </w:p>
        </w:tc>
      </w:tr>
      <w:tr w:rsidR="00DF35AF" w14:paraId="0BEA7AF6" w14:textId="77777777" w:rsidTr="001B5455">
        <w:tc>
          <w:tcPr>
            <w:tcW w:w="576" w:type="dxa"/>
          </w:tcPr>
          <w:p w14:paraId="406AF837"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7.</w:t>
            </w:r>
          </w:p>
        </w:tc>
        <w:tc>
          <w:tcPr>
            <w:tcW w:w="1404" w:type="dxa"/>
          </w:tcPr>
          <w:p w14:paraId="62C12627"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HPB</w:t>
            </w:r>
          </w:p>
        </w:tc>
        <w:tc>
          <w:tcPr>
            <w:tcW w:w="425" w:type="dxa"/>
          </w:tcPr>
          <w:p w14:paraId="26E18DA5" w14:textId="77777777" w:rsidR="00DF35AF" w:rsidRDefault="00DF35AF" w:rsidP="001B5455">
            <w:pPr>
              <w:jc w:val="center"/>
              <w:rPr>
                <w:rFonts w:ascii="Times New Roman" w:hAnsi="Times New Roman" w:cs="Times New Roman"/>
                <w:sz w:val="20"/>
                <w:szCs w:val="20"/>
              </w:rPr>
            </w:pPr>
          </w:p>
        </w:tc>
        <w:tc>
          <w:tcPr>
            <w:tcW w:w="425" w:type="dxa"/>
          </w:tcPr>
          <w:p w14:paraId="3603C6DD"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3</w:t>
            </w:r>
          </w:p>
        </w:tc>
        <w:tc>
          <w:tcPr>
            <w:tcW w:w="464" w:type="dxa"/>
          </w:tcPr>
          <w:p w14:paraId="49F0D08B" w14:textId="77777777" w:rsidR="00DF35AF" w:rsidRDefault="00DF35AF" w:rsidP="001B5455">
            <w:pPr>
              <w:jc w:val="center"/>
              <w:rPr>
                <w:rFonts w:ascii="Times New Roman" w:hAnsi="Times New Roman" w:cs="Times New Roman"/>
                <w:sz w:val="20"/>
                <w:szCs w:val="20"/>
              </w:rPr>
            </w:pPr>
          </w:p>
        </w:tc>
        <w:tc>
          <w:tcPr>
            <w:tcW w:w="387" w:type="dxa"/>
          </w:tcPr>
          <w:p w14:paraId="367D508B" w14:textId="77777777" w:rsidR="00DF35AF" w:rsidRDefault="00DF35AF" w:rsidP="001B5455">
            <w:pPr>
              <w:jc w:val="center"/>
              <w:rPr>
                <w:rFonts w:ascii="Times New Roman" w:hAnsi="Times New Roman" w:cs="Times New Roman"/>
                <w:sz w:val="20"/>
                <w:szCs w:val="20"/>
              </w:rPr>
            </w:pPr>
          </w:p>
        </w:tc>
        <w:tc>
          <w:tcPr>
            <w:tcW w:w="425" w:type="dxa"/>
          </w:tcPr>
          <w:p w14:paraId="0087BB7E" w14:textId="77777777" w:rsidR="00DF35AF" w:rsidRDefault="00DF35AF" w:rsidP="001B5455">
            <w:pPr>
              <w:jc w:val="center"/>
              <w:rPr>
                <w:rFonts w:ascii="Times New Roman" w:hAnsi="Times New Roman" w:cs="Times New Roman"/>
                <w:sz w:val="20"/>
                <w:szCs w:val="20"/>
              </w:rPr>
            </w:pPr>
          </w:p>
        </w:tc>
        <w:tc>
          <w:tcPr>
            <w:tcW w:w="425" w:type="dxa"/>
          </w:tcPr>
          <w:p w14:paraId="72307FD3" w14:textId="77777777" w:rsidR="00DF35AF" w:rsidRDefault="00DF35AF" w:rsidP="001B5455">
            <w:pPr>
              <w:jc w:val="center"/>
              <w:rPr>
                <w:rFonts w:ascii="Times New Roman" w:hAnsi="Times New Roman" w:cs="Times New Roman"/>
                <w:sz w:val="20"/>
                <w:szCs w:val="20"/>
              </w:rPr>
            </w:pPr>
          </w:p>
        </w:tc>
        <w:tc>
          <w:tcPr>
            <w:tcW w:w="426" w:type="dxa"/>
          </w:tcPr>
          <w:p w14:paraId="49A4C48E" w14:textId="77777777" w:rsidR="00DF35AF" w:rsidRDefault="00DF35AF" w:rsidP="001B5455">
            <w:pPr>
              <w:jc w:val="center"/>
              <w:rPr>
                <w:rFonts w:ascii="Times New Roman" w:hAnsi="Times New Roman" w:cs="Times New Roman"/>
                <w:sz w:val="20"/>
                <w:szCs w:val="20"/>
              </w:rPr>
            </w:pPr>
          </w:p>
        </w:tc>
        <w:tc>
          <w:tcPr>
            <w:tcW w:w="425" w:type="dxa"/>
          </w:tcPr>
          <w:p w14:paraId="51154730"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1</w:t>
            </w:r>
          </w:p>
        </w:tc>
        <w:tc>
          <w:tcPr>
            <w:tcW w:w="425" w:type="dxa"/>
          </w:tcPr>
          <w:p w14:paraId="3858E0D8" w14:textId="77777777" w:rsidR="00DF35AF" w:rsidRDefault="00DF35AF" w:rsidP="001B5455">
            <w:pPr>
              <w:jc w:val="center"/>
              <w:rPr>
                <w:rFonts w:ascii="Times New Roman" w:hAnsi="Times New Roman" w:cs="Times New Roman"/>
                <w:sz w:val="20"/>
                <w:szCs w:val="20"/>
              </w:rPr>
            </w:pPr>
          </w:p>
        </w:tc>
        <w:tc>
          <w:tcPr>
            <w:tcW w:w="425" w:type="dxa"/>
          </w:tcPr>
          <w:p w14:paraId="44B6813B" w14:textId="77777777" w:rsidR="00DF35AF" w:rsidRDefault="00DF35AF" w:rsidP="001B5455">
            <w:pPr>
              <w:jc w:val="center"/>
              <w:rPr>
                <w:rFonts w:ascii="Times New Roman" w:hAnsi="Times New Roman" w:cs="Times New Roman"/>
                <w:sz w:val="20"/>
                <w:szCs w:val="20"/>
              </w:rPr>
            </w:pPr>
          </w:p>
        </w:tc>
        <w:tc>
          <w:tcPr>
            <w:tcW w:w="426" w:type="dxa"/>
          </w:tcPr>
          <w:p w14:paraId="28888835" w14:textId="77777777" w:rsidR="00DF35AF" w:rsidRDefault="00DF35AF" w:rsidP="001B5455">
            <w:pPr>
              <w:jc w:val="center"/>
              <w:rPr>
                <w:rFonts w:ascii="Times New Roman" w:hAnsi="Times New Roman" w:cs="Times New Roman"/>
                <w:sz w:val="20"/>
                <w:szCs w:val="20"/>
              </w:rPr>
            </w:pPr>
          </w:p>
        </w:tc>
        <w:tc>
          <w:tcPr>
            <w:tcW w:w="425" w:type="dxa"/>
          </w:tcPr>
          <w:p w14:paraId="18DE0F94"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1</w:t>
            </w:r>
          </w:p>
        </w:tc>
        <w:tc>
          <w:tcPr>
            <w:tcW w:w="1417" w:type="dxa"/>
          </w:tcPr>
          <w:p w14:paraId="1A086EB2"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5</w:t>
            </w:r>
          </w:p>
        </w:tc>
        <w:tc>
          <w:tcPr>
            <w:tcW w:w="993" w:type="dxa"/>
          </w:tcPr>
          <w:p w14:paraId="508B528B"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42%</w:t>
            </w:r>
          </w:p>
        </w:tc>
      </w:tr>
      <w:tr w:rsidR="00DF35AF" w14:paraId="1B086F77" w14:textId="77777777" w:rsidTr="001B5455">
        <w:tc>
          <w:tcPr>
            <w:tcW w:w="576" w:type="dxa"/>
            <w:shd w:val="clear" w:color="auto" w:fill="D9D9D9" w:themeFill="background1" w:themeFillShade="D9"/>
          </w:tcPr>
          <w:p w14:paraId="3D7BE863"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8.</w:t>
            </w:r>
          </w:p>
        </w:tc>
        <w:tc>
          <w:tcPr>
            <w:tcW w:w="1404" w:type="dxa"/>
            <w:shd w:val="clear" w:color="auto" w:fill="D9D9D9" w:themeFill="background1" w:themeFillShade="D9"/>
          </w:tcPr>
          <w:p w14:paraId="558F0092"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GBP</w:t>
            </w:r>
          </w:p>
        </w:tc>
        <w:tc>
          <w:tcPr>
            <w:tcW w:w="425" w:type="dxa"/>
            <w:shd w:val="clear" w:color="auto" w:fill="D9D9D9" w:themeFill="background1" w:themeFillShade="D9"/>
          </w:tcPr>
          <w:p w14:paraId="6A15BC60" w14:textId="77777777" w:rsidR="00DF35AF" w:rsidRDefault="00DF35AF" w:rsidP="001B5455">
            <w:pPr>
              <w:jc w:val="center"/>
              <w:rPr>
                <w:rFonts w:ascii="Times New Roman" w:hAnsi="Times New Roman" w:cs="Times New Roman"/>
                <w:sz w:val="20"/>
                <w:szCs w:val="20"/>
              </w:rPr>
            </w:pPr>
          </w:p>
        </w:tc>
        <w:tc>
          <w:tcPr>
            <w:tcW w:w="425" w:type="dxa"/>
            <w:shd w:val="clear" w:color="auto" w:fill="D9D9D9" w:themeFill="background1" w:themeFillShade="D9"/>
          </w:tcPr>
          <w:p w14:paraId="5EE898D2" w14:textId="77777777" w:rsidR="00DF35AF" w:rsidRDefault="00DF35AF" w:rsidP="001B5455">
            <w:pPr>
              <w:jc w:val="center"/>
              <w:rPr>
                <w:rFonts w:ascii="Times New Roman" w:hAnsi="Times New Roman" w:cs="Times New Roman"/>
                <w:sz w:val="20"/>
                <w:szCs w:val="20"/>
              </w:rPr>
            </w:pPr>
          </w:p>
        </w:tc>
        <w:tc>
          <w:tcPr>
            <w:tcW w:w="464" w:type="dxa"/>
            <w:shd w:val="clear" w:color="auto" w:fill="D9D9D9" w:themeFill="background1" w:themeFillShade="D9"/>
          </w:tcPr>
          <w:p w14:paraId="1C3BAA5A" w14:textId="77777777" w:rsidR="00DF35AF" w:rsidRDefault="00DF35AF" w:rsidP="001B5455">
            <w:pPr>
              <w:jc w:val="center"/>
              <w:rPr>
                <w:rFonts w:ascii="Times New Roman" w:hAnsi="Times New Roman" w:cs="Times New Roman"/>
                <w:sz w:val="20"/>
                <w:szCs w:val="20"/>
              </w:rPr>
            </w:pPr>
          </w:p>
        </w:tc>
        <w:tc>
          <w:tcPr>
            <w:tcW w:w="387" w:type="dxa"/>
            <w:shd w:val="clear" w:color="auto" w:fill="D9D9D9" w:themeFill="background1" w:themeFillShade="D9"/>
          </w:tcPr>
          <w:p w14:paraId="3802EE0D"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1</w:t>
            </w:r>
          </w:p>
        </w:tc>
        <w:tc>
          <w:tcPr>
            <w:tcW w:w="425" w:type="dxa"/>
            <w:shd w:val="clear" w:color="auto" w:fill="D9D9D9" w:themeFill="background1" w:themeFillShade="D9"/>
          </w:tcPr>
          <w:p w14:paraId="63733AC4" w14:textId="77777777" w:rsidR="00DF35AF" w:rsidRDefault="00DF35AF" w:rsidP="001B5455">
            <w:pPr>
              <w:jc w:val="center"/>
              <w:rPr>
                <w:rFonts w:ascii="Times New Roman" w:hAnsi="Times New Roman" w:cs="Times New Roman"/>
                <w:sz w:val="20"/>
                <w:szCs w:val="20"/>
              </w:rPr>
            </w:pPr>
          </w:p>
        </w:tc>
        <w:tc>
          <w:tcPr>
            <w:tcW w:w="425" w:type="dxa"/>
            <w:shd w:val="clear" w:color="auto" w:fill="D9D9D9" w:themeFill="background1" w:themeFillShade="D9"/>
          </w:tcPr>
          <w:p w14:paraId="56A26D6F" w14:textId="77777777" w:rsidR="00DF35AF" w:rsidRDefault="00DF35AF" w:rsidP="001B5455">
            <w:pPr>
              <w:jc w:val="center"/>
              <w:rPr>
                <w:rFonts w:ascii="Times New Roman" w:hAnsi="Times New Roman" w:cs="Times New Roman"/>
                <w:sz w:val="20"/>
                <w:szCs w:val="20"/>
              </w:rPr>
            </w:pPr>
          </w:p>
        </w:tc>
        <w:tc>
          <w:tcPr>
            <w:tcW w:w="426" w:type="dxa"/>
            <w:shd w:val="clear" w:color="auto" w:fill="D9D9D9" w:themeFill="background1" w:themeFillShade="D9"/>
          </w:tcPr>
          <w:p w14:paraId="304D1B4F" w14:textId="77777777" w:rsidR="00DF35AF" w:rsidRDefault="00DF35AF" w:rsidP="001B5455">
            <w:pPr>
              <w:jc w:val="center"/>
              <w:rPr>
                <w:rFonts w:ascii="Times New Roman" w:hAnsi="Times New Roman" w:cs="Times New Roman"/>
                <w:sz w:val="20"/>
                <w:szCs w:val="20"/>
              </w:rPr>
            </w:pPr>
          </w:p>
        </w:tc>
        <w:tc>
          <w:tcPr>
            <w:tcW w:w="425" w:type="dxa"/>
            <w:shd w:val="clear" w:color="auto" w:fill="D9D9D9" w:themeFill="background1" w:themeFillShade="D9"/>
          </w:tcPr>
          <w:p w14:paraId="191D7354"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1</w:t>
            </w:r>
          </w:p>
        </w:tc>
        <w:tc>
          <w:tcPr>
            <w:tcW w:w="425" w:type="dxa"/>
            <w:shd w:val="clear" w:color="auto" w:fill="D9D9D9" w:themeFill="background1" w:themeFillShade="D9"/>
          </w:tcPr>
          <w:p w14:paraId="19DE17E3" w14:textId="77777777" w:rsidR="00DF35AF" w:rsidRDefault="00DF35AF" w:rsidP="001B5455">
            <w:pPr>
              <w:jc w:val="center"/>
              <w:rPr>
                <w:rFonts w:ascii="Times New Roman" w:hAnsi="Times New Roman" w:cs="Times New Roman"/>
                <w:sz w:val="20"/>
                <w:szCs w:val="20"/>
              </w:rPr>
            </w:pPr>
          </w:p>
        </w:tc>
        <w:tc>
          <w:tcPr>
            <w:tcW w:w="425" w:type="dxa"/>
            <w:shd w:val="clear" w:color="auto" w:fill="D9D9D9" w:themeFill="background1" w:themeFillShade="D9"/>
          </w:tcPr>
          <w:p w14:paraId="7847260B" w14:textId="77777777" w:rsidR="00DF35AF" w:rsidRDefault="00DF35AF" w:rsidP="001B5455">
            <w:pPr>
              <w:jc w:val="center"/>
              <w:rPr>
                <w:rFonts w:ascii="Times New Roman" w:hAnsi="Times New Roman" w:cs="Times New Roman"/>
                <w:sz w:val="20"/>
                <w:szCs w:val="20"/>
              </w:rPr>
            </w:pPr>
          </w:p>
        </w:tc>
        <w:tc>
          <w:tcPr>
            <w:tcW w:w="426" w:type="dxa"/>
            <w:shd w:val="clear" w:color="auto" w:fill="D9D9D9" w:themeFill="background1" w:themeFillShade="D9"/>
          </w:tcPr>
          <w:p w14:paraId="5C8B783E" w14:textId="77777777" w:rsidR="00DF35AF" w:rsidRDefault="00DF35AF" w:rsidP="001B5455">
            <w:pPr>
              <w:jc w:val="center"/>
              <w:rPr>
                <w:rFonts w:ascii="Times New Roman" w:hAnsi="Times New Roman" w:cs="Times New Roman"/>
                <w:sz w:val="20"/>
                <w:szCs w:val="20"/>
              </w:rPr>
            </w:pPr>
          </w:p>
        </w:tc>
        <w:tc>
          <w:tcPr>
            <w:tcW w:w="425" w:type="dxa"/>
            <w:shd w:val="clear" w:color="auto" w:fill="D9D9D9" w:themeFill="background1" w:themeFillShade="D9"/>
          </w:tcPr>
          <w:p w14:paraId="6D90D34A"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1</w:t>
            </w:r>
          </w:p>
        </w:tc>
        <w:tc>
          <w:tcPr>
            <w:tcW w:w="1417" w:type="dxa"/>
            <w:shd w:val="clear" w:color="auto" w:fill="D9D9D9" w:themeFill="background1" w:themeFillShade="D9"/>
          </w:tcPr>
          <w:p w14:paraId="6806A5E2"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3</w:t>
            </w:r>
          </w:p>
        </w:tc>
        <w:tc>
          <w:tcPr>
            <w:tcW w:w="993" w:type="dxa"/>
            <w:shd w:val="clear" w:color="auto" w:fill="D9D9D9" w:themeFill="background1" w:themeFillShade="D9"/>
          </w:tcPr>
          <w:p w14:paraId="6216AD6F"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25%</w:t>
            </w:r>
          </w:p>
        </w:tc>
      </w:tr>
      <w:tr w:rsidR="00DF35AF" w14:paraId="5B4BEC12" w14:textId="77777777" w:rsidTr="001B5455">
        <w:tc>
          <w:tcPr>
            <w:tcW w:w="576" w:type="dxa"/>
          </w:tcPr>
          <w:p w14:paraId="2DA8F08A"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9.</w:t>
            </w:r>
          </w:p>
        </w:tc>
        <w:tc>
          <w:tcPr>
            <w:tcW w:w="1404" w:type="dxa"/>
          </w:tcPr>
          <w:p w14:paraId="45209C79"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LSML</w:t>
            </w:r>
          </w:p>
        </w:tc>
        <w:tc>
          <w:tcPr>
            <w:tcW w:w="425" w:type="dxa"/>
          </w:tcPr>
          <w:p w14:paraId="0F1FAC98" w14:textId="77777777" w:rsidR="00DF35AF" w:rsidRDefault="00DF35AF" w:rsidP="001B5455">
            <w:pPr>
              <w:jc w:val="center"/>
              <w:rPr>
                <w:rFonts w:ascii="Times New Roman" w:hAnsi="Times New Roman" w:cs="Times New Roman"/>
                <w:sz w:val="20"/>
                <w:szCs w:val="20"/>
              </w:rPr>
            </w:pPr>
          </w:p>
        </w:tc>
        <w:tc>
          <w:tcPr>
            <w:tcW w:w="425" w:type="dxa"/>
          </w:tcPr>
          <w:p w14:paraId="4D2D0681" w14:textId="77777777" w:rsidR="00DF35AF" w:rsidRDefault="00DF35AF" w:rsidP="001B5455">
            <w:pPr>
              <w:jc w:val="center"/>
              <w:rPr>
                <w:rFonts w:ascii="Times New Roman" w:hAnsi="Times New Roman" w:cs="Times New Roman"/>
                <w:sz w:val="20"/>
                <w:szCs w:val="20"/>
              </w:rPr>
            </w:pPr>
          </w:p>
        </w:tc>
        <w:tc>
          <w:tcPr>
            <w:tcW w:w="464" w:type="dxa"/>
          </w:tcPr>
          <w:p w14:paraId="535F610C" w14:textId="77777777" w:rsidR="00DF35AF" w:rsidRDefault="00DF35AF" w:rsidP="001B5455">
            <w:pPr>
              <w:jc w:val="center"/>
              <w:rPr>
                <w:rFonts w:ascii="Times New Roman" w:hAnsi="Times New Roman" w:cs="Times New Roman"/>
                <w:sz w:val="20"/>
                <w:szCs w:val="20"/>
              </w:rPr>
            </w:pPr>
          </w:p>
        </w:tc>
        <w:tc>
          <w:tcPr>
            <w:tcW w:w="387" w:type="dxa"/>
          </w:tcPr>
          <w:p w14:paraId="0D1AEF91"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1</w:t>
            </w:r>
          </w:p>
        </w:tc>
        <w:tc>
          <w:tcPr>
            <w:tcW w:w="425" w:type="dxa"/>
          </w:tcPr>
          <w:p w14:paraId="5D6537DC" w14:textId="77777777" w:rsidR="00DF35AF" w:rsidRDefault="00DF35AF" w:rsidP="001B5455">
            <w:pPr>
              <w:jc w:val="center"/>
              <w:rPr>
                <w:rFonts w:ascii="Times New Roman" w:hAnsi="Times New Roman" w:cs="Times New Roman"/>
                <w:sz w:val="20"/>
                <w:szCs w:val="20"/>
              </w:rPr>
            </w:pPr>
          </w:p>
        </w:tc>
        <w:tc>
          <w:tcPr>
            <w:tcW w:w="425" w:type="dxa"/>
          </w:tcPr>
          <w:p w14:paraId="0F1CD6E1" w14:textId="77777777" w:rsidR="00DF35AF" w:rsidRDefault="00DF35AF" w:rsidP="001B5455">
            <w:pPr>
              <w:jc w:val="center"/>
              <w:rPr>
                <w:rFonts w:ascii="Times New Roman" w:hAnsi="Times New Roman" w:cs="Times New Roman"/>
                <w:sz w:val="20"/>
                <w:szCs w:val="20"/>
              </w:rPr>
            </w:pPr>
          </w:p>
        </w:tc>
        <w:tc>
          <w:tcPr>
            <w:tcW w:w="426" w:type="dxa"/>
          </w:tcPr>
          <w:p w14:paraId="606C350D" w14:textId="77777777" w:rsidR="00DF35AF" w:rsidRDefault="00DF35AF" w:rsidP="001B5455">
            <w:pPr>
              <w:jc w:val="center"/>
              <w:rPr>
                <w:rFonts w:ascii="Times New Roman" w:hAnsi="Times New Roman" w:cs="Times New Roman"/>
                <w:sz w:val="20"/>
                <w:szCs w:val="20"/>
              </w:rPr>
            </w:pPr>
          </w:p>
        </w:tc>
        <w:tc>
          <w:tcPr>
            <w:tcW w:w="425" w:type="dxa"/>
          </w:tcPr>
          <w:p w14:paraId="323C2038"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1</w:t>
            </w:r>
          </w:p>
        </w:tc>
        <w:tc>
          <w:tcPr>
            <w:tcW w:w="425" w:type="dxa"/>
          </w:tcPr>
          <w:p w14:paraId="47ACDEC8" w14:textId="77777777" w:rsidR="00DF35AF" w:rsidRDefault="00DF35AF" w:rsidP="001B5455">
            <w:pPr>
              <w:jc w:val="center"/>
              <w:rPr>
                <w:rFonts w:ascii="Times New Roman" w:hAnsi="Times New Roman" w:cs="Times New Roman"/>
                <w:sz w:val="20"/>
                <w:szCs w:val="20"/>
              </w:rPr>
            </w:pPr>
          </w:p>
        </w:tc>
        <w:tc>
          <w:tcPr>
            <w:tcW w:w="425" w:type="dxa"/>
          </w:tcPr>
          <w:p w14:paraId="4DEB81B6" w14:textId="77777777" w:rsidR="00DF35AF" w:rsidRDefault="00DF35AF" w:rsidP="001B5455">
            <w:pPr>
              <w:jc w:val="center"/>
              <w:rPr>
                <w:rFonts w:ascii="Times New Roman" w:hAnsi="Times New Roman" w:cs="Times New Roman"/>
                <w:sz w:val="20"/>
                <w:szCs w:val="20"/>
              </w:rPr>
            </w:pPr>
          </w:p>
        </w:tc>
        <w:tc>
          <w:tcPr>
            <w:tcW w:w="426" w:type="dxa"/>
          </w:tcPr>
          <w:p w14:paraId="5EDC01E6" w14:textId="77777777" w:rsidR="00DF35AF" w:rsidRDefault="00DF35AF" w:rsidP="001B5455">
            <w:pPr>
              <w:jc w:val="center"/>
              <w:rPr>
                <w:rFonts w:ascii="Times New Roman" w:hAnsi="Times New Roman" w:cs="Times New Roman"/>
                <w:sz w:val="20"/>
                <w:szCs w:val="20"/>
              </w:rPr>
            </w:pPr>
          </w:p>
        </w:tc>
        <w:tc>
          <w:tcPr>
            <w:tcW w:w="425" w:type="dxa"/>
          </w:tcPr>
          <w:p w14:paraId="3941CC24"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1</w:t>
            </w:r>
          </w:p>
        </w:tc>
        <w:tc>
          <w:tcPr>
            <w:tcW w:w="1417" w:type="dxa"/>
          </w:tcPr>
          <w:p w14:paraId="2C415706"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3</w:t>
            </w:r>
          </w:p>
        </w:tc>
        <w:tc>
          <w:tcPr>
            <w:tcW w:w="993" w:type="dxa"/>
          </w:tcPr>
          <w:p w14:paraId="61B441C4"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25%</w:t>
            </w:r>
          </w:p>
        </w:tc>
      </w:tr>
      <w:tr w:rsidR="00DF35AF" w14:paraId="30FD9A93" w14:textId="77777777" w:rsidTr="001B5455">
        <w:tc>
          <w:tcPr>
            <w:tcW w:w="576" w:type="dxa"/>
            <w:shd w:val="clear" w:color="auto" w:fill="D9D9D9" w:themeFill="background1" w:themeFillShade="D9"/>
          </w:tcPr>
          <w:p w14:paraId="0AAC4FA6"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10.</w:t>
            </w:r>
          </w:p>
        </w:tc>
        <w:tc>
          <w:tcPr>
            <w:tcW w:w="1404" w:type="dxa"/>
            <w:shd w:val="clear" w:color="auto" w:fill="D9D9D9" w:themeFill="background1" w:themeFillShade="D9"/>
          </w:tcPr>
          <w:p w14:paraId="0F78565E"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NZMJ</w:t>
            </w:r>
          </w:p>
        </w:tc>
        <w:tc>
          <w:tcPr>
            <w:tcW w:w="425" w:type="dxa"/>
            <w:shd w:val="clear" w:color="auto" w:fill="D9D9D9" w:themeFill="background1" w:themeFillShade="D9"/>
          </w:tcPr>
          <w:p w14:paraId="16961D6E" w14:textId="77777777" w:rsidR="00DF35AF" w:rsidRDefault="00DF35AF" w:rsidP="001B5455">
            <w:pPr>
              <w:jc w:val="center"/>
              <w:rPr>
                <w:rFonts w:ascii="Times New Roman" w:hAnsi="Times New Roman" w:cs="Times New Roman"/>
                <w:sz w:val="20"/>
                <w:szCs w:val="20"/>
              </w:rPr>
            </w:pPr>
          </w:p>
        </w:tc>
        <w:tc>
          <w:tcPr>
            <w:tcW w:w="425" w:type="dxa"/>
            <w:shd w:val="clear" w:color="auto" w:fill="D9D9D9" w:themeFill="background1" w:themeFillShade="D9"/>
          </w:tcPr>
          <w:p w14:paraId="17F3D12A" w14:textId="77777777" w:rsidR="00DF35AF" w:rsidRDefault="00DF35AF" w:rsidP="001B5455">
            <w:pPr>
              <w:jc w:val="center"/>
              <w:rPr>
                <w:rFonts w:ascii="Times New Roman" w:hAnsi="Times New Roman" w:cs="Times New Roman"/>
                <w:sz w:val="20"/>
                <w:szCs w:val="20"/>
              </w:rPr>
            </w:pPr>
          </w:p>
        </w:tc>
        <w:tc>
          <w:tcPr>
            <w:tcW w:w="464" w:type="dxa"/>
            <w:shd w:val="clear" w:color="auto" w:fill="D9D9D9" w:themeFill="background1" w:themeFillShade="D9"/>
          </w:tcPr>
          <w:p w14:paraId="7FAC07AE"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2</w:t>
            </w:r>
          </w:p>
        </w:tc>
        <w:tc>
          <w:tcPr>
            <w:tcW w:w="387" w:type="dxa"/>
            <w:shd w:val="clear" w:color="auto" w:fill="D9D9D9" w:themeFill="background1" w:themeFillShade="D9"/>
          </w:tcPr>
          <w:p w14:paraId="05AF8CBC" w14:textId="77777777" w:rsidR="00DF35AF" w:rsidRDefault="00DF35AF" w:rsidP="001B5455">
            <w:pPr>
              <w:jc w:val="center"/>
              <w:rPr>
                <w:rFonts w:ascii="Times New Roman" w:hAnsi="Times New Roman" w:cs="Times New Roman"/>
                <w:sz w:val="20"/>
                <w:szCs w:val="20"/>
              </w:rPr>
            </w:pPr>
          </w:p>
        </w:tc>
        <w:tc>
          <w:tcPr>
            <w:tcW w:w="425" w:type="dxa"/>
            <w:shd w:val="clear" w:color="auto" w:fill="D9D9D9" w:themeFill="background1" w:themeFillShade="D9"/>
          </w:tcPr>
          <w:p w14:paraId="3AB6B8C7" w14:textId="77777777" w:rsidR="00DF35AF" w:rsidRDefault="00DF35AF" w:rsidP="001B5455">
            <w:pPr>
              <w:jc w:val="center"/>
              <w:rPr>
                <w:rFonts w:ascii="Times New Roman" w:hAnsi="Times New Roman" w:cs="Times New Roman"/>
                <w:sz w:val="20"/>
                <w:szCs w:val="20"/>
              </w:rPr>
            </w:pPr>
          </w:p>
        </w:tc>
        <w:tc>
          <w:tcPr>
            <w:tcW w:w="425" w:type="dxa"/>
            <w:shd w:val="clear" w:color="auto" w:fill="D9D9D9" w:themeFill="background1" w:themeFillShade="D9"/>
          </w:tcPr>
          <w:p w14:paraId="0EDB71C7"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3</w:t>
            </w:r>
          </w:p>
        </w:tc>
        <w:tc>
          <w:tcPr>
            <w:tcW w:w="426" w:type="dxa"/>
            <w:shd w:val="clear" w:color="auto" w:fill="D9D9D9" w:themeFill="background1" w:themeFillShade="D9"/>
          </w:tcPr>
          <w:p w14:paraId="13A89DB6" w14:textId="77777777" w:rsidR="00DF35AF" w:rsidRDefault="00DF35AF" w:rsidP="001B5455">
            <w:pPr>
              <w:jc w:val="center"/>
              <w:rPr>
                <w:rFonts w:ascii="Times New Roman" w:hAnsi="Times New Roman" w:cs="Times New Roman"/>
                <w:sz w:val="20"/>
                <w:szCs w:val="20"/>
              </w:rPr>
            </w:pPr>
          </w:p>
        </w:tc>
        <w:tc>
          <w:tcPr>
            <w:tcW w:w="425" w:type="dxa"/>
            <w:shd w:val="clear" w:color="auto" w:fill="D9D9D9" w:themeFill="background1" w:themeFillShade="D9"/>
          </w:tcPr>
          <w:p w14:paraId="46B70E5B" w14:textId="77777777" w:rsidR="00DF35AF" w:rsidRDefault="00DF35AF" w:rsidP="001B5455">
            <w:pPr>
              <w:jc w:val="center"/>
              <w:rPr>
                <w:rFonts w:ascii="Times New Roman" w:hAnsi="Times New Roman" w:cs="Times New Roman"/>
                <w:sz w:val="20"/>
                <w:szCs w:val="20"/>
              </w:rPr>
            </w:pPr>
          </w:p>
        </w:tc>
        <w:tc>
          <w:tcPr>
            <w:tcW w:w="425" w:type="dxa"/>
            <w:shd w:val="clear" w:color="auto" w:fill="D9D9D9" w:themeFill="background1" w:themeFillShade="D9"/>
          </w:tcPr>
          <w:p w14:paraId="77AE9E95" w14:textId="77777777" w:rsidR="00DF35AF" w:rsidRDefault="00DF35AF" w:rsidP="001B5455">
            <w:pPr>
              <w:jc w:val="center"/>
              <w:rPr>
                <w:rFonts w:ascii="Times New Roman" w:hAnsi="Times New Roman" w:cs="Times New Roman"/>
                <w:sz w:val="20"/>
                <w:szCs w:val="20"/>
              </w:rPr>
            </w:pPr>
          </w:p>
        </w:tc>
        <w:tc>
          <w:tcPr>
            <w:tcW w:w="425" w:type="dxa"/>
            <w:shd w:val="clear" w:color="auto" w:fill="D9D9D9" w:themeFill="background1" w:themeFillShade="D9"/>
          </w:tcPr>
          <w:p w14:paraId="0106BF0E" w14:textId="77777777" w:rsidR="00DF35AF" w:rsidRDefault="00DF35AF" w:rsidP="001B5455">
            <w:pPr>
              <w:jc w:val="center"/>
              <w:rPr>
                <w:rFonts w:ascii="Times New Roman" w:hAnsi="Times New Roman" w:cs="Times New Roman"/>
                <w:sz w:val="20"/>
                <w:szCs w:val="20"/>
              </w:rPr>
            </w:pPr>
          </w:p>
        </w:tc>
        <w:tc>
          <w:tcPr>
            <w:tcW w:w="426" w:type="dxa"/>
            <w:shd w:val="clear" w:color="auto" w:fill="D9D9D9" w:themeFill="background1" w:themeFillShade="D9"/>
          </w:tcPr>
          <w:p w14:paraId="7ADC388D" w14:textId="77777777" w:rsidR="00DF35AF" w:rsidRDefault="00DF35AF" w:rsidP="001B5455">
            <w:pPr>
              <w:jc w:val="center"/>
              <w:rPr>
                <w:rFonts w:ascii="Times New Roman" w:hAnsi="Times New Roman" w:cs="Times New Roman"/>
                <w:sz w:val="20"/>
                <w:szCs w:val="20"/>
              </w:rPr>
            </w:pPr>
          </w:p>
        </w:tc>
        <w:tc>
          <w:tcPr>
            <w:tcW w:w="425" w:type="dxa"/>
            <w:shd w:val="clear" w:color="auto" w:fill="D9D9D9" w:themeFill="background1" w:themeFillShade="D9"/>
          </w:tcPr>
          <w:p w14:paraId="6D726977"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1</w:t>
            </w:r>
          </w:p>
        </w:tc>
        <w:tc>
          <w:tcPr>
            <w:tcW w:w="1417" w:type="dxa"/>
            <w:shd w:val="clear" w:color="auto" w:fill="D9D9D9" w:themeFill="background1" w:themeFillShade="D9"/>
          </w:tcPr>
          <w:p w14:paraId="5944E35B"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6</w:t>
            </w:r>
          </w:p>
        </w:tc>
        <w:tc>
          <w:tcPr>
            <w:tcW w:w="993" w:type="dxa"/>
            <w:shd w:val="clear" w:color="auto" w:fill="D9D9D9" w:themeFill="background1" w:themeFillShade="D9"/>
          </w:tcPr>
          <w:p w14:paraId="42D2EDE7"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50%</w:t>
            </w:r>
          </w:p>
        </w:tc>
      </w:tr>
      <w:tr w:rsidR="00DF35AF" w14:paraId="2B997805" w14:textId="77777777" w:rsidTr="001B5455">
        <w:tc>
          <w:tcPr>
            <w:tcW w:w="576" w:type="dxa"/>
          </w:tcPr>
          <w:p w14:paraId="0C1FC336"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11.</w:t>
            </w:r>
          </w:p>
        </w:tc>
        <w:tc>
          <w:tcPr>
            <w:tcW w:w="1404" w:type="dxa"/>
          </w:tcPr>
          <w:p w14:paraId="39909EDF"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MAGS</w:t>
            </w:r>
          </w:p>
        </w:tc>
        <w:tc>
          <w:tcPr>
            <w:tcW w:w="425" w:type="dxa"/>
          </w:tcPr>
          <w:p w14:paraId="7C2BA9F3" w14:textId="77777777" w:rsidR="00DF35AF" w:rsidRDefault="00DF35AF" w:rsidP="001B5455">
            <w:pPr>
              <w:jc w:val="center"/>
              <w:rPr>
                <w:rFonts w:ascii="Times New Roman" w:hAnsi="Times New Roman" w:cs="Times New Roman"/>
                <w:sz w:val="20"/>
                <w:szCs w:val="20"/>
              </w:rPr>
            </w:pPr>
          </w:p>
        </w:tc>
        <w:tc>
          <w:tcPr>
            <w:tcW w:w="425" w:type="dxa"/>
          </w:tcPr>
          <w:p w14:paraId="3223C06C" w14:textId="77777777" w:rsidR="00DF35AF" w:rsidRDefault="00DF35AF" w:rsidP="001B5455">
            <w:pPr>
              <w:jc w:val="center"/>
              <w:rPr>
                <w:rFonts w:ascii="Times New Roman" w:hAnsi="Times New Roman" w:cs="Times New Roman"/>
                <w:sz w:val="20"/>
                <w:szCs w:val="20"/>
              </w:rPr>
            </w:pPr>
          </w:p>
        </w:tc>
        <w:tc>
          <w:tcPr>
            <w:tcW w:w="464" w:type="dxa"/>
          </w:tcPr>
          <w:p w14:paraId="2099AD81" w14:textId="77777777" w:rsidR="00DF35AF" w:rsidRDefault="00DF35AF" w:rsidP="001B5455">
            <w:pPr>
              <w:jc w:val="center"/>
              <w:rPr>
                <w:rFonts w:ascii="Times New Roman" w:hAnsi="Times New Roman" w:cs="Times New Roman"/>
                <w:sz w:val="20"/>
                <w:szCs w:val="20"/>
              </w:rPr>
            </w:pPr>
          </w:p>
        </w:tc>
        <w:tc>
          <w:tcPr>
            <w:tcW w:w="387" w:type="dxa"/>
          </w:tcPr>
          <w:p w14:paraId="42A1DF2B"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1</w:t>
            </w:r>
          </w:p>
        </w:tc>
        <w:tc>
          <w:tcPr>
            <w:tcW w:w="425" w:type="dxa"/>
          </w:tcPr>
          <w:p w14:paraId="56FB3C07" w14:textId="77777777" w:rsidR="00DF35AF" w:rsidRDefault="00DF35AF" w:rsidP="001B5455">
            <w:pPr>
              <w:jc w:val="center"/>
              <w:rPr>
                <w:rFonts w:ascii="Times New Roman" w:hAnsi="Times New Roman" w:cs="Times New Roman"/>
                <w:sz w:val="20"/>
                <w:szCs w:val="20"/>
              </w:rPr>
            </w:pPr>
          </w:p>
        </w:tc>
        <w:tc>
          <w:tcPr>
            <w:tcW w:w="425" w:type="dxa"/>
          </w:tcPr>
          <w:p w14:paraId="7F3AB65A" w14:textId="77777777" w:rsidR="00DF35AF" w:rsidRDefault="00DF35AF" w:rsidP="001B5455">
            <w:pPr>
              <w:jc w:val="center"/>
              <w:rPr>
                <w:rFonts w:ascii="Times New Roman" w:hAnsi="Times New Roman" w:cs="Times New Roman"/>
                <w:sz w:val="20"/>
                <w:szCs w:val="20"/>
              </w:rPr>
            </w:pPr>
          </w:p>
        </w:tc>
        <w:tc>
          <w:tcPr>
            <w:tcW w:w="426" w:type="dxa"/>
          </w:tcPr>
          <w:p w14:paraId="0A72846C" w14:textId="77777777" w:rsidR="00DF35AF" w:rsidRDefault="00DF35AF" w:rsidP="001B5455">
            <w:pPr>
              <w:jc w:val="center"/>
              <w:rPr>
                <w:rFonts w:ascii="Times New Roman" w:hAnsi="Times New Roman" w:cs="Times New Roman"/>
                <w:sz w:val="20"/>
                <w:szCs w:val="20"/>
              </w:rPr>
            </w:pPr>
          </w:p>
        </w:tc>
        <w:tc>
          <w:tcPr>
            <w:tcW w:w="425" w:type="dxa"/>
          </w:tcPr>
          <w:p w14:paraId="664EE219"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1</w:t>
            </w:r>
          </w:p>
        </w:tc>
        <w:tc>
          <w:tcPr>
            <w:tcW w:w="425" w:type="dxa"/>
          </w:tcPr>
          <w:p w14:paraId="7B44C221" w14:textId="77777777" w:rsidR="00DF35AF" w:rsidRDefault="00DF35AF" w:rsidP="001B5455">
            <w:pPr>
              <w:jc w:val="center"/>
              <w:rPr>
                <w:rFonts w:ascii="Times New Roman" w:hAnsi="Times New Roman" w:cs="Times New Roman"/>
                <w:sz w:val="20"/>
                <w:szCs w:val="20"/>
              </w:rPr>
            </w:pPr>
          </w:p>
        </w:tc>
        <w:tc>
          <w:tcPr>
            <w:tcW w:w="425" w:type="dxa"/>
          </w:tcPr>
          <w:p w14:paraId="17D85F28" w14:textId="77777777" w:rsidR="00DF35AF" w:rsidRDefault="00DF35AF" w:rsidP="001B5455">
            <w:pPr>
              <w:jc w:val="center"/>
              <w:rPr>
                <w:rFonts w:ascii="Times New Roman" w:hAnsi="Times New Roman" w:cs="Times New Roman"/>
                <w:sz w:val="20"/>
                <w:szCs w:val="20"/>
              </w:rPr>
            </w:pPr>
          </w:p>
        </w:tc>
        <w:tc>
          <w:tcPr>
            <w:tcW w:w="426" w:type="dxa"/>
          </w:tcPr>
          <w:p w14:paraId="62C73C0C" w14:textId="77777777" w:rsidR="00DF35AF" w:rsidRDefault="00DF35AF" w:rsidP="001B5455">
            <w:pPr>
              <w:jc w:val="center"/>
              <w:rPr>
                <w:rFonts w:ascii="Times New Roman" w:hAnsi="Times New Roman" w:cs="Times New Roman"/>
                <w:sz w:val="20"/>
                <w:szCs w:val="20"/>
              </w:rPr>
            </w:pPr>
          </w:p>
        </w:tc>
        <w:tc>
          <w:tcPr>
            <w:tcW w:w="425" w:type="dxa"/>
          </w:tcPr>
          <w:p w14:paraId="1057933F"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1</w:t>
            </w:r>
          </w:p>
        </w:tc>
        <w:tc>
          <w:tcPr>
            <w:tcW w:w="1417" w:type="dxa"/>
          </w:tcPr>
          <w:p w14:paraId="0AB8872C"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3</w:t>
            </w:r>
          </w:p>
        </w:tc>
        <w:tc>
          <w:tcPr>
            <w:tcW w:w="993" w:type="dxa"/>
          </w:tcPr>
          <w:p w14:paraId="642647B3"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25%</w:t>
            </w:r>
          </w:p>
        </w:tc>
      </w:tr>
      <w:tr w:rsidR="00DF35AF" w14:paraId="558F7B95" w14:textId="77777777" w:rsidTr="001B5455">
        <w:tc>
          <w:tcPr>
            <w:tcW w:w="576" w:type="dxa"/>
            <w:shd w:val="clear" w:color="auto" w:fill="D9D9D9" w:themeFill="background1" w:themeFillShade="D9"/>
          </w:tcPr>
          <w:p w14:paraId="399E1110"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12.</w:t>
            </w:r>
          </w:p>
        </w:tc>
        <w:tc>
          <w:tcPr>
            <w:tcW w:w="1404" w:type="dxa"/>
            <w:shd w:val="clear" w:color="auto" w:fill="D9D9D9" w:themeFill="background1" w:themeFillShade="D9"/>
          </w:tcPr>
          <w:p w14:paraId="000163F7"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HIL</w:t>
            </w:r>
          </w:p>
        </w:tc>
        <w:tc>
          <w:tcPr>
            <w:tcW w:w="425" w:type="dxa"/>
            <w:shd w:val="clear" w:color="auto" w:fill="D9D9D9" w:themeFill="background1" w:themeFillShade="D9"/>
          </w:tcPr>
          <w:p w14:paraId="5064A357"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4</w:t>
            </w:r>
          </w:p>
        </w:tc>
        <w:tc>
          <w:tcPr>
            <w:tcW w:w="425" w:type="dxa"/>
            <w:shd w:val="clear" w:color="auto" w:fill="D9D9D9" w:themeFill="background1" w:themeFillShade="D9"/>
          </w:tcPr>
          <w:p w14:paraId="3FDB2BAE" w14:textId="77777777" w:rsidR="00DF35AF" w:rsidRDefault="00DF35AF" w:rsidP="001B5455">
            <w:pPr>
              <w:jc w:val="center"/>
              <w:rPr>
                <w:rFonts w:ascii="Times New Roman" w:hAnsi="Times New Roman" w:cs="Times New Roman"/>
                <w:sz w:val="20"/>
                <w:szCs w:val="20"/>
              </w:rPr>
            </w:pPr>
          </w:p>
        </w:tc>
        <w:tc>
          <w:tcPr>
            <w:tcW w:w="464" w:type="dxa"/>
            <w:shd w:val="clear" w:color="auto" w:fill="D9D9D9" w:themeFill="background1" w:themeFillShade="D9"/>
          </w:tcPr>
          <w:p w14:paraId="56278934" w14:textId="77777777" w:rsidR="00DF35AF" w:rsidRDefault="00DF35AF" w:rsidP="001B5455">
            <w:pPr>
              <w:jc w:val="center"/>
              <w:rPr>
                <w:rFonts w:ascii="Times New Roman" w:hAnsi="Times New Roman" w:cs="Times New Roman"/>
                <w:sz w:val="20"/>
                <w:szCs w:val="20"/>
              </w:rPr>
            </w:pPr>
          </w:p>
        </w:tc>
        <w:tc>
          <w:tcPr>
            <w:tcW w:w="387" w:type="dxa"/>
            <w:shd w:val="clear" w:color="auto" w:fill="D9D9D9" w:themeFill="background1" w:themeFillShade="D9"/>
          </w:tcPr>
          <w:p w14:paraId="45C7654F" w14:textId="77777777" w:rsidR="00DF35AF" w:rsidRDefault="00DF35AF" w:rsidP="001B5455">
            <w:pPr>
              <w:jc w:val="center"/>
              <w:rPr>
                <w:rFonts w:ascii="Times New Roman" w:hAnsi="Times New Roman" w:cs="Times New Roman"/>
                <w:sz w:val="20"/>
                <w:szCs w:val="20"/>
              </w:rPr>
            </w:pPr>
          </w:p>
        </w:tc>
        <w:tc>
          <w:tcPr>
            <w:tcW w:w="425" w:type="dxa"/>
            <w:shd w:val="clear" w:color="auto" w:fill="D9D9D9" w:themeFill="background1" w:themeFillShade="D9"/>
          </w:tcPr>
          <w:p w14:paraId="0D86643D"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41</w:t>
            </w:r>
          </w:p>
        </w:tc>
        <w:tc>
          <w:tcPr>
            <w:tcW w:w="425" w:type="dxa"/>
            <w:shd w:val="clear" w:color="auto" w:fill="D9D9D9" w:themeFill="background1" w:themeFillShade="D9"/>
          </w:tcPr>
          <w:p w14:paraId="77C03825" w14:textId="77777777" w:rsidR="00DF35AF" w:rsidRDefault="00DF35AF" w:rsidP="001B5455">
            <w:pPr>
              <w:jc w:val="center"/>
              <w:rPr>
                <w:rFonts w:ascii="Times New Roman" w:hAnsi="Times New Roman" w:cs="Times New Roman"/>
                <w:sz w:val="20"/>
                <w:szCs w:val="20"/>
              </w:rPr>
            </w:pPr>
          </w:p>
        </w:tc>
        <w:tc>
          <w:tcPr>
            <w:tcW w:w="426" w:type="dxa"/>
            <w:shd w:val="clear" w:color="auto" w:fill="D9D9D9" w:themeFill="background1" w:themeFillShade="D9"/>
          </w:tcPr>
          <w:p w14:paraId="2436E84B" w14:textId="77777777" w:rsidR="00DF35AF" w:rsidRDefault="00DF35AF" w:rsidP="001B5455">
            <w:pPr>
              <w:jc w:val="center"/>
              <w:rPr>
                <w:rFonts w:ascii="Times New Roman" w:hAnsi="Times New Roman" w:cs="Times New Roman"/>
                <w:sz w:val="20"/>
                <w:szCs w:val="20"/>
              </w:rPr>
            </w:pPr>
          </w:p>
        </w:tc>
        <w:tc>
          <w:tcPr>
            <w:tcW w:w="425" w:type="dxa"/>
            <w:shd w:val="clear" w:color="auto" w:fill="D9D9D9" w:themeFill="background1" w:themeFillShade="D9"/>
          </w:tcPr>
          <w:p w14:paraId="697A3AAB" w14:textId="77777777" w:rsidR="00DF35AF" w:rsidRDefault="00DF35AF" w:rsidP="001B5455">
            <w:pPr>
              <w:jc w:val="center"/>
              <w:rPr>
                <w:rFonts w:ascii="Times New Roman" w:hAnsi="Times New Roman" w:cs="Times New Roman"/>
                <w:sz w:val="20"/>
                <w:szCs w:val="20"/>
              </w:rPr>
            </w:pPr>
          </w:p>
        </w:tc>
        <w:tc>
          <w:tcPr>
            <w:tcW w:w="425" w:type="dxa"/>
            <w:shd w:val="clear" w:color="auto" w:fill="D9D9D9" w:themeFill="background1" w:themeFillShade="D9"/>
          </w:tcPr>
          <w:p w14:paraId="11299F85" w14:textId="77777777" w:rsidR="00DF35AF" w:rsidRDefault="00DF35AF" w:rsidP="001B5455">
            <w:pPr>
              <w:jc w:val="center"/>
              <w:rPr>
                <w:rFonts w:ascii="Times New Roman" w:hAnsi="Times New Roman" w:cs="Times New Roman"/>
                <w:sz w:val="20"/>
                <w:szCs w:val="20"/>
              </w:rPr>
            </w:pPr>
          </w:p>
        </w:tc>
        <w:tc>
          <w:tcPr>
            <w:tcW w:w="425" w:type="dxa"/>
            <w:shd w:val="clear" w:color="auto" w:fill="D9D9D9" w:themeFill="background1" w:themeFillShade="D9"/>
          </w:tcPr>
          <w:p w14:paraId="04D96C4A" w14:textId="77777777" w:rsidR="00DF35AF" w:rsidRDefault="00DF35AF" w:rsidP="001B5455">
            <w:pPr>
              <w:jc w:val="center"/>
              <w:rPr>
                <w:rFonts w:ascii="Times New Roman" w:hAnsi="Times New Roman" w:cs="Times New Roman"/>
                <w:sz w:val="20"/>
                <w:szCs w:val="20"/>
              </w:rPr>
            </w:pPr>
          </w:p>
        </w:tc>
        <w:tc>
          <w:tcPr>
            <w:tcW w:w="426" w:type="dxa"/>
            <w:shd w:val="clear" w:color="auto" w:fill="D9D9D9" w:themeFill="background1" w:themeFillShade="D9"/>
          </w:tcPr>
          <w:p w14:paraId="241C047D" w14:textId="77777777" w:rsidR="00DF35AF" w:rsidRDefault="00DF35AF" w:rsidP="001B5455">
            <w:pPr>
              <w:jc w:val="center"/>
              <w:rPr>
                <w:rFonts w:ascii="Times New Roman" w:hAnsi="Times New Roman" w:cs="Times New Roman"/>
                <w:sz w:val="20"/>
                <w:szCs w:val="20"/>
              </w:rPr>
            </w:pPr>
          </w:p>
        </w:tc>
        <w:tc>
          <w:tcPr>
            <w:tcW w:w="425" w:type="dxa"/>
            <w:shd w:val="clear" w:color="auto" w:fill="D9D9D9" w:themeFill="background1" w:themeFillShade="D9"/>
          </w:tcPr>
          <w:p w14:paraId="61E4EC53" w14:textId="77777777" w:rsidR="00DF35AF" w:rsidRDefault="00DF35AF" w:rsidP="001B5455">
            <w:pPr>
              <w:jc w:val="center"/>
              <w:rPr>
                <w:rFonts w:ascii="Times New Roman" w:hAnsi="Times New Roman" w:cs="Times New Roman"/>
                <w:sz w:val="20"/>
                <w:szCs w:val="20"/>
              </w:rPr>
            </w:pPr>
          </w:p>
        </w:tc>
        <w:tc>
          <w:tcPr>
            <w:tcW w:w="1417" w:type="dxa"/>
            <w:shd w:val="clear" w:color="auto" w:fill="D9D9D9" w:themeFill="background1" w:themeFillShade="D9"/>
          </w:tcPr>
          <w:p w14:paraId="264B1FD8"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9</w:t>
            </w:r>
          </w:p>
        </w:tc>
        <w:tc>
          <w:tcPr>
            <w:tcW w:w="993" w:type="dxa"/>
            <w:shd w:val="clear" w:color="auto" w:fill="D9D9D9" w:themeFill="background1" w:themeFillShade="D9"/>
          </w:tcPr>
          <w:p w14:paraId="2B116654"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75%</w:t>
            </w:r>
          </w:p>
        </w:tc>
      </w:tr>
      <w:tr w:rsidR="00DF35AF" w14:paraId="41F1F357" w14:textId="77777777" w:rsidTr="001B5455">
        <w:tc>
          <w:tcPr>
            <w:tcW w:w="7083" w:type="dxa"/>
            <w:gridSpan w:val="14"/>
            <w:shd w:val="clear" w:color="auto" w:fill="FFFFFF" w:themeFill="background1"/>
          </w:tcPr>
          <w:p w14:paraId="7C84DF83" w14:textId="77777777" w:rsidR="00DF35AF" w:rsidRPr="00DD411F" w:rsidRDefault="00DF35AF" w:rsidP="001B5455">
            <w:pPr>
              <w:jc w:val="center"/>
              <w:rPr>
                <w:rFonts w:ascii="Times New Roman" w:hAnsi="Times New Roman" w:cs="Times New Roman"/>
                <w:b/>
                <w:bCs/>
                <w:sz w:val="20"/>
                <w:szCs w:val="20"/>
              </w:rPr>
            </w:pPr>
            <w:r w:rsidRPr="00DD411F">
              <w:rPr>
                <w:rFonts w:ascii="Times New Roman" w:hAnsi="Times New Roman" w:cs="Times New Roman"/>
                <w:b/>
                <w:bCs/>
                <w:sz w:val="20"/>
                <w:szCs w:val="20"/>
              </w:rPr>
              <w:t xml:space="preserve">Jumlah Skor Keseluruhan </w:t>
            </w:r>
          </w:p>
        </w:tc>
        <w:tc>
          <w:tcPr>
            <w:tcW w:w="1417" w:type="dxa"/>
            <w:shd w:val="clear" w:color="auto" w:fill="FFFFFF" w:themeFill="background1"/>
          </w:tcPr>
          <w:p w14:paraId="107FA35F"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71</w:t>
            </w:r>
          </w:p>
        </w:tc>
        <w:tc>
          <w:tcPr>
            <w:tcW w:w="993" w:type="dxa"/>
            <w:shd w:val="clear" w:color="auto" w:fill="FFFFFF" w:themeFill="background1"/>
          </w:tcPr>
          <w:p w14:paraId="0BAB33E1" w14:textId="77777777" w:rsidR="00DF35AF" w:rsidRDefault="00DF35AF" w:rsidP="001B5455">
            <w:pPr>
              <w:jc w:val="center"/>
              <w:rPr>
                <w:rFonts w:ascii="Times New Roman" w:hAnsi="Times New Roman" w:cs="Times New Roman"/>
                <w:sz w:val="20"/>
                <w:szCs w:val="20"/>
              </w:rPr>
            </w:pPr>
          </w:p>
        </w:tc>
      </w:tr>
      <w:tr w:rsidR="00DF35AF" w14:paraId="3D1BCD36" w14:textId="77777777" w:rsidTr="001B5455">
        <w:tc>
          <w:tcPr>
            <w:tcW w:w="7083" w:type="dxa"/>
            <w:gridSpan w:val="14"/>
            <w:shd w:val="clear" w:color="auto" w:fill="D9D9D9" w:themeFill="background1" w:themeFillShade="D9"/>
          </w:tcPr>
          <w:p w14:paraId="7A1117B6" w14:textId="77777777" w:rsidR="00DF35AF" w:rsidRPr="00DD411F" w:rsidRDefault="00DF35AF" w:rsidP="001B5455">
            <w:pPr>
              <w:jc w:val="center"/>
              <w:rPr>
                <w:rFonts w:ascii="Times New Roman" w:hAnsi="Times New Roman" w:cs="Times New Roman"/>
                <w:b/>
                <w:bCs/>
                <w:sz w:val="20"/>
                <w:szCs w:val="20"/>
              </w:rPr>
            </w:pPr>
            <w:r w:rsidRPr="00DD411F">
              <w:rPr>
                <w:rFonts w:ascii="Times New Roman" w:hAnsi="Times New Roman" w:cs="Times New Roman"/>
                <w:b/>
                <w:bCs/>
                <w:sz w:val="20"/>
                <w:szCs w:val="20"/>
              </w:rPr>
              <w:t>Jumlah Skor Maksimum</w:t>
            </w:r>
          </w:p>
        </w:tc>
        <w:tc>
          <w:tcPr>
            <w:tcW w:w="1417" w:type="dxa"/>
            <w:shd w:val="clear" w:color="auto" w:fill="D9D9D9" w:themeFill="background1" w:themeFillShade="D9"/>
          </w:tcPr>
          <w:p w14:paraId="7CC7896A"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144</w:t>
            </w:r>
          </w:p>
        </w:tc>
        <w:tc>
          <w:tcPr>
            <w:tcW w:w="993" w:type="dxa"/>
            <w:shd w:val="clear" w:color="auto" w:fill="D9D9D9" w:themeFill="background1" w:themeFillShade="D9"/>
          </w:tcPr>
          <w:p w14:paraId="0DEFA1B8" w14:textId="77777777" w:rsidR="00DF35AF" w:rsidRDefault="00DF35AF" w:rsidP="001B5455">
            <w:pPr>
              <w:jc w:val="center"/>
              <w:rPr>
                <w:rFonts w:ascii="Times New Roman" w:hAnsi="Times New Roman" w:cs="Times New Roman"/>
                <w:sz w:val="20"/>
                <w:szCs w:val="20"/>
              </w:rPr>
            </w:pPr>
          </w:p>
        </w:tc>
      </w:tr>
      <w:tr w:rsidR="00DF35AF" w14:paraId="5DC6AF39" w14:textId="77777777" w:rsidTr="001B5455">
        <w:tc>
          <w:tcPr>
            <w:tcW w:w="7083" w:type="dxa"/>
            <w:gridSpan w:val="14"/>
            <w:shd w:val="clear" w:color="auto" w:fill="FFFFFF" w:themeFill="background1"/>
          </w:tcPr>
          <w:p w14:paraId="6E9C6163" w14:textId="77777777" w:rsidR="00DF35AF" w:rsidRPr="00DD411F" w:rsidRDefault="00DF35AF" w:rsidP="001B5455">
            <w:pPr>
              <w:jc w:val="center"/>
              <w:rPr>
                <w:rFonts w:ascii="Times New Roman" w:hAnsi="Times New Roman" w:cs="Times New Roman"/>
                <w:b/>
                <w:bCs/>
                <w:sz w:val="20"/>
                <w:szCs w:val="20"/>
              </w:rPr>
            </w:pPr>
            <w:r w:rsidRPr="00DD411F">
              <w:rPr>
                <w:rFonts w:ascii="Times New Roman" w:hAnsi="Times New Roman" w:cs="Times New Roman"/>
                <w:b/>
                <w:bCs/>
                <w:sz w:val="20"/>
                <w:szCs w:val="20"/>
              </w:rPr>
              <w:t xml:space="preserve">Rata </w:t>
            </w:r>
            <w:proofErr w:type="spellStart"/>
            <w:r w:rsidRPr="00DD411F">
              <w:rPr>
                <w:rFonts w:ascii="Times New Roman" w:hAnsi="Times New Roman" w:cs="Times New Roman"/>
                <w:b/>
                <w:bCs/>
                <w:sz w:val="20"/>
                <w:szCs w:val="20"/>
              </w:rPr>
              <w:t>Rata</w:t>
            </w:r>
            <w:proofErr w:type="spellEnd"/>
          </w:p>
        </w:tc>
        <w:tc>
          <w:tcPr>
            <w:tcW w:w="1417" w:type="dxa"/>
            <w:shd w:val="clear" w:color="auto" w:fill="FFFFFF" w:themeFill="background1"/>
          </w:tcPr>
          <w:p w14:paraId="00510BD4" w14:textId="77777777" w:rsidR="00DF35AF" w:rsidRDefault="00DF35AF" w:rsidP="001B5455">
            <w:pPr>
              <w:jc w:val="center"/>
              <w:rPr>
                <w:rFonts w:ascii="Times New Roman" w:hAnsi="Times New Roman" w:cs="Times New Roman"/>
                <w:sz w:val="20"/>
                <w:szCs w:val="20"/>
              </w:rPr>
            </w:pPr>
            <w:r>
              <w:rPr>
                <w:rFonts w:ascii="Times New Roman" w:hAnsi="Times New Roman" w:cs="Times New Roman"/>
                <w:sz w:val="20"/>
                <w:szCs w:val="20"/>
              </w:rPr>
              <w:t>49 %</w:t>
            </w:r>
          </w:p>
        </w:tc>
        <w:tc>
          <w:tcPr>
            <w:tcW w:w="993" w:type="dxa"/>
            <w:shd w:val="clear" w:color="auto" w:fill="FFFFFF" w:themeFill="background1"/>
          </w:tcPr>
          <w:p w14:paraId="403F770B" w14:textId="77777777" w:rsidR="00DF35AF" w:rsidRDefault="00DF35AF" w:rsidP="001B5455">
            <w:pPr>
              <w:jc w:val="center"/>
              <w:rPr>
                <w:rFonts w:ascii="Times New Roman" w:hAnsi="Times New Roman" w:cs="Times New Roman"/>
                <w:sz w:val="20"/>
                <w:szCs w:val="20"/>
              </w:rPr>
            </w:pPr>
          </w:p>
        </w:tc>
      </w:tr>
    </w:tbl>
    <w:p w14:paraId="400D381C" w14:textId="5AB71781" w:rsidR="000E68D0" w:rsidRPr="00633494" w:rsidRDefault="000E68D0" w:rsidP="00DF35AF">
      <w:pPr>
        <w:pStyle w:val="DaftarParagraf"/>
        <w:ind w:left="0"/>
        <w:rPr>
          <w:rFonts w:asciiTheme="majorBidi" w:hAnsiTheme="majorBidi" w:cstheme="majorBidi"/>
          <w:sz w:val="20"/>
          <w:szCs w:val="20"/>
        </w:rPr>
      </w:pPr>
    </w:p>
    <w:p w14:paraId="4C919AD5" w14:textId="77777777" w:rsidR="000E68D0" w:rsidRPr="00DF35AF" w:rsidRDefault="000E68D0" w:rsidP="00DF35AF">
      <w:pPr>
        <w:rPr>
          <w:rFonts w:asciiTheme="majorBidi" w:hAnsiTheme="majorBidi" w:cstheme="majorBidi"/>
          <w:sz w:val="20"/>
          <w:szCs w:val="20"/>
        </w:rPr>
      </w:pPr>
    </w:p>
    <w:p w14:paraId="08EDABFB" w14:textId="4CE1E26B" w:rsidR="000E68D0" w:rsidRDefault="000E68D0" w:rsidP="000E68D0">
      <w:pPr>
        <w:jc w:val="center"/>
        <w:rPr>
          <w:rFonts w:asciiTheme="majorBidi" w:hAnsiTheme="majorBidi" w:cstheme="majorBidi"/>
          <w:b/>
          <w:bCs/>
          <w:i/>
          <w:iCs/>
          <w:sz w:val="20"/>
          <w:szCs w:val="20"/>
        </w:rPr>
      </w:pPr>
      <w:r w:rsidRPr="00633494">
        <w:rPr>
          <w:rFonts w:asciiTheme="majorBidi" w:hAnsiTheme="majorBidi" w:cstheme="majorBidi"/>
          <w:b/>
          <w:bCs/>
          <w:i/>
          <w:iCs/>
          <w:sz w:val="20"/>
          <w:szCs w:val="20"/>
        </w:rPr>
        <w:t xml:space="preserve">Tabel </w:t>
      </w:r>
      <w:r w:rsidR="002602C3">
        <w:rPr>
          <w:rFonts w:asciiTheme="majorBidi" w:hAnsiTheme="majorBidi" w:cstheme="majorBidi"/>
          <w:b/>
          <w:bCs/>
          <w:i/>
          <w:iCs/>
          <w:sz w:val="20"/>
          <w:szCs w:val="20"/>
        </w:rPr>
        <w:t>5</w:t>
      </w:r>
      <w:r w:rsidRPr="00633494">
        <w:rPr>
          <w:rFonts w:asciiTheme="majorBidi" w:hAnsiTheme="majorBidi" w:cstheme="majorBidi"/>
          <w:b/>
          <w:bCs/>
          <w:i/>
          <w:iCs/>
          <w:sz w:val="20"/>
          <w:szCs w:val="20"/>
        </w:rPr>
        <w:t xml:space="preserve"> : Lembar Wawancara</w:t>
      </w:r>
    </w:p>
    <w:p w14:paraId="1CC66DA5" w14:textId="77777777" w:rsidR="00DF35AF" w:rsidRPr="00633494" w:rsidRDefault="00DF35AF" w:rsidP="000E68D0">
      <w:pPr>
        <w:jc w:val="center"/>
        <w:rPr>
          <w:rFonts w:asciiTheme="majorBidi" w:hAnsiTheme="majorBidi" w:cstheme="majorBidi"/>
          <w:b/>
          <w:bCs/>
          <w:i/>
          <w:iCs/>
          <w:sz w:val="20"/>
          <w:szCs w:val="20"/>
        </w:rPr>
      </w:pPr>
    </w:p>
    <w:p w14:paraId="20EB846B" w14:textId="40AB0929" w:rsidR="000E68D0" w:rsidRPr="00633494" w:rsidRDefault="000E68D0" w:rsidP="000E68D0">
      <w:pPr>
        <w:ind w:left="1440" w:hanging="1440"/>
        <w:jc w:val="both"/>
        <w:rPr>
          <w:rFonts w:asciiTheme="majorBidi" w:hAnsiTheme="majorBidi" w:cstheme="majorBidi"/>
          <w:sz w:val="20"/>
          <w:szCs w:val="20"/>
        </w:rPr>
      </w:pPr>
      <w:r w:rsidRPr="00633494">
        <w:rPr>
          <w:rFonts w:asciiTheme="majorBidi" w:hAnsiTheme="majorBidi" w:cstheme="majorBidi"/>
          <w:sz w:val="20"/>
          <w:szCs w:val="20"/>
        </w:rPr>
        <w:t>Tujuan</w:t>
      </w:r>
      <w:r w:rsidRPr="00633494">
        <w:rPr>
          <w:rFonts w:asciiTheme="majorBidi" w:hAnsiTheme="majorBidi" w:cstheme="majorBidi"/>
          <w:sz w:val="20"/>
          <w:szCs w:val="20"/>
        </w:rPr>
        <w:tab/>
        <w:t>:</w:t>
      </w:r>
      <w:r w:rsidR="00DF35AF">
        <w:rPr>
          <w:rFonts w:asciiTheme="majorBidi" w:hAnsiTheme="majorBidi" w:cstheme="majorBidi"/>
          <w:sz w:val="20"/>
          <w:szCs w:val="20"/>
        </w:rPr>
        <w:t xml:space="preserve"> Guna</w:t>
      </w:r>
      <w:r w:rsidRPr="00633494">
        <w:rPr>
          <w:rFonts w:asciiTheme="majorBidi" w:hAnsiTheme="majorBidi" w:cstheme="majorBidi"/>
          <w:sz w:val="20"/>
          <w:szCs w:val="20"/>
        </w:rPr>
        <w:t xml:space="preserve"> mengetahui informasi mengenai media yang digunakan dalam meningkatkan kemampuan </w:t>
      </w:r>
      <w:r w:rsidR="00DF35AF">
        <w:rPr>
          <w:rFonts w:asciiTheme="majorBidi" w:hAnsiTheme="majorBidi" w:cstheme="majorBidi"/>
          <w:sz w:val="20"/>
          <w:szCs w:val="20"/>
        </w:rPr>
        <w:t xml:space="preserve">konsentrasi </w:t>
      </w:r>
      <w:r w:rsidRPr="00633494">
        <w:rPr>
          <w:rFonts w:asciiTheme="majorBidi" w:hAnsiTheme="majorBidi" w:cstheme="majorBidi"/>
          <w:sz w:val="20"/>
          <w:szCs w:val="20"/>
        </w:rPr>
        <w:t xml:space="preserve">serta hambatan apa yang sedang dialami oleh guru ketika </w:t>
      </w:r>
      <w:r w:rsidR="00DF35AF">
        <w:rPr>
          <w:rFonts w:asciiTheme="majorBidi" w:hAnsiTheme="majorBidi" w:cstheme="majorBidi"/>
          <w:sz w:val="20"/>
          <w:szCs w:val="20"/>
        </w:rPr>
        <w:t>pelaksanaan pembelajaran</w:t>
      </w:r>
      <w:r w:rsidRPr="00633494">
        <w:rPr>
          <w:rFonts w:asciiTheme="majorBidi" w:hAnsiTheme="majorBidi" w:cstheme="majorBidi"/>
          <w:sz w:val="20"/>
          <w:szCs w:val="20"/>
        </w:rPr>
        <w:t xml:space="preserve"> pada anak usia 5 - 6  tahun di </w:t>
      </w:r>
      <w:r w:rsidR="00DF35AF">
        <w:rPr>
          <w:rFonts w:asciiTheme="majorBidi" w:hAnsiTheme="majorBidi" w:cstheme="majorBidi"/>
          <w:sz w:val="20"/>
          <w:szCs w:val="20"/>
        </w:rPr>
        <w:t xml:space="preserve">TK Aisyiyah </w:t>
      </w:r>
      <w:proofErr w:type="spellStart"/>
      <w:r w:rsidR="00DF35AF">
        <w:rPr>
          <w:rFonts w:asciiTheme="majorBidi" w:hAnsiTheme="majorBidi" w:cstheme="majorBidi"/>
          <w:sz w:val="20"/>
          <w:szCs w:val="20"/>
        </w:rPr>
        <w:t>Bustanul</w:t>
      </w:r>
      <w:proofErr w:type="spellEnd"/>
      <w:r w:rsidR="00DF35AF">
        <w:rPr>
          <w:rFonts w:asciiTheme="majorBidi" w:hAnsiTheme="majorBidi" w:cstheme="majorBidi"/>
          <w:sz w:val="20"/>
          <w:szCs w:val="20"/>
        </w:rPr>
        <w:t xml:space="preserve"> </w:t>
      </w:r>
      <w:proofErr w:type="spellStart"/>
      <w:r w:rsidR="00DF35AF">
        <w:rPr>
          <w:rFonts w:asciiTheme="majorBidi" w:hAnsiTheme="majorBidi" w:cstheme="majorBidi"/>
          <w:sz w:val="20"/>
          <w:szCs w:val="20"/>
        </w:rPr>
        <w:t>Athfal</w:t>
      </w:r>
      <w:proofErr w:type="spellEnd"/>
      <w:r w:rsidR="00DF35AF">
        <w:rPr>
          <w:rFonts w:asciiTheme="majorBidi" w:hAnsiTheme="majorBidi" w:cstheme="majorBidi"/>
          <w:sz w:val="20"/>
          <w:szCs w:val="20"/>
        </w:rPr>
        <w:t xml:space="preserve"> 2 Jetis Sidoarjo.</w:t>
      </w:r>
    </w:p>
    <w:p w14:paraId="0643B43F" w14:textId="77777777" w:rsidR="000E68D0" w:rsidRPr="00633494" w:rsidRDefault="000E68D0" w:rsidP="000E68D0">
      <w:pPr>
        <w:ind w:left="1440" w:hanging="1440"/>
        <w:jc w:val="both"/>
        <w:rPr>
          <w:rFonts w:asciiTheme="majorBidi" w:hAnsiTheme="majorBidi" w:cstheme="majorBidi"/>
          <w:sz w:val="20"/>
          <w:szCs w:val="20"/>
        </w:rPr>
      </w:pPr>
      <w:r w:rsidRPr="00633494">
        <w:rPr>
          <w:rFonts w:asciiTheme="majorBidi" w:hAnsiTheme="majorBidi" w:cstheme="majorBidi"/>
          <w:sz w:val="20"/>
          <w:szCs w:val="20"/>
        </w:rPr>
        <w:t>Jenis</w:t>
      </w:r>
      <w:r w:rsidRPr="00633494">
        <w:rPr>
          <w:rFonts w:asciiTheme="majorBidi" w:hAnsiTheme="majorBidi" w:cstheme="majorBidi"/>
          <w:sz w:val="20"/>
          <w:szCs w:val="20"/>
        </w:rPr>
        <w:tab/>
        <w:t>: Wawancara</w:t>
      </w:r>
    </w:p>
    <w:p w14:paraId="6E669147" w14:textId="17E164ED" w:rsidR="000E68D0" w:rsidRPr="00633494" w:rsidRDefault="000E68D0" w:rsidP="000E68D0">
      <w:pPr>
        <w:ind w:left="1440" w:hanging="1440"/>
        <w:jc w:val="both"/>
        <w:rPr>
          <w:rFonts w:asciiTheme="majorBidi" w:hAnsiTheme="majorBidi" w:cstheme="majorBidi"/>
          <w:sz w:val="20"/>
          <w:szCs w:val="20"/>
        </w:rPr>
      </w:pPr>
      <w:r w:rsidRPr="00633494">
        <w:rPr>
          <w:rFonts w:asciiTheme="majorBidi" w:hAnsiTheme="majorBidi" w:cstheme="majorBidi"/>
          <w:sz w:val="20"/>
          <w:szCs w:val="20"/>
        </w:rPr>
        <w:t>Responden</w:t>
      </w:r>
      <w:r w:rsidRPr="00633494">
        <w:rPr>
          <w:rFonts w:asciiTheme="majorBidi" w:hAnsiTheme="majorBidi" w:cstheme="majorBidi"/>
          <w:sz w:val="20"/>
          <w:szCs w:val="20"/>
        </w:rPr>
        <w:tab/>
        <w:t xml:space="preserve">: </w:t>
      </w:r>
      <w:r w:rsidR="00DF35AF">
        <w:rPr>
          <w:rFonts w:asciiTheme="majorBidi" w:hAnsiTheme="majorBidi" w:cstheme="majorBidi"/>
          <w:sz w:val="20"/>
          <w:szCs w:val="20"/>
        </w:rPr>
        <w:t>Kepala Sekolah dan guru kelas A</w:t>
      </w:r>
    </w:p>
    <w:p w14:paraId="6FE03A11" w14:textId="500FF65C" w:rsidR="000E68D0" w:rsidRPr="00633494" w:rsidRDefault="000E68D0" w:rsidP="000E68D0">
      <w:pPr>
        <w:ind w:left="1440" w:hanging="1440"/>
        <w:jc w:val="both"/>
        <w:rPr>
          <w:rFonts w:asciiTheme="majorBidi" w:hAnsiTheme="majorBidi" w:cstheme="majorBidi"/>
          <w:sz w:val="20"/>
          <w:szCs w:val="20"/>
        </w:rPr>
      </w:pPr>
      <w:r w:rsidRPr="00633494">
        <w:rPr>
          <w:rFonts w:asciiTheme="majorBidi" w:hAnsiTheme="majorBidi" w:cstheme="majorBidi"/>
          <w:sz w:val="20"/>
          <w:szCs w:val="20"/>
        </w:rPr>
        <w:t>Nama Guru</w:t>
      </w:r>
      <w:r w:rsidRPr="00633494">
        <w:rPr>
          <w:rFonts w:asciiTheme="majorBidi" w:hAnsiTheme="majorBidi" w:cstheme="majorBidi"/>
          <w:sz w:val="20"/>
          <w:szCs w:val="20"/>
        </w:rPr>
        <w:tab/>
        <w:t xml:space="preserve">: </w:t>
      </w:r>
      <w:r w:rsidR="00DF35AF">
        <w:rPr>
          <w:rFonts w:asciiTheme="majorBidi" w:hAnsiTheme="majorBidi" w:cstheme="majorBidi"/>
          <w:sz w:val="20"/>
          <w:szCs w:val="20"/>
        </w:rPr>
        <w:t xml:space="preserve">Siti Nur Khuluq, </w:t>
      </w:r>
      <w:proofErr w:type="spellStart"/>
      <w:r w:rsidR="00DF35AF">
        <w:rPr>
          <w:rFonts w:asciiTheme="majorBidi" w:hAnsiTheme="majorBidi" w:cstheme="majorBidi"/>
          <w:sz w:val="20"/>
          <w:szCs w:val="20"/>
        </w:rPr>
        <w:t>S.Pd</w:t>
      </w:r>
      <w:proofErr w:type="spellEnd"/>
    </w:p>
    <w:p w14:paraId="08207FF6" w14:textId="1B7253EE" w:rsidR="000E68D0" w:rsidRPr="00633494" w:rsidRDefault="000E68D0" w:rsidP="000E68D0">
      <w:pPr>
        <w:ind w:left="1440" w:hanging="1440"/>
        <w:jc w:val="both"/>
        <w:rPr>
          <w:rFonts w:asciiTheme="majorBidi" w:hAnsiTheme="majorBidi" w:cstheme="majorBidi"/>
          <w:sz w:val="20"/>
          <w:szCs w:val="20"/>
        </w:rPr>
      </w:pPr>
    </w:p>
    <w:tbl>
      <w:tblPr>
        <w:tblStyle w:val="KisiTabel"/>
        <w:tblW w:w="0" w:type="auto"/>
        <w:tblInd w:w="1440" w:type="dxa"/>
        <w:tblLook w:val="04A0" w:firstRow="1" w:lastRow="0" w:firstColumn="1" w:lastColumn="0" w:noHBand="0" w:noVBand="1"/>
      </w:tblPr>
      <w:tblGrid>
        <w:gridCol w:w="540"/>
        <w:gridCol w:w="4510"/>
        <w:gridCol w:w="2526"/>
      </w:tblGrid>
      <w:tr w:rsidR="000E68D0" w:rsidRPr="00633494" w14:paraId="7785635A" w14:textId="77777777" w:rsidTr="00DF35AF">
        <w:trPr>
          <w:trHeight w:val="77"/>
        </w:trPr>
        <w:tc>
          <w:tcPr>
            <w:tcW w:w="540" w:type="dxa"/>
            <w:shd w:val="clear" w:color="auto" w:fill="DEEAF6" w:themeFill="accent1" w:themeFillTint="33"/>
          </w:tcPr>
          <w:p w14:paraId="61D9B57D" w14:textId="77777777" w:rsidR="000E68D0" w:rsidRPr="00633494" w:rsidRDefault="000E68D0" w:rsidP="001B5455">
            <w:pPr>
              <w:jc w:val="center"/>
              <w:rPr>
                <w:rFonts w:asciiTheme="majorBidi" w:hAnsiTheme="majorBidi" w:cstheme="majorBidi"/>
                <w:sz w:val="20"/>
                <w:szCs w:val="20"/>
              </w:rPr>
            </w:pPr>
            <w:r w:rsidRPr="00633494">
              <w:rPr>
                <w:rFonts w:asciiTheme="majorBidi" w:hAnsiTheme="majorBidi" w:cstheme="majorBidi"/>
                <w:sz w:val="20"/>
                <w:szCs w:val="20"/>
              </w:rPr>
              <w:t>No.</w:t>
            </w:r>
          </w:p>
        </w:tc>
        <w:tc>
          <w:tcPr>
            <w:tcW w:w="4510" w:type="dxa"/>
            <w:shd w:val="clear" w:color="auto" w:fill="DEEAF6" w:themeFill="accent1" w:themeFillTint="33"/>
          </w:tcPr>
          <w:p w14:paraId="7814744B" w14:textId="77777777" w:rsidR="000E68D0" w:rsidRPr="00633494" w:rsidRDefault="000E68D0" w:rsidP="001B5455">
            <w:pPr>
              <w:jc w:val="center"/>
              <w:rPr>
                <w:rFonts w:asciiTheme="majorBidi" w:hAnsiTheme="majorBidi" w:cstheme="majorBidi"/>
                <w:sz w:val="20"/>
                <w:szCs w:val="20"/>
              </w:rPr>
            </w:pPr>
            <w:r w:rsidRPr="00633494">
              <w:rPr>
                <w:rFonts w:asciiTheme="majorBidi" w:hAnsiTheme="majorBidi" w:cstheme="majorBidi"/>
                <w:sz w:val="20"/>
                <w:szCs w:val="20"/>
              </w:rPr>
              <w:t>Pertanyaan</w:t>
            </w:r>
          </w:p>
        </w:tc>
        <w:tc>
          <w:tcPr>
            <w:tcW w:w="2526" w:type="dxa"/>
            <w:shd w:val="clear" w:color="auto" w:fill="DEEAF6" w:themeFill="accent1" w:themeFillTint="33"/>
          </w:tcPr>
          <w:p w14:paraId="43BE5310" w14:textId="77777777" w:rsidR="000E68D0" w:rsidRPr="00633494" w:rsidRDefault="000E68D0" w:rsidP="001B5455">
            <w:pPr>
              <w:jc w:val="center"/>
              <w:rPr>
                <w:rFonts w:asciiTheme="majorBidi" w:hAnsiTheme="majorBidi" w:cstheme="majorBidi"/>
                <w:sz w:val="20"/>
                <w:szCs w:val="20"/>
              </w:rPr>
            </w:pPr>
            <w:r w:rsidRPr="00633494">
              <w:rPr>
                <w:rFonts w:asciiTheme="majorBidi" w:hAnsiTheme="majorBidi" w:cstheme="majorBidi"/>
                <w:sz w:val="20"/>
                <w:szCs w:val="20"/>
              </w:rPr>
              <w:t>Jawaban</w:t>
            </w:r>
          </w:p>
        </w:tc>
      </w:tr>
      <w:tr w:rsidR="000E68D0" w:rsidRPr="00633494" w14:paraId="0F29EF4E" w14:textId="77777777" w:rsidTr="001B5455">
        <w:tc>
          <w:tcPr>
            <w:tcW w:w="540" w:type="dxa"/>
          </w:tcPr>
          <w:p w14:paraId="53416C08" w14:textId="77777777" w:rsidR="000E68D0" w:rsidRPr="00633494" w:rsidRDefault="000E68D0" w:rsidP="001B5455">
            <w:pPr>
              <w:jc w:val="center"/>
              <w:rPr>
                <w:rFonts w:asciiTheme="majorBidi" w:hAnsiTheme="majorBidi" w:cstheme="majorBidi"/>
                <w:sz w:val="20"/>
                <w:szCs w:val="20"/>
              </w:rPr>
            </w:pPr>
          </w:p>
          <w:p w14:paraId="0FDA3DF5" w14:textId="77777777" w:rsidR="000E68D0" w:rsidRPr="00633494" w:rsidRDefault="000E68D0" w:rsidP="001B5455">
            <w:pPr>
              <w:jc w:val="center"/>
              <w:rPr>
                <w:rFonts w:asciiTheme="majorBidi" w:hAnsiTheme="majorBidi" w:cstheme="majorBidi"/>
                <w:sz w:val="20"/>
                <w:szCs w:val="20"/>
              </w:rPr>
            </w:pPr>
            <w:r w:rsidRPr="00633494">
              <w:rPr>
                <w:rFonts w:asciiTheme="majorBidi" w:hAnsiTheme="majorBidi" w:cstheme="majorBidi"/>
                <w:sz w:val="20"/>
                <w:szCs w:val="20"/>
              </w:rPr>
              <w:t>1.</w:t>
            </w:r>
          </w:p>
        </w:tc>
        <w:tc>
          <w:tcPr>
            <w:tcW w:w="4510" w:type="dxa"/>
          </w:tcPr>
          <w:p w14:paraId="4287ABAF" w14:textId="0F90FC9C" w:rsidR="000E68D0" w:rsidRPr="00633494" w:rsidRDefault="000E68D0" w:rsidP="001B5455">
            <w:pPr>
              <w:jc w:val="center"/>
              <w:rPr>
                <w:rFonts w:asciiTheme="majorBidi" w:hAnsiTheme="majorBidi" w:cstheme="majorBidi"/>
                <w:sz w:val="20"/>
                <w:szCs w:val="20"/>
              </w:rPr>
            </w:pPr>
          </w:p>
          <w:p w14:paraId="69D21D95" w14:textId="7958835F" w:rsidR="000E68D0" w:rsidRPr="00633494" w:rsidRDefault="000E68D0" w:rsidP="001B5455">
            <w:pPr>
              <w:jc w:val="center"/>
              <w:rPr>
                <w:rFonts w:asciiTheme="majorBidi" w:hAnsiTheme="majorBidi" w:cstheme="majorBidi"/>
                <w:sz w:val="20"/>
                <w:szCs w:val="20"/>
              </w:rPr>
            </w:pPr>
            <w:r w:rsidRPr="00633494">
              <w:rPr>
                <w:rFonts w:asciiTheme="majorBidi" w:hAnsiTheme="majorBidi" w:cstheme="majorBidi"/>
                <w:sz w:val="20"/>
                <w:szCs w:val="20"/>
              </w:rPr>
              <w:t xml:space="preserve">Menurut </w:t>
            </w:r>
            <w:proofErr w:type="spellStart"/>
            <w:r w:rsidRPr="00633494">
              <w:rPr>
                <w:rFonts w:asciiTheme="majorBidi" w:hAnsiTheme="majorBidi" w:cstheme="majorBidi"/>
                <w:sz w:val="20"/>
                <w:szCs w:val="20"/>
              </w:rPr>
              <w:t>anda</w:t>
            </w:r>
            <w:proofErr w:type="spellEnd"/>
            <w:r w:rsidRPr="00633494">
              <w:rPr>
                <w:rFonts w:asciiTheme="majorBidi" w:hAnsiTheme="majorBidi" w:cstheme="majorBidi"/>
                <w:sz w:val="20"/>
                <w:szCs w:val="20"/>
              </w:rPr>
              <w:t xml:space="preserve">, apakah </w:t>
            </w:r>
            <w:r w:rsidRPr="001E5D39">
              <w:rPr>
                <w:rFonts w:asciiTheme="majorBidi" w:hAnsiTheme="majorBidi" w:cstheme="majorBidi"/>
                <w:i/>
                <w:iCs/>
                <w:sz w:val="20"/>
                <w:szCs w:val="20"/>
              </w:rPr>
              <w:t xml:space="preserve">permainan </w:t>
            </w:r>
            <w:proofErr w:type="spellStart"/>
            <w:r w:rsidR="00DF35AF" w:rsidRPr="001E5D39">
              <w:rPr>
                <w:rFonts w:asciiTheme="majorBidi" w:hAnsiTheme="majorBidi" w:cstheme="majorBidi"/>
                <w:i/>
                <w:iCs/>
                <w:sz w:val="20"/>
                <w:szCs w:val="20"/>
              </w:rPr>
              <w:t>Geometrics</w:t>
            </w:r>
            <w:proofErr w:type="spellEnd"/>
            <w:r w:rsidR="00DF35AF" w:rsidRPr="001E5D39">
              <w:rPr>
                <w:rFonts w:asciiTheme="majorBidi" w:hAnsiTheme="majorBidi" w:cstheme="majorBidi"/>
                <w:i/>
                <w:iCs/>
                <w:sz w:val="20"/>
                <w:szCs w:val="20"/>
              </w:rPr>
              <w:t xml:space="preserve"> </w:t>
            </w:r>
            <w:proofErr w:type="spellStart"/>
            <w:r w:rsidR="00DF35AF" w:rsidRPr="001E5D39">
              <w:rPr>
                <w:rFonts w:asciiTheme="majorBidi" w:hAnsiTheme="majorBidi" w:cstheme="majorBidi"/>
                <w:i/>
                <w:iCs/>
                <w:sz w:val="20"/>
                <w:szCs w:val="20"/>
              </w:rPr>
              <w:t>Forest</w:t>
            </w:r>
            <w:proofErr w:type="spellEnd"/>
            <w:r w:rsidR="00DF35AF" w:rsidRPr="001E5D39">
              <w:rPr>
                <w:rFonts w:asciiTheme="majorBidi" w:hAnsiTheme="majorBidi" w:cstheme="majorBidi"/>
                <w:i/>
                <w:iCs/>
                <w:sz w:val="20"/>
                <w:szCs w:val="20"/>
              </w:rPr>
              <w:t xml:space="preserve"> </w:t>
            </w:r>
            <w:proofErr w:type="spellStart"/>
            <w:r w:rsidR="00DF35AF" w:rsidRPr="001E5D39">
              <w:rPr>
                <w:rFonts w:asciiTheme="majorBidi" w:hAnsiTheme="majorBidi" w:cstheme="majorBidi"/>
                <w:i/>
                <w:iCs/>
                <w:sz w:val="20"/>
                <w:szCs w:val="20"/>
              </w:rPr>
              <w:lastRenderedPageBreak/>
              <w:t>Worksheet</w:t>
            </w:r>
            <w:proofErr w:type="spellEnd"/>
            <w:r w:rsidRPr="00633494">
              <w:rPr>
                <w:rFonts w:asciiTheme="majorBidi" w:hAnsiTheme="majorBidi" w:cstheme="majorBidi"/>
                <w:sz w:val="20"/>
                <w:szCs w:val="20"/>
              </w:rPr>
              <w:t xml:space="preserve"> efektif dalam peningkatan kemampuan </w:t>
            </w:r>
            <w:r w:rsidR="00DF35AF">
              <w:rPr>
                <w:rFonts w:asciiTheme="majorBidi" w:hAnsiTheme="majorBidi" w:cstheme="majorBidi"/>
                <w:sz w:val="20"/>
                <w:szCs w:val="20"/>
              </w:rPr>
              <w:t xml:space="preserve">konsentrasi </w:t>
            </w:r>
            <w:r w:rsidRPr="00633494">
              <w:rPr>
                <w:rFonts w:asciiTheme="majorBidi" w:hAnsiTheme="majorBidi" w:cstheme="majorBidi"/>
                <w:sz w:val="20"/>
                <w:szCs w:val="20"/>
              </w:rPr>
              <w:t>anak?</w:t>
            </w:r>
          </w:p>
          <w:p w14:paraId="3CC5C222" w14:textId="77777777" w:rsidR="000E68D0" w:rsidRPr="00633494" w:rsidRDefault="000E68D0" w:rsidP="001B5455">
            <w:pPr>
              <w:jc w:val="center"/>
              <w:rPr>
                <w:rFonts w:asciiTheme="majorBidi" w:hAnsiTheme="majorBidi" w:cstheme="majorBidi"/>
                <w:sz w:val="20"/>
                <w:szCs w:val="20"/>
              </w:rPr>
            </w:pPr>
          </w:p>
        </w:tc>
        <w:tc>
          <w:tcPr>
            <w:tcW w:w="2526" w:type="dxa"/>
          </w:tcPr>
          <w:p w14:paraId="09B56680" w14:textId="77777777" w:rsidR="000E68D0" w:rsidRPr="00633494" w:rsidRDefault="000E68D0" w:rsidP="001B5455">
            <w:pPr>
              <w:jc w:val="both"/>
              <w:rPr>
                <w:rFonts w:asciiTheme="majorBidi" w:hAnsiTheme="majorBidi" w:cstheme="majorBidi"/>
                <w:sz w:val="20"/>
                <w:szCs w:val="20"/>
              </w:rPr>
            </w:pPr>
          </w:p>
        </w:tc>
      </w:tr>
      <w:tr w:rsidR="000E68D0" w:rsidRPr="00633494" w14:paraId="328B8C79" w14:textId="77777777" w:rsidTr="001B5455">
        <w:tc>
          <w:tcPr>
            <w:tcW w:w="540" w:type="dxa"/>
          </w:tcPr>
          <w:p w14:paraId="56CE3CA8" w14:textId="77777777" w:rsidR="000E68D0" w:rsidRPr="00633494" w:rsidRDefault="000E68D0" w:rsidP="001B5455">
            <w:pPr>
              <w:jc w:val="center"/>
              <w:rPr>
                <w:rFonts w:asciiTheme="majorBidi" w:hAnsiTheme="majorBidi" w:cstheme="majorBidi"/>
                <w:sz w:val="20"/>
                <w:szCs w:val="20"/>
              </w:rPr>
            </w:pPr>
          </w:p>
          <w:p w14:paraId="40F9D126" w14:textId="77777777" w:rsidR="000E68D0" w:rsidRPr="00633494" w:rsidRDefault="000E68D0" w:rsidP="001B5455">
            <w:pPr>
              <w:jc w:val="center"/>
              <w:rPr>
                <w:rFonts w:asciiTheme="majorBidi" w:hAnsiTheme="majorBidi" w:cstheme="majorBidi"/>
                <w:sz w:val="20"/>
                <w:szCs w:val="20"/>
              </w:rPr>
            </w:pPr>
          </w:p>
          <w:p w14:paraId="4AD969A8" w14:textId="77777777" w:rsidR="000E68D0" w:rsidRPr="00633494" w:rsidRDefault="000E68D0" w:rsidP="001B5455">
            <w:pPr>
              <w:jc w:val="center"/>
              <w:rPr>
                <w:rFonts w:asciiTheme="majorBidi" w:hAnsiTheme="majorBidi" w:cstheme="majorBidi"/>
                <w:sz w:val="20"/>
                <w:szCs w:val="20"/>
              </w:rPr>
            </w:pPr>
            <w:r w:rsidRPr="00633494">
              <w:rPr>
                <w:rFonts w:asciiTheme="majorBidi" w:hAnsiTheme="majorBidi" w:cstheme="majorBidi"/>
                <w:sz w:val="20"/>
                <w:szCs w:val="20"/>
              </w:rPr>
              <w:t>2.</w:t>
            </w:r>
          </w:p>
        </w:tc>
        <w:tc>
          <w:tcPr>
            <w:tcW w:w="4510" w:type="dxa"/>
          </w:tcPr>
          <w:p w14:paraId="11B73D7B" w14:textId="06579BCA" w:rsidR="000E68D0" w:rsidRPr="00633494" w:rsidRDefault="000E68D0" w:rsidP="001B5455">
            <w:pPr>
              <w:jc w:val="center"/>
              <w:rPr>
                <w:rFonts w:asciiTheme="majorBidi" w:hAnsiTheme="majorBidi" w:cstheme="majorBidi"/>
                <w:sz w:val="20"/>
                <w:szCs w:val="20"/>
              </w:rPr>
            </w:pPr>
          </w:p>
          <w:p w14:paraId="3DBE5D4B" w14:textId="3EA1C4AB" w:rsidR="000E68D0" w:rsidRPr="00633494" w:rsidRDefault="000E68D0" w:rsidP="001B5455">
            <w:pPr>
              <w:jc w:val="center"/>
              <w:rPr>
                <w:rFonts w:asciiTheme="majorBidi" w:hAnsiTheme="majorBidi" w:cstheme="majorBidi"/>
                <w:sz w:val="20"/>
                <w:szCs w:val="20"/>
              </w:rPr>
            </w:pPr>
            <w:r w:rsidRPr="00633494">
              <w:rPr>
                <w:rFonts w:asciiTheme="majorBidi" w:hAnsiTheme="majorBidi" w:cstheme="majorBidi"/>
                <w:sz w:val="20"/>
                <w:szCs w:val="20"/>
              </w:rPr>
              <w:t xml:space="preserve">Apakah ada perubahan yang berkembang dalam kemampuan </w:t>
            </w:r>
            <w:r w:rsidR="00DF35AF">
              <w:rPr>
                <w:rFonts w:asciiTheme="majorBidi" w:hAnsiTheme="majorBidi" w:cstheme="majorBidi"/>
                <w:sz w:val="20"/>
                <w:szCs w:val="20"/>
              </w:rPr>
              <w:t>konsentrasi</w:t>
            </w:r>
            <w:r w:rsidRPr="00633494">
              <w:rPr>
                <w:rFonts w:asciiTheme="majorBidi" w:hAnsiTheme="majorBidi" w:cstheme="majorBidi"/>
                <w:sz w:val="20"/>
                <w:szCs w:val="20"/>
              </w:rPr>
              <w:t xml:space="preserve"> anak setelah mengikuti permainan </w:t>
            </w:r>
            <w:proofErr w:type="spellStart"/>
            <w:r w:rsidR="00DF35AF" w:rsidRPr="001E5D39">
              <w:rPr>
                <w:rFonts w:asciiTheme="majorBidi" w:hAnsiTheme="majorBidi" w:cstheme="majorBidi"/>
                <w:i/>
                <w:iCs/>
                <w:sz w:val="20"/>
                <w:szCs w:val="20"/>
              </w:rPr>
              <w:t>Geometrics</w:t>
            </w:r>
            <w:proofErr w:type="spellEnd"/>
            <w:r w:rsidR="00DF35AF" w:rsidRPr="001E5D39">
              <w:rPr>
                <w:rFonts w:asciiTheme="majorBidi" w:hAnsiTheme="majorBidi" w:cstheme="majorBidi"/>
                <w:i/>
                <w:iCs/>
                <w:sz w:val="20"/>
                <w:szCs w:val="20"/>
              </w:rPr>
              <w:t xml:space="preserve"> </w:t>
            </w:r>
            <w:proofErr w:type="spellStart"/>
            <w:r w:rsidR="00DF35AF" w:rsidRPr="001E5D39">
              <w:rPr>
                <w:rFonts w:asciiTheme="majorBidi" w:hAnsiTheme="majorBidi" w:cstheme="majorBidi"/>
                <w:i/>
                <w:iCs/>
                <w:sz w:val="20"/>
                <w:szCs w:val="20"/>
              </w:rPr>
              <w:t>Forest</w:t>
            </w:r>
            <w:proofErr w:type="spellEnd"/>
            <w:r w:rsidR="00DF35AF" w:rsidRPr="001E5D39">
              <w:rPr>
                <w:rFonts w:asciiTheme="majorBidi" w:hAnsiTheme="majorBidi" w:cstheme="majorBidi"/>
                <w:i/>
                <w:iCs/>
                <w:sz w:val="20"/>
                <w:szCs w:val="20"/>
              </w:rPr>
              <w:t xml:space="preserve"> </w:t>
            </w:r>
            <w:proofErr w:type="spellStart"/>
            <w:r w:rsidR="00DF35AF" w:rsidRPr="001E5D39">
              <w:rPr>
                <w:rFonts w:asciiTheme="majorBidi" w:hAnsiTheme="majorBidi" w:cstheme="majorBidi"/>
                <w:i/>
                <w:iCs/>
                <w:sz w:val="20"/>
                <w:szCs w:val="20"/>
              </w:rPr>
              <w:t>Worksheet</w:t>
            </w:r>
            <w:proofErr w:type="spellEnd"/>
            <w:r w:rsidRPr="00633494">
              <w:rPr>
                <w:rFonts w:asciiTheme="majorBidi" w:hAnsiTheme="majorBidi" w:cstheme="majorBidi"/>
                <w:sz w:val="20"/>
                <w:szCs w:val="20"/>
              </w:rPr>
              <w:t>?</w:t>
            </w:r>
          </w:p>
          <w:p w14:paraId="4B0DD645" w14:textId="77777777" w:rsidR="000E68D0" w:rsidRPr="00633494" w:rsidRDefault="000E68D0" w:rsidP="001B5455">
            <w:pPr>
              <w:jc w:val="center"/>
              <w:rPr>
                <w:rFonts w:asciiTheme="majorBidi" w:hAnsiTheme="majorBidi" w:cstheme="majorBidi"/>
                <w:sz w:val="20"/>
                <w:szCs w:val="20"/>
              </w:rPr>
            </w:pPr>
          </w:p>
        </w:tc>
        <w:tc>
          <w:tcPr>
            <w:tcW w:w="2526" w:type="dxa"/>
          </w:tcPr>
          <w:p w14:paraId="6CE1EE9A" w14:textId="134D3C17" w:rsidR="000E68D0" w:rsidRPr="00633494" w:rsidRDefault="000E68D0" w:rsidP="001B5455">
            <w:pPr>
              <w:jc w:val="both"/>
              <w:rPr>
                <w:rFonts w:asciiTheme="majorBidi" w:hAnsiTheme="majorBidi" w:cstheme="majorBidi"/>
                <w:sz w:val="20"/>
                <w:szCs w:val="20"/>
              </w:rPr>
            </w:pPr>
          </w:p>
        </w:tc>
      </w:tr>
      <w:tr w:rsidR="000E68D0" w:rsidRPr="00633494" w14:paraId="1EF7A3A6" w14:textId="77777777" w:rsidTr="001B5455">
        <w:tc>
          <w:tcPr>
            <w:tcW w:w="540" w:type="dxa"/>
          </w:tcPr>
          <w:p w14:paraId="2E98C19E" w14:textId="77777777" w:rsidR="000E68D0" w:rsidRPr="00633494" w:rsidRDefault="000E68D0" w:rsidP="001B5455">
            <w:pPr>
              <w:jc w:val="center"/>
              <w:rPr>
                <w:rFonts w:asciiTheme="majorBidi" w:hAnsiTheme="majorBidi" w:cstheme="majorBidi"/>
                <w:sz w:val="20"/>
                <w:szCs w:val="20"/>
              </w:rPr>
            </w:pPr>
          </w:p>
          <w:p w14:paraId="3548A510" w14:textId="77777777" w:rsidR="000E68D0" w:rsidRPr="00633494" w:rsidRDefault="000E68D0" w:rsidP="001B5455">
            <w:pPr>
              <w:jc w:val="center"/>
              <w:rPr>
                <w:rFonts w:asciiTheme="majorBidi" w:hAnsiTheme="majorBidi" w:cstheme="majorBidi"/>
                <w:sz w:val="20"/>
                <w:szCs w:val="20"/>
              </w:rPr>
            </w:pPr>
          </w:p>
          <w:p w14:paraId="3EF12869" w14:textId="77777777" w:rsidR="000E68D0" w:rsidRPr="00633494" w:rsidRDefault="000E68D0" w:rsidP="001B5455">
            <w:pPr>
              <w:jc w:val="center"/>
              <w:rPr>
                <w:rFonts w:asciiTheme="majorBidi" w:hAnsiTheme="majorBidi" w:cstheme="majorBidi"/>
                <w:sz w:val="20"/>
                <w:szCs w:val="20"/>
              </w:rPr>
            </w:pPr>
            <w:r w:rsidRPr="00633494">
              <w:rPr>
                <w:rFonts w:asciiTheme="majorBidi" w:hAnsiTheme="majorBidi" w:cstheme="majorBidi"/>
                <w:sz w:val="20"/>
                <w:szCs w:val="20"/>
              </w:rPr>
              <w:t>3.</w:t>
            </w:r>
          </w:p>
        </w:tc>
        <w:tc>
          <w:tcPr>
            <w:tcW w:w="4510" w:type="dxa"/>
          </w:tcPr>
          <w:p w14:paraId="44A81691" w14:textId="2C8F11F8" w:rsidR="000E68D0" w:rsidRPr="00633494" w:rsidRDefault="000E68D0" w:rsidP="001B5455">
            <w:pPr>
              <w:jc w:val="center"/>
              <w:rPr>
                <w:rFonts w:asciiTheme="majorBidi" w:hAnsiTheme="majorBidi" w:cstheme="majorBidi"/>
                <w:sz w:val="20"/>
                <w:szCs w:val="20"/>
              </w:rPr>
            </w:pPr>
          </w:p>
          <w:p w14:paraId="7F768B05" w14:textId="3983E97F" w:rsidR="000E68D0" w:rsidRPr="00633494" w:rsidRDefault="000E68D0" w:rsidP="001B5455">
            <w:pPr>
              <w:jc w:val="center"/>
              <w:rPr>
                <w:rFonts w:asciiTheme="majorBidi" w:hAnsiTheme="majorBidi" w:cstheme="majorBidi"/>
                <w:sz w:val="20"/>
                <w:szCs w:val="20"/>
              </w:rPr>
            </w:pPr>
            <w:r w:rsidRPr="00633494">
              <w:rPr>
                <w:rFonts w:asciiTheme="majorBidi" w:hAnsiTheme="majorBidi" w:cstheme="majorBidi"/>
                <w:sz w:val="20"/>
                <w:szCs w:val="20"/>
              </w:rPr>
              <w:t xml:space="preserve">Apakah </w:t>
            </w:r>
            <w:proofErr w:type="spellStart"/>
            <w:r w:rsidRPr="00633494">
              <w:rPr>
                <w:rFonts w:asciiTheme="majorBidi" w:hAnsiTheme="majorBidi" w:cstheme="majorBidi"/>
                <w:sz w:val="20"/>
                <w:szCs w:val="20"/>
              </w:rPr>
              <w:t>siwa</w:t>
            </w:r>
            <w:proofErr w:type="spellEnd"/>
            <w:r w:rsidRPr="00633494">
              <w:rPr>
                <w:rFonts w:asciiTheme="majorBidi" w:hAnsiTheme="majorBidi" w:cstheme="majorBidi"/>
                <w:sz w:val="20"/>
                <w:szCs w:val="20"/>
              </w:rPr>
              <w:t xml:space="preserve"> dapat mengenali beberapa atau keseluruhan </w:t>
            </w:r>
            <w:r w:rsidR="00DF35AF">
              <w:rPr>
                <w:rFonts w:asciiTheme="majorBidi" w:hAnsiTheme="majorBidi" w:cstheme="majorBidi"/>
                <w:sz w:val="20"/>
                <w:szCs w:val="20"/>
              </w:rPr>
              <w:t>mengenai bentuk geometri, hewan, angka dan macam buah</w:t>
            </w:r>
            <w:r w:rsidRPr="00633494">
              <w:rPr>
                <w:rFonts w:asciiTheme="majorBidi" w:hAnsiTheme="majorBidi" w:cstheme="majorBidi"/>
                <w:sz w:val="20"/>
                <w:szCs w:val="20"/>
              </w:rPr>
              <w:t xml:space="preserve"> setelah mengikuti permainan </w:t>
            </w:r>
            <w:proofErr w:type="spellStart"/>
            <w:r w:rsidR="00DF35AF" w:rsidRPr="001E5D39">
              <w:rPr>
                <w:rFonts w:asciiTheme="majorBidi" w:hAnsiTheme="majorBidi" w:cstheme="majorBidi"/>
                <w:i/>
                <w:iCs/>
                <w:sz w:val="20"/>
                <w:szCs w:val="20"/>
              </w:rPr>
              <w:t>Geometrics</w:t>
            </w:r>
            <w:proofErr w:type="spellEnd"/>
            <w:r w:rsidR="00DF35AF" w:rsidRPr="001E5D39">
              <w:rPr>
                <w:rFonts w:asciiTheme="majorBidi" w:hAnsiTheme="majorBidi" w:cstheme="majorBidi"/>
                <w:i/>
                <w:iCs/>
                <w:sz w:val="20"/>
                <w:szCs w:val="20"/>
              </w:rPr>
              <w:t xml:space="preserve"> </w:t>
            </w:r>
            <w:proofErr w:type="spellStart"/>
            <w:r w:rsidR="00DF35AF" w:rsidRPr="001E5D39">
              <w:rPr>
                <w:rFonts w:asciiTheme="majorBidi" w:hAnsiTheme="majorBidi" w:cstheme="majorBidi"/>
                <w:i/>
                <w:iCs/>
                <w:sz w:val="20"/>
                <w:szCs w:val="20"/>
              </w:rPr>
              <w:t>Forest</w:t>
            </w:r>
            <w:proofErr w:type="spellEnd"/>
            <w:r w:rsidR="00DF35AF" w:rsidRPr="001E5D39">
              <w:rPr>
                <w:rFonts w:asciiTheme="majorBidi" w:hAnsiTheme="majorBidi" w:cstheme="majorBidi"/>
                <w:i/>
                <w:iCs/>
                <w:sz w:val="20"/>
                <w:szCs w:val="20"/>
              </w:rPr>
              <w:t xml:space="preserve"> </w:t>
            </w:r>
            <w:proofErr w:type="spellStart"/>
            <w:r w:rsidR="00DF35AF" w:rsidRPr="001E5D39">
              <w:rPr>
                <w:rFonts w:asciiTheme="majorBidi" w:hAnsiTheme="majorBidi" w:cstheme="majorBidi"/>
                <w:i/>
                <w:iCs/>
                <w:sz w:val="20"/>
                <w:szCs w:val="20"/>
              </w:rPr>
              <w:t>Worksheet</w:t>
            </w:r>
            <w:proofErr w:type="spellEnd"/>
            <w:r w:rsidRPr="00633494">
              <w:rPr>
                <w:rFonts w:asciiTheme="majorBidi" w:hAnsiTheme="majorBidi" w:cstheme="majorBidi"/>
                <w:sz w:val="20"/>
                <w:szCs w:val="20"/>
              </w:rPr>
              <w:t>?</w:t>
            </w:r>
          </w:p>
          <w:p w14:paraId="01C03090" w14:textId="77777777" w:rsidR="000E68D0" w:rsidRPr="00633494" w:rsidRDefault="000E68D0" w:rsidP="001B5455">
            <w:pPr>
              <w:jc w:val="center"/>
              <w:rPr>
                <w:rFonts w:asciiTheme="majorBidi" w:hAnsiTheme="majorBidi" w:cstheme="majorBidi"/>
                <w:sz w:val="20"/>
                <w:szCs w:val="20"/>
              </w:rPr>
            </w:pPr>
          </w:p>
        </w:tc>
        <w:tc>
          <w:tcPr>
            <w:tcW w:w="2526" w:type="dxa"/>
          </w:tcPr>
          <w:p w14:paraId="4513AD99" w14:textId="704AE4FB" w:rsidR="000E68D0" w:rsidRPr="00633494" w:rsidRDefault="000E68D0" w:rsidP="001B5455">
            <w:pPr>
              <w:jc w:val="both"/>
              <w:rPr>
                <w:rFonts w:asciiTheme="majorBidi" w:hAnsiTheme="majorBidi" w:cstheme="majorBidi"/>
                <w:sz w:val="20"/>
                <w:szCs w:val="20"/>
              </w:rPr>
            </w:pPr>
          </w:p>
        </w:tc>
      </w:tr>
      <w:tr w:rsidR="000E68D0" w:rsidRPr="00633494" w14:paraId="3DAA5B03" w14:textId="77777777" w:rsidTr="001B5455">
        <w:tc>
          <w:tcPr>
            <w:tcW w:w="540" w:type="dxa"/>
          </w:tcPr>
          <w:p w14:paraId="1D4DD25A" w14:textId="1C8332E8" w:rsidR="000E68D0" w:rsidRPr="00633494" w:rsidRDefault="000E68D0" w:rsidP="001B5455">
            <w:pPr>
              <w:jc w:val="center"/>
              <w:rPr>
                <w:rFonts w:asciiTheme="majorBidi" w:hAnsiTheme="majorBidi" w:cstheme="majorBidi"/>
                <w:sz w:val="20"/>
                <w:szCs w:val="20"/>
              </w:rPr>
            </w:pPr>
          </w:p>
          <w:p w14:paraId="4D8B7F44" w14:textId="77777777" w:rsidR="000E68D0" w:rsidRPr="00633494" w:rsidRDefault="000E68D0" w:rsidP="001B5455">
            <w:pPr>
              <w:jc w:val="center"/>
              <w:rPr>
                <w:rFonts w:asciiTheme="majorBidi" w:hAnsiTheme="majorBidi" w:cstheme="majorBidi"/>
                <w:sz w:val="20"/>
                <w:szCs w:val="20"/>
              </w:rPr>
            </w:pPr>
          </w:p>
          <w:p w14:paraId="7B9E32DC" w14:textId="77777777" w:rsidR="000E68D0" w:rsidRPr="00633494" w:rsidRDefault="000E68D0" w:rsidP="001B5455">
            <w:pPr>
              <w:jc w:val="center"/>
              <w:rPr>
                <w:rFonts w:asciiTheme="majorBidi" w:hAnsiTheme="majorBidi" w:cstheme="majorBidi"/>
                <w:sz w:val="20"/>
                <w:szCs w:val="20"/>
              </w:rPr>
            </w:pPr>
            <w:r w:rsidRPr="00633494">
              <w:rPr>
                <w:rFonts w:asciiTheme="majorBidi" w:hAnsiTheme="majorBidi" w:cstheme="majorBidi"/>
                <w:sz w:val="20"/>
                <w:szCs w:val="20"/>
              </w:rPr>
              <w:t>4.</w:t>
            </w:r>
          </w:p>
        </w:tc>
        <w:tc>
          <w:tcPr>
            <w:tcW w:w="4510" w:type="dxa"/>
          </w:tcPr>
          <w:p w14:paraId="7F1215FB" w14:textId="31818AB8" w:rsidR="000E68D0" w:rsidRPr="00633494" w:rsidRDefault="000E68D0" w:rsidP="001B5455">
            <w:pPr>
              <w:jc w:val="center"/>
              <w:rPr>
                <w:rFonts w:asciiTheme="majorBidi" w:hAnsiTheme="majorBidi" w:cstheme="majorBidi"/>
                <w:sz w:val="20"/>
                <w:szCs w:val="20"/>
              </w:rPr>
            </w:pPr>
          </w:p>
          <w:p w14:paraId="73E24C52" w14:textId="58DEAF99" w:rsidR="000E68D0" w:rsidRPr="00633494" w:rsidRDefault="000E68D0" w:rsidP="001B5455">
            <w:pPr>
              <w:jc w:val="center"/>
              <w:rPr>
                <w:rFonts w:asciiTheme="majorBidi" w:hAnsiTheme="majorBidi" w:cstheme="majorBidi"/>
                <w:sz w:val="20"/>
                <w:szCs w:val="20"/>
              </w:rPr>
            </w:pPr>
            <w:proofErr w:type="spellStart"/>
            <w:r w:rsidRPr="00633494">
              <w:rPr>
                <w:rFonts w:asciiTheme="majorBidi" w:hAnsiTheme="majorBidi" w:cstheme="majorBidi"/>
                <w:sz w:val="20"/>
                <w:szCs w:val="20"/>
                <w:lang w:val="en-ID"/>
              </w:rPr>
              <w:t>Apakah</w:t>
            </w:r>
            <w:proofErr w:type="spellEnd"/>
            <w:r w:rsidRPr="00633494">
              <w:rPr>
                <w:rFonts w:asciiTheme="majorBidi" w:hAnsiTheme="majorBidi" w:cstheme="majorBidi"/>
                <w:sz w:val="20"/>
                <w:szCs w:val="20"/>
                <w:lang w:val="en-ID"/>
              </w:rPr>
              <w:t xml:space="preserve"> </w:t>
            </w:r>
            <w:proofErr w:type="spellStart"/>
            <w:r w:rsidRPr="00633494">
              <w:rPr>
                <w:rFonts w:asciiTheme="majorBidi" w:hAnsiTheme="majorBidi" w:cstheme="majorBidi"/>
                <w:sz w:val="20"/>
                <w:szCs w:val="20"/>
                <w:lang w:val="en-ID"/>
              </w:rPr>
              <w:t>ada</w:t>
            </w:r>
            <w:proofErr w:type="spellEnd"/>
            <w:r w:rsidRPr="00633494">
              <w:rPr>
                <w:rFonts w:asciiTheme="majorBidi" w:hAnsiTheme="majorBidi" w:cstheme="majorBidi"/>
                <w:sz w:val="20"/>
                <w:szCs w:val="20"/>
                <w:lang w:val="en-ID"/>
              </w:rPr>
              <w:t xml:space="preserve"> saran </w:t>
            </w:r>
            <w:proofErr w:type="spellStart"/>
            <w:r w:rsidRPr="00633494">
              <w:rPr>
                <w:rFonts w:asciiTheme="majorBidi" w:hAnsiTheme="majorBidi" w:cstheme="majorBidi"/>
                <w:sz w:val="20"/>
                <w:szCs w:val="20"/>
                <w:lang w:val="en-ID"/>
              </w:rPr>
              <w:t>atau</w:t>
            </w:r>
            <w:proofErr w:type="spellEnd"/>
            <w:r w:rsidRPr="00633494">
              <w:rPr>
                <w:rFonts w:asciiTheme="majorBidi" w:hAnsiTheme="majorBidi" w:cstheme="majorBidi"/>
                <w:sz w:val="20"/>
                <w:szCs w:val="20"/>
                <w:lang w:val="en-ID"/>
              </w:rPr>
              <w:t xml:space="preserve"> </w:t>
            </w:r>
            <w:proofErr w:type="spellStart"/>
            <w:r w:rsidRPr="00633494">
              <w:rPr>
                <w:rFonts w:asciiTheme="majorBidi" w:hAnsiTheme="majorBidi" w:cstheme="majorBidi"/>
                <w:sz w:val="20"/>
                <w:szCs w:val="20"/>
                <w:lang w:val="en-ID"/>
              </w:rPr>
              <w:t>masukan</w:t>
            </w:r>
            <w:proofErr w:type="spellEnd"/>
            <w:r w:rsidRPr="00633494">
              <w:rPr>
                <w:rFonts w:asciiTheme="majorBidi" w:hAnsiTheme="majorBidi" w:cstheme="majorBidi"/>
                <w:sz w:val="20"/>
                <w:szCs w:val="20"/>
                <w:lang w:val="en-ID"/>
              </w:rPr>
              <w:t xml:space="preserve"> yang </w:t>
            </w:r>
            <w:proofErr w:type="spellStart"/>
            <w:r w:rsidRPr="00633494">
              <w:rPr>
                <w:rFonts w:asciiTheme="majorBidi" w:hAnsiTheme="majorBidi" w:cstheme="majorBidi"/>
                <w:sz w:val="20"/>
                <w:szCs w:val="20"/>
                <w:lang w:val="en-ID"/>
              </w:rPr>
              <w:t>dapat</w:t>
            </w:r>
            <w:proofErr w:type="spellEnd"/>
            <w:r w:rsidRPr="00633494">
              <w:rPr>
                <w:rFonts w:asciiTheme="majorBidi" w:hAnsiTheme="majorBidi" w:cstheme="majorBidi"/>
                <w:sz w:val="20"/>
                <w:szCs w:val="20"/>
                <w:lang w:val="en-ID"/>
              </w:rPr>
              <w:t xml:space="preserve"> Anda </w:t>
            </w:r>
            <w:proofErr w:type="spellStart"/>
            <w:r w:rsidRPr="00633494">
              <w:rPr>
                <w:rFonts w:asciiTheme="majorBidi" w:hAnsiTheme="majorBidi" w:cstheme="majorBidi"/>
                <w:sz w:val="20"/>
                <w:szCs w:val="20"/>
                <w:lang w:val="en-ID"/>
              </w:rPr>
              <w:t>berikan</w:t>
            </w:r>
            <w:proofErr w:type="spellEnd"/>
            <w:r w:rsidRPr="00633494">
              <w:rPr>
                <w:rFonts w:asciiTheme="majorBidi" w:hAnsiTheme="majorBidi" w:cstheme="majorBidi"/>
                <w:sz w:val="20"/>
                <w:szCs w:val="20"/>
                <w:lang w:val="en-ID"/>
              </w:rPr>
              <w:t xml:space="preserve"> </w:t>
            </w:r>
            <w:proofErr w:type="spellStart"/>
            <w:r w:rsidRPr="00633494">
              <w:rPr>
                <w:rFonts w:asciiTheme="majorBidi" w:hAnsiTheme="majorBidi" w:cstheme="majorBidi"/>
                <w:sz w:val="20"/>
                <w:szCs w:val="20"/>
                <w:lang w:val="en-ID"/>
              </w:rPr>
              <w:t>untuk</w:t>
            </w:r>
            <w:proofErr w:type="spellEnd"/>
            <w:r w:rsidRPr="00633494">
              <w:rPr>
                <w:rFonts w:asciiTheme="majorBidi" w:hAnsiTheme="majorBidi" w:cstheme="majorBidi"/>
                <w:sz w:val="20"/>
                <w:szCs w:val="20"/>
                <w:lang w:val="en-ID"/>
              </w:rPr>
              <w:t xml:space="preserve"> </w:t>
            </w:r>
            <w:proofErr w:type="spellStart"/>
            <w:r w:rsidRPr="00633494">
              <w:rPr>
                <w:rFonts w:asciiTheme="majorBidi" w:hAnsiTheme="majorBidi" w:cstheme="majorBidi"/>
                <w:sz w:val="20"/>
                <w:szCs w:val="20"/>
                <w:lang w:val="en-ID"/>
              </w:rPr>
              <w:t>meningkatkan</w:t>
            </w:r>
            <w:proofErr w:type="spellEnd"/>
            <w:r w:rsidRPr="00633494">
              <w:rPr>
                <w:rFonts w:asciiTheme="majorBidi" w:hAnsiTheme="majorBidi" w:cstheme="majorBidi"/>
                <w:sz w:val="20"/>
                <w:szCs w:val="20"/>
                <w:lang w:val="en-ID"/>
              </w:rPr>
              <w:t xml:space="preserve"> </w:t>
            </w:r>
            <w:proofErr w:type="spellStart"/>
            <w:r w:rsidRPr="00633494">
              <w:rPr>
                <w:rFonts w:asciiTheme="majorBidi" w:hAnsiTheme="majorBidi" w:cstheme="majorBidi"/>
                <w:sz w:val="20"/>
                <w:szCs w:val="20"/>
                <w:lang w:val="en-ID"/>
              </w:rPr>
              <w:t>efektivitas</w:t>
            </w:r>
            <w:proofErr w:type="spellEnd"/>
            <w:r w:rsidRPr="00633494">
              <w:rPr>
                <w:rFonts w:asciiTheme="majorBidi" w:hAnsiTheme="majorBidi" w:cstheme="majorBidi"/>
                <w:sz w:val="20"/>
                <w:szCs w:val="20"/>
                <w:lang w:val="en-ID"/>
              </w:rPr>
              <w:t xml:space="preserve"> </w:t>
            </w:r>
            <w:proofErr w:type="spellStart"/>
            <w:r w:rsidRPr="00633494">
              <w:rPr>
                <w:rFonts w:asciiTheme="majorBidi" w:hAnsiTheme="majorBidi" w:cstheme="majorBidi"/>
                <w:sz w:val="20"/>
                <w:szCs w:val="20"/>
                <w:lang w:val="en-ID"/>
              </w:rPr>
              <w:t>permainan</w:t>
            </w:r>
            <w:proofErr w:type="spellEnd"/>
            <w:r w:rsidRPr="00633494">
              <w:rPr>
                <w:rFonts w:asciiTheme="majorBidi" w:hAnsiTheme="majorBidi" w:cstheme="majorBidi"/>
                <w:sz w:val="20"/>
                <w:szCs w:val="20"/>
                <w:lang w:val="en-ID"/>
              </w:rPr>
              <w:t xml:space="preserve"> </w:t>
            </w:r>
            <w:proofErr w:type="spellStart"/>
            <w:r w:rsidR="00DF35AF" w:rsidRPr="001E5D39">
              <w:rPr>
                <w:rFonts w:asciiTheme="majorBidi" w:hAnsiTheme="majorBidi" w:cstheme="majorBidi"/>
                <w:i/>
                <w:iCs/>
                <w:sz w:val="20"/>
                <w:szCs w:val="20"/>
              </w:rPr>
              <w:t>Geometrics</w:t>
            </w:r>
            <w:proofErr w:type="spellEnd"/>
            <w:r w:rsidR="00DF35AF" w:rsidRPr="001E5D39">
              <w:rPr>
                <w:rFonts w:asciiTheme="majorBidi" w:hAnsiTheme="majorBidi" w:cstheme="majorBidi"/>
                <w:i/>
                <w:iCs/>
                <w:sz w:val="20"/>
                <w:szCs w:val="20"/>
              </w:rPr>
              <w:t xml:space="preserve"> </w:t>
            </w:r>
            <w:proofErr w:type="spellStart"/>
            <w:r w:rsidR="00DF35AF" w:rsidRPr="001E5D39">
              <w:rPr>
                <w:rFonts w:asciiTheme="majorBidi" w:hAnsiTheme="majorBidi" w:cstheme="majorBidi"/>
                <w:i/>
                <w:iCs/>
                <w:sz w:val="20"/>
                <w:szCs w:val="20"/>
              </w:rPr>
              <w:t>Forest</w:t>
            </w:r>
            <w:proofErr w:type="spellEnd"/>
            <w:r w:rsidR="00DF35AF" w:rsidRPr="001E5D39">
              <w:rPr>
                <w:rFonts w:asciiTheme="majorBidi" w:hAnsiTheme="majorBidi" w:cstheme="majorBidi"/>
                <w:i/>
                <w:iCs/>
                <w:sz w:val="20"/>
                <w:szCs w:val="20"/>
              </w:rPr>
              <w:t xml:space="preserve"> </w:t>
            </w:r>
            <w:proofErr w:type="spellStart"/>
            <w:r w:rsidR="00DF35AF" w:rsidRPr="001E5D39">
              <w:rPr>
                <w:rFonts w:asciiTheme="majorBidi" w:hAnsiTheme="majorBidi" w:cstheme="majorBidi"/>
                <w:i/>
                <w:iCs/>
                <w:sz w:val="20"/>
                <w:szCs w:val="20"/>
              </w:rPr>
              <w:t>Worksheet</w:t>
            </w:r>
            <w:proofErr w:type="spellEnd"/>
            <w:r w:rsidRPr="00633494">
              <w:rPr>
                <w:rFonts w:asciiTheme="majorBidi" w:hAnsiTheme="majorBidi" w:cstheme="majorBidi"/>
                <w:sz w:val="20"/>
                <w:szCs w:val="20"/>
                <w:lang w:val="en-ID"/>
              </w:rPr>
              <w:t xml:space="preserve"> </w:t>
            </w:r>
            <w:proofErr w:type="spellStart"/>
            <w:r w:rsidRPr="00633494">
              <w:rPr>
                <w:rFonts w:asciiTheme="majorBidi" w:hAnsiTheme="majorBidi" w:cstheme="majorBidi"/>
                <w:sz w:val="20"/>
                <w:szCs w:val="20"/>
                <w:lang w:val="en-ID"/>
              </w:rPr>
              <w:t>dalam</w:t>
            </w:r>
            <w:proofErr w:type="spellEnd"/>
            <w:r w:rsidRPr="00633494">
              <w:rPr>
                <w:rFonts w:asciiTheme="majorBidi" w:hAnsiTheme="majorBidi" w:cstheme="majorBidi"/>
                <w:sz w:val="20"/>
                <w:szCs w:val="20"/>
                <w:lang w:val="en-ID"/>
              </w:rPr>
              <w:t xml:space="preserve"> </w:t>
            </w:r>
            <w:proofErr w:type="spellStart"/>
            <w:r w:rsidRPr="00633494">
              <w:rPr>
                <w:rFonts w:asciiTheme="majorBidi" w:hAnsiTheme="majorBidi" w:cstheme="majorBidi"/>
                <w:sz w:val="20"/>
                <w:szCs w:val="20"/>
                <w:lang w:val="en-ID"/>
              </w:rPr>
              <w:t>mendukung</w:t>
            </w:r>
            <w:proofErr w:type="spellEnd"/>
            <w:r w:rsidRPr="00633494">
              <w:rPr>
                <w:rFonts w:asciiTheme="majorBidi" w:hAnsiTheme="majorBidi" w:cstheme="majorBidi"/>
                <w:sz w:val="20"/>
                <w:szCs w:val="20"/>
                <w:lang w:val="en-ID"/>
              </w:rPr>
              <w:t xml:space="preserve"> </w:t>
            </w:r>
            <w:proofErr w:type="spellStart"/>
            <w:r w:rsidRPr="00633494">
              <w:rPr>
                <w:rFonts w:asciiTheme="majorBidi" w:hAnsiTheme="majorBidi" w:cstheme="majorBidi"/>
                <w:sz w:val="20"/>
                <w:szCs w:val="20"/>
                <w:lang w:val="en-ID"/>
              </w:rPr>
              <w:t>kemampuan</w:t>
            </w:r>
            <w:proofErr w:type="spellEnd"/>
            <w:r w:rsidRPr="00633494">
              <w:rPr>
                <w:rFonts w:asciiTheme="majorBidi" w:hAnsiTheme="majorBidi" w:cstheme="majorBidi"/>
                <w:sz w:val="20"/>
                <w:szCs w:val="20"/>
                <w:lang w:val="en-ID"/>
              </w:rPr>
              <w:t xml:space="preserve"> </w:t>
            </w:r>
            <w:proofErr w:type="spellStart"/>
            <w:r w:rsidR="00DF35AF">
              <w:rPr>
                <w:rFonts w:asciiTheme="majorBidi" w:hAnsiTheme="majorBidi" w:cstheme="majorBidi"/>
                <w:sz w:val="20"/>
                <w:szCs w:val="20"/>
                <w:lang w:val="en-ID"/>
              </w:rPr>
              <w:t>konsentrasi</w:t>
            </w:r>
            <w:proofErr w:type="spellEnd"/>
            <w:r w:rsidR="00DF35AF">
              <w:rPr>
                <w:rFonts w:asciiTheme="majorBidi" w:hAnsiTheme="majorBidi" w:cstheme="majorBidi"/>
                <w:sz w:val="20"/>
                <w:szCs w:val="20"/>
                <w:lang w:val="en-ID"/>
              </w:rPr>
              <w:t xml:space="preserve"> </w:t>
            </w:r>
            <w:proofErr w:type="spellStart"/>
            <w:r w:rsidRPr="00633494">
              <w:rPr>
                <w:rFonts w:asciiTheme="majorBidi" w:hAnsiTheme="majorBidi" w:cstheme="majorBidi"/>
                <w:sz w:val="20"/>
                <w:szCs w:val="20"/>
                <w:lang w:val="en-ID"/>
              </w:rPr>
              <w:t>anak</w:t>
            </w:r>
            <w:proofErr w:type="spellEnd"/>
            <w:r w:rsidRPr="00633494">
              <w:rPr>
                <w:rFonts w:asciiTheme="majorBidi" w:hAnsiTheme="majorBidi" w:cstheme="majorBidi"/>
                <w:sz w:val="20"/>
                <w:szCs w:val="20"/>
              </w:rPr>
              <w:t>?</w:t>
            </w:r>
          </w:p>
          <w:p w14:paraId="4B96D5A8" w14:textId="77777777" w:rsidR="000E68D0" w:rsidRPr="00633494" w:rsidRDefault="000E68D0" w:rsidP="001B5455">
            <w:pPr>
              <w:jc w:val="center"/>
              <w:rPr>
                <w:rFonts w:asciiTheme="majorBidi" w:hAnsiTheme="majorBidi" w:cstheme="majorBidi"/>
                <w:sz w:val="20"/>
                <w:szCs w:val="20"/>
              </w:rPr>
            </w:pPr>
          </w:p>
        </w:tc>
        <w:tc>
          <w:tcPr>
            <w:tcW w:w="2526" w:type="dxa"/>
          </w:tcPr>
          <w:p w14:paraId="748F6F36" w14:textId="231C7B4C" w:rsidR="000E68D0" w:rsidRPr="00633494" w:rsidRDefault="000E68D0" w:rsidP="001B5455">
            <w:pPr>
              <w:jc w:val="both"/>
              <w:rPr>
                <w:rFonts w:asciiTheme="majorBidi" w:hAnsiTheme="majorBidi" w:cstheme="majorBidi"/>
                <w:sz w:val="20"/>
                <w:szCs w:val="20"/>
              </w:rPr>
            </w:pPr>
          </w:p>
        </w:tc>
      </w:tr>
    </w:tbl>
    <w:p w14:paraId="31E6CB5D" w14:textId="6A9E5238" w:rsidR="001A174B" w:rsidRDefault="001A174B" w:rsidP="00174B76">
      <w:pPr>
        <w:rPr>
          <w:rFonts w:asciiTheme="majorBidi" w:hAnsiTheme="majorBidi" w:cstheme="majorBidi"/>
          <w:b/>
          <w:bCs/>
          <w:i/>
          <w:iCs/>
          <w:sz w:val="20"/>
          <w:szCs w:val="20"/>
        </w:rPr>
      </w:pPr>
    </w:p>
    <w:p w14:paraId="7400FCD9" w14:textId="77777777" w:rsidR="001A174B" w:rsidRDefault="001A174B" w:rsidP="00C95661">
      <w:pPr>
        <w:rPr>
          <w:rFonts w:asciiTheme="majorBidi" w:hAnsiTheme="majorBidi" w:cstheme="majorBidi"/>
          <w:b/>
          <w:bCs/>
          <w:i/>
          <w:iCs/>
          <w:sz w:val="20"/>
          <w:szCs w:val="20"/>
        </w:rPr>
      </w:pPr>
    </w:p>
    <w:p w14:paraId="1742A844" w14:textId="64C49476" w:rsidR="00FE3786" w:rsidRDefault="00FE3786" w:rsidP="00FE3786">
      <w:pPr>
        <w:jc w:val="center"/>
        <w:rPr>
          <w:rFonts w:asciiTheme="majorBidi" w:hAnsiTheme="majorBidi" w:cstheme="majorBidi"/>
          <w:b/>
          <w:bCs/>
          <w:i/>
          <w:iCs/>
          <w:sz w:val="20"/>
          <w:szCs w:val="20"/>
        </w:rPr>
      </w:pPr>
      <w:r>
        <w:rPr>
          <w:rFonts w:asciiTheme="majorBidi" w:hAnsiTheme="majorBidi" w:cstheme="majorBidi"/>
          <w:b/>
          <w:bCs/>
          <w:i/>
          <w:iCs/>
          <w:sz w:val="20"/>
          <w:szCs w:val="20"/>
        </w:rPr>
        <w:t>Dokumentasi</w:t>
      </w:r>
    </w:p>
    <w:p w14:paraId="494D9E40" w14:textId="5E67B6D6" w:rsidR="00FE3786" w:rsidRPr="00633494" w:rsidRDefault="001A174B" w:rsidP="00FE3786">
      <w:r>
        <w:rPr>
          <w:noProof/>
        </w:rPr>
        <w:drawing>
          <wp:anchor distT="0" distB="0" distL="114300" distR="114300" simplePos="0" relativeHeight="251698176" behindDoc="0" locked="0" layoutInCell="1" allowOverlap="1" wp14:anchorId="30C1FF2E" wp14:editId="246C7966">
            <wp:simplePos x="0" y="0"/>
            <wp:positionH relativeFrom="column">
              <wp:posOffset>3797605</wp:posOffset>
            </wp:positionH>
            <wp:positionV relativeFrom="paragraph">
              <wp:posOffset>93980</wp:posOffset>
            </wp:positionV>
            <wp:extent cx="1851025" cy="2468245"/>
            <wp:effectExtent l="0" t="0" r="0" b="0"/>
            <wp:wrapNone/>
            <wp:docPr id="1168029613" name="Gambar 5" descr="Sebuah gambar berisi pakaian, buku, rak, dalam ruangan&#10;&#10;Deskripsi dibuat secara otomat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8029613" name="Gambar 5" descr="Sebuah gambar berisi pakaian, buku, rak, dalam ruangan&#10;&#10;Deskripsi dibuat secara otomatis"/>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851025" cy="246824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552768" behindDoc="0" locked="0" layoutInCell="1" allowOverlap="1" wp14:anchorId="71588968" wp14:editId="6C22E477">
            <wp:simplePos x="0" y="0"/>
            <wp:positionH relativeFrom="column">
              <wp:posOffset>1886280</wp:posOffset>
            </wp:positionH>
            <wp:positionV relativeFrom="paragraph">
              <wp:posOffset>69215</wp:posOffset>
            </wp:positionV>
            <wp:extent cx="1872615" cy="2496820"/>
            <wp:effectExtent l="0" t="0" r="0" b="0"/>
            <wp:wrapNone/>
            <wp:docPr id="1311398921" name="Gambar 10" descr="Sebuah gambar berisi pakaian, Wajah manusia, orang, dalam ruangan&#10;&#10;Deskripsi dibuat secara otomat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1398921" name="Gambar 10" descr="Sebuah gambar berisi pakaian, Wajah manusia, orang, dalam ruangan&#10;&#10;Deskripsi dibuat secara otomatis"/>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872615" cy="249682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579392" behindDoc="0" locked="0" layoutInCell="1" allowOverlap="1" wp14:anchorId="6BA4D9D3" wp14:editId="01A68402">
            <wp:simplePos x="0" y="0"/>
            <wp:positionH relativeFrom="column">
              <wp:posOffset>-13335</wp:posOffset>
            </wp:positionH>
            <wp:positionV relativeFrom="paragraph">
              <wp:posOffset>72281</wp:posOffset>
            </wp:positionV>
            <wp:extent cx="1859915" cy="2479675"/>
            <wp:effectExtent l="0" t="0" r="0" b="0"/>
            <wp:wrapNone/>
            <wp:docPr id="759263323" name="Gambar 9" descr="Sebuah gambar berisi Wajah manusia, pakaian, orang, syal&#10;&#10;Deskripsi dibuat secara otomat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9263323" name="Gambar 9" descr="Sebuah gambar berisi Wajah manusia, pakaian, orang, syal&#10;&#10;Deskripsi dibuat secara otomatis"/>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859915" cy="2479675"/>
                    </a:xfrm>
                    <a:prstGeom prst="rect">
                      <a:avLst/>
                    </a:prstGeom>
                  </pic:spPr>
                </pic:pic>
              </a:graphicData>
            </a:graphic>
            <wp14:sizeRelH relativeFrom="margin">
              <wp14:pctWidth>0</wp14:pctWidth>
            </wp14:sizeRelH>
            <wp14:sizeRelV relativeFrom="margin">
              <wp14:pctHeight>0</wp14:pctHeight>
            </wp14:sizeRelV>
          </wp:anchor>
        </w:drawing>
      </w:r>
    </w:p>
    <w:p w14:paraId="7A242ED3" w14:textId="3E9666A0" w:rsidR="000E68D0" w:rsidRPr="00633494" w:rsidRDefault="000E68D0" w:rsidP="000E68D0"/>
    <w:p w14:paraId="01A8078C" w14:textId="6CCCDBE2" w:rsidR="001A174B" w:rsidRDefault="001A174B" w:rsidP="0083285D">
      <w:pPr>
        <w:pStyle w:val="JSKReferenceItem"/>
        <w:numPr>
          <w:ilvl w:val="0"/>
          <w:numId w:val="0"/>
        </w:numPr>
        <w:ind w:left="432"/>
        <w:rPr>
          <w:noProof/>
        </w:rPr>
      </w:pPr>
    </w:p>
    <w:p w14:paraId="09FD4183" w14:textId="5660C0B8" w:rsidR="001A174B" w:rsidRDefault="001A174B" w:rsidP="0083285D">
      <w:pPr>
        <w:pStyle w:val="JSKReferenceItem"/>
        <w:numPr>
          <w:ilvl w:val="0"/>
          <w:numId w:val="0"/>
        </w:numPr>
        <w:ind w:left="432"/>
        <w:rPr>
          <w:noProof/>
        </w:rPr>
      </w:pPr>
    </w:p>
    <w:p w14:paraId="1403239C" w14:textId="0F072247" w:rsidR="001A174B" w:rsidRDefault="001A174B" w:rsidP="0083285D">
      <w:pPr>
        <w:pStyle w:val="JSKReferenceItem"/>
        <w:numPr>
          <w:ilvl w:val="0"/>
          <w:numId w:val="0"/>
        </w:numPr>
        <w:ind w:left="432"/>
        <w:rPr>
          <w:noProof/>
        </w:rPr>
      </w:pPr>
    </w:p>
    <w:p w14:paraId="7A58B599" w14:textId="3393079C" w:rsidR="001A174B" w:rsidRDefault="001A174B" w:rsidP="0083285D">
      <w:pPr>
        <w:pStyle w:val="JSKReferenceItem"/>
        <w:numPr>
          <w:ilvl w:val="0"/>
          <w:numId w:val="0"/>
        </w:numPr>
        <w:ind w:left="432"/>
        <w:rPr>
          <w:noProof/>
        </w:rPr>
      </w:pPr>
    </w:p>
    <w:p w14:paraId="630699B3" w14:textId="368D62E7" w:rsidR="001A174B" w:rsidRDefault="001A174B" w:rsidP="0083285D">
      <w:pPr>
        <w:pStyle w:val="JSKReferenceItem"/>
        <w:numPr>
          <w:ilvl w:val="0"/>
          <w:numId w:val="0"/>
        </w:numPr>
        <w:ind w:left="432"/>
        <w:rPr>
          <w:noProof/>
        </w:rPr>
      </w:pPr>
    </w:p>
    <w:p w14:paraId="26BD9FB9" w14:textId="13C46C6D" w:rsidR="001A174B" w:rsidRDefault="001A174B" w:rsidP="0083285D">
      <w:pPr>
        <w:pStyle w:val="JSKReferenceItem"/>
        <w:numPr>
          <w:ilvl w:val="0"/>
          <w:numId w:val="0"/>
        </w:numPr>
        <w:ind w:left="432"/>
        <w:rPr>
          <w:noProof/>
        </w:rPr>
      </w:pPr>
    </w:p>
    <w:p w14:paraId="03DDF5D8" w14:textId="7726CF81" w:rsidR="001A174B" w:rsidRDefault="001A174B" w:rsidP="0083285D">
      <w:pPr>
        <w:pStyle w:val="JSKReferenceItem"/>
        <w:numPr>
          <w:ilvl w:val="0"/>
          <w:numId w:val="0"/>
        </w:numPr>
        <w:ind w:left="432"/>
        <w:rPr>
          <w:noProof/>
        </w:rPr>
      </w:pPr>
    </w:p>
    <w:p w14:paraId="721F0C8F" w14:textId="648059E4" w:rsidR="000E68D0" w:rsidRPr="000E68D0" w:rsidRDefault="00C356F8" w:rsidP="0083285D">
      <w:pPr>
        <w:pStyle w:val="JSKReferenceItem"/>
        <w:numPr>
          <w:ilvl w:val="0"/>
          <w:numId w:val="0"/>
        </w:numPr>
        <w:ind w:left="432"/>
        <w:rPr>
          <w:sz w:val="20"/>
          <w:szCs w:val="20"/>
        </w:rPr>
      </w:pPr>
      <w:r>
        <w:rPr>
          <w:noProof/>
        </w:rPr>
        <w:drawing>
          <wp:anchor distT="0" distB="0" distL="114300" distR="114300" simplePos="0" relativeHeight="251794432" behindDoc="0" locked="0" layoutInCell="1" allowOverlap="1" wp14:anchorId="5CA705C8" wp14:editId="08AC9211">
            <wp:simplePos x="0" y="0"/>
            <wp:positionH relativeFrom="column">
              <wp:posOffset>-14044</wp:posOffset>
            </wp:positionH>
            <wp:positionV relativeFrom="paragraph">
              <wp:posOffset>3931182</wp:posOffset>
            </wp:positionV>
            <wp:extent cx="1860331" cy="2480442"/>
            <wp:effectExtent l="0" t="0" r="0" b="0"/>
            <wp:wrapNone/>
            <wp:docPr id="877239198" name="Gambar 1" descr="Sebuah gambar berisi pakaian, orang, Wajah manusia, syal&#10;&#10;Deskripsi dibuat secara otomat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7239198" name="Gambar 1" descr="Sebuah gambar berisi pakaian, orang, Wajah manusia, syal&#10;&#10;Deskripsi dibuat secara otomatis"/>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860331" cy="2480442"/>
                    </a:xfrm>
                    <a:prstGeom prst="rect">
                      <a:avLst/>
                    </a:prstGeom>
                  </pic:spPr>
                </pic:pic>
              </a:graphicData>
            </a:graphic>
            <wp14:sizeRelH relativeFrom="margin">
              <wp14:pctWidth>0</wp14:pctWidth>
            </wp14:sizeRelH>
            <wp14:sizeRelV relativeFrom="margin">
              <wp14:pctHeight>0</wp14:pctHeight>
            </wp14:sizeRelV>
          </wp:anchor>
        </w:drawing>
      </w:r>
      <w:r w:rsidR="00D23587">
        <w:rPr>
          <w:noProof/>
        </w:rPr>
        <w:drawing>
          <wp:anchor distT="0" distB="0" distL="114300" distR="114300" simplePos="0" relativeHeight="251668480" behindDoc="0" locked="0" layoutInCell="1" allowOverlap="1" wp14:anchorId="42647448" wp14:editId="3E8E29EE">
            <wp:simplePos x="0" y="0"/>
            <wp:positionH relativeFrom="column">
              <wp:posOffset>3792337</wp:posOffset>
            </wp:positionH>
            <wp:positionV relativeFrom="paragraph">
              <wp:posOffset>3932895</wp:posOffset>
            </wp:positionV>
            <wp:extent cx="1851025" cy="2468034"/>
            <wp:effectExtent l="0" t="0" r="0" b="0"/>
            <wp:wrapNone/>
            <wp:docPr id="218744833" name="Gambar 6" descr="Sebuah gambar berisi pakaian, Wajah manusia, orang, Seni anak-anak&#10;&#10;Deskripsi dibuat secara otomat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744833" name="Gambar 6" descr="Sebuah gambar berisi pakaian, Wajah manusia, orang, Seni anak-anak&#10;&#10;Deskripsi dibuat secara otomatis"/>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857469" cy="2476626"/>
                    </a:xfrm>
                    <a:prstGeom prst="rect">
                      <a:avLst/>
                    </a:prstGeom>
                  </pic:spPr>
                </pic:pic>
              </a:graphicData>
            </a:graphic>
            <wp14:sizeRelH relativeFrom="margin">
              <wp14:pctWidth>0</wp14:pctWidth>
            </wp14:sizeRelH>
            <wp14:sizeRelV relativeFrom="margin">
              <wp14:pctHeight>0</wp14:pctHeight>
            </wp14:sizeRelV>
          </wp:anchor>
        </w:drawing>
      </w:r>
      <w:r w:rsidR="00D23587">
        <w:rPr>
          <w:noProof/>
        </w:rPr>
        <w:drawing>
          <wp:anchor distT="0" distB="0" distL="114300" distR="114300" simplePos="0" relativeHeight="251637760" behindDoc="0" locked="0" layoutInCell="1" allowOverlap="1" wp14:anchorId="735D938F" wp14:editId="1D6ECBD3">
            <wp:simplePos x="0" y="0"/>
            <wp:positionH relativeFrom="column">
              <wp:posOffset>1889110</wp:posOffset>
            </wp:positionH>
            <wp:positionV relativeFrom="paragraph">
              <wp:posOffset>3932894</wp:posOffset>
            </wp:positionV>
            <wp:extent cx="1849633" cy="2466177"/>
            <wp:effectExtent l="0" t="0" r="0" b="0"/>
            <wp:wrapNone/>
            <wp:docPr id="375864804" name="Gambar 7" descr="Sebuah gambar berisi pakaian, Wajah manusia, orang, dalam ruangan&#10;&#10;Deskripsi dibuat secara otomat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864804" name="Gambar 7" descr="Sebuah gambar berisi pakaian, Wajah manusia, orang, dalam ruangan&#10;&#10;Deskripsi dibuat secara otomatis"/>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855474" cy="2473964"/>
                    </a:xfrm>
                    <a:prstGeom prst="rect">
                      <a:avLst/>
                    </a:prstGeom>
                  </pic:spPr>
                </pic:pic>
              </a:graphicData>
            </a:graphic>
            <wp14:sizeRelH relativeFrom="margin">
              <wp14:pctWidth>0</wp14:pctWidth>
            </wp14:sizeRelH>
            <wp14:sizeRelV relativeFrom="margin">
              <wp14:pctHeight>0</wp14:pctHeight>
            </wp14:sizeRelV>
          </wp:anchor>
        </w:drawing>
      </w:r>
      <w:r w:rsidR="00D23587">
        <w:rPr>
          <w:noProof/>
        </w:rPr>
        <w:drawing>
          <wp:anchor distT="0" distB="0" distL="114300" distR="114300" simplePos="0" relativeHeight="251599872" behindDoc="0" locked="0" layoutInCell="1" allowOverlap="1" wp14:anchorId="0BCE3C8A" wp14:editId="2770E23E">
            <wp:simplePos x="0" y="0"/>
            <wp:positionH relativeFrom="column">
              <wp:posOffset>3792338</wp:posOffset>
            </wp:positionH>
            <wp:positionV relativeFrom="paragraph">
              <wp:posOffset>1434243</wp:posOffset>
            </wp:positionV>
            <wp:extent cx="1851025" cy="2468544"/>
            <wp:effectExtent l="0" t="0" r="0" b="0"/>
            <wp:wrapNone/>
            <wp:docPr id="2060286511" name="Gambar 8" descr="Sebuah gambar berisi pakaian, orang, Wajah manusia, dalam ruangan&#10;&#10;Deskripsi dibuat secara otomat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0286511" name="Gambar 8" descr="Sebuah gambar berisi pakaian, orang, Wajah manusia, dalam ruangan&#10;&#10;Deskripsi dibuat secara otomatis"/>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853697" cy="2472107"/>
                    </a:xfrm>
                    <a:prstGeom prst="rect">
                      <a:avLst/>
                    </a:prstGeom>
                  </pic:spPr>
                </pic:pic>
              </a:graphicData>
            </a:graphic>
            <wp14:sizeRelH relativeFrom="margin">
              <wp14:pctWidth>0</wp14:pctWidth>
            </wp14:sizeRelH>
            <wp14:sizeRelV relativeFrom="margin">
              <wp14:pctHeight>0</wp14:pctHeight>
            </wp14:sizeRelV>
          </wp:anchor>
        </w:drawing>
      </w:r>
      <w:r w:rsidR="00D23587">
        <w:rPr>
          <w:noProof/>
        </w:rPr>
        <w:drawing>
          <wp:anchor distT="0" distB="0" distL="114300" distR="114300" simplePos="0" relativeHeight="251787264" behindDoc="0" locked="0" layoutInCell="1" allowOverlap="1" wp14:anchorId="0FE5278A" wp14:editId="4DE807D5">
            <wp:simplePos x="0" y="0"/>
            <wp:positionH relativeFrom="column">
              <wp:posOffset>1889111</wp:posOffset>
            </wp:positionH>
            <wp:positionV relativeFrom="paragraph">
              <wp:posOffset>1434244</wp:posOffset>
            </wp:positionV>
            <wp:extent cx="1849612" cy="2466340"/>
            <wp:effectExtent l="0" t="0" r="0" b="0"/>
            <wp:wrapNone/>
            <wp:docPr id="146842782" name="Gambar 2" descr="Sebuah gambar berisi orang, Wajah manusia, pakaian, Seni anak-anak&#10;&#10;Deskripsi dibuat secara otomat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842782" name="Gambar 2" descr="Sebuah gambar berisi orang, Wajah manusia, pakaian, Seni anak-anak&#10;&#10;Deskripsi dibuat secara otomatis"/>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849612" cy="2466340"/>
                    </a:xfrm>
                    <a:prstGeom prst="rect">
                      <a:avLst/>
                    </a:prstGeom>
                  </pic:spPr>
                </pic:pic>
              </a:graphicData>
            </a:graphic>
            <wp14:sizeRelH relativeFrom="margin">
              <wp14:pctWidth>0</wp14:pctWidth>
            </wp14:sizeRelH>
            <wp14:sizeRelV relativeFrom="margin">
              <wp14:pctHeight>0</wp14:pctHeight>
            </wp14:sizeRelV>
          </wp:anchor>
        </w:drawing>
      </w:r>
      <w:r w:rsidR="001A174B">
        <w:rPr>
          <w:noProof/>
        </w:rPr>
        <w:drawing>
          <wp:anchor distT="0" distB="0" distL="114300" distR="114300" simplePos="0" relativeHeight="251718656" behindDoc="0" locked="0" layoutInCell="1" allowOverlap="1" wp14:anchorId="1B528DC1" wp14:editId="0590E9C8">
            <wp:simplePos x="0" y="0"/>
            <wp:positionH relativeFrom="column">
              <wp:posOffset>-3337</wp:posOffset>
            </wp:positionH>
            <wp:positionV relativeFrom="paragraph">
              <wp:posOffset>1433195</wp:posOffset>
            </wp:positionV>
            <wp:extent cx="1850065" cy="2466753"/>
            <wp:effectExtent l="0" t="0" r="0" b="0"/>
            <wp:wrapNone/>
            <wp:docPr id="424256470" name="Gambar 4" descr="Sebuah gambar berisi orang, pakaian, Seni anak-anak, balita&#10;&#10;Deskripsi dibuat secara otomat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256470" name="Gambar 4" descr="Sebuah gambar berisi orang, pakaian, Seni anak-anak, balita&#10;&#10;Deskripsi dibuat secara otomatis"/>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850065" cy="2466753"/>
                    </a:xfrm>
                    <a:prstGeom prst="rect">
                      <a:avLst/>
                    </a:prstGeom>
                  </pic:spPr>
                </pic:pic>
              </a:graphicData>
            </a:graphic>
            <wp14:sizeRelH relativeFrom="margin">
              <wp14:pctWidth>0</wp14:pctWidth>
            </wp14:sizeRelH>
            <wp14:sizeRelV relativeFrom="margin">
              <wp14:pctHeight>0</wp14:pctHeight>
            </wp14:sizeRelV>
          </wp:anchor>
        </w:drawing>
      </w:r>
    </w:p>
    <w:sectPr w:rsidR="000E68D0" w:rsidRPr="000E68D0" w:rsidSect="00F51090">
      <w:headerReference w:type="even" r:id="rId27"/>
      <w:headerReference w:type="default" r:id="rId28"/>
      <w:footerReference w:type="even" r:id="rId29"/>
      <w:footerReference w:type="default" r:id="rId30"/>
      <w:headerReference w:type="first" r:id="rId31"/>
      <w:footerReference w:type="first" r:id="rId32"/>
      <w:type w:val="continuous"/>
      <w:pgSz w:w="11906" w:h="16838"/>
      <w:pgMar w:top="1701" w:right="1134" w:bottom="1701" w:left="1412" w:header="1134" w:footer="720" w:gutter="0"/>
      <w:cols w:space="28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3E6EA7" w14:textId="77777777" w:rsidR="00881A43" w:rsidRDefault="00881A43" w:rsidP="0083285D">
      <w:r>
        <w:separator/>
      </w:r>
    </w:p>
  </w:endnote>
  <w:endnote w:type="continuationSeparator" w:id="0">
    <w:p w14:paraId="6C12FC4C" w14:textId="77777777" w:rsidR="00881A43" w:rsidRDefault="00881A43" w:rsidP="00832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charset w:val="01"/>
    <w:family w:val="auto"/>
    <w:pitch w:val="variable"/>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616C8" w14:textId="77777777" w:rsidR="00CC0D06" w:rsidRPr="0083285D" w:rsidRDefault="00CC0D06" w:rsidP="005F248D">
    <w:pPr>
      <w:pStyle w:val="JSKReferenceItem"/>
      <w:numPr>
        <w:ilvl w:val="0"/>
        <w:numId w:val="0"/>
      </w:numPr>
      <w:ind w:left="432"/>
      <w:jc w:val="center"/>
      <w:rPr>
        <w:sz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7F4A99" w14:textId="77777777" w:rsidR="00CC0D06" w:rsidRPr="0083285D" w:rsidRDefault="00CC0D06" w:rsidP="0083285D">
    <w:pPr>
      <w:pStyle w:val="JSKReferenceItem"/>
      <w:numPr>
        <w:ilvl w:val="0"/>
        <w:numId w:val="0"/>
      </w:numPr>
      <w:ind w:left="432"/>
      <w:jc w:val="center"/>
      <w:rPr>
        <w:sz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03DAA" w14:textId="77777777" w:rsidR="00CC0D06" w:rsidRPr="000660A9" w:rsidRDefault="00CC0D06" w:rsidP="00E6264F">
    <w:pPr>
      <w:pStyle w:val="Footer"/>
      <w:rPr>
        <w:rFonts w:asciiTheme="minorHAnsi" w:hAnsiTheme="minorHAnsi" w:cstheme="minorHAnsi"/>
        <w:sz w:val="16"/>
        <w:szCs w:val="16"/>
      </w:rPr>
    </w:pPr>
    <w:r w:rsidRPr="000660A9">
      <w:rPr>
        <w:rFonts w:asciiTheme="minorHAnsi" w:hAnsiTheme="minorHAnsi" w:cstheme="minorHAnsi"/>
        <w:sz w:val="16"/>
        <w:szCs w:val="16"/>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C58B67" w14:textId="048F2F6E" w:rsidR="005F248D" w:rsidRPr="0083285D" w:rsidRDefault="005F248D" w:rsidP="005F248D">
    <w:pPr>
      <w:pStyle w:val="JSKReferenceItem"/>
      <w:numPr>
        <w:ilvl w:val="0"/>
        <w:numId w:val="0"/>
      </w:numPr>
      <w:ind w:left="432"/>
      <w:jc w:val="center"/>
      <w:rPr>
        <w:sz w:val="1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DE5550" w14:textId="041B52A0" w:rsidR="0083285D" w:rsidRPr="0083285D" w:rsidRDefault="0083285D" w:rsidP="0083285D">
    <w:pPr>
      <w:pStyle w:val="JSKReferenceItem"/>
      <w:numPr>
        <w:ilvl w:val="0"/>
        <w:numId w:val="0"/>
      </w:numPr>
      <w:ind w:left="432"/>
      <w:jc w:val="center"/>
      <w:rPr>
        <w:sz w:val="14"/>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A9DA6D" w14:textId="195F2F7F" w:rsidR="005F248D" w:rsidRPr="000660A9" w:rsidRDefault="00E6264F" w:rsidP="00E6264F">
    <w:pPr>
      <w:pStyle w:val="Footer"/>
      <w:rPr>
        <w:rFonts w:asciiTheme="minorHAnsi" w:hAnsiTheme="minorHAnsi" w:cstheme="minorHAnsi"/>
        <w:sz w:val="16"/>
        <w:szCs w:val="16"/>
      </w:rPr>
    </w:pPr>
    <w:r w:rsidRPr="000660A9">
      <w:rPr>
        <w:rFonts w:asciiTheme="minorHAnsi" w:hAnsiTheme="minorHAnsi" w:cstheme="minorHAnsi"/>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64094E" w14:textId="77777777" w:rsidR="00881A43" w:rsidRDefault="00881A43" w:rsidP="0083285D">
      <w:r>
        <w:separator/>
      </w:r>
    </w:p>
  </w:footnote>
  <w:footnote w:type="continuationSeparator" w:id="0">
    <w:p w14:paraId="5DBB2DC1" w14:textId="77777777" w:rsidR="00881A43" w:rsidRDefault="00881A43" w:rsidP="00832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F30F6B" w14:textId="77777777" w:rsidR="00CC0D06" w:rsidRPr="000660A9" w:rsidRDefault="00CC0D06" w:rsidP="00F93AEF">
    <w:pPr>
      <w:pStyle w:val="Header"/>
      <w:pBdr>
        <w:bottom w:val="single" w:sz="4" w:space="1" w:color="D9D9D9"/>
      </w:pBdr>
      <w:rPr>
        <w:rFonts w:asciiTheme="minorHAnsi" w:hAnsiTheme="minorHAnsi" w:cstheme="minorHAnsi"/>
        <w:b/>
        <w:bCs/>
      </w:rPr>
    </w:pPr>
    <w:r>
      <w:fldChar w:fldCharType="begin"/>
    </w:r>
    <w:r>
      <w:instrText xml:space="preserve"> PAGE   \* MERGEFORMAT </w:instrText>
    </w:r>
    <w:r>
      <w:fldChar w:fldCharType="separate"/>
    </w:r>
    <w:r w:rsidRPr="00DA01B7">
      <w:rPr>
        <w:b/>
        <w:bCs/>
        <w:noProof/>
      </w:rPr>
      <w:t>6</w:t>
    </w:r>
    <w:r>
      <w:rPr>
        <w:b/>
        <w:bCs/>
        <w:noProof/>
      </w:rPr>
      <w:fldChar w:fldCharType="end"/>
    </w:r>
    <w:r>
      <w:rPr>
        <w:b/>
        <w:bCs/>
      </w:rPr>
      <w:t xml:space="preserve"> | </w:t>
    </w:r>
    <w:proofErr w:type="spellStart"/>
    <w:r w:rsidRPr="000660A9">
      <w:rPr>
        <w:rFonts w:asciiTheme="minorHAnsi" w:hAnsiTheme="minorHAnsi" w:cstheme="minorHAnsi"/>
        <w:color w:val="7F7F7F"/>
        <w:spacing w:val="60"/>
      </w:rPr>
      <w:t>Page</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DBE23D" w14:textId="77777777" w:rsidR="00CC0D06" w:rsidRDefault="00CC0D06" w:rsidP="00F93AEF">
    <w:pPr>
      <w:pStyle w:val="Header"/>
      <w:pBdr>
        <w:bottom w:val="single" w:sz="4" w:space="1" w:color="D9D9D9"/>
      </w:pBdr>
      <w:jc w:val="right"/>
      <w:rPr>
        <w:b/>
        <w:bCs/>
      </w:rPr>
    </w:pPr>
    <w:proofErr w:type="spellStart"/>
    <w:r w:rsidRPr="00F93AEF">
      <w:rPr>
        <w:color w:val="7F7F7F"/>
        <w:spacing w:val="60"/>
      </w:rPr>
      <w:t>Page</w:t>
    </w:r>
    <w:proofErr w:type="spellEnd"/>
    <w:r>
      <w:t xml:space="preserve"> | </w:t>
    </w:r>
    <w:r>
      <w:fldChar w:fldCharType="begin"/>
    </w:r>
    <w:r>
      <w:instrText xml:space="preserve"> PAGE   \* MERGEFORMAT </w:instrText>
    </w:r>
    <w:r>
      <w:fldChar w:fldCharType="separate"/>
    </w:r>
    <w:r w:rsidRPr="00DA01B7">
      <w:rPr>
        <w:b/>
        <w:bCs/>
        <w:noProof/>
      </w:rPr>
      <w:t>5</w:t>
    </w:r>
    <w:r>
      <w:rPr>
        <w:b/>
        <w:bCs/>
        <w:noProof/>
      </w:rPr>
      <w:fldChar w:fldCharType="end"/>
    </w:r>
  </w:p>
  <w:p w14:paraId="6B82EE43" w14:textId="77777777" w:rsidR="00CC0D06" w:rsidRDefault="00CC0D0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9A1C86" w14:textId="77777777" w:rsidR="00CC0D06" w:rsidRPr="00DA01B7" w:rsidRDefault="00CC0D06" w:rsidP="00DA01B7">
    <w:pPr>
      <w:pStyle w:val="Header"/>
      <w:pBdr>
        <w:bottom w:val="single" w:sz="4" w:space="1" w:color="D9D9D9"/>
      </w:pBdr>
      <w:jc w:val="right"/>
      <w:rPr>
        <w:b/>
        <w:bCs/>
      </w:rPr>
    </w:pPr>
    <w:proofErr w:type="spellStart"/>
    <w:r w:rsidRPr="005F248D">
      <w:rPr>
        <w:color w:val="7F7F7F"/>
        <w:spacing w:val="60"/>
      </w:rPr>
      <w:t>Page</w:t>
    </w:r>
    <w:proofErr w:type="spellEnd"/>
    <w:r>
      <w:t xml:space="preserve"> | </w:t>
    </w:r>
    <w:r>
      <w:fldChar w:fldCharType="begin"/>
    </w:r>
    <w:r>
      <w:instrText xml:space="preserve"> PAGE   \* MERGEFORMAT </w:instrText>
    </w:r>
    <w:r>
      <w:fldChar w:fldCharType="separate"/>
    </w:r>
    <w:r w:rsidRPr="00DA01B7">
      <w:rPr>
        <w:b/>
        <w:bCs/>
        <w:noProof/>
      </w:rPr>
      <w:t>1</w:t>
    </w:r>
    <w:r>
      <w:rPr>
        <w:b/>
        <w:bCs/>
        <w:noProof/>
      </w:rPr>
      <w:fldChar w:fldCharType="end"/>
    </w:r>
  </w:p>
  <w:p w14:paraId="66452070" w14:textId="77777777" w:rsidR="00CC0D06" w:rsidRDefault="00CC0D06"/>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D18C42" w14:textId="77777777" w:rsidR="00F93AEF" w:rsidRPr="000660A9" w:rsidRDefault="00F93AEF" w:rsidP="00F93AEF">
    <w:pPr>
      <w:pStyle w:val="Header"/>
      <w:pBdr>
        <w:bottom w:val="single" w:sz="4" w:space="1" w:color="D9D9D9"/>
      </w:pBdr>
      <w:rPr>
        <w:rFonts w:asciiTheme="minorHAnsi" w:hAnsiTheme="minorHAnsi" w:cstheme="minorHAnsi"/>
        <w:b/>
        <w:bCs/>
      </w:rPr>
    </w:pPr>
    <w:r>
      <w:fldChar w:fldCharType="begin"/>
    </w:r>
    <w:r>
      <w:instrText xml:space="preserve"> PAGE   \* MERGEFORMAT </w:instrText>
    </w:r>
    <w:r>
      <w:fldChar w:fldCharType="separate"/>
    </w:r>
    <w:r w:rsidR="00DA01B7" w:rsidRPr="00DA01B7">
      <w:rPr>
        <w:b/>
        <w:bCs/>
        <w:noProof/>
      </w:rPr>
      <w:t>6</w:t>
    </w:r>
    <w:r>
      <w:rPr>
        <w:b/>
        <w:bCs/>
        <w:noProof/>
      </w:rPr>
      <w:fldChar w:fldCharType="end"/>
    </w:r>
    <w:r>
      <w:rPr>
        <w:b/>
        <w:bCs/>
      </w:rPr>
      <w:t xml:space="preserve"> | </w:t>
    </w:r>
    <w:proofErr w:type="spellStart"/>
    <w:r w:rsidRPr="000660A9">
      <w:rPr>
        <w:rFonts w:asciiTheme="minorHAnsi" w:hAnsiTheme="minorHAnsi" w:cstheme="minorHAnsi"/>
        <w:color w:val="7F7F7F"/>
        <w:spacing w:val="60"/>
      </w:rPr>
      <w:t>Page</w:t>
    </w:r>
    <w:proofErr w:type="spellEnd"/>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C47F95" w14:textId="77777777" w:rsidR="00F93AEF" w:rsidRDefault="00F93AEF" w:rsidP="00F93AEF">
    <w:pPr>
      <w:pStyle w:val="Header"/>
      <w:pBdr>
        <w:bottom w:val="single" w:sz="4" w:space="1" w:color="D9D9D9"/>
      </w:pBdr>
      <w:jc w:val="right"/>
      <w:rPr>
        <w:b/>
        <w:bCs/>
      </w:rPr>
    </w:pPr>
    <w:proofErr w:type="spellStart"/>
    <w:r w:rsidRPr="00F93AEF">
      <w:rPr>
        <w:color w:val="7F7F7F"/>
        <w:spacing w:val="60"/>
      </w:rPr>
      <w:t>Page</w:t>
    </w:r>
    <w:proofErr w:type="spellEnd"/>
    <w:r>
      <w:t xml:space="preserve"> | </w:t>
    </w:r>
    <w:r>
      <w:fldChar w:fldCharType="begin"/>
    </w:r>
    <w:r>
      <w:instrText xml:space="preserve"> PAGE   \* MERGEFORMAT </w:instrText>
    </w:r>
    <w:r>
      <w:fldChar w:fldCharType="separate"/>
    </w:r>
    <w:r w:rsidR="00DA01B7" w:rsidRPr="00DA01B7">
      <w:rPr>
        <w:b/>
        <w:bCs/>
        <w:noProof/>
      </w:rPr>
      <w:t>5</w:t>
    </w:r>
    <w:r>
      <w:rPr>
        <w:b/>
        <w:bCs/>
        <w:noProof/>
      </w:rPr>
      <w:fldChar w:fldCharType="end"/>
    </w:r>
  </w:p>
  <w:p w14:paraId="4F5F48E0" w14:textId="77777777" w:rsidR="00624C3A" w:rsidRDefault="00624C3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025FC9" w14:textId="77777777" w:rsidR="00F93AEF" w:rsidRPr="00DA01B7" w:rsidRDefault="005F248D" w:rsidP="00DA01B7">
    <w:pPr>
      <w:pStyle w:val="Header"/>
      <w:pBdr>
        <w:bottom w:val="single" w:sz="4" w:space="1" w:color="D9D9D9"/>
      </w:pBdr>
      <w:jc w:val="right"/>
      <w:rPr>
        <w:b/>
        <w:bCs/>
      </w:rPr>
    </w:pPr>
    <w:proofErr w:type="spellStart"/>
    <w:r w:rsidRPr="005F248D">
      <w:rPr>
        <w:color w:val="7F7F7F"/>
        <w:spacing w:val="60"/>
      </w:rPr>
      <w:t>Page</w:t>
    </w:r>
    <w:proofErr w:type="spellEnd"/>
    <w:r>
      <w:t xml:space="preserve"> | </w:t>
    </w:r>
    <w:r>
      <w:fldChar w:fldCharType="begin"/>
    </w:r>
    <w:r>
      <w:instrText xml:space="preserve"> PAGE   \* MERGEFORMAT </w:instrText>
    </w:r>
    <w:r>
      <w:fldChar w:fldCharType="separate"/>
    </w:r>
    <w:r w:rsidR="00DA01B7" w:rsidRPr="00DA01B7">
      <w:rPr>
        <w:b/>
        <w:bCs/>
        <w:noProof/>
      </w:rPr>
      <w:t>1</w:t>
    </w:r>
    <w:r>
      <w:rPr>
        <w:b/>
        <w:bCs/>
        <w:noProof/>
      </w:rPr>
      <w:fldChar w:fldCharType="end"/>
    </w:r>
  </w:p>
  <w:p w14:paraId="5021660E" w14:textId="77777777" w:rsidR="004719DD" w:rsidRDefault="004719D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Judul1"/>
      <w:suff w:val="nothing"/>
      <w:lvlText w:val=""/>
      <w:lvlJc w:val="left"/>
      <w:pPr>
        <w:tabs>
          <w:tab w:val="num" w:pos="0"/>
        </w:tabs>
        <w:ind w:left="0" w:firstLine="0"/>
      </w:pPr>
      <w:rPr>
        <w:b/>
      </w:rPr>
    </w:lvl>
    <w:lvl w:ilvl="1">
      <w:start w:val="1"/>
      <w:numFmt w:val="none"/>
      <w:pStyle w:val="Judul2"/>
      <w:suff w:val="nothing"/>
      <w:lvlText w:val=""/>
      <w:lvlJc w:val="left"/>
      <w:pPr>
        <w:tabs>
          <w:tab w:val="num" w:pos="0"/>
        </w:tabs>
        <w:ind w:left="0" w:firstLine="0"/>
      </w:pPr>
    </w:lvl>
    <w:lvl w:ilvl="2">
      <w:start w:val="1"/>
      <w:numFmt w:val="none"/>
      <w:pStyle w:val="Judul3"/>
      <w:suff w:val="nothing"/>
      <w:lvlText w:val=""/>
      <w:lvlJc w:val="left"/>
      <w:pPr>
        <w:tabs>
          <w:tab w:val="num" w:pos="0"/>
        </w:tabs>
        <w:ind w:left="0" w:firstLine="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4"/>
    <w:lvl w:ilvl="0">
      <w:start w:val="1"/>
      <w:numFmt w:val="decimal"/>
      <w:lvlText w:val="%1."/>
      <w:lvlJc w:val="left"/>
      <w:pPr>
        <w:tabs>
          <w:tab w:val="num" w:pos="0"/>
        </w:tabs>
        <w:ind w:left="360" w:hanging="360"/>
      </w:pPr>
      <w:rPr>
        <w:i/>
      </w:rPr>
    </w:lvl>
  </w:abstractNum>
  <w:abstractNum w:abstractNumId="2" w15:restartNumberingAfterBreak="0">
    <w:nsid w:val="00000003"/>
    <w:multiLevelType w:val="multilevel"/>
    <w:tmpl w:val="00000003"/>
    <w:name w:val="WW8Num19"/>
    <w:lvl w:ilvl="0">
      <w:start w:val="1"/>
      <w:numFmt w:val="decimal"/>
      <w:pStyle w:val="JSKReferenceItem"/>
      <w:lvlText w:val="[%1]"/>
      <w:lvlJc w:val="left"/>
      <w:pPr>
        <w:tabs>
          <w:tab w:val="num" w:pos="432"/>
        </w:tabs>
        <w:ind w:left="432" w:hanging="432"/>
      </w:pPr>
    </w:lvl>
    <w:lvl w:ilvl="1">
      <w:start w:val="1"/>
      <w:numFmt w:val="decimal"/>
      <w:lvlText w:val="%1.%2)"/>
      <w:lvlJc w:val="left"/>
      <w:pPr>
        <w:tabs>
          <w:tab w:val="num" w:pos="936"/>
        </w:tabs>
        <w:ind w:left="936" w:hanging="720"/>
      </w:pPr>
    </w:lvl>
    <w:lvl w:ilvl="2">
      <w:start w:val="1"/>
      <w:numFmt w:val="decimal"/>
      <w:lvlText w:val="%3)"/>
      <w:lvlJc w:val="left"/>
      <w:pPr>
        <w:tabs>
          <w:tab w:val="num" w:pos="360"/>
        </w:tabs>
        <w:ind w:left="360" w:hanging="360"/>
      </w:pPr>
    </w:lvl>
    <w:lvl w:ilvl="3">
      <w:start w:val="1"/>
      <w:numFmt w:val="decimal"/>
      <w:lvlText w:val="%1.%2.%3.%4."/>
      <w:lvlJc w:val="left"/>
      <w:pPr>
        <w:tabs>
          <w:tab w:val="num" w:pos="1296"/>
        </w:tabs>
        <w:ind w:left="1296" w:hanging="1080"/>
      </w:pPr>
    </w:lvl>
    <w:lvl w:ilvl="4">
      <w:start w:val="1"/>
      <w:numFmt w:val="decimal"/>
      <w:lvlText w:val="%1.%2.%3.%4.%5."/>
      <w:lvlJc w:val="left"/>
      <w:pPr>
        <w:tabs>
          <w:tab w:val="num" w:pos="1296"/>
        </w:tabs>
        <w:ind w:left="1296" w:hanging="1080"/>
      </w:pPr>
    </w:lvl>
    <w:lvl w:ilvl="5">
      <w:start w:val="1"/>
      <w:numFmt w:val="decimal"/>
      <w:lvlText w:val="%1.%2.%3.%4.%5.%6."/>
      <w:lvlJc w:val="left"/>
      <w:pPr>
        <w:tabs>
          <w:tab w:val="num" w:pos="1656"/>
        </w:tabs>
        <w:ind w:left="1656" w:hanging="1440"/>
      </w:pPr>
    </w:lvl>
    <w:lvl w:ilvl="6">
      <w:start w:val="1"/>
      <w:numFmt w:val="decimal"/>
      <w:lvlText w:val="%1.%2.%3.%4.%5.%6.%7."/>
      <w:lvlJc w:val="left"/>
      <w:pPr>
        <w:tabs>
          <w:tab w:val="num" w:pos="1656"/>
        </w:tabs>
        <w:ind w:left="1656" w:hanging="1440"/>
      </w:pPr>
    </w:lvl>
    <w:lvl w:ilvl="7">
      <w:start w:val="1"/>
      <w:numFmt w:val="decimal"/>
      <w:lvlText w:val="%1.%2.%3.%4.%5.%6.%7.%8."/>
      <w:lvlJc w:val="left"/>
      <w:pPr>
        <w:tabs>
          <w:tab w:val="num" w:pos="2016"/>
        </w:tabs>
        <w:ind w:left="2016" w:hanging="1800"/>
      </w:pPr>
    </w:lvl>
    <w:lvl w:ilvl="8">
      <w:start w:val="1"/>
      <w:numFmt w:val="decimal"/>
      <w:lvlText w:val="%1.%2.%3.%4.%5.%6.%7.%8.%9."/>
      <w:lvlJc w:val="left"/>
      <w:pPr>
        <w:tabs>
          <w:tab w:val="num" w:pos="2016"/>
        </w:tabs>
        <w:ind w:left="2016" w:hanging="1800"/>
      </w:pPr>
    </w:lvl>
  </w:abstractNum>
  <w:abstractNum w:abstractNumId="3" w15:restartNumberingAfterBreak="0">
    <w:nsid w:val="00000004"/>
    <w:multiLevelType w:val="multilevel"/>
    <w:tmpl w:val="00000004"/>
    <w:name w:val="WW8Num21"/>
    <w:lvl w:ilvl="0">
      <w:start w:val="1"/>
      <w:numFmt w:val="bullet"/>
      <w:lvlText w:val=""/>
      <w:lvlJc w:val="left"/>
      <w:pPr>
        <w:tabs>
          <w:tab w:val="num" w:pos="432"/>
        </w:tabs>
        <w:ind w:left="432" w:hanging="144"/>
      </w:pPr>
      <w:rPr>
        <w:rFonts w:ascii="Symbol" w:hAnsi="Symbol" w:cs="Times New Roman"/>
        <w:sz w:val="20"/>
        <w:szCs w:val="16"/>
      </w:rPr>
    </w:lvl>
    <w:lvl w:ilvl="1">
      <w:start w:val="1"/>
      <w:numFmt w:val="bullet"/>
      <w:lvlText w:val=""/>
      <w:lvlJc w:val="left"/>
      <w:pPr>
        <w:tabs>
          <w:tab w:val="num" w:pos="288"/>
        </w:tabs>
        <w:ind w:left="288" w:hanging="288"/>
      </w:pPr>
      <w:rPr>
        <w:rFonts w:ascii="Symbol" w:hAnsi="Symbol"/>
        <w:sz w:val="16"/>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72A76DF"/>
    <w:multiLevelType w:val="hybridMultilevel"/>
    <w:tmpl w:val="5A443FC6"/>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1260179A"/>
    <w:multiLevelType w:val="multilevel"/>
    <w:tmpl w:val="1260179A"/>
    <w:lvl w:ilvl="0">
      <w:start w:val="1"/>
      <w:numFmt w:val="upperLetter"/>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6" w15:restartNumberingAfterBreak="0">
    <w:nsid w:val="19D377A4"/>
    <w:multiLevelType w:val="hybridMultilevel"/>
    <w:tmpl w:val="189EA8A8"/>
    <w:lvl w:ilvl="0" w:tplc="3809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15:restartNumberingAfterBreak="0">
    <w:nsid w:val="1C094899"/>
    <w:multiLevelType w:val="hybridMultilevel"/>
    <w:tmpl w:val="7EF602A4"/>
    <w:lvl w:ilvl="0" w:tplc="3D6001E2">
      <w:start w:val="1"/>
      <w:numFmt w:val="decimal"/>
      <w:lvlText w:val="%1."/>
      <w:lvlJc w:val="left"/>
      <w:pPr>
        <w:ind w:left="720" w:hanging="360"/>
      </w:p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8" w15:restartNumberingAfterBreak="0">
    <w:nsid w:val="1F540CF9"/>
    <w:multiLevelType w:val="hybridMultilevel"/>
    <w:tmpl w:val="BABAE01C"/>
    <w:lvl w:ilvl="0" w:tplc="3809000F">
      <w:start w:val="1"/>
      <w:numFmt w:val="decimal"/>
      <w:lvlText w:val="%1."/>
      <w:lvlJc w:val="left"/>
      <w:pPr>
        <w:ind w:left="360" w:hanging="360"/>
      </w:p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9" w15:restartNumberingAfterBreak="0">
    <w:nsid w:val="26C80691"/>
    <w:multiLevelType w:val="hybridMultilevel"/>
    <w:tmpl w:val="385462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21F62EA"/>
    <w:multiLevelType w:val="hybridMultilevel"/>
    <w:tmpl w:val="4866E402"/>
    <w:lvl w:ilvl="0" w:tplc="EADE0D7A">
      <w:start w:val="1"/>
      <w:numFmt w:val="decimal"/>
      <w:lvlText w:val="%1."/>
      <w:lvlJc w:val="left"/>
      <w:pPr>
        <w:ind w:left="1069" w:hanging="360"/>
      </w:pPr>
    </w:lvl>
    <w:lvl w:ilvl="1" w:tplc="04090019">
      <w:start w:val="1"/>
      <w:numFmt w:val="lowerLetter"/>
      <w:lvlText w:val="%2."/>
      <w:lvlJc w:val="left"/>
      <w:pPr>
        <w:ind w:left="1789" w:hanging="360"/>
      </w:pPr>
    </w:lvl>
    <w:lvl w:ilvl="2" w:tplc="0409001B">
      <w:start w:val="1"/>
      <w:numFmt w:val="lowerRoman"/>
      <w:lvlText w:val="%3."/>
      <w:lvlJc w:val="right"/>
      <w:pPr>
        <w:ind w:left="2509" w:hanging="180"/>
      </w:pPr>
    </w:lvl>
    <w:lvl w:ilvl="3" w:tplc="0409000F">
      <w:start w:val="1"/>
      <w:numFmt w:val="decimal"/>
      <w:lvlText w:val="%4."/>
      <w:lvlJc w:val="left"/>
      <w:pPr>
        <w:ind w:left="3229" w:hanging="360"/>
      </w:pPr>
    </w:lvl>
    <w:lvl w:ilvl="4" w:tplc="04090019">
      <w:start w:val="1"/>
      <w:numFmt w:val="lowerLetter"/>
      <w:lvlText w:val="%5."/>
      <w:lvlJc w:val="left"/>
      <w:pPr>
        <w:ind w:left="3949" w:hanging="360"/>
      </w:pPr>
    </w:lvl>
    <w:lvl w:ilvl="5" w:tplc="0409001B">
      <w:start w:val="1"/>
      <w:numFmt w:val="lowerRoman"/>
      <w:lvlText w:val="%6."/>
      <w:lvlJc w:val="right"/>
      <w:pPr>
        <w:ind w:left="4669" w:hanging="180"/>
      </w:pPr>
    </w:lvl>
    <w:lvl w:ilvl="6" w:tplc="0409000F">
      <w:start w:val="1"/>
      <w:numFmt w:val="decimal"/>
      <w:lvlText w:val="%7."/>
      <w:lvlJc w:val="left"/>
      <w:pPr>
        <w:ind w:left="5389" w:hanging="360"/>
      </w:pPr>
    </w:lvl>
    <w:lvl w:ilvl="7" w:tplc="04090019">
      <w:start w:val="1"/>
      <w:numFmt w:val="lowerLetter"/>
      <w:lvlText w:val="%8."/>
      <w:lvlJc w:val="left"/>
      <w:pPr>
        <w:ind w:left="6109" w:hanging="360"/>
      </w:pPr>
    </w:lvl>
    <w:lvl w:ilvl="8" w:tplc="0409001B">
      <w:start w:val="1"/>
      <w:numFmt w:val="lowerRoman"/>
      <w:lvlText w:val="%9."/>
      <w:lvlJc w:val="right"/>
      <w:pPr>
        <w:ind w:left="6829" w:hanging="180"/>
      </w:pPr>
    </w:lvl>
  </w:abstractNum>
  <w:abstractNum w:abstractNumId="11" w15:restartNumberingAfterBreak="0">
    <w:nsid w:val="450D5786"/>
    <w:multiLevelType w:val="hybridMultilevel"/>
    <w:tmpl w:val="C622B1CC"/>
    <w:lvl w:ilvl="0" w:tplc="97284870">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678230B"/>
    <w:multiLevelType w:val="hybridMultilevel"/>
    <w:tmpl w:val="916ECD92"/>
    <w:lvl w:ilvl="0" w:tplc="73F04266">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3" w15:restartNumberingAfterBreak="0">
    <w:nsid w:val="54E52099"/>
    <w:multiLevelType w:val="hybridMultilevel"/>
    <w:tmpl w:val="86CCAAF4"/>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4" w15:restartNumberingAfterBreak="0">
    <w:nsid w:val="64C05ADD"/>
    <w:multiLevelType w:val="hybridMultilevel"/>
    <w:tmpl w:val="1F06735E"/>
    <w:lvl w:ilvl="0" w:tplc="70B680B6">
      <w:start w:val="1"/>
      <w:numFmt w:val="upperLetter"/>
      <w:lvlText w:val="%1."/>
      <w:lvlJc w:val="left"/>
      <w:pPr>
        <w:ind w:left="1015" w:hanging="428"/>
      </w:pPr>
      <w:rPr>
        <w:rFonts w:ascii="Times New Roman" w:eastAsia="Times New Roman" w:hAnsi="Times New Roman" w:cs="Times New Roman" w:hint="default"/>
        <w:b/>
        <w:bCs/>
        <w:i w:val="0"/>
        <w:iCs w:val="0"/>
        <w:spacing w:val="-1"/>
        <w:w w:val="100"/>
        <w:sz w:val="24"/>
        <w:szCs w:val="24"/>
        <w:lang w:val="id" w:eastAsia="en-US" w:bidi="ar-SA"/>
      </w:rPr>
    </w:lvl>
    <w:lvl w:ilvl="1" w:tplc="3FBEAB66">
      <w:start w:val="1"/>
      <w:numFmt w:val="decimal"/>
      <w:lvlText w:val="%2."/>
      <w:lvlJc w:val="left"/>
      <w:pPr>
        <w:ind w:left="1296" w:hanging="281"/>
      </w:pPr>
      <w:rPr>
        <w:rFonts w:hint="default"/>
        <w:spacing w:val="0"/>
        <w:w w:val="100"/>
        <w:lang w:val="id" w:eastAsia="en-US" w:bidi="ar-SA"/>
      </w:rPr>
    </w:lvl>
    <w:lvl w:ilvl="2" w:tplc="FF54DF64">
      <w:start w:val="1"/>
      <w:numFmt w:val="lowerLetter"/>
      <w:lvlText w:val="%3."/>
      <w:lvlJc w:val="left"/>
      <w:pPr>
        <w:ind w:left="1582" w:hanging="281"/>
      </w:pPr>
      <w:rPr>
        <w:rFonts w:ascii="Times New Roman" w:eastAsia="Times New Roman" w:hAnsi="Times New Roman" w:cs="Times New Roman" w:hint="default"/>
        <w:b w:val="0"/>
        <w:bCs w:val="0"/>
        <w:i w:val="0"/>
        <w:iCs w:val="0"/>
        <w:spacing w:val="-1"/>
        <w:w w:val="100"/>
        <w:sz w:val="24"/>
        <w:szCs w:val="24"/>
        <w:lang w:val="id" w:eastAsia="en-US" w:bidi="ar-SA"/>
      </w:rPr>
    </w:lvl>
    <w:lvl w:ilvl="3" w:tplc="7BE8D672">
      <w:start w:val="1"/>
      <w:numFmt w:val="decimal"/>
      <w:lvlText w:val="%4)"/>
      <w:lvlJc w:val="left"/>
      <w:pPr>
        <w:ind w:left="1865" w:hanging="281"/>
      </w:pPr>
      <w:rPr>
        <w:rFonts w:ascii="Times New Roman" w:eastAsia="Times New Roman" w:hAnsi="Times New Roman" w:cs="Times New Roman" w:hint="default"/>
        <w:b w:val="0"/>
        <w:bCs w:val="0"/>
        <w:i w:val="0"/>
        <w:iCs w:val="0"/>
        <w:spacing w:val="0"/>
        <w:w w:val="100"/>
        <w:sz w:val="24"/>
        <w:szCs w:val="24"/>
        <w:lang w:val="id" w:eastAsia="en-US" w:bidi="ar-SA"/>
      </w:rPr>
    </w:lvl>
    <w:lvl w:ilvl="4" w:tplc="4E3A6588">
      <w:start w:val="1"/>
      <w:numFmt w:val="lowerLetter"/>
      <w:lvlText w:val="%5)"/>
      <w:lvlJc w:val="left"/>
      <w:pPr>
        <w:ind w:left="2290" w:hanging="281"/>
      </w:pPr>
      <w:rPr>
        <w:rFonts w:ascii="Times New Roman" w:eastAsia="Times New Roman" w:hAnsi="Times New Roman" w:cs="Times New Roman" w:hint="default"/>
        <w:b w:val="0"/>
        <w:bCs w:val="0"/>
        <w:i w:val="0"/>
        <w:iCs w:val="0"/>
        <w:spacing w:val="-1"/>
        <w:w w:val="100"/>
        <w:sz w:val="24"/>
        <w:szCs w:val="24"/>
        <w:lang w:val="id" w:eastAsia="en-US" w:bidi="ar-SA"/>
      </w:rPr>
    </w:lvl>
    <w:lvl w:ilvl="5" w:tplc="A4B0A0BE">
      <w:numFmt w:val="bullet"/>
      <w:lvlText w:val="•"/>
      <w:lvlJc w:val="left"/>
      <w:pPr>
        <w:ind w:left="2300" w:hanging="281"/>
      </w:pPr>
      <w:rPr>
        <w:rFonts w:hint="default"/>
        <w:lang w:val="id" w:eastAsia="en-US" w:bidi="ar-SA"/>
      </w:rPr>
    </w:lvl>
    <w:lvl w:ilvl="6" w:tplc="1F960912">
      <w:numFmt w:val="bullet"/>
      <w:lvlText w:val="•"/>
      <w:lvlJc w:val="left"/>
      <w:pPr>
        <w:ind w:left="3685" w:hanging="281"/>
      </w:pPr>
      <w:rPr>
        <w:rFonts w:hint="default"/>
        <w:lang w:val="id" w:eastAsia="en-US" w:bidi="ar-SA"/>
      </w:rPr>
    </w:lvl>
    <w:lvl w:ilvl="7" w:tplc="78BC5392">
      <w:numFmt w:val="bullet"/>
      <w:lvlText w:val="•"/>
      <w:lvlJc w:val="left"/>
      <w:pPr>
        <w:ind w:left="5070" w:hanging="281"/>
      </w:pPr>
      <w:rPr>
        <w:rFonts w:hint="default"/>
        <w:lang w:val="id" w:eastAsia="en-US" w:bidi="ar-SA"/>
      </w:rPr>
    </w:lvl>
    <w:lvl w:ilvl="8" w:tplc="8828F7B4">
      <w:numFmt w:val="bullet"/>
      <w:lvlText w:val="•"/>
      <w:lvlJc w:val="left"/>
      <w:pPr>
        <w:ind w:left="6455" w:hanging="281"/>
      </w:pPr>
      <w:rPr>
        <w:rFonts w:hint="default"/>
        <w:lang w:val="id" w:eastAsia="en-US" w:bidi="ar-SA"/>
      </w:rPr>
    </w:lvl>
  </w:abstractNum>
  <w:num w:numId="1" w16cid:durableId="1714846082">
    <w:abstractNumId w:val="0"/>
  </w:num>
  <w:num w:numId="2" w16cid:durableId="1952273239">
    <w:abstractNumId w:val="1"/>
  </w:num>
  <w:num w:numId="3" w16cid:durableId="397361770">
    <w:abstractNumId w:val="2"/>
  </w:num>
  <w:num w:numId="4" w16cid:durableId="1845167820">
    <w:abstractNumId w:val="3"/>
  </w:num>
  <w:num w:numId="5" w16cid:durableId="1805079591">
    <w:abstractNumId w:val="9"/>
  </w:num>
  <w:num w:numId="6" w16cid:durableId="1817409899">
    <w:abstractNumId w:val="14"/>
  </w:num>
  <w:num w:numId="7" w16cid:durableId="582765085">
    <w:abstractNumId w:val="4"/>
  </w:num>
  <w:num w:numId="8" w16cid:durableId="10562731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675109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592402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72704135">
    <w:abstractNumId w:val="13"/>
  </w:num>
  <w:num w:numId="12" w16cid:durableId="404381202">
    <w:abstractNumId w:val="6"/>
  </w:num>
  <w:num w:numId="13" w16cid:durableId="1945191085">
    <w:abstractNumId w:val="11"/>
  </w:num>
  <w:num w:numId="14" w16cid:durableId="32586740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7805146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716F0"/>
    <w:rsid w:val="00003D35"/>
    <w:rsid w:val="000047DA"/>
    <w:rsid w:val="000106B9"/>
    <w:rsid w:val="0002008C"/>
    <w:rsid w:val="00046312"/>
    <w:rsid w:val="00051281"/>
    <w:rsid w:val="0006367F"/>
    <w:rsid w:val="000660A9"/>
    <w:rsid w:val="00077419"/>
    <w:rsid w:val="000929FE"/>
    <w:rsid w:val="00092FD6"/>
    <w:rsid w:val="00094CA7"/>
    <w:rsid w:val="00094F86"/>
    <w:rsid w:val="000A0930"/>
    <w:rsid w:val="000A7754"/>
    <w:rsid w:val="000A7E77"/>
    <w:rsid w:val="000B526B"/>
    <w:rsid w:val="000D1705"/>
    <w:rsid w:val="000D4D90"/>
    <w:rsid w:val="000E4D80"/>
    <w:rsid w:val="000E68D0"/>
    <w:rsid w:val="000E730F"/>
    <w:rsid w:val="00107236"/>
    <w:rsid w:val="001279FB"/>
    <w:rsid w:val="00132A2A"/>
    <w:rsid w:val="001414D1"/>
    <w:rsid w:val="001420DD"/>
    <w:rsid w:val="00142181"/>
    <w:rsid w:val="00145FAA"/>
    <w:rsid w:val="00154443"/>
    <w:rsid w:val="00165674"/>
    <w:rsid w:val="00166753"/>
    <w:rsid w:val="00174B76"/>
    <w:rsid w:val="0018697F"/>
    <w:rsid w:val="001A1419"/>
    <w:rsid w:val="001A174B"/>
    <w:rsid w:val="001A2E95"/>
    <w:rsid w:val="001B15BB"/>
    <w:rsid w:val="001B6CDC"/>
    <w:rsid w:val="001C4DA0"/>
    <w:rsid w:val="001E5D39"/>
    <w:rsid w:val="001F19F7"/>
    <w:rsid w:val="001F1E90"/>
    <w:rsid w:val="001F59F4"/>
    <w:rsid w:val="0021108D"/>
    <w:rsid w:val="00215386"/>
    <w:rsid w:val="002320DD"/>
    <w:rsid w:val="00241293"/>
    <w:rsid w:val="00243EF5"/>
    <w:rsid w:val="00244F52"/>
    <w:rsid w:val="00252326"/>
    <w:rsid w:val="002537D1"/>
    <w:rsid w:val="002602C3"/>
    <w:rsid w:val="002623BC"/>
    <w:rsid w:val="00274A18"/>
    <w:rsid w:val="00275098"/>
    <w:rsid w:val="00285685"/>
    <w:rsid w:val="00285B7C"/>
    <w:rsid w:val="00287206"/>
    <w:rsid w:val="002912F1"/>
    <w:rsid w:val="0029406F"/>
    <w:rsid w:val="002A18F3"/>
    <w:rsid w:val="002A4085"/>
    <w:rsid w:val="002A7B64"/>
    <w:rsid w:val="002C5612"/>
    <w:rsid w:val="002D44A5"/>
    <w:rsid w:val="002E06D6"/>
    <w:rsid w:val="002E38DA"/>
    <w:rsid w:val="002F314F"/>
    <w:rsid w:val="002F7AC6"/>
    <w:rsid w:val="002F7FC1"/>
    <w:rsid w:val="00306C0E"/>
    <w:rsid w:val="003141FE"/>
    <w:rsid w:val="00314672"/>
    <w:rsid w:val="00321842"/>
    <w:rsid w:val="003471AC"/>
    <w:rsid w:val="003561E5"/>
    <w:rsid w:val="00363667"/>
    <w:rsid w:val="00366C62"/>
    <w:rsid w:val="00384704"/>
    <w:rsid w:val="003903A1"/>
    <w:rsid w:val="00393B30"/>
    <w:rsid w:val="003A3F31"/>
    <w:rsid w:val="003A6DFA"/>
    <w:rsid w:val="003B359C"/>
    <w:rsid w:val="003C0FD8"/>
    <w:rsid w:val="003D738E"/>
    <w:rsid w:val="003D7F02"/>
    <w:rsid w:val="003E1F62"/>
    <w:rsid w:val="003E72C3"/>
    <w:rsid w:val="003F072B"/>
    <w:rsid w:val="0040254E"/>
    <w:rsid w:val="00423FD0"/>
    <w:rsid w:val="0043427F"/>
    <w:rsid w:val="004374BB"/>
    <w:rsid w:val="00452686"/>
    <w:rsid w:val="00457359"/>
    <w:rsid w:val="004654E8"/>
    <w:rsid w:val="004701E1"/>
    <w:rsid w:val="004719DD"/>
    <w:rsid w:val="0047341E"/>
    <w:rsid w:val="00475FB3"/>
    <w:rsid w:val="00484685"/>
    <w:rsid w:val="00487FDE"/>
    <w:rsid w:val="004927F6"/>
    <w:rsid w:val="004A156D"/>
    <w:rsid w:val="004A540C"/>
    <w:rsid w:val="004B3669"/>
    <w:rsid w:val="004B63D5"/>
    <w:rsid w:val="004B711A"/>
    <w:rsid w:val="004D5F5B"/>
    <w:rsid w:val="004E5206"/>
    <w:rsid w:val="004E57C2"/>
    <w:rsid w:val="005045ED"/>
    <w:rsid w:val="00511627"/>
    <w:rsid w:val="00517133"/>
    <w:rsid w:val="00524ED9"/>
    <w:rsid w:val="00542566"/>
    <w:rsid w:val="00543F1B"/>
    <w:rsid w:val="00565A96"/>
    <w:rsid w:val="005701E2"/>
    <w:rsid w:val="0057236E"/>
    <w:rsid w:val="00573E67"/>
    <w:rsid w:val="005804EF"/>
    <w:rsid w:val="005846E3"/>
    <w:rsid w:val="00586279"/>
    <w:rsid w:val="005A2430"/>
    <w:rsid w:val="005A32B1"/>
    <w:rsid w:val="005A4CFC"/>
    <w:rsid w:val="005B7FD2"/>
    <w:rsid w:val="005D13F3"/>
    <w:rsid w:val="005E2201"/>
    <w:rsid w:val="005E7E97"/>
    <w:rsid w:val="005F248D"/>
    <w:rsid w:val="0060133A"/>
    <w:rsid w:val="00604AA1"/>
    <w:rsid w:val="00611C7D"/>
    <w:rsid w:val="00621EA6"/>
    <w:rsid w:val="00622737"/>
    <w:rsid w:val="006233C8"/>
    <w:rsid w:val="006234BE"/>
    <w:rsid w:val="00624C3A"/>
    <w:rsid w:val="006319DB"/>
    <w:rsid w:val="00644133"/>
    <w:rsid w:val="006462A0"/>
    <w:rsid w:val="0067458E"/>
    <w:rsid w:val="006812DE"/>
    <w:rsid w:val="00682B4A"/>
    <w:rsid w:val="006A1BAA"/>
    <w:rsid w:val="006B3340"/>
    <w:rsid w:val="006C1A7B"/>
    <w:rsid w:val="006C7A28"/>
    <w:rsid w:val="006D7BED"/>
    <w:rsid w:val="006E27DF"/>
    <w:rsid w:val="006F0EFB"/>
    <w:rsid w:val="006F3091"/>
    <w:rsid w:val="007039B8"/>
    <w:rsid w:val="00721E93"/>
    <w:rsid w:val="007321EF"/>
    <w:rsid w:val="0074280A"/>
    <w:rsid w:val="00742EAD"/>
    <w:rsid w:val="00745611"/>
    <w:rsid w:val="0074707B"/>
    <w:rsid w:val="00760C6B"/>
    <w:rsid w:val="007626CE"/>
    <w:rsid w:val="00763E25"/>
    <w:rsid w:val="00770540"/>
    <w:rsid w:val="0078747E"/>
    <w:rsid w:val="00796C92"/>
    <w:rsid w:val="00797260"/>
    <w:rsid w:val="007D0466"/>
    <w:rsid w:val="007D45A1"/>
    <w:rsid w:val="007E2997"/>
    <w:rsid w:val="007E49B4"/>
    <w:rsid w:val="007F0BA5"/>
    <w:rsid w:val="007F5ACA"/>
    <w:rsid w:val="007F5C75"/>
    <w:rsid w:val="00825863"/>
    <w:rsid w:val="00825E42"/>
    <w:rsid w:val="0082742E"/>
    <w:rsid w:val="008307C1"/>
    <w:rsid w:val="0083285D"/>
    <w:rsid w:val="008427CC"/>
    <w:rsid w:val="00851D71"/>
    <w:rsid w:val="0085383A"/>
    <w:rsid w:val="00877A64"/>
    <w:rsid w:val="00881A43"/>
    <w:rsid w:val="00890050"/>
    <w:rsid w:val="00890552"/>
    <w:rsid w:val="00896811"/>
    <w:rsid w:val="008A1C44"/>
    <w:rsid w:val="008A24E4"/>
    <w:rsid w:val="008B226A"/>
    <w:rsid w:val="008B4D62"/>
    <w:rsid w:val="008B5DBA"/>
    <w:rsid w:val="008D1EAD"/>
    <w:rsid w:val="008D6F51"/>
    <w:rsid w:val="008E5D84"/>
    <w:rsid w:val="008F1FEF"/>
    <w:rsid w:val="008F6534"/>
    <w:rsid w:val="00903957"/>
    <w:rsid w:val="0090555C"/>
    <w:rsid w:val="0091237B"/>
    <w:rsid w:val="00914846"/>
    <w:rsid w:val="0092107C"/>
    <w:rsid w:val="0092247F"/>
    <w:rsid w:val="0092251A"/>
    <w:rsid w:val="00926B5E"/>
    <w:rsid w:val="00940EA6"/>
    <w:rsid w:val="00943980"/>
    <w:rsid w:val="00945473"/>
    <w:rsid w:val="00946AE2"/>
    <w:rsid w:val="009472E3"/>
    <w:rsid w:val="00953F53"/>
    <w:rsid w:val="00963F61"/>
    <w:rsid w:val="00974030"/>
    <w:rsid w:val="00976192"/>
    <w:rsid w:val="00976970"/>
    <w:rsid w:val="009823A3"/>
    <w:rsid w:val="0098689D"/>
    <w:rsid w:val="00997EEF"/>
    <w:rsid w:val="009A65ED"/>
    <w:rsid w:val="009B2338"/>
    <w:rsid w:val="009B7041"/>
    <w:rsid w:val="009B7869"/>
    <w:rsid w:val="009C0303"/>
    <w:rsid w:val="009C06E8"/>
    <w:rsid w:val="009C4CB0"/>
    <w:rsid w:val="009D00C3"/>
    <w:rsid w:val="009D668D"/>
    <w:rsid w:val="009D6775"/>
    <w:rsid w:val="009F022D"/>
    <w:rsid w:val="009F37B2"/>
    <w:rsid w:val="009F3F6A"/>
    <w:rsid w:val="009F41CD"/>
    <w:rsid w:val="00A00618"/>
    <w:rsid w:val="00A022A9"/>
    <w:rsid w:val="00A06A5C"/>
    <w:rsid w:val="00A07CBB"/>
    <w:rsid w:val="00A11201"/>
    <w:rsid w:val="00A26E82"/>
    <w:rsid w:val="00A377EC"/>
    <w:rsid w:val="00A512D4"/>
    <w:rsid w:val="00A55798"/>
    <w:rsid w:val="00A6555D"/>
    <w:rsid w:val="00A873FC"/>
    <w:rsid w:val="00AA51E9"/>
    <w:rsid w:val="00AB3FDA"/>
    <w:rsid w:val="00AB49A0"/>
    <w:rsid w:val="00AC68D2"/>
    <w:rsid w:val="00AD029D"/>
    <w:rsid w:val="00AD50F9"/>
    <w:rsid w:val="00AE0502"/>
    <w:rsid w:val="00AE3FFF"/>
    <w:rsid w:val="00AE506C"/>
    <w:rsid w:val="00AF0A24"/>
    <w:rsid w:val="00B01892"/>
    <w:rsid w:val="00B1604C"/>
    <w:rsid w:val="00B32C04"/>
    <w:rsid w:val="00B37317"/>
    <w:rsid w:val="00B4441B"/>
    <w:rsid w:val="00B476C0"/>
    <w:rsid w:val="00B53002"/>
    <w:rsid w:val="00B7089D"/>
    <w:rsid w:val="00B8249C"/>
    <w:rsid w:val="00B97215"/>
    <w:rsid w:val="00BA00D6"/>
    <w:rsid w:val="00BA3B8B"/>
    <w:rsid w:val="00BC0531"/>
    <w:rsid w:val="00BD2142"/>
    <w:rsid w:val="00BD3DFA"/>
    <w:rsid w:val="00BD717E"/>
    <w:rsid w:val="00BE62E4"/>
    <w:rsid w:val="00C01B0D"/>
    <w:rsid w:val="00C0384C"/>
    <w:rsid w:val="00C11A46"/>
    <w:rsid w:val="00C23E0A"/>
    <w:rsid w:val="00C356F8"/>
    <w:rsid w:val="00C41FE6"/>
    <w:rsid w:val="00C70591"/>
    <w:rsid w:val="00C716F0"/>
    <w:rsid w:val="00C74B3A"/>
    <w:rsid w:val="00C91270"/>
    <w:rsid w:val="00C922D2"/>
    <w:rsid w:val="00C93134"/>
    <w:rsid w:val="00C95661"/>
    <w:rsid w:val="00C96972"/>
    <w:rsid w:val="00CC0D06"/>
    <w:rsid w:val="00CE14B9"/>
    <w:rsid w:val="00CE24E0"/>
    <w:rsid w:val="00CE4FE1"/>
    <w:rsid w:val="00CE757F"/>
    <w:rsid w:val="00CF0DD7"/>
    <w:rsid w:val="00CF258D"/>
    <w:rsid w:val="00CF5B85"/>
    <w:rsid w:val="00D021A9"/>
    <w:rsid w:val="00D13CB4"/>
    <w:rsid w:val="00D1478E"/>
    <w:rsid w:val="00D16894"/>
    <w:rsid w:val="00D20CA0"/>
    <w:rsid w:val="00D23587"/>
    <w:rsid w:val="00D37809"/>
    <w:rsid w:val="00D527C4"/>
    <w:rsid w:val="00D5444C"/>
    <w:rsid w:val="00D55D9E"/>
    <w:rsid w:val="00D70059"/>
    <w:rsid w:val="00D710C1"/>
    <w:rsid w:val="00D9415A"/>
    <w:rsid w:val="00D94547"/>
    <w:rsid w:val="00D95E7C"/>
    <w:rsid w:val="00DA01B7"/>
    <w:rsid w:val="00DA08F0"/>
    <w:rsid w:val="00DA11F7"/>
    <w:rsid w:val="00DB272A"/>
    <w:rsid w:val="00DB69A8"/>
    <w:rsid w:val="00DD0BCA"/>
    <w:rsid w:val="00DD20E7"/>
    <w:rsid w:val="00DD411F"/>
    <w:rsid w:val="00DD628D"/>
    <w:rsid w:val="00DD7BAD"/>
    <w:rsid w:val="00DD7E77"/>
    <w:rsid w:val="00DE26FA"/>
    <w:rsid w:val="00DE2C93"/>
    <w:rsid w:val="00DE7444"/>
    <w:rsid w:val="00DF35AF"/>
    <w:rsid w:val="00E02F85"/>
    <w:rsid w:val="00E05AB2"/>
    <w:rsid w:val="00E216B1"/>
    <w:rsid w:val="00E22B0E"/>
    <w:rsid w:val="00E24DD1"/>
    <w:rsid w:val="00E33930"/>
    <w:rsid w:val="00E41ADC"/>
    <w:rsid w:val="00E467CB"/>
    <w:rsid w:val="00E475B4"/>
    <w:rsid w:val="00E6264F"/>
    <w:rsid w:val="00E63117"/>
    <w:rsid w:val="00E656F0"/>
    <w:rsid w:val="00E66246"/>
    <w:rsid w:val="00E74E55"/>
    <w:rsid w:val="00E833A8"/>
    <w:rsid w:val="00E979E9"/>
    <w:rsid w:val="00EC0140"/>
    <w:rsid w:val="00EC13A7"/>
    <w:rsid w:val="00EC48B6"/>
    <w:rsid w:val="00EC7249"/>
    <w:rsid w:val="00ED7FD9"/>
    <w:rsid w:val="00EF014E"/>
    <w:rsid w:val="00EF27A0"/>
    <w:rsid w:val="00EF2E52"/>
    <w:rsid w:val="00F15FE7"/>
    <w:rsid w:val="00F2089E"/>
    <w:rsid w:val="00F220F4"/>
    <w:rsid w:val="00F258FC"/>
    <w:rsid w:val="00F2600B"/>
    <w:rsid w:val="00F30FFF"/>
    <w:rsid w:val="00F35C11"/>
    <w:rsid w:val="00F36E6E"/>
    <w:rsid w:val="00F51090"/>
    <w:rsid w:val="00F61C28"/>
    <w:rsid w:val="00F62B0A"/>
    <w:rsid w:val="00F70382"/>
    <w:rsid w:val="00F72913"/>
    <w:rsid w:val="00F85BEB"/>
    <w:rsid w:val="00F872BA"/>
    <w:rsid w:val="00F93AEF"/>
    <w:rsid w:val="00F948DE"/>
    <w:rsid w:val="00FA6789"/>
    <w:rsid w:val="00FD4589"/>
    <w:rsid w:val="00FD76A6"/>
    <w:rsid w:val="00FE3676"/>
    <w:rsid w:val="00FE3786"/>
    <w:rsid w:val="00FE78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75FBFE3"/>
  <w15:docId w15:val="{271587BD-3669-4F7E-A78E-35CE3157B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val="id-ID" w:eastAsia="zh-CN"/>
    </w:rPr>
  </w:style>
  <w:style w:type="paragraph" w:styleId="Judul1">
    <w:name w:val="heading 1"/>
    <w:basedOn w:val="Normal"/>
    <w:next w:val="Normal"/>
    <w:link w:val="Judul1KAR"/>
    <w:uiPriority w:val="9"/>
    <w:qFormat/>
    <w:pPr>
      <w:keepNext/>
      <w:numPr>
        <w:numId w:val="1"/>
      </w:numPr>
      <w:spacing w:before="288" w:after="144"/>
      <w:jc w:val="center"/>
      <w:outlineLvl w:val="0"/>
    </w:pPr>
    <w:rPr>
      <w:b/>
      <w:smallCaps/>
      <w:sz w:val="20"/>
      <w:szCs w:val="20"/>
    </w:rPr>
  </w:style>
  <w:style w:type="paragraph" w:styleId="Judul2">
    <w:name w:val="heading 2"/>
    <w:basedOn w:val="Normal"/>
    <w:next w:val="Normal"/>
    <w:qFormat/>
    <w:pPr>
      <w:keepNext/>
      <w:numPr>
        <w:ilvl w:val="1"/>
        <w:numId w:val="1"/>
      </w:numPr>
      <w:jc w:val="both"/>
      <w:outlineLvl w:val="1"/>
    </w:pPr>
    <w:rPr>
      <w:szCs w:val="20"/>
    </w:rPr>
  </w:style>
  <w:style w:type="paragraph" w:styleId="Judul3">
    <w:name w:val="heading 3"/>
    <w:basedOn w:val="Normal"/>
    <w:next w:val="Normal"/>
    <w:qFormat/>
    <w:pPr>
      <w:keepNext/>
      <w:numPr>
        <w:ilvl w:val="2"/>
        <w:numId w:val="1"/>
      </w:numPr>
      <w:ind w:firstLine="851"/>
      <w:jc w:val="both"/>
      <w:outlineLvl w:val="2"/>
    </w:pPr>
    <w:rPr>
      <w:b/>
      <w:sz w:val="20"/>
      <w:szCs w:val="20"/>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Penekanan">
    <w:name w:val="Emphasis"/>
    <w:qFormat/>
    <w:rPr>
      <w:i/>
      <w:iCs/>
    </w:rPr>
  </w:style>
  <w:style w:type="paragraph" w:customStyle="1" w:styleId="Heading">
    <w:name w:val="Heading"/>
    <w:basedOn w:val="Normal"/>
    <w:next w:val="Subjudul"/>
    <w:pPr>
      <w:jc w:val="center"/>
    </w:pPr>
    <w:rPr>
      <w:rFonts w:cs="Arial"/>
      <w:b/>
      <w:bCs/>
      <w:kern w:val="1"/>
      <w:sz w:val="32"/>
      <w:szCs w:val="32"/>
    </w:rPr>
  </w:style>
  <w:style w:type="paragraph" w:styleId="TeksIsi">
    <w:name w:val="Body Text"/>
    <w:basedOn w:val="Normal"/>
    <w:pPr>
      <w:spacing w:after="140" w:line="288" w:lineRule="auto"/>
    </w:pPr>
  </w:style>
  <w:style w:type="paragraph" w:styleId="Daftar">
    <w:name w:val="List"/>
    <w:basedOn w:val="TeksIsi"/>
    <w:rPr>
      <w:rFonts w:cs="FreeSans"/>
    </w:rPr>
  </w:style>
  <w:style w:type="paragraph" w:styleId="Keteranga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judul">
    <w:name w:val="Subtitle"/>
    <w:basedOn w:val="Normal"/>
    <w:next w:val="TeksIsi"/>
    <w:qFormat/>
    <w:pPr>
      <w:spacing w:after="60"/>
      <w:jc w:val="center"/>
    </w:pPr>
    <w:rPr>
      <w:rFonts w:ascii="Arial" w:hAnsi="Arial" w:cs="Arial"/>
    </w:rPr>
  </w:style>
  <w:style w:type="paragraph" w:styleId="IndenTeksIsi">
    <w:name w:val="Body Text Indent"/>
    <w:basedOn w:val="Normal"/>
    <w:pPr>
      <w:ind w:firstLine="567"/>
      <w:jc w:val="both"/>
    </w:pPr>
    <w:rPr>
      <w:sz w:val="20"/>
      <w:szCs w:val="20"/>
    </w:rPr>
  </w:style>
  <w:style w:type="paragraph" w:styleId="IndenTeksIsi2">
    <w:name w:val="Body Text Indent 2"/>
    <w:basedOn w:val="Normal"/>
    <w:pPr>
      <w:ind w:left="567" w:hanging="567"/>
      <w:jc w:val="both"/>
    </w:pPr>
    <w:rPr>
      <w:sz w:val="20"/>
      <w:szCs w:val="20"/>
    </w:rPr>
  </w:style>
  <w:style w:type="paragraph" w:customStyle="1" w:styleId="Equation">
    <w:name w:val="Equation"/>
    <w:basedOn w:val="IndenTeksIsi"/>
    <w:pPr>
      <w:tabs>
        <w:tab w:val="left" w:pos="57"/>
        <w:tab w:val="center" w:pos="1985"/>
        <w:tab w:val="right" w:pos="4026"/>
      </w:tabs>
      <w:ind w:firstLine="0"/>
      <w:jc w:val="left"/>
    </w:pPr>
  </w:style>
  <w:style w:type="paragraph" w:customStyle="1" w:styleId="Body">
    <w:name w:val="Body"/>
    <w:basedOn w:val="IndenTeksIsi"/>
    <w:pPr>
      <w:ind w:firstLine="288"/>
    </w:pPr>
  </w:style>
  <w:style w:type="paragraph" w:customStyle="1" w:styleId="BodyAbstract">
    <w:name w:val="Body Abstract"/>
    <w:basedOn w:val="Judul1"/>
    <w:pPr>
      <w:numPr>
        <w:numId w:val="0"/>
      </w:numPr>
      <w:ind w:left="567" w:right="567"/>
    </w:pPr>
    <w:rPr>
      <w:b w:val="0"/>
      <w:i/>
    </w:rPr>
  </w:style>
  <w:style w:type="paragraph" w:styleId="TeksCatatanKaki">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Keterangan"/>
  </w:style>
  <w:style w:type="paragraph" w:customStyle="1" w:styleId="Tabel">
    <w:name w:val="Tabel"/>
    <w:basedOn w:val="Keterangan"/>
  </w:style>
  <w:style w:type="paragraph" w:styleId="Header">
    <w:name w:val="header"/>
    <w:basedOn w:val="Normal"/>
    <w:link w:val="HeaderKAR"/>
    <w:uiPriority w:val="99"/>
    <w:unhideWhenUsed/>
    <w:rsid w:val="0083285D"/>
    <w:pPr>
      <w:tabs>
        <w:tab w:val="center" w:pos="4680"/>
        <w:tab w:val="right" w:pos="9360"/>
      </w:tabs>
    </w:pPr>
  </w:style>
  <w:style w:type="character" w:customStyle="1" w:styleId="HeaderKAR">
    <w:name w:val="Header KAR"/>
    <w:link w:val="Header"/>
    <w:uiPriority w:val="99"/>
    <w:rsid w:val="0083285D"/>
    <w:rPr>
      <w:sz w:val="24"/>
      <w:szCs w:val="24"/>
      <w:lang w:val="id-ID" w:eastAsia="zh-CN"/>
    </w:rPr>
  </w:style>
  <w:style w:type="paragraph" w:styleId="Footer">
    <w:name w:val="footer"/>
    <w:basedOn w:val="Normal"/>
    <w:link w:val="FooterKAR"/>
    <w:uiPriority w:val="99"/>
    <w:unhideWhenUsed/>
    <w:rsid w:val="0083285D"/>
    <w:pPr>
      <w:tabs>
        <w:tab w:val="center" w:pos="4680"/>
        <w:tab w:val="right" w:pos="9360"/>
      </w:tabs>
    </w:pPr>
  </w:style>
  <w:style w:type="character" w:customStyle="1" w:styleId="FooterKAR">
    <w:name w:val="Footer KAR"/>
    <w:link w:val="Footer"/>
    <w:uiPriority w:val="99"/>
    <w:rsid w:val="0083285D"/>
    <w:rPr>
      <w:sz w:val="24"/>
      <w:szCs w:val="24"/>
      <w:lang w:val="id-ID" w:eastAsia="zh-CN"/>
    </w:rPr>
  </w:style>
  <w:style w:type="paragraph" w:styleId="DaftarParagraf">
    <w:name w:val="List Paragraph"/>
    <w:aliases w:val="Body of text,List Paragraph1,BAB I"/>
    <w:basedOn w:val="Normal"/>
    <w:link w:val="DaftarParagrafKAR"/>
    <w:uiPriority w:val="34"/>
    <w:qFormat/>
    <w:rsid w:val="006C7A28"/>
    <w:pPr>
      <w:ind w:left="720"/>
      <w:contextualSpacing/>
    </w:pPr>
  </w:style>
  <w:style w:type="paragraph" w:styleId="HTMLSudahDiformat">
    <w:name w:val="HTML Preformatted"/>
    <w:basedOn w:val="Normal"/>
    <w:link w:val="HTMLSudahDiformatK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SudahDiformatKAR">
    <w:name w:val="HTML Sudah Diformat KAR"/>
    <w:basedOn w:val="FontParagrafDefault"/>
    <w:link w:val="HTMLSudahDiformat"/>
    <w:uiPriority w:val="99"/>
    <w:semiHidden/>
    <w:rsid w:val="0067458E"/>
    <w:rPr>
      <w:rFonts w:ascii="Courier New" w:hAnsi="Courier New" w:cs="Courier New"/>
    </w:rPr>
  </w:style>
  <w:style w:type="character" w:styleId="Tempatpenampungteks">
    <w:name w:val="Placeholder Text"/>
    <w:basedOn w:val="FontParagrafDefault"/>
    <w:uiPriority w:val="99"/>
    <w:semiHidden/>
    <w:rsid w:val="00E475B4"/>
    <w:rPr>
      <w:color w:val="666666"/>
    </w:rPr>
  </w:style>
  <w:style w:type="character" w:customStyle="1" w:styleId="sw">
    <w:name w:val="sw"/>
    <w:basedOn w:val="FontParagrafDefault"/>
    <w:rsid w:val="00611C7D"/>
  </w:style>
  <w:style w:type="character" w:customStyle="1" w:styleId="Judul1KAR">
    <w:name w:val="Judul 1 KAR"/>
    <w:basedOn w:val="FontParagrafDefault"/>
    <w:link w:val="Judul1"/>
    <w:uiPriority w:val="9"/>
    <w:rsid w:val="005846E3"/>
    <w:rPr>
      <w:b/>
      <w:smallCaps/>
      <w:lang w:val="id-ID" w:eastAsia="zh-CN"/>
    </w:rPr>
  </w:style>
  <w:style w:type="character" w:customStyle="1" w:styleId="DaftarParagrafKAR">
    <w:name w:val="Daftar Paragraf KAR"/>
    <w:aliases w:val="Body of text KAR,List Paragraph1 KAR,BAB I KAR"/>
    <w:link w:val="DaftarParagraf"/>
    <w:uiPriority w:val="34"/>
    <w:locked/>
    <w:rsid w:val="00AD50F9"/>
    <w:rPr>
      <w:sz w:val="24"/>
      <w:szCs w:val="24"/>
      <w:lang w:val="id-ID" w:eastAsia="zh-CN"/>
    </w:rPr>
  </w:style>
  <w:style w:type="character" w:styleId="SebutanYangBelumTerselesaikan">
    <w:name w:val="Unresolved Mention"/>
    <w:basedOn w:val="FontParagrafDefault"/>
    <w:uiPriority w:val="99"/>
    <w:semiHidden/>
    <w:unhideWhenUsed/>
    <w:rsid w:val="009D6775"/>
    <w:rPr>
      <w:color w:val="605E5C"/>
      <w:shd w:val="clear" w:color="auto" w:fill="E1DFDD"/>
    </w:rPr>
  </w:style>
  <w:style w:type="table" w:styleId="KisiTabel">
    <w:name w:val="Table Grid"/>
    <w:basedOn w:val="TabelNormal"/>
    <w:uiPriority w:val="39"/>
    <w:rsid w:val="0078747E"/>
    <w:rPr>
      <w:rFonts w:asciiTheme="minorHAnsi" w:eastAsiaTheme="minorEastAsia" w:hAnsiTheme="minorHAnsi" w:cstheme="minorBidi"/>
      <w:sz w:val="22"/>
      <w:lang w:bidi="hi-I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gkelc">
    <w:name w:val="hgkelc"/>
    <w:basedOn w:val="FontParagrafDefault"/>
    <w:rsid w:val="000E68D0"/>
  </w:style>
  <w:style w:type="paragraph" w:styleId="TidakAdaSpasi">
    <w:name w:val="No Spacing"/>
    <w:basedOn w:val="Normal"/>
    <w:uiPriority w:val="99"/>
    <w:qFormat/>
    <w:rsid w:val="000E68D0"/>
    <w:pPr>
      <w:suppressAutoHyphens w:val="0"/>
    </w:pPr>
    <w:rPr>
      <w:rFonts w:ascii="Calibri" w:hAnsi="Calibr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22350">
      <w:bodyDiv w:val="1"/>
      <w:marLeft w:val="0"/>
      <w:marRight w:val="0"/>
      <w:marTop w:val="0"/>
      <w:marBottom w:val="0"/>
      <w:divBdr>
        <w:top w:val="none" w:sz="0" w:space="0" w:color="auto"/>
        <w:left w:val="none" w:sz="0" w:space="0" w:color="auto"/>
        <w:bottom w:val="none" w:sz="0" w:space="0" w:color="auto"/>
        <w:right w:val="none" w:sz="0" w:space="0" w:color="auto"/>
      </w:divBdr>
    </w:div>
    <w:div w:id="28577646">
      <w:bodyDiv w:val="1"/>
      <w:marLeft w:val="0"/>
      <w:marRight w:val="0"/>
      <w:marTop w:val="0"/>
      <w:marBottom w:val="0"/>
      <w:divBdr>
        <w:top w:val="none" w:sz="0" w:space="0" w:color="auto"/>
        <w:left w:val="none" w:sz="0" w:space="0" w:color="auto"/>
        <w:bottom w:val="none" w:sz="0" w:space="0" w:color="auto"/>
        <w:right w:val="none" w:sz="0" w:space="0" w:color="auto"/>
      </w:divBdr>
    </w:div>
    <w:div w:id="46878783">
      <w:bodyDiv w:val="1"/>
      <w:marLeft w:val="0"/>
      <w:marRight w:val="0"/>
      <w:marTop w:val="0"/>
      <w:marBottom w:val="0"/>
      <w:divBdr>
        <w:top w:val="none" w:sz="0" w:space="0" w:color="auto"/>
        <w:left w:val="none" w:sz="0" w:space="0" w:color="auto"/>
        <w:bottom w:val="none" w:sz="0" w:space="0" w:color="auto"/>
        <w:right w:val="none" w:sz="0" w:space="0" w:color="auto"/>
      </w:divBdr>
      <w:divsChild>
        <w:div w:id="332610441">
          <w:marLeft w:val="640"/>
          <w:marRight w:val="0"/>
          <w:marTop w:val="0"/>
          <w:marBottom w:val="0"/>
          <w:divBdr>
            <w:top w:val="none" w:sz="0" w:space="0" w:color="auto"/>
            <w:left w:val="none" w:sz="0" w:space="0" w:color="auto"/>
            <w:bottom w:val="none" w:sz="0" w:space="0" w:color="auto"/>
            <w:right w:val="none" w:sz="0" w:space="0" w:color="auto"/>
          </w:divBdr>
        </w:div>
        <w:div w:id="474614461">
          <w:marLeft w:val="640"/>
          <w:marRight w:val="0"/>
          <w:marTop w:val="0"/>
          <w:marBottom w:val="0"/>
          <w:divBdr>
            <w:top w:val="none" w:sz="0" w:space="0" w:color="auto"/>
            <w:left w:val="none" w:sz="0" w:space="0" w:color="auto"/>
            <w:bottom w:val="none" w:sz="0" w:space="0" w:color="auto"/>
            <w:right w:val="none" w:sz="0" w:space="0" w:color="auto"/>
          </w:divBdr>
        </w:div>
        <w:div w:id="864639793">
          <w:marLeft w:val="640"/>
          <w:marRight w:val="0"/>
          <w:marTop w:val="0"/>
          <w:marBottom w:val="0"/>
          <w:divBdr>
            <w:top w:val="none" w:sz="0" w:space="0" w:color="auto"/>
            <w:left w:val="none" w:sz="0" w:space="0" w:color="auto"/>
            <w:bottom w:val="none" w:sz="0" w:space="0" w:color="auto"/>
            <w:right w:val="none" w:sz="0" w:space="0" w:color="auto"/>
          </w:divBdr>
        </w:div>
        <w:div w:id="1498185001">
          <w:marLeft w:val="640"/>
          <w:marRight w:val="0"/>
          <w:marTop w:val="0"/>
          <w:marBottom w:val="0"/>
          <w:divBdr>
            <w:top w:val="none" w:sz="0" w:space="0" w:color="auto"/>
            <w:left w:val="none" w:sz="0" w:space="0" w:color="auto"/>
            <w:bottom w:val="none" w:sz="0" w:space="0" w:color="auto"/>
            <w:right w:val="none" w:sz="0" w:space="0" w:color="auto"/>
          </w:divBdr>
        </w:div>
        <w:div w:id="1897929969">
          <w:marLeft w:val="640"/>
          <w:marRight w:val="0"/>
          <w:marTop w:val="0"/>
          <w:marBottom w:val="0"/>
          <w:divBdr>
            <w:top w:val="none" w:sz="0" w:space="0" w:color="auto"/>
            <w:left w:val="none" w:sz="0" w:space="0" w:color="auto"/>
            <w:bottom w:val="none" w:sz="0" w:space="0" w:color="auto"/>
            <w:right w:val="none" w:sz="0" w:space="0" w:color="auto"/>
          </w:divBdr>
        </w:div>
        <w:div w:id="1955600469">
          <w:marLeft w:val="640"/>
          <w:marRight w:val="0"/>
          <w:marTop w:val="0"/>
          <w:marBottom w:val="0"/>
          <w:divBdr>
            <w:top w:val="none" w:sz="0" w:space="0" w:color="auto"/>
            <w:left w:val="none" w:sz="0" w:space="0" w:color="auto"/>
            <w:bottom w:val="none" w:sz="0" w:space="0" w:color="auto"/>
            <w:right w:val="none" w:sz="0" w:space="0" w:color="auto"/>
          </w:divBdr>
        </w:div>
        <w:div w:id="2109345774">
          <w:marLeft w:val="640"/>
          <w:marRight w:val="0"/>
          <w:marTop w:val="0"/>
          <w:marBottom w:val="0"/>
          <w:divBdr>
            <w:top w:val="none" w:sz="0" w:space="0" w:color="auto"/>
            <w:left w:val="none" w:sz="0" w:space="0" w:color="auto"/>
            <w:bottom w:val="none" w:sz="0" w:space="0" w:color="auto"/>
            <w:right w:val="none" w:sz="0" w:space="0" w:color="auto"/>
          </w:divBdr>
        </w:div>
      </w:divsChild>
    </w:div>
    <w:div w:id="74865232">
      <w:bodyDiv w:val="1"/>
      <w:marLeft w:val="0"/>
      <w:marRight w:val="0"/>
      <w:marTop w:val="0"/>
      <w:marBottom w:val="0"/>
      <w:divBdr>
        <w:top w:val="none" w:sz="0" w:space="0" w:color="auto"/>
        <w:left w:val="none" w:sz="0" w:space="0" w:color="auto"/>
        <w:bottom w:val="none" w:sz="0" w:space="0" w:color="auto"/>
        <w:right w:val="none" w:sz="0" w:space="0" w:color="auto"/>
      </w:divBdr>
      <w:divsChild>
        <w:div w:id="138160340">
          <w:marLeft w:val="640"/>
          <w:marRight w:val="0"/>
          <w:marTop w:val="0"/>
          <w:marBottom w:val="0"/>
          <w:divBdr>
            <w:top w:val="none" w:sz="0" w:space="0" w:color="auto"/>
            <w:left w:val="none" w:sz="0" w:space="0" w:color="auto"/>
            <w:bottom w:val="none" w:sz="0" w:space="0" w:color="auto"/>
            <w:right w:val="none" w:sz="0" w:space="0" w:color="auto"/>
          </w:divBdr>
        </w:div>
        <w:div w:id="554465480">
          <w:marLeft w:val="640"/>
          <w:marRight w:val="0"/>
          <w:marTop w:val="0"/>
          <w:marBottom w:val="0"/>
          <w:divBdr>
            <w:top w:val="none" w:sz="0" w:space="0" w:color="auto"/>
            <w:left w:val="none" w:sz="0" w:space="0" w:color="auto"/>
            <w:bottom w:val="none" w:sz="0" w:space="0" w:color="auto"/>
            <w:right w:val="none" w:sz="0" w:space="0" w:color="auto"/>
          </w:divBdr>
        </w:div>
        <w:div w:id="1947272681">
          <w:marLeft w:val="640"/>
          <w:marRight w:val="0"/>
          <w:marTop w:val="0"/>
          <w:marBottom w:val="0"/>
          <w:divBdr>
            <w:top w:val="none" w:sz="0" w:space="0" w:color="auto"/>
            <w:left w:val="none" w:sz="0" w:space="0" w:color="auto"/>
            <w:bottom w:val="none" w:sz="0" w:space="0" w:color="auto"/>
            <w:right w:val="none" w:sz="0" w:space="0" w:color="auto"/>
          </w:divBdr>
        </w:div>
        <w:div w:id="1285967531">
          <w:marLeft w:val="640"/>
          <w:marRight w:val="0"/>
          <w:marTop w:val="0"/>
          <w:marBottom w:val="0"/>
          <w:divBdr>
            <w:top w:val="none" w:sz="0" w:space="0" w:color="auto"/>
            <w:left w:val="none" w:sz="0" w:space="0" w:color="auto"/>
            <w:bottom w:val="none" w:sz="0" w:space="0" w:color="auto"/>
            <w:right w:val="none" w:sz="0" w:space="0" w:color="auto"/>
          </w:divBdr>
        </w:div>
        <w:div w:id="469136515">
          <w:marLeft w:val="640"/>
          <w:marRight w:val="0"/>
          <w:marTop w:val="0"/>
          <w:marBottom w:val="0"/>
          <w:divBdr>
            <w:top w:val="none" w:sz="0" w:space="0" w:color="auto"/>
            <w:left w:val="none" w:sz="0" w:space="0" w:color="auto"/>
            <w:bottom w:val="none" w:sz="0" w:space="0" w:color="auto"/>
            <w:right w:val="none" w:sz="0" w:space="0" w:color="auto"/>
          </w:divBdr>
        </w:div>
        <w:div w:id="822116335">
          <w:marLeft w:val="640"/>
          <w:marRight w:val="0"/>
          <w:marTop w:val="0"/>
          <w:marBottom w:val="0"/>
          <w:divBdr>
            <w:top w:val="none" w:sz="0" w:space="0" w:color="auto"/>
            <w:left w:val="none" w:sz="0" w:space="0" w:color="auto"/>
            <w:bottom w:val="none" w:sz="0" w:space="0" w:color="auto"/>
            <w:right w:val="none" w:sz="0" w:space="0" w:color="auto"/>
          </w:divBdr>
        </w:div>
        <w:div w:id="1785267185">
          <w:marLeft w:val="640"/>
          <w:marRight w:val="0"/>
          <w:marTop w:val="0"/>
          <w:marBottom w:val="0"/>
          <w:divBdr>
            <w:top w:val="none" w:sz="0" w:space="0" w:color="auto"/>
            <w:left w:val="none" w:sz="0" w:space="0" w:color="auto"/>
            <w:bottom w:val="none" w:sz="0" w:space="0" w:color="auto"/>
            <w:right w:val="none" w:sz="0" w:space="0" w:color="auto"/>
          </w:divBdr>
        </w:div>
        <w:div w:id="1049299851">
          <w:marLeft w:val="640"/>
          <w:marRight w:val="0"/>
          <w:marTop w:val="0"/>
          <w:marBottom w:val="0"/>
          <w:divBdr>
            <w:top w:val="none" w:sz="0" w:space="0" w:color="auto"/>
            <w:left w:val="none" w:sz="0" w:space="0" w:color="auto"/>
            <w:bottom w:val="none" w:sz="0" w:space="0" w:color="auto"/>
            <w:right w:val="none" w:sz="0" w:space="0" w:color="auto"/>
          </w:divBdr>
        </w:div>
        <w:div w:id="571932742">
          <w:marLeft w:val="640"/>
          <w:marRight w:val="0"/>
          <w:marTop w:val="0"/>
          <w:marBottom w:val="0"/>
          <w:divBdr>
            <w:top w:val="none" w:sz="0" w:space="0" w:color="auto"/>
            <w:left w:val="none" w:sz="0" w:space="0" w:color="auto"/>
            <w:bottom w:val="none" w:sz="0" w:space="0" w:color="auto"/>
            <w:right w:val="none" w:sz="0" w:space="0" w:color="auto"/>
          </w:divBdr>
        </w:div>
        <w:div w:id="1718117430">
          <w:marLeft w:val="640"/>
          <w:marRight w:val="0"/>
          <w:marTop w:val="0"/>
          <w:marBottom w:val="0"/>
          <w:divBdr>
            <w:top w:val="none" w:sz="0" w:space="0" w:color="auto"/>
            <w:left w:val="none" w:sz="0" w:space="0" w:color="auto"/>
            <w:bottom w:val="none" w:sz="0" w:space="0" w:color="auto"/>
            <w:right w:val="none" w:sz="0" w:space="0" w:color="auto"/>
          </w:divBdr>
        </w:div>
        <w:div w:id="298459136">
          <w:marLeft w:val="640"/>
          <w:marRight w:val="0"/>
          <w:marTop w:val="0"/>
          <w:marBottom w:val="0"/>
          <w:divBdr>
            <w:top w:val="none" w:sz="0" w:space="0" w:color="auto"/>
            <w:left w:val="none" w:sz="0" w:space="0" w:color="auto"/>
            <w:bottom w:val="none" w:sz="0" w:space="0" w:color="auto"/>
            <w:right w:val="none" w:sz="0" w:space="0" w:color="auto"/>
          </w:divBdr>
        </w:div>
        <w:div w:id="1941598632">
          <w:marLeft w:val="640"/>
          <w:marRight w:val="0"/>
          <w:marTop w:val="0"/>
          <w:marBottom w:val="0"/>
          <w:divBdr>
            <w:top w:val="none" w:sz="0" w:space="0" w:color="auto"/>
            <w:left w:val="none" w:sz="0" w:space="0" w:color="auto"/>
            <w:bottom w:val="none" w:sz="0" w:space="0" w:color="auto"/>
            <w:right w:val="none" w:sz="0" w:space="0" w:color="auto"/>
          </w:divBdr>
        </w:div>
        <w:div w:id="1568150458">
          <w:marLeft w:val="640"/>
          <w:marRight w:val="0"/>
          <w:marTop w:val="0"/>
          <w:marBottom w:val="0"/>
          <w:divBdr>
            <w:top w:val="none" w:sz="0" w:space="0" w:color="auto"/>
            <w:left w:val="none" w:sz="0" w:space="0" w:color="auto"/>
            <w:bottom w:val="none" w:sz="0" w:space="0" w:color="auto"/>
            <w:right w:val="none" w:sz="0" w:space="0" w:color="auto"/>
          </w:divBdr>
        </w:div>
      </w:divsChild>
    </w:div>
    <w:div w:id="77290052">
      <w:bodyDiv w:val="1"/>
      <w:marLeft w:val="0"/>
      <w:marRight w:val="0"/>
      <w:marTop w:val="0"/>
      <w:marBottom w:val="0"/>
      <w:divBdr>
        <w:top w:val="none" w:sz="0" w:space="0" w:color="auto"/>
        <w:left w:val="none" w:sz="0" w:space="0" w:color="auto"/>
        <w:bottom w:val="none" w:sz="0" w:space="0" w:color="auto"/>
        <w:right w:val="none" w:sz="0" w:space="0" w:color="auto"/>
      </w:divBdr>
    </w:div>
    <w:div w:id="96945811">
      <w:bodyDiv w:val="1"/>
      <w:marLeft w:val="0"/>
      <w:marRight w:val="0"/>
      <w:marTop w:val="0"/>
      <w:marBottom w:val="0"/>
      <w:divBdr>
        <w:top w:val="none" w:sz="0" w:space="0" w:color="auto"/>
        <w:left w:val="none" w:sz="0" w:space="0" w:color="auto"/>
        <w:bottom w:val="none" w:sz="0" w:space="0" w:color="auto"/>
        <w:right w:val="none" w:sz="0" w:space="0" w:color="auto"/>
      </w:divBdr>
      <w:divsChild>
        <w:div w:id="1939214191">
          <w:marLeft w:val="640"/>
          <w:marRight w:val="0"/>
          <w:marTop w:val="0"/>
          <w:marBottom w:val="0"/>
          <w:divBdr>
            <w:top w:val="none" w:sz="0" w:space="0" w:color="auto"/>
            <w:left w:val="none" w:sz="0" w:space="0" w:color="auto"/>
            <w:bottom w:val="none" w:sz="0" w:space="0" w:color="auto"/>
            <w:right w:val="none" w:sz="0" w:space="0" w:color="auto"/>
          </w:divBdr>
        </w:div>
        <w:div w:id="946230189">
          <w:marLeft w:val="640"/>
          <w:marRight w:val="0"/>
          <w:marTop w:val="0"/>
          <w:marBottom w:val="0"/>
          <w:divBdr>
            <w:top w:val="none" w:sz="0" w:space="0" w:color="auto"/>
            <w:left w:val="none" w:sz="0" w:space="0" w:color="auto"/>
            <w:bottom w:val="none" w:sz="0" w:space="0" w:color="auto"/>
            <w:right w:val="none" w:sz="0" w:space="0" w:color="auto"/>
          </w:divBdr>
        </w:div>
        <w:div w:id="627659679">
          <w:marLeft w:val="640"/>
          <w:marRight w:val="0"/>
          <w:marTop w:val="0"/>
          <w:marBottom w:val="0"/>
          <w:divBdr>
            <w:top w:val="none" w:sz="0" w:space="0" w:color="auto"/>
            <w:left w:val="none" w:sz="0" w:space="0" w:color="auto"/>
            <w:bottom w:val="none" w:sz="0" w:space="0" w:color="auto"/>
            <w:right w:val="none" w:sz="0" w:space="0" w:color="auto"/>
          </w:divBdr>
        </w:div>
        <w:div w:id="1290555500">
          <w:marLeft w:val="640"/>
          <w:marRight w:val="0"/>
          <w:marTop w:val="0"/>
          <w:marBottom w:val="0"/>
          <w:divBdr>
            <w:top w:val="none" w:sz="0" w:space="0" w:color="auto"/>
            <w:left w:val="none" w:sz="0" w:space="0" w:color="auto"/>
            <w:bottom w:val="none" w:sz="0" w:space="0" w:color="auto"/>
            <w:right w:val="none" w:sz="0" w:space="0" w:color="auto"/>
          </w:divBdr>
        </w:div>
        <w:div w:id="1810976179">
          <w:marLeft w:val="640"/>
          <w:marRight w:val="0"/>
          <w:marTop w:val="0"/>
          <w:marBottom w:val="0"/>
          <w:divBdr>
            <w:top w:val="none" w:sz="0" w:space="0" w:color="auto"/>
            <w:left w:val="none" w:sz="0" w:space="0" w:color="auto"/>
            <w:bottom w:val="none" w:sz="0" w:space="0" w:color="auto"/>
            <w:right w:val="none" w:sz="0" w:space="0" w:color="auto"/>
          </w:divBdr>
        </w:div>
        <w:div w:id="1749305971">
          <w:marLeft w:val="640"/>
          <w:marRight w:val="0"/>
          <w:marTop w:val="0"/>
          <w:marBottom w:val="0"/>
          <w:divBdr>
            <w:top w:val="none" w:sz="0" w:space="0" w:color="auto"/>
            <w:left w:val="none" w:sz="0" w:space="0" w:color="auto"/>
            <w:bottom w:val="none" w:sz="0" w:space="0" w:color="auto"/>
            <w:right w:val="none" w:sz="0" w:space="0" w:color="auto"/>
          </w:divBdr>
        </w:div>
        <w:div w:id="123812545">
          <w:marLeft w:val="640"/>
          <w:marRight w:val="0"/>
          <w:marTop w:val="0"/>
          <w:marBottom w:val="0"/>
          <w:divBdr>
            <w:top w:val="none" w:sz="0" w:space="0" w:color="auto"/>
            <w:left w:val="none" w:sz="0" w:space="0" w:color="auto"/>
            <w:bottom w:val="none" w:sz="0" w:space="0" w:color="auto"/>
            <w:right w:val="none" w:sz="0" w:space="0" w:color="auto"/>
          </w:divBdr>
        </w:div>
        <w:div w:id="731150199">
          <w:marLeft w:val="640"/>
          <w:marRight w:val="0"/>
          <w:marTop w:val="0"/>
          <w:marBottom w:val="0"/>
          <w:divBdr>
            <w:top w:val="none" w:sz="0" w:space="0" w:color="auto"/>
            <w:left w:val="none" w:sz="0" w:space="0" w:color="auto"/>
            <w:bottom w:val="none" w:sz="0" w:space="0" w:color="auto"/>
            <w:right w:val="none" w:sz="0" w:space="0" w:color="auto"/>
          </w:divBdr>
        </w:div>
        <w:div w:id="810950106">
          <w:marLeft w:val="640"/>
          <w:marRight w:val="0"/>
          <w:marTop w:val="0"/>
          <w:marBottom w:val="0"/>
          <w:divBdr>
            <w:top w:val="none" w:sz="0" w:space="0" w:color="auto"/>
            <w:left w:val="none" w:sz="0" w:space="0" w:color="auto"/>
            <w:bottom w:val="none" w:sz="0" w:space="0" w:color="auto"/>
            <w:right w:val="none" w:sz="0" w:space="0" w:color="auto"/>
          </w:divBdr>
        </w:div>
        <w:div w:id="1347563185">
          <w:marLeft w:val="640"/>
          <w:marRight w:val="0"/>
          <w:marTop w:val="0"/>
          <w:marBottom w:val="0"/>
          <w:divBdr>
            <w:top w:val="none" w:sz="0" w:space="0" w:color="auto"/>
            <w:left w:val="none" w:sz="0" w:space="0" w:color="auto"/>
            <w:bottom w:val="none" w:sz="0" w:space="0" w:color="auto"/>
            <w:right w:val="none" w:sz="0" w:space="0" w:color="auto"/>
          </w:divBdr>
        </w:div>
        <w:div w:id="919102844">
          <w:marLeft w:val="640"/>
          <w:marRight w:val="0"/>
          <w:marTop w:val="0"/>
          <w:marBottom w:val="0"/>
          <w:divBdr>
            <w:top w:val="none" w:sz="0" w:space="0" w:color="auto"/>
            <w:left w:val="none" w:sz="0" w:space="0" w:color="auto"/>
            <w:bottom w:val="none" w:sz="0" w:space="0" w:color="auto"/>
            <w:right w:val="none" w:sz="0" w:space="0" w:color="auto"/>
          </w:divBdr>
        </w:div>
        <w:div w:id="48388022">
          <w:marLeft w:val="640"/>
          <w:marRight w:val="0"/>
          <w:marTop w:val="0"/>
          <w:marBottom w:val="0"/>
          <w:divBdr>
            <w:top w:val="none" w:sz="0" w:space="0" w:color="auto"/>
            <w:left w:val="none" w:sz="0" w:space="0" w:color="auto"/>
            <w:bottom w:val="none" w:sz="0" w:space="0" w:color="auto"/>
            <w:right w:val="none" w:sz="0" w:space="0" w:color="auto"/>
          </w:divBdr>
        </w:div>
        <w:div w:id="320887405">
          <w:marLeft w:val="640"/>
          <w:marRight w:val="0"/>
          <w:marTop w:val="0"/>
          <w:marBottom w:val="0"/>
          <w:divBdr>
            <w:top w:val="none" w:sz="0" w:space="0" w:color="auto"/>
            <w:left w:val="none" w:sz="0" w:space="0" w:color="auto"/>
            <w:bottom w:val="none" w:sz="0" w:space="0" w:color="auto"/>
            <w:right w:val="none" w:sz="0" w:space="0" w:color="auto"/>
          </w:divBdr>
        </w:div>
        <w:div w:id="1013066842">
          <w:marLeft w:val="640"/>
          <w:marRight w:val="0"/>
          <w:marTop w:val="0"/>
          <w:marBottom w:val="0"/>
          <w:divBdr>
            <w:top w:val="none" w:sz="0" w:space="0" w:color="auto"/>
            <w:left w:val="none" w:sz="0" w:space="0" w:color="auto"/>
            <w:bottom w:val="none" w:sz="0" w:space="0" w:color="auto"/>
            <w:right w:val="none" w:sz="0" w:space="0" w:color="auto"/>
          </w:divBdr>
        </w:div>
      </w:divsChild>
    </w:div>
    <w:div w:id="115410823">
      <w:bodyDiv w:val="1"/>
      <w:marLeft w:val="0"/>
      <w:marRight w:val="0"/>
      <w:marTop w:val="0"/>
      <w:marBottom w:val="0"/>
      <w:divBdr>
        <w:top w:val="none" w:sz="0" w:space="0" w:color="auto"/>
        <w:left w:val="none" w:sz="0" w:space="0" w:color="auto"/>
        <w:bottom w:val="none" w:sz="0" w:space="0" w:color="auto"/>
        <w:right w:val="none" w:sz="0" w:space="0" w:color="auto"/>
      </w:divBdr>
      <w:divsChild>
        <w:div w:id="1451627553">
          <w:marLeft w:val="640"/>
          <w:marRight w:val="0"/>
          <w:marTop w:val="0"/>
          <w:marBottom w:val="0"/>
          <w:divBdr>
            <w:top w:val="none" w:sz="0" w:space="0" w:color="auto"/>
            <w:left w:val="none" w:sz="0" w:space="0" w:color="auto"/>
            <w:bottom w:val="none" w:sz="0" w:space="0" w:color="auto"/>
            <w:right w:val="none" w:sz="0" w:space="0" w:color="auto"/>
          </w:divBdr>
        </w:div>
        <w:div w:id="642538558">
          <w:marLeft w:val="640"/>
          <w:marRight w:val="0"/>
          <w:marTop w:val="0"/>
          <w:marBottom w:val="0"/>
          <w:divBdr>
            <w:top w:val="none" w:sz="0" w:space="0" w:color="auto"/>
            <w:left w:val="none" w:sz="0" w:space="0" w:color="auto"/>
            <w:bottom w:val="none" w:sz="0" w:space="0" w:color="auto"/>
            <w:right w:val="none" w:sz="0" w:space="0" w:color="auto"/>
          </w:divBdr>
        </w:div>
        <w:div w:id="1436903146">
          <w:marLeft w:val="640"/>
          <w:marRight w:val="0"/>
          <w:marTop w:val="0"/>
          <w:marBottom w:val="0"/>
          <w:divBdr>
            <w:top w:val="none" w:sz="0" w:space="0" w:color="auto"/>
            <w:left w:val="none" w:sz="0" w:space="0" w:color="auto"/>
            <w:bottom w:val="none" w:sz="0" w:space="0" w:color="auto"/>
            <w:right w:val="none" w:sz="0" w:space="0" w:color="auto"/>
          </w:divBdr>
        </w:div>
        <w:div w:id="2066946230">
          <w:marLeft w:val="640"/>
          <w:marRight w:val="0"/>
          <w:marTop w:val="0"/>
          <w:marBottom w:val="0"/>
          <w:divBdr>
            <w:top w:val="none" w:sz="0" w:space="0" w:color="auto"/>
            <w:left w:val="none" w:sz="0" w:space="0" w:color="auto"/>
            <w:bottom w:val="none" w:sz="0" w:space="0" w:color="auto"/>
            <w:right w:val="none" w:sz="0" w:space="0" w:color="auto"/>
          </w:divBdr>
        </w:div>
        <w:div w:id="292060895">
          <w:marLeft w:val="640"/>
          <w:marRight w:val="0"/>
          <w:marTop w:val="0"/>
          <w:marBottom w:val="0"/>
          <w:divBdr>
            <w:top w:val="none" w:sz="0" w:space="0" w:color="auto"/>
            <w:left w:val="none" w:sz="0" w:space="0" w:color="auto"/>
            <w:bottom w:val="none" w:sz="0" w:space="0" w:color="auto"/>
            <w:right w:val="none" w:sz="0" w:space="0" w:color="auto"/>
          </w:divBdr>
        </w:div>
        <w:div w:id="816649986">
          <w:marLeft w:val="640"/>
          <w:marRight w:val="0"/>
          <w:marTop w:val="0"/>
          <w:marBottom w:val="0"/>
          <w:divBdr>
            <w:top w:val="none" w:sz="0" w:space="0" w:color="auto"/>
            <w:left w:val="none" w:sz="0" w:space="0" w:color="auto"/>
            <w:bottom w:val="none" w:sz="0" w:space="0" w:color="auto"/>
            <w:right w:val="none" w:sz="0" w:space="0" w:color="auto"/>
          </w:divBdr>
        </w:div>
        <w:div w:id="345642291">
          <w:marLeft w:val="640"/>
          <w:marRight w:val="0"/>
          <w:marTop w:val="0"/>
          <w:marBottom w:val="0"/>
          <w:divBdr>
            <w:top w:val="none" w:sz="0" w:space="0" w:color="auto"/>
            <w:left w:val="none" w:sz="0" w:space="0" w:color="auto"/>
            <w:bottom w:val="none" w:sz="0" w:space="0" w:color="auto"/>
            <w:right w:val="none" w:sz="0" w:space="0" w:color="auto"/>
          </w:divBdr>
        </w:div>
        <w:div w:id="366031254">
          <w:marLeft w:val="640"/>
          <w:marRight w:val="0"/>
          <w:marTop w:val="0"/>
          <w:marBottom w:val="0"/>
          <w:divBdr>
            <w:top w:val="none" w:sz="0" w:space="0" w:color="auto"/>
            <w:left w:val="none" w:sz="0" w:space="0" w:color="auto"/>
            <w:bottom w:val="none" w:sz="0" w:space="0" w:color="auto"/>
            <w:right w:val="none" w:sz="0" w:space="0" w:color="auto"/>
          </w:divBdr>
        </w:div>
        <w:div w:id="315037077">
          <w:marLeft w:val="640"/>
          <w:marRight w:val="0"/>
          <w:marTop w:val="0"/>
          <w:marBottom w:val="0"/>
          <w:divBdr>
            <w:top w:val="none" w:sz="0" w:space="0" w:color="auto"/>
            <w:left w:val="none" w:sz="0" w:space="0" w:color="auto"/>
            <w:bottom w:val="none" w:sz="0" w:space="0" w:color="auto"/>
            <w:right w:val="none" w:sz="0" w:space="0" w:color="auto"/>
          </w:divBdr>
        </w:div>
        <w:div w:id="944309658">
          <w:marLeft w:val="640"/>
          <w:marRight w:val="0"/>
          <w:marTop w:val="0"/>
          <w:marBottom w:val="0"/>
          <w:divBdr>
            <w:top w:val="none" w:sz="0" w:space="0" w:color="auto"/>
            <w:left w:val="none" w:sz="0" w:space="0" w:color="auto"/>
            <w:bottom w:val="none" w:sz="0" w:space="0" w:color="auto"/>
            <w:right w:val="none" w:sz="0" w:space="0" w:color="auto"/>
          </w:divBdr>
        </w:div>
        <w:div w:id="346255891">
          <w:marLeft w:val="640"/>
          <w:marRight w:val="0"/>
          <w:marTop w:val="0"/>
          <w:marBottom w:val="0"/>
          <w:divBdr>
            <w:top w:val="none" w:sz="0" w:space="0" w:color="auto"/>
            <w:left w:val="none" w:sz="0" w:space="0" w:color="auto"/>
            <w:bottom w:val="none" w:sz="0" w:space="0" w:color="auto"/>
            <w:right w:val="none" w:sz="0" w:space="0" w:color="auto"/>
          </w:divBdr>
        </w:div>
        <w:div w:id="248777041">
          <w:marLeft w:val="640"/>
          <w:marRight w:val="0"/>
          <w:marTop w:val="0"/>
          <w:marBottom w:val="0"/>
          <w:divBdr>
            <w:top w:val="none" w:sz="0" w:space="0" w:color="auto"/>
            <w:left w:val="none" w:sz="0" w:space="0" w:color="auto"/>
            <w:bottom w:val="none" w:sz="0" w:space="0" w:color="auto"/>
            <w:right w:val="none" w:sz="0" w:space="0" w:color="auto"/>
          </w:divBdr>
        </w:div>
        <w:div w:id="1745907055">
          <w:marLeft w:val="640"/>
          <w:marRight w:val="0"/>
          <w:marTop w:val="0"/>
          <w:marBottom w:val="0"/>
          <w:divBdr>
            <w:top w:val="none" w:sz="0" w:space="0" w:color="auto"/>
            <w:left w:val="none" w:sz="0" w:space="0" w:color="auto"/>
            <w:bottom w:val="none" w:sz="0" w:space="0" w:color="auto"/>
            <w:right w:val="none" w:sz="0" w:space="0" w:color="auto"/>
          </w:divBdr>
        </w:div>
        <w:div w:id="1815101344">
          <w:marLeft w:val="640"/>
          <w:marRight w:val="0"/>
          <w:marTop w:val="0"/>
          <w:marBottom w:val="0"/>
          <w:divBdr>
            <w:top w:val="none" w:sz="0" w:space="0" w:color="auto"/>
            <w:left w:val="none" w:sz="0" w:space="0" w:color="auto"/>
            <w:bottom w:val="none" w:sz="0" w:space="0" w:color="auto"/>
            <w:right w:val="none" w:sz="0" w:space="0" w:color="auto"/>
          </w:divBdr>
        </w:div>
        <w:div w:id="1749111929">
          <w:marLeft w:val="640"/>
          <w:marRight w:val="0"/>
          <w:marTop w:val="0"/>
          <w:marBottom w:val="0"/>
          <w:divBdr>
            <w:top w:val="none" w:sz="0" w:space="0" w:color="auto"/>
            <w:left w:val="none" w:sz="0" w:space="0" w:color="auto"/>
            <w:bottom w:val="none" w:sz="0" w:space="0" w:color="auto"/>
            <w:right w:val="none" w:sz="0" w:space="0" w:color="auto"/>
          </w:divBdr>
        </w:div>
      </w:divsChild>
    </w:div>
    <w:div w:id="119960776">
      <w:bodyDiv w:val="1"/>
      <w:marLeft w:val="0"/>
      <w:marRight w:val="0"/>
      <w:marTop w:val="0"/>
      <w:marBottom w:val="0"/>
      <w:divBdr>
        <w:top w:val="none" w:sz="0" w:space="0" w:color="auto"/>
        <w:left w:val="none" w:sz="0" w:space="0" w:color="auto"/>
        <w:bottom w:val="none" w:sz="0" w:space="0" w:color="auto"/>
        <w:right w:val="none" w:sz="0" w:space="0" w:color="auto"/>
      </w:divBdr>
      <w:divsChild>
        <w:div w:id="1148861052">
          <w:marLeft w:val="480"/>
          <w:marRight w:val="0"/>
          <w:marTop w:val="0"/>
          <w:marBottom w:val="0"/>
          <w:divBdr>
            <w:top w:val="none" w:sz="0" w:space="0" w:color="auto"/>
            <w:left w:val="none" w:sz="0" w:space="0" w:color="auto"/>
            <w:bottom w:val="none" w:sz="0" w:space="0" w:color="auto"/>
            <w:right w:val="none" w:sz="0" w:space="0" w:color="auto"/>
          </w:divBdr>
        </w:div>
        <w:div w:id="1435321626">
          <w:marLeft w:val="480"/>
          <w:marRight w:val="0"/>
          <w:marTop w:val="0"/>
          <w:marBottom w:val="0"/>
          <w:divBdr>
            <w:top w:val="none" w:sz="0" w:space="0" w:color="auto"/>
            <w:left w:val="none" w:sz="0" w:space="0" w:color="auto"/>
            <w:bottom w:val="none" w:sz="0" w:space="0" w:color="auto"/>
            <w:right w:val="none" w:sz="0" w:space="0" w:color="auto"/>
          </w:divBdr>
        </w:div>
        <w:div w:id="154080020">
          <w:marLeft w:val="480"/>
          <w:marRight w:val="0"/>
          <w:marTop w:val="0"/>
          <w:marBottom w:val="0"/>
          <w:divBdr>
            <w:top w:val="none" w:sz="0" w:space="0" w:color="auto"/>
            <w:left w:val="none" w:sz="0" w:space="0" w:color="auto"/>
            <w:bottom w:val="none" w:sz="0" w:space="0" w:color="auto"/>
            <w:right w:val="none" w:sz="0" w:space="0" w:color="auto"/>
          </w:divBdr>
        </w:div>
        <w:div w:id="809176617">
          <w:marLeft w:val="480"/>
          <w:marRight w:val="0"/>
          <w:marTop w:val="0"/>
          <w:marBottom w:val="0"/>
          <w:divBdr>
            <w:top w:val="none" w:sz="0" w:space="0" w:color="auto"/>
            <w:left w:val="none" w:sz="0" w:space="0" w:color="auto"/>
            <w:bottom w:val="none" w:sz="0" w:space="0" w:color="auto"/>
            <w:right w:val="none" w:sz="0" w:space="0" w:color="auto"/>
          </w:divBdr>
        </w:div>
        <w:div w:id="737629229">
          <w:marLeft w:val="480"/>
          <w:marRight w:val="0"/>
          <w:marTop w:val="0"/>
          <w:marBottom w:val="0"/>
          <w:divBdr>
            <w:top w:val="none" w:sz="0" w:space="0" w:color="auto"/>
            <w:left w:val="none" w:sz="0" w:space="0" w:color="auto"/>
            <w:bottom w:val="none" w:sz="0" w:space="0" w:color="auto"/>
            <w:right w:val="none" w:sz="0" w:space="0" w:color="auto"/>
          </w:divBdr>
        </w:div>
        <w:div w:id="1574508138">
          <w:marLeft w:val="480"/>
          <w:marRight w:val="0"/>
          <w:marTop w:val="0"/>
          <w:marBottom w:val="0"/>
          <w:divBdr>
            <w:top w:val="none" w:sz="0" w:space="0" w:color="auto"/>
            <w:left w:val="none" w:sz="0" w:space="0" w:color="auto"/>
            <w:bottom w:val="none" w:sz="0" w:space="0" w:color="auto"/>
            <w:right w:val="none" w:sz="0" w:space="0" w:color="auto"/>
          </w:divBdr>
        </w:div>
        <w:div w:id="71318977">
          <w:marLeft w:val="480"/>
          <w:marRight w:val="0"/>
          <w:marTop w:val="0"/>
          <w:marBottom w:val="0"/>
          <w:divBdr>
            <w:top w:val="none" w:sz="0" w:space="0" w:color="auto"/>
            <w:left w:val="none" w:sz="0" w:space="0" w:color="auto"/>
            <w:bottom w:val="none" w:sz="0" w:space="0" w:color="auto"/>
            <w:right w:val="none" w:sz="0" w:space="0" w:color="auto"/>
          </w:divBdr>
        </w:div>
        <w:div w:id="2063862543">
          <w:marLeft w:val="480"/>
          <w:marRight w:val="0"/>
          <w:marTop w:val="0"/>
          <w:marBottom w:val="0"/>
          <w:divBdr>
            <w:top w:val="none" w:sz="0" w:space="0" w:color="auto"/>
            <w:left w:val="none" w:sz="0" w:space="0" w:color="auto"/>
            <w:bottom w:val="none" w:sz="0" w:space="0" w:color="auto"/>
            <w:right w:val="none" w:sz="0" w:space="0" w:color="auto"/>
          </w:divBdr>
        </w:div>
        <w:div w:id="156575411">
          <w:marLeft w:val="480"/>
          <w:marRight w:val="0"/>
          <w:marTop w:val="0"/>
          <w:marBottom w:val="0"/>
          <w:divBdr>
            <w:top w:val="none" w:sz="0" w:space="0" w:color="auto"/>
            <w:left w:val="none" w:sz="0" w:space="0" w:color="auto"/>
            <w:bottom w:val="none" w:sz="0" w:space="0" w:color="auto"/>
            <w:right w:val="none" w:sz="0" w:space="0" w:color="auto"/>
          </w:divBdr>
        </w:div>
        <w:div w:id="1421412137">
          <w:marLeft w:val="480"/>
          <w:marRight w:val="0"/>
          <w:marTop w:val="0"/>
          <w:marBottom w:val="0"/>
          <w:divBdr>
            <w:top w:val="none" w:sz="0" w:space="0" w:color="auto"/>
            <w:left w:val="none" w:sz="0" w:space="0" w:color="auto"/>
            <w:bottom w:val="none" w:sz="0" w:space="0" w:color="auto"/>
            <w:right w:val="none" w:sz="0" w:space="0" w:color="auto"/>
          </w:divBdr>
        </w:div>
        <w:div w:id="546993995">
          <w:marLeft w:val="480"/>
          <w:marRight w:val="0"/>
          <w:marTop w:val="0"/>
          <w:marBottom w:val="0"/>
          <w:divBdr>
            <w:top w:val="none" w:sz="0" w:space="0" w:color="auto"/>
            <w:left w:val="none" w:sz="0" w:space="0" w:color="auto"/>
            <w:bottom w:val="none" w:sz="0" w:space="0" w:color="auto"/>
            <w:right w:val="none" w:sz="0" w:space="0" w:color="auto"/>
          </w:divBdr>
        </w:div>
        <w:div w:id="1492408021">
          <w:marLeft w:val="480"/>
          <w:marRight w:val="0"/>
          <w:marTop w:val="0"/>
          <w:marBottom w:val="0"/>
          <w:divBdr>
            <w:top w:val="none" w:sz="0" w:space="0" w:color="auto"/>
            <w:left w:val="none" w:sz="0" w:space="0" w:color="auto"/>
            <w:bottom w:val="none" w:sz="0" w:space="0" w:color="auto"/>
            <w:right w:val="none" w:sz="0" w:space="0" w:color="auto"/>
          </w:divBdr>
        </w:div>
        <w:div w:id="1378697584">
          <w:marLeft w:val="480"/>
          <w:marRight w:val="0"/>
          <w:marTop w:val="0"/>
          <w:marBottom w:val="0"/>
          <w:divBdr>
            <w:top w:val="none" w:sz="0" w:space="0" w:color="auto"/>
            <w:left w:val="none" w:sz="0" w:space="0" w:color="auto"/>
            <w:bottom w:val="none" w:sz="0" w:space="0" w:color="auto"/>
            <w:right w:val="none" w:sz="0" w:space="0" w:color="auto"/>
          </w:divBdr>
        </w:div>
        <w:div w:id="1728799124">
          <w:marLeft w:val="480"/>
          <w:marRight w:val="0"/>
          <w:marTop w:val="0"/>
          <w:marBottom w:val="0"/>
          <w:divBdr>
            <w:top w:val="none" w:sz="0" w:space="0" w:color="auto"/>
            <w:left w:val="none" w:sz="0" w:space="0" w:color="auto"/>
            <w:bottom w:val="none" w:sz="0" w:space="0" w:color="auto"/>
            <w:right w:val="none" w:sz="0" w:space="0" w:color="auto"/>
          </w:divBdr>
        </w:div>
        <w:div w:id="1657687800">
          <w:marLeft w:val="480"/>
          <w:marRight w:val="0"/>
          <w:marTop w:val="0"/>
          <w:marBottom w:val="0"/>
          <w:divBdr>
            <w:top w:val="none" w:sz="0" w:space="0" w:color="auto"/>
            <w:left w:val="none" w:sz="0" w:space="0" w:color="auto"/>
            <w:bottom w:val="none" w:sz="0" w:space="0" w:color="auto"/>
            <w:right w:val="none" w:sz="0" w:space="0" w:color="auto"/>
          </w:divBdr>
        </w:div>
      </w:divsChild>
    </w:div>
    <w:div w:id="136920974">
      <w:bodyDiv w:val="1"/>
      <w:marLeft w:val="0"/>
      <w:marRight w:val="0"/>
      <w:marTop w:val="0"/>
      <w:marBottom w:val="0"/>
      <w:divBdr>
        <w:top w:val="none" w:sz="0" w:space="0" w:color="auto"/>
        <w:left w:val="none" w:sz="0" w:space="0" w:color="auto"/>
        <w:bottom w:val="none" w:sz="0" w:space="0" w:color="auto"/>
        <w:right w:val="none" w:sz="0" w:space="0" w:color="auto"/>
      </w:divBdr>
    </w:div>
    <w:div w:id="195238463">
      <w:bodyDiv w:val="1"/>
      <w:marLeft w:val="0"/>
      <w:marRight w:val="0"/>
      <w:marTop w:val="0"/>
      <w:marBottom w:val="0"/>
      <w:divBdr>
        <w:top w:val="none" w:sz="0" w:space="0" w:color="auto"/>
        <w:left w:val="none" w:sz="0" w:space="0" w:color="auto"/>
        <w:bottom w:val="none" w:sz="0" w:space="0" w:color="auto"/>
        <w:right w:val="none" w:sz="0" w:space="0" w:color="auto"/>
      </w:divBdr>
      <w:divsChild>
        <w:div w:id="826677738">
          <w:marLeft w:val="640"/>
          <w:marRight w:val="0"/>
          <w:marTop w:val="0"/>
          <w:marBottom w:val="0"/>
          <w:divBdr>
            <w:top w:val="none" w:sz="0" w:space="0" w:color="auto"/>
            <w:left w:val="none" w:sz="0" w:space="0" w:color="auto"/>
            <w:bottom w:val="none" w:sz="0" w:space="0" w:color="auto"/>
            <w:right w:val="none" w:sz="0" w:space="0" w:color="auto"/>
          </w:divBdr>
        </w:div>
        <w:div w:id="1931615489">
          <w:marLeft w:val="640"/>
          <w:marRight w:val="0"/>
          <w:marTop w:val="0"/>
          <w:marBottom w:val="0"/>
          <w:divBdr>
            <w:top w:val="none" w:sz="0" w:space="0" w:color="auto"/>
            <w:left w:val="none" w:sz="0" w:space="0" w:color="auto"/>
            <w:bottom w:val="none" w:sz="0" w:space="0" w:color="auto"/>
            <w:right w:val="none" w:sz="0" w:space="0" w:color="auto"/>
          </w:divBdr>
        </w:div>
        <w:div w:id="818808441">
          <w:marLeft w:val="640"/>
          <w:marRight w:val="0"/>
          <w:marTop w:val="0"/>
          <w:marBottom w:val="0"/>
          <w:divBdr>
            <w:top w:val="none" w:sz="0" w:space="0" w:color="auto"/>
            <w:left w:val="none" w:sz="0" w:space="0" w:color="auto"/>
            <w:bottom w:val="none" w:sz="0" w:space="0" w:color="auto"/>
            <w:right w:val="none" w:sz="0" w:space="0" w:color="auto"/>
          </w:divBdr>
        </w:div>
        <w:div w:id="488668693">
          <w:marLeft w:val="640"/>
          <w:marRight w:val="0"/>
          <w:marTop w:val="0"/>
          <w:marBottom w:val="0"/>
          <w:divBdr>
            <w:top w:val="none" w:sz="0" w:space="0" w:color="auto"/>
            <w:left w:val="none" w:sz="0" w:space="0" w:color="auto"/>
            <w:bottom w:val="none" w:sz="0" w:space="0" w:color="auto"/>
            <w:right w:val="none" w:sz="0" w:space="0" w:color="auto"/>
          </w:divBdr>
        </w:div>
        <w:div w:id="2063409390">
          <w:marLeft w:val="640"/>
          <w:marRight w:val="0"/>
          <w:marTop w:val="0"/>
          <w:marBottom w:val="0"/>
          <w:divBdr>
            <w:top w:val="none" w:sz="0" w:space="0" w:color="auto"/>
            <w:left w:val="none" w:sz="0" w:space="0" w:color="auto"/>
            <w:bottom w:val="none" w:sz="0" w:space="0" w:color="auto"/>
            <w:right w:val="none" w:sz="0" w:space="0" w:color="auto"/>
          </w:divBdr>
        </w:div>
        <w:div w:id="1661079983">
          <w:marLeft w:val="640"/>
          <w:marRight w:val="0"/>
          <w:marTop w:val="0"/>
          <w:marBottom w:val="0"/>
          <w:divBdr>
            <w:top w:val="none" w:sz="0" w:space="0" w:color="auto"/>
            <w:left w:val="none" w:sz="0" w:space="0" w:color="auto"/>
            <w:bottom w:val="none" w:sz="0" w:space="0" w:color="auto"/>
            <w:right w:val="none" w:sz="0" w:space="0" w:color="auto"/>
          </w:divBdr>
        </w:div>
        <w:div w:id="296111394">
          <w:marLeft w:val="640"/>
          <w:marRight w:val="0"/>
          <w:marTop w:val="0"/>
          <w:marBottom w:val="0"/>
          <w:divBdr>
            <w:top w:val="none" w:sz="0" w:space="0" w:color="auto"/>
            <w:left w:val="none" w:sz="0" w:space="0" w:color="auto"/>
            <w:bottom w:val="none" w:sz="0" w:space="0" w:color="auto"/>
            <w:right w:val="none" w:sz="0" w:space="0" w:color="auto"/>
          </w:divBdr>
        </w:div>
        <w:div w:id="1151867093">
          <w:marLeft w:val="640"/>
          <w:marRight w:val="0"/>
          <w:marTop w:val="0"/>
          <w:marBottom w:val="0"/>
          <w:divBdr>
            <w:top w:val="none" w:sz="0" w:space="0" w:color="auto"/>
            <w:left w:val="none" w:sz="0" w:space="0" w:color="auto"/>
            <w:bottom w:val="none" w:sz="0" w:space="0" w:color="auto"/>
            <w:right w:val="none" w:sz="0" w:space="0" w:color="auto"/>
          </w:divBdr>
        </w:div>
        <w:div w:id="2118283267">
          <w:marLeft w:val="640"/>
          <w:marRight w:val="0"/>
          <w:marTop w:val="0"/>
          <w:marBottom w:val="0"/>
          <w:divBdr>
            <w:top w:val="none" w:sz="0" w:space="0" w:color="auto"/>
            <w:left w:val="none" w:sz="0" w:space="0" w:color="auto"/>
            <w:bottom w:val="none" w:sz="0" w:space="0" w:color="auto"/>
            <w:right w:val="none" w:sz="0" w:space="0" w:color="auto"/>
          </w:divBdr>
        </w:div>
        <w:div w:id="1813331028">
          <w:marLeft w:val="640"/>
          <w:marRight w:val="0"/>
          <w:marTop w:val="0"/>
          <w:marBottom w:val="0"/>
          <w:divBdr>
            <w:top w:val="none" w:sz="0" w:space="0" w:color="auto"/>
            <w:left w:val="none" w:sz="0" w:space="0" w:color="auto"/>
            <w:bottom w:val="none" w:sz="0" w:space="0" w:color="auto"/>
            <w:right w:val="none" w:sz="0" w:space="0" w:color="auto"/>
          </w:divBdr>
        </w:div>
      </w:divsChild>
    </w:div>
    <w:div w:id="199443124">
      <w:bodyDiv w:val="1"/>
      <w:marLeft w:val="0"/>
      <w:marRight w:val="0"/>
      <w:marTop w:val="0"/>
      <w:marBottom w:val="0"/>
      <w:divBdr>
        <w:top w:val="none" w:sz="0" w:space="0" w:color="auto"/>
        <w:left w:val="none" w:sz="0" w:space="0" w:color="auto"/>
        <w:bottom w:val="none" w:sz="0" w:space="0" w:color="auto"/>
        <w:right w:val="none" w:sz="0" w:space="0" w:color="auto"/>
      </w:divBdr>
      <w:divsChild>
        <w:div w:id="703016025">
          <w:marLeft w:val="640"/>
          <w:marRight w:val="0"/>
          <w:marTop w:val="0"/>
          <w:marBottom w:val="0"/>
          <w:divBdr>
            <w:top w:val="none" w:sz="0" w:space="0" w:color="auto"/>
            <w:left w:val="none" w:sz="0" w:space="0" w:color="auto"/>
            <w:bottom w:val="none" w:sz="0" w:space="0" w:color="auto"/>
            <w:right w:val="none" w:sz="0" w:space="0" w:color="auto"/>
          </w:divBdr>
        </w:div>
        <w:div w:id="602150920">
          <w:marLeft w:val="640"/>
          <w:marRight w:val="0"/>
          <w:marTop w:val="0"/>
          <w:marBottom w:val="0"/>
          <w:divBdr>
            <w:top w:val="none" w:sz="0" w:space="0" w:color="auto"/>
            <w:left w:val="none" w:sz="0" w:space="0" w:color="auto"/>
            <w:bottom w:val="none" w:sz="0" w:space="0" w:color="auto"/>
            <w:right w:val="none" w:sz="0" w:space="0" w:color="auto"/>
          </w:divBdr>
        </w:div>
        <w:div w:id="1155607316">
          <w:marLeft w:val="640"/>
          <w:marRight w:val="0"/>
          <w:marTop w:val="0"/>
          <w:marBottom w:val="0"/>
          <w:divBdr>
            <w:top w:val="none" w:sz="0" w:space="0" w:color="auto"/>
            <w:left w:val="none" w:sz="0" w:space="0" w:color="auto"/>
            <w:bottom w:val="none" w:sz="0" w:space="0" w:color="auto"/>
            <w:right w:val="none" w:sz="0" w:space="0" w:color="auto"/>
          </w:divBdr>
        </w:div>
        <w:div w:id="789856597">
          <w:marLeft w:val="640"/>
          <w:marRight w:val="0"/>
          <w:marTop w:val="0"/>
          <w:marBottom w:val="0"/>
          <w:divBdr>
            <w:top w:val="none" w:sz="0" w:space="0" w:color="auto"/>
            <w:left w:val="none" w:sz="0" w:space="0" w:color="auto"/>
            <w:bottom w:val="none" w:sz="0" w:space="0" w:color="auto"/>
            <w:right w:val="none" w:sz="0" w:space="0" w:color="auto"/>
          </w:divBdr>
        </w:div>
        <w:div w:id="792598470">
          <w:marLeft w:val="640"/>
          <w:marRight w:val="0"/>
          <w:marTop w:val="0"/>
          <w:marBottom w:val="0"/>
          <w:divBdr>
            <w:top w:val="none" w:sz="0" w:space="0" w:color="auto"/>
            <w:left w:val="none" w:sz="0" w:space="0" w:color="auto"/>
            <w:bottom w:val="none" w:sz="0" w:space="0" w:color="auto"/>
            <w:right w:val="none" w:sz="0" w:space="0" w:color="auto"/>
          </w:divBdr>
        </w:div>
        <w:div w:id="888734617">
          <w:marLeft w:val="640"/>
          <w:marRight w:val="0"/>
          <w:marTop w:val="0"/>
          <w:marBottom w:val="0"/>
          <w:divBdr>
            <w:top w:val="none" w:sz="0" w:space="0" w:color="auto"/>
            <w:left w:val="none" w:sz="0" w:space="0" w:color="auto"/>
            <w:bottom w:val="none" w:sz="0" w:space="0" w:color="auto"/>
            <w:right w:val="none" w:sz="0" w:space="0" w:color="auto"/>
          </w:divBdr>
        </w:div>
        <w:div w:id="1533570189">
          <w:marLeft w:val="640"/>
          <w:marRight w:val="0"/>
          <w:marTop w:val="0"/>
          <w:marBottom w:val="0"/>
          <w:divBdr>
            <w:top w:val="none" w:sz="0" w:space="0" w:color="auto"/>
            <w:left w:val="none" w:sz="0" w:space="0" w:color="auto"/>
            <w:bottom w:val="none" w:sz="0" w:space="0" w:color="auto"/>
            <w:right w:val="none" w:sz="0" w:space="0" w:color="auto"/>
          </w:divBdr>
        </w:div>
        <w:div w:id="571355853">
          <w:marLeft w:val="640"/>
          <w:marRight w:val="0"/>
          <w:marTop w:val="0"/>
          <w:marBottom w:val="0"/>
          <w:divBdr>
            <w:top w:val="none" w:sz="0" w:space="0" w:color="auto"/>
            <w:left w:val="none" w:sz="0" w:space="0" w:color="auto"/>
            <w:bottom w:val="none" w:sz="0" w:space="0" w:color="auto"/>
            <w:right w:val="none" w:sz="0" w:space="0" w:color="auto"/>
          </w:divBdr>
        </w:div>
        <w:div w:id="663359061">
          <w:marLeft w:val="640"/>
          <w:marRight w:val="0"/>
          <w:marTop w:val="0"/>
          <w:marBottom w:val="0"/>
          <w:divBdr>
            <w:top w:val="none" w:sz="0" w:space="0" w:color="auto"/>
            <w:left w:val="none" w:sz="0" w:space="0" w:color="auto"/>
            <w:bottom w:val="none" w:sz="0" w:space="0" w:color="auto"/>
            <w:right w:val="none" w:sz="0" w:space="0" w:color="auto"/>
          </w:divBdr>
        </w:div>
        <w:div w:id="691341128">
          <w:marLeft w:val="640"/>
          <w:marRight w:val="0"/>
          <w:marTop w:val="0"/>
          <w:marBottom w:val="0"/>
          <w:divBdr>
            <w:top w:val="none" w:sz="0" w:space="0" w:color="auto"/>
            <w:left w:val="none" w:sz="0" w:space="0" w:color="auto"/>
            <w:bottom w:val="none" w:sz="0" w:space="0" w:color="auto"/>
            <w:right w:val="none" w:sz="0" w:space="0" w:color="auto"/>
          </w:divBdr>
        </w:div>
        <w:div w:id="160899387">
          <w:marLeft w:val="640"/>
          <w:marRight w:val="0"/>
          <w:marTop w:val="0"/>
          <w:marBottom w:val="0"/>
          <w:divBdr>
            <w:top w:val="none" w:sz="0" w:space="0" w:color="auto"/>
            <w:left w:val="none" w:sz="0" w:space="0" w:color="auto"/>
            <w:bottom w:val="none" w:sz="0" w:space="0" w:color="auto"/>
            <w:right w:val="none" w:sz="0" w:space="0" w:color="auto"/>
          </w:divBdr>
        </w:div>
        <w:div w:id="207187723">
          <w:marLeft w:val="640"/>
          <w:marRight w:val="0"/>
          <w:marTop w:val="0"/>
          <w:marBottom w:val="0"/>
          <w:divBdr>
            <w:top w:val="none" w:sz="0" w:space="0" w:color="auto"/>
            <w:left w:val="none" w:sz="0" w:space="0" w:color="auto"/>
            <w:bottom w:val="none" w:sz="0" w:space="0" w:color="auto"/>
            <w:right w:val="none" w:sz="0" w:space="0" w:color="auto"/>
          </w:divBdr>
        </w:div>
      </w:divsChild>
    </w:div>
    <w:div w:id="209658451">
      <w:bodyDiv w:val="1"/>
      <w:marLeft w:val="0"/>
      <w:marRight w:val="0"/>
      <w:marTop w:val="0"/>
      <w:marBottom w:val="0"/>
      <w:divBdr>
        <w:top w:val="none" w:sz="0" w:space="0" w:color="auto"/>
        <w:left w:val="none" w:sz="0" w:space="0" w:color="auto"/>
        <w:bottom w:val="none" w:sz="0" w:space="0" w:color="auto"/>
        <w:right w:val="none" w:sz="0" w:space="0" w:color="auto"/>
      </w:divBdr>
    </w:div>
    <w:div w:id="326982647">
      <w:bodyDiv w:val="1"/>
      <w:marLeft w:val="0"/>
      <w:marRight w:val="0"/>
      <w:marTop w:val="0"/>
      <w:marBottom w:val="0"/>
      <w:divBdr>
        <w:top w:val="none" w:sz="0" w:space="0" w:color="auto"/>
        <w:left w:val="none" w:sz="0" w:space="0" w:color="auto"/>
        <w:bottom w:val="none" w:sz="0" w:space="0" w:color="auto"/>
        <w:right w:val="none" w:sz="0" w:space="0" w:color="auto"/>
      </w:divBdr>
      <w:divsChild>
        <w:div w:id="154928858">
          <w:marLeft w:val="640"/>
          <w:marRight w:val="0"/>
          <w:marTop w:val="0"/>
          <w:marBottom w:val="0"/>
          <w:divBdr>
            <w:top w:val="none" w:sz="0" w:space="0" w:color="auto"/>
            <w:left w:val="none" w:sz="0" w:space="0" w:color="auto"/>
            <w:bottom w:val="none" w:sz="0" w:space="0" w:color="auto"/>
            <w:right w:val="none" w:sz="0" w:space="0" w:color="auto"/>
          </w:divBdr>
        </w:div>
        <w:div w:id="199242932">
          <w:marLeft w:val="640"/>
          <w:marRight w:val="0"/>
          <w:marTop w:val="0"/>
          <w:marBottom w:val="0"/>
          <w:divBdr>
            <w:top w:val="none" w:sz="0" w:space="0" w:color="auto"/>
            <w:left w:val="none" w:sz="0" w:space="0" w:color="auto"/>
            <w:bottom w:val="none" w:sz="0" w:space="0" w:color="auto"/>
            <w:right w:val="none" w:sz="0" w:space="0" w:color="auto"/>
          </w:divBdr>
        </w:div>
        <w:div w:id="206334687">
          <w:marLeft w:val="640"/>
          <w:marRight w:val="0"/>
          <w:marTop w:val="0"/>
          <w:marBottom w:val="0"/>
          <w:divBdr>
            <w:top w:val="none" w:sz="0" w:space="0" w:color="auto"/>
            <w:left w:val="none" w:sz="0" w:space="0" w:color="auto"/>
            <w:bottom w:val="none" w:sz="0" w:space="0" w:color="auto"/>
            <w:right w:val="none" w:sz="0" w:space="0" w:color="auto"/>
          </w:divBdr>
        </w:div>
        <w:div w:id="1983147967">
          <w:marLeft w:val="640"/>
          <w:marRight w:val="0"/>
          <w:marTop w:val="0"/>
          <w:marBottom w:val="0"/>
          <w:divBdr>
            <w:top w:val="none" w:sz="0" w:space="0" w:color="auto"/>
            <w:left w:val="none" w:sz="0" w:space="0" w:color="auto"/>
            <w:bottom w:val="none" w:sz="0" w:space="0" w:color="auto"/>
            <w:right w:val="none" w:sz="0" w:space="0" w:color="auto"/>
          </w:divBdr>
        </w:div>
      </w:divsChild>
    </w:div>
    <w:div w:id="342517866">
      <w:bodyDiv w:val="1"/>
      <w:marLeft w:val="0"/>
      <w:marRight w:val="0"/>
      <w:marTop w:val="0"/>
      <w:marBottom w:val="0"/>
      <w:divBdr>
        <w:top w:val="none" w:sz="0" w:space="0" w:color="auto"/>
        <w:left w:val="none" w:sz="0" w:space="0" w:color="auto"/>
        <w:bottom w:val="none" w:sz="0" w:space="0" w:color="auto"/>
        <w:right w:val="none" w:sz="0" w:space="0" w:color="auto"/>
      </w:divBdr>
    </w:div>
    <w:div w:id="353657698">
      <w:bodyDiv w:val="1"/>
      <w:marLeft w:val="0"/>
      <w:marRight w:val="0"/>
      <w:marTop w:val="0"/>
      <w:marBottom w:val="0"/>
      <w:divBdr>
        <w:top w:val="none" w:sz="0" w:space="0" w:color="auto"/>
        <w:left w:val="none" w:sz="0" w:space="0" w:color="auto"/>
        <w:bottom w:val="none" w:sz="0" w:space="0" w:color="auto"/>
        <w:right w:val="none" w:sz="0" w:space="0" w:color="auto"/>
      </w:divBdr>
      <w:divsChild>
        <w:div w:id="122114194">
          <w:marLeft w:val="640"/>
          <w:marRight w:val="0"/>
          <w:marTop w:val="0"/>
          <w:marBottom w:val="0"/>
          <w:divBdr>
            <w:top w:val="none" w:sz="0" w:space="0" w:color="auto"/>
            <w:left w:val="none" w:sz="0" w:space="0" w:color="auto"/>
            <w:bottom w:val="none" w:sz="0" w:space="0" w:color="auto"/>
            <w:right w:val="none" w:sz="0" w:space="0" w:color="auto"/>
          </w:divBdr>
        </w:div>
        <w:div w:id="526214541">
          <w:marLeft w:val="640"/>
          <w:marRight w:val="0"/>
          <w:marTop w:val="0"/>
          <w:marBottom w:val="0"/>
          <w:divBdr>
            <w:top w:val="none" w:sz="0" w:space="0" w:color="auto"/>
            <w:left w:val="none" w:sz="0" w:space="0" w:color="auto"/>
            <w:bottom w:val="none" w:sz="0" w:space="0" w:color="auto"/>
            <w:right w:val="none" w:sz="0" w:space="0" w:color="auto"/>
          </w:divBdr>
        </w:div>
        <w:div w:id="1170830938">
          <w:marLeft w:val="640"/>
          <w:marRight w:val="0"/>
          <w:marTop w:val="0"/>
          <w:marBottom w:val="0"/>
          <w:divBdr>
            <w:top w:val="none" w:sz="0" w:space="0" w:color="auto"/>
            <w:left w:val="none" w:sz="0" w:space="0" w:color="auto"/>
            <w:bottom w:val="none" w:sz="0" w:space="0" w:color="auto"/>
            <w:right w:val="none" w:sz="0" w:space="0" w:color="auto"/>
          </w:divBdr>
        </w:div>
        <w:div w:id="1449622200">
          <w:marLeft w:val="640"/>
          <w:marRight w:val="0"/>
          <w:marTop w:val="0"/>
          <w:marBottom w:val="0"/>
          <w:divBdr>
            <w:top w:val="none" w:sz="0" w:space="0" w:color="auto"/>
            <w:left w:val="none" w:sz="0" w:space="0" w:color="auto"/>
            <w:bottom w:val="none" w:sz="0" w:space="0" w:color="auto"/>
            <w:right w:val="none" w:sz="0" w:space="0" w:color="auto"/>
          </w:divBdr>
        </w:div>
        <w:div w:id="1840461314">
          <w:marLeft w:val="640"/>
          <w:marRight w:val="0"/>
          <w:marTop w:val="0"/>
          <w:marBottom w:val="0"/>
          <w:divBdr>
            <w:top w:val="none" w:sz="0" w:space="0" w:color="auto"/>
            <w:left w:val="none" w:sz="0" w:space="0" w:color="auto"/>
            <w:bottom w:val="none" w:sz="0" w:space="0" w:color="auto"/>
            <w:right w:val="none" w:sz="0" w:space="0" w:color="auto"/>
          </w:divBdr>
        </w:div>
        <w:div w:id="2035037330">
          <w:marLeft w:val="640"/>
          <w:marRight w:val="0"/>
          <w:marTop w:val="0"/>
          <w:marBottom w:val="0"/>
          <w:divBdr>
            <w:top w:val="none" w:sz="0" w:space="0" w:color="auto"/>
            <w:left w:val="none" w:sz="0" w:space="0" w:color="auto"/>
            <w:bottom w:val="none" w:sz="0" w:space="0" w:color="auto"/>
            <w:right w:val="none" w:sz="0" w:space="0" w:color="auto"/>
          </w:divBdr>
        </w:div>
        <w:div w:id="2129078057">
          <w:marLeft w:val="640"/>
          <w:marRight w:val="0"/>
          <w:marTop w:val="0"/>
          <w:marBottom w:val="0"/>
          <w:divBdr>
            <w:top w:val="none" w:sz="0" w:space="0" w:color="auto"/>
            <w:left w:val="none" w:sz="0" w:space="0" w:color="auto"/>
            <w:bottom w:val="none" w:sz="0" w:space="0" w:color="auto"/>
            <w:right w:val="none" w:sz="0" w:space="0" w:color="auto"/>
          </w:divBdr>
        </w:div>
      </w:divsChild>
    </w:div>
    <w:div w:id="357312607">
      <w:bodyDiv w:val="1"/>
      <w:marLeft w:val="0"/>
      <w:marRight w:val="0"/>
      <w:marTop w:val="0"/>
      <w:marBottom w:val="0"/>
      <w:divBdr>
        <w:top w:val="none" w:sz="0" w:space="0" w:color="auto"/>
        <w:left w:val="none" w:sz="0" w:space="0" w:color="auto"/>
        <w:bottom w:val="none" w:sz="0" w:space="0" w:color="auto"/>
        <w:right w:val="none" w:sz="0" w:space="0" w:color="auto"/>
      </w:divBdr>
      <w:divsChild>
        <w:div w:id="201795629">
          <w:marLeft w:val="640"/>
          <w:marRight w:val="0"/>
          <w:marTop w:val="0"/>
          <w:marBottom w:val="0"/>
          <w:divBdr>
            <w:top w:val="none" w:sz="0" w:space="0" w:color="auto"/>
            <w:left w:val="none" w:sz="0" w:space="0" w:color="auto"/>
            <w:bottom w:val="none" w:sz="0" w:space="0" w:color="auto"/>
            <w:right w:val="none" w:sz="0" w:space="0" w:color="auto"/>
          </w:divBdr>
        </w:div>
        <w:div w:id="299195876">
          <w:marLeft w:val="640"/>
          <w:marRight w:val="0"/>
          <w:marTop w:val="0"/>
          <w:marBottom w:val="0"/>
          <w:divBdr>
            <w:top w:val="none" w:sz="0" w:space="0" w:color="auto"/>
            <w:left w:val="none" w:sz="0" w:space="0" w:color="auto"/>
            <w:bottom w:val="none" w:sz="0" w:space="0" w:color="auto"/>
            <w:right w:val="none" w:sz="0" w:space="0" w:color="auto"/>
          </w:divBdr>
        </w:div>
        <w:div w:id="1909730941">
          <w:marLeft w:val="640"/>
          <w:marRight w:val="0"/>
          <w:marTop w:val="0"/>
          <w:marBottom w:val="0"/>
          <w:divBdr>
            <w:top w:val="none" w:sz="0" w:space="0" w:color="auto"/>
            <w:left w:val="none" w:sz="0" w:space="0" w:color="auto"/>
            <w:bottom w:val="none" w:sz="0" w:space="0" w:color="auto"/>
            <w:right w:val="none" w:sz="0" w:space="0" w:color="auto"/>
          </w:divBdr>
        </w:div>
        <w:div w:id="2125538358">
          <w:marLeft w:val="640"/>
          <w:marRight w:val="0"/>
          <w:marTop w:val="0"/>
          <w:marBottom w:val="0"/>
          <w:divBdr>
            <w:top w:val="none" w:sz="0" w:space="0" w:color="auto"/>
            <w:left w:val="none" w:sz="0" w:space="0" w:color="auto"/>
            <w:bottom w:val="none" w:sz="0" w:space="0" w:color="auto"/>
            <w:right w:val="none" w:sz="0" w:space="0" w:color="auto"/>
          </w:divBdr>
        </w:div>
      </w:divsChild>
    </w:div>
    <w:div w:id="379284880">
      <w:bodyDiv w:val="1"/>
      <w:marLeft w:val="0"/>
      <w:marRight w:val="0"/>
      <w:marTop w:val="0"/>
      <w:marBottom w:val="0"/>
      <w:divBdr>
        <w:top w:val="none" w:sz="0" w:space="0" w:color="auto"/>
        <w:left w:val="none" w:sz="0" w:space="0" w:color="auto"/>
        <w:bottom w:val="none" w:sz="0" w:space="0" w:color="auto"/>
        <w:right w:val="none" w:sz="0" w:space="0" w:color="auto"/>
      </w:divBdr>
    </w:div>
    <w:div w:id="380137619">
      <w:bodyDiv w:val="1"/>
      <w:marLeft w:val="0"/>
      <w:marRight w:val="0"/>
      <w:marTop w:val="0"/>
      <w:marBottom w:val="0"/>
      <w:divBdr>
        <w:top w:val="none" w:sz="0" w:space="0" w:color="auto"/>
        <w:left w:val="none" w:sz="0" w:space="0" w:color="auto"/>
        <w:bottom w:val="none" w:sz="0" w:space="0" w:color="auto"/>
        <w:right w:val="none" w:sz="0" w:space="0" w:color="auto"/>
      </w:divBdr>
    </w:div>
    <w:div w:id="400249596">
      <w:bodyDiv w:val="1"/>
      <w:marLeft w:val="0"/>
      <w:marRight w:val="0"/>
      <w:marTop w:val="0"/>
      <w:marBottom w:val="0"/>
      <w:divBdr>
        <w:top w:val="none" w:sz="0" w:space="0" w:color="auto"/>
        <w:left w:val="none" w:sz="0" w:space="0" w:color="auto"/>
        <w:bottom w:val="none" w:sz="0" w:space="0" w:color="auto"/>
        <w:right w:val="none" w:sz="0" w:space="0" w:color="auto"/>
      </w:divBdr>
      <w:divsChild>
        <w:div w:id="1304308399">
          <w:marLeft w:val="640"/>
          <w:marRight w:val="0"/>
          <w:marTop w:val="0"/>
          <w:marBottom w:val="0"/>
          <w:divBdr>
            <w:top w:val="none" w:sz="0" w:space="0" w:color="auto"/>
            <w:left w:val="none" w:sz="0" w:space="0" w:color="auto"/>
            <w:bottom w:val="none" w:sz="0" w:space="0" w:color="auto"/>
            <w:right w:val="none" w:sz="0" w:space="0" w:color="auto"/>
          </w:divBdr>
        </w:div>
        <w:div w:id="769160423">
          <w:marLeft w:val="640"/>
          <w:marRight w:val="0"/>
          <w:marTop w:val="0"/>
          <w:marBottom w:val="0"/>
          <w:divBdr>
            <w:top w:val="none" w:sz="0" w:space="0" w:color="auto"/>
            <w:left w:val="none" w:sz="0" w:space="0" w:color="auto"/>
            <w:bottom w:val="none" w:sz="0" w:space="0" w:color="auto"/>
            <w:right w:val="none" w:sz="0" w:space="0" w:color="auto"/>
          </w:divBdr>
        </w:div>
        <w:div w:id="1284268934">
          <w:marLeft w:val="640"/>
          <w:marRight w:val="0"/>
          <w:marTop w:val="0"/>
          <w:marBottom w:val="0"/>
          <w:divBdr>
            <w:top w:val="none" w:sz="0" w:space="0" w:color="auto"/>
            <w:left w:val="none" w:sz="0" w:space="0" w:color="auto"/>
            <w:bottom w:val="none" w:sz="0" w:space="0" w:color="auto"/>
            <w:right w:val="none" w:sz="0" w:space="0" w:color="auto"/>
          </w:divBdr>
        </w:div>
        <w:div w:id="1699811761">
          <w:marLeft w:val="640"/>
          <w:marRight w:val="0"/>
          <w:marTop w:val="0"/>
          <w:marBottom w:val="0"/>
          <w:divBdr>
            <w:top w:val="none" w:sz="0" w:space="0" w:color="auto"/>
            <w:left w:val="none" w:sz="0" w:space="0" w:color="auto"/>
            <w:bottom w:val="none" w:sz="0" w:space="0" w:color="auto"/>
            <w:right w:val="none" w:sz="0" w:space="0" w:color="auto"/>
          </w:divBdr>
        </w:div>
        <w:div w:id="1371959450">
          <w:marLeft w:val="640"/>
          <w:marRight w:val="0"/>
          <w:marTop w:val="0"/>
          <w:marBottom w:val="0"/>
          <w:divBdr>
            <w:top w:val="none" w:sz="0" w:space="0" w:color="auto"/>
            <w:left w:val="none" w:sz="0" w:space="0" w:color="auto"/>
            <w:bottom w:val="none" w:sz="0" w:space="0" w:color="auto"/>
            <w:right w:val="none" w:sz="0" w:space="0" w:color="auto"/>
          </w:divBdr>
        </w:div>
        <w:div w:id="1034233936">
          <w:marLeft w:val="640"/>
          <w:marRight w:val="0"/>
          <w:marTop w:val="0"/>
          <w:marBottom w:val="0"/>
          <w:divBdr>
            <w:top w:val="none" w:sz="0" w:space="0" w:color="auto"/>
            <w:left w:val="none" w:sz="0" w:space="0" w:color="auto"/>
            <w:bottom w:val="none" w:sz="0" w:space="0" w:color="auto"/>
            <w:right w:val="none" w:sz="0" w:space="0" w:color="auto"/>
          </w:divBdr>
        </w:div>
        <w:div w:id="1092319443">
          <w:marLeft w:val="640"/>
          <w:marRight w:val="0"/>
          <w:marTop w:val="0"/>
          <w:marBottom w:val="0"/>
          <w:divBdr>
            <w:top w:val="none" w:sz="0" w:space="0" w:color="auto"/>
            <w:left w:val="none" w:sz="0" w:space="0" w:color="auto"/>
            <w:bottom w:val="none" w:sz="0" w:space="0" w:color="auto"/>
            <w:right w:val="none" w:sz="0" w:space="0" w:color="auto"/>
          </w:divBdr>
        </w:div>
        <w:div w:id="1439181178">
          <w:marLeft w:val="640"/>
          <w:marRight w:val="0"/>
          <w:marTop w:val="0"/>
          <w:marBottom w:val="0"/>
          <w:divBdr>
            <w:top w:val="none" w:sz="0" w:space="0" w:color="auto"/>
            <w:left w:val="none" w:sz="0" w:space="0" w:color="auto"/>
            <w:bottom w:val="none" w:sz="0" w:space="0" w:color="auto"/>
            <w:right w:val="none" w:sz="0" w:space="0" w:color="auto"/>
          </w:divBdr>
        </w:div>
        <w:div w:id="430129943">
          <w:marLeft w:val="640"/>
          <w:marRight w:val="0"/>
          <w:marTop w:val="0"/>
          <w:marBottom w:val="0"/>
          <w:divBdr>
            <w:top w:val="none" w:sz="0" w:space="0" w:color="auto"/>
            <w:left w:val="none" w:sz="0" w:space="0" w:color="auto"/>
            <w:bottom w:val="none" w:sz="0" w:space="0" w:color="auto"/>
            <w:right w:val="none" w:sz="0" w:space="0" w:color="auto"/>
          </w:divBdr>
        </w:div>
        <w:div w:id="1672679025">
          <w:marLeft w:val="640"/>
          <w:marRight w:val="0"/>
          <w:marTop w:val="0"/>
          <w:marBottom w:val="0"/>
          <w:divBdr>
            <w:top w:val="none" w:sz="0" w:space="0" w:color="auto"/>
            <w:left w:val="none" w:sz="0" w:space="0" w:color="auto"/>
            <w:bottom w:val="none" w:sz="0" w:space="0" w:color="auto"/>
            <w:right w:val="none" w:sz="0" w:space="0" w:color="auto"/>
          </w:divBdr>
        </w:div>
        <w:div w:id="2121021573">
          <w:marLeft w:val="640"/>
          <w:marRight w:val="0"/>
          <w:marTop w:val="0"/>
          <w:marBottom w:val="0"/>
          <w:divBdr>
            <w:top w:val="none" w:sz="0" w:space="0" w:color="auto"/>
            <w:left w:val="none" w:sz="0" w:space="0" w:color="auto"/>
            <w:bottom w:val="none" w:sz="0" w:space="0" w:color="auto"/>
            <w:right w:val="none" w:sz="0" w:space="0" w:color="auto"/>
          </w:divBdr>
        </w:div>
        <w:div w:id="1050691275">
          <w:marLeft w:val="640"/>
          <w:marRight w:val="0"/>
          <w:marTop w:val="0"/>
          <w:marBottom w:val="0"/>
          <w:divBdr>
            <w:top w:val="none" w:sz="0" w:space="0" w:color="auto"/>
            <w:left w:val="none" w:sz="0" w:space="0" w:color="auto"/>
            <w:bottom w:val="none" w:sz="0" w:space="0" w:color="auto"/>
            <w:right w:val="none" w:sz="0" w:space="0" w:color="auto"/>
          </w:divBdr>
        </w:div>
        <w:div w:id="122233646">
          <w:marLeft w:val="640"/>
          <w:marRight w:val="0"/>
          <w:marTop w:val="0"/>
          <w:marBottom w:val="0"/>
          <w:divBdr>
            <w:top w:val="none" w:sz="0" w:space="0" w:color="auto"/>
            <w:left w:val="none" w:sz="0" w:space="0" w:color="auto"/>
            <w:bottom w:val="none" w:sz="0" w:space="0" w:color="auto"/>
            <w:right w:val="none" w:sz="0" w:space="0" w:color="auto"/>
          </w:divBdr>
        </w:div>
        <w:div w:id="2043314161">
          <w:marLeft w:val="640"/>
          <w:marRight w:val="0"/>
          <w:marTop w:val="0"/>
          <w:marBottom w:val="0"/>
          <w:divBdr>
            <w:top w:val="none" w:sz="0" w:space="0" w:color="auto"/>
            <w:left w:val="none" w:sz="0" w:space="0" w:color="auto"/>
            <w:bottom w:val="none" w:sz="0" w:space="0" w:color="auto"/>
            <w:right w:val="none" w:sz="0" w:space="0" w:color="auto"/>
          </w:divBdr>
        </w:div>
        <w:div w:id="156262500">
          <w:marLeft w:val="640"/>
          <w:marRight w:val="0"/>
          <w:marTop w:val="0"/>
          <w:marBottom w:val="0"/>
          <w:divBdr>
            <w:top w:val="none" w:sz="0" w:space="0" w:color="auto"/>
            <w:left w:val="none" w:sz="0" w:space="0" w:color="auto"/>
            <w:bottom w:val="none" w:sz="0" w:space="0" w:color="auto"/>
            <w:right w:val="none" w:sz="0" w:space="0" w:color="auto"/>
          </w:divBdr>
        </w:div>
        <w:div w:id="25447957">
          <w:marLeft w:val="640"/>
          <w:marRight w:val="0"/>
          <w:marTop w:val="0"/>
          <w:marBottom w:val="0"/>
          <w:divBdr>
            <w:top w:val="none" w:sz="0" w:space="0" w:color="auto"/>
            <w:left w:val="none" w:sz="0" w:space="0" w:color="auto"/>
            <w:bottom w:val="none" w:sz="0" w:space="0" w:color="auto"/>
            <w:right w:val="none" w:sz="0" w:space="0" w:color="auto"/>
          </w:divBdr>
        </w:div>
      </w:divsChild>
    </w:div>
    <w:div w:id="402223667">
      <w:bodyDiv w:val="1"/>
      <w:marLeft w:val="0"/>
      <w:marRight w:val="0"/>
      <w:marTop w:val="0"/>
      <w:marBottom w:val="0"/>
      <w:divBdr>
        <w:top w:val="none" w:sz="0" w:space="0" w:color="auto"/>
        <w:left w:val="none" w:sz="0" w:space="0" w:color="auto"/>
        <w:bottom w:val="none" w:sz="0" w:space="0" w:color="auto"/>
        <w:right w:val="none" w:sz="0" w:space="0" w:color="auto"/>
      </w:divBdr>
      <w:divsChild>
        <w:div w:id="812917230">
          <w:marLeft w:val="640"/>
          <w:marRight w:val="0"/>
          <w:marTop w:val="0"/>
          <w:marBottom w:val="0"/>
          <w:divBdr>
            <w:top w:val="none" w:sz="0" w:space="0" w:color="auto"/>
            <w:left w:val="none" w:sz="0" w:space="0" w:color="auto"/>
            <w:bottom w:val="none" w:sz="0" w:space="0" w:color="auto"/>
            <w:right w:val="none" w:sz="0" w:space="0" w:color="auto"/>
          </w:divBdr>
        </w:div>
        <w:div w:id="1646854259">
          <w:marLeft w:val="640"/>
          <w:marRight w:val="0"/>
          <w:marTop w:val="0"/>
          <w:marBottom w:val="0"/>
          <w:divBdr>
            <w:top w:val="none" w:sz="0" w:space="0" w:color="auto"/>
            <w:left w:val="none" w:sz="0" w:space="0" w:color="auto"/>
            <w:bottom w:val="none" w:sz="0" w:space="0" w:color="auto"/>
            <w:right w:val="none" w:sz="0" w:space="0" w:color="auto"/>
          </w:divBdr>
        </w:div>
        <w:div w:id="1986465759">
          <w:marLeft w:val="640"/>
          <w:marRight w:val="0"/>
          <w:marTop w:val="0"/>
          <w:marBottom w:val="0"/>
          <w:divBdr>
            <w:top w:val="none" w:sz="0" w:space="0" w:color="auto"/>
            <w:left w:val="none" w:sz="0" w:space="0" w:color="auto"/>
            <w:bottom w:val="none" w:sz="0" w:space="0" w:color="auto"/>
            <w:right w:val="none" w:sz="0" w:space="0" w:color="auto"/>
          </w:divBdr>
        </w:div>
        <w:div w:id="1042944412">
          <w:marLeft w:val="640"/>
          <w:marRight w:val="0"/>
          <w:marTop w:val="0"/>
          <w:marBottom w:val="0"/>
          <w:divBdr>
            <w:top w:val="none" w:sz="0" w:space="0" w:color="auto"/>
            <w:left w:val="none" w:sz="0" w:space="0" w:color="auto"/>
            <w:bottom w:val="none" w:sz="0" w:space="0" w:color="auto"/>
            <w:right w:val="none" w:sz="0" w:space="0" w:color="auto"/>
          </w:divBdr>
        </w:div>
        <w:div w:id="1550678106">
          <w:marLeft w:val="640"/>
          <w:marRight w:val="0"/>
          <w:marTop w:val="0"/>
          <w:marBottom w:val="0"/>
          <w:divBdr>
            <w:top w:val="none" w:sz="0" w:space="0" w:color="auto"/>
            <w:left w:val="none" w:sz="0" w:space="0" w:color="auto"/>
            <w:bottom w:val="none" w:sz="0" w:space="0" w:color="auto"/>
            <w:right w:val="none" w:sz="0" w:space="0" w:color="auto"/>
          </w:divBdr>
        </w:div>
        <w:div w:id="1290472123">
          <w:marLeft w:val="640"/>
          <w:marRight w:val="0"/>
          <w:marTop w:val="0"/>
          <w:marBottom w:val="0"/>
          <w:divBdr>
            <w:top w:val="none" w:sz="0" w:space="0" w:color="auto"/>
            <w:left w:val="none" w:sz="0" w:space="0" w:color="auto"/>
            <w:bottom w:val="none" w:sz="0" w:space="0" w:color="auto"/>
            <w:right w:val="none" w:sz="0" w:space="0" w:color="auto"/>
          </w:divBdr>
        </w:div>
        <w:div w:id="1192303671">
          <w:marLeft w:val="640"/>
          <w:marRight w:val="0"/>
          <w:marTop w:val="0"/>
          <w:marBottom w:val="0"/>
          <w:divBdr>
            <w:top w:val="none" w:sz="0" w:space="0" w:color="auto"/>
            <w:left w:val="none" w:sz="0" w:space="0" w:color="auto"/>
            <w:bottom w:val="none" w:sz="0" w:space="0" w:color="auto"/>
            <w:right w:val="none" w:sz="0" w:space="0" w:color="auto"/>
          </w:divBdr>
        </w:div>
        <w:div w:id="1405756436">
          <w:marLeft w:val="640"/>
          <w:marRight w:val="0"/>
          <w:marTop w:val="0"/>
          <w:marBottom w:val="0"/>
          <w:divBdr>
            <w:top w:val="none" w:sz="0" w:space="0" w:color="auto"/>
            <w:left w:val="none" w:sz="0" w:space="0" w:color="auto"/>
            <w:bottom w:val="none" w:sz="0" w:space="0" w:color="auto"/>
            <w:right w:val="none" w:sz="0" w:space="0" w:color="auto"/>
          </w:divBdr>
        </w:div>
        <w:div w:id="1818110675">
          <w:marLeft w:val="640"/>
          <w:marRight w:val="0"/>
          <w:marTop w:val="0"/>
          <w:marBottom w:val="0"/>
          <w:divBdr>
            <w:top w:val="none" w:sz="0" w:space="0" w:color="auto"/>
            <w:left w:val="none" w:sz="0" w:space="0" w:color="auto"/>
            <w:bottom w:val="none" w:sz="0" w:space="0" w:color="auto"/>
            <w:right w:val="none" w:sz="0" w:space="0" w:color="auto"/>
          </w:divBdr>
        </w:div>
        <w:div w:id="735009216">
          <w:marLeft w:val="640"/>
          <w:marRight w:val="0"/>
          <w:marTop w:val="0"/>
          <w:marBottom w:val="0"/>
          <w:divBdr>
            <w:top w:val="none" w:sz="0" w:space="0" w:color="auto"/>
            <w:left w:val="none" w:sz="0" w:space="0" w:color="auto"/>
            <w:bottom w:val="none" w:sz="0" w:space="0" w:color="auto"/>
            <w:right w:val="none" w:sz="0" w:space="0" w:color="auto"/>
          </w:divBdr>
        </w:div>
        <w:div w:id="1839534226">
          <w:marLeft w:val="640"/>
          <w:marRight w:val="0"/>
          <w:marTop w:val="0"/>
          <w:marBottom w:val="0"/>
          <w:divBdr>
            <w:top w:val="none" w:sz="0" w:space="0" w:color="auto"/>
            <w:left w:val="none" w:sz="0" w:space="0" w:color="auto"/>
            <w:bottom w:val="none" w:sz="0" w:space="0" w:color="auto"/>
            <w:right w:val="none" w:sz="0" w:space="0" w:color="auto"/>
          </w:divBdr>
        </w:div>
        <w:div w:id="1225067049">
          <w:marLeft w:val="640"/>
          <w:marRight w:val="0"/>
          <w:marTop w:val="0"/>
          <w:marBottom w:val="0"/>
          <w:divBdr>
            <w:top w:val="none" w:sz="0" w:space="0" w:color="auto"/>
            <w:left w:val="none" w:sz="0" w:space="0" w:color="auto"/>
            <w:bottom w:val="none" w:sz="0" w:space="0" w:color="auto"/>
            <w:right w:val="none" w:sz="0" w:space="0" w:color="auto"/>
          </w:divBdr>
        </w:div>
        <w:div w:id="433600443">
          <w:marLeft w:val="640"/>
          <w:marRight w:val="0"/>
          <w:marTop w:val="0"/>
          <w:marBottom w:val="0"/>
          <w:divBdr>
            <w:top w:val="none" w:sz="0" w:space="0" w:color="auto"/>
            <w:left w:val="none" w:sz="0" w:space="0" w:color="auto"/>
            <w:bottom w:val="none" w:sz="0" w:space="0" w:color="auto"/>
            <w:right w:val="none" w:sz="0" w:space="0" w:color="auto"/>
          </w:divBdr>
        </w:div>
      </w:divsChild>
    </w:div>
    <w:div w:id="408506973">
      <w:bodyDiv w:val="1"/>
      <w:marLeft w:val="0"/>
      <w:marRight w:val="0"/>
      <w:marTop w:val="0"/>
      <w:marBottom w:val="0"/>
      <w:divBdr>
        <w:top w:val="none" w:sz="0" w:space="0" w:color="auto"/>
        <w:left w:val="none" w:sz="0" w:space="0" w:color="auto"/>
        <w:bottom w:val="none" w:sz="0" w:space="0" w:color="auto"/>
        <w:right w:val="none" w:sz="0" w:space="0" w:color="auto"/>
      </w:divBdr>
      <w:divsChild>
        <w:div w:id="318508537">
          <w:marLeft w:val="640"/>
          <w:marRight w:val="0"/>
          <w:marTop w:val="0"/>
          <w:marBottom w:val="0"/>
          <w:divBdr>
            <w:top w:val="none" w:sz="0" w:space="0" w:color="auto"/>
            <w:left w:val="none" w:sz="0" w:space="0" w:color="auto"/>
            <w:bottom w:val="none" w:sz="0" w:space="0" w:color="auto"/>
            <w:right w:val="none" w:sz="0" w:space="0" w:color="auto"/>
          </w:divBdr>
        </w:div>
        <w:div w:id="292560698">
          <w:marLeft w:val="640"/>
          <w:marRight w:val="0"/>
          <w:marTop w:val="0"/>
          <w:marBottom w:val="0"/>
          <w:divBdr>
            <w:top w:val="none" w:sz="0" w:space="0" w:color="auto"/>
            <w:left w:val="none" w:sz="0" w:space="0" w:color="auto"/>
            <w:bottom w:val="none" w:sz="0" w:space="0" w:color="auto"/>
            <w:right w:val="none" w:sz="0" w:space="0" w:color="auto"/>
          </w:divBdr>
        </w:div>
        <w:div w:id="193421051">
          <w:marLeft w:val="640"/>
          <w:marRight w:val="0"/>
          <w:marTop w:val="0"/>
          <w:marBottom w:val="0"/>
          <w:divBdr>
            <w:top w:val="none" w:sz="0" w:space="0" w:color="auto"/>
            <w:left w:val="none" w:sz="0" w:space="0" w:color="auto"/>
            <w:bottom w:val="none" w:sz="0" w:space="0" w:color="auto"/>
            <w:right w:val="none" w:sz="0" w:space="0" w:color="auto"/>
          </w:divBdr>
        </w:div>
        <w:div w:id="1036806554">
          <w:marLeft w:val="640"/>
          <w:marRight w:val="0"/>
          <w:marTop w:val="0"/>
          <w:marBottom w:val="0"/>
          <w:divBdr>
            <w:top w:val="none" w:sz="0" w:space="0" w:color="auto"/>
            <w:left w:val="none" w:sz="0" w:space="0" w:color="auto"/>
            <w:bottom w:val="none" w:sz="0" w:space="0" w:color="auto"/>
            <w:right w:val="none" w:sz="0" w:space="0" w:color="auto"/>
          </w:divBdr>
        </w:div>
        <w:div w:id="1802072021">
          <w:marLeft w:val="640"/>
          <w:marRight w:val="0"/>
          <w:marTop w:val="0"/>
          <w:marBottom w:val="0"/>
          <w:divBdr>
            <w:top w:val="none" w:sz="0" w:space="0" w:color="auto"/>
            <w:left w:val="none" w:sz="0" w:space="0" w:color="auto"/>
            <w:bottom w:val="none" w:sz="0" w:space="0" w:color="auto"/>
            <w:right w:val="none" w:sz="0" w:space="0" w:color="auto"/>
          </w:divBdr>
        </w:div>
        <w:div w:id="528375447">
          <w:marLeft w:val="640"/>
          <w:marRight w:val="0"/>
          <w:marTop w:val="0"/>
          <w:marBottom w:val="0"/>
          <w:divBdr>
            <w:top w:val="none" w:sz="0" w:space="0" w:color="auto"/>
            <w:left w:val="none" w:sz="0" w:space="0" w:color="auto"/>
            <w:bottom w:val="none" w:sz="0" w:space="0" w:color="auto"/>
            <w:right w:val="none" w:sz="0" w:space="0" w:color="auto"/>
          </w:divBdr>
        </w:div>
        <w:div w:id="2001425979">
          <w:marLeft w:val="640"/>
          <w:marRight w:val="0"/>
          <w:marTop w:val="0"/>
          <w:marBottom w:val="0"/>
          <w:divBdr>
            <w:top w:val="none" w:sz="0" w:space="0" w:color="auto"/>
            <w:left w:val="none" w:sz="0" w:space="0" w:color="auto"/>
            <w:bottom w:val="none" w:sz="0" w:space="0" w:color="auto"/>
            <w:right w:val="none" w:sz="0" w:space="0" w:color="auto"/>
          </w:divBdr>
        </w:div>
        <w:div w:id="652638906">
          <w:marLeft w:val="640"/>
          <w:marRight w:val="0"/>
          <w:marTop w:val="0"/>
          <w:marBottom w:val="0"/>
          <w:divBdr>
            <w:top w:val="none" w:sz="0" w:space="0" w:color="auto"/>
            <w:left w:val="none" w:sz="0" w:space="0" w:color="auto"/>
            <w:bottom w:val="none" w:sz="0" w:space="0" w:color="auto"/>
            <w:right w:val="none" w:sz="0" w:space="0" w:color="auto"/>
          </w:divBdr>
        </w:div>
        <w:div w:id="1472721">
          <w:marLeft w:val="640"/>
          <w:marRight w:val="0"/>
          <w:marTop w:val="0"/>
          <w:marBottom w:val="0"/>
          <w:divBdr>
            <w:top w:val="none" w:sz="0" w:space="0" w:color="auto"/>
            <w:left w:val="none" w:sz="0" w:space="0" w:color="auto"/>
            <w:bottom w:val="none" w:sz="0" w:space="0" w:color="auto"/>
            <w:right w:val="none" w:sz="0" w:space="0" w:color="auto"/>
          </w:divBdr>
        </w:div>
        <w:div w:id="1126199365">
          <w:marLeft w:val="640"/>
          <w:marRight w:val="0"/>
          <w:marTop w:val="0"/>
          <w:marBottom w:val="0"/>
          <w:divBdr>
            <w:top w:val="none" w:sz="0" w:space="0" w:color="auto"/>
            <w:left w:val="none" w:sz="0" w:space="0" w:color="auto"/>
            <w:bottom w:val="none" w:sz="0" w:space="0" w:color="auto"/>
            <w:right w:val="none" w:sz="0" w:space="0" w:color="auto"/>
          </w:divBdr>
        </w:div>
        <w:div w:id="1145123062">
          <w:marLeft w:val="640"/>
          <w:marRight w:val="0"/>
          <w:marTop w:val="0"/>
          <w:marBottom w:val="0"/>
          <w:divBdr>
            <w:top w:val="none" w:sz="0" w:space="0" w:color="auto"/>
            <w:left w:val="none" w:sz="0" w:space="0" w:color="auto"/>
            <w:bottom w:val="none" w:sz="0" w:space="0" w:color="auto"/>
            <w:right w:val="none" w:sz="0" w:space="0" w:color="auto"/>
          </w:divBdr>
        </w:div>
        <w:div w:id="111753958">
          <w:marLeft w:val="640"/>
          <w:marRight w:val="0"/>
          <w:marTop w:val="0"/>
          <w:marBottom w:val="0"/>
          <w:divBdr>
            <w:top w:val="none" w:sz="0" w:space="0" w:color="auto"/>
            <w:left w:val="none" w:sz="0" w:space="0" w:color="auto"/>
            <w:bottom w:val="none" w:sz="0" w:space="0" w:color="auto"/>
            <w:right w:val="none" w:sz="0" w:space="0" w:color="auto"/>
          </w:divBdr>
        </w:div>
        <w:div w:id="1270817285">
          <w:marLeft w:val="640"/>
          <w:marRight w:val="0"/>
          <w:marTop w:val="0"/>
          <w:marBottom w:val="0"/>
          <w:divBdr>
            <w:top w:val="none" w:sz="0" w:space="0" w:color="auto"/>
            <w:left w:val="none" w:sz="0" w:space="0" w:color="auto"/>
            <w:bottom w:val="none" w:sz="0" w:space="0" w:color="auto"/>
            <w:right w:val="none" w:sz="0" w:space="0" w:color="auto"/>
          </w:divBdr>
        </w:div>
        <w:div w:id="997881609">
          <w:marLeft w:val="640"/>
          <w:marRight w:val="0"/>
          <w:marTop w:val="0"/>
          <w:marBottom w:val="0"/>
          <w:divBdr>
            <w:top w:val="none" w:sz="0" w:space="0" w:color="auto"/>
            <w:left w:val="none" w:sz="0" w:space="0" w:color="auto"/>
            <w:bottom w:val="none" w:sz="0" w:space="0" w:color="auto"/>
            <w:right w:val="none" w:sz="0" w:space="0" w:color="auto"/>
          </w:divBdr>
        </w:div>
        <w:div w:id="636955122">
          <w:marLeft w:val="640"/>
          <w:marRight w:val="0"/>
          <w:marTop w:val="0"/>
          <w:marBottom w:val="0"/>
          <w:divBdr>
            <w:top w:val="none" w:sz="0" w:space="0" w:color="auto"/>
            <w:left w:val="none" w:sz="0" w:space="0" w:color="auto"/>
            <w:bottom w:val="none" w:sz="0" w:space="0" w:color="auto"/>
            <w:right w:val="none" w:sz="0" w:space="0" w:color="auto"/>
          </w:divBdr>
        </w:div>
        <w:div w:id="968511761">
          <w:marLeft w:val="640"/>
          <w:marRight w:val="0"/>
          <w:marTop w:val="0"/>
          <w:marBottom w:val="0"/>
          <w:divBdr>
            <w:top w:val="none" w:sz="0" w:space="0" w:color="auto"/>
            <w:left w:val="none" w:sz="0" w:space="0" w:color="auto"/>
            <w:bottom w:val="none" w:sz="0" w:space="0" w:color="auto"/>
            <w:right w:val="none" w:sz="0" w:space="0" w:color="auto"/>
          </w:divBdr>
        </w:div>
        <w:div w:id="880482801">
          <w:marLeft w:val="640"/>
          <w:marRight w:val="0"/>
          <w:marTop w:val="0"/>
          <w:marBottom w:val="0"/>
          <w:divBdr>
            <w:top w:val="none" w:sz="0" w:space="0" w:color="auto"/>
            <w:left w:val="none" w:sz="0" w:space="0" w:color="auto"/>
            <w:bottom w:val="none" w:sz="0" w:space="0" w:color="auto"/>
            <w:right w:val="none" w:sz="0" w:space="0" w:color="auto"/>
          </w:divBdr>
        </w:div>
        <w:div w:id="439102834">
          <w:marLeft w:val="640"/>
          <w:marRight w:val="0"/>
          <w:marTop w:val="0"/>
          <w:marBottom w:val="0"/>
          <w:divBdr>
            <w:top w:val="none" w:sz="0" w:space="0" w:color="auto"/>
            <w:left w:val="none" w:sz="0" w:space="0" w:color="auto"/>
            <w:bottom w:val="none" w:sz="0" w:space="0" w:color="auto"/>
            <w:right w:val="none" w:sz="0" w:space="0" w:color="auto"/>
          </w:divBdr>
        </w:div>
        <w:div w:id="608392302">
          <w:marLeft w:val="640"/>
          <w:marRight w:val="0"/>
          <w:marTop w:val="0"/>
          <w:marBottom w:val="0"/>
          <w:divBdr>
            <w:top w:val="none" w:sz="0" w:space="0" w:color="auto"/>
            <w:left w:val="none" w:sz="0" w:space="0" w:color="auto"/>
            <w:bottom w:val="none" w:sz="0" w:space="0" w:color="auto"/>
            <w:right w:val="none" w:sz="0" w:space="0" w:color="auto"/>
          </w:divBdr>
        </w:div>
        <w:div w:id="493880421">
          <w:marLeft w:val="640"/>
          <w:marRight w:val="0"/>
          <w:marTop w:val="0"/>
          <w:marBottom w:val="0"/>
          <w:divBdr>
            <w:top w:val="none" w:sz="0" w:space="0" w:color="auto"/>
            <w:left w:val="none" w:sz="0" w:space="0" w:color="auto"/>
            <w:bottom w:val="none" w:sz="0" w:space="0" w:color="auto"/>
            <w:right w:val="none" w:sz="0" w:space="0" w:color="auto"/>
          </w:divBdr>
        </w:div>
      </w:divsChild>
    </w:div>
    <w:div w:id="459735051">
      <w:bodyDiv w:val="1"/>
      <w:marLeft w:val="0"/>
      <w:marRight w:val="0"/>
      <w:marTop w:val="0"/>
      <w:marBottom w:val="0"/>
      <w:divBdr>
        <w:top w:val="none" w:sz="0" w:space="0" w:color="auto"/>
        <w:left w:val="none" w:sz="0" w:space="0" w:color="auto"/>
        <w:bottom w:val="none" w:sz="0" w:space="0" w:color="auto"/>
        <w:right w:val="none" w:sz="0" w:space="0" w:color="auto"/>
      </w:divBdr>
      <w:divsChild>
        <w:div w:id="276910869">
          <w:marLeft w:val="640"/>
          <w:marRight w:val="0"/>
          <w:marTop w:val="0"/>
          <w:marBottom w:val="0"/>
          <w:divBdr>
            <w:top w:val="none" w:sz="0" w:space="0" w:color="auto"/>
            <w:left w:val="none" w:sz="0" w:space="0" w:color="auto"/>
            <w:bottom w:val="none" w:sz="0" w:space="0" w:color="auto"/>
            <w:right w:val="none" w:sz="0" w:space="0" w:color="auto"/>
          </w:divBdr>
        </w:div>
        <w:div w:id="578372131">
          <w:marLeft w:val="640"/>
          <w:marRight w:val="0"/>
          <w:marTop w:val="0"/>
          <w:marBottom w:val="0"/>
          <w:divBdr>
            <w:top w:val="none" w:sz="0" w:space="0" w:color="auto"/>
            <w:left w:val="none" w:sz="0" w:space="0" w:color="auto"/>
            <w:bottom w:val="none" w:sz="0" w:space="0" w:color="auto"/>
            <w:right w:val="none" w:sz="0" w:space="0" w:color="auto"/>
          </w:divBdr>
        </w:div>
        <w:div w:id="341057211">
          <w:marLeft w:val="640"/>
          <w:marRight w:val="0"/>
          <w:marTop w:val="0"/>
          <w:marBottom w:val="0"/>
          <w:divBdr>
            <w:top w:val="none" w:sz="0" w:space="0" w:color="auto"/>
            <w:left w:val="none" w:sz="0" w:space="0" w:color="auto"/>
            <w:bottom w:val="none" w:sz="0" w:space="0" w:color="auto"/>
            <w:right w:val="none" w:sz="0" w:space="0" w:color="auto"/>
          </w:divBdr>
        </w:div>
        <w:div w:id="1220630970">
          <w:marLeft w:val="640"/>
          <w:marRight w:val="0"/>
          <w:marTop w:val="0"/>
          <w:marBottom w:val="0"/>
          <w:divBdr>
            <w:top w:val="none" w:sz="0" w:space="0" w:color="auto"/>
            <w:left w:val="none" w:sz="0" w:space="0" w:color="auto"/>
            <w:bottom w:val="none" w:sz="0" w:space="0" w:color="auto"/>
            <w:right w:val="none" w:sz="0" w:space="0" w:color="auto"/>
          </w:divBdr>
        </w:div>
        <w:div w:id="1178033541">
          <w:marLeft w:val="640"/>
          <w:marRight w:val="0"/>
          <w:marTop w:val="0"/>
          <w:marBottom w:val="0"/>
          <w:divBdr>
            <w:top w:val="none" w:sz="0" w:space="0" w:color="auto"/>
            <w:left w:val="none" w:sz="0" w:space="0" w:color="auto"/>
            <w:bottom w:val="none" w:sz="0" w:space="0" w:color="auto"/>
            <w:right w:val="none" w:sz="0" w:space="0" w:color="auto"/>
          </w:divBdr>
        </w:div>
        <w:div w:id="269122369">
          <w:marLeft w:val="640"/>
          <w:marRight w:val="0"/>
          <w:marTop w:val="0"/>
          <w:marBottom w:val="0"/>
          <w:divBdr>
            <w:top w:val="none" w:sz="0" w:space="0" w:color="auto"/>
            <w:left w:val="none" w:sz="0" w:space="0" w:color="auto"/>
            <w:bottom w:val="none" w:sz="0" w:space="0" w:color="auto"/>
            <w:right w:val="none" w:sz="0" w:space="0" w:color="auto"/>
          </w:divBdr>
        </w:div>
        <w:div w:id="1655451801">
          <w:marLeft w:val="640"/>
          <w:marRight w:val="0"/>
          <w:marTop w:val="0"/>
          <w:marBottom w:val="0"/>
          <w:divBdr>
            <w:top w:val="none" w:sz="0" w:space="0" w:color="auto"/>
            <w:left w:val="none" w:sz="0" w:space="0" w:color="auto"/>
            <w:bottom w:val="none" w:sz="0" w:space="0" w:color="auto"/>
            <w:right w:val="none" w:sz="0" w:space="0" w:color="auto"/>
          </w:divBdr>
        </w:div>
        <w:div w:id="43531544">
          <w:marLeft w:val="640"/>
          <w:marRight w:val="0"/>
          <w:marTop w:val="0"/>
          <w:marBottom w:val="0"/>
          <w:divBdr>
            <w:top w:val="none" w:sz="0" w:space="0" w:color="auto"/>
            <w:left w:val="none" w:sz="0" w:space="0" w:color="auto"/>
            <w:bottom w:val="none" w:sz="0" w:space="0" w:color="auto"/>
            <w:right w:val="none" w:sz="0" w:space="0" w:color="auto"/>
          </w:divBdr>
        </w:div>
        <w:div w:id="547453986">
          <w:marLeft w:val="640"/>
          <w:marRight w:val="0"/>
          <w:marTop w:val="0"/>
          <w:marBottom w:val="0"/>
          <w:divBdr>
            <w:top w:val="none" w:sz="0" w:space="0" w:color="auto"/>
            <w:left w:val="none" w:sz="0" w:space="0" w:color="auto"/>
            <w:bottom w:val="none" w:sz="0" w:space="0" w:color="auto"/>
            <w:right w:val="none" w:sz="0" w:space="0" w:color="auto"/>
          </w:divBdr>
        </w:div>
        <w:div w:id="894585977">
          <w:marLeft w:val="640"/>
          <w:marRight w:val="0"/>
          <w:marTop w:val="0"/>
          <w:marBottom w:val="0"/>
          <w:divBdr>
            <w:top w:val="none" w:sz="0" w:space="0" w:color="auto"/>
            <w:left w:val="none" w:sz="0" w:space="0" w:color="auto"/>
            <w:bottom w:val="none" w:sz="0" w:space="0" w:color="auto"/>
            <w:right w:val="none" w:sz="0" w:space="0" w:color="auto"/>
          </w:divBdr>
        </w:div>
        <w:div w:id="791283708">
          <w:marLeft w:val="640"/>
          <w:marRight w:val="0"/>
          <w:marTop w:val="0"/>
          <w:marBottom w:val="0"/>
          <w:divBdr>
            <w:top w:val="none" w:sz="0" w:space="0" w:color="auto"/>
            <w:left w:val="none" w:sz="0" w:space="0" w:color="auto"/>
            <w:bottom w:val="none" w:sz="0" w:space="0" w:color="auto"/>
            <w:right w:val="none" w:sz="0" w:space="0" w:color="auto"/>
          </w:divBdr>
        </w:div>
        <w:div w:id="2138595703">
          <w:marLeft w:val="640"/>
          <w:marRight w:val="0"/>
          <w:marTop w:val="0"/>
          <w:marBottom w:val="0"/>
          <w:divBdr>
            <w:top w:val="none" w:sz="0" w:space="0" w:color="auto"/>
            <w:left w:val="none" w:sz="0" w:space="0" w:color="auto"/>
            <w:bottom w:val="none" w:sz="0" w:space="0" w:color="auto"/>
            <w:right w:val="none" w:sz="0" w:space="0" w:color="auto"/>
          </w:divBdr>
        </w:div>
        <w:div w:id="863204944">
          <w:marLeft w:val="640"/>
          <w:marRight w:val="0"/>
          <w:marTop w:val="0"/>
          <w:marBottom w:val="0"/>
          <w:divBdr>
            <w:top w:val="none" w:sz="0" w:space="0" w:color="auto"/>
            <w:left w:val="none" w:sz="0" w:space="0" w:color="auto"/>
            <w:bottom w:val="none" w:sz="0" w:space="0" w:color="auto"/>
            <w:right w:val="none" w:sz="0" w:space="0" w:color="auto"/>
          </w:divBdr>
        </w:div>
        <w:div w:id="2023431391">
          <w:marLeft w:val="640"/>
          <w:marRight w:val="0"/>
          <w:marTop w:val="0"/>
          <w:marBottom w:val="0"/>
          <w:divBdr>
            <w:top w:val="none" w:sz="0" w:space="0" w:color="auto"/>
            <w:left w:val="none" w:sz="0" w:space="0" w:color="auto"/>
            <w:bottom w:val="none" w:sz="0" w:space="0" w:color="auto"/>
            <w:right w:val="none" w:sz="0" w:space="0" w:color="auto"/>
          </w:divBdr>
        </w:div>
      </w:divsChild>
    </w:div>
    <w:div w:id="477772137">
      <w:bodyDiv w:val="1"/>
      <w:marLeft w:val="0"/>
      <w:marRight w:val="0"/>
      <w:marTop w:val="0"/>
      <w:marBottom w:val="0"/>
      <w:divBdr>
        <w:top w:val="none" w:sz="0" w:space="0" w:color="auto"/>
        <w:left w:val="none" w:sz="0" w:space="0" w:color="auto"/>
        <w:bottom w:val="none" w:sz="0" w:space="0" w:color="auto"/>
        <w:right w:val="none" w:sz="0" w:space="0" w:color="auto"/>
      </w:divBdr>
      <w:divsChild>
        <w:div w:id="325088202">
          <w:marLeft w:val="640"/>
          <w:marRight w:val="0"/>
          <w:marTop w:val="0"/>
          <w:marBottom w:val="0"/>
          <w:divBdr>
            <w:top w:val="none" w:sz="0" w:space="0" w:color="auto"/>
            <w:left w:val="none" w:sz="0" w:space="0" w:color="auto"/>
            <w:bottom w:val="none" w:sz="0" w:space="0" w:color="auto"/>
            <w:right w:val="none" w:sz="0" w:space="0" w:color="auto"/>
          </w:divBdr>
        </w:div>
      </w:divsChild>
    </w:div>
    <w:div w:id="481770546">
      <w:bodyDiv w:val="1"/>
      <w:marLeft w:val="0"/>
      <w:marRight w:val="0"/>
      <w:marTop w:val="0"/>
      <w:marBottom w:val="0"/>
      <w:divBdr>
        <w:top w:val="none" w:sz="0" w:space="0" w:color="auto"/>
        <w:left w:val="none" w:sz="0" w:space="0" w:color="auto"/>
        <w:bottom w:val="none" w:sz="0" w:space="0" w:color="auto"/>
        <w:right w:val="none" w:sz="0" w:space="0" w:color="auto"/>
      </w:divBdr>
      <w:divsChild>
        <w:div w:id="208956406">
          <w:marLeft w:val="640"/>
          <w:marRight w:val="0"/>
          <w:marTop w:val="0"/>
          <w:marBottom w:val="0"/>
          <w:divBdr>
            <w:top w:val="none" w:sz="0" w:space="0" w:color="auto"/>
            <w:left w:val="none" w:sz="0" w:space="0" w:color="auto"/>
            <w:bottom w:val="none" w:sz="0" w:space="0" w:color="auto"/>
            <w:right w:val="none" w:sz="0" w:space="0" w:color="auto"/>
          </w:divBdr>
        </w:div>
        <w:div w:id="1939370503">
          <w:marLeft w:val="640"/>
          <w:marRight w:val="0"/>
          <w:marTop w:val="0"/>
          <w:marBottom w:val="0"/>
          <w:divBdr>
            <w:top w:val="none" w:sz="0" w:space="0" w:color="auto"/>
            <w:left w:val="none" w:sz="0" w:space="0" w:color="auto"/>
            <w:bottom w:val="none" w:sz="0" w:space="0" w:color="auto"/>
            <w:right w:val="none" w:sz="0" w:space="0" w:color="auto"/>
          </w:divBdr>
        </w:div>
        <w:div w:id="1056464411">
          <w:marLeft w:val="640"/>
          <w:marRight w:val="0"/>
          <w:marTop w:val="0"/>
          <w:marBottom w:val="0"/>
          <w:divBdr>
            <w:top w:val="none" w:sz="0" w:space="0" w:color="auto"/>
            <w:left w:val="none" w:sz="0" w:space="0" w:color="auto"/>
            <w:bottom w:val="none" w:sz="0" w:space="0" w:color="auto"/>
            <w:right w:val="none" w:sz="0" w:space="0" w:color="auto"/>
          </w:divBdr>
        </w:div>
        <w:div w:id="152843559">
          <w:marLeft w:val="640"/>
          <w:marRight w:val="0"/>
          <w:marTop w:val="0"/>
          <w:marBottom w:val="0"/>
          <w:divBdr>
            <w:top w:val="none" w:sz="0" w:space="0" w:color="auto"/>
            <w:left w:val="none" w:sz="0" w:space="0" w:color="auto"/>
            <w:bottom w:val="none" w:sz="0" w:space="0" w:color="auto"/>
            <w:right w:val="none" w:sz="0" w:space="0" w:color="auto"/>
          </w:divBdr>
        </w:div>
        <w:div w:id="1200971073">
          <w:marLeft w:val="640"/>
          <w:marRight w:val="0"/>
          <w:marTop w:val="0"/>
          <w:marBottom w:val="0"/>
          <w:divBdr>
            <w:top w:val="none" w:sz="0" w:space="0" w:color="auto"/>
            <w:left w:val="none" w:sz="0" w:space="0" w:color="auto"/>
            <w:bottom w:val="none" w:sz="0" w:space="0" w:color="auto"/>
            <w:right w:val="none" w:sz="0" w:space="0" w:color="auto"/>
          </w:divBdr>
        </w:div>
        <w:div w:id="204105826">
          <w:marLeft w:val="640"/>
          <w:marRight w:val="0"/>
          <w:marTop w:val="0"/>
          <w:marBottom w:val="0"/>
          <w:divBdr>
            <w:top w:val="none" w:sz="0" w:space="0" w:color="auto"/>
            <w:left w:val="none" w:sz="0" w:space="0" w:color="auto"/>
            <w:bottom w:val="none" w:sz="0" w:space="0" w:color="auto"/>
            <w:right w:val="none" w:sz="0" w:space="0" w:color="auto"/>
          </w:divBdr>
        </w:div>
        <w:div w:id="1511065635">
          <w:marLeft w:val="640"/>
          <w:marRight w:val="0"/>
          <w:marTop w:val="0"/>
          <w:marBottom w:val="0"/>
          <w:divBdr>
            <w:top w:val="none" w:sz="0" w:space="0" w:color="auto"/>
            <w:left w:val="none" w:sz="0" w:space="0" w:color="auto"/>
            <w:bottom w:val="none" w:sz="0" w:space="0" w:color="auto"/>
            <w:right w:val="none" w:sz="0" w:space="0" w:color="auto"/>
          </w:divBdr>
        </w:div>
        <w:div w:id="883440904">
          <w:marLeft w:val="640"/>
          <w:marRight w:val="0"/>
          <w:marTop w:val="0"/>
          <w:marBottom w:val="0"/>
          <w:divBdr>
            <w:top w:val="none" w:sz="0" w:space="0" w:color="auto"/>
            <w:left w:val="none" w:sz="0" w:space="0" w:color="auto"/>
            <w:bottom w:val="none" w:sz="0" w:space="0" w:color="auto"/>
            <w:right w:val="none" w:sz="0" w:space="0" w:color="auto"/>
          </w:divBdr>
        </w:div>
        <w:div w:id="1625187518">
          <w:marLeft w:val="640"/>
          <w:marRight w:val="0"/>
          <w:marTop w:val="0"/>
          <w:marBottom w:val="0"/>
          <w:divBdr>
            <w:top w:val="none" w:sz="0" w:space="0" w:color="auto"/>
            <w:left w:val="none" w:sz="0" w:space="0" w:color="auto"/>
            <w:bottom w:val="none" w:sz="0" w:space="0" w:color="auto"/>
            <w:right w:val="none" w:sz="0" w:space="0" w:color="auto"/>
          </w:divBdr>
        </w:div>
        <w:div w:id="986788024">
          <w:marLeft w:val="640"/>
          <w:marRight w:val="0"/>
          <w:marTop w:val="0"/>
          <w:marBottom w:val="0"/>
          <w:divBdr>
            <w:top w:val="none" w:sz="0" w:space="0" w:color="auto"/>
            <w:left w:val="none" w:sz="0" w:space="0" w:color="auto"/>
            <w:bottom w:val="none" w:sz="0" w:space="0" w:color="auto"/>
            <w:right w:val="none" w:sz="0" w:space="0" w:color="auto"/>
          </w:divBdr>
        </w:div>
        <w:div w:id="1303271033">
          <w:marLeft w:val="640"/>
          <w:marRight w:val="0"/>
          <w:marTop w:val="0"/>
          <w:marBottom w:val="0"/>
          <w:divBdr>
            <w:top w:val="none" w:sz="0" w:space="0" w:color="auto"/>
            <w:left w:val="none" w:sz="0" w:space="0" w:color="auto"/>
            <w:bottom w:val="none" w:sz="0" w:space="0" w:color="auto"/>
            <w:right w:val="none" w:sz="0" w:space="0" w:color="auto"/>
          </w:divBdr>
        </w:div>
        <w:div w:id="1317371076">
          <w:marLeft w:val="640"/>
          <w:marRight w:val="0"/>
          <w:marTop w:val="0"/>
          <w:marBottom w:val="0"/>
          <w:divBdr>
            <w:top w:val="none" w:sz="0" w:space="0" w:color="auto"/>
            <w:left w:val="none" w:sz="0" w:space="0" w:color="auto"/>
            <w:bottom w:val="none" w:sz="0" w:space="0" w:color="auto"/>
            <w:right w:val="none" w:sz="0" w:space="0" w:color="auto"/>
          </w:divBdr>
        </w:div>
        <w:div w:id="638069725">
          <w:marLeft w:val="640"/>
          <w:marRight w:val="0"/>
          <w:marTop w:val="0"/>
          <w:marBottom w:val="0"/>
          <w:divBdr>
            <w:top w:val="none" w:sz="0" w:space="0" w:color="auto"/>
            <w:left w:val="none" w:sz="0" w:space="0" w:color="auto"/>
            <w:bottom w:val="none" w:sz="0" w:space="0" w:color="auto"/>
            <w:right w:val="none" w:sz="0" w:space="0" w:color="auto"/>
          </w:divBdr>
        </w:div>
        <w:div w:id="1985548612">
          <w:marLeft w:val="640"/>
          <w:marRight w:val="0"/>
          <w:marTop w:val="0"/>
          <w:marBottom w:val="0"/>
          <w:divBdr>
            <w:top w:val="none" w:sz="0" w:space="0" w:color="auto"/>
            <w:left w:val="none" w:sz="0" w:space="0" w:color="auto"/>
            <w:bottom w:val="none" w:sz="0" w:space="0" w:color="auto"/>
            <w:right w:val="none" w:sz="0" w:space="0" w:color="auto"/>
          </w:divBdr>
        </w:div>
        <w:div w:id="1542815014">
          <w:marLeft w:val="640"/>
          <w:marRight w:val="0"/>
          <w:marTop w:val="0"/>
          <w:marBottom w:val="0"/>
          <w:divBdr>
            <w:top w:val="none" w:sz="0" w:space="0" w:color="auto"/>
            <w:left w:val="none" w:sz="0" w:space="0" w:color="auto"/>
            <w:bottom w:val="none" w:sz="0" w:space="0" w:color="auto"/>
            <w:right w:val="none" w:sz="0" w:space="0" w:color="auto"/>
          </w:divBdr>
        </w:div>
      </w:divsChild>
    </w:div>
    <w:div w:id="521404436">
      <w:bodyDiv w:val="1"/>
      <w:marLeft w:val="0"/>
      <w:marRight w:val="0"/>
      <w:marTop w:val="0"/>
      <w:marBottom w:val="0"/>
      <w:divBdr>
        <w:top w:val="none" w:sz="0" w:space="0" w:color="auto"/>
        <w:left w:val="none" w:sz="0" w:space="0" w:color="auto"/>
        <w:bottom w:val="none" w:sz="0" w:space="0" w:color="auto"/>
        <w:right w:val="none" w:sz="0" w:space="0" w:color="auto"/>
      </w:divBdr>
      <w:divsChild>
        <w:div w:id="24211424">
          <w:marLeft w:val="640"/>
          <w:marRight w:val="0"/>
          <w:marTop w:val="0"/>
          <w:marBottom w:val="0"/>
          <w:divBdr>
            <w:top w:val="none" w:sz="0" w:space="0" w:color="auto"/>
            <w:left w:val="none" w:sz="0" w:space="0" w:color="auto"/>
            <w:bottom w:val="none" w:sz="0" w:space="0" w:color="auto"/>
            <w:right w:val="none" w:sz="0" w:space="0" w:color="auto"/>
          </w:divBdr>
        </w:div>
        <w:div w:id="115562343">
          <w:marLeft w:val="640"/>
          <w:marRight w:val="0"/>
          <w:marTop w:val="0"/>
          <w:marBottom w:val="0"/>
          <w:divBdr>
            <w:top w:val="none" w:sz="0" w:space="0" w:color="auto"/>
            <w:left w:val="none" w:sz="0" w:space="0" w:color="auto"/>
            <w:bottom w:val="none" w:sz="0" w:space="0" w:color="auto"/>
            <w:right w:val="none" w:sz="0" w:space="0" w:color="auto"/>
          </w:divBdr>
        </w:div>
        <w:div w:id="325326467">
          <w:marLeft w:val="640"/>
          <w:marRight w:val="0"/>
          <w:marTop w:val="0"/>
          <w:marBottom w:val="0"/>
          <w:divBdr>
            <w:top w:val="none" w:sz="0" w:space="0" w:color="auto"/>
            <w:left w:val="none" w:sz="0" w:space="0" w:color="auto"/>
            <w:bottom w:val="none" w:sz="0" w:space="0" w:color="auto"/>
            <w:right w:val="none" w:sz="0" w:space="0" w:color="auto"/>
          </w:divBdr>
        </w:div>
        <w:div w:id="415319870">
          <w:marLeft w:val="640"/>
          <w:marRight w:val="0"/>
          <w:marTop w:val="0"/>
          <w:marBottom w:val="0"/>
          <w:divBdr>
            <w:top w:val="none" w:sz="0" w:space="0" w:color="auto"/>
            <w:left w:val="none" w:sz="0" w:space="0" w:color="auto"/>
            <w:bottom w:val="none" w:sz="0" w:space="0" w:color="auto"/>
            <w:right w:val="none" w:sz="0" w:space="0" w:color="auto"/>
          </w:divBdr>
        </w:div>
        <w:div w:id="765660538">
          <w:marLeft w:val="640"/>
          <w:marRight w:val="0"/>
          <w:marTop w:val="0"/>
          <w:marBottom w:val="0"/>
          <w:divBdr>
            <w:top w:val="none" w:sz="0" w:space="0" w:color="auto"/>
            <w:left w:val="none" w:sz="0" w:space="0" w:color="auto"/>
            <w:bottom w:val="none" w:sz="0" w:space="0" w:color="auto"/>
            <w:right w:val="none" w:sz="0" w:space="0" w:color="auto"/>
          </w:divBdr>
        </w:div>
        <w:div w:id="1069839144">
          <w:marLeft w:val="640"/>
          <w:marRight w:val="0"/>
          <w:marTop w:val="0"/>
          <w:marBottom w:val="0"/>
          <w:divBdr>
            <w:top w:val="none" w:sz="0" w:space="0" w:color="auto"/>
            <w:left w:val="none" w:sz="0" w:space="0" w:color="auto"/>
            <w:bottom w:val="none" w:sz="0" w:space="0" w:color="auto"/>
            <w:right w:val="none" w:sz="0" w:space="0" w:color="auto"/>
          </w:divBdr>
        </w:div>
        <w:div w:id="1070736290">
          <w:marLeft w:val="640"/>
          <w:marRight w:val="0"/>
          <w:marTop w:val="0"/>
          <w:marBottom w:val="0"/>
          <w:divBdr>
            <w:top w:val="none" w:sz="0" w:space="0" w:color="auto"/>
            <w:left w:val="none" w:sz="0" w:space="0" w:color="auto"/>
            <w:bottom w:val="none" w:sz="0" w:space="0" w:color="auto"/>
            <w:right w:val="none" w:sz="0" w:space="0" w:color="auto"/>
          </w:divBdr>
        </w:div>
      </w:divsChild>
    </w:div>
    <w:div w:id="522205985">
      <w:bodyDiv w:val="1"/>
      <w:marLeft w:val="0"/>
      <w:marRight w:val="0"/>
      <w:marTop w:val="0"/>
      <w:marBottom w:val="0"/>
      <w:divBdr>
        <w:top w:val="none" w:sz="0" w:space="0" w:color="auto"/>
        <w:left w:val="none" w:sz="0" w:space="0" w:color="auto"/>
        <w:bottom w:val="none" w:sz="0" w:space="0" w:color="auto"/>
        <w:right w:val="none" w:sz="0" w:space="0" w:color="auto"/>
      </w:divBdr>
    </w:div>
    <w:div w:id="542595802">
      <w:bodyDiv w:val="1"/>
      <w:marLeft w:val="0"/>
      <w:marRight w:val="0"/>
      <w:marTop w:val="0"/>
      <w:marBottom w:val="0"/>
      <w:divBdr>
        <w:top w:val="none" w:sz="0" w:space="0" w:color="auto"/>
        <w:left w:val="none" w:sz="0" w:space="0" w:color="auto"/>
        <w:bottom w:val="none" w:sz="0" w:space="0" w:color="auto"/>
        <w:right w:val="none" w:sz="0" w:space="0" w:color="auto"/>
      </w:divBdr>
    </w:div>
    <w:div w:id="574125101">
      <w:bodyDiv w:val="1"/>
      <w:marLeft w:val="0"/>
      <w:marRight w:val="0"/>
      <w:marTop w:val="0"/>
      <w:marBottom w:val="0"/>
      <w:divBdr>
        <w:top w:val="none" w:sz="0" w:space="0" w:color="auto"/>
        <w:left w:val="none" w:sz="0" w:space="0" w:color="auto"/>
        <w:bottom w:val="none" w:sz="0" w:space="0" w:color="auto"/>
        <w:right w:val="none" w:sz="0" w:space="0" w:color="auto"/>
      </w:divBdr>
      <w:divsChild>
        <w:div w:id="570501351">
          <w:marLeft w:val="640"/>
          <w:marRight w:val="0"/>
          <w:marTop w:val="0"/>
          <w:marBottom w:val="0"/>
          <w:divBdr>
            <w:top w:val="none" w:sz="0" w:space="0" w:color="auto"/>
            <w:left w:val="none" w:sz="0" w:space="0" w:color="auto"/>
            <w:bottom w:val="none" w:sz="0" w:space="0" w:color="auto"/>
            <w:right w:val="none" w:sz="0" w:space="0" w:color="auto"/>
          </w:divBdr>
        </w:div>
        <w:div w:id="1666198944">
          <w:marLeft w:val="640"/>
          <w:marRight w:val="0"/>
          <w:marTop w:val="0"/>
          <w:marBottom w:val="0"/>
          <w:divBdr>
            <w:top w:val="none" w:sz="0" w:space="0" w:color="auto"/>
            <w:left w:val="none" w:sz="0" w:space="0" w:color="auto"/>
            <w:bottom w:val="none" w:sz="0" w:space="0" w:color="auto"/>
            <w:right w:val="none" w:sz="0" w:space="0" w:color="auto"/>
          </w:divBdr>
        </w:div>
        <w:div w:id="1711756749">
          <w:marLeft w:val="640"/>
          <w:marRight w:val="0"/>
          <w:marTop w:val="0"/>
          <w:marBottom w:val="0"/>
          <w:divBdr>
            <w:top w:val="none" w:sz="0" w:space="0" w:color="auto"/>
            <w:left w:val="none" w:sz="0" w:space="0" w:color="auto"/>
            <w:bottom w:val="none" w:sz="0" w:space="0" w:color="auto"/>
            <w:right w:val="none" w:sz="0" w:space="0" w:color="auto"/>
          </w:divBdr>
        </w:div>
        <w:div w:id="618804232">
          <w:marLeft w:val="640"/>
          <w:marRight w:val="0"/>
          <w:marTop w:val="0"/>
          <w:marBottom w:val="0"/>
          <w:divBdr>
            <w:top w:val="none" w:sz="0" w:space="0" w:color="auto"/>
            <w:left w:val="none" w:sz="0" w:space="0" w:color="auto"/>
            <w:bottom w:val="none" w:sz="0" w:space="0" w:color="auto"/>
            <w:right w:val="none" w:sz="0" w:space="0" w:color="auto"/>
          </w:divBdr>
        </w:div>
        <w:div w:id="847795554">
          <w:marLeft w:val="640"/>
          <w:marRight w:val="0"/>
          <w:marTop w:val="0"/>
          <w:marBottom w:val="0"/>
          <w:divBdr>
            <w:top w:val="none" w:sz="0" w:space="0" w:color="auto"/>
            <w:left w:val="none" w:sz="0" w:space="0" w:color="auto"/>
            <w:bottom w:val="none" w:sz="0" w:space="0" w:color="auto"/>
            <w:right w:val="none" w:sz="0" w:space="0" w:color="auto"/>
          </w:divBdr>
        </w:div>
        <w:div w:id="1686251656">
          <w:marLeft w:val="640"/>
          <w:marRight w:val="0"/>
          <w:marTop w:val="0"/>
          <w:marBottom w:val="0"/>
          <w:divBdr>
            <w:top w:val="none" w:sz="0" w:space="0" w:color="auto"/>
            <w:left w:val="none" w:sz="0" w:space="0" w:color="auto"/>
            <w:bottom w:val="none" w:sz="0" w:space="0" w:color="auto"/>
            <w:right w:val="none" w:sz="0" w:space="0" w:color="auto"/>
          </w:divBdr>
        </w:div>
        <w:div w:id="2064207601">
          <w:marLeft w:val="640"/>
          <w:marRight w:val="0"/>
          <w:marTop w:val="0"/>
          <w:marBottom w:val="0"/>
          <w:divBdr>
            <w:top w:val="none" w:sz="0" w:space="0" w:color="auto"/>
            <w:left w:val="none" w:sz="0" w:space="0" w:color="auto"/>
            <w:bottom w:val="none" w:sz="0" w:space="0" w:color="auto"/>
            <w:right w:val="none" w:sz="0" w:space="0" w:color="auto"/>
          </w:divBdr>
        </w:div>
        <w:div w:id="1158304054">
          <w:marLeft w:val="640"/>
          <w:marRight w:val="0"/>
          <w:marTop w:val="0"/>
          <w:marBottom w:val="0"/>
          <w:divBdr>
            <w:top w:val="none" w:sz="0" w:space="0" w:color="auto"/>
            <w:left w:val="none" w:sz="0" w:space="0" w:color="auto"/>
            <w:bottom w:val="none" w:sz="0" w:space="0" w:color="auto"/>
            <w:right w:val="none" w:sz="0" w:space="0" w:color="auto"/>
          </w:divBdr>
        </w:div>
        <w:div w:id="983661364">
          <w:marLeft w:val="640"/>
          <w:marRight w:val="0"/>
          <w:marTop w:val="0"/>
          <w:marBottom w:val="0"/>
          <w:divBdr>
            <w:top w:val="none" w:sz="0" w:space="0" w:color="auto"/>
            <w:left w:val="none" w:sz="0" w:space="0" w:color="auto"/>
            <w:bottom w:val="none" w:sz="0" w:space="0" w:color="auto"/>
            <w:right w:val="none" w:sz="0" w:space="0" w:color="auto"/>
          </w:divBdr>
        </w:div>
        <w:div w:id="1934438669">
          <w:marLeft w:val="640"/>
          <w:marRight w:val="0"/>
          <w:marTop w:val="0"/>
          <w:marBottom w:val="0"/>
          <w:divBdr>
            <w:top w:val="none" w:sz="0" w:space="0" w:color="auto"/>
            <w:left w:val="none" w:sz="0" w:space="0" w:color="auto"/>
            <w:bottom w:val="none" w:sz="0" w:space="0" w:color="auto"/>
            <w:right w:val="none" w:sz="0" w:space="0" w:color="auto"/>
          </w:divBdr>
        </w:div>
        <w:div w:id="1359351463">
          <w:marLeft w:val="640"/>
          <w:marRight w:val="0"/>
          <w:marTop w:val="0"/>
          <w:marBottom w:val="0"/>
          <w:divBdr>
            <w:top w:val="none" w:sz="0" w:space="0" w:color="auto"/>
            <w:left w:val="none" w:sz="0" w:space="0" w:color="auto"/>
            <w:bottom w:val="none" w:sz="0" w:space="0" w:color="auto"/>
            <w:right w:val="none" w:sz="0" w:space="0" w:color="auto"/>
          </w:divBdr>
        </w:div>
        <w:div w:id="1433016100">
          <w:marLeft w:val="640"/>
          <w:marRight w:val="0"/>
          <w:marTop w:val="0"/>
          <w:marBottom w:val="0"/>
          <w:divBdr>
            <w:top w:val="none" w:sz="0" w:space="0" w:color="auto"/>
            <w:left w:val="none" w:sz="0" w:space="0" w:color="auto"/>
            <w:bottom w:val="none" w:sz="0" w:space="0" w:color="auto"/>
            <w:right w:val="none" w:sz="0" w:space="0" w:color="auto"/>
          </w:divBdr>
        </w:div>
        <w:div w:id="1651715414">
          <w:marLeft w:val="640"/>
          <w:marRight w:val="0"/>
          <w:marTop w:val="0"/>
          <w:marBottom w:val="0"/>
          <w:divBdr>
            <w:top w:val="none" w:sz="0" w:space="0" w:color="auto"/>
            <w:left w:val="none" w:sz="0" w:space="0" w:color="auto"/>
            <w:bottom w:val="none" w:sz="0" w:space="0" w:color="auto"/>
            <w:right w:val="none" w:sz="0" w:space="0" w:color="auto"/>
          </w:divBdr>
        </w:div>
        <w:div w:id="30813011">
          <w:marLeft w:val="640"/>
          <w:marRight w:val="0"/>
          <w:marTop w:val="0"/>
          <w:marBottom w:val="0"/>
          <w:divBdr>
            <w:top w:val="none" w:sz="0" w:space="0" w:color="auto"/>
            <w:left w:val="none" w:sz="0" w:space="0" w:color="auto"/>
            <w:bottom w:val="none" w:sz="0" w:space="0" w:color="auto"/>
            <w:right w:val="none" w:sz="0" w:space="0" w:color="auto"/>
          </w:divBdr>
        </w:div>
        <w:div w:id="997612839">
          <w:marLeft w:val="640"/>
          <w:marRight w:val="0"/>
          <w:marTop w:val="0"/>
          <w:marBottom w:val="0"/>
          <w:divBdr>
            <w:top w:val="none" w:sz="0" w:space="0" w:color="auto"/>
            <w:left w:val="none" w:sz="0" w:space="0" w:color="auto"/>
            <w:bottom w:val="none" w:sz="0" w:space="0" w:color="auto"/>
            <w:right w:val="none" w:sz="0" w:space="0" w:color="auto"/>
          </w:divBdr>
        </w:div>
        <w:div w:id="427117880">
          <w:marLeft w:val="640"/>
          <w:marRight w:val="0"/>
          <w:marTop w:val="0"/>
          <w:marBottom w:val="0"/>
          <w:divBdr>
            <w:top w:val="none" w:sz="0" w:space="0" w:color="auto"/>
            <w:left w:val="none" w:sz="0" w:space="0" w:color="auto"/>
            <w:bottom w:val="none" w:sz="0" w:space="0" w:color="auto"/>
            <w:right w:val="none" w:sz="0" w:space="0" w:color="auto"/>
          </w:divBdr>
        </w:div>
      </w:divsChild>
    </w:div>
    <w:div w:id="598560763">
      <w:bodyDiv w:val="1"/>
      <w:marLeft w:val="0"/>
      <w:marRight w:val="0"/>
      <w:marTop w:val="0"/>
      <w:marBottom w:val="0"/>
      <w:divBdr>
        <w:top w:val="none" w:sz="0" w:space="0" w:color="auto"/>
        <w:left w:val="none" w:sz="0" w:space="0" w:color="auto"/>
        <w:bottom w:val="none" w:sz="0" w:space="0" w:color="auto"/>
        <w:right w:val="none" w:sz="0" w:space="0" w:color="auto"/>
      </w:divBdr>
      <w:divsChild>
        <w:div w:id="1543592444">
          <w:marLeft w:val="640"/>
          <w:marRight w:val="0"/>
          <w:marTop w:val="0"/>
          <w:marBottom w:val="0"/>
          <w:divBdr>
            <w:top w:val="none" w:sz="0" w:space="0" w:color="auto"/>
            <w:left w:val="none" w:sz="0" w:space="0" w:color="auto"/>
            <w:bottom w:val="none" w:sz="0" w:space="0" w:color="auto"/>
            <w:right w:val="none" w:sz="0" w:space="0" w:color="auto"/>
          </w:divBdr>
        </w:div>
      </w:divsChild>
    </w:div>
    <w:div w:id="601380998">
      <w:bodyDiv w:val="1"/>
      <w:marLeft w:val="0"/>
      <w:marRight w:val="0"/>
      <w:marTop w:val="0"/>
      <w:marBottom w:val="0"/>
      <w:divBdr>
        <w:top w:val="none" w:sz="0" w:space="0" w:color="auto"/>
        <w:left w:val="none" w:sz="0" w:space="0" w:color="auto"/>
        <w:bottom w:val="none" w:sz="0" w:space="0" w:color="auto"/>
        <w:right w:val="none" w:sz="0" w:space="0" w:color="auto"/>
      </w:divBdr>
      <w:divsChild>
        <w:div w:id="163596084">
          <w:marLeft w:val="640"/>
          <w:marRight w:val="0"/>
          <w:marTop w:val="0"/>
          <w:marBottom w:val="0"/>
          <w:divBdr>
            <w:top w:val="none" w:sz="0" w:space="0" w:color="auto"/>
            <w:left w:val="none" w:sz="0" w:space="0" w:color="auto"/>
            <w:bottom w:val="none" w:sz="0" w:space="0" w:color="auto"/>
            <w:right w:val="none" w:sz="0" w:space="0" w:color="auto"/>
          </w:divBdr>
        </w:div>
        <w:div w:id="261688182">
          <w:marLeft w:val="640"/>
          <w:marRight w:val="0"/>
          <w:marTop w:val="0"/>
          <w:marBottom w:val="0"/>
          <w:divBdr>
            <w:top w:val="none" w:sz="0" w:space="0" w:color="auto"/>
            <w:left w:val="none" w:sz="0" w:space="0" w:color="auto"/>
            <w:bottom w:val="none" w:sz="0" w:space="0" w:color="auto"/>
            <w:right w:val="none" w:sz="0" w:space="0" w:color="auto"/>
          </w:divBdr>
        </w:div>
        <w:div w:id="810632950">
          <w:marLeft w:val="640"/>
          <w:marRight w:val="0"/>
          <w:marTop w:val="0"/>
          <w:marBottom w:val="0"/>
          <w:divBdr>
            <w:top w:val="none" w:sz="0" w:space="0" w:color="auto"/>
            <w:left w:val="none" w:sz="0" w:space="0" w:color="auto"/>
            <w:bottom w:val="none" w:sz="0" w:space="0" w:color="auto"/>
            <w:right w:val="none" w:sz="0" w:space="0" w:color="auto"/>
          </w:divBdr>
        </w:div>
        <w:div w:id="812215038">
          <w:marLeft w:val="640"/>
          <w:marRight w:val="0"/>
          <w:marTop w:val="0"/>
          <w:marBottom w:val="0"/>
          <w:divBdr>
            <w:top w:val="none" w:sz="0" w:space="0" w:color="auto"/>
            <w:left w:val="none" w:sz="0" w:space="0" w:color="auto"/>
            <w:bottom w:val="none" w:sz="0" w:space="0" w:color="auto"/>
            <w:right w:val="none" w:sz="0" w:space="0" w:color="auto"/>
          </w:divBdr>
        </w:div>
        <w:div w:id="1030647320">
          <w:marLeft w:val="640"/>
          <w:marRight w:val="0"/>
          <w:marTop w:val="0"/>
          <w:marBottom w:val="0"/>
          <w:divBdr>
            <w:top w:val="none" w:sz="0" w:space="0" w:color="auto"/>
            <w:left w:val="none" w:sz="0" w:space="0" w:color="auto"/>
            <w:bottom w:val="none" w:sz="0" w:space="0" w:color="auto"/>
            <w:right w:val="none" w:sz="0" w:space="0" w:color="auto"/>
          </w:divBdr>
        </w:div>
        <w:div w:id="1163813096">
          <w:marLeft w:val="640"/>
          <w:marRight w:val="0"/>
          <w:marTop w:val="0"/>
          <w:marBottom w:val="0"/>
          <w:divBdr>
            <w:top w:val="none" w:sz="0" w:space="0" w:color="auto"/>
            <w:left w:val="none" w:sz="0" w:space="0" w:color="auto"/>
            <w:bottom w:val="none" w:sz="0" w:space="0" w:color="auto"/>
            <w:right w:val="none" w:sz="0" w:space="0" w:color="auto"/>
          </w:divBdr>
        </w:div>
        <w:div w:id="1993024990">
          <w:marLeft w:val="640"/>
          <w:marRight w:val="0"/>
          <w:marTop w:val="0"/>
          <w:marBottom w:val="0"/>
          <w:divBdr>
            <w:top w:val="none" w:sz="0" w:space="0" w:color="auto"/>
            <w:left w:val="none" w:sz="0" w:space="0" w:color="auto"/>
            <w:bottom w:val="none" w:sz="0" w:space="0" w:color="auto"/>
            <w:right w:val="none" w:sz="0" w:space="0" w:color="auto"/>
          </w:divBdr>
        </w:div>
        <w:div w:id="2123301099">
          <w:marLeft w:val="640"/>
          <w:marRight w:val="0"/>
          <w:marTop w:val="0"/>
          <w:marBottom w:val="0"/>
          <w:divBdr>
            <w:top w:val="none" w:sz="0" w:space="0" w:color="auto"/>
            <w:left w:val="none" w:sz="0" w:space="0" w:color="auto"/>
            <w:bottom w:val="none" w:sz="0" w:space="0" w:color="auto"/>
            <w:right w:val="none" w:sz="0" w:space="0" w:color="auto"/>
          </w:divBdr>
        </w:div>
      </w:divsChild>
    </w:div>
    <w:div w:id="624508078">
      <w:bodyDiv w:val="1"/>
      <w:marLeft w:val="0"/>
      <w:marRight w:val="0"/>
      <w:marTop w:val="0"/>
      <w:marBottom w:val="0"/>
      <w:divBdr>
        <w:top w:val="none" w:sz="0" w:space="0" w:color="auto"/>
        <w:left w:val="none" w:sz="0" w:space="0" w:color="auto"/>
        <w:bottom w:val="none" w:sz="0" w:space="0" w:color="auto"/>
        <w:right w:val="none" w:sz="0" w:space="0" w:color="auto"/>
      </w:divBdr>
      <w:divsChild>
        <w:div w:id="807892745">
          <w:marLeft w:val="640"/>
          <w:marRight w:val="0"/>
          <w:marTop w:val="0"/>
          <w:marBottom w:val="0"/>
          <w:divBdr>
            <w:top w:val="none" w:sz="0" w:space="0" w:color="auto"/>
            <w:left w:val="none" w:sz="0" w:space="0" w:color="auto"/>
            <w:bottom w:val="none" w:sz="0" w:space="0" w:color="auto"/>
            <w:right w:val="none" w:sz="0" w:space="0" w:color="auto"/>
          </w:divBdr>
        </w:div>
        <w:div w:id="1656108613">
          <w:marLeft w:val="640"/>
          <w:marRight w:val="0"/>
          <w:marTop w:val="0"/>
          <w:marBottom w:val="0"/>
          <w:divBdr>
            <w:top w:val="none" w:sz="0" w:space="0" w:color="auto"/>
            <w:left w:val="none" w:sz="0" w:space="0" w:color="auto"/>
            <w:bottom w:val="none" w:sz="0" w:space="0" w:color="auto"/>
            <w:right w:val="none" w:sz="0" w:space="0" w:color="auto"/>
          </w:divBdr>
        </w:div>
        <w:div w:id="1544442980">
          <w:marLeft w:val="640"/>
          <w:marRight w:val="0"/>
          <w:marTop w:val="0"/>
          <w:marBottom w:val="0"/>
          <w:divBdr>
            <w:top w:val="none" w:sz="0" w:space="0" w:color="auto"/>
            <w:left w:val="none" w:sz="0" w:space="0" w:color="auto"/>
            <w:bottom w:val="none" w:sz="0" w:space="0" w:color="auto"/>
            <w:right w:val="none" w:sz="0" w:space="0" w:color="auto"/>
          </w:divBdr>
        </w:div>
        <w:div w:id="2082175329">
          <w:marLeft w:val="640"/>
          <w:marRight w:val="0"/>
          <w:marTop w:val="0"/>
          <w:marBottom w:val="0"/>
          <w:divBdr>
            <w:top w:val="none" w:sz="0" w:space="0" w:color="auto"/>
            <w:left w:val="none" w:sz="0" w:space="0" w:color="auto"/>
            <w:bottom w:val="none" w:sz="0" w:space="0" w:color="auto"/>
            <w:right w:val="none" w:sz="0" w:space="0" w:color="auto"/>
          </w:divBdr>
        </w:div>
        <w:div w:id="853493648">
          <w:marLeft w:val="640"/>
          <w:marRight w:val="0"/>
          <w:marTop w:val="0"/>
          <w:marBottom w:val="0"/>
          <w:divBdr>
            <w:top w:val="none" w:sz="0" w:space="0" w:color="auto"/>
            <w:left w:val="none" w:sz="0" w:space="0" w:color="auto"/>
            <w:bottom w:val="none" w:sz="0" w:space="0" w:color="auto"/>
            <w:right w:val="none" w:sz="0" w:space="0" w:color="auto"/>
          </w:divBdr>
        </w:div>
        <w:div w:id="602081142">
          <w:marLeft w:val="640"/>
          <w:marRight w:val="0"/>
          <w:marTop w:val="0"/>
          <w:marBottom w:val="0"/>
          <w:divBdr>
            <w:top w:val="none" w:sz="0" w:space="0" w:color="auto"/>
            <w:left w:val="none" w:sz="0" w:space="0" w:color="auto"/>
            <w:bottom w:val="none" w:sz="0" w:space="0" w:color="auto"/>
            <w:right w:val="none" w:sz="0" w:space="0" w:color="auto"/>
          </w:divBdr>
        </w:div>
        <w:div w:id="1487629318">
          <w:marLeft w:val="640"/>
          <w:marRight w:val="0"/>
          <w:marTop w:val="0"/>
          <w:marBottom w:val="0"/>
          <w:divBdr>
            <w:top w:val="none" w:sz="0" w:space="0" w:color="auto"/>
            <w:left w:val="none" w:sz="0" w:space="0" w:color="auto"/>
            <w:bottom w:val="none" w:sz="0" w:space="0" w:color="auto"/>
            <w:right w:val="none" w:sz="0" w:space="0" w:color="auto"/>
          </w:divBdr>
        </w:div>
        <w:div w:id="1664163806">
          <w:marLeft w:val="640"/>
          <w:marRight w:val="0"/>
          <w:marTop w:val="0"/>
          <w:marBottom w:val="0"/>
          <w:divBdr>
            <w:top w:val="none" w:sz="0" w:space="0" w:color="auto"/>
            <w:left w:val="none" w:sz="0" w:space="0" w:color="auto"/>
            <w:bottom w:val="none" w:sz="0" w:space="0" w:color="auto"/>
            <w:right w:val="none" w:sz="0" w:space="0" w:color="auto"/>
          </w:divBdr>
        </w:div>
        <w:div w:id="1557278842">
          <w:marLeft w:val="640"/>
          <w:marRight w:val="0"/>
          <w:marTop w:val="0"/>
          <w:marBottom w:val="0"/>
          <w:divBdr>
            <w:top w:val="none" w:sz="0" w:space="0" w:color="auto"/>
            <w:left w:val="none" w:sz="0" w:space="0" w:color="auto"/>
            <w:bottom w:val="none" w:sz="0" w:space="0" w:color="auto"/>
            <w:right w:val="none" w:sz="0" w:space="0" w:color="auto"/>
          </w:divBdr>
        </w:div>
        <w:div w:id="360397151">
          <w:marLeft w:val="640"/>
          <w:marRight w:val="0"/>
          <w:marTop w:val="0"/>
          <w:marBottom w:val="0"/>
          <w:divBdr>
            <w:top w:val="none" w:sz="0" w:space="0" w:color="auto"/>
            <w:left w:val="none" w:sz="0" w:space="0" w:color="auto"/>
            <w:bottom w:val="none" w:sz="0" w:space="0" w:color="auto"/>
            <w:right w:val="none" w:sz="0" w:space="0" w:color="auto"/>
          </w:divBdr>
        </w:div>
        <w:div w:id="1056930056">
          <w:marLeft w:val="640"/>
          <w:marRight w:val="0"/>
          <w:marTop w:val="0"/>
          <w:marBottom w:val="0"/>
          <w:divBdr>
            <w:top w:val="none" w:sz="0" w:space="0" w:color="auto"/>
            <w:left w:val="none" w:sz="0" w:space="0" w:color="auto"/>
            <w:bottom w:val="none" w:sz="0" w:space="0" w:color="auto"/>
            <w:right w:val="none" w:sz="0" w:space="0" w:color="auto"/>
          </w:divBdr>
        </w:div>
        <w:div w:id="1929805094">
          <w:marLeft w:val="640"/>
          <w:marRight w:val="0"/>
          <w:marTop w:val="0"/>
          <w:marBottom w:val="0"/>
          <w:divBdr>
            <w:top w:val="none" w:sz="0" w:space="0" w:color="auto"/>
            <w:left w:val="none" w:sz="0" w:space="0" w:color="auto"/>
            <w:bottom w:val="none" w:sz="0" w:space="0" w:color="auto"/>
            <w:right w:val="none" w:sz="0" w:space="0" w:color="auto"/>
          </w:divBdr>
        </w:div>
        <w:div w:id="231548340">
          <w:marLeft w:val="640"/>
          <w:marRight w:val="0"/>
          <w:marTop w:val="0"/>
          <w:marBottom w:val="0"/>
          <w:divBdr>
            <w:top w:val="none" w:sz="0" w:space="0" w:color="auto"/>
            <w:left w:val="none" w:sz="0" w:space="0" w:color="auto"/>
            <w:bottom w:val="none" w:sz="0" w:space="0" w:color="auto"/>
            <w:right w:val="none" w:sz="0" w:space="0" w:color="auto"/>
          </w:divBdr>
        </w:div>
        <w:div w:id="1679234702">
          <w:marLeft w:val="640"/>
          <w:marRight w:val="0"/>
          <w:marTop w:val="0"/>
          <w:marBottom w:val="0"/>
          <w:divBdr>
            <w:top w:val="none" w:sz="0" w:space="0" w:color="auto"/>
            <w:left w:val="none" w:sz="0" w:space="0" w:color="auto"/>
            <w:bottom w:val="none" w:sz="0" w:space="0" w:color="auto"/>
            <w:right w:val="none" w:sz="0" w:space="0" w:color="auto"/>
          </w:divBdr>
        </w:div>
      </w:divsChild>
    </w:div>
    <w:div w:id="637346381">
      <w:bodyDiv w:val="1"/>
      <w:marLeft w:val="0"/>
      <w:marRight w:val="0"/>
      <w:marTop w:val="0"/>
      <w:marBottom w:val="0"/>
      <w:divBdr>
        <w:top w:val="none" w:sz="0" w:space="0" w:color="auto"/>
        <w:left w:val="none" w:sz="0" w:space="0" w:color="auto"/>
        <w:bottom w:val="none" w:sz="0" w:space="0" w:color="auto"/>
        <w:right w:val="none" w:sz="0" w:space="0" w:color="auto"/>
      </w:divBdr>
      <w:divsChild>
        <w:div w:id="116685480">
          <w:marLeft w:val="640"/>
          <w:marRight w:val="0"/>
          <w:marTop w:val="0"/>
          <w:marBottom w:val="0"/>
          <w:divBdr>
            <w:top w:val="none" w:sz="0" w:space="0" w:color="auto"/>
            <w:left w:val="none" w:sz="0" w:space="0" w:color="auto"/>
            <w:bottom w:val="none" w:sz="0" w:space="0" w:color="auto"/>
            <w:right w:val="none" w:sz="0" w:space="0" w:color="auto"/>
          </w:divBdr>
        </w:div>
        <w:div w:id="136460794">
          <w:marLeft w:val="640"/>
          <w:marRight w:val="0"/>
          <w:marTop w:val="0"/>
          <w:marBottom w:val="0"/>
          <w:divBdr>
            <w:top w:val="none" w:sz="0" w:space="0" w:color="auto"/>
            <w:left w:val="none" w:sz="0" w:space="0" w:color="auto"/>
            <w:bottom w:val="none" w:sz="0" w:space="0" w:color="auto"/>
            <w:right w:val="none" w:sz="0" w:space="0" w:color="auto"/>
          </w:divBdr>
        </w:div>
        <w:div w:id="282004096">
          <w:marLeft w:val="640"/>
          <w:marRight w:val="0"/>
          <w:marTop w:val="0"/>
          <w:marBottom w:val="0"/>
          <w:divBdr>
            <w:top w:val="none" w:sz="0" w:space="0" w:color="auto"/>
            <w:left w:val="none" w:sz="0" w:space="0" w:color="auto"/>
            <w:bottom w:val="none" w:sz="0" w:space="0" w:color="auto"/>
            <w:right w:val="none" w:sz="0" w:space="0" w:color="auto"/>
          </w:divBdr>
        </w:div>
        <w:div w:id="583877757">
          <w:marLeft w:val="640"/>
          <w:marRight w:val="0"/>
          <w:marTop w:val="0"/>
          <w:marBottom w:val="0"/>
          <w:divBdr>
            <w:top w:val="none" w:sz="0" w:space="0" w:color="auto"/>
            <w:left w:val="none" w:sz="0" w:space="0" w:color="auto"/>
            <w:bottom w:val="none" w:sz="0" w:space="0" w:color="auto"/>
            <w:right w:val="none" w:sz="0" w:space="0" w:color="auto"/>
          </w:divBdr>
        </w:div>
        <w:div w:id="1247806202">
          <w:marLeft w:val="640"/>
          <w:marRight w:val="0"/>
          <w:marTop w:val="0"/>
          <w:marBottom w:val="0"/>
          <w:divBdr>
            <w:top w:val="none" w:sz="0" w:space="0" w:color="auto"/>
            <w:left w:val="none" w:sz="0" w:space="0" w:color="auto"/>
            <w:bottom w:val="none" w:sz="0" w:space="0" w:color="auto"/>
            <w:right w:val="none" w:sz="0" w:space="0" w:color="auto"/>
          </w:divBdr>
        </w:div>
        <w:div w:id="1528179621">
          <w:marLeft w:val="640"/>
          <w:marRight w:val="0"/>
          <w:marTop w:val="0"/>
          <w:marBottom w:val="0"/>
          <w:divBdr>
            <w:top w:val="none" w:sz="0" w:space="0" w:color="auto"/>
            <w:left w:val="none" w:sz="0" w:space="0" w:color="auto"/>
            <w:bottom w:val="none" w:sz="0" w:space="0" w:color="auto"/>
            <w:right w:val="none" w:sz="0" w:space="0" w:color="auto"/>
          </w:divBdr>
        </w:div>
        <w:div w:id="1629239429">
          <w:marLeft w:val="640"/>
          <w:marRight w:val="0"/>
          <w:marTop w:val="0"/>
          <w:marBottom w:val="0"/>
          <w:divBdr>
            <w:top w:val="none" w:sz="0" w:space="0" w:color="auto"/>
            <w:left w:val="none" w:sz="0" w:space="0" w:color="auto"/>
            <w:bottom w:val="none" w:sz="0" w:space="0" w:color="auto"/>
            <w:right w:val="none" w:sz="0" w:space="0" w:color="auto"/>
          </w:divBdr>
        </w:div>
        <w:div w:id="1692610770">
          <w:marLeft w:val="640"/>
          <w:marRight w:val="0"/>
          <w:marTop w:val="0"/>
          <w:marBottom w:val="0"/>
          <w:divBdr>
            <w:top w:val="none" w:sz="0" w:space="0" w:color="auto"/>
            <w:left w:val="none" w:sz="0" w:space="0" w:color="auto"/>
            <w:bottom w:val="none" w:sz="0" w:space="0" w:color="auto"/>
            <w:right w:val="none" w:sz="0" w:space="0" w:color="auto"/>
          </w:divBdr>
        </w:div>
      </w:divsChild>
    </w:div>
    <w:div w:id="658775604">
      <w:bodyDiv w:val="1"/>
      <w:marLeft w:val="0"/>
      <w:marRight w:val="0"/>
      <w:marTop w:val="0"/>
      <w:marBottom w:val="0"/>
      <w:divBdr>
        <w:top w:val="none" w:sz="0" w:space="0" w:color="auto"/>
        <w:left w:val="none" w:sz="0" w:space="0" w:color="auto"/>
        <w:bottom w:val="none" w:sz="0" w:space="0" w:color="auto"/>
        <w:right w:val="none" w:sz="0" w:space="0" w:color="auto"/>
      </w:divBdr>
      <w:divsChild>
        <w:div w:id="684868562">
          <w:marLeft w:val="640"/>
          <w:marRight w:val="0"/>
          <w:marTop w:val="0"/>
          <w:marBottom w:val="0"/>
          <w:divBdr>
            <w:top w:val="none" w:sz="0" w:space="0" w:color="auto"/>
            <w:left w:val="none" w:sz="0" w:space="0" w:color="auto"/>
            <w:bottom w:val="none" w:sz="0" w:space="0" w:color="auto"/>
            <w:right w:val="none" w:sz="0" w:space="0" w:color="auto"/>
          </w:divBdr>
        </w:div>
        <w:div w:id="1620183016">
          <w:marLeft w:val="640"/>
          <w:marRight w:val="0"/>
          <w:marTop w:val="0"/>
          <w:marBottom w:val="0"/>
          <w:divBdr>
            <w:top w:val="none" w:sz="0" w:space="0" w:color="auto"/>
            <w:left w:val="none" w:sz="0" w:space="0" w:color="auto"/>
            <w:bottom w:val="none" w:sz="0" w:space="0" w:color="auto"/>
            <w:right w:val="none" w:sz="0" w:space="0" w:color="auto"/>
          </w:divBdr>
        </w:div>
        <w:div w:id="275412965">
          <w:marLeft w:val="640"/>
          <w:marRight w:val="0"/>
          <w:marTop w:val="0"/>
          <w:marBottom w:val="0"/>
          <w:divBdr>
            <w:top w:val="none" w:sz="0" w:space="0" w:color="auto"/>
            <w:left w:val="none" w:sz="0" w:space="0" w:color="auto"/>
            <w:bottom w:val="none" w:sz="0" w:space="0" w:color="auto"/>
            <w:right w:val="none" w:sz="0" w:space="0" w:color="auto"/>
          </w:divBdr>
        </w:div>
        <w:div w:id="520239265">
          <w:marLeft w:val="640"/>
          <w:marRight w:val="0"/>
          <w:marTop w:val="0"/>
          <w:marBottom w:val="0"/>
          <w:divBdr>
            <w:top w:val="none" w:sz="0" w:space="0" w:color="auto"/>
            <w:left w:val="none" w:sz="0" w:space="0" w:color="auto"/>
            <w:bottom w:val="none" w:sz="0" w:space="0" w:color="auto"/>
            <w:right w:val="none" w:sz="0" w:space="0" w:color="auto"/>
          </w:divBdr>
        </w:div>
        <w:div w:id="408383826">
          <w:marLeft w:val="640"/>
          <w:marRight w:val="0"/>
          <w:marTop w:val="0"/>
          <w:marBottom w:val="0"/>
          <w:divBdr>
            <w:top w:val="none" w:sz="0" w:space="0" w:color="auto"/>
            <w:left w:val="none" w:sz="0" w:space="0" w:color="auto"/>
            <w:bottom w:val="none" w:sz="0" w:space="0" w:color="auto"/>
            <w:right w:val="none" w:sz="0" w:space="0" w:color="auto"/>
          </w:divBdr>
        </w:div>
        <w:div w:id="1915696691">
          <w:marLeft w:val="640"/>
          <w:marRight w:val="0"/>
          <w:marTop w:val="0"/>
          <w:marBottom w:val="0"/>
          <w:divBdr>
            <w:top w:val="none" w:sz="0" w:space="0" w:color="auto"/>
            <w:left w:val="none" w:sz="0" w:space="0" w:color="auto"/>
            <w:bottom w:val="none" w:sz="0" w:space="0" w:color="auto"/>
            <w:right w:val="none" w:sz="0" w:space="0" w:color="auto"/>
          </w:divBdr>
        </w:div>
        <w:div w:id="1019351126">
          <w:marLeft w:val="640"/>
          <w:marRight w:val="0"/>
          <w:marTop w:val="0"/>
          <w:marBottom w:val="0"/>
          <w:divBdr>
            <w:top w:val="none" w:sz="0" w:space="0" w:color="auto"/>
            <w:left w:val="none" w:sz="0" w:space="0" w:color="auto"/>
            <w:bottom w:val="none" w:sz="0" w:space="0" w:color="auto"/>
            <w:right w:val="none" w:sz="0" w:space="0" w:color="auto"/>
          </w:divBdr>
        </w:div>
        <w:div w:id="2040814376">
          <w:marLeft w:val="640"/>
          <w:marRight w:val="0"/>
          <w:marTop w:val="0"/>
          <w:marBottom w:val="0"/>
          <w:divBdr>
            <w:top w:val="none" w:sz="0" w:space="0" w:color="auto"/>
            <w:left w:val="none" w:sz="0" w:space="0" w:color="auto"/>
            <w:bottom w:val="none" w:sz="0" w:space="0" w:color="auto"/>
            <w:right w:val="none" w:sz="0" w:space="0" w:color="auto"/>
          </w:divBdr>
        </w:div>
        <w:div w:id="987519603">
          <w:marLeft w:val="640"/>
          <w:marRight w:val="0"/>
          <w:marTop w:val="0"/>
          <w:marBottom w:val="0"/>
          <w:divBdr>
            <w:top w:val="none" w:sz="0" w:space="0" w:color="auto"/>
            <w:left w:val="none" w:sz="0" w:space="0" w:color="auto"/>
            <w:bottom w:val="none" w:sz="0" w:space="0" w:color="auto"/>
            <w:right w:val="none" w:sz="0" w:space="0" w:color="auto"/>
          </w:divBdr>
        </w:div>
        <w:div w:id="1470972404">
          <w:marLeft w:val="640"/>
          <w:marRight w:val="0"/>
          <w:marTop w:val="0"/>
          <w:marBottom w:val="0"/>
          <w:divBdr>
            <w:top w:val="none" w:sz="0" w:space="0" w:color="auto"/>
            <w:left w:val="none" w:sz="0" w:space="0" w:color="auto"/>
            <w:bottom w:val="none" w:sz="0" w:space="0" w:color="auto"/>
            <w:right w:val="none" w:sz="0" w:space="0" w:color="auto"/>
          </w:divBdr>
        </w:div>
        <w:div w:id="1072433559">
          <w:marLeft w:val="640"/>
          <w:marRight w:val="0"/>
          <w:marTop w:val="0"/>
          <w:marBottom w:val="0"/>
          <w:divBdr>
            <w:top w:val="none" w:sz="0" w:space="0" w:color="auto"/>
            <w:left w:val="none" w:sz="0" w:space="0" w:color="auto"/>
            <w:bottom w:val="none" w:sz="0" w:space="0" w:color="auto"/>
            <w:right w:val="none" w:sz="0" w:space="0" w:color="auto"/>
          </w:divBdr>
        </w:div>
        <w:div w:id="206138465">
          <w:marLeft w:val="640"/>
          <w:marRight w:val="0"/>
          <w:marTop w:val="0"/>
          <w:marBottom w:val="0"/>
          <w:divBdr>
            <w:top w:val="none" w:sz="0" w:space="0" w:color="auto"/>
            <w:left w:val="none" w:sz="0" w:space="0" w:color="auto"/>
            <w:bottom w:val="none" w:sz="0" w:space="0" w:color="auto"/>
            <w:right w:val="none" w:sz="0" w:space="0" w:color="auto"/>
          </w:divBdr>
        </w:div>
        <w:div w:id="996107528">
          <w:marLeft w:val="640"/>
          <w:marRight w:val="0"/>
          <w:marTop w:val="0"/>
          <w:marBottom w:val="0"/>
          <w:divBdr>
            <w:top w:val="none" w:sz="0" w:space="0" w:color="auto"/>
            <w:left w:val="none" w:sz="0" w:space="0" w:color="auto"/>
            <w:bottom w:val="none" w:sz="0" w:space="0" w:color="auto"/>
            <w:right w:val="none" w:sz="0" w:space="0" w:color="auto"/>
          </w:divBdr>
        </w:div>
        <w:div w:id="1380008387">
          <w:marLeft w:val="640"/>
          <w:marRight w:val="0"/>
          <w:marTop w:val="0"/>
          <w:marBottom w:val="0"/>
          <w:divBdr>
            <w:top w:val="none" w:sz="0" w:space="0" w:color="auto"/>
            <w:left w:val="none" w:sz="0" w:space="0" w:color="auto"/>
            <w:bottom w:val="none" w:sz="0" w:space="0" w:color="auto"/>
            <w:right w:val="none" w:sz="0" w:space="0" w:color="auto"/>
          </w:divBdr>
        </w:div>
        <w:div w:id="177086758">
          <w:marLeft w:val="640"/>
          <w:marRight w:val="0"/>
          <w:marTop w:val="0"/>
          <w:marBottom w:val="0"/>
          <w:divBdr>
            <w:top w:val="none" w:sz="0" w:space="0" w:color="auto"/>
            <w:left w:val="none" w:sz="0" w:space="0" w:color="auto"/>
            <w:bottom w:val="none" w:sz="0" w:space="0" w:color="auto"/>
            <w:right w:val="none" w:sz="0" w:space="0" w:color="auto"/>
          </w:divBdr>
        </w:div>
        <w:div w:id="161552314">
          <w:marLeft w:val="640"/>
          <w:marRight w:val="0"/>
          <w:marTop w:val="0"/>
          <w:marBottom w:val="0"/>
          <w:divBdr>
            <w:top w:val="none" w:sz="0" w:space="0" w:color="auto"/>
            <w:left w:val="none" w:sz="0" w:space="0" w:color="auto"/>
            <w:bottom w:val="none" w:sz="0" w:space="0" w:color="auto"/>
            <w:right w:val="none" w:sz="0" w:space="0" w:color="auto"/>
          </w:divBdr>
        </w:div>
        <w:div w:id="2137406310">
          <w:marLeft w:val="640"/>
          <w:marRight w:val="0"/>
          <w:marTop w:val="0"/>
          <w:marBottom w:val="0"/>
          <w:divBdr>
            <w:top w:val="none" w:sz="0" w:space="0" w:color="auto"/>
            <w:left w:val="none" w:sz="0" w:space="0" w:color="auto"/>
            <w:bottom w:val="none" w:sz="0" w:space="0" w:color="auto"/>
            <w:right w:val="none" w:sz="0" w:space="0" w:color="auto"/>
          </w:divBdr>
        </w:div>
        <w:div w:id="1141653704">
          <w:marLeft w:val="640"/>
          <w:marRight w:val="0"/>
          <w:marTop w:val="0"/>
          <w:marBottom w:val="0"/>
          <w:divBdr>
            <w:top w:val="none" w:sz="0" w:space="0" w:color="auto"/>
            <w:left w:val="none" w:sz="0" w:space="0" w:color="auto"/>
            <w:bottom w:val="none" w:sz="0" w:space="0" w:color="auto"/>
            <w:right w:val="none" w:sz="0" w:space="0" w:color="auto"/>
          </w:divBdr>
        </w:div>
        <w:div w:id="2043357721">
          <w:marLeft w:val="640"/>
          <w:marRight w:val="0"/>
          <w:marTop w:val="0"/>
          <w:marBottom w:val="0"/>
          <w:divBdr>
            <w:top w:val="none" w:sz="0" w:space="0" w:color="auto"/>
            <w:left w:val="none" w:sz="0" w:space="0" w:color="auto"/>
            <w:bottom w:val="none" w:sz="0" w:space="0" w:color="auto"/>
            <w:right w:val="none" w:sz="0" w:space="0" w:color="auto"/>
          </w:divBdr>
        </w:div>
        <w:div w:id="998269721">
          <w:marLeft w:val="640"/>
          <w:marRight w:val="0"/>
          <w:marTop w:val="0"/>
          <w:marBottom w:val="0"/>
          <w:divBdr>
            <w:top w:val="none" w:sz="0" w:space="0" w:color="auto"/>
            <w:left w:val="none" w:sz="0" w:space="0" w:color="auto"/>
            <w:bottom w:val="none" w:sz="0" w:space="0" w:color="auto"/>
            <w:right w:val="none" w:sz="0" w:space="0" w:color="auto"/>
          </w:divBdr>
        </w:div>
        <w:div w:id="1062293191">
          <w:marLeft w:val="640"/>
          <w:marRight w:val="0"/>
          <w:marTop w:val="0"/>
          <w:marBottom w:val="0"/>
          <w:divBdr>
            <w:top w:val="none" w:sz="0" w:space="0" w:color="auto"/>
            <w:left w:val="none" w:sz="0" w:space="0" w:color="auto"/>
            <w:bottom w:val="none" w:sz="0" w:space="0" w:color="auto"/>
            <w:right w:val="none" w:sz="0" w:space="0" w:color="auto"/>
          </w:divBdr>
        </w:div>
      </w:divsChild>
    </w:div>
    <w:div w:id="684092542">
      <w:bodyDiv w:val="1"/>
      <w:marLeft w:val="0"/>
      <w:marRight w:val="0"/>
      <w:marTop w:val="0"/>
      <w:marBottom w:val="0"/>
      <w:divBdr>
        <w:top w:val="none" w:sz="0" w:space="0" w:color="auto"/>
        <w:left w:val="none" w:sz="0" w:space="0" w:color="auto"/>
        <w:bottom w:val="none" w:sz="0" w:space="0" w:color="auto"/>
        <w:right w:val="none" w:sz="0" w:space="0" w:color="auto"/>
      </w:divBdr>
    </w:div>
    <w:div w:id="720444964">
      <w:bodyDiv w:val="1"/>
      <w:marLeft w:val="0"/>
      <w:marRight w:val="0"/>
      <w:marTop w:val="0"/>
      <w:marBottom w:val="0"/>
      <w:divBdr>
        <w:top w:val="none" w:sz="0" w:space="0" w:color="auto"/>
        <w:left w:val="none" w:sz="0" w:space="0" w:color="auto"/>
        <w:bottom w:val="none" w:sz="0" w:space="0" w:color="auto"/>
        <w:right w:val="none" w:sz="0" w:space="0" w:color="auto"/>
      </w:divBdr>
      <w:divsChild>
        <w:div w:id="2019849765">
          <w:marLeft w:val="480"/>
          <w:marRight w:val="0"/>
          <w:marTop w:val="0"/>
          <w:marBottom w:val="0"/>
          <w:divBdr>
            <w:top w:val="none" w:sz="0" w:space="0" w:color="auto"/>
            <w:left w:val="none" w:sz="0" w:space="0" w:color="auto"/>
            <w:bottom w:val="none" w:sz="0" w:space="0" w:color="auto"/>
            <w:right w:val="none" w:sz="0" w:space="0" w:color="auto"/>
          </w:divBdr>
        </w:div>
        <w:div w:id="728503627">
          <w:marLeft w:val="480"/>
          <w:marRight w:val="0"/>
          <w:marTop w:val="0"/>
          <w:marBottom w:val="0"/>
          <w:divBdr>
            <w:top w:val="none" w:sz="0" w:space="0" w:color="auto"/>
            <w:left w:val="none" w:sz="0" w:space="0" w:color="auto"/>
            <w:bottom w:val="none" w:sz="0" w:space="0" w:color="auto"/>
            <w:right w:val="none" w:sz="0" w:space="0" w:color="auto"/>
          </w:divBdr>
        </w:div>
        <w:div w:id="261648229">
          <w:marLeft w:val="480"/>
          <w:marRight w:val="0"/>
          <w:marTop w:val="0"/>
          <w:marBottom w:val="0"/>
          <w:divBdr>
            <w:top w:val="none" w:sz="0" w:space="0" w:color="auto"/>
            <w:left w:val="none" w:sz="0" w:space="0" w:color="auto"/>
            <w:bottom w:val="none" w:sz="0" w:space="0" w:color="auto"/>
            <w:right w:val="none" w:sz="0" w:space="0" w:color="auto"/>
          </w:divBdr>
        </w:div>
        <w:div w:id="110251276">
          <w:marLeft w:val="480"/>
          <w:marRight w:val="0"/>
          <w:marTop w:val="0"/>
          <w:marBottom w:val="0"/>
          <w:divBdr>
            <w:top w:val="none" w:sz="0" w:space="0" w:color="auto"/>
            <w:left w:val="none" w:sz="0" w:space="0" w:color="auto"/>
            <w:bottom w:val="none" w:sz="0" w:space="0" w:color="auto"/>
            <w:right w:val="none" w:sz="0" w:space="0" w:color="auto"/>
          </w:divBdr>
        </w:div>
        <w:div w:id="107042187">
          <w:marLeft w:val="480"/>
          <w:marRight w:val="0"/>
          <w:marTop w:val="0"/>
          <w:marBottom w:val="0"/>
          <w:divBdr>
            <w:top w:val="none" w:sz="0" w:space="0" w:color="auto"/>
            <w:left w:val="none" w:sz="0" w:space="0" w:color="auto"/>
            <w:bottom w:val="none" w:sz="0" w:space="0" w:color="auto"/>
            <w:right w:val="none" w:sz="0" w:space="0" w:color="auto"/>
          </w:divBdr>
        </w:div>
        <w:div w:id="431632885">
          <w:marLeft w:val="480"/>
          <w:marRight w:val="0"/>
          <w:marTop w:val="0"/>
          <w:marBottom w:val="0"/>
          <w:divBdr>
            <w:top w:val="none" w:sz="0" w:space="0" w:color="auto"/>
            <w:left w:val="none" w:sz="0" w:space="0" w:color="auto"/>
            <w:bottom w:val="none" w:sz="0" w:space="0" w:color="auto"/>
            <w:right w:val="none" w:sz="0" w:space="0" w:color="auto"/>
          </w:divBdr>
        </w:div>
        <w:div w:id="2128354097">
          <w:marLeft w:val="480"/>
          <w:marRight w:val="0"/>
          <w:marTop w:val="0"/>
          <w:marBottom w:val="0"/>
          <w:divBdr>
            <w:top w:val="none" w:sz="0" w:space="0" w:color="auto"/>
            <w:left w:val="none" w:sz="0" w:space="0" w:color="auto"/>
            <w:bottom w:val="none" w:sz="0" w:space="0" w:color="auto"/>
            <w:right w:val="none" w:sz="0" w:space="0" w:color="auto"/>
          </w:divBdr>
        </w:div>
        <w:div w:id="402142711">
          <w:marLeft w:val="480"/>
          <w:marRight w:val="0"/>
          <w:marTop w:val="0"/>
          <w:marBottom w:val="0"/>
          <w:divBdr>
            <w:top w:val="none" w:sz="0" w:space="0" w:color="auto"/>
            <w:left w:val="none" w:sz="0" w:space="0" w:color="auto"/>
            <w:bottom w:val="none" w:sz="0" w:space="0" w:color="auto"/>
            <w:right w:val="none" w:sz="0" w:space="0" w:color="auto"/>
          </w:divBdr>
        </w:div>
        <w:div w:id="1810396185">
          <w:marLeft w:val="480"/>
          <w:marRight w:val="0"/>
          <w:marTop w:val="0"/>
          <w:marBottom w:val="0"/>
          <w:divBdr>
            <w:top w:val="none" w:sz="0" w:space="0" w:color="auto"/>
            <w:left w:val="none" w:sz="0" w:space="0" w:color="auto"/>
            <w:bottom w:val="none" w:sz="0" w:space="0" w:color="auto"/>
            <w:right w:val="none" w:sz="0" w:space="0" w:color="auto"/>
          </w:divBdr>
        </w:div>
        <w:div w:id="1750078560">
          <w:marLeft w:val="480"/>
          <w:marRight w:val="0"/>
          <w:marTop w:val="0"/>
          <w:marBottom w:val="0"/>
          <w:divBdr>
            <w:top w:val="none" w:sz="0" w:space="0" w:color="auto"/>
            <w:left w:val="none" w:sz="0" w:space="0" w:color="auto"/>
            <w:bottom w:val="none" w:sz="0" w:space="0" w:color="auto"/>
            <w:right w:val="none" w:sz="0" w:space="0" w:color="auto"/>
          </w:divBdr>
        </w:div>
        <w:div w:id="734278391">
          <w:marLeft w:val="480"/>
          <w:marRight w:val="0"/>
          <w:marTop w:val="0"/>
          <w:marBottom w:val="0"/>
          <w:divBdr>
            <w:top w:val="none" w:sz="0" w:space="0" w:color="auto"/>
            <w:left w:val="none" w:sz="0" w:space="0" w:color="auto"/>
            <w:bottom w:val="none" w:sz="0" w:space="0" w:color="auto"/>
            <w:right w:val="none" w:sz="0" w:space="0" w:color="auto"/>
          </w:divBdr>
        </w:div>
        <w:div w:id="1348872761">
          <w:marLeft w:val="480"/>
          <w:marRight w:val="0"/>
          <w:marTop w:val="0"/>
          <w:marBottom w:val="0"/>
          <w:divBdr>
            <w:top w:val="none" w:sz="0" w:space="0" w:color="auto"/>
            <w:left w:val="none" w:sz="0" w:space="0" w:color="auto"/>
            <w:bottom w:val="none" w:sz="0" w:space="0" w:color="auto"/>
            <w:right w:val="none" w:sz="0" w:space="0" w:color="auto"/>
          </w:divBdr>
        </w:div>
        <w:div w:id="476142932">
          <w:marLeft w:val="480"/>
          <w:marRight w:val="0"/>
          <w:marTop w:val="0"/>
          <w:marBottom w:val="0"/>
          <w:divBdr>
            <w:top w:val="none" w:sz="0" w:space="0" w:color="auto"/>
            <w:left w:val="none" w:sz="0" w:space="0" w:color="auto"/>
            <w:bottom w:val="none" w:sz="0" w:space="0" w:color="auto"/>
            <w:right w:val="none" w:sz="0" w:space="0" w:color="auto"/>
          </w:divBdr>
        </w:div>
        <w:div w:id="1647465135">
          <w:marLeft w:val="480"/>
          <w:marRight w:val="0"/>
          <w:marTop w:val="0"/>
          <w:marBottom w:val="0"/>
          <w:divBdr>
            <w:top w:val="none" w:sz="0" w:space="0" w:color="auto"/>
            <w:left w:val="none" w:sz="0" w:space="0" w:color="auto"/>
            <w:bottom w:val="none" w:sz="0" w:space="0" w:color="auto"/>
            <w:right w:val="none" w:sz="0" w:space="0" w:color="auto"/>
          </w:divBdr>
        </w:div>
      </w:divsChild>
    </w:div>
    <w:div w:id="725183149">
      <w:bodyDiv w:val="1"/>
      <w:marLeft w:val="0"/>
      <w:marRight w:val="0"/>
      <w:marTop w:val="0"/>
      <w:marBottom w:val="0"/>
      <w:divBdr>
        <w:top w:val="none" w:sz="0" w:space="0" w:color="auto"/>
        <w:left w:val="none" w:sz="0" w:space="0" w:color="auto"/>
        <w:bottom w:val="none" w:sz="0" w:space="0" w:color="auto"/>
        <w:right w:val="none" w:sz="0" w:space="0" w:color="auto"/>
      </w:divBdr>
      <w:divsChild>
        <w:div w:id="1024209485">
          <w:marLeft w:val="640"/>
          <w:marRight w:val="0"/>
          <w:marTop w:val="0"/>
          <w:marBottom w:val="0"/>
          <w:divBdr>
            <w:top w:val="none" w:sz="0" w:space="0" w:color="auto"/>
            <w:left w:val="none" w:sz="0" w:space="0" w:color="auto"/>
            <w:bottom w:val="none" w:sz="0" w:space="0" w:color="auto"/>
            <w:right w:val="none" w:sz="0" w:space="0" w:color="auto"/>
          </w:divBdr>
        </w:div>
        <w:div w:id="1241403800">
          <w:marLeft w:val="640"/>
          <w:marRight w:val="0"/>
          <w:marTop w:val="0"/>
          <w:marBottom w:val="0"/>
          <w:divBdr>
            <w:top w:val="none" w:sz="0" w:space="0" w:color="auto"/>
            <w:left w:val="none" w:sz="0" w:space="0" w:color="auto"/>
            <w:bottom w:val="none" w:sz="0" w:space="0" w:color="auto"/>
            <w:right w:val="none" w:sz="0" w:space="0" w:color="auto"/>
          </w:divBdr>
        </w:div>
        <w:div w:id="744036916">
          <w:marLeft w:val="640"/>
          <w:marRight w:val="0"/>
          <w:marTop w:val="0"/>
          <w:marBottom w:val="0"/>
          <w:divBdr>
            <w:top w:val="none" w:sz="0" w:space="0" w:color="auto"/>
            <w:left w:val="none" w:sz="0" w:space="0" w:color="auto"/>
            <w:bottom w:val="none" w:sz="0" w:space="0" w:color="auto"/>
            <w:right w:val="none" w:sz="0" w:space="0" w:color="auto"/>
          </w:divBdr>
        </w:div>
        <w:div w:id="1309632450">
          <w:marLeft w:val="640"/>
          <w:marRight w:val="0"/>
          <w:marTop w:val="0"/>
          <w:marBottom w:val="0"/>
          <w:divBdr>
            <w:top w:val="none" w:sz="0" w:space="0" w:color="auto"/>
            <w:left w:val="none" w:sz="0" w:space="0" w:color="auto"/>
            <w:bottom w:val="none" w:sz="0" w:space="0" w:color="auto"/>
            <w:right w:val="none" w:sz="0" w:space="0" w:color="auto"/>
          </w:divBdr>
        </w:div>
        <w:div w:id="783620099">
          <w:marLeft w:val="640"/>
          <w:marRight w:val="0"/>
          <w:marTop w:val="0"/>
          <w:marBottom w:val="0"/>
          <w:divBdr>
            <w:top w:val="none" w:sz="0" w:space="0" w:color="auto"/>
            <w:left w:val="none" w:sz="0" w:space="0" w:color="auto"/>
            <w:bottom w:val="none" w:sz="0" w:space="0" w:color="auto"/>
            <w:right w:val="none" w:sz="0" w:space="0" w:color="auto"/>
          </w:divBdr>
        </w:div>
        <w:div w:id="397174945">
          <w:marLeft w:val="640"/>
          <w:marRight w:val="0"/>
          <w:marTop w:val="0"/>
          <w:marBottom w:val="0"/>
          <w:divBdr>
            <w:top w:val="none" w:sz="0" w:space="0" w:color="auto"/>
            <w:left w:val="none" w:sz="0" w:space="0" w:color="auto"/>
            <w:bottom w:val="none" w:sz="0" w:space="0" w:color="auto"/>
            <w:right w:val="none" w:sz="0" w:space="0" w:color="auto"/>
          </w:divBdr>
        </w:div>
        <w:div w:id="1264268750">
          <w:marLeft w:val="640"/>
          <w:marRight w:val="0"/>
          <w:marTop w:val="0"/>
          <w:marBottom w:val="0"/>
          <w:divBdr>
            <w:top w:val="none" w:sz="0" w:space="0" w:color="auto"/>
            <w:left w:val="none" w:sz="0" w:space="0" w:color="auto"/>
            <w:bottom w:val="none" w:sz="0" w:space="0" w:color="auto"/>
            <w:right w:val="none" w:sz="0" w:space="0" w:color="auto"/>
          </w:divBdr>
        </w:div>
        <w:div w:id="1900163018">
          <w:marLeft w:val="640"/>
          <w:marRight w:val="0"/>
          <w:marTop w:val="0"/>
          <w:marBottom w:val="0"/>
          <w:divBdr>
            <w:top w:val="none" w:sz="0" w:space="0" w:color="auto"/>
            <w:left w:val="none" w:sz="0" w:space="0" w:color="auto"/>
            <w:bottom w:val="none" w:sz="0" w:space="0" w:color="auto"/>
            <w:right w:val="none" w:sz="0" w:space="0" w:color="auto"/>
          </w:divBdr>
        </w:div>
        <w:div w:id="1374308696">
          <w:marLeft w:val="640"/>
          <w:marRight w:val="0"/>
          <w:marTop w:val="0"/>
          <w:marBottom w:val="0"/>
          <w:divBdr>
            <w:top w:val="none" w:sz="0" w:space="0" w:color="auto"/>
            <w:left w:val="none" w:sz="0" w:space="0" w:color="auto"/>
            <w:bottom w:val="none" w:sz="0" w:space="0" w:color="auto"/>
            <w:right w:val="none" w:sz="0" w:space="0" w:color="auto"/>
          </w:divBdr>
        </w:div>
      </w:divsChild>
    </w:div>
    <w:div w:id="730931667">
      <w:bodyDiv w:val="1"/>
      <w:marLeft w:val="0"/>
      <w:marRight w:val="0"/>
      <w:marTop w:val="0"/>
      <w:marBottom w:val="0"/>
      <w:divBdr>
        <w:top w:val="none" w:sz="0" w:space="0" w:color="auto"/>
        <w:left w:val="none" w:sz="0" w:space="0" w:color="auto"/>
        <w:bottom w:val="none" w:sz="0" w:space="0" w:color="auto"/>
        <w:right w:val="none" w:sz="0" w:space="0" w:color="auto"/>
      </w:divBdr>
      <w:divsChild>
        <w:div w:id="205070585">
          <w:marLeft w:val="640"/>
          <w:marRight w:val="0"/>
          <w:marTop w:val="0"/>
          <w:marBottom w:val="0"/>
          <w:divBdr>
            <w:top w:val="none" w:sz="0" w:space="0" w:color="auto"/>
            <w:left w:val="none" w:sz="0" w:space="0" w:color="auto"/>
            <w:bottom w:val="none" w:sz="0" w:space="0" w:color="auto"/>
            <w:right w:val="none" w:sz="0" w:space="0" w:color="auto"/>
          </w:divBdr>
        </w:div>
        <w:div w:id="518156673">
          <w:marLeft w:val="640"/>
          <w:marRight w:val="0"/>
          <w:marTop w:val="0"/>
          <w:marBottom w:val="0"/>
          <w:divBdr>
            <w:top w:val="none" w:sz="0" w:space="0" w:color="auto"/>
            <w:left w:val="none" w:sz="0" w:space="0" w:color="auto"/>
            <w:bottom w:val="none" w:sz="0" w:space="0" w:color="auto"/>
            <w:right w:val="none" w:sz="0" w:space="0" w:color="auto"/>
          </w:divBdr>
        </w:div>
        <w:div w:id="864831695">
          <w:marLeft w:val="640"/>
          <w:marRight w:val="0"/>
          <w:marTop w:val="0"/>
          <w:marBottom w:val="0"/>
          <w:divBdr>
            <w:top w:val="none" w:sz="0" w:space="0" w:color="auto"/>
            <w:left w:val="none" w:sz="0" w:space="0" w:color="auto"/>
            <w:bottom w:val="none" w:sz="0" w:space="0" w:color="auto"/>
            <w:right w:val="none" w:sz="0" w:space="0" w:color="auto"/>
          </w:divBdr>
        </w:div>
        <w:div w:id="988285203">
          <w:marLeft w:val="640"/>
          <w:marRight w:val="0"/>
          <w:marTop w:val="0"/>
          <w:marBottom w:val="0"/>
          <w:divBdr>
            <w:top w:val="none" w:sz="0" w:space="0" w:color="auto"/>
            <w:left w:val="none" w:sz="0" w:space="0" w:color="auto"/>
            <w:bottom w:val="none" w:sz="0" w:space="0" w:color="auto"/>
            <w:right w:val="none" w:sz="0" w:space="0" w:color="auto"/>
          </w:divBdr>
        </w:div>
        <w:div w:id="1005016437">
          <w:marLeft w:val="640"/>
          <w:marRight w:val="0"/>
          <w:marTop w:val="0"/>
          <w:marBottom w:val="0"/>
          <w:divBdr>
            <w:top w:val="none" w:sz="0" w:space="0" w:color="auto"/>
            <w:left w:val="none" w:sz="0" w:space="0" w:color="auto"/>
            <w:bottom w:val="none" w:sz="0" w:space="0" w:color="auto"/>
            <w:right w:val="none" w:sz="0" w:space="0" w:color="auto"/>
          </w:divBdr>
        </w:div>
        <w:div w:id="1431394252">
          <w:marLeft w:val="640"/>
          <w:marRight w:val="0"/>
          <w:marTop w:val="0"/>
          <w:marBottom w:val="0"/>
          <w:divBdr>
            <w:top w:val="none" w:sz="0" w:space="0" w:color="auto"/>
            <w:left w:val="none" w:sz="0" w:space="0" w:color="auto"/>
            <w:bottom w:val="none" w:sz="0" w:space="0" w:color="auto"/>
            <w:right w:val="none" w:sz="0" w:space="0" w:color="auto"/>
          </w:divBdr>
        </w:div>
        <w:div w:id="1527215506">
          <w:marLeft w:val="640"/>
          <w:marRight w:val="0"/>
          <w:marTop w:val="0"/>
          <w:marBottom w:val="0"/>
          <w:divBdr>
            <w:top w:val="none" w:sz="0" w:space="0" w:color="auto"/>
            <w:left w:val="none" w:sz="0" w:space="0" w:color="auto"/>
            <w:bottom w:val="none" w:sz="0" w:space="0" w:color="auto"/>
            <w:right w:val="none" w:sz="0" w:space="0" w:color="auto"/>
          </w:divBdr>
        </w:div>
      </w:divsChild>
    </w:div>
    <w:div w:id="739136861">
      <w:bodyDiv w:val="1"/>
      <w:marLeft w:val="0"/>
      <w:marRight w:val="0"/>
      <w:marTop w:val="0"/>
      <w:marBottom w:val="0"/>
      <w:divBdr>
        <w:top w:val="none" w:sz="0" w:space="0" w:color="auto"/>
        <w:left w:val="none" w:sz="0" w:space="0" w:color="auto"/>
        <w:bottom w:val="none" w:sz="0" w:space="0" w:color="auto"/>
        <w:right w:val="none" w:sz="0" w:space="0" w:color="auto"/>
      </w:divBdr>
    </w:div>
    <w:div w:id="751320390">
      <w:bodyDiv w:val="1"/>
      <w:marLeft w:val="0"/>
      <w:marRight w:val="0"/>
      <w:marTop w:val="0"/>
      <w:marBottom w:val="0"/>
      <w:divBdr>
        <w:top w:val="none" w:sz="0" w:space="0" w:color="auto"/>
        <w:left w:val="none" w:sz="0" w:space="0" w:color="auto"/>
        <w:bottom w:val="none" w:sz="0" w:space="0" w:color="auto"/>
        <w:right w:val="none" w:sz="0" w:space="0" w:color="auto"/>
      </w:divBdr>
      <w:divsChild>
        <w:div w:id="533620714">
          <w:marLeft w:val="480"/>
          <w:marRight w:val="0"/>
          <w:marTop w:val="0"/>
          <w:marBottom w:val="0"/>
          <w:divBdr>
            <w:top w:val="none" w:sz="0" w:space="0" w:color="auto"/>
            <w:left w:val="none" w:sz="0" w:space="0" w:color="auto"/>
            <w:bottom w:val="none" w:sz="0" w:space="0" w:color="auto"/>
            <w:right w:val="none" w:sz="0" w:space="0" w:color="auto"/>
          </w:divBdr>
        </w:div>
        <w:div w:id="501815984">
          <w:marLeft w:val="480"/>
          <w:marRight w:val="0"/>
          <w:marTop w:val="0"/>
          <w:marBottom w:val="0"/>
          <w:divBdr>
            <w:top w:val="none" w:sz="0" w:space="0" w:color="auto"/>
            <w:left w:val="none" w:sz="0" w:space="0" w:color="auto"/>
            <w:bottom w:val="none" w:sz="0" w:space="0" w:color="auto"/>
            <w:right w:val="none" w:sz="0" w:space="0" w:color="auto"/>
          </w:divBdr>
        </w:div>
        <w:div w:id="624308305">
          <w:marLeft w:val="480"/>
          <w:marRight w:val="0"/>
          <w:marTop w:val="0"/>
          <w:marBottom w:val="0"/>
          <w:divBdr>
            <w:top w:val="none" w:sz="0" w:space="0" w:color="auto"/>
            <w:left w:val="none" w:sz="0" w:space="0" w:color="auto"/>
            <w:bottom w:val="none" w:sz="0" w:space="0" w:color="auto"/>
            <w:right w:val="none" w:sz="0" w:space="0" w:color="auto"/>
          </w:divBdr>
        </w:div>
        <w:div w:id="1405301242">
          <w:marLeft w:val="480"/>
          <w:marRight w:val="0"/>
          <w:marTop w:val="0"/>
          <w:marBottom w:val="0"/>
          <w:divBdr>
            <w:top w:val="none" w:sz="0" w:space="0" w:color="auto"/>
            <w:left w:val="none" w:sz="0" w:space="0" w:color="auto"/>
            <w:bottom w:val="none" w:sz="0" w:space="0" w:color="auto"/>
            <w:right w:val="none" w:sz="0" w:space="0" w:color="auto"/>
          </w:divBdr>
        </w:div>
        <w:div w:id="1059474889">
          <w:marLeft w:val="480"/>
          <w:marRight w:val="0"/>
          <w:marTop w:val="0"/>
          <w:marBottom w:val="0"/>
          <w:divBdr>
            <w:top w:val="none" w:sz="0" w:space="0" w:color="auto"/>
            <w:left w:val="none" w:sz="0" w:space="0" w:color="auto"/>
            <w:bottom w:val="none" w:sz="0" w:space="0" w:color="auto"/>
            <w:right w:val="none" w:sz="0" w:space="0" w:color="auto"/>
          </w:divBdr>
        </w:div>
        <w:div w:id="1092968282">
          <w:marLeft w:val="480"/>
          <w:marRight w:val="0"/>
          <w:marTop w:val="0"/>
          <w:marBottom w:val="0"/>
          <w:divBdr>
            <w:top w:val="none" w:sz="0" w:space="0" w:color="auto"/>
            <w:left w:val="none" w:sz="0" w:space="0" w:color="auto"/>
            <w:bottom w:val="none" w:sz="0" w:space="0" w:color="auto"/>
            <w:right w:val="none" w:sz="0" w:space="0" w:color="auto"/>
          </w:divBdr>
        </w:div>
        <w:div w:id="1189949076">
          <w:marLeft w:val="480"/>
          <w:marRight w:val="0"/>
          <w:marTop w:val="0"/>
          <w:marBottom w:val="0"/>
          <w:divBdr>
            <w:top w:val="none" w:sz="0" w:space="0" w:color="auto"/>
            <w:left w:val="none" w:sz="0" w:space="0" w:color="auto"/>
            <w:bottom w:val="none" w:sz="0" w:space="0" w:color="auto"/>
            <w:right w:val="none" w:sz="0" w:space="0" w:color="auto"/>
          </w:divBdr>
        </w:div>
        <w:div w:id="1730182366">
          <w:marLeft w:val="480"/>
          <w:marRight w:val="0"/>
          <w:marTop w:val="0"/>
          <w:marBottom w:val="0"/>
          <w:divBdr>
            <w:top w:val="none" w:sz="0" w:space="0" w:color="auto"/>
            <w:left w:val="none" w:sz="0" w:space="0" w:color="auto"/>
            <w:bottom w:val="none" w:sz="0" w:space="0" w:color="auto"/>
            <w:right w:val="none" w:sz="0" w:space="0" w:color="auto"/>
          </w:divBdr>
        </w:div>
        <w:div w:id="899680190">
          <w:marLeft w:val="480"/>
          <w:marRight w:val="0"/>
          <w:marTop w:val="0"/>
          <w:marBottom w:val="0"/>
          <w:divBdr>
            <w:top w:val="none" w:sz="0" w:space="0" w:color="auto"/>
            <w:left w:val="none" w:sz="0" w:space="0" w:color="auto"/>
            <w:bottom w:val="none" w:sz="0" w:space="0" w:color="auto"/>
            <w:right w:val="none" w:sz="0" w:space="0" w:color="auto"/>
          </w:divBdr>
        </w:div>
        <w:div w:id="557516000">
          <w:marLeft w:val="480"/>
          <w:marRight w:val="0"/>
          <w:marTop w:val="0"/>
          <w:marBottom w:val="0"/>
          <w:divBdr>
            <w:top w:val="none" w:sz="0" w:space="0" w:color="auto"/>
            <w:left w:val="none" w:sz="0" w:space="0" w:color="auto"/>
            <w:bottom w:val="none" w:sz="0" w:space="0" w:color="auto"/>
            <w:right w:val="none" w:sz="0" w:space="0" w:color="auto"/>
          </w:divBdr>
        </w:div>
        <w:div w:id="202967">
          <w:marLeft w:val="480"/>
          <w:marRight w:val="0"/>
          <w:marTop w:val="0"/>
          <w:marBottom w:val="0"/>
          <w:divBdr>
            <w:top w:val="none" w:sz="0" w:space="0" w:color="auto"/>
            <w:left w:val="none" w:sz="0" w:space="0" w:color="auto"/>
            <w:bottom w:val="none" w:sz="0" w:space="0" w:color="auto"/>
            <w:right w:val="none" w:sz="0" w:space="0" w:color="auto"/>
          </w:divBdr>
        </w:div>
        <w:div w:id="612906074">
          <w:marLeft w:val="480"/>
          <w:marRight w:val="0"/>
          <w:marTop w:val="0"/>
          <w:marBottom w:val="0"/>
          <w:divBdr>
            <w:top w:val="none" w:sz="0" w:space="0" w:color="auto"/>
            <w:left w:val="none" w:sz="0" w:space="0" w:color="auto"/>
            <w:bottom w:val="none" w:sz="0" w:space="0" w:color="auto"/>
            <w:right w:val="none" w:sz="0" w:space="0" w:color="auto"/>
          </w:divBdr>
        </w:div>
        <w:div w:id="128742437">
          <w:marLeft w:val="480"/>
          <w:marRight w:val="0"/>
          <w:marTop w:val="0"/>
          <w:marBottom w:val="0"/>
          <w:divBdr>
            <w:top w:val="none" w:sz="0" w:space="0" w:color="auto"/>
            <w:left w:val="none" w:sz="0" w:space="0" w:color="auto"/>
            <w:bottom w:val="none" w:sz="0" w:space="0" w:color="auto"/>
            <w:right w:val="none" w:sz="0" w:space="0" w:color="auto"/>
          </w:divBdr>
        </w:div>
        <w:div w:id="1540430791">
          <w:marLeft w:val="480"/>
          <w:marRight w:val="0"/>
          <w:marTop w:val="0"/>
          <w:marBottom w:val="0"/>
          <w:divBdr>
            <w:top w:val="none" w:sz="0" w:space="0" w:color="auto"/>
            <w:left w:val="none" w:sz="0" w:space="0" w:color="auto"/>
            <w:bottom w:val="none" w:sz="0" w:space="0" w:color="auto"/>
            <w:right w:val="none" w:sz="0" w:space="0" w:color="auto"/>
          </w:divBdr>
        </w:div>
        <w:div w:id="1818647110">
          <w:marLeft w:val="480"/>
          <w:marRight w:val="0"/>
          <w:marTop w:val="0"/>
          <w:marBottom w:val="0"/>
          <w:divBdr>
            <w:top w:val="none" w:sz="0" w:space="0" w:color="auto"/>
            <w:left w:val="none" w:sz="0" w:space="0" w:color="auto"/>
            <w:bottom w:val="none" w:sz="0" w:space="0" w:color="auto"/>
            <w:right w:val="none" w:sz="0" w:space="0" w:color="auto"/>
          </w:divBdr>
        </w:div>
      </w:divsChild>
    </w:div>
    <w:div w:id="776025619">
      <w:bodyDiv w:val="1"/>
      <w:marLeft w:val="0"/>
      <w:marRight w:val="0"/>
      <w:marTop w:val="0"/>
      <w:marBottom w:val="0"/>
      <w:divBdr>
        <w:top w:val="none" w:sz="0" w:space="0" w:color="auto"/>
        <w:left w:val="none" w:sz="0" w:space="0" w:color="auto"/>
        <w:bottom w:val="none" w:sz="0" w:space="0" w:color="auto"/>
        <w:right w:val="none" w:sz="0" w:space="0" w:color="auto"/>
      </w:divBdr>
      <w:divsChild>
        <w:div w:id="818880714">
          <w:marLeft w:val="640"/>
          <w:marRight w:val="0"/>
          <w:marTop w:val="0"/>
          <w:marBottom w:val="0"/>
          <w:divBdr>
            <w:top w:val="none" w:sz="0" w:space="0" w:color="auto"/>
            <w:left w:val="none" w:sz="0" w:space="0" w:color="auto"/>
            <w:bottom w:val="none" w:sz="0" w:space="0" w:color="auto"/>
            <w:right w:val="none" w:sz="0" w:space="0" w:color="auto"/>
          </w:divBdr>
        </w:div>
        <w:div w:id="1334382900">
          <w:marLeft w:val="640"/>
          <w:marRight w:val="0"/>
          <w:marTop w:val="0"/>
          <w:marBottom w:val="0"/>
          <w:divBdr>
            <w:top w:val="none" w:sz="0" w:space="0" w:color="auto"/>
            <w:left w:val="none" w:sz="0" w:space="0" w:color="auto"/>
            <w:bottom w:val="none" w:sz="0" w:space="0" w:color="auto"/>
            <w:right w:val="none" w:sz="0" w:space="0" w:color="auto"/>
          </w:divBdr>
        </w:div>
        <w:div w:id="2020421696">
          <w:marLeft w:val="640"/>
          <w:marRight w:val="0"/>
          <w:marTop w:val="0"/>
          <w:marBottom w:val="0"/>
          <w:divBdr>
            <w:top w:val="none" w:sz="0" w:space="0" w:color="auto"/>
            <w:left w:val="none" w:sz="0" w:space="0" w:color="auto"/>
            <w:bottom w:val="none" w:sz="0" w:space="0" w:color="auto"/>
            <w:right w:val="none" w:sz="0" w:space="0" w:color="auto"/>
          </w:divBdr>
        </w:div>
        <w:div w:id="1078593467">
          <w:marLeft w:val="640"/>
          <w:marRight w:val="0"/>
          <w:marTop w:val="0"/>
          <w:marBottom w:val="0"/>
          <w:divBdr>
            <w:top w:val="none" w:sz="0" w:space="0" w:color="auto"/>
            <w:left w:val="none" w:sz="0" w:space="0" w:color="auto"/>
            <w:bottom w:val="none" w:sz="0" w:space="0" w:color="auto"/>
            <w:right w:val="none" w:sz="0" w:space="0" w:color="auto"/>
          </w:divBdr>
        </w:div>
        <w:div w:id="1784034588">
          <w:marLeft w:val="640"/>
          <w:marRight w:val="0"/>
          <w:marTop w:val="0"/>
          <w:marBottom w:val="0"/>
          <w:divBdr>
            <w:top w:val="none" w:sz="0" w:space="0" w:color="auto"/>
            <w:left w:val="none" w:sz="0" w:space="0" w:color="auto"/>
            <w:bottom w:val="none" w:sz="0" w:space="0" w:color="auto"/>
            <w:right w:val="none" w:sz="0" w:space="0" w:color="auto"/>
          </w:divBdr>
        </w:div>
        <w:div w:id="692346258">
          <w:marLeft w:val="640"/>
          <w:marRight w:val="0"/>
          <w:marTop w:val="0"/>
          <w:marBottom w:val="0"/>
          <w:divBdr>
            <w:top w:val="none" w:sz="0" w:space="0" w:color="auto"/>
            <w:left w:val="none" w:sz="0" w:space="0" w:color="auto"/>
            <w:bottom w:val="none" w:sz="0" w:space="0" w:color="auto"/>
            <w:right w:val="none" w:sz="0" w:space="0" w:color="auto"/>
          </w:divBdr>
        </w:div>
        <w:div w:id="2140222328">
          <w:marLeft w:val="640"/>
          <w:marRight w:val="0"/>
          <w:marTop w:val="0"/>
          <w:marBottom w:val="0"/>
          <w:divBdr>
            <w:top w:val="none" w:sz="0" w:space="0" w:color="auto"/>
            <w:left w:val="none" w:sz="0" w:space="0" w:color="auto"/>
            <w:bottom w:val="none" w:sz="0" w:space="0" w:color="auto"/>
            <w:right w:val="none" w:sz="0" w:space="0" w:color="auto"/>
          </w:divBdr>
        </w:div>
        <w:div w:id="32115411">
          <w:marLeft w:val="640"/>
          <w:marRight w:val="0"/>
          <w:marTop w:val="0"/>
          <w:marBottom w:val="0"/>
          <w:divBdr>
            <w:top w:val="none" w:sz="0" w:space="0" w:color="auto"/>
            <w:left w:val="none" w:sz="0" w:space="0" w:color="auto"/>
            <w:bottom w:val="none" w:sz="0" w:space="0" w:color="auto"/>
            <w:right w:val="none" w:sz="0" w:space="0" w:color="auto"/>
          </w:divBdr>
        </w:div>
        <w:div w:id="1145968872">
          <w:marLeft w:val="640"/>
          <w:marRight w:val="0"/>
          <w:marTop w:val="0"/>
          <w:marBottom w:val="0"/>
          <w:divBdr>
            <w:top w:val="none" w:sz="0" w:space="0" w:color="auto"/>
            <w:left w:val="none" w:sz="0" w:space="0" w:color="auto"/>
            <w:bottom w:val="none" w:sz="0" w:space="0" w:color="auto"/>
            <w:right w:val="none" w:sz="0" w:space="0" w:color="auto"/>
          </w:divBdr>
        </w:div>
        <w:div w:id="285744684">
          <w:marLeft w:val="640"/>
          <w:marRight w:val="0"/>
          <w:marTop w:val="0"/>
          <w:marBottom w:val="0"/>
          <w:divBdr>
            <w:top w:val="none" w:sz="0" w:space="0" w:color="auto"/>
            <w:left w:val="none" w:sz="0" w:space="0" w:color="auto"/>
            <w:bottom w:val="none" w:sz="0" w:space="0" w:color="auto"/>
            <w:right w:val="none" w:sz="0" w:space="0" w:color="auto"/>
          </w:divBdr>
        </w:div>
        <w:div w:id="228081781">
          <w:marLeft w:val="640"/>
          <w:marRight w:val="0"/>
          <w:marTop w:val="0"/>
          <w:marBottom w:val="0"/>
          <w:divBdr>
            <w:top w:val="none" w:sz="0" w:space="0" w:color="auto"/>
            <w:left w:val="none" w:sz="0" w:space="0" w:color="auto"/>
            <w:bottom w:val="none" w:sz="0" w:space="0" w:color="auto"/>
            <w:right w:val="none" w:sz="0" w:space="0" w:color="auto"/>
          </w:divBdr>
        </w:div>
        <w:div w:id="764040514">
          <w:marLeft w:val="640"/>
          <w:marRight w:val="0"/>
          <w:marTop w:val="0"/>
          <w:marBottom w:val="0"/>
          <w:divBdr>
            <w:top w:val="none" w:sz="0" w:space="0" w:color="auto"/>
            <w:left w:val="none" w:sz="0" w:space="0" w:color="auto"/>
            <w:bottom w:val="none" w:sz="0" w:space="0" w:color="auto"/>
            <w:right w:val="none" w:sz="0" w:space="0" w:color="auto"/>
          </w:divBdr>
        </w:div>
        <w:div w:id="1324091775">
          <w:marLeft w:val="640"/>
          <w:marRight w:val="0"/>
          <w:marTop w:val="0"/>
          <w:marBottom w:val="0"/>
          <w:divBdr>
            <w:top w:val="none" w:sz="0" w:space="0" w:color="auto"/>
            <w:left w:val="none" w:sz="0" w:space="0" w:color="auto"/>
            <w:bottom w:val="none" w:sz="0" w:space="0" w:color="auto"/>
            <w:right w:val="none" w:sz="0" w:space="0" w:color="auto"/>
          </w:divBdr>
        </w:div>
        <w:div w:id="339701586">
          <w:marLeft w:val="640"/>
          <w:marRight w:val="0"/>
          <w:marTop w:val="0"/>
          <w:marBottom w:val="0"/>
          <w:divBdr>
            <w:top w:val="none" w:sz="0" w:space="0" w:color="auto"/>
            <w:left w:val="none" w:sz="0" w:space="0" w:color="auto"/>
            <w:bottom w:val="none" w:sz="0" w:space="0" w:color="auto"/>
            <w:right w:val="none" w:sz="0" w:space="0" w:color="auto"/>
          </w:divBdr>
        </w:div>
        <w:div w:id="566382429">
          <w:marLeft w:val="640"/>
          <w:marRight w:val="0"/>
          <w:marTop w:val="0"/>
          <w:marBottom w:val="0"/>
          <w:divBdr>
            <w:top w:val="none" w:sz="0" w:space="0" w:color="auto"/>
            <w:left w:val="none" w:sz="0" w:space="0" w:color="auto"/>
            <w:bottom w:val="none" w:sz="0" w:space="0" w:color="auto"/>
            <w:right w:val="none" w:sz="0" w:space="0" w:color="auto"/>
          </w:divBdr>
        </w:div>
      </w:divsChild>
    </w:div>
    <w:div w:id="779491507">
      <w:bodyDiv w:val="1"/>
      <w:marLeft w:val="0"/>
      <w:marRight w:val="0"/>
      <w:marTop w:val="0"/>
      <w:marBottom w:val="0"/>
      <w:divBdr>
        <w:top w:val="none" w:sz="0" w:space="0" w:color="auto"/>
        <w:left w:val="none" w:sz="0" w:space="0" w:color="auto"/>
        <w:bottom w:val="none" w:sz="0" w:space="0" w:color="auto"/>
        <w:right w:val="none" w:sz="0" w:space="0" w:color="auto"/>
      </w:divBdr>
    </w:div>
    <w:div w:id="786891589">
      <w:bodyDiv w:val="1"/>
      <w:marLeft w:val="0"/>
      <w:marRight w:val="0"/>
      <w:marTop w:val="0"/>
      <w:marBottom w:val="0"/>
      <w:divBdr>
        <w:top w:val="none" w:sz="0" w:space="0" w:color="auto"/>
        <w:left w:val="none" w:sz="0" w:space="0" w:color="auto"/>
        <w:bottom w:val="none" w:sz="0" w:space="0" w:color="auto"/>
        <w:right w:val="none" w:sz="0" w:space="0" w:color="auto"/>
      </w:divBdr>
    </w:div>
    <w:div w:id="800655164">
      <w:bodyDiv w:val="1"/>
      <w:marLeft w:val="0"/>
      <w:marRight w:val="0"/>
      <w:marTop w:val="0"/>
      <w:marBottom w:val="0"/>
      <w:divBdr>
        <w:top w:val="none" w:sz="0" w:space="0" w:color="auto"/>
        <w:left w:val="none" w:sz="0" w:space="0" w:color="auto"/>
        <w:bottom w:val="none" w:sz="0" w:space="0" w:color="auto"/>
        <w:right w:val="none" w:sz="0" w:space="0" w:color="auto"/>
      </w:divBdr>
      <w:divsChild>
        <w:div w:id="1274706618">
          <w:marLeft w:val="640"/>
          <w:marRight w:val="0"/>
          <w:marTop w:val="0"/>
          <w:marBottom w:val="0"/>
          <w:divBdr>
            <w:top w:val="none" w:sz="0" w:space="0" w:color="auto"/>
            <w:left w:val="none" w:sz="0" w:space="0" w:color="auto"/>
            <w:bottom w:val="none" w:sz="0" w:space="0" w:color="auto"/>
            <w:right w:val="none" w:sz="0" w:space="0" w:color="auto"/>
          </w:divBdr>
        </w:div>
        <w:div w:id="708142274">
          <w:marLeft w:val="640"/>
          <w:marRight w:val="0"/>
          <w:marTop w:val="0"/>
          <w:marBottom w:val="0"/>
          <w:divBdr>
            <w:top w:val="none" w:sz="0" w:space="0" w:color="auto"/>
            <w:left w:val="none" w:sz="0" w:space="0" w:color="auto"/>
            <w:bottom w:val="none" w:sz="0" w:space="0" w:color="auto"/>
            <w:right w:val="none" w:sz="0" w:space="0" w:color="auto"/>
          </w:divBdr>
        </w:div>
        <w:div w:id="1390878510">
          <w:marLeft w:val="640"/>
          <w:marRight w:val="0"/>
          <w:marTop w:val="0"/>
          <w:marBottom w:val="0"/>
          <w:divBdr>
            <w:top w:val="none" w:sz="0" w:space="0" w:color="auto"/>
            <w:left w:val="none" w:sz="0" w:space="0" w:color="auto"/>
            <w:bottom w:val="none" w:sz="0" w:space="0" w:color="auto"/>
            <w:right w:val="none" w:sz="0" w:space="0" w:color="auto"/>
          </w:divBdr>
        </w:div>
        <w:div w:id="1102533095">
          <w:marLeft w:val="640"/>
          <w:marRight w:val="0"/>
          <w:marTop w:val="0"/>
          <w:marBottom w:val="0"/>
          <w:divBdr>
            <w:top w:val="none" w:sz="0" w:space="0" w:color="auto"/>
            <w:left w:val="none" w:sz="0" w:space="0" w:color="auto"/>
            <w:bottom w:val="none" w:sz="0" w:space="0" w:color="auto"/>
            <w:right w:val="none" w:sz="0" w:space="0" w:color="auto"/>
          </w:divBdr>
        </w:div>
        <w:div w:id="828860017">
          <w:marLeft w:val="640"/>
          <w:marRight w:val="0"/>
          <w:marTop w:val="0"/>
          <w:marBottom w:val="0"/>
          <w:divBdr>
            <w:top w:val="none" w:sz="0" w:space="0" w:color="auto"/>
            <w:left w:val="none" w:sz="0" w:space="0" w:color="auto"/>
            <w:bottom w:val="none" w:sz="0" w:space="0" w:color="auto"/>
            <w:right w:val="none" w:sz="0" w:space="0" w:color="auto"/>
          </w:divBdr>
        </w:div>
        <w:div w:id="1494711834">
          <w:marLeft w:val="640"/>
          <w:marRight w:val="0"/>
          <w:marTop w:val="0"/>
          <w:marBottom w:val="0"/>
          <w:divBdr>
            <w:top w:val="none" w:sz="0" w:space="0" w:color="auto"/>
            <w:left w:val="none" w:sz="0" w:space="0" w:color="auto"/>
            <w:bottom w:val="none" w:sz="0" w:space="0" w:color="auto"/>
            <w:right w:val="none" w:sz="0" w:space="0" w:color="auto"/>
          </w:divBdr>
        </w:div>
        <w:div w:id="883829575">
          <w:marLeft w:val="640"/>
          <w:marRight w:val="0"/>
          <w:marTop w:val="0"/>
          <w:marBottom w:val="0"/>
          <w:divBdr>
            <w:top w:val="none" w:sz="0" w:space="0" w:color="auto"/>
            <w:left w:val="none" w:sz="0" w:space="0" w:color="auto"/>
            <w:bottom w:val="none" w:sz="0" w:space="0" w:color="auto"/>
            <w:right w:val="none" w:sz="0" w:space="0" w:color="auto"/>
          </w:divBdr>
        </w:div>
        <w:div w:id="1781755198">
          <w:marLeft w:val="640"/>
          <w:marRight w:val="0"/>
          <w:marTop w:val="0"/>
          <w:marBottom w:val="0"/>
          <w:divBdr>
            <w:top w:val="none" w:sz="0" w:space="0" w:color="auto"/>
            <w:left w:val="none" w:sz="0" w:space="0" w:color="auto"/>
            <w:bottom w:val="none" w:sz="0" w:space="0" w:color="auto"/>
            <w:right w:val="none" w:sz="0" w:space="0" w:color="auto"/>
          </w:divBdr>
        </w:div>
        <w:div w:id="1583635605">
          <w:marLeft w:val="640"/>
          <w:marRight w:val="0"/>
          <w:marTop w:val="0"/>
          <w:marBottom w:val="0"/>
          <w:divBdr>
            <w:top w:val="none" w:sz="0" w:space="0" w:color="auto"/>
            <w:left w:val="none" w:sz="0" w:space="0" w:color="auto"/>
            <w:bottom w:val="none" w:sz="0" w:space="0" w:color="auto"/>
            <w:right w:val="none" w:sz="0" w:space="0" w:color="auto"/>
          </w:divBdr>
        </w:div>
        <w:div w:id="581110856">
          <w:marLeft w:val="640"/>
          <w:marRight w:val="0"/>
          <w:marTop w:val="0"/>
          <w:marBottom w:val="0"/>
          <w:divBdr>
            <w:top w:val="none" w:sz="0" w:space="0" w:color="auto"/>
            <w:left w:val="none" w:sz="0" w:space="0" w:color="auto"/>
            <w:bottom w:val="none" w:sz="0" w:space="0" w:color="auto"/>
            <w:right w:val="none" w:sz="0" w:space="0" w:color="auto"/>
          </w:divBdr>
        </w:div>
        <w:div w:id="2123913173">
          <w:marLeft w:val="640"/>
          <w:marRight w:val="0"/>
          <w:marTop w:val="0"/>
          <w:marBottom w:val="0"/>
          <w:divBdr>
            <w:top w:val="none" w:sz="0" w:space="0" w:color="auto"/>
            <w:left w:val="none" w:sz="0" w:space="0" w:color="auto"/>
            <w:bottom w:val="none" w:sz="0" w:space="0" w:color="auto"/>
            <w:right w:val="none" w:sz="0" w:space="0" w:color="auto"/>
          </w:divBdr>
        </w:div>
        <w:div w:id="1258292085">
          <w:marLeft w:val="640"/>
          <w:marRight w:val="0"/>
          <w:marTop w:val="0"/>
          <w:marBottom w:val="0"/>
          <w:divBdr>
            <w:top w:val="none" w:sz="0" w:space="0" w:color="auto"/>
            <w:left w:val="none" w:sz="0" w:space="0" w:color="auto"/>
            <w:bottom w:val="none" w:sz="0" w:space="0" w:color="auto"/>
            <w:right w:val="none" w:sz="0" w:space="0" w:color="auto"/>
          </w:divBdr>
        </w:div>
        <w:div w:id="412358876">
          <w:marLeft w:val="640"/>
          <w:marRight w:val="0"/>
          <w:marTop w:val="0"/>
          <w:marBottom w:val="0"/>
          <w:divBdr>
            <w:top w:val="none" w:sz="0" w:space="0" w:color="auto"/>
            <w:left w:val="none" w:sz="0" w:space="0" w:color="auto"/>
            <w:bottom w:val="none" w:sz="0" w:space="0" w:color="auto"/>
            <w:right w:val="none" w:sz="0" w:space="0" w:color="auto"/>
          </w:divBdr>
        </w:div>
        <w:div w:id="1846092006">
          <w:marLeft w:val="640"/>
          <w:marRight w:val="0"/>
          <w:marTop w:val="0"/>
          <w:marBottom w:val="0"/>
          <w:divBdr>
            <w:top w:val="none" w:sz="0" w:space="0" w:color="auto"/>
            <w:left w:val="none" w:sz="0" w:space="0" w:color="auto"/>
            <w:bottom w:val="none" w:sz="0" w:space="0" w:color="auto"/>
            <w:right w:val="none" w:sz="0" w:space="0" w:color="auto"/>
          </w:divBdr>
        </w:div>
        <w:div w:id="1187671624">
          <w:marLeft w:val="640"/>
          <w:marRight w:val="0"/>
          <w:marTop w:val="0"/>
          <w:marBottom w:val="0"/>
          <w:divBdr>
            <w:top w:val="none" w:sz="0" w:space="0" w:color="auto"/>
            <w:left w:val="none" w:sz="0" w:space="0" w:color="auto"/>
            <w:bottom w:val="none" w:sz="0" w:space="0" w:color="auto"/>
            <w:right w:val="none" w:sz="0" w:space="0" w:color="auto"/>
          </w:divBdr>
        </w:div>
        <w:div w:id="34930941">
          <w:marLeft w:val="640"/>
          <w:marRight w:val="0"/>
          <w:marTop w:val="0"/>
          <w:marBottom w:val="0"/>
          <w:divBdr>
            <w:top w:val="none" w:sz="0" w:space="0" w:color="auto"/>
            <w:left w:val="none" w:sz="0" w:space="0" w:color="auto"/>
            <w:bottom w:val="none" w:sz="0" w:space="0" w:color="auto"/>
            <w:right w:val="none" w:sz="0" w:space="0" w:color="auto"/>
          </w:divBdr>
        </w:div>
        <w:div w:id="1972511103">
          <w:marLeft w:val="640"/>
          <w:marRight w:val="0"/>
          <w:marTop w:val="0"/>
          <w:marBottom w:val="0"/>
          <w:divBdr>
            <w:top w:val="none" w:sz="0" w:space="0" w:color="auto"/>
            <w:left w:val="none" w:sz="0" w:space="0" w:color="auto"/>
            <w:bottom w:val="none" w:sz="0" w:space="0" w:color="auto"/>
            <w:right w:val="none" w:sz="0" w:space="0" w:color="auto"/>
          </w:divBdr>
        </w:div>
        <w:div w:id="2101481441">
          <w:marLeft w:val="640"/>
          <w:marRight w:val="0"/>
          <w:marTop w:val="0"/>
          <w:marBottom w:val="0"/>
          <w:divBdr>
            <w:top w:val="none" w:sz="0" w:space="0" w:color="auto"/>
            <w:left w:val="none" w:sz="0" w:space="0" w:color="auto"/>
            <w:bottom w:val="none" w:sz="0" w:space="0" w:color="auto"/>
            <w:right w:val="none" w:sz="0" w:space="0" w:color="auto"/>
          </w:divBdr>
        </w:div>
        <w:div w:id="859971550">
          <w:marLeft w:val="640"/>
          <w:marRight w:val="0"/>
          <w:marTop w:val="0"/>
          <w:marBottom w:val="0"/>
          <w:divBdr>
            <w:top w:val="none" w:sz="0" w:space="0" w:color="auto"/>
            <w:left w:val="none" w:sz="0" w:space="0" w:color="auto"/>
            <w:bottom w:val="none" w:sz="0" w:space="0" w:color="auto"/>
            <w:right w:val="none" w:sz="0" w:space="0" w:color="auto"/>
          </w:divBdr>
        </w:div>
        <w:div w:id="1593589614">
          <w:marLeft w:val="640"/>
          <w:marRight w:val="0"/>
          <w:marTop w:val="0"/>
          <w:marBottom w:val="0"/>
          <w:divBdr>
            <w:top w:val="none" w:sz="0" w:space="0" w:color="auto"/>
            <w:left w:val="none" w:sz="0" w:space="0" w:color="auto"/>
            <w:bottom w:val="none" w:sz="0" w:space="0" w:color="auto"/>
            <w:right w:val="none" w:sz="0" w:space="0" w:color="auto"/>
          </w:divBdr>
        </w:div>
      </w:divsChild>
    </w:div>
    <w:div w:id="808132916">
      <w:bodyDiv w:val="1"/>
      <w:marLeft w:val="0"/>
      <w:marRight w:val="0"/>
      <w:marTop w:val="0"/>
      <w:marBottom w:val="0"/>
      <w:divBdr>
        <w:top w:val="none" w:sz="0" w:space="0" w:color="auto"/>
        <w:left w:val="none" w:sz="0" w:space="0" w:color="auto"/>
        <w:bottom w:val="none" w:sz="0" w:space="0" w:color="auto"/>
        <w:right w:val="none" w:sz="0" w:space="0" w:color="auto"/>
      </w:divBdr>
      <w:divsChild>
        <w:div w:id="1585530625">
          <w:marLeft w:val="640"/>
          <w:marRight w:val="0"/>
          <w:marTop w:val="0"/>
          <w:marBottom w:val="0"/>
          <w:divBdr>
            <w:top w:val="none" w:sz="0" w:space="0" w:color="auto"/>
            <w:left w:val="none" w:sz="0" w:space="0" w:color="auto"/>
            <w:bottom w:val="none" w:sz="0" w:space="0" w:color="auto"/>
            <w:right w:val="none" w:sz="0" w:space="0" w:color="auto"/>
          </w:divBdr>
        </w:div>
        <w:div w:id="472336452">
          <w:marLeft w:val="640"/>
          <w:marRight w:val="0"/>
          <w:marTop w:val="0"/>
          <w:marBottom w:val="0"/>
          <w:divBdr>
            <w:top w:val="none" w:sz="0" w:space="0" w:color="auto"/>
            <w:left w:val="none" w:sz="0" w:space="0" w:color="auto"/>
            <w:bottom w:val="none" w:sz="0" w:space="0" w:color="auto"/>
            <w:right w:val="none" w:sz="0" w:space="0" w:color="auto"/>
          </w:divBdr>
        </w:div>
        <w:div w:id="692658519">
          <w:marLeft w:val="640"/>
          <w:marRight w:val="0"/>
          <w:marTop w:val="0"/>
          <w:marBottom w:val="0"/>
          <w:divBdr>
            <w:top w:val="none" w:sz="0" w:space="0" w:color="auto"/>
            <w:left w:val="none" w:sz="0" w:space="0" w:color="auto"/>
            <w:bottom w:val="none" w:sz="0" w:space="0" w:color="auto"/>
            <w:right w:val="none" w:sz="0" w:space="0" w:color="auto"/>
          </w:divBdr>
        </w:div>
        <w:div w:id="1731657979">
          <w:marLeft w:val="640"/>
          <w:marRight w:val="0"/>
          <w:marTop w:val="0"/>
          <w:marBottom w:val="0"/>
          <w:divBdr>
            <w:top w:val="none" w:sz="0" w:space="0" w:color="auto"/>
            <w:left w:val="none" w:sz="0" w:space="0" w:color="auto"/>
            <w:bottom w:val="none" w:sz="0" w:space="0" w:color="auto"/>
            <w:right w:val="none" w:sz="0" w:space="0" w:color="auto"/>
          </w:divBdr>
        </w:div>
        <w:div w:id="687605031">
          <w:marLeft w:val="640"/>
          <w:marRight w:val="0"/>
          <w:marTop w:val="0"/>
          <w:marBottom w:val="0"/>
          <w:divBdr>
            <w:top w:val="none" w:sz="0" w:space="0" w:color="auto"/>
            <w:left w:val="none" w:sz="0" w:space="0" w:color="auto"/>
            <w:bottom w:val="none" w:sz="0" w:space="0" w:color="auto"/>
            <w:right w:val="none" w:sz="0" w:space="0" w:color="auto"/>
          </w:divBdr>
        </w:div>
        <w:div w:id="902787541">
          <w:marLeft w:val="640"/>
          <w:marRight w:val="0"/>
          <w:marTop w:val="0"/>
          <w:marBottom w:val="0"/>
          <w:divBdr>
            <w:top w:val="none" w:sz="0" w:space="0" w:color="auto"/>
            <w:left w:val="none" w:sz="0" w:space="0" w:color="auto"/>
            <w:bottom w:val="none" w:sz="0" w:space="0" w:color="auto"/>
            <w:right w:val="none" w:sz="0" w:space="0" w:color="auto"/>
          </w:divBdr>
        </w:div>
        <w:div w:id="668555478">
          <w:marLeft w:val="640"/>
          <w:marRight w:val="0"/>
          <w:marTop w:val="0"/>
          <w:marBottom w:val="0"/>
          <w:divBdr>
            <w:top w:val="none" w:sz="0" w:space="0" w:color="auto"/>
            <w:left w:val="none" w:sz="0" w:space="0" w:color="auto"/>
            <w:bottom w:val="none" w:sz="0" w:space="0" w:color="auto"/>
            <w:right w:val="none" w:sz="0" w:space="0" w:color="auto"/>
          </w:divBdr>
        </w:div>
        <w:div w:id="233202773">
          <w:marLeft w:val="640"/>
          <w:marRight w:val="0"/>
          <w:marTop w:val="0"/>
          <w:marBottom w:val="0"/>
          <w:divBdr>
            <w:top w:val="none" w:sz="0" w:space="0" w:color="auto"/>
            <w:left w:val="none" w:sz="0" w:space="0" w:color="auto"/>
            <w:bottom w:val="none" w:sz="0" w:space="0" w:color="auto"/>
            <w:right w:val="none" w:sz="0" w:space="0" w:color="auto"/>
          </w:divBdr>
        </w:div>
        <w:div w:id="828330611">
          <w:marLeft w:val="640"/>
          <w:marRight w:val="0"/>
          <w:marTop w:val="0"/>
          <w:marBottom w:val="0"/>
          <w:divBdr>
            <w:top w:val="none" w:sz="0" w:space="0" w:color="auto"/>
            <w:left w:val="none" w:sz="0" w:space="0" w:color="auto"/>
            <w:bottom w:val="none" w:sz="0" w:space="0" w:color="auto"/>
            <w:right w:val="none" w:sz="0" w:space="0" w:color="auto"/>
          </w:divBdr>
        </w:div>
        <w:div w:id="2067602463">
          <w:marLeft w:val="640"/>
          <w:marRight w:val="0"/>
          <w:marTop w:val="0"/>
          <w:marBottom w:val="0"/>
          <w:divBdr>
            <w:top w:val="none" w:sz="0" w:space="0" w:color="auto"/>
            <w:left w:val="none" w:sz="0" w:space="0" w:color="auto"/>
            <w:bottom w:val="none" w:sz="0" w:space="0" w:color="auto"/>
            <w:right w:val="none" w:sz="0" w:space="0" w:color="auto"/>
          </w:divBdr>
        </w:div>
        <w:div w:id="1855994268">
          <w:marLeft w:val="640"/>
          <w:marRight w:val="0"/>
          <w:marTop w:val="0"/>
          <w:marBottom w:val="0"/>
          <w:divBdr>
            <w:top w:val="none" w:sz="0" w:space="0" w:color="auto"/>
            <w:left w:val="none" w:sz="0" w:space="0" w:color="auto"/>
            <w:bottom w:val="none" w:sz="0" w:space="0" w:color="auto"/>
            <w:right w:val="none" w:sz="0" w:space="0" w:color="auto"/>
          </w:divBdr>
        </w:div>
        <w:div w:id="987128715">
          <w:marLeft w:val="640"/>
          <w:marRight w:val="0"/>
          <w:marTop w:val="0"/>
          <w:marBottom w:val="0"/>
          <w:divBdr>
            <w:top w:val="none" w:sz="0" w:space="0" w:color="auto"/>
            <w:left w:val="none" w:sz="0" w:space="0" w:color="auto"/>
            <w:bottom w:val="none" w:sz="0" w:space="0" w:color="auto"/>
            <w:right w:val="none" w:sz="0" w:space="0" w:color="auto"/>
          </w:divBdr>
        </w:div>
        <w:div w:id="1144809399">
          <w:marLeft w:val="640"/>
          <w:marRight w:val="0"/>
          <w:marTop w:val="0"/>
          <w:marBottom w:val="0"/>
          <w:divBdr>
            <w:top w:val="none" w:sz="0" w:space="0" w:color="auto"/>
            <w:left w:val="none" w:sz="0" w:space="0" w:color="auto"/>
            <w:bottom w:val="none" w:sz="0" w:space="0" w:color="auto"/>
            <w:right w:val="none" w:sz="0" w:space="0" w:color="auto"/>
          </w:divBdr>
        </w:div>
        <w:div w:id="1176655251">
          <w:marLeft w:val="640"/>
          <w:marRight w:val="0"/>
          <w:marTop w:val="0"/>
          <w:marBottom w:val="0"/>
          <w:divBdr>
            <w:top w:val="none" w:sz="0" w:space="0" w:color="auto"/>
            <w:left w:val="none" w:sz="0" w:space="0" w:color="auto"/>
            <w:bottom w:val="none" w:sz="0" w:space="0" w:color="auto"/>
            <w:right w:val="none" w:sz="0" w:space="0" w:color="auto"/>
          </w:divBdr>
        </w:div>
      </w:divsChild>
    </w:div>
    <w:div w:id="814034045">
      <w:bodyDiv w:val="1"/>
      <w:marLeft w:val="0"/>
      <w:marRight w:val="0"/>
      <w:marTop w:val="0"/>
      <w:marBottom w:val="0"/>
      <w:divBdr>
        <w:top w:val="none" w:sz="0" w:space="0" w:color="auto"/>
        <w:left w:val="none" w:sz="0" w:space="0" w:color="auto"/>
        <w:bottom w:val="none" w:sz="0" w:space="0" w:color="auto"/>
        <w:right w:val="none" w:sz="0" w:space="0" w:color="auto"/>
      </w:divBdr>
      <w:divsChild>
        <w:div w:id="1718384396">
          <w:marLeft w:val="480"/>
          <w:marRight w:val="0"/>
          <w:marTop w:val="0"/>
          <w:marBottom w:val="0"/>
          <w:divBdr>
            <w:top w:val="none" w:sz="0" w:space="0" w:color="auto"/>
            <w:left w:val="none" w:sz="0" w:space="0" w:color="auto"/>
            <w:bottom w:val="none" w:sz="0" w:space="0" w:color="auto"/>
            <w:right w:val="none" w:sz="0" w:space="0" w:color="auto"/>
          </w:divBdr>
        </w:div>
        <w:div w:id="1229346523">
          <w:marLeft w:val="480"/>
          <w:marRight w:val="0"/>
          <w:marTop w:val="0"/>
          <w:marBottom w:val="0"/>
          <w:divBdr>
            <w:top w:val="none" w:sz="0" w:space="0" w:color="auto"/>
            <w:left w:val="none" w:sz="0" w:space="0" w:color="auto"/>
            <w:bottom w:val="none" w:sz="0" w:space="0" w:color="auto"/>
            <w:right w:val="none" w:sz="0" w:space="0" w:color="auto"/>
          </w:divBdr>
        </w:div>
        <w:div w:id="869225410">
          <w:marLeft w:val="480"/>
          <w:marRight w:val="0"/>
          <w:marTop w:val="0"/>
          <w:marBottom w:val="0"/>
          <w:divBdr>
            <w:top w:val="none" w:sz="0" w:space="0" w:color="auto"/>
            <w:left w:val="none" w:sz="0" w:space="0" w:color="auto"/>
            <w:bottom w:val="none" w:sz="0" w:space="0" w:color="auto"/>
            <w:right w:val="none" w:sz="0" w:space="0" w:color="auto"/>
          </w:divBdr>
        </w:div>
        <w:div w:id="658850387">
          <w:marLeft w:val="480"/>
          <w:marRight w:val="0"/>
          <w:marTop w:val="0"/>
          <w:marBottom w:val="0"/>
          <w:divBdr>
            <w:top w:val="none" w:sz="0" w:space="0" w:color="auto"/>
            <w:left w:val="none" w:sz="0" w:space="0" w:color="auto"/>
            <w:bottom w:val="none" w:sz="0" w:space="0" w:color="auto"/>
            <w:right w:val="none" w:sz="0" w:space="0" w:color="auto"/>
          </w:divBdr>
        </w:div>
        <w:div w:id="1768695821">
          <w:marLeft w:val="480"/>
          <w:marRight w:val="0"/>
          <w:marTop w:val="0"/>
          <w:marBottom w:val="0"/>
          <w:divBdr>
            <w:top w:val="none" w:sz="0" w:space="0" w:color="auto"/>
            <w:left w:val="none" w:sz="0" w:space="0" w:color="auto"/>
            <w:bottom w:val="none" w:sz="0" w:space="0" w:color="auto"/>
            <w:right w:val="none" w:sz="0" w:space="0" w:color="auto"/>
          </w:divBdr>
        </w:div>
        <w:div w:id="473721304">
          <w:marLeft w:val="480"/>
          <w:marRight w:val="0"/>
          <w:marTop w:val="0"/>
          <w:marBottom w:val="0"/>
          <w:divBdr>
            <w:top w:val="none" w:sz="0" w:space="0" w:color="auto"/>
            <w:left w:val="none" w:sz="0" w:space="0" w:color="auto"/>
            <w:bottom w:val="none" w:sz="0" w:space="0" w:color="auto"/>
            <w:right w:val="none" w:sz="0" w:space="0" w:color="auto"/>
          </w:divBdr>
        </w:div>
        <w:div w:id="1719671086">
          <w:marLeft w:val="480"/>
          <w:marRight w:val="0"/>
          <w:marTop w:val="0"/>
          <w:marBottom w:val="0"/>
          <w:divBdr>
            <w:top w:val="none" w:sz="0" w:space="0" w:color="auto"/>
            <w:left w:val="none" w:sz="0" w:space="0" w:color="auto"/>
            <w:bottom w:val="none" w:sz="0" w:space="0" w:color="auto"/>
            <w:right w:val="none" w:sz="0" w:space="0" w:color="auto"/>
          </w:divBdr>
        </w:div>
        <w:div w:id="537860926">
          <w:marLeft w:val="480"/>
          <w:marRight w:val="0"/>
          <w:marTop w:val="0"/>
          <w:marBottom w:val="0"/>
          <w:divBdr>
            <w:top w:val="none" w:sz="0" w:space="0" w:color="auto"/>
            <w:left w:val="none" w:sz="0" w:space="0" w:color="auto"/>
            <w:bottom w:val="none" w:sz="0" w:space="0" w:color="auto"/>
            <w:right w:val="none" w:sz="0" w:space="0" w:color="auto"/>
          </w:divBdr>
        </w:div>
        <w:div w:id="1096707927">
          <w:marLeft w:val="480"/>
          <w:marRight w:val="0"/>
          <w:marTop w:val="0"/>
          <w:marBottom w:val="0"/>
          <w:divBdr>
            <w:top w:val="none" w:sz="0" w:space="0" w:color="auto"/>
            <w:left w:val="none" w:sz="0" w:space="0" w:color="auto"/>
            <w:bottom w:val="none" w:sz="0" w:space="0" w:color="auto"/>
            <w:right w:val="none" w:sz="0" w:space="0" w:color="auto"/>
          </w:divBdr>
        </w:div>
        <w:div w:id="333192571">
          <w:marLeft w:val="480"/>
          <w:marRight w:val="0"/>
          <w:marTop w:val="0"/>
          <w:marBottom w:val="0"/>
          <w:divBdr>
            <w:top w:val="none" w:sz="0" w:space="0" w:color="auto"/>
            <w:left w:val="none" w:sz="0" w:space="0" w:color="auto"/>
            <w:bottom w:val="none" w:sz="0" w:space="0" w:color="auto"/>
            <w:right w:val="none" w:sz="0" w:space="0" w:color="auto"/>
          </w:divBdr>
        </w:div>
        <w:div w:id="1523975710">
          <w:marLeft w:val="480"/>
          <w:marRight w:val="0"/>
          <w:marTop w:val="0"/>
          <w:marBottom w:val="0"/>
          <w:divBdr>
            <w:top w:val="none" w:sz="0" w:space="0" w:color="auto"/>
            <w:left w:val="none" w:sz="0" w:space="0" w:color="auto"/>
            <w:bottom w:val="none" w:sz="0" w:space="0" w:color="auto"/>
            <w:right w:val="none" w:sz="0" w:space="0" w:color="auto"/>
          </w:divBdr>
        </w:div>
        <w:div w:id="1650135998">
          <w:marLeft w:val="480"/>
          <w:marRight w:val="0"/>
          <w:marTop w:val="0"/>
          <w:marBottom w:val="0"/>
          <w:divBdr>
            <w:top w:val="none" w:sz="0" w:space="0" w:color="auto"/>
            <w:left w:val="none" w:sz="0" w:space="0" w:color="auto"/>
            <w:bottom w:val="none" w:sz="0" w:space="0" w:color="auto"/>
            <w:right w:val="none" w:sz="0" w:space="0" w:color="auto"/>
          </w:divBdr>
        </w:div>
        <w:div w:id="1099329127">
          <w:marLeft w:val="480"/>
          <w:marRight w:val="0"/>
          <w:marTop w:val="0"/>
          <w:marBottom w:val="0"/>
          <w:divBdr>
            <w:top w:val="none" w:sz="0" w:space="0" w:color="auto"/>
            <w:left w:val="none" w:sz="0" w:space="0" w:color="auto"/>
            <w:bottom w:val="none" w:sz="0" w:space="0" w:color="auto"/>
            <w:right w:val="none" w:sz="0" w:space="0" w:color="auto"/>
          </w:divBdr>
        </w:div>
        <w:div w:id="1030837211">
          <w:marLeft w:val="480"/>
          <w:marRight w:val="0"/>
          <w:marTop w:val="0"/>
          <w:marBottom w:val="0"/>
          <w:divBdr>
            <w:top w:val="none" w:sz="0" w:space="0" w:color="auto"/>
            <w:left w:val="none" w:sz="0" w:space="0" w:color="auto"/>
            <w:bottom w:val="none" w:sz="0" w:space="0" w:color="auto"/>
            <w:right w:val="none" w:sz="0" w:space="0" w:color="auto"/>
          </w:divBdr>
        </w:div>
        <w:div w:id="1380979029">
          <w:marLeft w:val="480"/>
          <w:marRight w:val="0"/>
          <w:marTop w:val="0"/>
          <w:marBottom w:val="0"/>
          <w:divBdr>
            <w:top w:val="none" w:sz="0" w:space="0" w:color="auto"/>
            <w:left w:val="none" w:sz="0" w:space="0" w:color="auto"/>
            <w:bottom w:val="none" w:sz="0" w:space="0" w:color="auto"/>
            <w:right w:val="none" w:sz="0" w:space="0" w:color="auto"/>
          </w:divBdr>
        </w:div>
      </w:divsChild>
    </w:div>
    <w:div w:id="844588310">
      <w:bodyDiv w:val="1"/>
      <w:marLeft w:val="0"/>
      <w:marRight w:val="0"/>
      <w:marTop w:val="0"/>
      <w:marBottom w:val="0"/>
      <w:divBdr>
        <w:top w:val="none" w:sz="0" w:space="0" w:color="auto"/>
        <w:left w:val="none" w:sz="0" w:space="0" w:color="auto"/>
        <w:bottom w:val="none" w:sz="0" w:space="0" w:color="auto"/>
        <w:right w:val="none" w:sz="0" w:space="0" w:color="auto"/>
      </w:divBdr>
    </w:div>
    <w:div w:id="847134561">
      <w:bodyDiv w:val="1"/>
      <w:marLeft w:val="0"/>
      <w:marRight w:val="0"/>
      <w:marTop w:val="0"/>
      <w:marBottom w:val="0"/>
      <w:divBdr>
        <w:top w:val="none" w:sz="0" w:space="0" w:color="auto"/>
        <w:left w:val="none" w:sz="0" w:space="0" w:color="auto"/>
        <w:bottom w:val="none" w:sz="0" w:space="0" w:color="auto"/>
        <w:right w:val="none" w:sz="0" w:space="0" w:color="auto"/>
      </w:divBdr>
    </w:div>
    <w:div w:id="850686097">
      <w:bodyDiv w:val="1"/>
      <w:marLeft w:val="0"/>
      <w:marRight w:val="0"/>
      <w:marTop w:val="0"/>
      <w:marBottom w:val="0"/>
      <w:divBdr>
        <w:top w:val="none" w:sz="0" w:space="0" w:color="auto"/>
        <w:left w:val="none" w:sz="0" w:space="0" w:color="auto"/>
        <w:bottom w:val="none" w:sz="0" w:space="0" w:color="auto"/>
        <w:right w:val="none" w:sz="0" w:space="0" w:color="auto"/>
      </w:divBdr>
      <w:divsChild>
        <w:div w:id="1913201807">
          <w:marLeft w:val="640"/>
          <w:marRight w:val="0"/>
          <w:marTop w:val="0"/>
          <w:marBottom w:val="0"/>
          <w:divBdr>
            <w:top w:val="none" w:sz="0" w:space="0" w:color="auto"/>
            <w:left w:val="none" w:sz="0" w:space="0" w:color="auto"/>
            <w:bottom w:val="none" w:sz="0" w:space="0" w:color="auto"/>
            <w:right w:val="none" w:sz="0" w:space="0" w:color="auto"/>
          </w:divBdr>
        </w:div>
        <w:div w:id="309404705">
          <w:marLeft w:val="640"/>
          <w:marRight w:val="0"/>
          <w:marTop w:val="0"/>
          <w:marBottom w:val="0"/>
          <w:divBdr>
            <w:top w:val="none" w:sz="0" w:space="0" w:color="auto"/>
            <w:left w:val="none" w:sz="0" w:space="0" w:color="auto"/>
            <w:bottom w:val="none" w:sz="0" w:space="0" w:color="auto"/>
            <w:right w:val="none" w:sz="0" w:space="0" w:color="auto"/>
          </w:divBdr>
        </w:div>
        <w:div w:id="171527505">
          <w:marLeft w:val="640"/>
          <w:marRight w:val="0"/>
          <w:marTop w:val="0"/>
          <w:marBottom w:val="0"/>
          <w:divBdr>
            <w:top w:val="none" w:sz="0" w:space="0" w:color="auto"/>
            <w:left w:val="none" w:sz="0" w:space="0" w:color="auto"/>
            <w:bottom w:val="none" w:sz="0" w:space="0" w:color="auto"/>
            <w:right w:val="none" w:sz="0" w:space="0" w:color="auto"/>
          </w:divBdr>
        </w:div>
        <w:div w:id="218903486">
          <w:marLeft w:val="640"/>
          <w:marRight w:val="0"/>
          <w:marTop w:val="0"/>
          <w:marBottom w:val="0"/>
          <w:divBdr>
            <w:top w:val="none" w:sz="0" w:space="0" w:color="auto"/>
            <w:left w:val="none" w:sz="0" w:space="0" w:color="auto"/>
            <w:bottom w:val="none" w:sz="0" w:space="0" w:color="auto"/>
            <w:right w:val="none" w:sz="0" w:space="0" w:color="auto"/>
          </w:divBdr>
        </w:div>
        <w:div w:id="1716849690">
          <w:marLeft w:val="640"/>
          <w:marRight w:val="0"/>
          <w:marTop w:val="0"/>
          <w:marBottom w:val="0"/>
          <w:divBdr>
            <w:top w:val="none" w:sz="0" w:space="0" w:color="auto"/>
            <w:left w:val="none" w:sz="0" w:space="0" w:color="auto"/>
            <w:bottom w:val="none" w:sz="0" w:space="0" w:color="auto"/>
            <w:right w:val="none" w:sz="0" w:space="0" w:color="auto"/>
          </w:divBdr>
        </w:div>
        <w:div w:id="932130914">
          <w:marLeft w:val="640"/>
          <w:marRight w:val="0"/>
          <w:marTop w:val="0"/>
          <w:marBottom w:val="0"/>
          <w:divBdr>
            <w:top w:val="none" w:sz="0" w:space="0" w:color="auto"/>
            <w:left w:val="none" w:sz="0" w:space="0" w:color="auto"/>
            <w:bottom w:val="none" w:sz="0" w:space="0" w:color="auto"/>
            <w:right w:val="none" w:sz="0" w:space="0" w:color="auto"/>
          </w:divBdr>
        </w:div>
        <w:div w:id="416368127">
          <w:marLeft w:val="640"/>
          <w:marRight w:val="0"/>
          <w:marTop w:val="0"/>
          <w:marBottom w:val="0"/>
          <w:divBdr>
            <w:top w:val="none" w:sz="0" w:space="0" w:color="auto"/>
            <w:left w:val="none" w:sz="0" w:space="0" w:color="auto"/>
            <w:bottom w:val="none" w:sz="0" w:space="0" w:color="auto"/>
            <w:right w:val="none" w:sz="0" w:space="0" w:color="auto"/>
          </w:divBdr>
        </w:div>
        <w:div w:id="66466145">
          <w:marLeft w:val="640"/>
          <w:marRight w:val="0"/>
          <w:marTop w:val="0"/>
          <w:marBottom w:val="0"/>
          <w:divBdr>
            <w:top w:val="none" w:sz="0" w:space="0" w:color="auto"/>
            <w:left w:val="none" w:sz="0" w:space="0" w:color="auto"/>
            <w:bottom w:val="none" w:sz="0" w:space="0" w:color="auto"/>
            <w:right w:val="none" w:sz="0" w:space="0" w:color="auto"/>
          </w:divBdr>
        </w:div>
        <w:div w:id="406072584">
          <w:marLeft w:val="640"/>
          <w:marRight w:val="0"/>
          <w:marTop w:val="0"/>
          <w:marBottom w:val="0"/>
          <w:divBdr>
            <w:top w:val="none" w:sz="0" w:space="0" w:color="auto"/>
            <w:left w:val="none" w:sz="0" w:space="0" w:color="auto"/>
            <w:bottom w:val="none" w:sz="0" w:space="0" w:color="auto"/>
            <w:right w:val="none" w:sz="0" w:space="0" w:color="auto"/>
          </w:divBdr>
        </w:div>
        <w:div w:id="481627774">
          <w:marLeft w:val="640"/>
          <w:marRight w:val="0"/>
          <w:marTop w:val="0"/>
          <w:marBottom w:val="0"/>
          <w:divBdr>
            <w:top w:val="none" w:sz="0" w:space="0" w:color="auto"/>
            <w:left w:val="none" w:sz="0" w:space="0" w:color="auto"/>
            <w:bottom w:val="none" w:sz="0" w:space="0" w:color="auto"/>
            <w:right w:val="none" w:sz="0" w:space="0" w:color="auto"/>
          </w:divBdr>
        </w:div>
        <w:div w:id="445852273">
          <w:marLeft w:val="640"/>
          <w:marRight w:val="0"/>
          <w:marTop w:val="0"/>
          <w:marBottom w:val="0"/>
          <w:divBdr>
            <w:top w:val="none" w:sz="0" w:space="0" w:color="auto"/>
            <w:left w:val="none" w:sz="0" w:space="0" w:color="auto"/>
            <w:bottom w:val="none" w:sz="0" w:space="0" w:color="auto"/>
            <w:right w:val="none" w:sz="0" w:space="0" w:color="auto"/>
          </w:divBdr>
        </w:div>
        <w:div w:id="104429025">
          <w:marLeft w:val="640"/>
          <w:marRight w:val="0"/>
          <w:marTop w:val="0"/>
          <w:marBottom w:val="0"/>
          <w:divBdr>
            <w:top w:val="none" w:sz="0" w:space="0" w:color="auto"/>
            <w:left w:val="none" w:sz="0" w:space="0" w:color="auto"/>
            <w:bottom w:val="none" w:sz="0" w:space="0" w:color="auto"/>
            <w:right w:val="none" w:sz="0" w:space="0" w:color="auto"/>
          </w:divBdr>
        </w:div>
        <w:div w:id="112332661">
          <w:marLeft w:val="640"/>
          <w:marRight w:val="0"/>
          <w:marTop w:val="0"/>
          <w:marBottom w:val="0"/>
          <w:divBdr>
            <w:top w:val="none" w:sz="0" w:space="0" w:color="auto"/>
            <w:left w:val="none" w:sz="0" w:space="0" w:color="auto"/>
            <w:bottom w:val="none" w:sz="0" w:space="0" w:color="auto"/>
            <w:right w:val="none" w:sz="0" w:space="0" w:color="auto"/>
          </w:divBdr>
        </w:div>
        <w:div w:id="1840853209">
          <w:marLeft w:val="640"/>
          <w:marRight w:val="0"/>
          <w:marTop w:val="0"/>
          <w:marBottom w:val="0"/>
          <w:divBdr>
            <w:top w:val="none" w:sz="0" w:space="0" w:color="auto"/>
            <w:left w:val="none" w:sz="0" w:space="0" w:color="auto"/>
            <w:bottom w:val="none" w:sz="0" w:space="0" w:color="auto"/>
            <w:right w:val="none" w:sz="0" w:space="0" w:color="auto"/>
          </w:divBdr>
        </w:div>
        <w:div w:id="609507260">
          <w:marLeft w:val="640"/>
          <w:marRight w:val="0"/>
          <w:marTop w:val="0"/>
          <w:marBottom w:val="0"/>
          <w:divBdr>
            <w:top w:val="none" w:sz="0" w:space="0" w:color="auto"/>
            <w:left w:val="none" w:sz="0" w:space="0" w:color="auto"/>
            <w:bottom w:val="none" w:sz="0" w:space="0" w:color="auto"/>
            <w:right w:val="none" w:sz="0" w:space="0" w:color="auto"/>
          </w:divBdr>
        </w:div>
        <w:div w:id="1561791267">
          <w:marLeft w:val="640"/>
          <w:marRight w:val="0"/>
          <w:marTop w:val="0"/>
          <w:marBottom w:val="0"/>
          <w:divBdr>
            <w:top w:val="none" w:sz="0" w:space="0" w:color="auto"/>
            <w:left w:val="none" w:sz="0" w:space="0" w:color="auto"/>
            <w:bottom w:val="none" w:sz="0" w:space="0" w:color="auto"/>
            <w:right w:val="none" w:sz="0" w:space="0" w:color="auto"/>
          </w:divBdr>
        </w:div>
        <w:div w:id="1610578689">
          <w:marLeft w:val="640"/>
          <w:marRight w:val="0"/>
          <w:marTop w:val="0"/>
          <w:marBottom w:val="0"/>
          <w:divBdr>
            <w:top w:val="none" w:sz="0" w:space="0" w:color="auto"/>
            <w:left w:val="none" w:sz="0" w:space="0" w:color="auto"/>
            <w:bottom w:val="none" w:sz="0" w:space="0" w:color="auto"/>
            <w:right w:val="none" w:sz="0" w:space="0" w:color="auto"/>
          </w:divBdr>
        </w:div>
        <w:div w:id="902058811">
          <w:marLeft w:val="640"/>
          <w:marRight w:val="0"/>
          <w:marTop w:val="0"/>
          <w:marBottom w:val="0"/>
          <w:divBdr>
            <w:top w:val="none" w:sz="0" w:space="0" w:color="auto"/>
            <w:left w:val="none" w:sz="0" w:space="0" w:color="auto"/>
            <w:bottom w:val="none" w:sz="0" w:space="0" w:color="auto"/>
            <w:right w:val="none" w:sz="0" w:space="0" w:color="auto"/>
          </w:divBdr>
        </w:div>
        <w:div w:id="983122542">
          <w:marLeft w:val="640"/>
          <w:marRight w:val="0"/>
          <w:marTop w:val="0"/>
          <w:marBottom w:val="0"/>
          <w:divBdr>
            <w:top w:val="none" w:sz="0" w:space="0" w:color="auto"/>
            <w:left w:val="none" w:sz="0" w:space="0" w:color="auto"/>
            <w:bottom w:val="none" w:sz="0" w:space="0" w:color="auto"/>
            <w:right w:val="none" w:sz="0" w:space="0" w:color="auto"/>
          </w:divBdr>
        </w:div>
        <w:div w:id="1035275297">
          <w:marLeft w:val="640"/>
          <w:marRight w:val="0"/>
          <w:marTop w:val="0"/>
          <w:marBottom w:val="0"/>
          <w:divBdr>
            <w:top w:val="none" w:sz="0" w:space="0" w:color="auto"/>
            <w:left w:val="none" w:sz="0" w:space="0" w:color="auto"/>
            <w:bottom w:val="none" w:sz="0" w:space="0" w:color="auto"/>
            <w:right w:val="none" w:sz="0" w:space="0" w:color="auto"/>
          </w:divBdr>
        </w:div>
      </w:divsChild>
    </w:div>
    <w:div w:id="856311993">
      <w:bodyDiv w:val="1"/>
      <w:marLeft w:val="0"/>
      <w:marRight w:val="0"/>
      <w:marTop w:val="0"/>
      <w:marBottom w:val="0"/>
      <w:divBdr>
        <w:top w:val="none" w:sz="0" w:space="0" w:color="auto"/>
        <w:left w:val="none" w:sz="0" w:space="0" w:color="auto"/>
        <w:bottom w:val="none" w:sz="0" w:space="0" w:color="auto"/>
        <w:right w:val="none" w:sz="0" w:space="0" w:color="auto"/>
      </w:divBdr>
      <w:divsChild>
        <w:div w:id="602762485">
          <w:marLeft w:val="480"/>
          <w:marRight w:val="0"/>
          <w:marTop w:val="0"/>
          <w:marBottom w:val="0"/>
          <w:divBdr>
            <w:top w:val="none" w:sz="0" w:space="0" w:color="auto"/>
            <w:left w:val="none" w:sz="0" w:space="0" w:color="auto"/>
            <w:bottom w:val="none" w:sz="0" w:space="0" w:color="auto"/>
            <w:right w:val="none" w:sz="0" w:space="0" w:color="auto"/>
          </w:divBdr>
        </w:div>
        <w:div w:id="1704205211">
          <w:marLeft w:val="480"/>
          <w:marRight w:val="0"/>
          <w:marTop w:val="0"/>
          <w:marBottom w:val="0"/>
          <w:divBdr>
            <w:top w:val="none" w:sz="0" w:space="0" w:color="auto"/>
            <w:left w:val="none" w:sz="0" w:space="0" w:color="auto"/>
            <w:bottom w:val="none" w:sz="0" w:space="0" w:color="auto"/>
            <w:right w:val="none" w:sz="0" w:space="0" w:color="auto"/>
          </w:divBdr>
        </w:div>
        <w:div w:id="532574031">
          <w:marLeft w:val="480"/>
          <w:marRight w:val="0"/>
          <w:marTop w:val="0"/>
          <w:marBottom w:val="0"/>
          <w:divBdr>
            <w:top w:val="none" w:sz="0" w:space="0" w:color="auto"/>
            <w:left w:val="none" w:sz="0" w:space="0" w:color="auto"/>
            <w:bottom w:val="none" w:sz="0" w:space="0" w:color="auto"/>
            <w:right w:val="none" w:sz="0" w:space="0" w:color="auto"/>
          </w:divBdr>
        </w:div>
        <w:div w:id="150560311">
          <w:marLeft w:val="480"/>
          <w:marRight w:val="0"/>
          <w:marTop w:val="0"/>
          <w:marBottom w:val="0"/>
          <w:divBdr>
            <w:top w:val="none" w:sz="0" w:space="0" w:color="auto"/>
            <w:left w:val="none" w:sz="0" w:space="0" w:color="auto"/>
            <w:bottom w:val="none" w:sz="0" w:space="0" w:color="auto"/>
            <w:right w:val="none" w:sz="0" w:space="0" w:color="auto"/>
          </w:divBdr>
        </w:div>
        <w:div w:id="398092230">
          <w:marLeft w:val="480"/>
          <w:marRight w:val="0"/>
          <w:marTop w:val="0"/>
          <w:marBottom w:val="0"/>
          <w:divBdr>
            <w:top w:val="none" w:sz="0" w:space="0" w:color="auto"/>
            <w:left w:val="none" w:sz="0" w:space="0" w:color="auto"/>
            <w:bottom w:val="none" w:sz="0" w:space="0" w:color="auto"/>
            <w:right w:val="none" w:sz="0" w:space="0" w:color="auto"/>
          </w:divBdr>
        </w:div>
        <w:div w:id="1676684705">
          <w:marLeft w:val="480"/>
          <w:marRight w:val="0"/>
          <w:marTop w:val="0"/>
          <w:marBottom w:val="0"/>
          <w:divBdr>
            <w:top w:val="none" w:sz="0" w:space="0" w:color="auto"/>
            <w:left w:val="none" w:sz="0" w:space="0" w:color="auto"/>
            <w:bottom w:val="none" w:sz="0" w:space="0" w:color="auto"/>
            <w:right w:val="none" w:sz="0" w:space="0" w:color="auto"/>
          </w:divBdr>
        </w:div>
        <w:div w:id="767888328">
          <w:marLeft w:val="480"/>
          <w:marRight w:val="0"/>
          <w:marTop w:val="0"/>
          <w:marBottom w:val="0"/>
          <w:divBdr>
            <w:top w:val="none" w:sz="0" w:space="0" w:color="auto"/>
            <w:left w:val="none" w:sz="0" w:space="0" w:color="auto"/>
            <w:bottom w:val="none" w:sz="0" w:space="0" w:color="auto"/>
            <w:right w:val="none" w:sz="0" w:space="0" w:color="auto"/>
          </w:divBdr>
        </w:div>
        <w:div w:id="274295846">
          <w:marLeft w:val="480"/>
          <w:marRight w:val="0"/>
          <w:marTop w:val="0"/>
          <w:marBottom w:val="0"/>
          <w:divBdr>
            <w:top w:val="none" w:sz="0" w:space="0" w:color="auto"/>
            <w:left w:val="none" w:sz="0" w:space="0" w:color="auto"/>
            <w:bottom w:val="none" w:sz="0" w:space="0" w:color="auto"/>
            <w:right w:val="none" w:sz="0" w:space="0" w:color="auto"/>
          </w:divBdr>
        </w:div>
        <w:div w:id="909198844">
          <w:marLeft w:val="480"/>
          <w:marRight w:val="0"/>
          <w:marTop w:val="0"/>
          <w:marBottom w:val="0"/>
          <w:divBdr>
            <w:top w:val="none" w:sz="0" w:space="0" w:color="auto"/>
            <w:left w:val="none" w:sz="0" w:space="0" w:color="auto"/>
            <w:bottom w:val="none" w:sz="0" w:space="0" w:color="auto"/>
            <w:right w:val="none" w:sz="0" w:space="0" w:color="auto"/>
          </w:divBdr>
        </w:div>
        <w:div w:id="342827704">
          <w:marLeft w:val="480"/>
          <w:marRight w:val="0"/>
          <w:marTop w:val="0"/>
          <w:marBottom w:val="0"/>
          <w:divBdr>
            <w:top w:val="none" w:sz="0" w:space="0" w:color="auto"/>
            <w:left w:val="none" w:sz="0" w:space="0" w:color="auto"/>
            <w:bottom w:val="none" w:sz="0" w:space="0" w:color="auto"/>
            <w:right w:val="none" w:sz="0" w:space="0" w:color="auto"/>
          </w:divBdr>
        </w:div>
        <w:div w:id="419564131">
          <w:marLeft w:val="480"/>
          <w:marRight w:val="0"/>
          <w:marTop w:val="0"/>
          <w:marBottom w:val="0"/>
          <w:divBdr>
            <w:top w:val="none" w:sz="0" w:space="0" w:color="auto"/>
            <w:left w:val="none" w:sz="0" w:space="0" w:color="auto"/>
            <w:bottom w:val="none" w:sz="0" w:space="0" w:color="auto"/>
            <w:right w:val="none" w:sz="0" w:space="0" w:color="auto"/>
          </w:divBdr>
        </w:div>
        <w:div w:id="488643498">
          <w:marLeft w:val="480"/>
          <w:marRight w:val="0"/>
          <w:marTop w:val="0"/>
          <w:marBottom w:val="0"/>
          <w:divBdr>
            <w:top w:val="none" w:sz="0" w:space="0" w:color="auto"/>
            <w:left w:val="none" w:sz="0" w:space="0" w:color="auto"/>
            <w:bottom w:val="none" w:sz="0" w:space="0" w:color="auto"/>
            <w:right w:val="none" w:sz="0" w:space="0" w:color="auto"/>
          </w:divBdr>
        </w:div>
        <w:div w:id="48959297">
          <w:marLeft w:val="480"/>
          <w:marRight w:val="0"/>
          <w:marTop w:val="0"/>
          <w:marBottom w:val="0"/>
          <w:divBdr>
            <w:top w:val="none" w:sz="0" w:space="0" w:color="auto"/>
            <w:left w:val="none" w:sz="0" w:space="0" w:color="auto"/>
            <w:bottom w:val="none" w:sz="0" w:space="0" w:color="auto"/>
            <w:right w:val="none" w:sz="0" w:space="0" w:color="auto"/>
          </w:divBdr>
        </w:div>
        <w:div w:id="1926259032">
          <w:marLeft w:val="480"/>
          <w:marRight w:val="0"/>
          <w:marTop w:val="0"/>
          <w:marBottom w:val="0"/>
          <w:divBdr>
            <w:top w:val="none" w:sz="0" w:space="0" w:color="auto"/>
            <w:left w:val="none" w:sz="0" w:space="0" w:color="auto"/>
            <w:bottom w:val="none" w:sz="0" w:space="0" w:color="auto"/>
            <w:right w:val="none" w:sz="0" w:space="0" w:color="auto"/>
          </w:divBdr>
        </w:div>
      </w:divsChild>
    </w:div>
    <w:div w:id="856890031">
      <w:bodyDiv w:val="1"/>
      <w:marLeft w:val="0"/>
      <w:marRight w:val="0"/>
      <w:marTop w:val="0"/>
      <w:marBottom w:val="0"/>
      <w:divBdr>
        <w:top w:val="none" w:sz="0" w:space="0" w:color="auto"/>
        <w:left w:val="none" w:sz="0" w:space="0" w:color="auto"/>
        <w:bottom w:val="none" w:sz="0" w:space="0" w:color="auto"/>
        <w:right w:val="none" w:sz="0" w:space="0" w:color="auto"/>
      </w:divBdr>
      <w:divsChild>
        <w:div w:id="35782862">
          <w:marLeft w:val="640"/>
          <w:marRight w:val="0"/>
          <w:marTop w:val="0"/>
          <w:marBottom w:val="0"/>
          <w:divBdr>
            <w:top w:val="none" w:sz="0" w:space="0" w:color="auto"/>
            <w:left w:val="none" w:sz="0" w:space="0" w:color="auto"/>
            <w:bottom w:val="none" w:sz="0" w:space="0" w:color="auto"/>
            <w:right w:val="none" w:sz="0" w:space="0" w:color="auto"/>
          </w:divBdr>
        </w:div>
        <w:div w:id="1851142260">
          <w:marLeft w:val="640"/>
          <w:marRight w:val="0"/>
          <w:marTop w:val="0"/>
          <w:marBottom w:val="0"/>
          <w:divBdr>
            <w:top w:val="none" w:sz="0" w:space="0" w:color="auto"/>
            <w:left w:val="none" w:sz="0" w:space="0" w:color="auto"/>
            <w:bottom w:val="none" w:sz="0" w:space="0" w:color="auto"/>
            <w:right w:val="none" w:sz="0" w:space="0" w:color="auto"/>
          </w:divBdr>
        </w:div>
        <w:div w:id="1757481784">
          <w:marLeft w:val="640"/>
          <w:marRight w:val="0"/>
          <w:marTop w:val="0"/>
          <w:marBottom w:val="0"/>
          <w:divBdr>
            <w:top w:val="none" w:sz="0" w:space="0" w:color="auto"/>
            <w:left w:val="none" w:sz="0" w:space="0" w:color="auto"/>
            <w:bottom w:val="none" w:sz="0" w:space="0" w:color="auto"/>
            <w:right w:val="none" w:sz="0" w:space="0" w:color="auto"/>
          </w:divBdr>
        </w:div>
        <w:div w:id="837383339">
          <w:marLeft w:val="640"/>
          <w:marRight w:val="0"/>
          <w:marTop w:val="0"/>
          <w:marBottom w:val="0"/>
          <w:divBdr>
            <w:top w:val="none" w:sz="0" w:space="0" w:color="auto"/>
            <w:left w:val="none" w:sz="0" w:space="0" w:color="auto"/>
            <w:bottom w:val="none" w:sz="0" w:space="0" w:color="auto"/>
            <w:right w:val="none" w:sz="0" w:space="0" w:color="auto"/>
          </w:divBdr>
        </w:div>
        <w:div w:id="104691360">
          <w:marLeft w:val="640"/>
          <w:marRight w:val="0"/>
          <w:marTop w:val="0"/>
          <w:marBottom w:val="0"/>
          <w:divBdr>
            <w:top w:val="none" w:sz="0" w:space="0" w:color="auto"/>
            <w:left w:val="none" w:sz="0" w:space="0" w:color="auto"/>
            <w:bottom w:val="none" w:sz="0" w:space="0" w:color="auto"/>
            <w:right w:val="none" w:sz="0" w:space="0" w:color="auto"/>
          </w:divBdr>
        </w:div>
        <w:div w:id="1095899117">
          <w:marLeft w:val="640"/>
          <w:marRight w:val="0"/>
          <w:marTop w:val="0"/>
          <w:marBottom w:val="0"/>
          <w:divBdr>
            <w:top w:val="none" w:sz="0" w:space="0" w:color="auto"/>
            <w:left w:val="none" w:sz="0" w:space="0" w:color="auto"/>
            <w:bottom w:val="none" w:sz="0" w:space="0" w:color="auto"/>
            <w:right w:val="none" w:sz="0" w:space="0" w:color="auto"/>
          </w:divBdr>
        </w:div>
        <w:div w:id="1479418247">
          <w:marLeft w:val="640"/>
          <w:marRight w:val="0"/>
          <w:marTop w:val="0"/>
          <w:marBottom w:val="0"/>
          <w:divBdr>
            <w:top w:val="none" w:sz="0" w:space="0" w:color="auto"/>
            <w:left w:val="none" w:sz="0" w:space="0" w:color="auto"/>
            <w:bottom w:val="none" w:sz="0" w:space="0" w:color="auto"/>
            <w:right w:val="none" w:sz="0" w:space="0" w:color="auto"/>
          </w:divBdr>
        </w:div>
        <w:div w:id="2042584970">
          <w:marLeft w:val="640"/>
          <w:marRight w:val="0"/>
          <w:marTop w:val="0"/>
          <w:marBottom w:val="0"/>
          <w:divBdr>
            <w:top w:val="none" w:sz="0" w:space="0" w:color="auto"/>
            <w:left w:val="none" w:sz="0" w:space="0" w:color="auto"/>
            <w:bottom w:val="none" w:sz="0" w:space="0" w:color="auto"/>
            <w:right w:val="none" w:sz="0" w:space="0" w:color="auto"/>
          </w:divBdr>
        </w:div>
        <w:div w:id="165901092">
          <w:marLeft w:val="640"/>
          <w:marRight w:val="0"/>
          <w:marTop w:val="0"/>
          <w:marBottom w:val="0"/>
          <w:divBdr>
            <w:top w:val="none" w:sz="0" w:space="0" w:color="auto"/>
            <w:left w:val="none" w:sz="0" w:space="0" w:color="auto"/>
            <w:bottom w:val="none" w:sz="0" w:space="0" w:color="auto"/>
            <w:right w:val="none" w:sz="0" w:space="0" w:color="auto"/>
          </w:divBdr>
        </w:div>
        <w:div w:id="143132892">
          <w:marLeft w:val="640"/>
          <w:marRight w:val="0"/>
          <w:marTop w:val="0"/>
          <w:marBottom w:val="0"/>
          <w:divBdr>
            <w:top w:val="none" w:sz="0" w:space="0" w:color="auto"/>
            <w:left w:val="none" w:sz="0" w:space="0" w:color="auto"/>
            <w:bottom w:val="none" w:sz="0" w:space="0" w:color="auto"/>
            <w:right w:val="none" w:sz="0" w:space="0" w:color="auto"/>
          </w:divBdr>
        </w:div>
        <w:div w:id="1493182549">
          <w:marLeft w:val="640"/>
          <w:marRight w:val="0"/>
          <w:marTop w:val="0"/>
          <w:marBottom w:val="0"/>
          <w:divBdr>
            <w:top w:val="none" w:sz="0" w:space="0" w:color="auto"/>
            <w:left w:val="none" w:sz="0" w:space="0" w:color="auto"/>
            <w:bottom w:val="none" w:sz="0" w:space="0" w:color="auto"/>
            <w:right w:val="none" w:sz="0" w:space="0" w:color="auto"/>
          </w:divBdr>
        </w:div>
        <w:div w:id="586185779">
          <w:marLeft w:val="640"/>
          <w:marRight w:val="0"/>
          <w:marTop w:val="0"/>
          <w:marBottom w:val="0"/>
          <w:divBdr>
            <w:top w:val="none" w:sz="0" w:space="0" w:color="auto"/>
            <w:left w:val="none" w:sz="0" w:space="0" w:color="auto"/>
            <w:bottom w:val="none" w:sz="0" w:space="0" w:color="auto"/>
            <w:right w:val="none" w:sz="0" w:space="0" w:color="auto"/>
          </w:divBdr>
        </w:div>
        <w:div w:id="99379892">
          <w:marLeft w:val="640"/>
          <w:marRight w:val="0"/>
          <w:marTop w:val="0"/>
          <w:marBottom w:val="0"/>
          <w:divBdr>
            <w:top w:val="none" w:sz="0" w:space="0" w:color="auto"/>
            <w:left w:val="none" w:sz="0" w:space="0" w:color="auto"/>
            <w:bottom w:val="none" w:sz="0" w:space="0" w:color="auto"/>
            <w:right w:val="none" w:sz="0" w:space="0" w:color="auto"/>
          </w:divBdr>
        </w:div>
        <w:div w:id="1365444846">
          <w:marLeft w:val="640"/>
          <w:marRight w:val="0"/>
          <w:marTop w:val="0"/>
          <w:marBottom w:val="0"/>
          <w:divBdr>
            <w:top w:val="none" w:sz="0" w:space="0" w:color="auto"/>
            <w:left w:val="none" w:sz="0" w:space="0" w:color="auto"/>
            <w:bottom w:val="none" w:sz="0" w:space="0" w:color="auto"/>
            <w:right w:val="none" w:sz="0" w:space="0" w:color="auto"/>
          </w:divBdr>
        </w:div>
        <w:div w:id="249198298">
          <w:marLeft w:val="640"/>
          <w:marRight w:val="0"/>
          <w:marTop w:val="0"/>
          <w:marBottom w:val="0"/>
          <w:divBdr>
            <w:top w:val="none" w:sz="0" w:space="0" w:color="auto"/>
            <w:left w:val="none" w:sz="0" w:space="0" w:color="auto"/>
            <w:bottom w:val="none" w:sz="0" w:space="0" w:color="auto"/>
            <w:right w:val="none" w:sz="0" w:space="0" w:color="auto"/>
          </w:divBdr>
        </w:div>
        <w:div w:id="1155415634">
          <w:marLeft w:val="640"/>
          <w:marRight w:val="0"/>
          <w:marTop w:val="0"/>
          <w:marBottom w:val="0"/>
          <w:divBdr>
            <w:top w:val="none" w:sz="0" w:space="0" w:color="auto"/>
            <w:left w:val="none" w:sz="0" w:space="0" w:color="auto"/>
            <w:bottom w:val="none" w:sz="0" w:space="0" w:color="auto"/>
            <w:right w:val="none" w:sz="0" w:space="0" w:color="auto"/>
          </w:divBdr>
        </w:div>
        <w:div w:id="1914046996">
          <w:marLeft w:val="640"/>
          <w:marRight w:val="0"/>
          <w:marTop w:val="0"/>
          <w:marBottom w:val="0"/>
          <w:divBdr>
            <w:top w:val="none" w:sz="0" w:space="0" w:color="auto"/>
            <w:left w:val="none" w:sz="0" w:space="0" w:color="auto"/>
            <w:bottom w:val="none" w:sz="0" w:space="0" w:color="auto"/>
            <w:right w:val="none" w:sz="0" w:space="0" w:color="auto"/>
          </w:divBdr>
        </w:div>
        <w:div w:id="811753846">
          <w:marLeft w:val="640"/>
          <w:marRight w:val="0"/>
          <w:marTop w:val="0"/>
          <w:marBottom w:val="0"/>
          <w:divBdr>
            <w:top w:val="none" w:sz="0" w:space="0" w:color="auto"/>
            <w:left w:val="none" w:sz="0" w:space="0" w:color="auto"/>
            <w:bottom w:val="none" w:sz="0" w:space="0" w:color="auto"/>
            <w:right w:val="none" w:sz="0" w:space="0" w:color="auto"/>
          </w:divBdr>
        </w:div>
        <w:div w:id="964696851">
          <w:marLeft w:val="640"/>
          <w:marRight w:val="0"/>
          <w:marTop w:val="0"/>
          <w:marBottom w:val="0"/>
          <w:divBdr>
            <w:top w:val="none" w:sz="0" w:space="0" w:color="auto"/>
            <w:left w:val="none" w:sz="0" w:space="0" w:color="auto"/>
            <w:bottom w:val="none" w:sz="0" w:space="0" w:color="auto"/>
            <w:right w:val="none" w:sz="0" w:space="0" w:color="auto"/>
          </w:divBdr>
        </w:div>
        <w:div w:id="1018506212">
          <w:marLeft w:val="640"/>
          <w:marRight w:val="0"/>
          <w:marTop w:val="0"/>
          <w:marBottom w:val="0"/>
          <w:divBdr>
            <w:top w:val="none" w:sz="0" w:space="0" w:color="auto"/>
            <w:left w:val="none" w:sz="0" w:space="0" w:color="auto"/>
            <w:bottom w:val="none" w:sz="0" w:space="0" w:color="auto"/>
            <w:right w:val="none" w:sz="0" w:space="0" w:color="auto"/>
          </w:divBdr>
        </w:div>
        <w:div w:id="1583487193">
          <w:marLeft w:val="640"/>
          <w:marRight w:val="0"/>
          <w:marTop w:val="0"/>
          <w:marBottom w:val="0"/>
          <w:divBdr>
            <w:top w:val="none" w:sz="0" w:space="0" w:color="auto"/>
            <w:left w:val="none" w:sz="0" w:space="0" w:color="auto"/>
            <w:bottom w:val="none" w:sz="0" w:space="0" w:color="auto"/>
            <w:right w:val="none" w:sz="0" w:space="0" w:color="auto"/>
          </w:divBdr>
        </w:div>
      </w:divsChild>
    </w:div>
    <w:div w:id="876938652">
      <w:bodyDiv w:val="1"/>
      <w:marLeft w:val="0"/>
      <w:marRight w:val="0"/>
      <w:marTop w:val="0"/>
      <w:marBottom w:val="0"/>
      <w:divBdr>
        <w:top w:val="none" w:sz="0" w:space="0" w:color="auto"/>
        <w:left w:val="none" w:sz="0" w:space="0" w:color="auto"/>
        <w:bottom w:val="none" w:sz="0" w:space="0" w:color="auto"/>
        <w:right w:val="none" w:sz="0" w:space="0" w:color="auto"/>
      </w:divBdr>
      <w:divsChild>
        <w:div w:id="181166484">
          <w:marLeft w:val="640"/>
          <w:marRight w:val="0"/>
          <w:marTop w:val="0"/>
          <w:marBottom w:val="0"/>
          <w:divBdr>
            <w:top w:val="none" w:sz="0" w:space="0" w:color="auto"/>
            <w:left w:val="none" w:sz="0" w:space="0" w:color="auto"/>
            <w:bottom w:val="none" w:sz="0" w:space="0" w:color="auto"/>
            <w:right w:val="none" w:sz="0" w:space="0" w:color="auto"/>
          </w:divBdr>
        </w:div>
        <w:div w:id="707099673">
          <w:marLeft w:val="640"/>
          <w:marRight w:val="0"/>
          <w:marTop w:val="0"/>
          <w:marBottom w:val="0"/>
          <w:divBdr>
            <w:top w:val="none" w:sz="0" w:space="0" w:color="auto"/>
            <w:left w:val="none" w:sz="0" w:space="0" w:color="auto"/>
            <w:bottom w:val="none" w:sz="0" w:space="0" w:color="auto"/>
            <w:right w:val="none" w:sz="0" w:space="0" w:color="auto"/>
          </w:divBdr>
        </w:div>
        <w:div w:id="1419710210">
          <w:marLeft w:val="640"/>
          <w:marRight w:val="0"/>
          <w:marTop w:val="0"/>
          <w:marBottom w:val="0"/>
          <w:divBdr>
            <w:top w:val="none" w:sz="0" w:space="0" w:color="auto"/>
            <w:left w:val="none" w:sz="0" w:space="0" w:color="auto"/>
            <w:bottom w:val="none" w:sz="0" w:space="0" w:color="auto"/>
            <w:right w:val="none" w:sz="0" w:space="0" w:color="auto"/>
          </w:divBdr>
        </w:div>
        <w:div w:id="1229026586">
          <w:marLeft w:val="640"/>
          <w:marRight w:val="0"/>
          <w:marTop w:val="0"/>
          <w:marBottom w:val="0"/>
          <w:divBdr>
            <w:top w:val="none" w:sz="0" w:space="0" w:color="auto"/>
            <w:left w:val="none" w:sz="0" w:space="0" w:color="auto"/>
            <w:bottom w:val="none" w:sz="0" w:space="0" w:color="auto"/>
            <w:right w:val="none" w:sz="0" w:space="0" w:color="auto"/>
          </w:divBdr>
        </w:div>
        <w:div w:id="1866480640">
          <w:marLeft w:val="640"/>
          <w:marRight w:val="0"/>
          <w:marTop w:val="0"/>
          <w:marBottom w:val="0"/>
          <w:divBdr>
            <w:top w:val="none" w:sz="0" w:space="0" w:color="auto"/>
            <w:left w:val="none" w:sz="0" w:space="0" w:color="auto"/>
            <w:bottom w:val="none" w:sz="0" w:space="0" w:color="auto"/>
            <w:right w:val="none" w:sz="0" w:space="0" w:color="auto"/>
          </w:divBdr>
        </w:div>
        <w:div w:id="121459841">
          <w:marLeft w:val="640"/>
          <w:marRight w:val="0"/>
          <w:marTop w:val="0"/>
          <w:marBottom w:val="0"/>
          <w:divBdr>
            <w:top w:val="none" w:sz="0" w:space="0" w:color="auto"/>
            <w:left w:val="none" w:sz="0" w:space="0" w:color="auto"/>
            <w:bottom w:val="none" w:sz="0" w:space="0" w:color="auto"/>
            <w:right w:val="none" w:sz="0" w:space="0" w:color="auto"/>
          </w:divBdr>
        </w:div>
        <w:div w:id="850026225">
          <w:marLeft w:val="640"/>
          <w:marRight w:val="0"/>
          <w:marTop w:val="0"/>
          <w:marBottom w:val="0"/>
          <w:divBdr>
            <w:top w:val="none" w:sz="0" w:space="0" w:color="auto"/>
            <w:left w:val="none" w:sz="0" w:space="0" w:color="auto"/>
            <w:bottom w:val="none" w:sz="0" w:space="0" w:color="auto"/>
            <w:right w:val="none" w:sz="0" w:space="0" w:color="auto"/>
          </w:divBdr>
        </w:div>
        <w:div w:id="819082599">
          <w:marLeft w:val="640"/>
          <w:marRight w:val="0"/>
          <w:marTop w:val="0"/>
          <w:marBottom w:val="0"/>
          <w:divBdr>
            <w:top w:val="none" w:sz="0" w:space="0" w:color="auto"/>
            <w:left w:val="none" w:sz="0" w:space="0" w:color="auto"/>
            <w:bottom w:val="none" w:sz="0" w:space="0" w:color="auto"/>
            <w:right w:val="none" w:sz="0" w:space="0" w:color="auto"/>
          </w:divBdr>
        </w:div>
        <w:div w:id="2021854365">
          <w:marLeft w:val="640"/>
          <w:marRight w:val="0"/>
          <w:marTop w:val="0"/>
          <w:marBottom w:val="0"/>
          <w:divBdr>
            <w:top w:val="none" w:sz="0" w:space="0" w:color="auto"/>
            <w:left w:val="none" w:sz="0" w:space="0" w:color="auto"/>
            <w:bottom w:val="none" w:sz="0" w:space="0" w:color="auto"/>
            <w:right w:val="none" w:sz="0" w:space="0" w:color="auto"/>
          </w:divBdr>
        </w:div>
        <w:div w:id="1736076671">
          <w:marLeft w:val="640"/>
          <w:marRight w:val="0"/>
          <w:marTop w:val="0"/>
          <w:marBottom w:val="0"/>
          <w:divBdr>
            <w:top w:val="none" w:sz="0" w:space="0" w:color="auto"/>
            <w:left w:val="none" w:sz="0" w:space="0" w:color="auto"/>
            <w:bottom w:val="none" w:sz="0" w:space="0" w:color="auto"/>
            <w:right w:val="none" w:sz="0" w:space="0" w:color="auto"/>
          </w:divBdr>
        </w:div>
        <w:div w:id="1076394006">
          <w:marLeft w:val="640"/>
          <w:marRight w:val="0"/>
          <w:marTop w:val="0"/>
          <w:marBottom w:val="0"/>
          <w:divBdr>
            <w:top w:val="none" w:sz="0" w:space="0" w:color="auto"/>
            <w:left w:val="none" w:sz="0" w:space="0" w:color="auto"/>
            <w:bottom w:val="none" w:sz="0" w:space="0" w:color="auto"/>
            <w:right w:val="none" w:sz="0" w:space="0" w:color="auto"/>
          </w:divBdr>
        </w:div>
        <w:div w:id="243030102">
          <w:marLeft w:val="640"/>
          <w:marRight w:val="0"/>
          <w:marTop w:val="0"/>
          <w:marBottom w:val="0"/>
          <w:divBdr>
            <w:top w:val="none" w:sz="0" w:space="0" w:color="auto"/>
            <w:left w:val="none" w:sz="0" w:space="0" w:color="auto"/>
            <w:bottom w:val="none" w:sz="0" w:space="0" w:color="auto"/>
            <w:right w:val="none" w:sz="0" w:space="0" w:color="auto"/>
          </w:divBdr>
        </w:div>
        <w:div w:id="506166580">
          <w:marLeft w:val="640"/>
          <w:marRight w:val="0"/>
          <w:marTop w:val="0"/>
          <w:marBottom w:val="0"/>
          <w:divBdr>
            <w:top w:val="none" w:sz="0" w:space="0" w:color="auto"/>
            <w:left w:val="none" w:sz="0" w:space="0" w:color="auto"/>
            <w:bottom w:val="none" w:sz="0" w:space="0" w:color="auto"/>
            <w:right w:val="none" w:sz="0" w:space="0" w:color="auto"/>
          </w:divBdr>
        </w:div>
        <w:div w:id="1044332860">
          <w:marLeft w:val="640"/>
          <w:marRight w:val="0"/>
          <w:marTop w:val="0"/>
          <w:marBottom w:val="0"/>
          <w:divBdr>
            <w:top w:val="none" w:sz="0" w:space="0" w:color="auto"/>
            <w:left w:val="none" w:sz="0" w:space="0" w:color="auto"/>
            <w:bottom w:val="none" w:sz="0" w:space="0" w:color="auto"/>
            <w:right w:val="none" w:sz="0" w:space="0" w:color="auto"/>
          </w:divBdr>
        </w:div>
        <w:div w:id="2045670564">
          <w:marLeft w:val="640"/>
          <w:marRight w:val="0"/>
          <w:marTop w:val="0"/>
          <w:marBottom w:val="0"/>
          <w:divBdr>
            <w:top w:val="none" w:sz="0" w:space="0" w:color="auto"/>
            <w:left w:val="none" w:sz="0" w:space="0" w:color="auto"/>
            <w:bottom w:val="none" w:sz="0" w:space="0" w:color="auto"/>
            <w:right w:val="none" w:sz="0" w:space="0" w:color="auto"/>
          </w:divBdr>
        </w:div>
        <w:div w:id="546995724">
          <w:marLeft w:val="640"/>
          <w:marRight w:val="0"/>
          <w:marTop w:val="0"/>
          <w:marBottom w:val="0"/>
          <w:divBdr>
            <w:top w:val="none" w:sz="0" w:space="0" w:color="auto"/>
            <w:left w:val="none" w:sz="0" w:space="0" w:color="auto"/>
            <w:bottom w:val="none" w:sz="0" w:space="0" w:color="auto"/>
            <w:right w:val="none" w:sz="0" w:space="0" w:color="auto"/>
          </w:divBdr>
        </w:div>
      </w:divsChild>
    </w:div>
    <w:div w:id="890768625">
      <w:bodyDiv w:val="1"/>
      <w:marLeft w:val="0"/>
      <w:marRight w:val="0"/>
      <w:marTop w:val="0"/>
      <w:marBottom w:val="0"/>
      <w:divBdr>
        <w:top w:val="none" w:sz="0" w:space="0" w:color="auto"/>
        <w:left w:val="none" w:sz="0" w:space="0" w:color="auto"/>
        <w:bottom w:val="none" w:sz="0" w:space="0" w:color="auto"/>
        <w:right w:val="none" w:sz="0" w:space="0" w:color="auto"/>
      </w:divBdr>
      <w:divsChild>
        <w:div w:id="1117063099">
          <w:marLeft w:val="640"/>
          <w:marRight w:val="0"/>
          <w:marTop w:val="0"/>
          <w:marBottom w:val="0"/>
          <w:divBdr>
            <w:top w:val="none" w:sz="0" w:space="0" w:color="auto"/>
            <w:left w:val="none" w:sz="0" w:space="0" w:color="auto"/>
            <w:bottom w:val="none" w:sz="0" w:space="0" w:color="auto"/>
            <w:right w:val="none" w:sz="0" w:space="0" w:color="auto"/>
          </w:divBdr>
        </w:div>
        <w:div w:id="2126918794">
          <w:marLeft w:val="640"/>
          <w:marRight w:val="0"/>
          <w:marTop w:val="0"/>
          <w:marBottom w:val="0"/>
          <w:divBdr>
            <w:top w:val="none" w:sz="0" w:space="0" w:color="auto"/>
            <w:left w:val="none" w:sz="0" w:space="0" w:color="auto"/>
            <w:bottom w:val="none" w:sz="0" w:space="0" w:color="auto"/>
            <w:right w:val="none" w:sz="0" w:space="0" w:color="auto"/>
          </w:divBdr>
        </w:div>
        <w:div w:id="1729062640">
          <w:marLeft w:val="640"/>
          <w:marRight w:val="0"/>
          <w:marTop w:val="0"/>
          <w:marBottom w:val="0"/>
          <w:divBdr>
            <w:top w:val="none" w:sz="0" w:space="0" w:color="auto"/>
            <w:left w:val="none" w:sz="0" w:space="0" w:color="auto"/>
            <w:bottom w:val="none" w:sz="0" w:space="0" w:color="auto"/>
            <w:right w:val="none" w:sz="0" w:space="0" w:color="auto"/>
          </w:divBdr>
        </w:div>
        <w:div w:id="1544295662">
          <w:marLeft w:val="640"/>
          <w:marRight w:val="0"/>
          <w:marTop w:val="0"/>
          <w:marBottom w:val="0"/>
          <w:divBdr>
            <w:top w:val="none" w:sz="0" w:space="0" w:color="auto"/>
            <w:left w:val="none" w:sz="0" w:space="0" w:color="auto"/>
            <w:bottom w:val="none" w:sz="0" w:space="0" w:color="auto"/>
            <w:right w:val="none" w:sz="0" w:space="0" w:color="auto"/>
          </w:divBdr>
        </w:div>
        <w:div w:id="1023440394">
          <w:marLeft w:val="640"/>
          <w:marRight w:val="0"/>
          <w:marTop w:val="0"/>
          <w:marBottom w:val="0"/>
          <w:divBdr>
            <w:top w:val="none" w:sz="0" w:space="0" w:color="auto"/>
            <w:left w:val="none" w:sz="0" w:space="0" w:color="auto"/>
            <w:bottom w:val="none" w:sz="0" w:space="0" w:color="auto"/>
            <w:right w:val="none" w:sz="0" w:space="0" w:color="auto"/>
          </w:divBdr>
        </w:div>
        <w:div w:id="2120291486">
          <w:marLeft w:val="640"/>
          <w:marRight w:val="0"/>
          <w:marTop w:val="0"/>
          <w:marBottom w:val="0"/>
          <w:divBdr>
            <w:top w:val="none" w:sz="0" w:space="0" w:color="auto"/>
            <w:left w:val="none" w:sz="0" w:space="0" w:color="auto"/>
            <w:bottom w:val="none" w:sz="0" w:space="0" w:color="auto"/>
            <w:right w:val="none" w:sz="0" w:space="0" w:color="auto"/>
          </w:divBdr>
        </w:div>
        <w:div w:id="2013337830">
          <w:marLeft w:val="640"/>
          <w:marRight w:val="0"/>
          <w:marTop w:val="0"/>
          <w:marBottom w:val="0"/>
          <w:divBdr>
            <w:top w:val="none" w:sz="0" w:space="0" w:color="auto"/>
            <w:left w:val="none" w:sz="0" w:space="0" w:color="auto"/>
            <w:bottom w:val="none" w:sz="0" w:space="0" w:color="auto"/>
            <w:right w:val="none" w:sz="0" w:space="0" w:color="auto"/>
          </w:divBdr>
        </w:div>
        <w:div w:id="861894128">
          <w:marLeft w:val="640"/>
          <w:marRight w:val="0"/>
          <w:marTop w:val="0"/>
          <w:marBottom w:val="0"/>
          <w:divBdr>
            <w:top w:val="none" w:sz="0" w:space="0" w:color="auto"/>
            <w:left w:val="none" w:sz="0" w:space="0" w:color="auto"/>
            <w:bottom w:val="none" w:sz="0" w:space="0" w:color="auto"/>
            <w:right w:val="none" w:sz="0" w:space="0" w:color="auto"/>
          </w:divBdr>
        </w:div>
        <w:div w:id="2003119066">
          <w:marLeft w:val="640"/>
          <w:marRight w:val="0"/>
          <w:marTop w:val="0"/>
          <w:marBottom w:val="0"/>
          <w:divBdr>
            <w:top w:val="none" w:sz="0" w:space="0" w:color="auto"/>
            <w:left w:val="none" w:sz="0" w:space="0" w:color="auto"/>
            <w:bottom w:val="none" w:sz="0" w:space="0" w:color="auto"/>
            <w:right w:val="none" w:sz="0" w:space="0" w:color="auto"/>
          </w:divBdr>
        </w:div>
        <w:div w:id="398019365">
          <w:marLeft w:val="640"/>
          <w:marRight w:val="0"/>
          <w:marTop w:val="0"/>
          <w:marBottom w:val="0"/>
          <w:divBdr>
            <w:top w:val="none" w:sz="0" w:space="0" w:color="auto"/>
            <w:left w:val="none" w:sz="0" w:space="0" w:color="auto"/>
            <w:bottom w:val="none" w:sz="0" w:space="0" w:color="auto"/>
            <w:right w:val="none" w:sz="0" w:space="0" w:color="auto"/>
          </w:divBdr>
        </w:div>
        <w:div w:id="1723164823">
          <w:marLeft w:val="640"/>
          <w:marRight w:val="0"/>
          <w:marTop w:val="0"/>
          <w:marBottom w:val="0"/>
          <w:divBdr>
            <w:top w:val="none" w:sz="0" w:space="0" w:color="auto"/>
            <w:left w:val="none" w:sz="0" w:space="0" w:color="auto"/>
            <w:bottom w:val="none" w:sz="0" w:space="0" w:color="auto"/>
            <w:right w:val="none" w:sz="0" w:space="0" w:color="auto"/>
          </w:divBdr>
        </w:div>
        <w:div w:id="1697392351">
          <w:marLeft w:val="640"/>
          <w:marRight w:val="0"/>
          <w:marTop w:val="0"/>
          <w:marBottom w:val="0"/>
          <w:divBdr>
            <w:top w:val="none" w:sz="0" w:space="0" w:color="auto"/>
            <w:left w:val="none" w:sz="0" w:space="0" w:color="auto"/>
            <w:bottom w:val="none" w:sz="0" w:space="0" w:color="auto"/>
            <w:right w:val="none" w:sz="0" w:space="0" w:color="auto"/>
          </w:divBdr>
        </w:div>
        <w:div w:id="1323965329">
          <w:marLeft w:val="640"/>
          <w:marRight w:val="0"/>
          <w:marTop w:val="0"/>
          <w:marBottom w:val="0"/>
          <w:divBdr>
            <w:top w:val="none" w:sz="0" w:space="0" w:color="auto"/>
            <w:left w:val="none" w:sz="0" w:space="0" w:color="auto"/>
            <w:bottom w:val="none" w:sz="0" w:space="0" w:color="auto"/>
            <w:right w:val="none" w:sz="0" w:space="0" w:color="auto"/>
          </w:divBdr>
        </w:div>
        <w:div w:id="310183513">
          <w:marLeft w:val="640"/>
          <w:marRight w:val="0"/>
          <w:marTop w:val="0"/>
          <w:marBottom w:val="0"/>
          <w:divBdr>
            <w:top w:val="none" w:sz="0" w:space="0" w:color="auto"/>
            <w:left w:val="none" w:sz="0" w:space="0" w:color="auto"/>
            <w:bottom w:val="none" w:sz="0" w:space="0" w:color="auto"/>
            <w:right w:val="none" w:sz="0" w:space="0" w:color="auto"/>
          </w:divBdr>
        </w:div>
        <w:div w:id="1920094221">
          <w:marLeft w:val="640"/>
          <w:marRight w:val="0"/>
          <w:marTop w:val="0"/>
          <w:marBottom w:val="0"/>
          <w:divBdr>
            <w:top w:val="none" w:sz="0" w:space="0" w:color="auto"/>
            <w:left w:val="none" w:sz="0" w:space="0" w:color="auto"/>
            <w:bottom w:val="none" w:sz="0" w:space="0" w:color="auto"/>
            <w:right w:val="none" w:sz="0" w:space="0" w:color="auto"/>
          </w:divBdr>
        </w:div>
        <w:div w:id="1127056">
          <w:marLeft w:val="640"/>
          <w:marRight w:val="0"/>
          <w:marTop w:val="0"/>
          <w:marBottom w:val="0"/>
          <w:divBdr>
            <w:top w:val="none" w:sz="0" w:space="0" w:color="auto"/>
            <w:left w:val="none" w:sz="0" w:space="0" w:color="auto"/>
            <w:bottom w:val="none" w:sz="0" w:space="0" w:color="auto"/>
            <w:right w:val="none" w:sz="0" w:space="0" w:color="auto"/>
          </w:divBdr>
        </w:div>
        <w:div w:id="1862158339">
          <w:marLeft w:val="640"/>
          <w:marRight w:val="0"/>
          <w:marTop w:val="0"/>
          <w:marBottom w:val="0"/>
          <w:divBdr>
            <w:top w:val="none" w:sz="0" w:space="0" w:color="auto"/>
            <w:left w:val="none" w:sz="0" w:space="0" w:color="auto"/>
            <w:bottom w:val="none" w:sz="0" w:space="0" w:color="auto"/>
            <w:right w:val="none" w:sz="0" w:space="0" w:color="auto"/>
          </w:divBdr>
        </w:div>
        <w:div w:id="1325428620">
          <w:marLeft w:val="640"/>
          <w:marRight w:val="0"/>
          <w:marTop w:val="0"/>
          <w:marBottom w:val="0"/>
          <w:divBdr>
            <w:top w:val="none" w:sz="0" w:space="0" w:color="auto"/>
            <w:left w:val="none" w:sz="0" w:space="0" w:color="auto"/>
            <w:bottom w:val="none" w:sz="0" w:space="0" w:color="auto"/>
            <w:right w:val="none" w:sz="0" w:space="0" w:color="auto"/>
          </w:divBdr>
        </w:div>
        <w:div w:id="313224257">
          <w:marLeft w:val="640"/>
          <w:marRight w:val="0"/>
          <w:marTop w:val="0"/>
          <w:marBottom w:val="0"/>
          <w:divBdr>
            <w:top w:val="none" w:sz="0" w:space="0" w:color="auto"/>
            <w:left w:val="none" w:sz="0" w:space="0" w:color="auto"/>
            <w:bottom w:val="none" w:sz="0" w:space="0" w:color="auto"/>
            <w:right w:val="none" w:sz="0" w:space="0" w:color="auto"/>
          </w:divBdr>
        </w:div>
        <w:div w:id="2082753328">
          <w:marLeft w:val="640"/>
          <w:marRight w:val="0"/>
          <w:marTop w:val="0"/>
          <w:marBottom w:val="0"/>
          <w:divBdr>
            <w:top w:val="none" w:sz="0" w:space="0" w:color="auto"/>
            <w:left w:val="none" w:sz="0" w:space="0" w:color="auto"/>
            <w:bottom w:val="none" w:sz="0" w:space="0" w:color="auto"/>
            <w:right w:val="none" w:sz="0" w:space="0" w:color="auto"/>
          </w:divBdr>
        </w:div>
      </w:divsChild>
    </w:div>
    <w:div w:id="897937295">
      <w:bodyDiv w:val="1"/>
      <w:marLeft w:val="0"/>
      <w:marRight w:val="0"/>
      <w:marTop w:val="0"/>
      <w:marBottom w:val="0"/>
      <w:divBdr>
        <w:top w:val="none" w:sz="0" w:space="0" w:color="auto"/>
        <w:left w:val="none" w:sz="0" w:space="0" w:color="auto"/>
        <w:bottom w:val="none" w:sz="0" w:space="0" w:color="auto"/>
        <w:right w:val="none" w:sz="0" w:space="0" w:color="auto"/>
      </w:divBdr>
    </w:div>
    <w:div w:id="914244172">
      <w:bodyDiv w:val="1"/>
      <w:marLeft w:val="0"/>
      <w:marRight w:val="0"/>
      <w:marTop w:val="0"/>
      <w:marBottom w:val="0"/>
      <w:divBdr>
        <w:top w:val="none" w:sz="0" w:space="0" w:color="auto"/>
        <w:left w:val="none" w:sz="0" w:space="0" w:color="auto"/>
        <w:bottom w:val="none" w:sz="0" w:space="0" w:color="auto"/>
        <w:right w:val="none" w:sz="0" w:space="0" w:color="auto"/>
      </w:divBdr>
      <w:divsChild>
        <w:div w:id="1616323851">
          <w:marLeft w:val="640"/>
          <w:marRight w:val="0"/>
          <w:marTop w:val="0"/>
          <w:marBottom w:val="0"/>
          <w:divBdr>
            <w:top w:val="none" w:sz="0" w:space="0" w:color="auto"/>
            <w:left w:val="none" w:sz="0" w:space="0" w:color="auto"/>
            <w:bottom w:val="none" w:sz="0" w:space="0" w:color="auto"/>
            <w:right w:val="none" w:sz="0" w:space="0" w:color="auto"/>
          </w:divBdr>
        </w:div>
        <w:div w:id="1103570282">
          <w:marLeft w:val="640"/>
          <w:marRight w:val="0"/>
          <w:marTop w:val="0"/>
          <w:marBottom w:val="0"/>
          <w:divBdr>
            <w:top w:val="none" w:sz="0" w:space="0" w:color="auto"/>
            <w:left w:val="none" w:sz="0" w:space="0" w:color="auto"/>
            <w:bottom w:val="none" w:sz="0" w:space="0" w:color="auto"/>
            <w:right w:val="none" w:sz="0" w:space="0" w:color="auto"/>
          </w:divBdr>
        </w:div>
        <w:div w:id="1410272204">
          <w:marLeft w:val="640"/>
          <w:marRight w:val="0"/>
          <w:marTop w:val="0"/>
          <w:marBottom w:val="0"/>
          <w:divBdr>
            <w:top w:val="none" w:sz="0" w:space="0" w:color="auto"/>
            <w:left w:val="none" w:sz="0" w:space="0" w:color="auto"/>
            <w:bottom w:val="none" w:sz="0" w:space="0" w:color="auto"/>
            <w:right w:val="none" w:sz="0" w:space="0" w:color="auto"/>
          </w:divBdr>
        </w:div>
        <w:div w:id="223563670">
          <w:marLeft w:val="640"/>
          <w:marRight w:val="0"/>
          <w:marTop w:val="0"/>
          <w:marBottom w:val="0"/>
          <w:divBdr>
            <w:top w:val="none" w:sz="0" w:space="0" w:color="auto"/>
            <w:left w:val="none" w:sz="0" w:space="0" w:color="auto"/>
            <w:bottom w:val="none" w:sz="0" w:space="0" w:color="auto"/>
            <w:right w:val="none" w:sz="0" w:space="0" w:color="auto"/>
          </w:divBdr>
        </w:div>
        <w:div w:id="911281413">
          <w:marLeft w:val="640"/>
          <w:marRight w:val="0"/>
          <w:marTop w:val="0"/>
          <w:marBottom w:val="0"/>
          <w:divBdr>
            <w:top w:val="none" w:sz="0" w:space="0" w:color="auto"/>
            <w:left w:val="none" w:sz="0" w:space="0" w:color="auto"/>
            <w:bottom w:val="none" w:sz="0" w:space="0" w:color="auto"/>
            <w:right w:val="none" w:sz="0" w:space="0" w:color="auto"/>
          </w:divBdr>
        </w:div>
        <w:div w:id="843206103">
          <w:marLeft w:val="640"/>
          <w:marRight w:val="0"/>
          <w:marTop w:val="0"/>
          <w:marBottom w:val="0"/>
          <w:divBdr>
            <w:top w:val="none" w:sz="0" w:space="0" w:color="auto"/>
            <w:left w:val="none" w:sz="0" w:space="0" w:color="auto"/>
            <w:bottom w:val="none" w:sz="0" w:space="0" w:color="auto"/>
            <w:right w:val="none" w:sz="0" w:space="0" w:color="auto"/>
          </w:divBdr>
        </w:div>
        <w:div w:id="1949192938">
          <w:marLeft w:val="640"/>
          <w:marRight w:val="0"/>
          <w:marTop w:val="0"/>
          <w:marBottom w:val="0"/>
          <w:divBdr>
            <w:top w:val="none" w:sz="0" w:space="0" w:color="auto"/>
            <w:left w:val="none" w:sz="0" w:space="0" w:color="auto"/>
            <w:bottom w:val="none" w:sz="0" w:space="0" w:color="auto"/>
            <w:right w:val="none" w:sz="0" w:space="0" w:color="auto"/>
          </w:divBdr>
        </w:div>
        <w:div w:id="298655306">
          <w:marLeft w:val="640"/>
          <w:marRight w:val="0"/>
          <w:marTop w:val="0"/>
          <w:marBottom w:val="0"/>
          <w:divBdr>
            <w:top w:val="none" w:sz="0" w:space="0" w:color="auto"/>
            <w:left w:val="none" w:sz="0" w:space="0" w:color="auto"/>
            <w:bottom w:val="none" w:sz="0" w:space="0" w:color="auto"/>
            <w:right w:val="none" w:sz="0" w:space="0" w:color="auto"/>
          </w:divBdr>
        </w:div>
        <w:div w:id="466897528">
          <w:marLeft w:val="640"/>
          <w:marRight w:val="0"/>
          <w:marTop w:val="0"/>
          <w:marBottom w:val="0"/>
          <w:divBdr>
            <w:top w:val="none" w:sz="0" w:space="0" w:color="auto"/>
            <w:left w:val="none" w:sz="0" w:space="0" w:color="auto"/>
            <w:bottom w:val="none" w:sz="0" w:space="0" w:color="auto"/>
            <w:right w:val="none" w:sz="0" w:space="0" w:color="auto"/>
          </w:divBdr>
        </w:div>
        <w:div w:id="129322335">
          <w:marLeft w:val="640"/>
          <w:marRight w:val="0"/>
          <w:marTop w:val="0"/>
          <w:marBottom w:val="0"/>
          <w:divBdr>
            <w:top w:val="none" w:sz="0" w:space="0" w:color="auto"/>
            <w:left w:val="none" w:sz="0" w:space="0" w:color="auto"/>
            <w:bottom w:val="none" w:sz="0" w:space="0" w:color="auto"/>
            <w:right w:val="none" w:sz="0" w:space="0" w:color="auto"/>
          </w:divBdr>
        </w:div>
        <w:div w:id="1952544652">
          <w:marLeft w:val="640"/>
          <w:marRight w:val="0"/>
          <w:marTop w:val="0"/>
          <w:marBottom w:val="0"/>
          <w:divBdr>
            <w:top w:val="none" w:sz="0" w:space="0" w:color="auto"/>
            <w:left w:val="none" w:sz="0" w:space="0" w:color="auto"/>
            <w:bottom w:val="none" w:sz="0" w:space="0" w:color="auto"/>
            <w:right w:val="none" w:sz="0" w:space="0" w:color="auto"/>
          </w:divBdr>
        </w:div>
        <w:div w:id="900675628">
          <w:marLeft w:val="640"/>
          <w:marRight w:val="0"/>
          <w:marTop w:val="0"/>
          <w:marBottom w:val="0"/>
          <w:divBdr>
            <w:top w:val="none" w:sz="0" w:space="0" w:color="auto"/>
            <w:left w:val="none" w:sz="0" w:space="0" w:color="auto"/>
            <w:bottom w:val="none" w:sz="0" w:space="0" w:color="auto"/>
            <w:right w:val="none" w:sz="0" w:space="0" w:color="auto"/>
          </w:divBdr>
        </w:div>
        <w:div w:id="997465962">
          <w:marLeft w:val="640"/>
          <w:marRight w:val="0"/>
          <w:marTop w:val="0"/>
          <w:marBottom w:val="0"/>
          <w:divBdr>
            <w:top w:val="none" w:sz="0" w:space="0" w:color="auto"/>
            <w:left w:val="none" w:sz="0" w:space="0" w:color="auto"/>
            <w:bottom w:val="none" w:sz="0" w:space="0" w:color="auto"/>
            <w:right w:val="none" w:sz="0" w:space="0" w:color="auto"/>
          </w:divBdr>
        </w:div>
        <w:div w:id="1729262036">
          <w:marLeft w:val="640"/>
          <w:marRight w:val="0"/>
          <w:marTop w:val="0"/>
          <w:marBottom w:val="0"/>
          <w:divBdr>
            <w:top w:val="none" w:sz="0" w:space="0" w:color="auto"/>
            <w:left w:val="none" w:sz="0" w:space="0" w:color="auto"/>
            <w:bottom w:val="none" w:sz="0" w:space="0" w:color="auto"/>
            <w:right w:val="none" w:sz="0" w:space="0" w:color="auto"/>
          </w:divBdr>
        </w:div>
        <w:div w:id="761611928">
          <w:marLeft w:val="640"/>
          <w:marRight w:val="0"/>
          <w:marTop w:val="0"/>
          <w:marBottom w:val="0"/>
          <w:divBdr>
            <w:top w:val="none" w:sz="0" w:space="0" w:color="auto"/>
            <w:left w:val="none" w:sz="0" w:space="0" w:color="auto"/>
            <w:bottom w:val="none" w:sz="0" w:space="0" w:color="auto"/>
            <w:right w:val="none" w:sz="0" w:space="0" w:color="auto"/>
          </w:divBdr>
        </w:div>
        <w:div w:id="31613186">
          <w:marLeft w:val="640"/>
          <w:marRight w:val="0"/>
          <w:marTop w:val="0"/>
          <w:marBottom w:val="0"/>
          <w:divBdr>
            <w:top w:val="none" w:sz="0" w:space="0" w:color="auto"/>
            <w:left w:val="none" w:sz="0" w:space="0" w:color="auto"/>
            <w:bottom w:val="none" w:sz="0" w:space="0" w:color="auto"/>
            <w:right w:val="none" w:sz="0" w:space="0" w:color="auto"/>
          </w:divBdr>
        </w:div>
        <w:div w:id="1147817241">
          <w:marLeft w:val="640"/>
          <w:marRight w:val="0"/>
          <w:marTop w:val="0"/>
          <w:marBottom w:val="0"/>
          <w:divBdr>
            <w:top w:val="none" w:sz="0" w:space="0" w:color="auto"/>
            <w:left w:val="none" w:sz="0" w:space="0" w:color="auto"/>
            <w:bottom w:val="none" w:sz="0" w:space="0" w:color="auto"/>
            <w:right w:val="none" w:sz="0" w:space="0" w:color="auto"/>
          </w:divBdr>
        </w:div>
        <w:div w:id="1087848966">
          <w:marLeft w:val="640"/>
          <w:marRight w:val="0"/>
          <w:marTop w:val="0"/>
          <w:marBottom w:val="0"/>
          <w:divBdr>
            <w:top w:val="none" w:sz="0" w:space="0" w:color="auto"/>
            <w:left w:val="none" w:sz="0" w:space="0" w:color="auto"/>
            <w:bottom w:val="none" w:sz="0" w:space="0" w:color="auto"/>
            <w:right w:val="none" w:sz="0" w:space="0" w:color="auto"/>
          </w:divBdr>
        </w:div>
        <w:div w:id="1908297889">
          <w:marLeft w:val="640"/>
          <w:marRight w:val="0"/>
          <w:marTop w:val="0"/>
          <w:marBottom w:val="0"/>
          <w:divBdr>
            <w:top w:val="none" w:sz="0" w:space="0" w:color="auto"/>
            <w:left w:val="none" w:sz="0" w:space="0" w:color="auto"/>
            <w:bottom w:val="none" w:sz="0" w:space="0" w:color="auto"/>
            <w:right w:val="none" w:sz="0" w:space="0" w:color="auto"/>
          </w:divBdr>
        </w:div>
      </w:divsChild>
    </w:div>
    <w:div w:id="945119045">
      <w:bodyDiv w:val="1"/>
      <w:marLeft w:val="0"/>
      <w:marRight w:val="0"/>
      <w:marTop w:val="0"/>
      <w:marBottom w:val="0"/>
      <w:divBdr>
        <w:top w:val="none" w:sz="0" w:space="0" w:color="auto"/>
        <w:left w:val="none" w:sz="0" w:space="0" w:color="auto"/>
        <w:bottom w:val="none" w:sz="0" w:space="0" w:color="auto"/>
        <w:right w:val="none" w:sz="0" w:space="0" w:color="auto"/>
      </w:divBdr>
      <w:divsChild>
        <w:div w:id="1363281518">
          <w:marLeft w:val="640"/>
          <w:marRight w:val="0"/>
          <w:marTop w:val="0"/>
          <w:marBottom w:val="0"/>
          <w:divBdr>
            <w:top w:val="none" w:sz="0" w:space="0" w:color="auto"/>
            <w:left w:val="none" w:sz="0" w:space="0" w:color="auto"/>
            <w:bottom w:val="none" w:sz="0" w:space="0" w:color="auto"/>
            <w:right w:val="none" w:sz="0" w:space="0" w:color="auto"/>
          </w:divBdr>
        </w:div>
        <w:div w:id="1209876924">
          <w:marLeft w:val="640"/>
          <w:marRight w:val="0"/>
          <w:marTop w:val="0"/>
          <w:marBottom w:val="0"/>
          <w:divBdr>
            <w:top w:val="none" w:sz="0" w:space="0" w:color="auto"/>
            <w:left w:val="none" w:sz="0" w:space="0" w:color="auto"/>
            <w:bottom w:val="none" w:sz="0" w:space="0" w:color="auto"/>
            <w:right w:val="none" w:sz="0" w:space="0" w:color="auto"/>
          </w:divBdr>
        </w:div>
        <w:div w:id="2077626875">
          <w:marLeft w:val="640"/>
          <w:marRight w:val="0"/>
          <w:marTop w:val="0"/>
          <w:marBottom w:val="0"/>
          <w:divBdr>
            <w:top w:val="none" w:sz="0" w:space="0" w:color="auto"/>
            <w:left w:val="none" w:sz="0" w:space="0" w:color="auto"/>
            <w:bottom w:val="none" w:sz="0" w:space="0" w:color="auto"/>
            <w:right w:val="none" w:sz="0" w:space="0" w:color="auto"/>
          </w:divBdr>
        </w:div>
        <w:div w:id="1596934966">
          <w:marLeft w:val="640"/>
          <w:marRight w:val="0"/>
          <w:marTop w:val="0"/>
          <w:marBottom w:val="0"/>
          <w:divBdr>
            <w:top w:val="none" w:sz="0" w:space="0" w:color="auto"/>
            <w:left w:val="none" w:sz="0" w:space="0" w:color="auto"/>
            <w:bottom w:val="none" w:sz="0" w:space="0" w:color="auto"/>
            <w:right w:val="none" w:sz="0" w:space="0" w:color="auto"/>
          </w:divBdr>
        </w:div>
        <w:div w:id="705178691">
          <w:marLeft w:val="640"/>
          <w:marRight w:val="0"/>
          <w:marTop w:val="0"/>
          <w:marBottom w:val="0"/>
          <w:divBdr>
            <w:top w:val="none" w:sz="0" w:space="0" w:color="auto"/>
            <w:left w:val="none" w:sz="0" w:space="0" w:color="auto"/>
            <w:bottom w:val="none" w:sz="0" w:space="0" w:color="auto"/>
            <w:right w:val="none" w:sz="0" w:space="0" w:color="auto"/>
          </w:divBdr>
        </w:div>
        <w:div w:id="596212582">
          <w:marLeft w:val="640"/>
          <w:marRight w:val="0"/>
          <w:marTop w:val="0"/>
          <w:marBottom w:val="0"/>
          <w:divBdr>
            <w:top w:val="none" w:sz="0" w:space="0" w:color="auto"/>
            <w:left w:val="none" w:sz="0" w:space="0" w:color="auto"/>
            <w:bottom w:val="none" w:sz="0" w:space="0" w:color="auto"/>
            <w:right w:val="none" w:sz="0" w:space="0" w:color="auto"/>
          </w:divBdr>
        </w:div>
        <w:div w:id="999162883">
          <w:marLeft w:val="640"/>
          <w:marRight w:val="0"/>
          <w:marTop w:val="0"/>
          <w:marBottom w:val="0"/>
          <w:divBdr>
            <w:top w:val="none" w:sz="0" w:space="0" w:color="auto"/>
            <w:left w:val="none" w:sz="0" w:space="0" w:color="auto"/>
            <w:bottom w:val="none" w:sz="0" w:space="0" w:color="auto"/>
            <w:right w:val="none" w:sz="0" w:space="0" w:color="auto"/>
          </w:divBdr>
        </w:div>
        <w:div w:id="1945115476">
          <w:marLeft w:val="640"/>
          <w:marRight w:val="0"/>
          <w:marTop w:val="0"/>
          <w:marBottom w:val="0"/>
          <w:divBdr>
            <w:top w:val="none" w:sz="0" w:space="0" w:color="auto"/>
            <w:left w:val="none" w:sz="0" w:space="0" w:color="auto"/>
            <w:bottom w:val="none" w:sz="0" w:space="0" w:color="auto"/>
            <w:right w:val="none" w:sz="0" w:space="0" w:color="auto"/>
          </w:divBdr>
        </w:div>
        <w:div w:id="2025084876">
          <w:marLeft w:val="640"/>
          <w:marRight w:val="0"/>
          <w:marTop w:val="0"/>
          <w:marBottom w:val="0"/>
          <w:divBdr>
            <w:top w:val="none" w:sz="0" w:space="0" w:color="auto"/>
            <w:left w:val="none" w:sz="0" w:space="0" w:color="auto"/>
            <w:bottom w:val="none" w:sz="0" w:space="0" w:color="auto"/>
            <w:right w:val="none" w:sz="0" w:space="0" w:color="auto"/>
          </w:divBdr>
        </w:div>
        <w:div w:id="1589996780">
          <w:marLeft w:val="640"/>
          <w:marRight w:val="0"/>
          <w:marTop w:val="0"/>
          <w:marBottom w:val="0"/>
          <w:divBdr>
            <w:top w:val="none" w:sz="0" w:space="0" w:color="auto"/>
            <w:left w:val="none" w:sz="0" w:space="0" w:color="auto"/>
            <w:bottom w:val="none" w:sz="0" w:space="0" w:color="auto"/>
            <w:right w:val="none" w:sz="0" w:space="0" w:color="auto"/>
          </w:divBdr>
        </w:div>
        <w:div w:id="71045079">
          <w:marLeft w:val="640"/>
          <w:marRight w:val="0"/>
          <w:marTop w:val="0"/>
          <w:marBottom w:val="0"/>
          <w:divBdr>
            <w:top w:val="none" w:sz="0" w:space="0" w:color="auto"/>
            <w:left w:val="none" w:sz="0" w:space="0" w:color="auto"/>
            <w:bottom w:val="none" w:sz="0" w:space="0" w:color="auto"/>
            <w:right w:val="none" w:sz="0" w:space="0" w:color="auto"/>
          </w:divBdr>
        </w:div>
        <w:div w:id="1490823329">
          <w:marLeft w:val="640"/>
          <w:marRight w:val="0"/>
          <w:marTop w:val="0"/>
          <w:marBottom w:val="0"/>
          <w:divBdr>
            <w:top w:val="none" w:sz="0" w:space="0" w:color="auto"/>
            <w:left w:val="none" w:sz="0" w:space="0" w:color="auto"/>
            <w:bottom w:val="none" w:sz="0" w:space="0" w:color="auto"/>
            <w:right w:val="none" w:sz="0" w:space="0" w:color="auto"/>
          </w:divBdr>
        </w:div>
        <w:div w:id="1757824230">
          <w:marLeft w:val="640"/>
          <w:marRight w:val="0"/>
          <w:marTop w:val="0"/>
          <w:marBottom w:val="0"/>
          <w:divBdr>
            <w:top w:val="none" w:sz="0" w:space="0" w:color="auto"/>
            <w:left w:val="none" w:sz="0" w:space="0" w:color="auto"/>
            <w:bottom w:val="none" w:sz="0" w:space="0" w:color="auto"/>
            <w:right w:val="none" w:sz="0" w:space="0" w:color="auto"/>
          </w:divBdr>
        </w:div>
        <w:div w:id="126361457">
          <w:marLeft w:val="640"/>
          <w:marRight w:val="0"/>
          <w:marTop w:val="0"/>
          <w:marBottom w:val="0"/>
          <w:divBdr>
            <w:top w:val="none" w:sz="0" w:space="0" w:color="auto"/>
            <w:left w:val="none" w:sz="0" w:space="0" w:color="auto"/>
            <w:bottom w:val="none" w:sz="0" w:space="0" w:color="auto"/>
            <w:right w:val="none" w:sz="0" w:space="0" w:color="auto"/>
          </w:divBdr>
        </w:div>
        <w:div w:id="1081296305">
          <w:marLeft w:val="640"/>
          <w:marRight w:val="0"/>
          <w:marTop w:val="0"/>
          <w:marBottom w:val="0"/>
          <w:divBdr>
            <w:top w:val="none" w:sz="0" w:space="0" w:color="auto"/>
            <w:left w:val="none" w:sz="0" w:space="0" w:color="auto"/>
            <w:bottom w:val="none" w:sz="0" w:space="0" w:color="auto"/>
            <w:right w:val="none" w:sz="0" w:space="0" w:color="auto"/>
          </w:divBdr>
        </w:div>
        <w:div w:id="849877643">
          <w:marLeft w:val="640"/>
          <w:marRight w:val="0"/>
          <w:marTop w:val="0"/>
          <w:marBottom w:val="0"/>
          <w:divBdr>
            <w:top w:val="none" w:sz="0" w:space="0" w:color="auto"/>
            <w:left w:val="none" w:sz="0" w:space="0" w:color="auto"/>
            <w:bottom w:val="none" w:sz="0" w:space="0" w:color="auto"/>
            <w:right w:val="none" w:sz="0" w:space="0" w:color="auto"/>
          </w:divBdr>
        </w:div>
      </w:divsChild>
    </w:div>
    <w:div w:id="949967079">
      <w:bodyDiv w:val="1"/>
      <w:marLeft w:val="0"/>
      <w:marRight w:val="0"/>
      <w:marTop w:val="0"/>
      <w:marBottom w:val="0"/>
      <w:divBdr>
        <w:top w:val="none" w:sz="0" w:space="0" w:color="auto"/>
        <w:left w:val="none" w:sz="0" w:space="0" w:color="auto"/>
        <w:bottom w:val="none" w:sz="0" w:space="0" w:color="auto"/>
        <w:right w:val="none" w:sz="0" w:space="0" w:color="auto"/>
      </w:divBdr>
    </w:div>
    <w:div w:id="964234503">
      <w:bodyDiv w:val="1"/>
      <w:marLeft w:val="0"/>
      <w:marRight w:val="0"/>
      <w:marTop w:val="0"/>
      <w:marBottom w:val="0"/>
      <w:divBdr>
        <w:top w:val="none" w:sz="0" w:space="0" w:color="auto"/>
        <w:left w:val="none" w:sz="0" w:space="0" w:color="auto"/>
        <w:bottom w:val="none" w:sz="0" w:space="0" w:color="auto"/>
        <w:right w:val="none" w:sz="0" w:space="0" w:color="auto"/>
      </w:divBdr>
      <w:divsChild>
        <w:div w:id="357464235">
          <w:marLeft w:val="640"/>
          <w:marRight w:val="0"/>
          <w:marTop w:val="0"/>
          <w:marBottom w:val="0"/>
          <w:divBdr>
            <w:top w:val="none" w:sz="0" w:space="0" w:color="auto"/>
            <w:left w:val="none" w:sz="0" w:space="0" w:color="auto"/>
            <w:bottom w:val="none" w:sz="0" w:space="0" w:color="auto"/>
            <w:right w:val="none" w:sz="0" w:space="0" w:color="auto"/>
          </w:divBdr>
        </w:div>
        <w:div w:id="1715735336">
          <w:marLeft w:val="640"/>
          <w:marRight w:val="0"/>
          <w:marTop w:val="0"/>
          <w:marBottom w:val="0"/>
          <w:divBdr>
            <w:top w:val="none" w:sz="0" w:space="0" w:color="auto"/>
            <w:left w:val="none" w:sz="0" w:space="0" w:color="auto"/>
            <w:bottom w:val="none" w:sz="0" w:space="0" w:color="auto"/>
            <w:right w:val="none" w:sz="0" w:space="0" w:color="auto"/>
          </w:divBdr>
        </w:div>
        <w:div w:id="932202573">
          <w:marLeft w:val="640"/>
          <w:marRight w:val="0"/>
          <w:marTop w:val="0"/>
          <w:marBottom w:val="0"/>
          <w:divBdr>
            <w:top w:val="none" w:sz="0" w:space="0" w:color="auto"/>
            <w:left w:val="none" w:sz="0" w:space="0" w:color="auto"/>
            <w:bottom w:val="none" w:sz="0" w:space="0" w:color="auto"/>
            <w:right w:val="none" w:sz="0" w:space="0" w:color="auto"/>
          </w:divBdr>
        </w:div>
        <w:div w:id="2107072417">
          <w:marLeft w:val="640"/>
          <w:marRight w:val="0"/>
          <w:marTop w:val="0"/>
          <w:marBottom w:val="0"/>
          <w:divBdr>
            <w:top w:val="none" w:sz="0" w:space="0" w:color="auto"/>
            <w:left w:val="none" w:sz="0" w:space="0" w:color="auto"/>
            <w:bottom w:val="none" w:sz="0" w:space="0" w:color="auto"/>
            <w:right w:val="none" w:sz="0" w:space="0" w:color="auto"/>
          </w:divBdr>
        </w:div>
        <w:div w:id="1945840118">
          <w:marLeft w:val="640"/>
          <w:marRight w:val="0"/>
          <w:marTop w:val="0"/>
          <w:marBottom w:val="0"/>
          <w:divBdr>
            <w:top w:val="none" w:sz="0" w:space="0" w:color="auto"/>
            <w:left w:val="none" w:sz="0" w:space="0" w:color="auto"/>
            <w:bottom w:val="none" w:sz="0" w:space="0" w:color="auto"/>
            <w:right w:val="none" w:sz="0" w:space="0" w:color="auto"/>
          </w:divBdr>
        </w:div>
        <w:div w:id="1019162006">
          <w:marLeft w:val="640"/>
          <w:marRight w:val="0"/>
          <w:marTop w:val="0"/>
          <w:marBottom w:val="0"/>
          <w:divBdr>
            <w:top w:val="none" w:sz="0" w:space="0" w:color="auto"/>
            <w:left w:val="none" w:sz="0" w:space="0" w:color="auto"/>
            <w:bottom w:val="none" w:sz="0" w:space="0" w:color="auto"/>
            <w:right w:val="none" w:sz="0" w:space="0" w:color="auto"/>
          </w:divBdr>
        </w:div>
        <w:div w:id="1328433804">
          <w:marLeft w:val="640"/>
          <w:marRight w:val="0"/>
          <w:marTop w:val="0"/>
          <w:marBottom w:val="0"/>
          <w:divBdr>
            <w:top w:val="none" w:sz="0" w:space="0" w:color="auto"/>
            <w:left w:val="none" w:sz="0" w:space="0" w:color="auto"/>
            <w:bottom w:val="none" w:sz="0" w:space="0" w:color="auto"/>
            <w:right w:val="none" w:sz="0" w:space="0" w:color="auto"/>
          </w:divBdr>
        </w:div>
        <w:div w:id="959995341">
          <w:marLeft w:val="640"/>
          <w:marRight w:val="0"/>
          <w:marTop w:val="0"/>
          <w:marBottom w:val="0"/>
          <w:divBdr>
            <w:top w:val="none" w:sz="0" w:space="0" w:color="auto"/>
            <w:left w:val="none" w:sz="0" w:space="0" w:color="auto"/>
            <w:bottom w:val="none" w:sz="0" w:space="0" w:color="auto"/>
            <w:right w:val="none" w:sz="0" w:space="0" w:color="auto"/>
          </w:divBdr>
        </w:div>
        <w:div w:id="832837173">
          <w:marLeft w:val="640"/>
          <w:marRight w:val="0"/>
          <w:marTop w:val="0"/>
          <w:marBottom w:val="0"/>
          <w:divBdr>
            <w:top w:val="none" w:sz="0" w:space="0" w:color="auto"/>
            <w:left w:val="none" w:sz="0" w:space="0" w:color="auto"/>
            <w:bottom w:val="none" w:sz="0" w:space="0" w:color="auto"/>
            <w:right w:val="none" w:sz="0" w:space="0" w:color="auto"/>
          </w:divBdr>
        </w:div>
        <w:div w:id="33042413">
          <w:marLeft w:val="640"/>
          <w:marRight w:val="0"/>
          <w:marTop w:val="0"/>
          <w:marBottom w:val="0"/>
          <w:divBdr>
            <w:top w:val="none" w:sz="0" w:space="0" w:color="auto"/>
            <w:left w:val="none" w:sz="0" w:space="0" w:color="auto"/>
            <w:bottom w:val="none" w:sz="0" w:space="0" w:color="auto"/>
            <w:right w:val="none" w:sz="0" w:space="0" w:color="auto"/>
          </w:divBdr>
        </w:div>
        <w:div w:id="2019841225">
          <w:marLeft w:val="640"/>
          <w:marRight w:val="0"/>
          <w:marTop w:val="0"/>
          <w:marBottom w:val="0"/>
          <w:divBdr>
            <w:top w:val="none" w:sz="0" w:space="0" w:color="auto"/>
            <w:left w:val="none" w:sz="0" w:space="0" w:color="auto"/>
            <w:bottom w:val="none" w:sz="0" w:space="0" w:color="auto"/>
            <w:right w:val="none" w:sz="0" w:space="0" w:color="auto"/>
          </w:divBdr>
        </w:div>
        <w:div w:id="1966227597">
          <w:marLeft w:val="640"/>
          <w:marRight w:val="0"/>
          <w:marTop w:val="0"/>
          <w:marBottom w:val="0"/>
          <w:divBdr>
            <w:top w:val="none" w:sz="0" w:space="0" w:color="auto"/>
            <w:left w:val="none" w:sz="0" w:space="0" w:color="auto"/>
            <w:bottom w:val="none" w:sz="0" w:space="0" w:color="auto"/>
            <w:right w:val="none" w:sz="0" w:space="0" w:color="auto"/>
          </w:divBdr>
        </w:div>
        <w:div w:id="1973749329">
          <w:marLeft w:val="640"/>
          <w:marRight w:val="0"/>
          <w:marTop w:val="0"/>
          <w:marBottom w:val="0"/>
          <w:divBdr>
            <w:top w:val="none" w:sz="0" w:space="0" w:color="auto"/>
            <w:left w:val="none" w:sz="0" w:space="0" w:color="auto"/>
            <w:bottom w:val="none" w:sz="0" w:space="0" w:color="auto"/>
            <w:right w:val="none" w:sz="0" w:space="0" w:color="auto"/>
          </w:divBdr>
        </w:div>
        <w:div w:id="336619266">
          <w:marLeft w:val="640"/>
          <w:marRight w:val="0"/>
          <w:marTop w:val="0"/>
          <w:marBottom w:val="0"/>
          <w:divBdr>
            <w:top w:val="none" w:sz="0" w:space="0" w:color="auto"/>
            <w:left w:val="none" w:sz="0" w:space="0" w:color="auto"/>
            <w:bottom w:val="none" w:sz="0" w:space="0" w:color="auto"/>
            <w:right w:val="none" w:sz="0" w:space="0" w:color="auto"/>
          </w:divBdr>
        </w:div>
        <w:div w:id="502746901">
          <w:marLeft w:val="640"/>
          <w:marRight w:val="0"/>
          <w:marTop w:val="0"/>
          <w:marBottom w:val="0"/>
          <w:divBdr>
            <w:top w:val="none" w:sz="0" w:space="0" w:color="auto"/>
            <w:left w:val="none" w:sz="0" w:space="0" w:color="auto"/>
            <w:bottom w:val="none" w:sz="0" w:space="0" w:color="auto"/>
            <w:right w:val="none" w:sz="0" w:space="0" w:color="auto"/>
          </w:divBdr>
        </w:div>
      </w:divsChild>
    </w:div>
    <w:div w:id="994525872">
      <w:bodyDiv w:val="1"/>
      <w:marLeft w:val="0"/>
      <w:marRight w:val="0"/>
      <w:marTop w:val="0"/>
      <w:marBottom w:val="0"/>
      <w:divBdr>
        <w:top w:val="none" w:sz="0" w:space="0" w:color="auto"/>
        <w:left w:val="none" w:sz="0" w:space="0" w:color="auto"/>
        <w:bottom w:val="none" w:sz="0" w:space="0" w:color="auto"/>
        <w:right w:val="none" w:sz="0" w:space="0" w:color="auto"/>
      </w:divBdr>
      <w:divsChild>
        <w:div w:id="210382174">
          <w:marLeft w:val="640"/>
          <w:marRight w:val="0"/>
          <w:marTop w:val="0"/>
          <w:marBottom w:val="0"/>
          <w:divBdr>
            <w:top w:val="none" w:sz="0" w:space="0" w:color="auto"/>
            <w:left w:val="none" w:sz="0" w:space="0" w:color="auto"/>
            <w:bottom w:val="none" w:sz="0" w:space="0" w:color="auto"/>
            <w:right w:val="none" w:sz="0" w:space="0" w:color="auto"/>
          </w:divBdr>
        </w:div>
        <w:div w:id="392972560">
          <w:marLeft w:val="640"/>
          <w:marRight w:val="0"/>
          <w:marTop w:val="0"/>
          <w:marBottom w:val="0"/>
          <w:divBdr>
            <w:top w:val="none" w:sz="0" w:space="0" w:color="auto"/>
            <w:left w:val="none" w:sz="0" w:space="0" w:color="auto"/>
            <w:bottom w:val="none" w:sz="0" w:space="0" w:color="auto"/>
            <w:right w:val="none" w:sz="0" w:space="0" w:color="auto"/>
          </w:divBdr>
        </w:div>
        <w:div w:id="425929513">
          <w:marLeft w:val="640"/>
          <w:marRight w:val="0"/>
          <w:marTop w:val="0"/>
          <w:marBottom w:val="0"/>
          <w:divBdr>
            <w:top w:val="none" w:sz="0" w:space="0" w:color="auto"/>
            <w:left w:val="none" w:sz="0" w:space="0" w:color="auto"/>
            <w:bottom w:val="none" w:sz="0" w:space="0" w:color="auto"/>
            <w:right w:val="none" w:sz="0" w:space="0" w:color="auto"/>
          </w:divBdr>
        </w:div>
        <w:div w:id="811141632">
          <w:marLeft w:val="640"/>
          <w:marRight w:val="0"/>
          <w:marTop w:val="0"/>
          <w:marBottom w:val="0"/>
          <w:divBdr>
            <w:top w:val="none" w:sz="0" w:space="0" w:color="auto"/>
            <w:left w:val="none" w:sz="0" w:space="0" w:color="auto"/>
            <w:bottom w:val="none" w:sz="0" w:space="0" w:color="auto"/>
            <w:right w:val="none" w:sz="0" w:space="0" w:color="auto"/>
          </w:divBdr>
        </w:div>
        <w:div w:id="1700427562">
          <w:marLeft w:val="640"/>
          <w:marRight w:val="0"/>
          <w:marTop w:val="0"/>
          <w:marBottom w:val="0"/>
          <w:divBdr>
            <w:top w:val="none" w:sz="0" w:space="0" w:color="auto"/>
            <w:left w:val="none" w:sz="0" w:space="0" w:color="auto"/>
            <w:bottom w:val="none" w:sz="0" w:space="0" w:color="auto"/>
            <w:right w:val="none" w:sz="0" w:space="0" w:color="auto"/>
          </w:divBdr>
        </w:div>
        <w:div w:id="1757243750">
          <w:marLeft w:val="640"/>
          <w:marRight w:val="0"/>
          <w:marTop w:val="0"/>
          <w:marBottom w:val="0"/>
          <w:divBdr>
            <w:top w:val="none" w:sz="0" w:space="0" w:color="auto"/>
            <w:left w:val="none" w:sz="0" w:space="0" w:color="auto"/>
            <w:bottom w:val="none" w:sz="0" w:space="0" w:color="auto"/>
            <w:right w:val="none" w:sz="0" w:space="0" w:color="auto"/>
          </w:divBdr>
        </w:div>
        <w:div w:id="1915313661">
          <w:marLeft w:val="640"/>
          <w:marRight w:val="0"/>
          <w:marTop w:val="0"/>
          <w:marBottom w:val="0"/>
          <w:divBdr>
            <w:top w:val="none" w:sz="0" w:space="0" w:color="auto"/>
            <w:left w:val="none" w:sz="0" w:space="0" w:color="auto"/>
            <w:bottom w:val="none" w:sz="0" w:space="0" w:color="auto"/>
            <w:right w:val="none" w:sz="0" w:space="0" w:color="auto"/>
          </w:divBdr>
        </w:div>
      </w:divsChild>
    </w:div>
    <w:div w:id="1009215095">
      <w:bodyDiv w:val="1"/>
      <w:marLeft w:val="0"/>
      <w:marRight w:val="0"/>
      <w:marTop w:val="0"/>
      <w:marBottom w:val="0"/>
      <w:divBdr>
        <w:top w:val="none" w:sz="0" w:space="0" w:color="auto"/>
        <w:left w:val="none" w:sz="0" w:space="0" w:color="auto"/>
        <w:bottom w:val="none" w:sz="0" w:space="0" w:color="auto"/>
        <w:right w:val="none" w:sz="0" w:space="0" w:color="auto"/>
      </w:divBdr>
      <w:divsChild>
        <w:div w:id="1534804735">
          <w:marLeft w:val="640"/>
          <w:marRight w:val="0"/>
          <w:marTop w:val="0"/>
          <w:marBottom w:val="0"/>
          <w:divBdr>
            <w:top w:val="none" w:sz="0" w:space="0" w:color="auto"/>
            <w:left w:val="none" w:sz="0" w:space="0" w:color="auto"/>
            <w:bottom w:val="none" w:sz="0" w:space="0" w:color="auto"/>
            <w:right w:val="none" w:sz="0" w:space="0" w:color="auto"/>
          </w:divBdr>
        </w:div>
        <w:div w:id="1794400778">
          <w:marLeft w:val="640"/>
          <w:marRight w:val="0"/>
          <w:marTop w:val="0"/>
          <w:marBottom w:val="0"/>
          <w:divBdr>
            <w:top w:val="none" w:sz="0" w:space="0" w:color="auto"/>
            <w:left w:val="none" w:sz="0" w:space="0" w:color="auto"/>
            <w:bottom w:val="none" w:sz="0" w:space="0" w:color="auto"/>
            <w:right w:val="none" w:sz="0" w:space="0" w:color="auto"/>
          </w:divBdr>
        </w:div>
        <w:div w:id="1214270019">
          <w:marLeft w:val="640"/>
          <w:marRight w:val="0"/>
          <w:marTop w:val="0"/>
          <w:marBottom w:val="0"/>
          <w:divBdr>
            <w:top w:val="none" w:sz="0" w:space="0" w:color="auto"/>
            <w:left w:val="none" w:sz="0" w:space="0" w:color="auto"/>
            <w:bottom w:val="none" w:sz="0" w:space="0" w:color="auto"/>
            <w:right w:val="none" w:sz="0" w:space="0" w:color="auto"/>
          </w:divBdr>
        </w:div>
        <w:div w:id="1978104631">
          <w:marLeft w:val="640"/>
          <w:marRight w:val="0"/>
          <w:marTop w:val="0"/>
          <w:marBottom w:val="0"/>
          <w:divBdr>
            <w:top w:val="none" w:sz="0" w:space="0" w:color="auto"/>
            <w:left w:val="none" w:sz="0" w:space="0" w:color="auto"/>
            <w:bottom w:val="none" w:sz="0" w:space="0" w:color="auto"/>
            <w:right w:val="none" w:sz="0" w:space="0" w:color="auto"/>
          </w:divBdr>
        </w:div>
        <w:div w:id="559906738">
          <w:marLeft w:val="640"/>
          <w:marRight w:val="0"/>
          <w:marTop w:val="0"/>
          <w:marBottom w:val="0"/>
          <w:divBdr>
            <w:top w:val="none" w:sz="0" w:space="0" w:color="auto"/>
            <w:left w:val="none" w:sz="0" w:space="0" w:color="auto"/>
            <w:bottom w:val="none" w:sz="0" w:space="0" w:color="auto"/>
            <w:right w:val="none" w:sz="0" w:space="0" w:color="auto"/>
          </w:divBdr>
        </w:div>
        <w:div w:id="1322537022">
          <w:marLeft w:val="640"/>
          <w:marRight w:val="0"/>
          <w:marTop w:val="0"/>
          <w:marBottom w:val="0"/>
          <w:divBdr>
            <w:top w:val="none" w:sz="0" w:space="0" w:color="auto"/>
            <w:left w:val="none" w:sz="0" w:space="0" w:color="auto"/>
            <w:bottom w:val="none" w:sz="0" w:space="0" w:color="auto"/>
            <w:right w:val="none" w:sz="0" w:space="0" w:color="auto"/>
          </w:divBdr>
        </w:div>
        <w:div w:id="1674408380">
          <w:marLeft w:val="640"/>
          <w:marRight w:val="0"/>
          <w:marTop w:val="0"/>
          <w:marBottom w:val="0"/>
          <w:divBdr>
            <w:top w:val="none" w:sz="0" w:space="0" w:color="auto"/>
            <w:left w:val="none" w:sz="0" w:space="0" w:color="auto"/>
            <w:bottom w:val="none" w:sz="0" w:space="0" w:color="auto"/>
            <w:right w:val="none" w:sz="0" w:space="0" w:color="auto"/>
          </w:divBdr>
        </w:div>
        <w:div w:id="1983803574">
          <w:marLeft w:val="640"/>
          <w:marRight w:val="0"/>
          <w:marTop w:val="0"/>
          <w:marBottom w:val="0"/>
          <w:divBdr>
            <w:top w:val="none" w:sz="0" w:space="0" w:color="auto"/>
            <w:left w:val="none" w:sz="0" w:space="0" w:color="auto"/>
            <w:bottom w:val="none" w:sz="0" w:space="0" w:color="auto"/>
            <w:right w:val="none" w:sz="0" w:space="0" w:color="auto"/>
          </w:divBdr>
        </w:div>
        <w:div w:id="1205143966">
          <w:marLeft w:val="640"/>
          <w:marRight w:val="0"/>
          <w:marTop w:val="0"/>
          <w:marBottom w:val="0"/>
          <w:divBdr>
            <w:top w:val="none" w:sz="0" w:space="0" w:color="auto"/>
            <w:left w:val="none" w:sz="0" w:space="0" w:color="auto"/>
            <w:bottom w:val="none" w:sz="0" w:space="0" w:color="auto"/>
            <w:right w:val="none" w:sz="0" w:space="0" w:color="auto"/>
          </w:divBdr>
        </w:div>
        <w:div w:id="2099210705">
          <w:marLeft w:val="640"/>
          <w:marRight w:val="0"/>
          <w:marTop w:val="0"/>
          <w:marBottom w:val="0"/>
          <w:divBdr>
            <w:top w:val="none" w:sz="0" w:space="0" w:color="auto"/>
            <w:left w:val="none" w:sz="0" w:space="0" w:color="auto"/>
            <w:bottom w:val="none" w:sz="0" w:space="0" w:color="auto"/>
            <w:right w:val="none" w:sz="0" w:space="0" w:color="auto"/>
          </w:divBdr>
        </w:div>
        <w:div w:id="481196209">
          <w:marLeft w:val="640"/>
          <w:marRight w:val="0"/>
          <w:marTop w:val="0"/>
          <w:marBottom w:val="0"/>
          <w:divBdr>
            <w:top w:val="none" w:sz="0" w:space="0" w:color="auto"/>
            <w:left w:val="none" w:sz="0" w:space="0" w:color="auto"/>
            <w:bottom w:val="none" w:sz="0" w:space="0" w:color="auto"/>
            <w:right w:val="none" w:sz="0" w:space="0" w:color="auto"/>
          </w:divBdr>
        </w:div>
        <w:div w:id="270553410">
          <w:marLeft w:val="640"/>
          <w:marRight w:val="0"/>
          <w:marTop w:val="0"/>
          <w:marBottom w:val="0"/>
          <w:divBdr>
            <w:top w:val="none" w:sz="0" w:space="0" w:color="auto"/>
            <w:left w:val="none" w:sz="0" w:space="0" w:color="auto"/>
            <w:bottom w:val="none" w:sz="0" w:space="0" w:color="auto"/>
            <w:right w:val="none" w:sz="0" w:space="0" w:color="auto"/>
          </w:divBdr>
        </w:div>
        <w:div w:id="45876865">
          <w:marLeft w:val="640"/>
          <w:marRight w:val="0"/>
          <w:marTop w:val="0"/>
          <w:marBottom w:val="0"/>
          <w:divBdr>
            <w:top w:val="none" w:sz="0" w:space="0" w:color="auto"/>
            <w:left w:val="none" w:sz="0" w:space="0" w:color="auto"/>
            <w:bottom w:val="none" w:sz="0" w:space="0" w:color="auto"/>
            <w:right w:val="none" w:sz="0" w:space="0" w:color="auto"/>
          </w:divBdr>
        </w:div>
        <w:div w:id="263197065">
          <w:marLeft w:val="640"/>
          <w:marRight w:val="0"/>
          <w:marTop w:val="0"/>
          <w:marBottom w:val="0"/>
          <w:divBdr>
            <w:top w:val="none" w:sz="0" w:space="0" w:color="auto"/>
            <w:left w:val="none" w:sz="0" w:space="0" w:color="auto"/>
            <w:bottom w:val="none" w:sz="0" w:space="0" w:color="auto"/>
            <w:right w:val="none" w:sz="0" w:space="0" w:color="auto"/>
          </w:divBdr>
        </w:div>
        <w:div w:id="43910437">
          <w:marLeft w:val="640"/>
          <w:marRight w:val="0"/>
          <w:marTop w:val="0"/>
          <w:marBottom w:val="0"/>
          <w:divBdr>
            <w:top w:val="none" w:sz="0" w:space="0" w:color="auto"/>
            <w:left w:val="none" w:sz="0" w:space="0" w:color="auto"/>
            <w:bottom w:val="none" w:sz="0" w:space="0" w:color="auto"/>
            <w:right w:val="none" w:sz="0" w:space="0" w:color="auto"/>
          </w:divBdr>
        </w:div>
        <w:div w:id="54941220">
          <w:marLeft w:val="640"/>
          <w:marRight w:val="0"/>
          <w:marTop w:val="0"/>
          <w:marBottom w:val="0"/>
          <w:divBdr>
            <w:top w:val="none" w:sz="0" w:space="0" w:color="auto"/>
            <w:left w:val="none" w:sz="0" w:space="0" w:color="auto"/>
            <w:bottom w:val="none" w:sz="0" w:space="0" w:color="auto"/>
            <w:right w:val="none" w:sz="0" w:space="0" w:color="auto"/>
          </w:divBdr>
        </w:div>
        <w:div w:id="2114933869">
          <w:marLeft w:val="640"/>
          <w:marRight w:val="0"/>
          <w:marTop w:val="0"/>
          <w:marBottom w:val="0"/>
          <w:divBdr>
            <w:top w:val="none" w:sz="0" w:space="0" w:color="auto"/>
            <w:left w:val="none" w:sz="0" w:space="0" w:color="auto"/>
            <w:bottom w:val="none" w:sz="0" w:space="0" w:color="auto"/>
            <w:right w:val="none" w:sz="0" w:space="0" w:color="auto"/>
          </w:divBdr>
        </w:div>
        <w:div w:id="99884172">
          <w:marLeft w:val="640"/>
          <w:marRight w:val="0"/>
          <w:marTop w:val="0"/>
          <w:marBottom w:val="0"/>
          <w:divBdr>
            <w:top w:val="none" w:sz="0" w:space="0" w:color="auto"/>
            <w:left w:val="none" w:sz="0" w:space="0" w:color="auto"/>
            <w:bottom w:val="none" w:sz="0" w:space="0" w:color="auto"/>
            <w:right w:val="none" w:sz="0" w:space="0" w:color="auto"/>
          </w:divBdr>
        </w:div>
        <w:div w:id="13505381">
          <w:marLeft w:val="640"/>
          <w:marRight w:val="0"/>
          <w:marTop w:val="0"/>
          <w:marBottom w:val="0"/>
          <w:divBdr>
            <w:top w:val="none" w:sz="0" w:space="0" w:color="auto"/>
            <w:left w:val="none" w:sz="0" w:space="0" w:color="auto"/>
            <w:bottom w:val="none" w:sz="0" w:space="0" w:color="auto"/>
            <w:right w:val="none" w:sz="0" w:space="0" w:color="auto"/>
          </w:divBdr>
        </w:div>
      </w:divsChild>
    </w:div>
    <w:div w:id="1019552199">
      <w:bodyDiv w:val="1"/>
      <w:marLeft w:val="0"/>
      <w:marRight w:val="0"/>
      <w:marTop w:val="0"/>
      <w:marBottom w:val="0"/>
      <w:divBdr>
        <w:top w:val="none" w:sz="0" w:space="0" w:color="auto"/>
        <w:left w:val="none" w:sz="0" w:space="0" w:color="auto"/>
        <w:bottom w:val="none" w:sz="0" w:space="0" w:color="auto"/>
        <w:right w:val="none" w:sz="0" w:space="0" w:color="auto"/>
      </w:divBdr>
    </w:div>
    <w:div w:id="1058867101">
      <w:bodyDiv w:val="1"/>
      <w:marLeft w:val="0"/>
      <w:marRight w:val="0"/>
      <w:marTop w:val="0"/>
      <w:marBottom w:val="0"/>
      <w:divBdr>
        <w:top w:val="none" w:sz="0" w:space="0" w:color="auto"/>
        <w:left w:val="none" w:sz="0" w:space="0" w:color="auto"/>
        <w:bottom w:val="none" w:sz="0" w:space="0" w:color="auto"/>
        <w:right w:val="none" w:sz="0" w:space="0" w:color="auto"/>
      </w:divBdr>
    </w:div>
    <w:div w:id="1078745877">
      <w:bodyDiv w:val="1"/>
      <w:marLeft w:val="0"/>
      <w:marRight w:val="0"/>
      <w:marTop w:val="0"/>
      <w:marBottom w:val="0"/>
      <w:divBdr>
        <w:top w:val="none" w:sz="0" w:space="0" w:color="auto"/>
        <w:left w:val="none" w:sz="0" w:space="0" w:color="auto"/>
        <w:bottom w:val="none" w:sz="0" w:space="0" w:color="auto"/>
        <w:right w:val="none" w:sz="0" w:space="0" w:color="auto"/>
      </w:divBdr>
      <w:divsChild>
        <w:div w:id="141895808">
          <w:marLeft w:val="640"/>
          <w:marRight w:val="0"/>
          <w:marTop w:val="0"/>
          <w:marBottom w:val="0"/>
          <w:divBdr>
            <w:top w:val="none" w:sz="0" w:space="0" w:color="auto"/>
            <w:left w:val="none" w:sz="0" w:space="0" w:color="auto"/>
            <w:bottom w:val="none" w:sz="0" w:space="0" w:color="auto"/>
            <w:right w:val="none" w:sz="0" w:space="0" w:color="auto"/>
          </w:divBdr>
        </w:div>
        <w:div w:id="204296264">
          <w:marLeft w:val="640"/>
          <w:marRight w:val="0"/>
          <w:marTop w:val="0"/>
          <w:marBottom w:val="0"/>
          <w:divBdr>
            <w:top w:val="none" w:sz="0" w:space="0" w:color="auto"/>
            <w:left w:val="none" w:sz="0" w:space="0" w:color="auto"/>
            <w:bottom w:val="none" w:sz="0" w:space="0" w:color="auto"/>
            <w:right w:val="none" w:sz="0" w:space="0" w:color="auto"/>
          </w:divBdr>
        </w:div>
        <w:div w:id="238100562">
          <w:marLeft w:val="640"/>
          <w:marRight w:val="0"/>
          <w:marTop w:val="0"/>
          <w:marBottom w:val="0"/>
          <w:divBdr>
            <w:top w:val="none" w:sz="0" w:space="0" w:color="auto"/>
            <w:left w:val="none" w:sz="0" w:space="0" w:color="auto"/>
            <w:bottom w:val="none" w:sz="0" w:space="0" w:color="auto"/>
            <w:right w:val="none" w:sz="0" w:space="0" w:color="auto"/>
          </w:divBdr>
        </w:div>
        <w:div w:id="369721057">
          <w:marLeft w:val="640"/>
          <w:marRight w:val="0"/>
          <w:marTop w:val="0"/>
          <w:marBottom w:val="0"/>
          <w:divBdr>
            <w:top w:val="none" w:sz="0" w:space="0" w:color="auto"/>
            <w:left w:val="none" w:sz="0" w:space="0" w:color="auto"/>
            <w:bottom w:val="none" w:sz="0" w:space="0" w:color="auto"/>
            <w:right w:val="none" w:sz="0" w:space="0" w:color="auto"/>
          </w:divBdr>
        </w:div>
        <w:div w:id="309215667">
          <w:marLeft w:val="640"/>
          <w:marRight w:val="0"/>
          <w:marTop w:val="0"/>
          <w:marBottom w:val="0"/>
          <w:divBdr>
            <w:top w:val="none" w:sz="0" w:space="0" w:color="auto"/>
            <w:left w:val="none" w:sz="0" w:space="0" w:color="auto"/>
            <w:bottom w:val="none" w:sz="0" w:space="0" w:color="auto"/>
            <w:right w:val="none" w:sz="0" w:space="0" w:color="auto"/>
          </w:divBdr>
        </w:div>
        <w:div w:id="1375037204">
          <w:marLeft w:val="640"/>
          <w:marRight w:val="0"/>
          <w:marTop w:val="0"/>
          <w:marBottom w:val="0"/>
          <w:divBdr>
            <w:top w:val="none" w:sz="0" w:space="0" w:color="auto"/>
            <w:left w:val="none" w:sz="0" w:space="0" w:color="auto"/>
            <w:bottom w:val="none" w:sz="0" w:space="0" w:color="auto"/>
            <w:right w:val="none" w:sz="0" w:space="0" w:color="auto"/>
          </w:divBdr>
        </w:div>
        <w:div w:id="1194542547">
          <w:marLeft w:val="640"/>
          <w:marRight w:val="0"/>
          <w:marTop w:val="0"/>
          <w:marBottom w:val="0"/>
          <w:divBdr>
            <w:top w:val="none" w:sz="0" w:space="0" w:color="auto"/>
            <w:left w:val="none" w:sz="0" w:space="0" w:color="auto"/>
            <w:bottom w:val="none" w:sz="0" w:space="0" w:color="auto"/>
            <w:right w:val="none" w:sz="0" w:space="0" w:color="auto"/>
          </w:divBdr>
        </w:div>
        <w:div w:id="1243492981">
          <w:marLeft w:val="640"/>
          <w:marRight w:val="0"/>
          <w:marTop w:val="0"/>
          <w:marBottom w:val="0"/>
          <w:divBdr>
            <w:top w:val="none" w:sz="0" w:space="0" w:color="auto"/>
            <w:left w:val="none" w:sz="0" w:space="0" w:color="auto"/>
            <w:bottom w:val="none" w:sz="0" w:space="0" w:color="auto"/>
            <w:right w:val="none" w:sz="0" w:space="0" w:color="auto"/>
          </w:divBdr>
        </w:div>
        <w:div w:id="1866751883">
          <w:marLeft w:val="640"/>
          <w:marRight w:val="0"/>
          <w:marTop w:val="0"/>
          <w:marBottom w:val="0"/>
          <w:divBdr>
            <w:top w:val="none" w:sz="0" w:space="0" w:color="auto"/>
            <w:left w:val="none" w:sz="0" w:space="0" w:color="auto"/>
            <w:bottom w:val="none" w:sz="0" w:space="0" w:color="auto"/>
            <w:right w:val="none" w:sz="0" w:space="0" w:color="auto"/>
          </w:divBdr>
        </w:div>
        <w:div w:id="803038138">
          <w:marLeft w:val="640"/>
          <w:marRight w:val="0"/>
          <w:marTop w:val="0"/>
          <w:marBottom w:val="0"/>
          <w:divBdr>
            <w:top w:val="none" w:sz="0" w:space="0" w:color="auto"/>
            <w:left w:val="none" w:sz="0" w:space="0" w:color="auto"/>
            <w:bottom w:val="none" w:sz="0" w:space="0" w:color="auto"/>
            <w:right w:val="none" w:sz="0" w:space="0" w:color="auto"/>
          </w:divBdr>
        </w:div>
        <w:div w:id="1781875629">
          <w:marLeft w:val="640"/>
          <w:marRight w:val="0"/>
          <w:marTop w:val="0"/>
          <w:marBottom w:val="0"/>
          <w:divBdr>
            <w:top w:val="none" w:sz="0" w:space="0" w:color="auto"/>
            <w:left w:val="none" w:sz="0" w:space="0" w:color="auto"/>
            <w:bottom w:val="none" w:sz="0" w:space="0" w:color="auto"/>
            <w:right w:val="none" w:sz="0" w:space="0" w:color="auto"/>
          </w:divBdr>
        </w:div>
        <w:div w:id="825169762">
          <w:marLeft w:val="640"/>
          <w:marRight w:val="0"/>
          <w:marTop w:val="0"/>
          <w:marBottom w:val="0"/>
          <w:divBdr>
            <w:top w:val="none" w:sz="0" w:space="0" w:color="auto"/>
            <w:left w:val="none" w:sz="0" w:space="0" w:color="auto"/>
            <w:bottom w:val="none" w:sz="0" w:space="0" w:color="auto"/>
            <w:right w:val="none" w:sz="0" w:space="0" w:color="auto"/>
          </w:divBdr>
        </w:div>
        <w:div w:id="665792274">
          <w:marLeft w:val="640"/>
          <w:marRight w:val="0"/>
          <w:marTop w:val="0"/>
          <w:marBottom w:val="0"/>
          <w:divBdr>
            <w:top w:val="none" w:sz="0" w:space="0" w:color="auto"/>
            <w:left w:val="none" w:sz="0" w:space="0" w:color="auto"/>
            <w:bottom w:val="none" w:sz="0" w:space="0" w:color="auto"/>
            <w:right w:val="none" w:sz="0" w:space="0" w:color="auto"/>
          </w:divBdr>
        </w:div>
      </w:divsChild>
    </w:div>
    <w:div w:id="1081872223">
      <w:bodyDiv w:val="1"/>
      <w:marLeft w:val="0"/>
      <w:marRight w:val="0"/>
      <w:marTop w:val="0"/>
      <w:marBottom w:val="0"/>
      <w:divBdr>
        <w:top w:val="none" w:sz="0" w:space="0" w:color="auto"/>
        <w:left w:val="none" w:sz="0" w:space="0" w:color="auto"/>
        <w:bottom w:val="none" w:sz="0" w:space="0" w:color="auto"/>
        <w:right w:val="none" w:sz="0" w:space="0" w:color="auto"/>
      </w:divBdr>
    </w:div>
    <w:div w:id="1099180090">
      <w:bodyDiv w:val="1"/>
      <w:marLeft w:val="0"/>
      <w:marRight w:val="0"/>
      <w:marTop w:val="0"/>
      <w:marBottom w:val="0"/>
      <w:divBdr>
        <w:top w:val="none" w:sz="0" w:space="0" w:color="auto"/>
        <w:left w:val="none" w:sz="0" w:space="0" w:color="auto"/>
        <w:bottom w:val="none" w:sz="0" w:space="0" w:color="auto"/>
        <w:right w:val="none" w:sz="0" w:space="0" w:color="auto"/>
      </w:divBdr>
      <w:divsChild>
        <w:div w:id="1867407267">
          <w:marLeft w:val="640"/>
          <w:marRight w:val="0"/>
          <w:marTop w:val="0"/>
          <w:marBottom w:val="0"/>
          <w:divBdr>
            <w:top w:val="none" w:sz="0" w:space="0" w:color="auto"/>
            <w:left w:val="none" w:sz="0" w:space="0" w:color="auto"/>
            <w:bottom w:val="none" w:sz="0" w:space="0" w:color="auto"/>
            <w:right w:val="none" w:sz="0" w:space="0" w:color="auto"/>
          </w:divBdr>
        </w:div>
        <w:div w:id="889921338">
          <w:marLeft w:val="640"/>
          <w:marRight w:val="0"/>
          <w:marTop w:val="0"/>
          <w:marBottom w:val="0"/>
          <w:divBdr>
            <w:top w:val="none" w:sz="0" w:space="0" w:color="auto"/>
            <w:left w:val="none" w:sz="0" w:space="0" w:color="auto"/>
            <w:bottom w:val="none" w:sz="0" w:space="0" w:color="auto"/>
            <w:right w:val="none" w:sz="0" w:space="0" w:color="auto"/>
          </w:divBdr>
        </w:div>
        <w:div w:id="1935091851">
          <w:marLeft w:val="640"/>
          <w:marRight w:val="0"/>
          <w:marTop w:val="0"/>
          <w:marBottom w:val="0"/>
          <w:divBdr>
            <w:top w:val="none" w:sz="0" w:space="0" w:color="auto"/>
            <w:left w:val="none" w:sz="0" w:space="0" w:color="auto"/>
            <w:bottom w:val="none" w:sz="0" w:space="0" w:color="auto"/>
            <w:right w:val="none" w:sz="0" w:space="0" w:color="auto"/>
          </w:divBdr>
        </w:div>
        <w:div w:id="772166434">
          <w:marLeft w:val="640"/>
          <w:marRight w:val="0"/>
          <w:marTop w:val="0"/>
          <w:marBottom w:val="0"/>
          <w:divBdr>
            <w:top w:val="none" w:sz="0" w:space="0" w:color="auto"/>
            <w:left w:val="none" w:sz="0" w:space="0" w:color="auto"/>
            <w:bottom w:val="none" w:sz="0" w:space="0" w:color="auto"/>
            <w:right w:val="none" w:sz="0" w:space="0" w:color="auto"/>
          </w:divBdr>
        </w:div>
        <w:div w:id="949432372">
          <w:marLeft w:val="640"/>
          <w:marRight w:val="0"/>
          <w:marTop w:val="0"/>
          <w:marBottom w:val="0"/>
          <w:divBdr>
            <w:top w:val="none" w:sz="0" w:space="0" w:color="auto"/>
            <w:left w:val="none" w:sz="0" w:space="0" w:color="auto"/>
            <w:bottom w:val="none" w:sz="0" w:space="0" w:color="auto"/>
            <w:right w:val="none" w:sz="0" w:space="0" w:color="auto"/>
          </w:divBdr>
        </w:div>
        <w:div w:id="1438670969">
          <w:marLeft w:val="640"/>
          <w:marRight w:val="0"/>
          <w:marTop w:val="0"/>
          <w:marBottom w:val="0"/>
          <w:divBdr>
            <w:top w:val="none" w:sz="0" w:space="0" w:color="auto"/>
            <w:left w:val="none" w:sz="0" w:space="0" w:color="auto"/>
            <w:bottom w:val="none" w:sz="0" w:space="0" w:color="auto"/>
            <w:right w:val="none" w:sz="0" w:space="0" w:color="auto"/>
          </w:divBdr>
        </w:div>
        <w:div w:id="2103791826">
          <w:marLeft w:val="640"/>
          <w:marRight w:val="0"/>
          <w:marTop w:val="0"/>
          <w:marBottom w:val="0"/>
          <w:divBdr>
            <w:top w:val="none" w:sz="0" w:space="0" w:color="auto"/>
            <w:left w:val="none" w:sz="0" w:space="0" w:color="auto"/>
            <w:bottom w:val="none" w:sz="0" w:space="0" w:color="auto"/>
            <w:right w:val="none" w:sz="0" w:space="0" w:color="auto"/>
          </w:divBdr>
        </w:div>
        <w:div w:id="1411997354">
          <w:marLeft w:val="640"/>
          <w:marRight w:val="0"/>
          <w:marTop w:val="0"/>
          <w:marBottom w:val="0"/>
          <w:divBdr>
            <w:top w:val="none" w:sz="0" w:space="0" w:color="auto"/>
            <w:left w:val="none" w:sz="0" w:space="0" w:color="auto"/>
            <w:bottom w:val="none" w:sz="0" w:space="0" w:color="auto"/>
            <w:right w:val="none" w:sz="0" w:space="0" w:color="auto"/>
          </w:divBdr>
        </w:div>
        <w:div w:id="954947544">
          <w:marLeft w:val="640"/>
          <w:marRight w:val="0"/>
          <w:marTop w:val="0"/>
          <w:marBottom w:val="0"/>
          <w:divBdr>
            <w:top w:val="none" w:sz="0" w:space="0" w:color="auto"/>
            <w:left w:val="none" w:sz="0" w:space="0" w:color="auto"/>
            <w:bottom w:val="none" w:sz="0" w:space="0" w:color="auto"/>
            <w:right w:val="none" w:sz="0" w:space="0" w:color="auto"/>
          </w:divBdr>
        </w:div>
      </w:divsChild>
    </w:div>
    <w:div w:id="1103572533">
      <w:bodyDiv w:val="1"/>
      <w:marLeft w:val="0"/>
      <w:marRight w:val="0"/>
      <w:marTop w:val="0"/>
      <w:marBottom w:val="0"/>
      <w:divBdr>
        <w:top w:val="none" w:sz="0" w:space="0" w:color="auto"/>
        <w:left w:val="none" w:sz="0" w:space="0" w:color="auto"/>
        <w:bottom w:val="none" w:sz="0" w:space="0" w:color="auto"/>
        <w:right w:val="none" w:sz="0" w:space="0" w:color="auto"/>
      </w:divBdr>
      <w:divsChild>
        <w:div w:id="13506226">
          <w:marLeft w:val="640"/>
          <w:marRight w:val="0"/>
          <w:marTop w:val="0"/>
          <w:marBottom w:val="0"/>
          <w:divBdr>
            <w:top w:val="none" w:sz="0" w:space="0" w:color="auto"/>
            <w:left w:val="none" w:sz="0" w:space="0" w:color="auto"/>
            <w:bottom w:val="none" w:sz="0" w:space="0" w:color="auto"/>
            <w:right w:val="none" w:sz="0" w:space="0" w:color="auto"/>
          </w:divBdr>
        </w:div>
        <w:div w:id="503788557">
          <w:marLeft w:val="640"/>
          <w:marRight w:val="0"/>
          <w:marTop w:val="0"/>
          <w:marBottom w:val="0"/>
          <w:divBdr>
            <w:top w:val="none" w:sz="0" w:space="0" w:color="auto"/>
            <w:left w:val="none" w:sz="0" w:space="0" w:color="auto"/>
            <w:bottom w:val="none" w:sz="0" w:space="0" w:color="auto"/>
            <w:right w:val="none" w:sz="0" w:space="0" w:color="auto"/>
          </w:divBdr>
        </w:div>
        <w:div w:id="1067533857">
          <w:marLeft w:val="640"/>
          <w:marRight w:val="0"/>
          <w:marTop w:val="0"/>
          <w:marBottom w:val="0"/>
          <w:divBdr>
            <w:top w:val="none" w:sz="0" w:space="0" w:color="auto"/>
            <w:left w:val="none" w:sz="0" w:space="0" w:color="auto"/>
            <w:bottom w:val="none" w:sz="0" w:space="0" w:color="auto"/>
            <w:right w:val="none" w:sz="0" w:space="0" w:color="auto"/>
          </w:divBdr>
        </w:div>
        <w:div w:id="1459256560">
          <w:marLeft w:val="640"/>
          <w:marRight w:val="0"/>
          <w:marTop w:val="0"/>
          <w:marBottom w:val="0"/>
          <w:divBdr>
            <w:top w:val="none" w:sz="0" w:space="0" w:color="auto"/>
            <w:left w:val="none" w:sz="0" w:space="0" w:color="auto"/>
            <w:bottom w:val="none" w:sz="0" w:space="0" w:color="auto"/>
            <w:right w:val="none" w:sz="0" w:space="0" w:color="auto"/>
          </w:divBdr>
        </w:div>
        <w:div w:id="2034066475">
          <w:marLeft w:val="640"/>
          <w:marRight w:val="0"/>
          <w:marTop w:val="0"/>
          <w:marBottom w:val="0"/>
          <w:divBdr>
            <w:top w:val="none" w:sz="0" w:space="0" w:color="auto"/>
            <w:left w:val="none" w:sz="0" w:space="0" w:color="auto"/>
            <w:bottom w:val="none" w:sz="0" w:space="0" w:color="auto"/>
            <w:right w:val="none" w:sz="0" w:space="0" w:color="auto"/>
          </w:divBdr>
        </w:div>
      </w:divsChild>
    </w:div>
    <w:div w:id="1113206177">
      <w:bodyDiv w:val="1"/>
      <w:marLeft w:val="0"/>
      <w:marRight w:val="0"/>
      <w:marTop w:val="0"/>
      <w:marBottom w:val="0"/>
      <w:divBdr>
        <w:top w:val="none" w:sz="0" w:space="0" w:color="auto"/>
        <w:left w:val="none" w:sz="0" w:space="0" w:color="auto"/>
        <w:bottom w:val="none" w:sz="0" w:space="0" w:color="auto"/>
        <w:right w:val="none" w:sz="0" w:space="0" w:color="auto"/>
      </w:divBdr>
    </w:div>
    <w:div w:id="1128820714">
      <w:bodyDiv w:val="1"/>
      <w:marLeft w:val="0"/>
      <w:marRight w:val="0"/>
      <w:marTop w:val="0"/>
      <w:marBottom w:val="0"/>
      <w:divBdr>
        <w:top w:val="none" w:sz="0" w:space="0" w:color="auto"/>
        <w:left w:val="none" w:sz="0" w:space="0" w:color="auto"/>
        <w:bottom w:val="none" w:sz="0" w:space="0" w:color="auto"/>
        <w:right w:val="none" w:sz="0" w:space="0" w:color="auto"/>
      </w:divBdr>
    </w:div>
    <w:div w:id="1175728894">
      <w:bodyDiv w:val="1"/>
      <w:marLeft w:val="0"/>
      <w:marRight w:val="0"/>
      <w:marTop w:val="0"/>
      <w:marBottom w:val="0"/>
      <w:divBdr>
        <w:top w:val="none" w:sz="0" w:space="0" w:color="auto"/>
        <w:left w:val="none" w:sz="0" w:space="0" w:color="auto"/>
        <w:bottom w:val="none" w:sz="0" w:space="0" w:color="auto"/>
        <w:right w:val="none" w:sz="0" w:space="0" w:color="auto"/>
      </w:divBdr>
    </w:div>
    <w:div w:id="1179658454">
      <w:bodyDiv w:val="1"/>
      <w:marLeft w:val="0"/>
      <w:marRight w:val="0"/>
      <w:marTop w:val="0"/>
      <w:marBottom w:val="0"/>
      <w:divBdr>
        <w:top w:val="none" w:sz="0" w:space="0" w:color="auto"/>
        <w:left w:val="none" w:sz="0" w:space="0" w:color="auto"/>
        <w:bottom w:val="none" w:sz="0" w:space="0" w:color="auto"/>
        <w:right w:val="none" w:sz="0" w:space="0" w:color="auto"/>
      </w:divBdr>
      <w:divsChild>
        <w:div w:id="39478431">
          <w:marLeft w:val="640"/>
          <w:marRight w:val="0"/>
          <w:marTop w:val="0"/>
          <w:marBottom w:val="0"/>
          <w:divBdr>
            <w:top w:val="none" w:sz="0" w:space="0" w:color="auto"/>
            <w:left w:val="none" w:sz="0" w:space="0" w:color="auto"/>
            <w:bottom w:val="none" w:sz="0" w:space="0" w:color="auto"/>
            <w:right w:val="none" w:sz="0" w:space="0" w:color="auto"/>
          </w:divBdr>
        </w:div>
        <w:div w:id="247737041">
          <w:marLeft w:val="640"/>
          <w:marRight w:val="0"/>
          <w:marTop w:val="0"/>
          <w:marBottom w:val="0"/>
          <w:divBdr>
            <w:top w:val="none" w:sz="0" w:space="0" w:color="auto"/>
            <w:left w:val="none" w:sz="0" w:space="0" w:color="auto"/>
            <w:bottom w:val="none" w:sz="0" w:space="0" w:color="auto"/>
            <w:right w:val="none" w:sz="0" w:space="0" w:color="auto"/>
          </w:divBdr>
        </w:div>
        <w:div w:id="1021474556">
          <w:marLeft w:val="640"/>
          <w:marRight w:val="0"/>
          <w:marTop w:val="0"/>
          <w:marBottom w:val="0"/>
          <w:divBdr>
            <w:top w:val="none" w:sz="0" w:space="0" w:color="auto"/>
            <w:left w:val="none" w:sz="0" w:space="0" w:color="auto"/>
            <w:bottom w:val="none" w:sz="0" w:space="0" w:color="auto"/>
            <w:right w:val="none" w:sz="0" w:space="0" w:color="auto"/>
          </w:divBdr>
        </w:div>
        <w:div w:id="1021517275">
          <w:marLeft w:val="640"/>
          <w:marRight w:val="0"/>
          <w:marTop w:val="0"/>
          <w:marBottom w:val="0"/>
          <w:divBdr>
            <w:top w:val="none" w:sz="0" w:space="0" w:color="auto"/>
            <w:left w:val="none" w:sz="0" w:space="0" w:color="auto"/>
            <w:bottom w:val="none" w:sz="0" w:space="0" w:color="auto"/>
            <w:right w:val="none" w:sz="0" w:space="0" w:color="auto"/>
          </w:divBdr>
        </w:div>
        <w:div w:id="1630740731">
          <w:marLeft w:val="640"/>
          <w:marRight w:val="0"/>
          <w:marTop w:val="0"/>
          <w:marBottom w:val="0"/>
          <w:divBdr>
            <w:top w:val="none" w:sz="0" w:space="0" w:color="auto"/>
            <w:left w:val="none" w:sz="0" w:space="0" w:color="auto"/>
            <w:bottom w:val="none" w:sz="0" w:space="0" w:color="auto"/>
            <w:right w:val="none" w:sz="0" w:space="0" w:color="auto"/>
          </w:divBdr>
        </w:div>
        <w:div w:id="1665819777">
          <w:marLeft w:val="640"/>
          <w:marRight w:val="0"/>
          <w:marTop w:val="0"/>
          <w:marBottom w:val="0"/>
          <w:divBdr>
            <w:top w:val="none" w:sz="0" w:space="0" w:color="auto"/>
            <w:left w:val="none" w:sz="0" w:space="0" w:color="auto"/>
            <w:bottom w:val="none" w:sz="0" w:space="0" w:color="auto"/>
            <w:right w:val="none" w:sz="0" w:space="0" w:color="auto"/>
          </w:divBdr>
        </w:div>
        <w:div w:id="1785035334">
          <w:marLeft w:val="640"/>
          <w:marRight w:val="0"/>
          <w:marTop w:val="0"/>
          <w:marBottom w:val="0"/>
          <w:divBdr>
            <w:top w:val="none" w:sz="0" w:space="0" w:color="auto"/>
            <w:left w:val="none" w:sz="0" w:space="0" w:color="auto"/>
            <w:bottom w:val="none" w:sz="0" w:space="0" w:color="auto"/>
            <w:right w:val="none" w:sz="0" w:space="0" w:color="auto"/>
          </w:divBdr>
        </w:div>
        <w:div w:id="1849907765">
          <w:marLeft w:val="640"/>
          <w:marRight w:val="0"/>
          <w:marTop w:val="0"/>
          <w:marBottom w:val="0"/>
          <w:divBdr>
            <w:top w:val="none" w:sz="0" w:space="0" w:color="auto"/>
            <w:left w:val="none" w:sz="0" w:space="0" w:color="auto"/>
            <w:bottom w:val="none" w:sz="0" w:space="0" w:color="auto"/>
            <w:right w:val="none" w:sz="0" w:space="0" w:color="auto"/>
          </w:divBdr>
        </w:div>
      </w:divsChild>
    </w:div>
    <w:div w:id="1182360412">
      <w:bodyDiv w:val="1"/>
      <w:marLeft w:val="0"/>
      <w:marRight w:val="0"/>
      <w:marTop w:val="0"/>
      <w:marBottom w:val="0"/>
      <w:divBdr>
        <w:top w:val="none" w:sz="0" w:space="0" w:color="auto"/>
        <w:left w:val="none" w:sz="0" w:space="0" w:color="auto"/>
        <w:bottom w:val="none" w:sz="0" w:space="0" w:color="auto"/>
        <w:right w:val="none" w:sz="0" w:space="0" w:color="auto"/>
      </w:divBdr>
    </w:div>
    <w:div w:id="1201279444">
      <w:bodyDiv w:val="1"/>
      <w:marLeft w:val="0"/>
      <w:marRight w:val="0"/>
      <w:marTop w:val="0"/>
      <w:marBottom w:val="0"/>
      <w:divBdr>
        <w:top w:val="none" w:sz="0" w:space="0" w:color="auto"/>
        <w:left w:val="none" w:sz="0" w:space="0" w:color="auto"/>
        <w:bottom w:val="none" w:sz="0" w:space="0" w:color="auto"/>
        <w:right w:val="none" w:sz="0" w:space="0" w:color="auto"/>
      </w:divBdr>
      <w:divsChild>
        <w:div w:id="377243426">
          <w:marLeft w:val="640"/>
          <w:marRight w:val="0"/>
          <w:marTop w:val="0"/>
          <w:marBottom w:val="0"/>
          <w:divBdr>
            <w:top w:val="none" w:sz="0" w:space="0" w:color="auto"/>
            <w:left w:val="none" w:sz="0" w:space="0" w:color="auto"/>
            <w:bottom w:val="none" w:sz="0" w:space="0" w:color="auto"/>
            <w:right w:val="none" w:sz="0" w:space="0" w:color="auto"/>
          </w:divBdr>
        </w:div>
        <w:div w:id="585459838">
          <w:marLeft w:val="640"/>
          <w:marRight w:val="0"/>
          <w:marTop w:val="0"/>
          <w:marBottom w:val="0"/>
          <w:divBdr>
            <w:top w:val="none" w:sz="0" w:space="0" w:color="auto"/>
            <w:left w:val="none" w:sz="0" w:space="0" w:color="auto"/>
            <w:bottom w:val="none" w:sz="0" w:space="0" w:color="auto"/>
            <w:right w:val="none" w:sz="0" w:space="0" w:color="auto"/>
          </w:divBdr>
        </w:div>
        <w:div w:id="673649600">
          <w:marLeft w:val="640"/>
          <w:marRight w:val="0"/>
          <w:marTop w:val="0"/>
          <w:marBottom w:val="0"/>
          <w:divBdr>
            <w:top w:val="none" w:sz="0" w:space="0" w:color="auto"/>
            <w:left w:val="none" w:sz="0" w:space="0" w:color="auto"/>
            <w:bottom w:val="none" w:sz="0" w:space="0" w:color="auto"/>
            <w:right w:val="none" w:sz="0" w:space="0" w:color="auto"/>
          </w:divBdr>
        </w:div>
        <w:div w:id="700058045">
          <w:marLeft w:val="640"/>
          <w:marRight w:val="0"/>
          <w:marTop w:val="0"/>
          <w:marBottom w:val="0"/>
          <w:divBdr>
            <w:top w:val="none" w:sz="0" w:space="0" w:color="auto"/>
            <w:left w:val="none" w:sz="0" w:space="0" w:color="auto"/>
            <w:bottom w:val="none" w:sz="0" w:space="0" w:color="auto"/>
            <w:right w:val="none" w:sz="0" w:space="0" w:color="auto"/>
          </w:divBdr>
        </w:div>
        <w:div w:id="1477647039">
          <w:marLeft w:val="640"/>
          <w:marRight w:val="0"/>
          <w:marTop w:val="0"/>
          <w:marBottom w:val="0"/>
          <w:divBdr>
            <w:top w:val="none" w:sz="0" w:space="0" w:color="auto"/>
            <w:left w:val="none" w:sz="0" w:space="0" w:color="auto"/>
            <w:bottom w:val="none" w:sz="0" w:space="0" w:color="auto"/>
            <w:right w:val="none" w:sz="0" w:space="0" w:color="auto"/>
          </w:divBdr>
        </w:div>
        <w:div w:id="2091805594">
          <w:marLeft w:val="640"/>
          <w:marRight w:val="0"/>
          <w:marTop w:val="0"/>
          <w:marBottom w:val="0"/>
          <w:divBdr>
            <w:top w:val="none" w:sz="0" w:space="0" w:color="auto"/>
            <w:left w:val="none" w:sz="0" w:space="0" w:color="auto"/>
            <w:bottom w:val="none" w:sz="0" w:space="0" w:color="auto"/>
            <w:right w:val="none" w:sz="0" w:space="0" w:color="auto"/>
          </w:divBdr>
        </w:div>
      </w:divsChild>
    </w:div>
    <w:div w:id="1217742019">
      <w:bodyDiv w:val="1"/>
      <w:marLeft w:val="0"/>
      <w:marRight w:val="0"/>
      <w:marTop w:val="0"/>
      <w:marBottom w:val="0"/>
      <w:divBdr>
        <w:top w:val="none" w:sz="0" w:space="0" w:color="auto"/>
        <w:left w:val="none" w:sz="0" w:space="0" w:color="auto"/>
        <w:bottom w:val="none" w:sz="0" w:space="0" w:color="auto"/>
        <w:right w:val="none" w:sz="0" w:space="0" w:color="auto"/>
      </w:divBdr>
      <w:divsChild>
        <w:div w:id="210770285">
          <w:marLeft w:val="640"/>
          <w:marRight w:val="0"/>
          <w:marTop w:val="0"/>
          <w:marBottom w:val="0"/>
          <w:divBdr>
            <w:top w:val="none" w:sz="0" w:space="0" w:color="auto"/>
            <w:left w:val="none" w:sz="0" w:space="0" w:color="auto"/>
            <w:bottom w:val="none" w:sz="0" w:space="0" w:color="auto"/>
            <w:right w:val="none" w:sz="0" w:space="0" w:color="auto"/>
          </w:divBdr>
        </w:div>
        <w:div w:id="2095853888">
          <w:marLeft w:val="640"/>
          <w:marRight w:val="0"/>
          <w:marTop w:val="0"/>
          <w:marBottom w:val="0"/>
          <w:divBdr>
            <w:top w:val="none" w:sz="0" w:space="0" w:color="auto"/>
            <w:left w:val="none" w:sz="0" w:space="0" w:color="auto"/>
            <w:bottom w:val="none" w:sz="0" w:space="0" w:color="auto"/>
            <w:right w:val="none" w:sz="0" w:space="0" w:color="auto"/>
          </w:divBdr>
        </w:div>
      </w:divsChild>
    </w:div>
    <w:div w:id="1225263541">
      <w:bodyDiv w:val="1"/>
      <w:marLeft w:val="0"/>
      <w:marRight w:val="0"/>
      <w:marTop w:val="0"/>
      <w:marBottom w:val="0"/>
      <w:divBdr>
        <w:top w:val="none" w:sz="0" w:space="0" w:color="auto"/>
        <w:left w:val="none" w:sz="0" w:space="0" w:color="auto"/>
        <w:bottom w:val="none" w:sz="0" w:space="0" w:color="auto"/>
        <w:right w:val="none" w:sz="0" w:space="0" w:color="auto"/>
      </w:divBdr>
    </w:div>
    <w:div w:id="1241325753">
      <w:bodyDiv w:val="1"/>
      <w:marLeft w:val="0"/>
      <w:marRight w:val="0"/>
      <w:marTop w:val="0"/>
      <w:marBottom w:val="0"/>
      <w:divBdr>
        <w:top w:val="none" w:sz="0" w:space="0" w:color="auto"/>
        <w:left w:val="none" w:sz="0" w:space="0" w:color="auto"/>
        <w:bottom w:val="none" w:sz="0" w:space="0" w:color="auto"/>
        <w:right w:val="none" w:sz="0" w:space="0" w:color="auto"/>
      </w:divBdr>
      <w:divsChild>
        <w:div w:id="599532016">
          <w:marLeft w:val="640"/>
          <w:marRight w:val="0"/>
          <w:marTop w:val="0"/>
          <w:marBottom w:val="0"/>
          <w:divBdr>
            <w:top w:val="none" w:sz="0" w:space="0" w:color="auto"/>
            <w:left w:val="none" w:sz="0" w:space="0" w:color="auto"/>
            <w:bottom w:val="none" w:sz="0" w:space="0" w:color="auto"/>
            <w:right w:val="none" w:sz="0" w:space="0" w:color="auto"/>
          </w:divBdr>
        </w:div>
        <w:div w:id="1520509997">
          <w:marLeft w:val="640"/>
          <w:marRight w:val="0"/>
          <w:marTop w:val="0"/>
          <w:marBottom w:val="0"/>
          <w:divBdr>
            <w:top w:val="none" w:sz="0" w:space="0" w:color="auto"/>
            <w:left w:val="none" w:sz="0" w:space="0" w:color="auto"/>
            <w:bottom w:val="none" w:sz="0" w:space="0" w:color="auto"/>
            <w:right w:val="none" w:sz="0" w:space="0" w:color="auto"/>
          </w:divBdr>
        </w:div>
        <w:div w:id="1539778513">
          <w:marLeft w:val="640"/>
          <w:marRight w:val="0"/>
          <w:marTop w:val="0"/>
          <w:marBottom w:val="0"/>
          <w:divBdr>
            <w:top w:val="none" w:sz="0" w:space="0" w:color="auto"/>
            <w:left w:val="none" w:sz="0" w:space="0" w:color="auto"/>
            <w:bottom w:val="none" w:sz="0" w:space="0" w:color="auto"/>
            <w:right w:val="none" w:sz="0" w:space="0" w:color="auto"/>
          </w:divBdr>
        </w:div>
        <w:div w:id="1584726994">
          <w:marLeft w:val="640"/>
          <w:marRight w:val="0"/>
          <w:marTop w:val="0"/>
          <w:marBottom w:val="0"/>
          <w:divBdr>
            <w:top w:val="none" w:sz="0" w:space="0" w:color="auto"/>
            <w:left w:val="none" w:sz="0" w:space="0" w:color="auto"/>
            <w:bottom w:val="none" w:sz="0" w:space="0" w:color="auto"/>
            <w:right w:val="none" w:sz="0" w:space="0" w:color="auto"/>
          </w:divBdr>
        </w:div>
      </w:divsChild>
    </w:div>
    <w:div w:id="1268854749">
      <w:bodyDiv w:val="1"/>
      <w:marLeft w:val="0"/>
      <w:marRight w:val="0"/>
      <w:marTop w:val="0"/>
      <w:marBottom w:val="0"/>
      <w:divBdr>
        <w:top w:val="none" w:sz="0" w:space="0" w:color="auto"/>
        <w:left w:val="none" w:sz="0" w:space="0" w:color="auto"/>
        <w:bottom w:val="none" w:sz="0" w:space="0" w:color="auto"/>
        <w:right w:val="none" w:sz="0" w:space="0" w:color="auto"/>
      </w:divBdr>
      <w:divsChild>
        <w:div w:id="416289431">
          <w:marLeft w:val="640"/>
          <w:marRight w:val="0"/>
          <w:marTop w:val="0"/>
          <w:marBottom w:val="0"/>
          <w:divBdr>
            <w:top w:val="none" w:sz="0" w:space="0" w:color="auto"/>
            <w:left w:val="none" w:sz="0" w:space="0" w:color="auto"/>
            <w:bottom w:val="none" w:sz="0" w:space="0" w:color="auto"/>
            <w:right w:val="none" w:sz="0" w:space="0" w:color="auto"/>
          </w:divBdr>
        </w:div>
        <w:div w:id="748426093">
          <w:marLeft w:val="640"/>
          <w:marRight w:val="0"/>
          <w:marTop w:val="0"/>
          <w:marBottom w:val="0"/>
          <w:divBdr>
            <w:top w:val="none" w:sz="0" w:space="0" w:color="auto"/>
            <w:left w:val="none" w:sz="0" w:space="0" w:color="auto"/>
            <w:bottom w:val="none" w:sz="0" w:space="0" w:color="auto"/>
            <w:right w:val="none" w:sz="0" w:space="0" w:color="auto"/>
          </w:divBdr>
        </w:div>
        <w:div w:id="933124562">
          <w:marLeft w:val="640"/>
          <w:marRight w:val="0"/>
          <w:marTop w:val="0"/>
          <w:marBottom w:val="0"/>
          <w:divBdr>
            <w:top w:val="none" w:sz="0" w:space="0" w:color="auto"/>
            <w:left w:val="none" w:sz="0" w:space="0" w:color="auto"/>
            <w:bottom w:val="none" w:sz="0" w:space="0" w:color="auto"/>
            <w:right w:val="none" w:sz="0" w:space="0" w:color="auto"/>
          </w:divBdr>
        </w:div>
        <w:div w:id="1002005967">
          <w:marLeft w:val="640"/>
          <w:marRight w:val="0"/>
          <w:marTop w:val="0"/>
          <w:marBottom w:val="0"/>
          <w:divBdr>
            <w:top w:val="none" w:sz="0" w:space="0" w:color="auto"/>
            <w:left w:val="none" w:sz="0" w:space="0" w:color="auto"/>
            <w:bottom w:val="none" w:sz="0" w:space="0" w:color="auto"/>
            <w:right w:val="none" w:sz="0" w:space="0" w:color="auto"/>
          </w:divBdr>
        </w:div>
        <w:div w:id="1176723049">
          <w:marLeft w:val="640"/>
          <w:marRight w:val="0"/>
          <w:marTop w:val="0"/>
          <w:marBottom w:val="0"/>
          <w:divBdr>
            <w:top w:val="none" w:sz="0" w:space="0" w:color="auto"/>
            <w:left w:val="none" w:sz="0" w:space="0" w:color="auto"/>
            <w:bottom w:val="none" w:sz="0" w:space="0" w:color="auto"/>
            <w:right w:val="none" w:sz="0" w:space="0" w:color="auto"/>
          </w:divBdr>
        </w:div>
        <w:div w:id="1737556334">
          <w:marLeft w:val="640"/>
          <w:marRight w:val="0"/>
          <w:marTop w:val="0"/>
          <w:marBottom w:val="0"/>
          <w:divBdr>
            <w:top w:val="none" w:sz="0" w:space="0" w:color="auto"/>
            <w:left w:val="none" w:sz="0" w:space="0" w:color="auto"/>
            <w:bottom w:val="none" w:sz="0" w:space="0" w:color="auto"/>
            <w:right w:val="none" w:sz="0" w:space="0" w:color="auto"/>
          </w:divBdr>
        </w:div>
        <w:div w:id="2084640549">
          <w:marLeft w:val="640"/>
          <w:marRight w:val="0"/>
          <w:marTop w:val="0"/>
          <w:marBottom w:val="0"/>
          <w:divBdr>
            <w:top w:val="none" w:sz="0" w:space="0" w:color="auto"/>
            <w:left w:val="none" w:sz="0" w:space="0" w:color="auto"/>
            <w:bottom w:val="none" w:sz="0" w:space="0" w:color="auto"/>
            <w:right w:val="none" w:sz="0" w:space="0" w:color="auto"/>
          </w:divBdr>
        </w:div>
      </w:divsChild>
    </w:div>
    <w:div w:id="1284001607">
      <w:bodyDiv w:val="1"/>
      <w:marLeft w:val="0"/>
      <w:marRight w:val="0"/>
      <w:marTop w:val="0"/>
      <w:marBottom w:val="0"/>
      <w:divBdr>
        <w:top w:val="none" w:sz="0" w:space="0" w:color="auto"/>
        <w:left w:val="none" w:sz="0" w:space="0" w:color="auto"/>
        <w:bottom w:val="none" w:sz="0" w:space="0" w:color="auto"/>
        <w:right w:val="none" w:sz="0" w:space="0" w:color="auto"/>
      </w:divBdr>
    </w:div>
    <w:div w:id="1313407729">
      <w:bodyDiv w:val="1"/>
      <w:marLeft w:val="0"/>
      <w:marRight w:val="0"/>
      <w:marTop w:val="0"/>
      <w:marBottom w:val="0"/>
      <w:divBdr>
        <w:top w:val="none" w:sz="0" w:space="0" w:color="auto"/>
        <w:left w:val="none" w:sz="0" w:space="0" w:color="auto"/>
        <w:bottom w:val="none" w:sz="0" w:space="0" w:color="auto"/>
        <w:right w:val="none" w:sz="0" w:space="0" w:color="auto"/>
      </w:divBdr>
    </w:div>
    <w:div w:id="1337001543">
      <w:bodyDiv w:val="1"/>
      <w:marLeft w:val="0"/>
      <w:marRight w:val="0"/>
      <w:marTop w:val="0"/>
      <w:marBottom w:val="0"/>
      <w:divBdr>
        <w:top w:val="none" w:sz="0" w:space="0" w:color="auto"/>
        <w:left w:val="none" w:sz="0" w:space="0" w:color="auto"/>
        <w:bottom w:val="none" w:sz="0" w:space="0" w:color="auto"/>
        <w:right w:val="none" w:sz="0" w:space="0" w:color="auto"/>
      </w:divBdr>
    </w:div>
    <w:div w:id="1337265623">
      <w:bodyDiv w:val="1"/>
      <w:marLeft w:val="0"/>
      <w:marRight w:val="0"/>
      <w:marTop w:val="0"/>
      <w:marBottom w:val="0"/>
      <w:divBdr>
        <w:top w:val="none" w:sz="0" w:space="0" w:color="auto"/>
        <w:left w:val="none" w:sz="0" w:space="0" w:color="auto"/>
        <w:bottom w:val="none" w:sz="0" w:space="0" w:color="auto"/>
        <w:right w:val="none" w:sz="0" w:space="0" w:color="auto"/>
      </w:divBdr>
      <w:divsChild>
        <w:div w:id="462894833">
          <w:marLeft w:val="640"/>
          <w:marRight w:val="0"/>
          <w:marTop w:val="0"/>
          <w:marBottom w:val="0"/>
          <w:divBdr>
            <w:top w:val="none" w:sz="0" w:space="0" w:color="auto"/>
            <w:left w:val="none" w:sz="0" w:space="0" w:color="auto"/>
            <w:bottom w:val="none" w:sz="0" w:space="0" w:color="auto"/>
            <w:right w:val="none" w:sz="0" w:space="0" w:color="auto"/>
          </w:divBdr>
        </w:div>
        <w:div w:id="596135686">
          <w:marLeft w:val="640"/>
          <w:marRight w:val="0"/>
          <w:marTop w:val="0"/>
          <w:marBottom w:val="0"/>
          <w:divBdr>
            <w:top w:val="none" w:sz="0" w:space="0" w:color="auto"/>
            <w:left w:val="none" w:sz="0" w:space="0" w:color="auto"/>
            <w:bottom w:val="none" w:sz="0" w:space="0" w:color="auto"/>
            <w:right w:val="none" w:sz="0" w:space="0" w:color="auto"/>
          </w:divBdr>
        </w:div>
        <w:div w:id="1139959832">
          <w:marLeft w:val="640"/>
          <w:marRight w:val="0"/>
          <w:marTop w:val="0"/>
          <w:marBottom w:val="0"/>
          <w:divBdr>
            <w:top w:val="none" w:sz="0" w:space="0" w:color="auto"/>
            <w:left w:val="none" w:sz="0" w:space="0" w:color="auto"/>
            <w:bottom w:val="none" w:sz="0" w:space="0" w:color="auto"/>
            <w:right w:val="none" w:sz="0" w:space="0" w:color="auto"/>
          </w:divBdr>
        </w:div>
        <w:div w:id="1332295406">
          <w:marLeft w:val="640"/>
          <w:marRight w:val="0"/>
          <w:marTop w:val="0"/>
          <w:marBottom w:val="0"/>
          <w:divBdr>
            <w:top w:val="none" w:sz="0" w:space="0" w:color="auto"/>
            <w:left w:val="none" w:sz="0" w:space="0" w:color="auto"/>
            <w:bottom w:val="none" w:sz="0" w:space="0" w:color="auto"/>
            <w:right w:val="none" w:sz="0" w:space="0" w:color="auto"/>
          </w:divBdr>
        </w:div>
        <w:div w:id="1449159456">
          <w:marLeft w:val="640"/>
          <w:marRight w:val="0"/>
          <w:marTop w:val="0"/>
          <w:marBottom w:val="0"/>
          <w:divBdr>
            <w:top w:val="none" w:sz="0" w:space="0" w:color="auto"/>
            <w:left w:val="none" w:sz="0" w:space="0" w:color="auto"/>
            <w:bottom w:val="none" w:sz="0" w:space="0" w:color="auto"/>
            <w:right w:val="none" w:sz="0" w:space="0" w:color="auto"/>
          </w:divBdr>
        </w:div>
        <w:div w:id="2110808668">
          <w:marLeft w:val="640"/>
          <w:marRight w:val="0"/>
          <w:marTop w:val="0"/>
          <w:marBottom w:val="0"/>
          <w:divBdr>
            <w:top w:val="none" w:sz="0" w:space="0" w:color="auto"/>
            <w:left w:val="none" w:sz="0" w:space="0" w:color="auto"/>
            <w:bottom w:val="none" w:sz="0" w:space="0" w:color="auto"/>
            <w:right w:val="none" w:sz="0" w:space="0" w:color="auto"/>
          </w:divBdr>
        </w:div>
      </w:divsChild>
    </w:div>
    <w:div w:id="1366713694">
      <w:bodyDiv w:val="1"/>
      <w:marLeft w:val="0"/>
      <w:marRight w:val="0"/>
      <w:marTop w:val="0"/>
      <w:marBottom w:val="0"/>
      <w:divBdr>
        <w:top w:val="none" w:sz="0" w:space="0" w:color="auto"/>
        <w:left w:val="none" w:sz="0" w:space="0" w:color="auto"/>
        <w:bottom w:val="none" w:sz="0" w:space="0" w:color="auto"/>
        <w:right w:val="none" w:sz="0" w:space="0" w:color="auto"/>
      </w:divBdr>
    </w:div>
    <w:div w:id="1372262553">
      <w:bodyDiv w:val="1"/>
      <w:marLeft w:val="0"/>
      <w:marRight w:val="0"/>
      <w:marTop w:val="0"/>
      <w:marBottom w:val="0"/>
      <w:divBdr>
        <w:top w:val="none" w:sz="0" w:space="0" w:color="auto"/>
        <w:left w:val="none" w:sz="0" w:space="0" w:color="auto"/>
        <w:bottom w:val="none" w:sz="0" w:space="0" w:color="auto"/>
        <w:right w:val="none" w:sz="0" w:space="0" w:color="auto"/>
      </w:divBdr>
      <w:divsChild>
        <w:div w:id="1925987913">
          <w:marLeft w:val="640"/>
          <w:marRight w:val="0"/>
          <w:marTop w:val="0"/>
          <w:marBottom w:val="0"/>
          <w:divBdr>
            <w:top w:val="none" w:sz="0" w:space="0" w:color="auto"/>
            <w:left w:val="none" w:sz="0" w:space="0" w:color="auto"/>
            <w:bottom w:val="none" w:sz="0" w:space="0" w:color="auto"/>
            <w:right w:val="none" w:sz="0" w:space="0" w:color="auto"/>
          </w:divBdr>
        </w:div>
        <w:div w:id="1131480275">
          <w:marLeft w:val="640"/>
          <w:marRight w:val="0"/>
          <w:marTop w:val="0"/>
          <w:marBottom w:val="0"/>
          <w:divBdr>
            <w:top w:val="none" w:sz="0" w:space="0" w:color="auto"/>
            <w:left w:val="none" w:sz="0" w:space="0" w:color="auto"/>
            <w:bottom w:val="none" w:sz="0" w:space="0" w:color="auto"/>
            <w:right w:val="none" w:sz="0" w:space="0" w:color="auto"/>
          </w:divBdr>
        </w:div>
        <w:div w:id="1962300690">
          <w:marLeft w:val="640"/>
          <w:marRight w:val="0"/>
          <w:marTop w:val="0"/>
          <w:marBottom w:val="0"/>
          <w:divBdr>
            <w:top w:val="none" w:sz="0" w:space="0" w:color="auto"/>
            <w:left w:val="none" w:sz="0" w:space="0" w:color="auto"/>
            <w:bottom w:val="none" w:sz="0" w:space="0" w:color="auto"/>
            <w:right w:val="none" w:sz="0" w:space="0" w:color="auto"/>
          </w:divBdr>
        </w:div>
        <w:div w:id="1625385045">
          <w:marLeft w:val="640"/>
          <w:marRight w:val="0"/>
          <w:marTop w:val="0"/>
          <w:marBottom w:val="0"/>
          <w:divBdr>
            <w:top w:val="none" w:sz="0" w:space="0" w:color="auto"/>
            <w:left w:val="none" w:sz="0" w:space="0" w:color="auto"/>
            <w:bottom w:val="none" w:sz="0" w:space="0" w:color="auto"/>
            <w:right w:val="none" w:sz="0" w:space="0" w:color="auto"/>
          </w:divBdr>
        </w:div>
        <w:div w:id="1691949137">
          <w:marLeft w:val="640"/>
          <w:marRight w:val="0"/>
          <w:marTop w:val="0"/>
          <w:marBottom w:val="0"/>
          <w:divBdr>
            <w:top w:val="none" w:sz="0" w:space="0" w:color="auto"/>
            <w:left w:val="none" w:sz="0" w:space="0" w:color="auto"/>
            <w:bottom w:val="none" w:sz="0" w:space="0" w:color="auto"/>
            <w:right w:val="none" w:sz="0" w:space="0" w:color="auto"/>
          </w:divBdr>
        </w:div>
        <w:div w:id="1929342897">
          <w:marLeft w:val="640"/>
          <w:marRight w:val="0"/>
          <w:marTop w:val="0"/>
          <w:marBottom w:val="0"/>
          <w:divBdr>
            <w:top w:val="none" w:sz="0" w:space="0" w:color="auto"/>
            <w:left w:val="none" w:sz="0" w:space="0" w:color="auto"/>
            <w:bottom w:val="none" w:sz="0" w:space="0" w:color="auto"/>
            <w:right w:val="none" w:sz="0" w:space="0" w:color="auto"/>
          </w:divBdr>
        </w:div>
        <w:div w:id="415058663">
          <w:marLeft w:val="640"/>
          <w:marRight w:val="0"/>
          <w:marTop w:val="0"/>
          <w:marBottom w:val="0"/>
          <w:divBdr>
            <w:top w:val="none" w:sz="0" w:space="0" w:color="auto"/>
            <w:left w:val="none" w:sz="0" w:space="0" w:color="auto"/>
            <w:bottom w:val="none" w:sz="0" w:space="0" w:color="auto"/>
            <w:right w:val="none" w:sz="0" w:space="0" w:color="auto"/>
          </w:divBdr>
        </w:div>
        <w:div w:id="786705133">
          <w:marLeft w:val="640"/>
          <w:marRight w:val="0"/>
          <w:marTop w:val="0"/>
          <w:marBottom w:val="0"/>
          <w:divBdr>
            <w:top w:val="none" w:sz="0" w:space="0" w:color="auto"/>
            <w:left w:val="none" w:sz="0" w:space="0" w:color="auto"/>
            <w:bottom w:val="none" w:sz="0" w:space="0" w:color="auto"/>
            <w:right w:val="none" w:sz="0" w:space="0" w:color="auto"/>
          </w:divBdr>
        </w:div>
        <w:div w:id="465973245">
          <w:marLeft w:val="640"/>
          <w:marRight w:val="0"/>
          <w:marTop w:val="0"/>
          <w:marBottom w:val="0"/>
          <w:divBdr>
            <w:top w:val="none" w:sz="0" w:space="0" w:color="auto"/>
            <w:left w:val="none" w:sz="0" w:space="0" w:color="auto"/>
            <w:bottom w:val="none" w:sz="0" w:space="0" w:color="auto"/>
            <w:right w:val="none" w:sz="0" w:space="0" w:color="auto"/>
          </w:divBdr>
        </w:div>
        <w:div w:id="1676883038">
          <w:marLeft w:val="640"/>
          <w:marRight w:val="0"/>
          <w:marTop w:val="0"/>
          <w:marBottom w:val="0"/>
          <w:divBdr>
            <w:top w:val="none" w:sz="0" w:space="0" w:color="auto"/>
            <w:left w:val="none" w:sz="0" w:space="0" w:color="auto"/>
            <w:bottom w:val="none" w:sz="0" w:space="0" w:color="auto"/>
            <w:right w:val="none" w:sz="0" w:space="0" w:color="auto"/>
          </w:divBdr>
        </w:div>
        <w:div w:id="542640287">
          <w:marLeft w:val="640"/>
          <w:marRight w:val="0"/>
          <w:marTop w:val="0"/>
          <w:marBottom w:val="0"/>
          <w:divBdr>
            <w:top w:val="none" w:sz="0" w:space="0" w:color="auto"/>
            <w:left w:val="none" w:sz="0" w:space="0" w:color="auto"/>
            <w:bottom w:val="none" w:sz="0" w:space="0" w:color="auto"/>
            <w:right w:val="none" w:sz="0" w:space="0" w:color="auto"/>
          </w:divBdr>
        </w:div>
        <w:div w:id="907425391">
          <w:marLeft w:val="640"/>
          <w:marRight w:val="0"/>
          <w:marTop w:val="0"/>
          <w:marBottom w:val="0"/>
          <w:divBdr>
            <w:top w:val="none" w:sz="0" w:space="0" w:color="auto"/>
            <w:left w:val="none" w:sz="0" w:space="0" w:color="auto"/>
            <w:bottom w:val="none" w:sz="0" w:space="0" w:color="auto"/>
            <w:right w:val="none" w:sz="0" w:space="0" w:color="auto"/>
          </w:divBdr>
        </w:div>
        <w:div w:id="1093817961">
          <w:marLeft w:val="640"/>
          <w:marRight w:val="0"/>
          <w:marTop w:val="0"/>
          <w:marBottom w:val="0"/>
          <w:divBdr>
            <w:top w:val="none" w:sz="0" w:space="0" w:color="auto"/>
            <w:left w:val="none" w:sz="0" w:space="0" w:color="auto"/>
            <w:bottom w:val="none" w:sz="0" w:space="0" w:color="auto"/>
            <w:right w:val="none" w:sz="0" w:space="0" w:color="auto"/>
          </w:divBdr>
        </w:div>
      </w:divsChild>
    </w:div>
    <w:div w:id="1410149699">
      <w:bodyDiv w:val="1"/>
      <w:marLeft w:val="0"/>
      <w:marRight w:val="0"/>
      <w:marTop w:val="0"/>
      <w:marBottom w:val="0"/>
      <w:divBdr>
        <w:top w:val="none" w:sz="0" w:space="0" w:color="auto"/>
        <w:left w:val="none" w:sz="0" w:space="0" w:color="auto"/>
        <w:bottom w:val="none" w:sz="0" w:space="0" w:color="auto"/>
        <w:right w:val="none" w:sz="0" w:space="0" w:color="auto"/>
      </w:divBdr>
      <w:divsChild>
        <w:div w:id="867258724">
          <w:marLeft w:val="640"/>
          <w:marRight w:val="0"/>
          <w:marTop w:val="0"/>
          <w:marBottom w:val="0"/>
          <w:divBdr>
            <w:top w:val="none" w:sz="0" w:space="0" w:color="auto"/>
            <w:left w:val="none" w:sz="0" w:space="0" w:color="auto"/>
            <w:bottom w:val="none" w:sz="0" w:space="0" w:color="auto"/>
            <w:right w:val="none" w:sz="0" w:space="0" w:color="auto"/>
          </w:divBdr>
        </w:div>
        <w:div w:id="1131829246">
          <w:marLeft w:val="640"/>
          <w:marRight w:val="0"/>
          <w:marTop w:val="0"/>
          <w:marBottom w:val="0"/>
          <w:divBdr>
            <w:top w:val="none" w:sz="0" w:space="0" w:color="auto"/>
            <w:left w:val="none" w:sz="0" w:space="0" w:color="auto"/>
            <w:bottom w:val="none" w:sz="0" w:space="0" w:color="auto"/>
            <w:right w:val="none" w:sz="0" w:space="0" w:color="auto"/>
          </w:divBdr>
        </w:div>
        <w:div w:id="1569610823">
          <w:marLeft w:val="640"/>
          <w:marRight w:val="0"/>
          <w:marTop w:val="0"/>
          <w:marBottom w:val="0"/>
          <w:divBdr>
            <w:top w:val="none" w:sz="0" w:space="0" w:color="auto"/>
            <w:left w:val="none" w:sz="0" w:space="0" w:color="auto"/>
            <w:bottom w:val="none" w:sz="0" w:space="0" w:color="auto"/>
            <w:right w:val="none" w:sz="0" w:space="0" w:color="auto"/>
          </w:divBdr>
        </w:div>
        <w:div w:id="224072046">
          <w:marLeft w:val="640"/>
          <w:marRight w:val="0"/>
          <w:marTop w:val="0"/>
          <w:marBottom w:val="0"/>
          <w:divBdr>
            <w:top w:val="none" w:sz="0" w:space="0" w:color="auto"/>
            <w:left w:val="none" w:sz="0" w:space="0" w:color="auto"/>
            <w:bottom w:val="none" w:sz="0" w:space="0" w:color="auto"/>
            <w:right w:val="none" w:sz="0" w:space="0" w:color="auto"/>
          </w:divBdr>
        </w:div>
        <w:div w:id="1077165932">
          <w:marLeft w:val="640"/>
          <w:marRight w:val="0"/>
          <w:marTop w:val="0"/>
          <w:marBottom w:val="0"/>
          <w:divBdr>
            <w:top w:val="none" w:sz="0" w:space="0" w:color="auto"/>
            <w:left w:val="none" w:sz="0" w:space="0" w:color="auto"/>
            <w:bottom w:val="none" w:sz="0" w:space="0" w:color="auto"/>
            <w:right w:val="none" w:sz="0" w:space="0" w:color="auto"/>
          </w:divBdr>
        </w:div>
        <w:div w:id="1130517101">
          <w:marLeft w:val="640"/>
          <w:marRight w:val="0"/>
          <w:marTop w:val="0"/>
          <w:marBottom w:val="0"/>
          <w:divBdr>
            <w:top w:val="none" w:sz="0" w:space="0" w:color="auto"/>
            <w:left w:val="none" w:sz="0" w:space="0" w:color="auto"/>
            <w:bottom w:val="none" w:sz="0" w:space="0" w:color="auto"/>
            <w:right w:val="none" w:sz="0" w:space="0" w:color="auto"/>
          </w:divBdr>
        </w:div>
        <w:div w:id="45613291">
          <w:marLeft w:val="640"/>
          <w:marRight w:val="0"/>
          <w:marTop w:val="0"/>
          <w:marBottom w:val="0"/>
          <w:divBdr>
            <w:top w:val="none" w:sz="0" w:space="0" w:color="auto"/>
            <w:left w:val="none" w:sz="0" w:space="0" w:color="auto"/>
            <w:bottom w:val="none" w:sz="0" w:space="0" w:color="auto"/>
            <w:right w:val="none" w:sz="0" w:space="0" w:color="auto"/>
          </w:divBdr>
        </w:div>
        <w:div w:id="1670596476">
          <w:marLeft w:val="640"/>
          <w:marRight w:val="0"/>
          <w:marTop w:val="0"/>
          <w:marBottom w:val="0"/>
          <w:divBdr>
            <w:top w:val="none" w:sz="0" w:space="0" w:color="auto"/>
            <w:left w:val="none" w:sz="0" w:space="0" w:color="auto"/>
            <w:bottom w:val="none" w:sz="0" w:space="0" w:color="auto"/>
            <w:right w:val="none" w:sz="0" w:space="0" w:color="auto"/>
          </w:divBdr>
        </w:div>
        <w:div w:id="770205595">
          <w:marLeft w:val="640"/>
          <w:marRight w:val="0"/>
          <w:marTop w:val="0"/>
          <w:marBottom w:val="0"/>
          <w:divBdr>
            <w:top w:val="none" w:sz="0" w:space="0" w:color="auto"/>
            <w:left w:val="none" w:sz="0" w:space="0" w:color="auto"/>
            <w:bottom w:val="none" w:sz="0" w:space="0" w:color="auto"/>
            <w:right w:val="none" w:sz="0" w:space="0" w:color="auto"/>
          </w:divBdr>
        </w:div>
        <w:div w:id="806092924">
          <w:marLeft w:val="640"/>
          <w:marRight w:val="0"/>
          <w:marTop w:val="0"/>
          <w:marBottom w:val="0"/>
          <w:divBdr>
            <w:top w:val="none" w:sz="0" w:space="0" w:color="auto"/>
            <w:left w:val="none" w:sz="0" w:space="0" w:color="auto"/>
            <w:bottom w:val="none" w:sz="0" w:space="0" w:color="auto"/>
            <w:right w:val="none" w:sz="0" w:space="0" w:color="auto"/>
          </w:divBdr>
        </w:div>
        <w:div w:id="1601986356">
          <w:marLeft w:val="640"/>
          <w:marRight w:val="0"/>
          <w:marTop w:val="0"/>
          <w:marBottom w:val="0"/>
          <w:divBdr>
            <w:top w:val="none" w:sz="0" w:space="0" w:color="auto"/>
            <w:left w:val="none" w:sz="0" w:space="0" w:color="auto"/>
            <w:bottom w:val="none" w:sz="0" w:space="0" w:color="auto"/>
            <w:right w:val="none" w:sz="0" w:space="0" w:color="auto"/>
          </w:divBdr>
        </w:div>
        <w:div w:id="1290866976">
          <w:marLeft w:val="640"/>
          <w:marRight w:val="0"/>
          <w:marTop w:val="0"/>
          <w:marBottom w:val="0"/>
          <w:divBdr>
            <w:top w:val="none" w:sz="0" w:space="0" w:color="auto"/>
            <w:left w:val="none" w:sz="0" w:space="0" w:color="auto"/>
            <w:bottom w:val="none" w:sz="0" w:space="0" w:color="auto"/>
            <w:right w:val="none" w:sz="0" w:space="0" w:color="auto"/>
          </w:divBdr>
        </w:div>
        <w:div w:id="1838692919">
          <w:marLeft w:val="640"/>
          <w:marRight w:val="0"/>
          <w:marTop w:val="0"/>
          <w:marBottom w:val="0"/>
          <w:divBdr>
            <w:top w:val="none" w:sz="0" w:space="0" w:color="auto"/>
            <w:left w:val="none" w:sz="0" w:space="0" w:color="auto"/>
            <w:bottom w:val="none" w:sz="0" w:space="0" w:color="auto"/>
            <w:right w:val="none" w:sz="0" w:space="0" w:color="auto"/>
          </w:divBdr>
        </w:div>
        <w:div w:id="1120997646">
          <w:marLeft w:val="640"/>
          <w:marRight w:val="0"/>
          <w:marTop w:val="0"/>
          <w:marBottom w:val="0"/>
          <w:divBdr>
            <w:top w:val="none" w:sz="0" w:space="0" w:color="auto"/>
            <w:left w:val="none" w:sz="0" w:space="0" w:color="auto"/>
            <w:bottom w:val="none" w:sz="0" w:space="0" w:color="auto"/>
            <w:right w:val="none" w:sz="0" w:space="0" w:color="auto"/>
          </w:divBdr>
        </w:div>
        <w:div w:id="559246340">
          <w:marLeft w:val="640"/>
          <w:marRight w:val="0"/>
          <w:marTop w:val="0"/>
          <w:marBottom w:val="0"/>
          <w:divBdr>
            <w:top w:val="none" w:sz="0" w:space="0" w:color="auto"/>
            <w:left w:val="none" w:sz="0" w:space="0" w:color="auto"/>
            <w:bottom w:val="none" w:sz="0" w:space="0" w:color="auto"/>
            <w:right w:val="none" w:sz="0" w:space="0" w:color="auto"/>
          </w:divBdr>
        </w:div>
        <w:div w:id="1436751639">
          <w:marLeft w:val="640"/>
          <w:marRight w:val="0"/>
          <w:marTop w:val="0"/>
          <w:marBottom w:val="0"/>
          <w:divBdr>
            <w:top w:val="none" w:sz="0" w:space="0" w:color="auto"/>
            <w:left w:val="none" w:sz="0" w:space="0" w:color="auto"/>
            <w:bottom w:val="none" w:sz="0" w:space="0" w:color="auto"/>
            <w:right w:val="none" w:sz="0" w:space="0" w:color="auto"/>
          </w:divBdr>
        </w:div>
        <w:div w:id="1412697381">
          <w:marLeft w:val="640"/>
          <w:marRight w:val="0"/>
          <w:marTop w:val="0"/>
          <w:marBottom w:val="0"/>
          <w:divBdr>
            <w:top w:val="none" w:sz="0" w:space="0" w:color="auto"/>
            <w:left w:val="none" w:sz="0" w:space="0" w:color="auto"/>
            <w:bottom w:val="none" w:sz="0" w:space="0" w:color="auto"/>
            <w:right w:val="none" w:sz="0" w:space="0" w:color="auto"/>
          </w:divBdr>
        </w:div>
        <w:div w:id="108622052">
          <w:marLeft w:val="640"/>
          <w:marRight w:val="0"/>
          <w:marTop w:val="0"/>
          <w:marBottom w:val="0"/>
          <w:divBdr>
            <w:top w:val="none" w:sz="0" w:space="0" w:color="auto"/>
            <w:left w:val="none" w:sz="0" w:space="0" w:color="auto"/>
            <w:bottom w:val="none" w:sz="0" w:space="0" w:color="auto"/>
            <w:right w:val="none" w:sz="0" w:space="0" w:color="auto"/>
          </w:divBdr>
        </w:div>
        <w:div w:id="1146704283">
          <w:marLeft w:val="640"/>
          <w:marRight w:val="0"/>
          <w:marTop w:val="0"/>
          <w:marBottom w:val="0"/>
          <w:divBdr>
            <w:top w:val="none" w:sz="0" w:space="0" w:color="auto"/>
            <w:left w:val="none" w:sz="0" w:space="0" w:color="auto"/>
            <w:bottom w:val="none" w:sz="0" w:space="0" w:color="auto"/>
            <w:right w:val="none" w:sz="0" w:space="0" w:color="auto"/>
          </w:divBdr>
        </w:div>
        <w:div w:id="1927809856">
          <w:marLeft w:val="640"/>
          <w:marRight w:val="0"/>
          <w:marTop w:val="0"/>
          <w:marBottom w:val="0"/>
          <w:divBdr>
            <w:top w:val="none" w:sz="0" w:space="0" w:color="auto"/>
            <w:left w:val="none" w:sz="0" w:space="0" w:color="auto"/>
            <w:bottom w:val="none" w:sz="0" w:space="0" w:color="auto"/>
            <w:right w:val="none" w:sz="0" w:space="0" w:color="auto"/>
          </w:divBdr>
        </w:div>
      </w:divsChild>
    </w:div>
    <w:div w:id="1445152891">
      <w:bodyDiv w:val="1"/>
      <w:marLeft w:val="0"/>
      <w:marRight w:val="0"/>
      <w:marTop w:val="0"/>
      <w:marBottom w:val="0"/>
      <w:divBdr>
        <w:top w:val="none" w:sz="0" w:space="0" w:color="auto"/>
        <w:left w:val="none" w:sz="0" w:space="0" w:color="auto"/>
        <w:bottom w:val="none" w:sz="0" w:space="0" w:color="auto"/>
        <w:right w:val="none" w:sz="0" w:space="0" w:color="auto"/>
      </w:divBdr>
    </w:div>
    <w:div w:id="1454669607">
      <w:bodyDiv w:val="1"/>
      <w:marLeft w:val="0"/>
      <w:marRight w:val="0"/>
      <w:marTop w:val="0"/>
      <w:marBottom w:val="0"/>
      <w:divBdr>
        <w:top w:val="none" w:sz="0" w:space="0" w:color="auto"/>
        <w:left w:val="none" w:sz="0" w:space="0" w:color="auto"/>
        <w:bottom w:val="none" w:sz="0" w:space="0" w:color="auto"/>
        <w:right w:val="none" w:sz="0" w:space="0" w:color="auto"/>
      </w:divBdr>
      <w:divsChild>
        <w:div w:id="15546941">
          <w:marLeft w:val="640"/>
          <w:marRight w:val="0"/>
          <w:marTop w:val="0"/>
          <w:marBottom w:val="0"/>
          <w:divBdr>
            <w:top w:val="none" w:sz="0" w:space="0" w:color="auto"/>
            <w:left w:val="none" w:sz="0" w:space="0" w:color="auto"/>
            <w:bottom w:val="none" w:sz="0" w:space="0" w:color="auto"/>
            <w:right w:val="none" w:sz="0" w:space="0" w:color="auto"/>
          </w:divBdr>
        </w:div>
        <w:div w:id="1749497366">
          <w:marLeft w:val="640"/>
          <w:marRight w:val="0"/>
          <w:marTop w:val="0"/>
          <w:marBottom w:val="0"/>
          <w:divBdr>
            <w:top w:val="none" w:sz="0" w:space="0" w:color="auto"/>
            <w:left w:val="none" w:sz="0" w:space="0" w:color="auto"/>
            <w:bottom w:val="none" w:sz="0" w:space="0" w:color="auto"/>
            <w:right w:val="none" w:sz="0" w:space="0" w:color="auto"/>
          </w:divBdr>
        </w:div>
        <w:div w:id="232932624">
          <w:marLeft w:val="640"/>
          <w:marRight w:val="0"/>
          <w:marTop w:val="0"/>
          <w:marBottom w:val="0"/>
          <w:divBdr>
            <w:top w:val="none" w:sz="0" w:space="0" w:color="auto"/>
            <w:left w:val="none" w:sz="0" w:space="0" w:color="auto"/>
            <w:bottom w:val="none" w:sz="0" w:space="0" w:color="auto"/>
            <w:right w:val="none" w:sz="0" w:space="0" w:color="auto"/>
          </w:divBdr>
        </w:div>
        <w:div w:id="362944493">
          <w:marLeft w:val="640"/>
          <w:marRight w:val="0"/>
          <w:marTop w:val="0"/>
          <w:marBottom w:val="0"/>
          <w:divBdr>
            <w:top w:val="none" w:sz="0" w:space="0" w:color="auto"/>
            <w:left w:val="none" w:sz="0" w:space="0" w:color="auto"/>
            <w:bottom w:val="none" w:sz="0" w:space="0" w:color="auto"/>
            <w:right w:val="none" w:sz="0" w:space="0" w:color="auto"/>
          </w:divBdr>
        </w:div>
        <w:div w:id="877200851">
          <w:marLeft w:val="640"/>
          <w:marRight w:val="0"/>
          <w:marTop w:val="0"/>
          <w:marBottom w:val="0"/>
          <w:divBdr>
            <w:top w:val="none" w:sz="0" w:space="0" w:color="auto"/>
            <w:left w:val="none" w:sz="0" w:space="0" w:color="auto"/>
            <w:bottom w:val="none" w:sz="0" w:space="0" w:color="auto"/>
            <w:right w:val="none" w:sz="0" w:space="0" w:color="auto"/>
          </w:divBdr>
        </w:div>
        <w:div w:id="1032925926">
          <w:marLeft w:val="640"/>
          <w:marRight w:val="0"/>
          <w:marTop w:val="0"/>
          <w:marBottom w:val="0"/>
          <w:divBdr>
            <w:top w:val="none" w:sz="0" w:space="0" w:color="auto"/>
            <w:left w:val="none" w:sz="0" w:space="0" w:color="auto"/>
            <w:bottom w:val="none" w:sz="0" w:space="0" w:color="auto"/>
            <w:right w:val="none" w:sz="0" w:space="0" w:color="auto"/>
          </w:divBdr>
        </w:div>
        <w:div w:id="153494323">
          <w:marLeft w:val="640"/>
          <w:marRight w:val="0"/>
          <w:marTop w:val="0"/>
          <w:marBottom w:val="0"/>
          <w:divBdr>
            <w:top w:val="none" w:sz="0" w:space="0" w:color="auto"/>
            <w:left w:val="none" w:sz="0" w:space="0" w:color="auto"/>
            <w:bottom w:val="none" w:sz="0" w:space="0" w:color="auto"/>
            <w:right w:val="none" w:sz="0" w:space="0" w:color="auto"/>
          </w:divBdr>
        </w:div>
        <w:div w:id="1166240593">
          <w:marLeft w:val="640"/>
          <w:marRight w:val="0"/>
          <w:marTop w:val="0"/>
          <w:marBottom w:val="0"/>
          <w:divBdr>
            <w:top w:val="none" w:sz="0" w:space="0" w:color="auto"/>
            <w:left w:val="none" w:sz="0" w:space="0" w:color="auto"/>
            <w:bottom w:val="none" w:sz="0" w:space="0" w:color="auto"/>
            <w:right w:val="none" w:sz="0" w:space="0" w:color="auto"/>
          </w:divBdr>
        </w:div>
        <w:div w:id="1712728920">
          <w:marLeft w:val="640"/>
          <w:marRight w:val="0"/>
          <w:marTop w:val="0"/>
          <w:marBottom w:val="0"/>
          <w:divBdr>
            <w:top w:val="none" w:sz="0" w:space="0" w:color="auto"/>
            <w:left w:val="none" w:sz="0" w:space="0" w:color="auto"/>
            <w:bottom w:val="none" w:sz="0" w:space="0" w:color="auto"/>
            <w:right w:val="none" w:sz="0" w:space="0" w:color="auto"/>
          </w:divBdr>
        </w:div>
        <w:div w:id="489298511">
          <w:marLeft w:val="640"/>
          <w:marRight w:val="0"/>
          <w:marTop w:val="0"/>
          <w:marBottom w:val="0"/>
          <w:divBdr>
            <w:top w:val="none" w:sz="0" w:space="0" w:color="auto"/>
            <w:left w:val="none" w:sz="0" w:space="0" w:color="auto"/>
            <w:bottom w:val="none" w:sz="0" w:space="0" w:color="auto"/>
            <w:right w:val="none" w:sz="0" w:space="0" w:color="auto"/>
          </w:divBdr>
        </w:div>
        <w:div w:id="1051701">
          <w:marLeft w:val="640"/>
          <w:marRight w:val="0"/>
          <w:marTop w:val="0"/>
          <w:marBottom w:val="0"/>
          <w:divBdr>
            <w:top w:val="none" w:sz="0" w:space="0" w:color="auto"/>
            <w:left w:val="none" w:sz="0" w:space="0" w:color="auto"/>
            <w:bottom w:val="none" w:sz="0" w:space="0" w:color="auto"/>
            <w:right w:val="none" w:sz="0" w:space="0" w:color="auto"/>
          </w:divBdr>
        </w:div>
        <w:div w:id="1783528313">
          <w:marLeft w:val="640"/>
          <w:marRight w:val="0"/>
          <w:marTop w:val="0"/>
          <w:marBottom w:val="0"/>
          <w:divBdr>
            <w:top w:val="none" w:sz="0" w:space="0" w:color="auto"/>
            <w:left w:val="none" w:sz="0" w:space="0" w:color="auto"/>
            <w:bottom w:val="none" w:sz="0" w:space="0" w:color="auto"/>
            <w:right w:val="none" w:sz="0" w:space="0" w:color="auto"/>
          </w:divBdr>
        </w:div>
      </w:divsChild>
    </w:div>
    <w:div w:id="1477645559">
      <w:bodyDiv w:val="1"/>
      <w:marLeft w:val="0"/>
      <w:marRight w:val="0"/>
      <w:marTop w:val="0"/>
      <w:marBottom w:val="0"/>
      <w:divBdr>
        <w:top w:val="none" w:sz="0" w:space="0" w:color="auto"/>
        <w:left w:val="none" w:sz="0" w:space="0" w:color="auto"/>
        <w:bottom w:val="none" w:sz="0" w:space="0" w:color="auto"/>
        <w:right w:val="none" w:sz="0" w:space="0" w:color="auto"/>
      </w:divBdr>
    </w:div>
    <w:div w:id="1489204394">
      <w:bodyDiv w:val="1"/>
      <w:marLeft w:val="0"/>
      <w:marRight w:val="0"/>
      <w:marTop w:val="0"/>
      <w:marBottom w:val="0"/>
      <w:divBdr>
        <w:top w:val="none" w:sz="0" w:space="0" w:color="auto"/>
        <w:left w:val="none" w:sz="0" w:space="0" w:color="auto"/>
        <w:bottom w:val="none" w:sz="0" w:space="0" w:color="auto"/>
        <w:right w:val="none" w:sz="0" w:space="0" w:color="auto"/>
      </w:divBdr>
    </w:div>
    <w:div w:id="1514370948">
      <w:bodyDiv w:val="1"/>
      <w:marLeft w:val="0"/>
      <w:marRight w:val="0"/>
      <w:marTop w:val="0"/>
      <w:marBottom w:val="0"/>
      <w:divBdr>
        <w:top w:val="none" w:sz="0" w:space="0" w:color="auto"/>
        <w:left w:val="none" w:sz="0" w:space="0" w:color="auto"/>
        <w:bottom w:val="none" w:sz="0" w:space="0" w:color="auto"/>
        <w:right w:val="none" w:sz="0" w:space="0" w:color="auto"/>
      </w:divBdr>
      <w:divsChild>
        <w:div w:id="1222210318">
          <w:marLeft w:val="640"/>
          <w:marRight w:val="0"/>
          <w:marTop w:val="0"/>
          <w:marBottom w:val="0"/>
          <w:divBdr>
            <w:top w:val="none" w:sz="0" w:space="0" w:color="auto"/>
            <w:left w:val="none" w:sz="0" w:space="0" w:color="auto"/>
            <w:bottom w:val="none" w:sz="0" w:space="0" w:color="auto"/>
            <w:right w:val="none" w:sz="0" w:space="0" w:color="auto"/>
          </w:divBdr>
        </w:div>
        <w:div w:id="876695896">
          <w:marLeft w:val="640"/>
          <w:marRight w:val="0"/>
          <w:marTop w:val="0"/>
          <w:marBottom w:val="0"/>
          <w:divBdr>
            <w:top w:val="none" w:sz="0" w:space="0" w:color="auto"/>
            <w:left w:val="none" w:sz="0" w:space="0" w:color="auto"/>
            <w:bottom w:val="none" w:sz="0" w:space="0" w:color="auto"/>
            <w:right w:val="none" w:sz="0" w:space="0" w:color="auto"/>
          </w:divBdr>
        </w:div>
        <w:div w:id="1833523921">
          <w:marLeft w:val="640"/>
          <w:marRight w:val="0"/>
          <w:marTop w:val="0"/>
          <w:marBottom w:val="0"/>
          <w:divBdr>
            <w:top w:val="none" w:sz="0" w:space="0" w:color="auto"/>
            <w:left w:val="none" w:sz="0" w:space="0" w:color="auto"/>
            <w:bottom w:val="none" w:sz="0" w:space="0" w:color="auto"/>
            <w:right w:val="none" w:sz="0" w:space="0" w:color="auto"/>
          </w:divBdr>
        </w:div>
        <w:div w:id="436872637">
          <w:marLeft w:val="640"/>
          <w:marRight w:val="0"/>
          <w:marTop w:val="0"/>
          <w:marBottom w:val="0"/>
          <w:divBdr>
            <w:top w:val="none" w:sz="0" w:space="0" w:color="auto"/>
            <w:left w:val="none" w:sz="0" w:space="0" w:color="auto"/>
            <w:bottom w:val="none" w:sz="0" w:space="0" w:color="auto"/>
            <w:right w:val="none" w:sz="0" w:space="0" w:color="auto"/>
          </w:divBdr>
        </w:div>
        <w:div w:id="1338073310">
          <w:marLeft w:val="640"/>
          <w:marRight w:val="0"/>
          <w:marTop w:val="0"/>
          <w:marBottom w:val="0"/>
          <w:divBdr>
            <w:top w:val="none" w:sz="0" w:space="0" w:color="auto"/>
            <w:left w:val="none" w:sz="0" w:space="0" w:color="auto"/>
            <w:bottom w:val="none" w:sz="0" w:space="0" w:color="auto"/>
            <w:right w:val="none" w:sz="0" w:space="0" w:color="auto"/>
          </w:divBdr>
        </w:div>
        <w:div w:id="1957371068">
          <w:marLeft w:val="640"/>
          <w:marRight w:val="0"/>
          <w:marTop w:val="0"/>
          <w:marBottom w:val="0"/>
          <w:divBdr>
            <w:top w:val="none" w:sz="0" w:space="0" w:color="auto"/>
            <w:left w:val="none" w:sz="0" w:space="0" w:color="auto"/>
            <w:bottom w:val="none" w:sz="0" w:space="0" w:color="auto"/>
            <w:right w:val="none" w:sz="0" w:space="0" w:color="auto"/>
          </w:divBdr>
        </w:div>
        <w:div w:id="607002965">
          <w:marLeft w:val="640"/>
          <w:marRight w:val="0"/>
          <w:marTop w:val="0"/>
          <w:marBottom w:val="0"/>
          <w:divBdr>
            <w:top w:val="none" w:sz="0" w:space="0" w:color="auto"/>
            <w:left w:val="none" w:sz="0" w:space="0" w:color="auto"/>
            <w:bottom w:val="none" w:sz="0" w:space="0" w:color="auto"/>
            <w:right w:val="none" w:sz="0" w:space="0" w:color="auto"/>
          </w:divBdr>
        </w:div>
        <w:div w:id="287515356">
          <w:marLeft w:val="640"/>
          <w:marRight w:val="0"/>
          <w:marTop w:val="0"/>
          <w:marBottom w:val="0"/>
          <w:divBdr>
            <w:top w:val="none" w:sz="0" w:space="0" w:color="auto"/>
            <w:left w:val="none" w:sz="0" w:space="0" w:color="auto"/>
            <w:bottom w:val="none" w:sz="0" w:space="0" w:color="auto"/>
            <w:right w:val="none" w:sz="0" w:space="0" w:color="auto"/>
          </w:divBdr>
        </w:div>
        <w:div w:id="1705868098">
          <w:marLeft w:val="640"/>
          <w:marRight w:val="0"/>
          <w:marTop w:val="0"/>
          <w:marBottom w:val="0"/>
          <w:divBdr>
            <w:top w:val="none" w:sz="0" w:space="0" w:color="auto"/>
            <w:left w:val="none" w:sz="0" w:space="0" w:color="auto"/>
            <w:bottom w:val="none" w:sz="0" w:space="0" w:color="auto"/>
            <w:right w:val="none" w:sz="0" w:space="0" w:color="auto"/>
          </w:divBdr>
        </w:div>
        <w:div w:id="230579237">
          <w:marLeft w:val="640"/>
          <w:marRight w:val="0"/>
          <w:marTop w:val="0"/>
          <w:marBottom w:val="0"/>
          <w:divBdr>
            <w:top w:val="none" w:sz="0" w:space="0" w:color="auto"/>
            <w:left w:val="none" w:sz="0" w:space="0" w:color="auto"/>
            <w:bottom w:val="none" w:sz="0" w:space="0" w:color="auto"/>
            <w:right w:val="none" w:sz="0" w:space="0" w:color="auto"/>
          </w:divBdr>
        </w:div>
        <w:div w:id="2109036459">
          <w:marLeft w:val="640"/>
          <w:marRight w:val="0"/>
          <w:marTop w:val="0"/>
          <w:marBottom w:val="0"/>
          <w:divBdr>
            <w:top w:val="none" w:sz="0" w:space="0" w:color="auto"/>
            <w:left w:val="none" w:sz="0" w:space="0" w:color="auto"/>
            <w:bottom w:val="none" w:sz="0" w:space="0" w:color="auto"/>
            <w:right w:val="none" w:sz="0" w:space="0" w:color="auto"/>
          </w:divBdr>
        </w:div>
        <w:div w:id="707607462">
          <w:marLeft w:val="640"/>
          <w:marRight w:val="0"/>
          <w:marTop w:val="0"/>
          <w:marBottom w:val="0"/>
          <w:divBdr>
            <w:top w:val="none" w:sz="0" w:space="0" w:color="auto"/>
            <w:left w:val="none" w:sz="0" w:space="0" w:color="auto"/>
            <w:bottom w:val="none" w:sz="0" w:space="0" w:color="auto"/>
            <w:right w:val="none" w:sz="0" w:space="0" w:color="auto"/>
          </w:divBdr>
        </w:div>
        <w:div w:id="253366311">
          <w:marLeft w:val="640"/>
          <w:marRight w:val="0"/>
          <w:marTop w:val="0"/>
          <w:marBottom w:val="0"/>
          <w:divBdr>
            <w:top w:val="none" w:sz="0" w:space="0" w:color="auto"/>
            <w:left w:val="none" w:sz="0" w:space="0" w:color="auto"/>
            <w:bottom w:val="none" w:sz="0" w:space="0" w:color="auto"/>
            <w:right w:val="none" w:sz="0" w:space="0" w:color="auto"/>
          </w:divBdr>
        </w:div>
        <w:div w:id="1067149278">
          <w:marLeft w:val="640"/>
          <w:marRight w:val="0"/>
          <w:marTop w:val="0"/>
          <w:marBottom w:val="0"/>
          <w:divBdr>
            <w:top w:val="none" w:sz="0" w:space="0" w:color="auto"/>
            <w:left w:val="none" w:sz="0" w:space="0" w:color="auto"/>
            <w:bottom w:val="none" w:sz="0" w:space="0" w:color="auto"/>
            <w:right w:val="none" w:sz="0" w:space="0" w:color="auto"/>
          </w:divBdr>
        </w:div>
        <w:div w:id="1661688123">
          <w:marLeft w:val="640"/>
          <w:marRight w:val="0"/>
          <w:marTop w:val="0"/>
          <w:marBottom w:val="0"/>
          <w:divBdr>
            <w:top w:val="none" w:sz="0" w:space="0" w:color="auto"/>
            <w:left w:val="none" w:sz="0" w:space="0" w:color="auto"/>
            <w:bottom w:val="none" w:sz="0" w:space="0" w:color="auto"/>
            <w:right w:val="none" w:sz="0" w:space="0" w:color="auto"/>
          </w:divBdr>
        </w:div>
        <w:div w:id="478572100">
          <w:marLeft w:val="640"/>
          <w:marRight w:val="0"/>
          <w:marTop w:val="0"/>
          <w:marBottom w:val="0"/>
          <w:divBdr>
            <w:top w:val="none" w:sz="0" w:space="0" w:color="auto"/>
            <w:left w:val="none" w:sz="0" w:space="0" w:color="auto"/>
            <w:bottom w:val="none" w:sz="0" w:space="0" w:color="auto"/>
            <w:right w:val="none" w:sz="0" w:space="0" w:color="auto"/>
          </w:divBdr>
        </w:div>
      </w:divsChild>
    </w:div>
    <w:div w:id="1517232760">
      <w:bodyDiv w:val="1"/>
      <w:marLeft w:val="0"/>
      <w:marRight w:val="0"/>
      <w:marTop w:val="0"/>
      <w:marBottom w:val="0"/>
      <w:divBdr>
        <w:top w:val="none" w:sz="0" w:space="0" w:color="auto"/>
        <w:left w:val="none" w:sz="0" w:space="0" w:color="auto"/>
        <w:bottom w:val="none" w:sz="0" w:space="0" w:color="auto"/>
        <w:right w:val="none" w:sz="0" w:space="0" w:color="auto"/>
      </w:divBdr>
      <w:divsChild>
        <w:div w:id="293994497">
          <w:marLeft w:val="640"/>
          <w:marRight w:val="0"/>
          <w:marTop w:val="0"/>
          <w:marBottom w:val="0"/>
          <w:divBdr>
            <w:top w:val="none" w:sz="0" w:space="0" w:color="auto"/>
            <w:left w:val="none" w:sz="0" w:space="0" w:color="auto"/>
            <w:bottom w:val="none" w:sz="0" w:space="0" w:color="auto"/>
            <w:right w:val="none" w:sz="0" w:space="0" w:color="auto"/>
          </w:divBdr>
        </w:div>
        <w:div w:id="968701633">
          <w:marLeft w:val="640"/>
          <w:marRight w:val="0"/>
          <w:marTop w:val="0"/>
          <w:marBottom w:val="0"/>
          <w:divBdr>
            <w:top w:val="none" w:sz="0" w:space="0" w:color="auto"/>
            <w:left w:val="none" w:sz="0" w:space="0" w:color="auto"/>
            <w:bottom w:val="none" w:sz="0" w:space="0" w:color="auto"/>
            <w:right w:val="none" w:sz="0" w:space="0" w:color="auto"/>
          </w:divBdr>
        </w:div>
        <w:div w:id="1088381839">
          <w:marLeft w:val="640"/>
          <w:marRight w:val="0"/>
          <w:marTop w:val="0"/>
          <w:marBottom w:val="0"/>
          <w:divBdr>
            <w:top w:val="none" w:sz="0" w:space="0" w:color="auto"/>
            <w:left w:val="none" w:sz="0" w:space="0" w:color="auto"/>
            <w:bottom w:val="none" w:sz="0" w:space="0" w:color="auto"/>
            <w:right w:val="none" w:sz="0" w:space="0" w:color="auto"/>
          </w:divBdr>
        </w:div>
        <w:div w:id="1335959584">
          <w:marLeft w:val="640"/>
          <w:marRight w:val="0"/>
          <w:marTop w:val="0"/>
          <w:marBottom w:val="0"/>
          <w:divBdr>
            <w:top w:val="none" w:sz="0" w:space="0" w:color="auto"/>
            <w:left w:val="none" w:sz="0" w:space="0" w:color="auto"/>
            <w:bottom w:val="none" w:sz="0" w:space="0" w:color="auto"/>
            <w:right w:val="none" w:sz="0" w:space="0" w:color="auto"/>
          </w:divBdr>
        </w:div>
      </w:divsChild>
    </w:div>
    <w:div w:id="1525097186">
      <w:bodyDiv w:val="1"/>
      <w:marLeft w:val="0"/>
      <w:marRight w:val="0"/>
      <w:marTop w:val="0"/>
      <w:marBottom w:val="0"/>
      <w:divBdr>
        <w:top w:val="none" w:sz="0" w:space="0" w:color="auto"/>
        <w:left w:val="none" w:sz="0" w:space="0" w:color="auto"/>
        <w:bottom w:val="none" w:sz="0" w:space="0" w:color="auto"/>
        <w:right w:val="none" w:sz="0" w:space="0" w:color="auto"/>
      </w:divBdr>
      <w:divsChild>
        <w:div w:id="299505295">
          <w:marLeft w:val="640"/>
          <w:marRight w:val="0"/>
          <w:marTop w:val="0"/>
          <w:marBottom w:val="0"/>
          <w:divBdr>
            <w:top w:val="none" w:sz="0" w:space="0" w:color="auto"/>
            <w:left w:val="none" w:sz="0" w:space="0" w:color="auto"/>
            <w:bottom w:val="none" w:sz="0" w:space="0" w:color="auto"/>
            <w:right w:val="none" w:sz="0" w:space="0" w:color="auto"/>
          </w:divBdr>
        </w:div>
        <w:div w:id="1088884438">
          <w:marLeft w:val="640"/>
          <w:marRight w:val="0"/>
          <w:marTop w:val="0"/>
          <w:marBottom w:val="0"/>
          <w:divBdr>
            <w:top w:val="none" w:sz="0" w:space="0" w:color="auto"/>
            <w:left w:val="none" w:sz="0" w:space="0" w:color="auto"/>
            <w:bottom w:val="none" w:sz="0" w:space="0" w:color="auto"/>
            <w:right w:val="none" w:sz="0" w:space="0" w:color="auto"/>
          </w:divBdr>
        </w:div>
        <w:div w:id="1253970037">
          <w:marLeft w:val="640"/>
          <w:marRight w:val="0"/>
          <w:marTop w:val="0"/>
          <w:marBottom w:val="0"/>
          <w:divBdr>
            <w:top w:val="none" w:sz="0" w:space="0" w:color="auto"/>
            <w:left w:val="none" w:sz="0" w:space="0" w:color="auto"/>
            <w:bottom w:val="none" w:sz="0" w:space="0" w:color="auto"/>
            <w:right w:val="none" w:sz="0" w:space="0" w:color="auto"/>
          </w:divBdr>
        </w:div>
        <w:div w:id="2055734623">
          <w:marLeft w:val="640"/>
          <w:marRight w:val="0"/>
          <w:marTop w:val="0"/>
          <w:marBottom w:val="0"/>
          <w:divBdr>
            <w:top w:val="none" w:sz="0" w:space="0" w:color="auto"/>
            <w:left w:val="none" w:sz="0" w:space="0" w:color="auto"/>
            <w:bottom w:val="none" w:sz="0" w:space="0" w:color="auto"/>
            <w:right w:val="none" w:sz="0" w:space="0" w:color="auto"/>
          </w:divBdr>
        </w:div>
      </w:divsChild>
    </w:div>
    <w:div w:id="1554341691">
      <w:bodyDiv w:val="1"/>
      <w:marLeft w:val="0"/>
      <w:marRight w:val="0"/>
      <w:marTop w:val="0"/>
      <w:marBottom w:val="0"/>
      <w:divBdr>
        <w:top w:val="none" w:sz="0" w:space="0" w:color="auto"/>
        <w:left w:val="none" w:sz="0" w:space="0" w:color="auto"/>
        <w:bottom w:val="none" w:sz="0" w:space="0" w:color="auto"/>
        <w:right w:val="none" w:sz="0" w:space="0" w:color="auto"/>
      </w:divBdr>
    </w:div>
    <w:div w:id="1562518332">
      <w:bodyDiv w:val="1"/>
      <w:marLeft w:val="0"/>
      <w:marRight w:val="0"/>
      <w:marTop w:val="0"/>
      <w:marBottom w:val="0"/>
      <w:divBdr>
        <w:top w:val="none" w:sz="0" w:space="0" w:color="auto"/>
        <w:left w:val="none" w:sz="0" w:space="0" w:color="auto"/>
        <w:bottom w:val="none" w:sz="0" w:space="0" w:color="auto"/>
        <w:right w:val="none" w:sz="0" w:space="0" w:color="auto"/>
      </w:divBdr>
      <w:divsChild>
        <w:div w:id="210384573">
          <w:marLeft w:val="640"/>
          <w:marRight w:val="0"/>
          <w:marTop w:val="0"/>
          <w:marBottom w:val="0"/>
          <w:divBdr>
            <w:top w:val="none" w:sz="0" w:space="0" w:color="auto"/>
            <w:left w:val="none" w:sz="0" w:space="0" w:color="auto"/>
            <w:bottom w:val="none" w:sz="0" w:space="0" w:color="auto"/>
            <w:right w:val="none" w:sz="0" w:space="0" w:color="auto"/>
          </w:divBdr>
        </w:div>
        <w:div w:id="1413550838">
          <w:marLeft w:val="640"/>
          <w:marRight w:val="0"/>
          <w:marTop w:val="0"/>
          <w:marBottom w:val="0"/>
          <w:divBdr>
            <w:top w:val="none" w:sz="0" w:space="0" w:color="auto"/>
            <w:left w:val="none" w:sz="0" w:space="0" w:color="auto"/>
            <w:bottom w:val="none" w:sz="0" w:space="0" w:color="auto"/>
            <w:right w:val="none" w:sz="0" w:space="0" w:color="auto"/>
          </w:divBdr>
        </w:div>
        <w:div w:id="206331600">
          <w:marLeft w:val="640"/>
          <w:marRight w:val="0"/>
          <w:marTop w:val="0"/>
          <w:marBottom w:val="0"/>
          <w:divBdr>
            <w:top w:val="none" w:sz="0" w:space="0" w:color="auto"/>
            <w:left w:val="none" w:sz="0" w:space="0" w:color="auto"/>
            <w:bottom w:val="none" w:sz="0" w:space="0" w:color="auto"/>
            <w:right w:val="none" w:sz="0" w:space="0" w:color="auto"/>
          </w:divBdr>
        </w:div>
        <w:div w:id="1294021931">
          <w:marLeft w:val="640"/>
          <w:marRight w:val="0"/>
          <w:marTop w:val="0"/>
          <w:marBottom w:val="0"/>
          <w:divBdr>
            <w:top w:val="none" w:sz="0" w:space="0" w:color="auto"/>
            <w:left w:val="none" w:sz="0" w:space="0" w:color="auto"/>
            <w:bottom w:val="none" w:sz="0" w:space="0" w:color="auto"/>
            <w:right w:val="none" w:sz="0" w:space="0" w:color="auto"/>
          </w:divBdr>
        </w:div>
        <w:div w:id="615404699">
          <w:marLeft w:val="640"/>
          <w:marRight w:val="0"/>
          <w:marTop w:val="0"/>
          <w:marBottom w:val="0"/>
          <w:divBdr>
            <w:top w:val="none" w:sz="0" w:space="0" w:color="auto"/>
            <w:left w:val="none" w:sz="0" w:space="0" w:color="auto"/>
            <w:bottom w:val="none" w:sz="0" w:space="0" w:color="auto"/>
            <w:right w:val="none" w:sz="0" w:space="0" w:color="auto"/>
          </w:divBdr>
        </w:div>
        <w:div w:id="1006980025">
          <w:marLeft w:val="640"/>
          <w:marRight w:val="0"/>
          <w:marTop w:val="0"/>
          <w:marBottom w:val="0"/>
          <w:divBdr>
            <w:top w:val="none" w:sz="0" w:space="0" w:color="auto"/>
            <w:left w:val="none" w:sz="0" w:space="0" w:color="auto"/>
            <w:bottom w:val="none" w:sz="0" w:space="0" w:color="auto"/>
            <w:right w:val="none" w:sz="0" w:space="0" w:color="auto"/>
          </w:divBdr>
        </w:div>
        <w:div w:id="1796295753">
          <w:marLeft w:val="640"/>
          <w:marRight w:val="0"/>
          <w:marTop w:val="0"/>
          <w:marBottom w:val="0"/>
          <w:divBdr>
            <w:top w:val="none" w:sz="0" w:space="0" w:color="auto"/>
            <w:left w:val="none" w:sz="0" w:space="0" w:color="auto"/>
            <w:bottom w:val="none" w:sz="0" w:space="0" w:color="auto"/>
            <w:right w:val="none" w:sz="0" w:space="0" w:color="auto"/>
          </w:divBdr>
        </w:div>
        <w:div w:id="1952665345">
          <w:marLeft w:val="640"/>
          <w:marRight w:val="0"/>
          <w:marTop w:val="0"/>
          <w:marBottom w:val="0"/>
          <w:divBdr>
            <w:top w:val="none" w:sz="0" w:space="0" w:color="auto"/>
            <w:left w:val="none" w:sz="0" w:space="0" w:color="auto"/>
            <w:bottom w:val="none" w:sz="0" w:space="0" w:color="auto"/>
            <w:right w:val="none" w:sz="0" w:space="0" w:color="auto"/>
          </w:divBdr>
        </w:div>
        <w:div w:id="869952252">
          <w:marLeft w:val="640"/>
          <w:marRight w:val="0"/>
          <w:marTop w:val="0"/>
          <w:marBottom w:val="0"/>
          <w:divBdr>
            <w:top w:val="none" w:sz="0" w:space="0" w:color="auto"/>
            <w:left w:val="none" w:sz="0" w:space="0" w:color="auto"/>
            <w:bottom w:val="none" w:sz="0" w:space="0" w:color="auto"/>
            <w:right w:val="none" w:sz="0" w:space="0" w:color="auto"/>
          </w:divBdr>
        </w:div>
        <w:div w:id="578833703">
          <w:marLeft w:val="640"/>
          <w:marRight w:val="0"/>
          <w:marTop w:val="0"/>
          <w:marBottom w:val="0"/>
          <w:divBdr>
            <w:top w:val="none" w:sz="0" w:space="0" w:color="auto"/>
            <w:left w:val="none" w:sz="0" w:space="0" w:color="auto"/>
            <w:bottom w:val="none" w:sz="0" w:space="0" w:color="auto"/>
            <w:right w:val="none" w:sz="0" w:space="0" w:color="auto"/>
          </w:divBdr>
        </w:div>
        <w:div w:id="990593727">
          <w:marLeft w:val="640"/>
          <w:marRight w:val="0"/>
          <w:marTop w:val="0"/>
          <w:marBottom w:val="0"/>
          <w:divBdr>
            <w:top w:val="none" w:sz="0" w:space="0" w:color="auto"/>
            <w:left w:val="none" w:sz="0" w:space="0" w:color="auto"/>
            <w:bottom w:val="none" w:sz="0" w:space="0" w:color="auto"/>
            <w:right w:val="none" w:sz="0" w:space="0" w:color="auto"/>
          </w:divBdr>
        </w:div>
        <w:div w:id="391924022">
          <w:marLeft w:val="640"/>
          <w:marRight w:val="0"/>
          <w:marTop w:val="0"/>
          <w:marBottom w:val="0"/>
          <w:divBdr>
            <w:top w:val="none" w:sz="0" w:space="0" w:color="auto"/>
            <w:left w:val="none" w:sz="0" w:space="0" w:color="auto"/>
            <w:bottom w:val="none" w:sz="0" w:space="0" w:color="auto"/>
            <w:right w:val="none" w:sz="0" w:space="0" w:color="auto"/>
          </w:divBdr>
        </w:div>
        <w:div w:id="1337073788">
          <w:marLeft w:val="640"/>
          <w:marRight w:val="0"/>
          <w:marTop w:val="0"/>
          <w:marBottom w:val="0"/>
          <w:divBdr>
            <w:top w:val="none" w:sz="0" w:space="0" w:color="auto"/>
            <w:left w:val="none" w:sz="0" w:space="0" w:color="auto"/>
            <w:bottom w:val="none" w:sz="0" w:space="0" w:color="auto"/>
            <w:right w:val="none" w:sz="0" w:space="0" w:color="auto"/>
          </w:divBdr>
        </w:div>
        <w:div w:id="1566721812">
          <w:marLeft w:val="640"/>
          <w:marRight w:val="0"/>
          <w:marTop w:val="0"/>
          <w:marBottom w:val="0"/>
          <w:divBdr>
            <w:top w:val="none" w:sz="0" w:space="0" w:color="auto"/>
            <w:left w:val="none" w:sz="0" w:space="0" w:color="auto"/>
            <w:bottom w:val="none" w:sz="0" w:space="0" w:color="auto"/>
            <w:right w:val="none" w:sz="0" w:space="0" w:color="auto"/>
          </w:divBdr>
        </w:div>
        <w:div w:id="1064833390">
          <w:marLeft w:val="640"/>
          <w:marRight w:val="0"/>
          <w:marTop w:val="0"/>
          <w:marBottom w:val="0"/>
          <w:divBdr>
            <w:top w:val="none" w:sz="0" w:space="0" w:color="auto"/>
            <w:left w:val="none" w:sz="0" w:space="0" w:color="auto"/>
            <w:bottom w:val="none" w:sz="0" w:space="0" w:color="auto"/>
            <w:right w:val="none" w:sz="0" w:space="0" w:color="auto"/>
          </w:divBdr>
        </w:div>
      </w:divsChild>
    </w:div>
    <w:div w:id="1585337190">
      <w:bodyDiv w:val="1"/>
      <w:marLeft w:val="0"/>
      <w:marRight w:val="0"/>
      <w:marTop w:val="0"/>
      <w:marBottom w:val="0"/>
      <w:divBdr>
        <w:top w:val="none" w:sz="0" w:space="0" w:color="auto"/>
        <w:left w:val="none" w:sz="0" w:space="0" w:color="auto"/>
        <w:bottom w:val="none" w:sz="0" w:space="0" w:color="auto"/>
        <w:right w:val="none" w:sz="0" w:space="0" w:color="auto"/>
      </w:divBdr>
      <w:divsChild>
        <w:div w:id="318844678">
          <w:marLeft w:val="640"/>
          <w:marRight w:val="0"/>
          <w:marTop w:val="0"/>
          <w:marBottom w:val="0"/>
          <w:divBdr>
            <w:top w:val="none" w:sz="0" w:space="0" w:color="auto"/>
            <w:left w:val="none" w:sz="0" w:space="0" w:color="auto"/>
            <w:bottom w:val="none" w:sz="0" w:space="0" w:color="auto"/>
            <w:right w:val="none" w:sz="0" w:space="0" w:color="auto"/>
          </w:divBdr>
        </w:div>
        <w:div w:id="515459653">
          <w:marLeft w:val="640"/>
          <w:marRight w:val="0"/>
          <w:marTop w:val="0"/>
          <w:marBottom w:val="0"/>
          <w:divBdr>
            <w:top w:val="none" w:sz="0" w:space="0" w:color="auto"/>
            <w:left w:val="none" w:sz="0" w:space="0" w:color="auto"/>
            <w:bottom w:val="none" w:sz="0" w:space="0" w:color="auto"/>
            <w:right w:val="none" w:sz="0" w:space="0" w:color="auto"/>
          </w:divBdr>
        </w:div>
        <w:div w:id="956252517">
          <w:marLeft w:val="640"/>
          <w:marRight w:val="0"/>
          <w:marTop w:val="0"/>
          <w:marBottom w:val="0"/>
          <w:divBdr>
            <w:top w:val="none" w:sz="0" w:space="0" w:color="auto"/>
            <w:left w:val="none" w:sz="0" w:space="0" w:color="auto"/>
            <w:bottom w:val="none" w:sz="0" w:space="0" w:color="auto"/>
            <w:right w:val="none" w:sz="0" w:space="0" w:color="auto"/>
          </w:divBdr>
        </w:div>
        <w:div w:id="1488354232">
          <w:marLeft w:val="640"/>
          <w:marRight w:val="0"/>
          <w:marTop w:val="0"/>
          <w:marBottom w:val="0"/>
          <w:divBdr>
            <w:top w:val="none" w:sz="0" w:space="0" w:color="auto"/>
            <w:left w:val="none" w:sz="0" w:space="0" w:color="auto"/>
            <w:bottom w:val="none" w:sz="0" w:space="0" w:color="auto"/>
            <w:right w:val="none" w:sz="0" w:space="0" w:color="auto"/>
          </w:divBdr>
        </w:div>
        <w:div w:id="1804737673">
          <w:marLeft w:val="640"/>
          <w:marRight w:val="0"/>
          <w:marTop w:val="0"/>
          <w:marBottom w:val="0"/>
          <w:divBdr>
            <w:top w:val="none" w:sz="0" w:space="0" w:color="auto"/>
            <w:left w:val="none" w:sz="0" w:space="0" w:color="auto"/>
            <w:bottom w:val="none" w:sz="0" w:space="0" w:color="auto"/>
            <w:right w:val="none" w:sz="0" w:space="0" w:color="auto"/>
          </w:divBdr>
        </w:div>
        <w:div w:id="1873877087">
          <w:marLeft w:val="640"/>
          <w:marRight w:val="0"/>
          <w:marTop w:val="0"/>
          <w:marBottom w:val="0"/>
          <w:divBdr>
            <w:top w:val="none" w:sz="0" w:space="0" w:color="auto"/>
            <w:left w:val="none" w:sz="0" w:space="0" w:color="auto"/>
            <w:bottom w:val="none" w:sz="0" w:space="0" w:color="auto"/>
            <w:right w:val="none" w:sz="0" w:space="0" w:color="auto"/>
          </w:divBdr>
        </w:div>
      </w:divsChild>
    </w:div>
    <w:div w:id="1593853003">
      <w:bodyDiv w:val="1"/>
      <w:marLeft w:val="0"/>
      <w:marRight w:val="0"/>
      <w:marTop w:val="0"/>
      <w:marBottom w:val="0"/>
      <w:divBdr>
        <w:top w:val="none" w:sz="0" w:space="0" w:color="auto"/>
        <w:left w:val="none" w:sz="0" w:space="0" w:color="auto"/>
        <w:bottom w:val="none" w:sz="0" w:space="0" w:color="auto"/>
        <w:right w:val="none" w:sz="0" w:space="0" w:color="auto"/>
      </w:divBdr>
    </w:div>
    <w:div w:id="1602833669">
      <w:bodyDiv w:val="1"/>
      <w:marLeft w:val="0"/>
      <w:marRight w:val="0"/>
      <w:marTop w:val="0"/>
      <w:marBottom w:val="0"/>
      <w:divBdr>
        <w:top w:val="none" w:sz="0" w:space="0" w:color="auto"/>
        <w:left w:val="none" w:sz="0" w:space="0" w:color="auto"/>
        <w:bottom w:val="none" w:sz="0" w:space="0" w:color="auto"/>
        <w:right w:val="none" w:sz="0" w:space="0" w:color="auto"/>
      </w:divBdr>
      <w:divsChild>
        <w:div w:id="1322469068">
          <w:marLeft w:val="640"/>
          <w:marRight w:val="0"/>
          <w:marTop w:val="0"/>
          <w:marBottom w:val="0"/>
          <w:divBdr>
            <w:top w:val="none" w:sz="0" w:space="0" w:color="auto"/>
            <w:left w:val="none" w:sz="0" w:space="0" w:color="auto"/>
            <w:bottom w:val="none" w:sz="0" w:space="0" w:color="auto"/>
            <w:right w:val="none" w:sz="0" w:space="0" w:color="auto"/>
          </w:divBdr>
        </w:div>
        <w:div w:id="1351109099">
          <w:marLeft w:val="640"/>
          <w:marRight w:val="0"/>
          <w:marTop w:val="0"/>
          <w:marBottom w:val="0"/>
          <w:divBdr>
            <w:top w:val="none" w:sz="0" w:space="0" w:color="auto"/>
            <w:left w:val="none" w:sz="0" w:space="0" w:color="auto"/>
            <w:bottom w:val="none" w:sz="0" w:space="0" w:color="auto"/>
            <w:right w:val="none" w:sz="0" w:space="0" w:color="auto"/>
          </w:divBdr>
        </w:div>
        <w:div w:id="283922215">
          <w:marLeft w:val="640"/>
          <w:marRight w:val="0"/>
          <w:marTop w:val="0"/>
          <w:marBottom w:val="0"/>
          <w:divBdr>
            <w:top w:val="none" w:sz="0" w:space="0" w:color="auto"/>
            <w:left w:val="none" w:sz="0" w:space="0" w:color="auto"/>
            <w:bottom w:val="none" w:sz="0" w:space="0" w:color="auto"/>
            <w:right w:val="none" w:sz="0" w:space="0" w:color="auto"/>
          </w:divBdr>
        </w:div>
        <w:div w:id="1310525013">
          <w:marLeft w:val="640"/>
          <w:marRight w:val="0"/>
          <w:marTop w:val="0"/>
          <w:marBottom w:val="0"/>
          <w:divBdr>
            <w:top w:val="none" w:sz="0" w:space="0" w:color="auto"/>
            <w:left w:val="none" w:sz="0" w:space="0" w:color="auto"/>
            <w:bottom w:val="none" w:sz="0" w:space="0" w:color="auto"/>
            <w:right w:val="none" w:sz="0" w:space="0" w:color="auto"/>
          </w:divBdr>
        </w:div>
        <w:div w:id="201988908">
          <w:marLeft w:val="640"/>
          <w:marRight w:val="0"/>
          <w:marTop w:val="0"/>
          <w:marBottom w:val="0"/>
          <w:divBdr>
            <w:top w:val="none" w:sz="0" w:space="0" w:color="auto"/>
            <w:left w:val="none" w:sz="0" w:space="0" w:color="auto"/>
            <w:bottom w:val="none" w:sz="0" w:space="0" w:color="auto"/>
            <w:right w:val="none" w:sz="0" w:space="0" w:color="auto"/>
          </w:divBdr>
        </w:div>
        <w:div w:id="1634171109">
          <w:marLeft w:val="640"/>
          <w:marRight w:val="0"/>
          <w:marTop w:val="0"/>
          <w:marBottom w:val="0"/>
          <w:divBdr>
            <w:top w:val="none" w:sz="0" w:space="0" w:color="auto"/>
            <w:left w:val="none" w:sz="0" w:space="0" w:color="auto"/>
            <w:bottom w:val="none" w:sz="0" w:space="0" w:color="auto"/>
            <w:right w:val="none" w:sz="0" w:space="0" w:color="auto"/>
          </w:divBdr>
        </w:div>
        <w:div w:id="509222704">
          <w:marLeft w:val="640"/>
          <w:marRight w:val="0"/>
          <w:marTop w:val="0"/>
          <w:marBottom w:val="0"/>
          <w:divBdr>
            <w:top w:val="none" w:sz="0" w:space="0" w:color="auto"/>
            <w:left w:val="none" w:sz="0" w:space="0" w:color="auto"/>
            <w:bottom w:val="none" w:sz="0" w:space="0" w:color="auto"/>
            <w:right w:val="none" w:sz="0" w:space="0" w:color="auto"/>
          </w:divBdr>
        </w:div>
        <w:div w:id="2123837460">
          <w:marLeft w:val="640"/>
          <w:marRight w:val="0"/>
          <w:marTop w:val="0"/>
          <w:marBottom w:val="0"/>
          <w:divBdr>
            <w:top w:val="none" w:sz="0" w:space="0" w:color="auto"/>
            <w:left w:val="none" w:sz="0" w:space="0" w:color="auto"/>
            <w:bottom w:val="none" w:sz="0" w:space="0" w:color="auto"/>
            <w:right w:val="none" w:sz="0" w:space="0" w:color="auto"/>
          </w:divBdr>
        </w:div>
        <w:div w:id="778449295">
          <w:marLeft w:val="640"/>
          <w:marRight w:val="0"/>
          <w:marTop w:val="0"/>
          <w:marBottom w:val="0"/>
          <w:divBdr>
            <w:top w:val="none" w:sz="0" w:space="0" w:color="auto"/>
            <w:left w:val="none" w:sz="0" w:space="0" w:color="auto"/>
            <w:bottom w:val="none" w:sz="0" w:space="0" w:color="auto"/>
            <w:right w:val="none" w:sz="0" w:space="0" w:color="auto"/>
          </w:divBdr>
        </w:div>
        <w:div w:id="537082640">
          <w:marLeft w:val="640"/>
          <w:marRight w:val="0"/>
          <w:marTop w:val="0"/>
          <w:marBottom w:val="0"/>
          <w:divBdr>
            <w:top w:val="none" w:sz="0" w:space="0" w:color="auto"/>
            <w:left w:val="none" w:sz="0" w:space="0" w:color="auto"/>
            <w:bottom w:val="none" w:sz="0" w:space="0" w:color="auto"/>
            <w:right w:val="none" w:sz="0" w:space="0" w:color="auto"/>
          </w:divBdr>
        </w:div>
      </w:divsChild>
    </w:div>
    <w:div w:id="1619331758">
      <w:bodyDiv w:val="1"/>
      <w:marLeft w:val="0"/>
      <w:marRight w:val="0"/>
      <w:marTop w:val="0"/>
      <w:marBottom w:val="0"/>
      <w:divBdr>
        <w:top w:val="none" w:sz="0" w:space="0" w:color="auto"/>
        <w:left w:val="none" w:sz="0" w:space="0" w:color="auto"/>
        <w:bottom w:val="none" w:sz="0" w:space="0" w:color="auto"/>
        <w:right w:val="none" w:sz="0" w:space="0" w:color="auto"/>
      </w:divBdr>
    </w:div>
    <w:div w:id="1680619989">
      <w:bodyDiv w:val="1"/>
      <w:marLeft w:val="0"/>
      <w:marRight w:val="0"/>
      <w:marTop w:val="0"/>
      <w:marBottom w:val="0"/>
      <w:divBdr>
        <w:top w:val="none" w:sz="0" w:space="0" w:color="auto"/>
        <w:left w:val="none" w:sz="0" w:space="0" w:color="auto"/>
        <w:bottom w:val="none" w:sz="0" w:space="0" w:color="auto"/>
        <w:right w:val="none" w:sz="0" w:space="0" w:color="auto"/>
      </w:divBdr>
      <w:divsChild>
        <w:div w:id="1749301780">
          <w:marLeft w:val="640"/>
          <w:marRight w:val="0"/>
          <w:marTop w:val="0"/>
          <w:marBottom w:val="0"/>
          <w:divBdr>
            <w:top w:val="none" w:sz="0" w:space="0" w:color="auto"/>
            <w:left w:val="none" w:sz="0" w:space="0" w:color="auto"/>
            <w:bottom w:val="none" w:sz="0" w:space="0" w:color="auto"/>
            <w:right w:val="none" w:sz="0" w:space="0" w:color="auto"/>
          </w:divBdr>
        </w:div>
        <w:div w:id="1073624927">
          <w:marLeft w:val="640"/>
          <w:marRight w:val="0"/>
          <w:marTop w:val="0"/>
          <w:marBottom w:val="0"/>
          <w:divBdr>
            <w:top w:val="none" w:sz="0" w:space="0" w:color="auto"/>
            <w:left w:val="none" w:sz="0" w:space="0" w:color="auto"/>
            <w:bottom w:val="none" w:sz="0" w:space="0" w:color="auto"/>
            <w:right w:val="none" w:sz="0" w:space="0" w:color="auto"/>
          </w:divBdr>
        </w:div>
        <w:div w:id="1607345488">
          <w:marLeft w:val="640"/>
          <w:marRight w:val="0"/>
          <w:marTop w:val="0"/>
          <w:marBottom w:val="0"/>
          <w:divBdr>
            <w:top w:val="none" w:sz="0" w:space="0" w:color="auto"/>
            <w:left w:val="none" w:sz="0" w:space="0" w:color="auto"/>
            <w:bottom w:val="none" w:sz="0" w:space="0" w:color="auto"/>
            <w:right w:val="none" w:sz="0" w:space="0" w:color="auto"/>
          </w:divBdr>
        </w:div>
        <w:div w:id="552232016">
          <w:marLeft w:val="640"/>
          <w:marRight w:val="0"/>
          <w:marTop w:val="0"/>
          <w:marBottom w:val="0"/>
          <w:divBdr>
            <w:top w:val="none" w:sz="0" w:space="0" w:color="auto"/>
            <w:left w:val="none" w:sz="0" w:space="0" w:color="auto"/>
            <w:bottom w:val="none" w:sz="0" w:space="0" w:color="auto"/>
            <w:right w:val="none" w:sz="0" w:space="0" w:color="auto"/>
          </w:divBdr>
        </w:div>
        <w:div w:id="126238160">
          <w:marLeft w:val="640"/>
          <w:marRight w:val="0"/>
          <w:marTop w:val="0"/>
          <w:marBottom w:val="0"/>
          <w:divBdr>
            <w:top w:val="none" w:sz="0" w:space="0" w:color="auto"/>
            <w:left w:val="none" w:sz="0" w:space="0" w:color="auto"/>
            <w:bottom w:val="none" w:sz="0" w:space="0" w:color="auto"/>
            <w:right w:val="none" w:sz="0" w:space="0" w:color="auto"/>
          </w:divBdr>
        </w:div>
        <w:div w:id="1662538313">
          <w:marLeft w:val="640"/>
          <w:marRight w:val="0"/>
          <w:marTop w:val="0"/>
          <w:marBottom w:val="0"/>
          <w:divBdr>
            <w:top w:val="none" w:sz="0" w:space="0" w:color="auto"/>
            <w:left w:val="none" w:sz="0" w:space="0" w:color="auto"/>
            <w:bottom w:val="none" w:sz="0" w:space="0" w:color="auto"/>
            <w:right w:val="none" w:sz="0" w:space="0" w:color="auto"/>
          </w:divBdr>
        </w:div>
        <w:div w:id="42799269">
          <w:marLeft w:val="640"/>
          <w:marRight w:val="0"/>
          <w:marTop w:val="0"/>
          <w:marBottom w:val="0"/>
          <w:divBdr>
            <w:top w:val="none" w:sz="0" w:space="0" w:color="auto"/>
            <w:left w:val="none" w:sz="0" w:space="0" w:color="auto"/>
            <w:bottom w:val="none" w:sz="0" w:space="0" w:color="auto"/>
            <w:right w:val="none" w:sz="0" w:space="0" w:color="auto"/>
          </w:divBdr>
        </w:div>
        <w:div w:id="1336416301">
          <w:marLeft w:val="640"/>
          <w:marRight w:val="0"/>
          <w:marTop w:val="0"/>
          <w:marBottom w:val="0"/>
          <w:divBdr>
            <w:top w:val="none" w:sz="0" w:space="0" w:color="auto"/>
            <w:left w:val="none" w:sz="0" w:space="0" w:color="auto"/>
            <w:bottom w:val="none" w:sz="0" w:space="0" w:color="auto"/>
            <w:right w:val="none" w:sz="0" w:space="0" w:color="auto"/>
          </w:divBdr>
        </w:div>
        <w:div w:id="77099276">
          <w:marLeft w:val="640"/>
          <w:marRight w:val="0"/>
          <w:marTop w:val="0"/>
          <w:marBottom w:val="0"/>
          <w:divBdr>
            <w:top w:val="none" w:sz="0" w:space="0" w:color="auto"/>
            <w:left w:val="none" w:sz="0" w:space="0" w:color="auto"/>
            <w:bottom w:val="none" w:sz="0" w:space="0" w:color="auto"/>
            <w:right w:val="none" w:sz="0" w:space="0" w:color="auto"/>
          </w:divBdr>
        </w:div>
        <w:div w:id="1678581857">
          <w:marLeft w:val="640"/>
          <w:marRight w:val="0"/>
          <w:marTop w:val="0"/>
          <w:marBottom w:val="0"/>
          <w:divBdr>
            <w:top w:val="none" w:sz="0" w:space="0" w:color="auto"/>
            <w:left w:val="none" w:sz="0" w:space="0" w:color="auto"/>
            <w:bottom w:val="none" w:sz="0" w:space="0" w:color="auto"/>
            <w:right w:val="none" w:sz="0" w:space="0" w:color="auto"/>
          </w:divBdr>
        </w:div>
        <w:div w:id="720717147">
          <w:marLeft w:val="640"/>
          <w:marRight w:val="0"/>
          <w:marTop w:val="0"/>
          <w:marBottom w:val="0"/>
          <w:divBdr>
            <w:top w:val="none" w:sz="0" w:space="0" w:color="auto"/>
            <w:left w:val="none" w:sz="0" w:space="0" w:color="auto"/>
            <w:bottom w:val="none" w:sz="0" w:space="0" w:color="auto"/>
            <w:right w:val="none" w:sz="0" w:space="0" w:color="auto"/>
          </w:divBdr>
        </w:div>
        <w:div w:id="1468006832">
          <w:marLeft w:val="640"/>
          <w:marRight w:val="0"/>
          <w:marTop w:val="0"/>
          <w:marBottom w:val="0"/>
          <w:divBdr>
            <w:top w:val="none" w:sz="0" w:space="0" w:color="auto"/>
            <w:left w:val="none" w:sz="0" w:space="0" w:color="auto"/>
            <w:bottom w:val="none" w:sz="0" w:space="0" w:color="auto"/>
            <w:right w:val="none" w:sz="0" w:space="0" w:color="auto"/>
          </w:divBdr>
        </w:div>
        <w:div w:id="1461725588">
          <w:marLeft w:val="640"/>
          <w:marRight w:val="0"/>
          <w:marTop w:val="0"/>
          <w:marBottom w:val="0"/>
          <w:divBdr>
            <w:top w:val="none" w:sz="0" w:space="0" w:color="auto"/>
            <w:left w:val="none" w:sz="0" w:space="0" w:color="auto"/>
            <w:bottom w:val="none" w:sz="0" w:space="0" w:color="auto"/>
            <w:right w:val="none" w:sz="0" w:space="0" w:color="auto"/>
          </w:divBdr>
        </w:div>
        <w:div w:id="1080831186">
          <w:marLeft w:val="640"/>
          <w:marRight w:val="0"/>
          <w:marTop w:val="0"/>
          <w:marBottom w:val="0"/>
          <w:divBdr>
            <w:top w:val="none" w:sz="0" w:space="0" w:color="auto"/>
            <w:left w:val="none" w:sz="0" w:space="0" w:color="auto"/>
            <w:bottom w:val="none" w:sz="0" w:space="0" w:color="auto"/>
            <w:right w:val="none" w:sz="0" w:space="0" w:color="auto"/>
          </w:divBdr>
        </w:div>
        <w:div w:id="287972401">
          <w:marLeft w:val="640"/>
          <w:marRight w:val="0"/>
          <w:marTop w:val="0"/>
          <w:marBottom w:val="0"/>
          <w:divBdr>
            <w:top w:val="none" w:sz="0" w:space="0" w:color="auto"/>
            <w:left w:val="none" w:sz="0" w:space="0" w:color="auto"/>
            <w:bottom w:val="none" w:sz="0" w:space="0" w:color="auto"/>
            <w:right w:val="none" w:sz="0" w:space="0" w:color="auto"/>
          </w:divBdr>
        </w:div>
        <w:div w:id="517618508">
          <w:marLeft w:val="640"/>
          <w:marRight w:val="0"/>
          <w:marTop w:val="0"/>
          <w:marBottom w:val="0"/>
          <w:divBdr>
            <w:top w:val="none" w:sz="0" w:space="0" w:color="auto"/>
            <w:left w:val="none" w:sz="0" w:space="0" w:color="auto"/>
            <w:bottom w:val="none" w:sz="0" w:space="0" w:color="auto"/>
            <w:right w:val="none" w:sz="0" w:space="0" w:color="auto"/>
          </w:divBdr>
        </w:div>
        <w:div w:id="161624464">
          <w:marLeft w:val="640"/>
          <w:marRight w:val="0"/>
          <w:marTop w:val="0"/>
          <w:marBottom w:val="0"/>
          <w:divBdr>
            <w:top w:val="none" w:sz="0" w:space="0" w:color="auto"/>
            <w:left w:val="none" w:sz="0" w:space="0" w:color="auto"/>
            <w:bottom w:val="none" w:sz="0" w:space="0" w:color="auto"/>
            <w:right w:val="none" w:sz="0" w:space="0" w:color="auto"/>
          </w:divBdr>
        </w:div>
        <w:div w:id="1456753566">
          <w:marLeft w:val="640"/>
          <w:marRight w:val="0"/>
          <w:marTop w:val="0"/>
          <w:marBottom w:val="0"/>
          <w:divBdr>
            <w:top w:val="none" w:sz="0" w:space="0" w:color="auto"/>
            <w:left w:val="none" w:sz="0" w:space="0" w:color="auto"/>
            <w:bottom w:val="none" w:sz="0" w:space="0" w:color="auto"/>
            <w:right w:val="none" w:sz="0" w:space="0" w:color="auto"/>
          </w:divBdr>
        </w:div>
        <w:div w:id="1933198989">
          <w:marLeft w:val="640"/>
          <w:marRight w:val="0"/>
          <w:marTop w:val="0"/>
          <w:marBottom w:val="0"/>
          <w:divBdr>
            <w:top w:val="none" w:sz="0" w:space="0" w:color="auto"/>
            <w:left w:val="none" w:sz="0" w:space="0" w:color="auto"/>
            <w:bottom w:val="none" w:sz="0" w:space="0" w:color="auto"/>
            <w:right w:val="none" w:sz="0" w:space="0" w:color="auto"/>
          </w:divBdr>
        </w:div>
        <w:div w:id="1399551848">
          <w:marLeft w:val="640"/>
          <w:marRight w:val="0"/>
          <w:marTop w:val="0"/>
          <w:marBottom w:val="0"/>
          <w:divBdr>
            <w:top w:val="none" w:sz="0" w:space="0" w:color="auto"/>
            <w:left w:val="none" w:sz="0" w:space="0" w:color="auto"/>
            <w:bottom w:val="none" w:sz="0" w:space="0" w:color="auto"/>
            <w:right w:val="none" w:sz="0" w:space="0" w:color="auto"/>
          </w:divBdr>
        </w:div>
      </w:divsChild>
    </w:div>
    <w:div w:id="1680963120">
      <w:bodyDiv w:val="1"/>
      <w:marLeft w:val="0"/>
      <w:marRight w:val="0"/>
      <w:marTop w:val="0"/>
      <w:marBottom w:val="0"/>
      <w:divBdr>
        <w:top w:val="none" w:sz="0" w:space="0" w:color="auto"/>
        <w:left w:val="none" w:sz="0" w:space="0" w:color="auto"/>
        <w:bottom w:val="none" w:sz="0" w:space="0" w:color="auto"/>
        <w:right w:val="none" w:sz="0" w:space="0" w:color="auto"/>
      </w:divBdr>
      <w:divsChild>
        <w:div w:id="1346175684">
          <w:marLeft w:val="640"/>
          <w:marRight w:val="0"/>
          <w:marTop w:val="0"/>
          <w:marBottom w:val="0"/>
          <w:divBdr>
            <w:top w:val="none" w:sz="0" w:space="0" w:color="auto"/>
            <w:left w:val="none" w:sz="0" w:space="0" w:color="auto"/>
            <w:bottom w:val="none" w:sz="0" w:space="0" w:color="auto"/>
            <w:right w:val="none" w:sz="0" w:space="0" w:color="auto"/>
          </w:divBdr>
        </w:div>
        <w:div w:id="1692804331">
          <w:marLeft w:val="640"/>
          <w:marRight w:val="0"/>
          <w:marTop w:val="0"/>
          <w:marBottom w:val="0"/>
          <w:divBdr>
            <w:top w:val="none" w:sz="0" w:space="0" w:color="auto"/>
            <w:left w:val="none" w:sz="0" w:space="0" w:color="auto"/>
            <w:bottom w:val="none" w:sz="0" w:space="0" w:color="auto"/>
            <w:right w:val="none" w:sz="0" w:space="0" w:color="auto"/>
          </w:divBdr>
        </w:div>
        <w:div w:id="1275095745">
          <w:marLeft w:val="640"/>
          <w:marRight w:val="0"/>
          <w:marTop w:val="0"/>
          <w:marBottom w:val="0"/>
          <w:divBdr>
            <w:top w:val="none" w:sz="0" w:space="0" w:color="auto"/>
            <w:left w:val="none" w:sz="0" w:space="0" w:color="auto"/>
            <w:bottom w:val="none" w:sz="0" w:space="0" w:color="auto"/>
            <w:right w:val="none" w:sz="0" w:space="0" w:color="auto"/>
          </w:divBdr>
        </w:div>
        <w:div w:id="1195457885">
          <w:marLeft w:val="640"/>
          <w:marRight w:val="0"/>
          <w:marTop w:val="0"/>
          <w:marBottom w:val="0"/>
          <w:divBdr>
            <w:top w:val="none" w:sz="0" w:space="0" w:color="auto"/>
            <w:left w:val="none" w:sz="0" w:space="0" w:color="auto"/>
            <w:bottom w:val="none" w:sz="0" w:space="0" w:color="auto"/>
            <w:right w:val="none" w:sz="0" w:space="0" w:color="auto"/>
          </w:divBdr>
        </w:div>
        <w:div w:id="1285505721">
          <w:marLeft w:val="640"/>
          <w:marRight w:val="0"/>
          <w:marTop w:val="0"/>
          <w:marBottom w:val="0"/>
          <w:divBdr>
            <w:top w:val="none" w:sz="0" w:space="0" w:color="auto"/>
            <w:left w:val="none" w:sz="0" w:space="0" w:color="auto"/>
            <w:bottom w:val="none" w:sz="0" w:space="0" w:color="auto"/>
            <w:right w:val="none" w:sz="0" w:space="0" w:color="auto"/>
          </w:divBdr>
        </w:div>
        <w:div w:id="1489706461">
          <w:marLeft w:val="640"/>
          <w:marRight w:val="0"/>
          <w:marTop w:val="0"/>
          <w:marBottom w:val="0"/>
          <w:divBdr>
            <w:top w:val="none" w:sz="0" w:space="0" w:color="auto"/>
            <w:left w:val="none" w:sz="0" w:space="0" w:color="auto"/>
            <w:bottom w:val="none" w:sz="0" w:space="0" w:color="auto"/>
            <w:right w:val="none" w:sz="0" w:space="0" w:color="auto"/>
          </w:divBdr>
        </w:div>
        <w:div w:id="1261908940">
          <w:marLeft w:val="640"/>
          <w:marRight w:val="0"/>
          <w:marTop w:val="0"/>
          <w:marBottom w:val="0"/>
          <w:divBdr>
            <w:top w:val="none" w:sz="0" w:space="0" w:color="auto"/>
            <w:left w:val="none" w:sz="0" w:space="0" w:color="auto"/>
            <w:bottom w:val="none" w:sz="0" w:space="0" w:color="auto"/>
            <w:right w:val="none" w:sz="0" w:space="0" w:color="auto"/>
          </w:divBdr>
        </w:div>
        <w:div w:id="1642223625">
          <w:marLeft w:val="640"/>
          <w:marRight w:val="0"/>
          <w:marTop w:val="0"/>
          <w:marBottom w:val="0"/>
          <w:divBdr>
            <w:top w:val="none" w:sz="0" w:space="0" w:color="auto"/>
            <w:left w:val="none" w:sz="0" w:space="0" w:color="auto"/>
            <w:bottom w:val="none" w:sz="0" w:space="0" w:color="auto"/>
            <w:right w:val="none" w:sz="0" w:space="0" w:color="auto"/>
          </w:divBdr>
        </w:div>
        <w:div w:id="1181509016">
          <w:marLeft w:val="640"/>
          <w:marRight w:val="0"/>
          <w:marTop w:val="0"/>
          <w:marBottom w:val="0"/>
          <w:divBdr>
            <w:top w:val="none" w:sz="0" w:space="0" w:color="auto"/>
            <w:left w:val="none" w:sz="0" w:space="0" w:color="auto"/>
            <w:bottom w:val="none" w:sz="0" w:space="0" w:color="auto"/>
            <w:right w:val="none" w:sz="0" w:space="0" w:color="auto"/>
          </w:divBdr>
        </w:div>
        <w:div w:id="338778211">
          <w:marLeft w:val="640"/>
          <w:marRight w:val="0"/>
          <w:marTop w:val="0"/>
          <w:marBottom w:val="0"/>
          <w:divBdr>
            <w:top w:val="none" w:sz="0" w:space="0" w:color="auto"/>
            <w:left w:val="none" w:sz="0" w:space="0" w:color="auto"/>
            <w:bottom w:val="none" w:sz="0" w:space="0" w:color="auto"/>
            <w:right w:val="none" w:sz="0" w:space="0" w:color="auto"/>
          </w:divBdr>
        </w:div>
        <w:div w:id="509376425">
          <w:marLeft w:val="640"/>
          <w:marRight w:val="0"/>
          <w:marTop w:val="0"/>
          <w:marBottom w:val="0"/>
          <w:divBdr>
            <w:top w:val="none" w:sz="0" w:space="0" w:color="auto"/>
            <w:left w:val="none" w:sz="0" w:space="0" w:color="auto"/>
            <w:bottom w:val="none" w:sz="0" w:space="0" w:color="auto"/>
            <w:right w:val="none" w:sz="0" w:space="0" w:color="auto"/>
          </w:divBdr>
        </w:div>
        <w:div w:id="708795627">
          <w:marLeft w:val="640"/>
          <w:marRight w:val="0"/>
          <w:marTop w:val="0"/>
          <w:marBottom w:val="0"/>
          <w:divBdr>
            <w:top w:val="none" w:sz="0" w:space="0" w:color="auto"/>
            <w:left w:val="none" w:sz="0" w:space="0" w:color="auto"/>
            <w:bottom w:val="none" w:sz="0" w:space="0" w:color="auto"/>
            <w:right w:val="none" w:sz="0" w:space="0" w:color="auto"/>
          </w:divBdr>
        </w:div>
        <w:div w:id="897934345">
          <w:marLeft w:val="640"/>
          <w:marRight w:val="0"/>
          <w:marTop w:val="0"/>
          <w:marBottom w:val="0"/>
          <w:divBdr>
            <w:top w:val="none" w:sz="0" w:space="0" w:color="auto"/>
            <w:left w:val="none" w:sz="0" w:space="0" w:color="auto"/>
            <w:bottom w:val="none" w:sz="0" w:space="0" w:color="auto"/>
            <w:right w:val="none" w:sz="0" w:space="0" w:color="auto"/>
          </w:divBdr>
        </w:div>
        <w:div w:id="788473834">
          <w:marLeft w:val="640"/>
          <w:marRight w:val="0"/>
          <w:marTop w:val="0"/>
          <w:marBottom w:val="0"/>
          <w:divBdr>
            <w:top w:val="none" w:sz="0" w:space="0" w:color="auto"/>
            <w:left w:val="none" w:sz="0" w:space="0" w:color="auto"/>
            <w:bottom w:val="none" w:sz="0" w:space="0" w:color="auto"/>
            <w:right w:val="none" w:sz="0" w:space="0" w:color="auto"/>
          </w:divBdr>
        </w:div>
        <w:div w:id="220871097">
          <w:marLeft w:val="640"/>
          <w:marRight w:val="0"/>
          <w:marTop w:val="0"/>
          <w:marBottom w:val="0"/>
          <w:divBdr>
            <w:top w:val="none" w:sz="0" w:space="0" w:color="auto"/>
            <w:left w:val="none" w:sz="0" w:space="0" w:color="auto"/>
            <w:bottom w:val="none" w:sz="0" w:space="0" w:color="auto"/>
            <w:right w:val="none" w:sz="0" w:space="0" w:color="auto"/>
          </w:divBdr>
        </w:div>
        <w:div w:id="804196863">
          <w:marLeft w:val="640"/>
          <w:marRight w:val="0"/>
          <w:marTop w:val="0"/>
          <w:marBottom w:val="0"/>
          <w:divBdr>
            <w:top w:val="none" w:sz="0" w:space="0" w:color="auto"/>
            <w:left w:val="none" w:sz="0" w:space="0" w:color="auto"/>
            <w:bottom w:val="none" w:sz="0" w:space="0" w:color="auto"/>
            <w:right w:val="none" w:sz="0" w:space="0" w:color="auto"/>
          </w:divBdr>
        </w:div>
        <w:div w:id="841121203">
          <w:marLeft w:val="640"/>
          <w:marRight w:val="0"/>
          <w:marTop w:val="0"/>
          <w:marBottom w:val="0"/>
          <w:divBdr>
            <w:top w:val="none" w:sz="0" w:space="0" w:color="auto"/>
            <w:left w:val="none" w:sz="0" w:space="0" w:color="auto"/>
            <w:bottom w:val="none" w:sz="0" w:space="0" w:color="auto"/>
            <w:right w:val="none" w:sz="0" w:space="0" w:color="auto"/>
          </w:divBdr>
        </w:div>
        <w:div w:id="2136874734">
          <w:marLeft w:val="640"/>
          <w:marRight w:val="0"/>
          <w:marTop w:val="0"/>
          <w:marBottom w:val="0"/>
          <w:divBdr>
            <w:top w:val="none" w:sz="0" w:space="0" w:color="auto"/>
            <w:left w:val="none" w:sz="0" w:space="0" w:color="auto"/>
            <w:bottom w:val="none" w:sz="0" w:space="0" w:color="auto"/>
            <w:right w:val="none" w:sz="0" w:space="0" w:color="auto"/>
          </w:divBdr>
        </w:div>
        <w:div w:id="1937976342">
          <w:marLeft w:val="640"/>
          <w:marRight w:val="0"/>
          <w:marTop w:val="0"/>
          <w:marBottom w:val="0"/>
          <w:divBdr>
            <w:top w:val="none" w:sz="0" w:space="0" w:color="auto"/>
            <w:left w:val="none" w:sz="0" w:space="0" w:color="auto"/>
            <w:bottom w:val="none" w:sz="0" w:space="0" w:color="auto"/>
            <w:right w:val="none" w:sz="0" w:space="0" w:color="auto"/>
          </w:divBdr>
        </w:div>
        <w:div w:id="1650817638">
          <w:marLeft w:val="640"/>
          <w:marRight w:val="0"/>
          <w:marTop w:val="0"/>
          <w:marBottom w:val="0"/>
          <w:divBdr>
            <w:top w:val="none" w:sz="0" w:space="0" w:color="auto"/>
            <w:left w:val="none" w:sz="0" w:space="0" w:color="auto"/>
            <w:bottom w:val="none" w:sz="0" w:space="0" w:color="auto"/>
            <w:right w:val="none" w:sz="0" w:space="0" w:color="auto"/>
          </w:divBdr>
        </w:div>
        <w:div w:id="1119177889">
          <w:marLeft w:val="640"/>
          <w:marRight w:val="0"/>
          <w:marTop w:val="0"/>
          <w:marBottom w:val="0"/>
          <w:divBdr>
            <w:top w:val="none" w:sz="0" w:space="0" w:color="auto"/>
            <w:left w:val="none" w:sz="0" w:space="0" w:color="auto"/>
            <w:bottom w:val="none" w:sz="0" w:space="0" w:color="auto"/>
            <w:right w:val="none" w:sz="0" w:space="0" w:color="auto"/>
          </w:divBdr>
        </w:div>
      </w:divsChild>
    </w:div>
    <w:div w:id="1691832372">
      <w:bodyDiv w:val="1"/>
      <w:marLeft w:val="0"/>
      <w:marRight w:val="0"/>
      <w:marTop w:val="0"/>
      <w:marBottom w:val="0"/>
      <w:divBdr>
        <w:top w:val="none" w:sz="0" w:space="0" w:color="auto"/>
        <w:left w:val="none" w:sz="0" w:space="0" w:color="auto"/>
        <w:bottom w:val="none" w:sz="0" w:space="0" w:color="auto"/>
        <w:right w:val="none" w:sz="0" w:space="0" w:color="auto"/>
      </w:divBdr>
    </w:div>
    <w:div w:id="1693216573">
      <w:bodyDiv w:val="1"/>
      <w:marLeft w:val="0"/>
      <w:marRight w:val="0"/>
      <w:marTop w:val="0"/>
      <w:marBottom w:val="0"/>
      <w:divBdr>
        <w:top w:val="none" w:sz="0" w:space="0" w:color="auto"/>
        <w:left w:val="none" w:sz="0" w:space="0" w:color="auto"/>
        <w:bottom w:val="none" w:sz="0" w:space="0" w:color="auto"/>
        <w:right w:val="none" w:sz="0" w:space="0" w:color="auto"/>
      </w:divBdr>
    </w:div>
    <w:div w:id="1694502217">
      <w:bodyDiv w:val="1"/>
      <w:marLeft w:val="0"/>
      <w:marRight w:val="0"/>
      <w:marTop w:val="0"/>
      <w:marBottom w:val="0"/>
      <w:divBdr>
        <w:top w:val="none" w:sz="0" w:space="0" w:color="auto"/>
        <w:left w:val="none" w:sz="0" w:space="0" w:color="auto"/>
        <w:bottom w:val="none" w:sz="0" w:space="0" w:color="auto"/>
        <w:right w:val="none" w:sz="0" w:space="0" w:color="auto"/>
      </w:divBdr>
      <w:divsChild>
        <w:div w:id="472522283">
          <w:marLeft w:val="640"/>
          <w:marRight w:val="0"/>
          <w:marTop w:val="0"/>
          <w:marBottom w:val="0"/>
          <w:divBdr>
            <w:top w:val="none" w:sz="0" w:space="0" w:color="auto"/>
            <w:left w:val="none" w:sz="0" w:space="0" w:color="auto"/>
            <w:bottom w:val="none" w:sz="0" w:space="0" w:color="auto"/>
            <w:right w:val="none" w:sz="0" w:space="0" w:color="auto"/>
          </w:divBdr>
        </w:div>
        <w:div w:id="588392699">
          <w:marLeft w:val="640"/>
          <w:marRight w:val="0"/>
          <w:marTop w:val="0"/>
          <w:marBottom w:val="0"/>
          <w:divBdr>
            <w:top w:val="none" w:sz="0" w:space="0" w:color="auto"/>
            <w:left w:val="none" w:sz="0" w:space="0" w:color="auto"/>
            <w:bottom w:val="none" w:sz="0" w:space="0" w:color="auto"/>
            <w:right w:val="none" w:sz="0" w:space="0" w:color="auto"/>
          </w:divBdr>
        </w:div>
        <w:div w:id="929046983">
          <w:marLeft w:val="640"/>
          <w:marRight w:val="0"/>
          <w:marTop w:val="0"/>
          <w:marBottom w:val="0"/>
          <w:divBdr>
            <w:top w:val="none" w:sz="0" w:space="0" w:color="auto"/>
            <w:left w:val="none" w:sz="0" w:space="0" w:color="auto"/>
            <w:bottom w:val="none" w:sz="0" w:space="0" w:color="auto"/>
            <w:right w:val="none" w:sz="0" w:space="0" w:color="auto"/>
          </w:divBdr>
        </w:div>
        <w:div w:id="1392772615">
          <w:marLeft w:val="640"/>
          <w:marRight w:val="0"/>
          <w:marTop w:val="0"/>
          <w:marBottom w:val="0"/>
          <w:divBdr>
            <w:top w:val="none" w:sz="0" w:space="0" w:color="auto"/>
            <w:left w:val="none" w:sz="0" w:space="0" w:color="auto"/>
            <w:bottom w:val="none" w:sz="0" w:space="0" w:color="auto"/>
            <w:right w:val="none" w:sz="0" w:space="0" w:color="auto"/>
          </w:divBdr>
        </w:div>
        <w:div w:id="1255281033">
          <w:marLeft w:val="640"/>
          <w:marRight w:val="0"/>
          <w:marTop w:val="0"/>
          <w:marBottom w:val="0"/>
          <w:divBdr>
            <w:top w:val="none" w:sz="0" w:space="0" w:color="auto"/>
            <w:left w:val="none" w:sz="0" w:space="0" w:color="auto"/>
            <w:bottom w:val="none" w:sz="0" w:space="0" w:color="auto"/>
            <w:right w:val="none" w:sz="0" w:space="0" w:color="auto"/>
          </w:divBdr>
        </w:div>
        <w:div w:id="1759447819">
          <w:marLeft w:val="640"/>
          <w:marRight w:val="0"/>
          <w:marTop w:val="0"/>
          <w:marBottom w:val="0"/>
          <w:divBdr>
            <w:top w:val="none" w:sz="0" w:space="0" w:color="auto"/>
            <w:left w:val="none" w:sz="0" w:space="0" w:color="auto"/>
            <w:bottom w:val="none" w:sz="0" w:space="0" w:color="auto"/>
            <w:right w:val="none" w:sz="0" w:space="0" w:color="auto"/>
          </w:divBdr>
        </w:div>
        <w:div w:id="1670867724">
          <w:marLeft w:val="640"/>
          <w:marRight w:val="0"/>
          <w:marTop w:val="0"/>
          <w:marBottom w:val="0"/>
          <w:divBdr>
            <w:top w:val="none" w:sz="0" w:space="0" w:color="auto"/>
            <w:left w:val="none" w:sz="0" w:space="0" w:color="auto"/>
            <w:bottom w:val="none" w:sz="0" w:space="0" w:color="auto"/>
            <w:right w:val="none" w:sz="0" w:space="0" w:color="auto"/>
          </w:divBdr>
        </w:div>
        <w:div w:id="1893803588">
          <w:marLeft w:val="640"/>
          <w:marRight w:val="0"/>
          <w:marTop w:val="0"/>
          <w:marBottom w:val="0"/>
          <w:divBdr>
            <w:top w:val="none" w:sz="0" w:space="0" w:color="auto"/>
            <w:left w:val="none" w:sz="0" w:space="0" w:color="auto"/>
            <w:bottom w:val="none" w:sz="0" w:space="0" w:color="auto"/>
            <w:right w:val="none" w:sz="0" w:space="0" w:color="auto"/>
          </w:divBdr>
        </w:div>
        <w:div w:id="563175583">
          <w:marLeft w:val="640"/>
          <w:marRight w:val="0"/>
          <w:marTop w:val="0"/>
          <w:marBottom w:val="0"/>
          <w:divBdr>
            <w:top w:val="none" w:sz="0" w:space="0" w:color="auto"/>
            <w:left w:val="none" w:sz="0" w:space="0" w:color="auto"/>
            <w:bottom w:val="none" w:sz="0" w:space="0" w:color="auto"/>
            <w:right w:val="none" w:sz="0" w:space="0" w:color="auto"/>
          </w:divBdr>
        </w:div>
        <w:div w:id="410976901">
          <w:marLeft w:val="640"/>
          <w:marRight w:val="0"/>
          <w:marTop w:val="0"/>
          <w:marBottom w:val="0"/>
          <w:divBdr>
            <w:top w:val="none" w:sz="0" w:space="0" w:color="auto"/>
            <w:left w:val="none" w:sz="0" w:space="0" w:color="auto"/>
            <w:bottom w:val="none" w:sz="0" w:space="0" w:color="auto"/>
            <w:right w:val="none" w:sz="0" w:space="0" w:color="auto"/>
          </w:divBdr>
        </w:div>
        <w:div w:id="843741076">
          <w:marLeft w:val="640"/>
          <w:marRight w:val="0"/>
          <w:marTop w:val="0"/>
          <w:marBottom w:val="0"/>
          <w:divBdr>
            <w:top w:val="none" w:sz="0" w:space="0" w:color="auto"/>
            <w:left w:val="none" w:sz="0" w:space="0" w:color="auto"/>
            <w:bottom w:val="none" w:sz="0" w:space="0" w:color="auto"/>
            <w:right w:val="none" w:sz="0" w:space="0" w:color="auto"/>
          </w:divBdr>
        </w:div>
        <w:div w:id="1848015349">
          <w:marLeft w:val="640"/>
          <w:marRight w:val="0"/>
          <w:marTop w:val="0"/>
          <w:marBottom w:val="0"/>
          <w:divBdr>
            <w:top w:val="none" w:sz="0" w:space="0" w:color="auto"/>
            <w:left w:val="none" w:sz="0" w:space="0" w:color="auto"/>
            <w:bottom w:val="none" w:sz="0" w:space="0" w:color="auto"/>
            <w:right w:val="none" w:sz="0" w:space="0" w:color="auto"/>
          </w:divBdr>
        </w:div>
        <w:div w:id="917982239">
          <w:marLeft w:val="640"/>
          <w:marRight w:val="0"/>
          <w:marTop w:val="0"/>
          <w:marBottom w:val="0"/>
          <w:divBdr>
            <w:top w:val="none" w:sz="0" w:space="0" w:color="auto"/>
            <w:left w:val="none" w:sz="0" w:space="0" w:color="auto"/>
            <w:bottom w:val="none" w:sz="0" w:space="0" w:color="auto"/>
            <w:right w:val="none" w:sz="0" w:space="0" w:color="auto"/>
          </w:divBdr>
        </w:div>
        <w:div w:id="951010048">
          <w:marLeft w:val="640"/>
          <w:marRight w:val="0"/>
          <w:marTop w:val="0"/>
          <w:marBottom w:val="0"/>
          <w:divBdr>
            <w:top w:val="none" w:sz="0" w:space="0" w:color="auto"/>
            <w:left w:val="none" w:sz="0" w:space="0" w:color="auto"/>
            <w:bottom w:val="none" w:sz="0" w:space="0" w:color="auto"/>
            <w:right w:val="none" w:sz="0" w:space="0" w:color="auto"/>
          </w:divBdr>
        </w:div>
        <w:div w:id="224990892">
          <w:marLeft w:val="640"/>
          <w:marRight w:val="0"/>
          <w:marTop w:val="0"/>
          <w:marBottom w:val="0"/>
          <w:divBdr>
            <w:top w:val="none" w:sz="0" w:space="0" w:color="auto"/>
            <w:left w:val="none" w:sz="0" w:space="0" w:color="auto"/>
            <w:bottom w:val="none" w:sz="0" w:space="0" w:color="auto"/>
            <w:right w:val="none" w:sz="0" w:space="0" w:color="auto"/>
          </w:divBdr>
        </w:div>
        <w:div w:id="422335185">
          <w:marLeft w:val="640"/>
          <w:marRight w:val="0"/>
          <w:marTop w:val="0"/>
          <w:marBottom w:val="0"/>
          <w:divBdr>
            <w:top w:val="none" w:sz="0" w:space="0" w:color="auto"/>
            <w:left w:val="none" w:sz="0" w:space="0" w:color="auto"/>
            <w:bottom w:val="none" w:sz="0" w:space="0" w:color="auto"/>
            <w:right w:val="none" w:sz="0" w:space="0" w:color="auto"/>
          </w:divBdr>
        </w:div>
        <w:div w:id="551959853">
          <w:marLeft w:val="640"/>
          <w:marRight w:val="0"/>
          <w:marTop w:val="0"/>
          <w:marBottom w:val="0"/>
          <w:divBdr>
            <w:top w:val="none" w:sz="0" w:space="0" w:color="auto"/>
            <w:left w:val="none" w:sz="0" w:space="0" w:color="auto"/>
            <w:bottom w:val="none" w:sz="0" w:space="0" w:color="auto"/>
            <w:right w:val="none" w:sz="0" w:space="0" w:color="auto"/>
          </w:divBdr>
        </w:div>
        <w:div w:id="1615749552">
          <w:marLeft w:val="640"/>
          <w:marRight w:val="0"/>
          <w:marTop w:val="0"/>
          <w:marBottom w:val="0"/>
          <w:divBdr>
            <w:top w:val="none" w:sz="0" w:space="0" w:color="auto"/>
            <w:left w:val="none" w:sz="0" w:space="0" w:color="auto"/>
            <w:bottom w:val="none" w:sz="0" w:space="0" w:color="auto"/>
            <w:right w:val="none" w:sz="0" w:space="0" w:color="auto"/>
          </w:divBdr>
        </w:div>
        <w:div w:id="567500986">
          <w:marLeft w:val="640"/>
          <w:marRight w:val="0"/>
          <w:marTop w:val="0"/>
          <w:marBottom w:val="0"/>
          <w:divBdr>
            <w:top w:val="none" w:sz="0" w:space="0" w:color="auto"/>
            <w:left w:val="none" w:sz="0" w:space="0" w:color="auto"/>
            <w:bottom w:val="none" w:sz="0" w:space="0" w:color="auto"/>
            <w:right w:val="none" w:sz="0" w:space="0" w:color="auto"/>
          </w:divBdr>
        </w:div>
      </w:divsChild>
    </w:div>
    <w:div w:id="1705716762">
      <w:bodyDiv w:val="1"/>
      <w:marLeft w:val="0"/>
      <w:marRight w:val="0"/>
      <w:marTop w:val="0"/>
      <w:marBottom w:val="0"/>
      <w:divBdr>
        <w:top w:val="none" w:sz="0" w:space="0" w:color="auto"/>
        <w:left w:val="none" w:sz="0" w:space="0" w:color="auto"/>
        <w:bottom w:val="none" w:sz="0" w:space="0" w:color="auto"/>
        <w:right w:val="none" w:sz="0" w:space="0" w:color="auto"/>
      </w:divBdr>
    </w:div>
    <w:div w:id="1710841857">
      <w:bodyDiv w:val="1"/>
      <w:marLeft w:val="0"/>
      <w:marRight w:val="0"/>
      <w:marTop w:val="0"/>
      <w:marBottom w:val="0"/>
      <w:divBdr>
        <w:top w:val="none" w:sz="0" w:space="0" w:color="auto"/>
        <w:left w:val="none" w:sz="0" w:space="0" w:color="auto"/>
        <w:bottom w:val="none" w:sz="0" w:space="0" w:color="auto"/>
        <w:right w:val="none" w:sz="0" w:space="0" w:color="auto"/>
      </w:divBdr>
    </w:div>
    <w:div w:id="1731804648">
      <w:bodyDiv w:val="1"/>
      <w:marLeft w:val="0"/>
      <w:marRight w:val="0"/>
      <w:marTop w:val="0"/>
      <w:marBottom w:val="0"/>
      <w:divBdr>
        <w:top w:val="none" w:sz="0" w:space="0" w:color="auto"/>
        <w:left w:val="none" w:sz="0" w:space="0" w:color="auto"/>
        <w:bottom w:val="none" w:sz="0" w:space="0" w:color="auto"/>
        <w:right w:val="none" w:sz="0" w:space="0" w:color="auto"/>
      </w:divBdr>
    </w:div>
    <w:div w:id="1734430854">
      <w:bodyDiv w:val="1"/>
      <w:marLeft w:val="0"/>
      <w:marRight w:val="0"/>
      <w:marTop w:val="0"/>
      <w:marBottom w:val="0"/>
      <w:divBdr>
        <w:top w:val="none" w:sz="0" w:space="0" w:color="auto"/>
        <w:left w:val="none" w:sz="0" w:space="0" w:color="auto"/>
        <w:bottom w:val="none" w:sz="0" w:space="0" w:color="auto"/>
        <w:right w:val="none" w:sz="0" w:space="0" w:color="auto"/>
      </w:divBdr>
      <w:divsChild>
        <w:div w:id="100153640">
          <w:marLeft w:val="640"/>
          <w:marRight w:val="0"/>
          <w:marTop w:val="0"/>
          <w:marBottom w:val="0"/>
          <w:divBdr>
            <w:top w:val="none" w:sz="0" w:space="0" w:color="auto"/>
            <w:left w:val="none" w:sz="0" w:space="0" w:color="auto"/>
            <w:bottom w:val="none" w:sz="0" w:space="0" w:color="auto"/>
            <w:right w:val="none" w:sz="0" w:space="0" w:color="auto"/>
          </w:divBdr>
        </w:div>
        <w:div w:id="760492904">
          <w:marLeft w:val="640"/>
          <w:marRight w:val="0"/>
          <w:marTop w:val="0"/>
          <w:marBottom w:val="0"/>
          <w:divBdr>
            <w:top w:val="none" w:sz="0" w:space="0" w:color="auto"/>
            <w:left w:val="none" w:sz="0" w:space="0" w:color="auto"/>
            <w:bottom w:val="none" w:sz="0" w:space="0" w:color="auto"/>
            <w:right w:val="none" w:sz="0" w:space="0" w:color="auto"/>
          </w:divBdr>
        </w:div>
        <w:div w:id="815150633">
          <w:marLeft w:val="640"/>
          <w:marRight w:val="0"/>
          <w:marTop w:val="0"/>
          <w:marBottom w:val="0"/>
          <w:divBdr>
            <w:top w:val="none" w:sz="0" w:space="0" w:color="auto"/>
            <w:left w:val="none" w:sz="0" w:space="0" w:color="auto"/>
            <w:bottom w:val="none" w:sz="0" w:space="0" w:color="auto"/>
            <w:right w:val="none" w:sz="0" w:space="0" w:color="auto"/>
          </w:divBdr>
        </w:div>
        <w:div w:id="1040662735">
          <w:marLeft w:val="640"/>
          <w:marRight w:val="0"/>
          <w:marTop w:val="0"/>
          <w:marBottom w:val="0"/>
          <w:divBdr>
            <w:top w:val="none" w:sz="0" w:space="0" w:color="auto"/>
            <w:left w:val="none" w:sz="0" w:space="0" w:color="auto"/>
            <w:bottom w:val="none" w:sz="0" w:space="0" w:color="auto"/>
            <w:right w:val="none" w:sz="0" w:space="0" w:color="auto"/>
          </w:divBdr>
        </w:div>
        <w:div w:id="1068112842">
          <w:marLeft w:val="640"/>
          <w:marRight w:val="0"/>
          <w:marTop w:val="0"/>
          <w:marBottom w:val="0"/>
          <w:divBdr>
            <w:top w:val="none" w:sz="0" w:space="0" w:color="auto"/>
            <w:left w:val="none" w:sz="0" w:space="0" w:color="auto"/>
            <w:bottom w:val="none" w:sz="0" w:space="0" w:color="auto"/>
            <w:right w:val="none" w:sz="0" w:space="0" w:color="auto"/>
          </w:divBdr>
        </w:div>
        <w:div w:id="1073046453">
          <w:marLeft w:val="640"/>
          <w:marRight w:val="0"/>
          <w:marTop w:val="0"/>
          <w:marBottom w:val="0"/>
          <w:divBdr>
            <w:top w:val="none" w:sz="0" w:space="0" w:color="auto"/>
            <w:left w:val="none" w:sz="0" w:space="0" w:color="auto"/>
            <w:bottom w:val="none" w:sz="0" w:space="0" w:color="auto"/>
            <w:right w:val="none" w:sz="0" w:space="0" w:color="auto"/>
          </w:divBdr>
        </w:div>
        <w:div w:id="1443577441">
          <w:marLeft w:val="640"/>
          <w:marRight w:val="0"/>
          <w:marTop w:val="0"/>
          <w:marBottom w:val="0"/>
          <w:divBdr>
            <w:top w:val="none" w:sz="0" w:space="0" w:color="auto"/>
            <w:left w:val="none" w:sz="0" w:space="0" w:color="auto"/>
            <w:bottom w:val="none" w:sz="0" w:space="0" w:color="auto"/>
            <w:right w:val="none" w:sz="0" w:space="0" w:color="auto"/>
          </w:divBdr>
        </w:div>
      </w:divsChild>
    </w:div>
    <w:div w:id="1745951431">
      <w:bodyDiv w:val="1"/>
      <w:marLeft w:val="0"/>
      <w:marRight w:val="0"/>
      <w:marTop w:val="0"/>
      <w:marBottom w:val="0"/>
      <w:divBdr>
        <w:top w:val="none" w:sz="0" w:space="0" w:color="auto"/>
        <w:left w:val="none" w:sz="0" w:space="0" w:color="auto"/>
        <w:bottom w:val="none" w:sz="0" w:space="0" w:color="auto"/>
        <w:right w:val="none" w:sz="0" w:space="0" w:color="auto"/>
      </w:divBdr>
    </w:div>
    <w:div w:id="1759474713">
      <w:bodyDiv w:val="1"/>
      <w:marLeft w:val="0"/>
      <w:marRight w:val="0"/>
      <w:marTop w:val="0"/>
      <w:marBottom w:val="0"/>
      <w:divBdr>
        <w:top w:val="none" w:sz="0" w:space="0" w:color="auto"/>
        <w:left w:val="none" w:sz="0" w:space="0" w:color="auto"/>
        <w:bottom w:val="none" w:sz="0" w:space="0" w:color="auto"/>
        <w:right w:val="none" w:sz="0" w:space="0" w:color="auto"/>
      </w:divBdr>
    </w:div>
    <w:div w:id="1787890708">
      <w:bodyDiv w:val="1"/>
      <w:marLeft w:val="0"/>
      <w:marRight w:val="0"/>
      <w:marTop w:val="0"/>
      <w:marBottom w:val="0"/>
      <w:divBdr>
        <w:top w:val="none" w:sz="0" w:space="0" w:color="auto"/>
        <w:left w:val="none" w:sz="0" w:space="0" w:color="auto"/>
        <w:bottom w:val="none" w:sz="0" w:space="0" w:color="auto"/>
        <w:right w:val="none" w:sz="0" w:space="0" w:color="auto"/>
      </w:divBdr>
      <w:divsChild>
        <w:div w:id="1956206033">
          <w:marLeft w:val="640"/>
          <w:marRight w:val="0"/>
          <w:marTop w:val="0"/>
          <w:marBottom w:val="0"/>
          <w:divBdr>
            <w:top w:val="none" w:sz="0" w:space="0" w:color="auto"/>
            <w:left w:val="none" w:sz="0" w:space="0" w:color="auto"/>
            <w:bottom w:val="none" w:sz="0" w:space="0" w:color="auto"/>
            <w:right w:val="none" w:sz="0" w:space="0" w:color="auto"/>
          </w:divBdr>
        </w:div>
        <w:div w:id="957491062">
          <w:marLeft w:val="640"/>
          <w:marRight w:val="0"/>
          <w:marTop w:val="0"/>
          <w:marBottom w:val="0"/>
          <w:divBdr>
            <w:top w:val="none" w:sz="0" w:space="0" w:color="auto"/>
            <w:left w:val="none" w:sz="0" w:space="0" w:color="auto"/>
            <w:bottom w:val="none" w:sz="0" w:space="0" w:color="auto"/>
            <w:right w:val="none" w:sz="0" w:space="0" w:color="auto"/>
          </w:divBdr>
        </w:div>
        <w:div w:id="1071347095">
          <w:marLeft w:val="640"/>
          <w:marRight w:val="0"/>
          <w:marTop w:val="0"/>
          <w:marBottom w:val="0"/>
          <w:divBdr>
            <w:top w:val="none" w:sz="0" w:space="0" w:color="auto"/>
            <w:left w:val="none" w:sz="0" w:space="0" w:color="auto"/>
            <w:bottom w:val="none" w:sz="0" w:space="0" w:color="auto"/>
            <w:right w:val="none" w:sz="0" w:space="0" w:color="auto"/>
          </w:divBdr>
        </w:div>
        <w:div w:id="1793088406">
          <w:marLeft w:val="640"/>
          <w:marRight w:val="0"/>
          <w:marTop w:val="0"/>
          <w:marBottom w:val="0"/>
          <w:divBdr>
            <w:top w:val="none" w:sz="0" w:space="0" w:color="auto"/>
            <w:left w:val="none" w:sz="0" w:space="0" w:color="auto"/>
            <w:bottom w:val="none" w:sz="0" w:space="0" w:color="auto"/>
            <w:right w:val="none" w:sz="0" w:space="0" w:color="auto"/>
          </w:divBdr>
        </w:div>
        <w:div w:id="1208683900">
          <w:marLeft w:val="640"/>
          <w:marRight w:val="0"/>
          <w:marTop w:val="0"/>
          <w:marBottom w:val="0"/>
          <w:divBdr>
            <w:top w:val="none" w:sz="0" w:space="0" w:color="auto"/>
            <w:left w:val="none" w:sz="0" w:space="0" w:color="auto"/>
            <w:bottom w:val="none" w:sz="0" w:space="0" w:color="auto"/>
            <w:right w:val="none" w:sz="0" w:space="0" w:color="auto"/>
          </w:divBdr>
        </w:div>
        <w:div w:id="330262040">
          <w:marLeft w:val="640"/>
          <w:marRight w:val="0"/>
          <w:marTop w:val="0"/>
          <w:marBottom w:val="0"/>
          <w:divBdr>
            <w:top w:val="none" w:sz="0" w:space="0" w:color="auto"/>
            <w:left w:val="none" w:sz="0" w:space="0" w:color="auto"/>
            <w:bottom w:val="none" w:sz="0" w:space="0" w:color="auto"/>
            <w:right w:val="none" w:sz="0" w:space="0" w:color="auto"/>
          </w:divBdr>
        </w:div>
        <w:div w:id="200827284">
          <w:marLeft w:val="640"/>
          <w:marRight w:val="0"/>
          <w:marTop w:val="0"/>
          <w:marBottom w:val="0"/>
          <w:divBdr>
            <w:top w:val="none" w:sz="0" w:space="0" w:color="auto"/>
            <w:left w:val="none" w:sz="0" w:space="0" w:color="auto"/>
            <w:bottom w:val="none" w:sz="0" w:space="0" w:color="auto"/>
            <w:right w:val="none" w:sz="0" w:space="0" w:color="auto"/>
          </w:divBdr>
        </w:div>
        <w:div w:id="249435034">
          <w:marLeft w:val="640"/>
          <w:marRight w:val="0"/>
          <w:marTop w:val="0"/>
          <w:marBottom w:val="0"/>
          <w:divBdr>
            <w:top w:val="none" w:sz="0" w:space="0" w:color="auto"/>
            <w:left w:val="none" w:sz="0" w:space="0" w:color="auto"/>
            <w:bottom w:val="none" w:sz="0" w:space="0" w:color="auto"/>
            <w:right w:val="none" w:sz="0" w:space="0" w:color="auto"/>
          </w:divBdr>
        </w:div>
        <w:div w:id="1648895747">
          <w:marLeft w:val="640"/>
          <w:marRight w:val="0"/>
          <w:marTop w:val="0"/>
          <w:marBottom w:val="0"/>
          <w:divBdr>
            <w:top w:val="none" w:sz="0" w:space="0" w:color="auto"/>
            <w:left w:val="none" w:sz="0" w:space="0" w:color="auto"/>
            <w:bottom w:val="none" w:sz="0" w:space="0" w:color="auto"/>
            <w:right w:val="none" w:sz="0" w:space="0" w:color="auto"/>
          </w:divBdr>
        </w:div>
        <w:div w:id="242495367">
          <w:marLeft w:val="640"/>
          <w:marRight w:val="0"/>
          <w:marTop w:val="0"/>
          <w:marBottom w:val="0"/>
          <w:divBdr>
            <w:top w:val="none" w:sz="0" w:space="0" w:color="auto"/>
            <w:left w:val="none" w:sz="0" w:space="0" w:color="auto"/>
            <w:bottom w:val="none" w:sz="0" w:space="0" w:color="auto"/>
            <w:right w:val="none" w:sz="0" w:space="0" w:color="auto"/>
          </w:divBdr>
        </w:div>
        <w:div w:id="108740119">
          <w:marLeft w:val="640"/>
          <w:marRight w:val="0"/>
          <w:marTop w:val="0"/>
          <w:marBottom w:val="0"/>
          <w:divBdr>
            <w:top w:val="none" w:sz="0" w:space="0" w:color="auto"/>
            <w:left w:val="none" w:sz="0" w:space="0" w:color="auto"/>
            <w:bottom w:val="none" w:sz="0" w:space="0" w:color="auto"/>
            <w:right w:val="none" w:sz="0" w:space="0" w:color="auto"/>
          </w:divBdr>
        </w:div>
      </w:divsChild>
    </w:div>
    <w:div w:id="1790706280">
      <w:bodyDiv w:val="1"/>
      <w:marLeft w:val="0"/>
      <w:marRight w:val="0"/>
      <w:marTop w:val="0"/>
      <w:marBottom w:val="0"/>
      <w:divBdr>
        <w:top w:val="none" w:sz="0" w:space="0" w:color="auto"/>
        <w:left w:val="none" w:sz="0" w:space="0" w:color="auto"/>
        <w:bottom w:val="none" w:sz="0" w:space="0" w:color="auto"/>
        <w:right w:val="none" w:sz="0" w:space="0" w:color="auto"/>
      </w:divBdr>
      <w:divsChild>
        <w:div w:id="1234782643">
          <w:marLeft w:val="640"/>
          <w:marRight w:val="0"/>
          <w:marTop w:val="0"/>
          <w:marBottom w:val="0"/>
          <w:divBdr>
            <w:top w:val="none" w:sz="0" w:space="0" w:color="auto"/>
            <w:left w:val="none" w:sz="0" w:space="0" w:color="auto"/>
            <w:bottom w:val="none" w:sz="0" w:space="0" w:color="auto"/>
            <w:right w:val="none" w:sz="0" w:space="0" w:color="auto"/>
          </w:divBdr>
        </w:div>
        <w:div w:id="1806117583">
          <w:marLeft w:val="640"/>
          <w:marRight w:val="0"/>
          <w:marTop w:val="0"/>
          <w:marBottom w:val="0"/>
          <w:divBdr>
            <w:top w:val="none" w:sz="0" w:space="0" w:color="auto"/>
            <w:left w:val="none" w:sz="0" w:space="0" w:color="auto"/>
            <w:bottom w:val="none" w:sz="0" w:space="0" w:color="auto"/>
            <w:right w:val="none" w:sz="0" w:space="0" w:color="auto"/>
          </w:divBdr>
        </w:div>
        <w:div w:id="1833058268">
          <w:marLeft w:val="640"/>
          <w:marRight w:val="0"/>
          <w:marTop w:val="0"/>
          <w:marBottom w:val="0"/>
          <w:divBdr>
            <w:top w:val="none" w:sz="0" w:space="0" w:color="auto"/>
            <w:left w:val="none" w:sz="0" w:space="0" w:color="auto"/>
            <w:bottom w:val="none" w:sz="0" w:space="0" w:color="auto"/>
            <w:right w:val="none" w:sz="0" w:space="0" w:color="auto"/>
          </w:divBdr>
        </w:div>
        <w:div w:id="685208958">
          <w:marLeft w:val="640"/>
          <w:marRight w:val="0"/>
          <w:marTop w:val="0"/>
          <w:marBottom w:val="0"/>
          <w:divBdr>
            <w:top w:val="none" w:sz="0" w:space="0" w:color="auto"/>
            <w:left w:val="none" w:sz="0" w:space="0" w:color="auto"/>
            <w:bottom w:val="none" w:sz="0" w:space="0" w:color="auto"/>
            <w:right w:val="none" w:sz="0" w:space="0" w:color="auto"/>
          </w:divBdr>
        </w:div>
        <w:div w:id="1908147246">
          <w:marLeft w:val="640"/>
          <w:marRight w:val="0"/>
          <w:marTop w:val="0"/>
          <w:marBottom w:val="0"/>
          <w:divBdr>
            <w:top w:val="none" w:sz="0" w:space="0" w:color="auto"/>
            <w:left w:val="none" w:sz="0" w:space="0" w:color="auto"/>
            <w:bottom w:val="none" w:sz="0" w:space="0" w:color="auto"/>
            <w:right w:val="none" w:sz="0" w:space="0" w:color="auto"/>
          </w:divBdr>
        </w:div>
        <w:div w:id="279844142">
          <w:marLeft w:val="640"/>
          <w:marRight w:val="0"/>
          <w:marTop w:val="0"/>
          <w:marBottom w:val="0"/>
          <w:divBdr>
            <w:top w:val="none" w:sz="0" w:space="0" w:color="auto"/>
            <w:left w:val="none" w:sz="0" w:space="0" w:color="auto"/>
            <w:bottom w:val="none" w:sz="0" w:space="0" w:color="auto"/>
            <w:right w:val="none" w:sz="0" w:space="0" w:color="auto"/>
          </w:divBdr>
        </w:div>
        <w:div w:id="1527019602">
          <w:marLeft w:val="640"/>
          <w:marRight w:val="0"/>
          <w:marTop w:val="0"/>
          <w:marBottom w:val="0"/>
          <w:divBdr>
            <w:top w:val="none" w:sz="0" w:space="0" w:color="auto"/>
            <w:left w:val="none" w:sz="0" w:space="0" w:color="auto"/>
            <w:bottom w:val="none" w:sz="0" w:space="0" w:color="auto"/>
            <w:right w:val="none" w:sz="0" w:space="0" w:color="auto"/>
          </w:divBdr>
        </w:div>
        <w:div w:id="393237309">
          <w:marLeft w:val="640"/>
          <w:marRight w:val="0"/>
          <w:marTop w:val="0"/>
          <w:marBottom w:val="0"/>
          <w:divBdr>
            <w:top w:val="none" w:sz="0" w:space="0" w:color="auto"/>
            <w:left w:val="none" w:sz="0" w:space="0" w:color="auto"/>
            <w:bottom w:val="none" w:sz="0" w:space="0" w:color="auto"/>
            <w:right w:val="none" w:sz="0" w:space="0" w:color="auto"/>
          </w:divBdr>
        </w:div>
        <w:div w:id="2034262487">
          <w:marLeft w:val="640"/>
          <w:marRight w:val="0"/>
          <w:marTop w:val="0"/>
          <w:marBottom w:val="0"/>
          <w:divBdr>
            <w:top w:val="none" w:sz="0" w:space="0" w:color="auto"/>
            <w:left w:val="none" w:sz="0" w:space="0" w:color="auto"/>
            <w:bottom w:val="none" w:sz="0" w:space="0" w:color="auto"/>
            <w:right w:val="none" w:sz="0" w:space="0" w:color="auto"/>
          </w:divBdr>
        </w:div>
        <w:div w:id="818959567">
          <w:marLeft w:val="640"/>
          <w:marRight w:val="0"/>
          <w:marTop w:val="0"/>
          <w:marBottom w:val="0"/>
          <w:divBdr>
            <w:top w:val="none" w:sz="0" w:space="0" w:color="auto"/>
            <w:left w:val="none" w:sz="0" w:space="0" w:color="auto"/>
            <w:bottom w:val="none" w:sz="0" w:space="0" w:color="auto"/>
            <w:right w:val="none" w:sz="0" w:space="0" w:color="auto"/>
          </w:divBdr>
        </w:div>
        <w:div w:id="263651706">
          <w:marLeft w:val="640"/>
          <w:marRight w:val="0"/>
          <w:marTop w:val="0"/>
          <w:marBottom w:val="0"/>
          <w:divBdr>
            <w:top w:val="none" w:sz="0" w:space="0" w:color="auto"/>
            <w:left w:val="none" w:sz="0" w:space="0" w:color="auto"/>
            <w:bottom w:val="none" w:sz="0" w:space="0" w:color="auto"/>
            <w:right w:val="none" w:sz="0" w:space="0" w:color="auto"/>
          </w:divBdr>
        </w:div>
        <w:div w:id="571820313">
          <w:marLeft w:val="640"/>
          <w:marRight w:val="0"/>
          <w:marTop w:val="0"/>
          <w:marBottom w:val="0"/>
          <w:divBdr>
            <w:top w:val="none" w:sz="0" w:space="0" w:color="auto"/>
            <w:left w:val="none" w:sz="0" w:space="0" w:color="auto"/>
            <w:bottom w:val="none" w:sz="0" w:space="0" w:color="auto"/>
            <w:right w:val="none" w:sz="0" w:space="0" w:color="auto"/>
          </w:divBdr>
        </w:div>
        <w:div w:id="1848667313">
          <w:marLeft w:val="640"/>
          <w:marRight w:val="0"/>
          <w:marTop w:val="0"/>
          <w:marBottom w:val="0"/>
          <w:divBdr>
            <w:top w:val="none" w:sz="0" w:space="0" w:color="auto"/>
            <w:left w:val="none" w:sz="0" w:space="0" w:color="auto"/>
            <w:bottom w:val="none" w:sz="0" w:space="0" w:color="auto"/>
            <w:right w:val="none" w:sz="0" w:space="0" w:color="auto"/>
          </w:divBdr>
        </w:div>
        <w:div w:id="293215968">
          <w:marLeft w:val="640"/>
          <w:marRight w:val="0"/>
          <w:marTop w:val="0"/>
          <w:marBottom w:val="0"/>
          <w:divBdr>
            <w:top w:val="none" w:sz="0" w:space="0" w:color="auto"/>
            <w:left w:val="none" w:sz="0" w:space="0" w:color="auto"/>
            <w:bottom w:val="none" w:sz="0" w:space="0" w:color="auto"/>
            <w:right w:val="none" w:sz="0" w:space="0" w:color="auto"/>
          </w:divBdr>
        </w:div>
        <w:div w:id="1994599398">
          <w:marLeft w:val="640"/>
          <w:marRight w:val="0"/>
          <w:marTop w:val="0"/>
          <w:marBottom w:val="0"/>
          <w:divBdr>
            <w:top w:val="none" w:sz="0" w:space="0" w:color="auto"/>
            <w:left w:val="none" w:sz="0" w:space="0" w:color="auto"/>
            <w:bottom w:val="none" w:sz="0" w:space="0" w:color="auto"/>
            <w:right w:val="none" w:sz="0" w:space="0" w:color="auto"/>
          </w:divBdr>
        </w:div>
        <w:div w:id="1584340752">
          <w:marLeft w:val="640"/>
          <w:marRight w:val="0"/>
          <w:marTop w:val="0"/>
          <w:marBottom w:val="0"/>
          <w:divBdr>
            <w:top w:val="none" w:sz="0" w:space="0" w:color="auto"/>
            <w:left w:val="none" w:sz="0" w:space="0" w:color="auto"/>
            <w:bottom w:val="none" w:sz="0" w:space="0" w:color="auto"/>
            <w:right w:val="none" w:sz="0" w:space="0" w:color="auto"/>
          </w:divBdr>
        </w:div>
        <w:div w:id="230384052">
          <w:marLeft w:val="640"/>
          <w:marRight w:val="0"/>
          <w:marTop w:val="0"/>
          <w:marBottom w:val="0"/>
          <w:divBdr>
            <w:top w:val="none" w:sz="0" w:space="0" w:color="auto"/>
            <w:left w:val="none" w:sz="0" w:space="0" w:color="auto"/>
            <w:bottom w:val="none" w:sz="0" w:space="0" w:color="auto"/>
            <w:right w:val="none" w:sz="0" w:space="0" w:color="auto"/>
          </w:divBdr>
        </w:div>
        <w:div w:id="1483961194">
          <w:marLeft w:val="640"/>
          <w:marRight w:val="0"/>
          <w:marTop w:val="0"/>
          <w:marBottom w:val="0"/>
          <w:divBdr>
            <w:top w:val="none" w:sz="0" w:space="0" w:color="auto"/>
            <w:left w:val="none" w:sz="0" w:space="0" w:color="auto"/>
            <w:bottom w:val="none" w:sz="0" w:space="0" w:color="auto"/>
            <w:right w:val="none" w:sz="0" w:space="0" w:color="auto"/>
          </w:divBdr>
        </w:div>
        <w:div w:id="1596589763">
          <w:marLeft w:val="640"/>
          <w:marRight w:val="0"/>
          <w:marTop w:val="0"/>
          <w:marBottom w:val="0"/>
          <w:divBdr>
            <w:top w:val="none" w:sz="0" w:space="0" w:color="auto"/>
            <w:left w:val="none" w:sz="0" w:space="0" w:color="auto"/>
            <w:bottom w:val="none" w:sz="0" w:space="0" w:color="auto"/>
            <w:right w:val="none" w:sz="0" w:space="0" w:color="auto"/>
          </w:divBdr>
        </w:div>
        <w:div w:id="1891920919">
          <w:marLeft w:val="640"/>
          <w:marRight w:val="0"/>
          <w:marTop w:val="0"/>
          <w:marBottom w:val="0"/>
          <w:divBdr>
            <w:top w:val="none" w:sz="0" w:space="0" w:color="auto"/>
            <w:left w:val="none" w:sz="0" w:space="0" w:color="auto"/>
            <w:bottom w:val="none" w:sz="0" w:space="0" w:color="auto"/>
            <w:right w:val="none" w:sz="0" w:space="0" w:color="auto"/>
          </w:divBdr>
        </w:div>
        <w:div w:id="1319654659">
          <w:marLeft w:val="640"/>
          <w:marRight w:val="0"/>
          <w:marTop w:val="0"/>
          <w:marBottom w:val="0"/>
          <w:divBdr>
            <w:top w:val="none" w:sz="0" w:space="0" w:color="auto"/>
            <w:left w:val="none" w:sz="0" w:space="0" w:color="auto"/>
            <w:bottom w:val="none" w:sz="0" w:space="0" w:color="auto"/>
            <w:right w:val="none" w:sz="0" w:space="0" w:color="auto"/>
          </w:divBdr>
        </w:div>
      </w:divsChild>
    </w:div>
    <w:div w:id="1796294720">
      <w:bodyDiv w:val="1"/>
      <w:marLeft w:val="0"/>
      <w:marRight w:val="0"/>
      <w:marTop w:val="0"/>
      <w:marBottom w:val="0"/>
      <w:divBdr>
        <w:top w:val="none" w:sz="0" w:space="0" w:color="auto"/>
        <w:left w:val="none" w:sz="0" w:space="0" w:color="auto"/>
        <w:bottom w:val="none" w:sz="0" w:space="0" w:color="auto"/>
        <w:right w:val="none" w:sz="0" w:space="0" w:color="auto"/>
      </w:divBdr>
    </w:div>
    <w:div w:id="1806270275">
      <w:bodyDiv w:val="1"/>
      <w:marLeft w:val="0"/>
      <w:marRight w:val="0"/>
      <w:marTop w:val="0"/>
      <w:marBottom w:val="0"/>
      <w:divBdr>
        <w:top w:val="none" w:sz="0" w:space="0" w:color="auto"/>
        <w:left w:val="none" w:sz="0" w:space="0" w:color="auto"/>
        <w:bottom w:val="none" w:sz="0" w:space="0" w:color="auto"/>
        <w:right w:val="none" w:sz="0" w:space="0" w:color="auto"/>
      </w:divBdr>
    </w:div>
    <w:div w:id="1832985315">
      <w:bodyDiv w:val="1"/>
      <w:marLeft w:val="0"/>
      <w:marRight w:val="0"/>
      <w:marTop w:val="0"/>
      <w:marBottom w:val="0"/>
      <w:divBdr>
        <w:top w:val="none" w:sz="0" w:space="0" w:color="auto"/>
        <w:left w:val="none" w:sz="0" w:space="0" w:color="auto"/>
        <w:bottom w:val="none" w:sz="0" w:space="0" w:color="auto"/>
        <w:right w:val="none" w:sz="0" w:space="0" w:color="auto"/>
      </w:divBdr>
    </w:div>
    <w:div w:id="1841189557">
      <w:bodyDiv w:val="1"/>
      <w:marLeft w:val="0"/>
      <w:marRight w:val="0"/>
      <w:marTop w:val="0"/>
      <w:marBottom w:val="0"/>
      <w:divBdr>
        <w:top w:val="none" w:sz="0" w:space="0" w:color="auto"/>
        <w:left w:val="none" w:sz="0" w:space="0" w:color="auto"/>
        <w:bottom w:val="none" w:sz="0" w:space="0" w:color="auto"/>
        <w:right w:val="none" w:sz="0" w:space="0" w:color="auto"/>
      </w:divBdr>
      <w:divsChild>
        <w:div w:id="128211045">
          <w:marLeft w:val="640"/>
          <w:marRight w:val="0"/>
          <w:marTop w:val="0"/>
          <w:marBottom w:val="0"/>
          <w:divBdr>
            <w:top w:val="none" w:sz="0" w:space="0" w:color="auto"/>
            <w:left w:val="none" w:sz="0" w:space="0" w:color="auto"/>
            <w:bottom w:val="none" w:sz="0" w:space="0" w:color="auto"/>
            <w:right w:val="none" w:sz="0" w:space="0" w:color="auto"/>
          </w:divBdr>
        </w:div>
        <w:div w:id="257642341">
          <w:marLeft w:val="640"/>
          <w:marRight w:val="0"/>
          <w:marTop w:val="0"/>
          <w:marBottom w:val="0"/>
          <w:divBdr>
            <w:top w:val="none" w:sz="0" w:space="0" w:color="auto"/>
            <w:left w:val="none" w:sz="0" w:space="0" w:color="auto"/>
            <w:bottom w:val="none" w:sz="0" w:space="0" w:color="auto"/>
            <w:right w:val="none" w:sz="0" w:space="0" w:color="auto"/>
          </w:divBdr>
        </w:div>
        <w:div w:id="856238136">
          <w:marLeft w:val="640"/>
          <w:marRight w:val="0"/>
          <w:marTop w:val="0"/>
          <w:marBottom w:val="0"/>
          <w:divBdr>
            <w:top w:val="none" w:sz="0" w:space="0" w:color="auto"/>
            <w:left w:val="none" w:sz="0" w:space="0" w:color="auto"/>
            <w:bottom w:val="none" w:sz="0" w:space="0" w:color="auto"/>
            <w:right w:val="none" w:sz="0" w:space="0" w:color="auto"/>
          </w:divBdr>
        </w:div>
        <w:div w:id="1276517284">
          <w:marLeft w:val="640"/>
          <w:marRight w:val="0"/>
          <w:marTop w:val="0"/>
          <w:marBottom w:val="0"/>
          <w:divBdr>
            <w:top w:val="none" w:sz="0" w:space="0" w:color="auto"/>
            <w:left w:val="none" w:sz="0" w:space="0" w:color="auto"/>
            <w:bottom w:val="none" w:sz="0" w:space="0" w:color="auto"/>
            <w:right w:val="none" w:sz="0" w:space="0" w:color="auto"/>
          </w:divBdr>
        </w:div>
        <w:div w:id="1647854767">
          <w:marLeft w:val="640"/>
          <w:marRight w:val="0"/>
          <w:marTop w:val="0"/>
          <w:marBottom w:val="0"/>
          <w:divBdr>
            <w:top w:val="none" w:sz="0" w:space="0" w:color="auto"/>
            <w:left w:val="none" w:sz="0" w:space="0" w:color="auto"/>
            <w:bottom w:val="none" w:sz="0" w:space="0" w:color="auto"/>
            <w:right w:val="none" w:sz="0" w:space="0" w:color="auto"/>
          </w:divBdr>
        </w:div>
      </w:divsChild>
    </w:div>
    <w:div w:id="1851141978">
      <w:bodyDiv w:val="1"/>
      <w:marLeft w:val="0"/>
      <w:marRight w:val="0"/>
      <w:marTop w:val="0"/>
      <w:marBottom w:val="0"/>
      <w:divBdr>
        <w:top w:val="none" w:sz="0" w:space="0" w:color="auto"/>
        <w:left w:val="none" w:sz="0" w:space="0" w:color="auto"/>
        <w:bottom w:val="none" w:sz="0" w:space="0" w:color="auto"/>
        <w:right w:val="none" w:sz="0" w:space="0" w:color="auto"/>
      </w:divBdr>
    </w:div>
    <w:div w:id="1859348460">
      <w:bodyDiv w:val="1"/>
      <w:marLeft w:val="0"/>
      <w:marRight w:val="0"/>
      <w:marTop w:val="0"/>
      <w:marBottom w:val="0"/>
      <w:divBdr>
        <w:top w:val="none" w:sz="0" w:space="0" w:color="auto"/>
        <w:left w:val="none" w:sz="0" w:space="0" w:color="auto"/>
        <w:bottom w:val="none" w:sz="0" w:space="0" w:color="auto"/>
        <w:right w:val="none" w:sz="0" w:space="0" w:color="auto"/>
      </w:divBdr>
      <w:divsChild>
        <w:div w:id="3477690">
          <w:marLeft w:val="640"/>
          <w:marRight w:val="0"/>
          <w:marTop w:val="0"/>
          <w:marBottom w:val="0"/>
          <w:divBdr>
            <w:top w:val="none" w:sz="0" w:space="0" w:color="auto"/>
            <w:left w:val="none" w:sz="0" w:space="0" w:color="auto"/>
            <w:bottom w:val="none" w:sz="0" w:space="0" w:color="auto"/>
            <w:right w:val="none" w:sz="0" w:space="0" w:color="auto"/>
          </w:divBdr>
        </w:div>
        <w:div w:id="417604053">
          <w:marLeft w:val="640"/>
          <w:marRight w:val="0"/>
          <w:marTop w:val="0"/>
          <w:marBottom w:val="0"/>
          <w:divBdr>
            <w:top w:val="none" w:sz="0" w:space="0" w:color="auto"/>
            <w:left w:val="none" w:sz="0" w:space="0" w:color="auto"/>
            <w:bottom w:val="none" w:sz="0" w:space="0" w:color="auto"/>
            <w:right w:val="none" w:sz="0" w:space="0" w:color="auto"/>
          </w:divBdr>
        </w:div>
        <w:div w:id="434639564">
          <w:marLeft w:val="640"/>
          <w:marRight w:val="0"/>
          <w:marTop w:val="0"/>
          <w:marBottom w:val="0"/>
          <w:divBdr>
            <w:top w:val="none" w:sz="0" w:space="0" w:color="auto"/>
            <w:left w:val="none" w:sz="0" w:space="0" w:color="auto"/>
            <w:bottom w:val="none" w:sz="0" w:space="0" w:color="auto"/>
            <w:right w:val="none" w:sz="0" w:space="0" w:color="auto"/>
          </w:divBdr>
        </w:div>
        <w:div w:id="547106253">
          <w:marLeft w:val="640"/>
          <w:marRight w:val="0"/>
          <w:marTop w:val="0"/>
          <w:marBottom w:val="0"/>
          <w:divBdr>
            <w:top w:val="none" w:sz="0" w:space="0" w:color="auto"/>
            <w:left w:val="none" w:sz="0" w:space="0" w:color="auto"/>
            <w:bottom w:val="none" w:sz="0" w:space="0" w:color="auto"/>
            <w:right w:val="none" w:sz="0" w:space="0" w:color="auto"/>
          </w:divBdr>
        </w:div>
        <w:div w:id="1030884956">
          <w:marLeft w:val="640"/>
          <w:marRight w:val="0"/>
          <w:marTop w:val="0"/>
          <w:marBottom w:val="0"/>
          <w:divBdr>
            <w:top w:val="none" w:sz="0" w:space="0" w:color="auto"/>
            <w:left w:val="none" w:sz="0" w:space="0" w:color="auto"/>
            <w:bottom w:val="none" w:sz="0" w:space="0" w:color="auto"/>
            <w:right w:val="none" w:sz="0" w:space="0" w:color="auto"/>
          </w:divBdr>
        </w:div>
        <w:div w:id="1791822748">
          <w:marLeft w:val="640"/>
          <w:marRight w:val="0"/>
          <w:marTop w:val="0"/>
          <w:marBottom w:val="0"/>
          <w:divBdr>
            <w:top w:val="none" w:sz="0" w:space="0" w:color="auto"/>
            <w:left w:val="none" w:sz="0" w:space="0" w:color="auto"/>
            <w:bottom w:val="none" w:sz="0" w:space="0" w:color="auto"/>
            <w:right w:val="none" w:sz="0" w:space="0" w:color="auto"/>
          </w:divBdr>
        </w:div>
        <w:div w:id="2029939706">
          <w:marLeft w:val="640"/>
          <w:marRight w:val="0"/>
          <w:marTop w:val="0"/>
          <w:marBottom w:val="0"/>
          <w:divBdr>
            <w:top w:val="none" w:sz="0" w:space="0" w:color="auto"/>
            <w:left w:val="none" w:sz="0" w:space="0" w:color="auto"/>
            <w:bottom w:val="none" w:sz="0" w:space="0" w:color="auto"/>
            <w:right w:val="none" w:sz="0" w:space="0" w:color="auto"/>
          </w:divBdr>
        </w:div>
      </w:divsChild>
    </w:div>
    <w:div w:id="1904752306">
      <w:bodyDiv w:val="1"/>
      <w:marLeft w:val="0"/>
      <w:marRight w:val="0"/>
      <w:marTop w:val="0"/>
      <w:marBottom w:val="0"/>
      <w:divBdr>
        <w:top w:val="none" w:sz="0" w:space="0" w:color="auto"/>
        <w:left w:val="none" w:sz="0" w:space="0" w:color="auto"/>
        <w:bottom w:val="none" w:sz="0" w:space="0" w:color="auto"/>
        <w:right w:val="none" w:sz="0" w:space="0" w:color="auto"/>
      </w:divBdr>
      <w:divsChild>
        <w:div w:id="601033081">
          <w:marLeft w:val="640"/>
          <w:marRight w:val="0"/>
          <w:marTop w:val="0"/>
          <w:marBottom w:val="0"/>
          <w:divBdr>
            <w:top w:val="none" w:sz="0" w:space="0" w:color="auto"/>
            <w:left w:val="none" w:sz="0" w:space="0" w:color="auto"/>
            <w:bottom w:val="none" w:sz="0" w:space="0" w:color="auto"/>
            <w:right w:val="none" w:sz="0" w:space="0" w:color="auto"/>
          </w:divBdr>
        </w:div>
        <w:div w:id="904412949">
          <w:marLeft w:val="640"/>
          <w:marRight w:val="0"/>
          <w:marTop w:val="0"/>
          <w:marBottom w:val="0"/>
          <w:divBdr>
            <w:top w:val="none" w:sz="0" w:space="0" w:color="auto"/>
            <w:left w:val="none" w:sz="0" w:space="0" w:color="auto"/>
            <w:bottom w:val="none" w:sz="0" w:space="0" w:color="auto"/>
            <w:right w:val="none" w:sz="0" w:space="0" w:color="auto"/>
          </w:divBdr>
        </w:div>
        <w:div w:id="1485312255">
          <w:marLeft w:val="640"/>
          <w:marRight w:val="0"/>
          <w:marTop w:val="0"/>
          <w:marBottom w:val="0"/>
          <w:divBdr>
            <w:top w:val="none" w:sz="0" w:space="0" w:color="auto"/>
            <w:left w:val="none" w:sz="0" w:space="0" w:color="auto"/>
            <w:bottom w:val="none" w:sz="0" w:space="0" w:color="auto"/>
            <w:right w:val="none" w:sz="0" w:space="0" w:color="auto"/>
          </w:divBdr>
        </w:div>
        <w:div w:id="1643726607">
          <w:marLeft w:val="640"/>
          <w:marRight w:val="0"/>
          <w:marTop w:val="0"/>
          <w:marBottom w:val="0"/>
          <w:divBdr>
            <w:top w:val="none" w:sz="0" w:space="0" w:color="auto"/>
            <w:left w:val="none" w:sz="0" w:space="0" w:color="auto"/>
            <w:bottom w:val="none" w:sz="0" w:space="0" w:color="auto"/>
            <w:right w:val="none" w:sz="0" w:space="0" w:color="auto"/>
          </w:divBdr>
        </w:div>
        <w:div w:id="1688098814">
          <w:marLeft w:val="640"/>
          <w:marRight w:val="0"/>
          <w:marTop w:val="0"/>
          <w:marBottom w:val="0"/>
          <w:divBdr>
            <w:top w:val="none" w:sz="0" w:space="0" w:color="auto"/>
            <w:left w:val="none" w:sz="0" w:space="0" w:color="auto"/>
            <w:bottom w:val="none" w:sz="0" w:space="0" w:color="auto"/>
            <w:right w:val="none" w:sz="0" w:space="0" w:color="auto"/>
          </w:divBdr>
        </w:div>
        <w:div w:id="1749617020">
          <w:marLeft w:val="640"/>
          <w:marRight w:val="0"/>
          <w:marTop w:val="0"/>
          <w:marBottom w:val="0"/>
          <w:divBdr>
            <w:top w:val="none" w:sz="0" w:space="0" w:color="auto"/>
            <w:left w:val="none" w:sz="0" w:space="0" w:color="auto"/>
            <w:bottom w:val="none" w:sz="0" w:space="0" w:color="auto"/>
            <w:right w:val="none" w:sz="0" w:space="0" w:color="auto"/>
          </w:divBdr>
        </w:div>
        <w:div w:id="1971667512">
          <w:marLeft w:val="640"/>
          <w:marRight w:val="0"/>
          <w:marTop w:val="0"/>
          <w:marBottom w:val="0"/>
          <w:divBdr>
            <w:top w:val="none" w:sz="0" w:space="0" w:color="auto"/>
            <w:left w:val="none" w:sz="0" w:space="0" w:color="auto"/>
            <w:bottom w:val="none" w:sz="0" w:space="0" w:color="auto"/>
            <w:right w:val="none" w:sz="0" w:space="0" w:color="auto"/>
          </w:divBdr>
        </w:div>
      </w:divsChild>
    </w:div>
    <w:div w:id="1909415174">
      <w:bodyDiv w:val="1"/>
      <w:marLeft w:val="0"/>
      <w:marRight w:val="0"/>
      <w:marTop w:val="0"/>
      <w:marBottom w:val="0"/>
      <w:divBdr>
        <w:top w:val="none" w:sz="0" w:space="0" w:color="auto"/>
        <w:left w:val="none" w:sz="0" w:space="0" w:color="auto"/>
        <w:bottom w:val="none" w:sz="0" w:space="0" w:color="auto"/>
        <w:right w:val="none" w:sz="0" w:space="0" w:color="auto"/>
      </w:divBdr>
      <w:divsChild>
        <w:div w:id="257100560">
          <w:marLeft w:val="640"/>
          <w:marRight w:val="0"/>
          <w:marTop w:val="0"/>
          <w:marBottom w:val="0"/>
          <w:divBdr>
            <w:top w:val="none" w:sz="0" w:space="0" w:color="auto"/>
            <w:left w:val="none" w:sz="0" w:space="0" w:color="auto"/>
            <w:bottom w:val="none" w:sz="0" w:space="0" w:color="auto"/>
            <w:right w:val="none" w:sz="0" w:space="0" w:color="auto"/>
          </w:divBdr>
        </w:div>
        <w:div w:id="327442155">
          <w:marLeft w:val="640"/>
          <w:marRight w:val="0"/>
          <w:marTop w:val="0"/>
          <w:marBottom w:val="0"/>
          <w:divBdr>
            <w:top w:val="none" w:sz="0" w:space="0" w:color="auto"/>
            <w:left w:val="none" w:sz="0" w:space="0" w:color="auto"/>
            <w:bottom w:val="none" w:sz="0" w:space="0" w:color="auto"/>
            <w:right w:val="none" w:sz="0" w:space="0" w:color="auto"/>
          </w:divBdr>
        </w:div>
        <w:div w:id="953318688">
          <w:marLeft w:val="640"/>
          <w:marRight w:val="0"/>
          <w:marTop w:val="0"/>
          <w:marBottom w:val="0"/>
          <w:divBdr>
            <w:top w:val="none" w:sz="0" w:space="0" w:color="auto"/>
            <w:left w:val="none" w:sz="0" w:space="0" w:color="auto"/>
            <w:bottom w:val="none" w:sz="0" w:space="0" w:color="auto"/>
            <w:right w:val="none" w:sz="0" w:space="0" w:color="auto"/>
          </w:divBdr>
        </w:div>
        <w:div w:id="2002194180">
          <w:marLeft w:val="640"/>
          <w:marRight w:val="0"/>
          <w:marTop w:val="0"/>
          <w:marBottom w:val="0"/>
          <w:divBdr>
            <w:top w:val="none" w:sz="0" w:space="0" w:color="auto"/>
            <w:left w:val="none" w:sz="0" w:space="0" w:color="auto"/>
            <w:bottom w:val="none" w:sz="0" w:space="0" w:color="auto"/>
            <w:right w:val="none" w:sz="0" w:space="0" w:color="auto"/>
          </w:divBdr>
        </w:div>
        <w:div w:id="2078166073">
          <w:marLeft w:val="640"/>
          <w:marRight w:val="0"/>
          <w:marTop w:val="0"/>
          <w:marBottom w:val="0"/>
          <w:divBdr>
            <w:top w:val="none" w:sz="0" w:space="0" w:color="auto"/>
            <w:left w:val="none" w:sz="0" w:space="0" w:color="auto"/>
            <w:bottom w:val="none" w:sz="0" w:space="0" w:color="auto"/>
            <w:right w:val="none" w:sz="0" w:space="0" w:color="auto"/>
          </w:divBdr>
        </w:div>
      </w:divsChild>
    </w:div>
    <w:div w:id="1921865074">
      <w:bodyDiv w:val="1"/>
      <w:marLeft w:val="0"/>
      <w:marRight w:val="0"/>
      <w:marTop w:val="0"/>
      <w:marBottom w:val="0"/>
      <w:divBdr>
        <w:top w:val="none" w:sz="0" w:space="0" w:color="auto"/>
        <w:left w:val="none" w:sz="0" w:space="0" w:color="auto"/>
        <w:bottom w:val="none" w:sz="0" w:space="0" w:color="auto"/>
        <w:right w:val="none" w:sz="0" w:space="0" w:color="auto"/>
      </w:divBdr>
      <w:divsChild>
        <w:div w:id="298388079">
          <w:marLeft w:val="640"/>
          <w:marRight w:val="0"/>
          <w:marTop w:val="0"/>
          <w:marBottom w:val="0"/>
          <w:divBdr>
            <w:top w:val="none" w:sz="0" w:space="0" w:color="auto"/>
            <w:left w:val="none" w:sz="0" w:space="0" w:color="auto"/>
            <w:bottom w:val="none" w:sz="0" w:space="0" w:color="auto"/>
            <w:right w:val="none" w:sz="0" w:space="0" w:color="auto"/>
          </w:divBdr>
        </w:div>
        <w:div w:id="677080345">
          <w:marLeft w:val="640"/>
          <w:marRight w:val="0"/>
          <w:marTop w:val="0"/>
          <w:marBottom w:val="0"/>
          <w:divBdr>
            <w:top w:val="none" w:sz="0" w:space="0" w:color="auto"/>
            <w:left w:val="none" w:sz="0" w:space="0" w:color="auto"/>
            <w:bottom w:val="none" w:sz="0" w:space="0" w:color="auto"/>
            <w:right w:val="none" w:sz="0" w:space="0" w:color="auto"/>
          </w:divBdr>
        </w:div>
        <w:div w:id="1038237618">
          <w:marLeft w:val="640"/>
          <w:marRight w:val="0"/>
          <w:marTop w:val="0"/>
          <w:marBottom w:val="0"/>
          <w:divBdr>
            <w:top w:val="none" w:sz="0" w:space="0" w:color="auto"/>
            <w:left w:val="none" w:sz="0" w:space="0" w:color="auto"/>
            <w:bottom w:val="none" w:sz="0" w:space="0" w:color="auto"/>
            <w:right w:val="none" w:sz="0" w:space="0" w:color="auto"/>
          </w:divBdr>
        </w:div>
        <w:div w:id="1237588011">
          <w:marLeft w:val="640"/>
          <w:marRight w:val="0"/>
          <w:marTop w:val="0"/>
          <w:marBottom w:val="0"/>
          <w:divBdr>
            <w:top w:val="none" w:sz="0" w:space="0" w:color="auto"/>
            <w:left w:val="none" w:sz="0" w:space="0" w:color="auto"/>
            <w:bottom w:val="none" w:sz="0" w:space="0" w:color="auto"/>
            <w:right w:val="none" w:sz="0" w:space="0" w:color="auto"/>
          </w:divBdr>
        </w:div>
        <w:div w:id="1773624399">
          <w:marLeft w:val="640"/>
          <w:marRight w:val="0"/>
          <w:marTop w:val="0"/>
          <w:marBottom w:val="0"/>
          <w:divBdr>
            <w:top w:val="none" w:sz="0" w:space="0" w:color="auto"/>
            <w:left w:val="none" w:sz="0" w:space="0" w:color="auto"/>
            <w:bottom w:val="none" w:sz="0" w:space="0" w:color="auto"/>
            <w:right w:val="none" w:sz="0" w:space="0" w:color="auto"/>
          </w:divBdr>
        </w:div>
        <w:div w:id="1775858553">
          <w:marLeft w:val="640"/>
          <w:marRight w:val="0"/>
          <w:marTop w:val="0"/>
          <w:marBottom w:val="0"/>
          <w:divBdr>
            <w:top w:val="none" w:sz="0" w:space="0" w:color="auto"/>
            <w:left w:val="none" w:sz="0" w:space="0" w:color="auto"/>
            <w:bottom w:val="none" w:sz="0" w:space="0" w:color="auto"/>
            <w:right w:val="none" w:sz="0" w:space="0" w:color="auto"/>
          </w:divBdr>
        </w:div>
      </w:divsChild>
    </w:div>
    <w:div w:id="1930461040">
      <w:bodyDiv w:val="1"/>
      <w:marLeft w:val="0"/>
      <w:marRight w:val="0"/>
      <w:marTop w:val="0"/>
      <w:marBottom w:val="0"/>
      <w:divBdr>
        <w:top w:val="none" w:sz="0" w:space="0" w:color="auto"/>
        <w:left w:val="none" w:sz="0" w:space="0" w:color="auto"/>
        <w:bottom w:val="none" w:sz="0" w:space="0" w:color="auto"/>
        <w:right w:val="none" w:sz="0" w:space="0" w:color="auto"/>
      </w:divBdr>
      <w:divsChild>
        <w:div w:id="1577786581">
          <w:marLeft w:val="640"/>
          <w:marRight w:val="0"/>
          <w:marTop w:val="0"/>
          <w:marBottom w:val="0"/>
          <w:divBdr>
            <w:top w:val="none" w:sz="0" w:space="0" w:color="auto"/>
            <w:left w:val="none" w:sz="0" w:space="0" w:color="auto"/>
            <w:bottom w:val="none" w:sz="0" w:space="0" w:color="auto"/>
            <w:right w:val="none" w:sz="0" w:space="0" w:color="auto"/>
          </w:divBdr>
        </w:div>
        <w:div w:id="1049304616">
          <w:marLeft w:val="640"/>
          <w:marRight w:val="0"/>
          <w:marTop w:val="0"/>
          <w:marBottom w:val="0"/>
          <w:divBdr>
            <w:top w:val="none" w:sz="0" w:space="0" w:color="auto"/>
            <w:left w:val="none" w:sz="0" w:space="0" w:color="auto"/>
            <w:bottom w:val="none" w:sz="0" w:space="0" w:color="auto"/>
            <w:right w:val="none" w:sz="0" w:space="0" w:color="auto"/>
          </w:divBdr>
        </w:div>
        <w:div w:id="2140102183">
          <w:marLeft w:val="640"/>
          <w:marRight w:val="0"/>
          <w:marTop w:val="0"/>
          <w:marBottom w:val="0"/>
          <w:divBdr>
            <w:top w:val="none" w:sz="0" w:space="0" w:color="auto"/>
            <w:left w:val="none" w:sz="0" w:space="0" w:color="auto"/>
            <w:bottom w:val="none" w:sz="0" w:space="0" w:color="auto"/>
            <w:right w:val="none" w:sz="0" w:space="0" w:color="auto"/>
          </w:divBdr>
        </w:div>
        <w:div w:id="166603886">
          <w:marLeft w:val="640"/>
          <w:marRight w:val="0"/>
          <w:marTop w:val="0"/>
          <w:marBottom w:val="0"/>
          <w:divBdr>
            <w:top w:val="none" w:sz="0" w:space="0" w:color="auto"/>
            <w:left w:val="none" w:sz="0" w:space="0" w:color="auto"/>
            <w:bottom w:val="none" w:sz="0" w:space="0" w:color="auto"/>
            <w:right w:val="none" w:sz="0" w:space="0" w:color="auto"/>
          </w:divBdr>
        </w:div>
        <w:div w:id="444079107">
          <w:marLeft w:val="640"/>
          <w:marRight w:val="0"/>
          <w:marTop w:val="0"/>
          <w:marBottom w:val="0"/>
          <w:divBdr>
            <w:top w:val="none" w:sz="0" w:space="0" w:color="auto"/>
            <w:left w:val="none" w:sz="0" w:space="0" w:color="auto"/>
            <w:bottom w:val="none" w:sz="0" w:space="0" w:color="auto"/>
            <w:right w:val="none" w:sz="0" w:space="0" w:color="auto"/>
          </w:divBdr>
        </w:div>
        <w:div w:id="25566317">
          <w:marLeft w:val="640"/>
          <w:marRight w:val="0"/>
          <w:marTop w:val="0"/>
          <w:marBottom w:val="0"/>
          <w:divBdr>
            <w:top w:val="none" w:sz="0" w:space="0" w:color="auto"/>
            <w:left w:val="none" w:sz="0" w:space="0" w:color="auto"/>
            <w:bottom w:val="none" w:sz="0" w:space="0" w:color="auto"/>
            <w:right w:val="none" w:sz="0" w:space="0" w:color="auto"/>
          </w:divBdr>
        </w:div>
        <w:div w:id="251201074">
          <w:marLeft w:val="640"/>
          <w:marRight w:val="0"/>
          <w:marTop w:val="0"/>
          <w:marBottom w:val="0"/>
          <w:divBdr>
            <w:top w:val="none" w:sz="0" w:space="0" w:color="auto"/>
            <w:left w:val="none" w:sz="0" w:space="0" w:color="auto"/>
            <w:bottom w:val="none" w:sz="0" w:space="0" w:color="auto"/>
            <w:right w:val="none" w:sz="0" w:space="0" w:color="auto"/>
          </w:divBdr>
        </w:div>
        <w:div w:id="207451818">
          <w:marLeft w:val="640"/>
          <w:marRight w:val="0"/>
          <w:marTop w:val="0"/>
          <w:marBottom w:val="0"/>
          <w:divBdr>
            <w:top w:val="none" w:sz="0" w:space="0" w:color="auto"/>
            <w:left w:val="none" w:sz="0" w:space="0" w:color="auto"/>
            <w:bottom w:val="none" w:sz="0" w:space="0" w:color="auto"/>
            <w:right w:val="none" w:sz="0" w:space="0" w:color="auto"/>
          </w:divBdr>
        </w:div>
        <w:div w:id="2071927917">
          <w:marLeft w:val="640"/>
          <w:marRight w:val="0"/>
          <w:marTop w:val="0"/>
          <w:marBottom w:val="0"/>
          <w:divBdr>
            <w:top w:val="none" w:sz="0" w:space="0" w:color="auto"/>
            <w:left w:val="none" w:sz="0" w:space="0" w:color="auto"/>
            <w:bottom w:val="none" w:sz="0" w:space="0" w:color="auto"/>
            <w:right w:val="none" w:sz="0" w:space="0" w:color="auto"/>
          </w:divBdr>
        </w:div>
        <w:div w:id="2047674299">
          <w:marLeft w:val="640"/>
          <w:marRight w:val="0"/>
          <w:marTop w:val="0"/>
          <w:marBottom w:val="0"/>
          <w:divBdr>
            <w:top w:val="none" w:sz="0" w:space="0" w:color="auto"/>
            <w:left w:val="none" w:sz="0" w:space="0" w:color="auto"/>
            <w:bottom w:val="none" w:sz="0" w:space="0" w:color="auto"/>
            <w:right w:val="none" w:sz="0" w:space="0" w:color="auto"/>
          </w:divBdr>
        </w:div>
        <w:div w:id="1498611730">
          <w:marLeft w:val="640"/>
          <w:marRight w:val="0"/>
          <w:marTop w:val="0"/>
          <w:marBottom w:val="0"/>
          <w:divBdr>
            <w:top w:val="none" w:sz="0" w:space="0" w:color="auto"/>
            <w:left w:val="none" w:sz="0" w:space="0" w:color="auto"/>
            <w:bottom w:val="none" w:sz="0" w:space="0" w:color="auto"/>
            <w:right w:val="none" w:sz="0" w:space="0" w:color="auto"/>
          </w:divBdr>
        </w:div>
      </w:divsChild>
    </w:div>
    <w:div w:id="1932005737">
      <w:bodyDiv w:val="1"/>
      <w:marLeft w:val="0"/>
      <w:marRight w:val="0"/>
      <w:marTop w:val="0"/>
      <w:marBottom w:val="0"/>
      <w:divBdr>
        <w:top w:val="none" w:sz="0" w:space="0" w:color="auto"/>
        <w:left w:val="none" w:sz="0" w:space="0" w:color="auto"/>
        <w:bottom w:val="none" w:sz="0" w:space="0" w:color="auto"/>
        <w:right w:val="none" w:sz="0" w:space="0" w:color="auto"/>
      </w:divBdr>
    </w:div>
    <w:div w:id="1934705211">
      <w:bodyDiv w:val="1"/>
      <w:marLeft w:val="0"/>
      <w:marRight w:val="0"/>
      <w:marTop w:val="0"/>
      <w:marBottom w:val="0"/>
      <w:divBdr>
        <w:top w:val="none" w:sz="0" w:space="0" w:color="auto"/>
        <w:left w:val="none" w:sz="0" w:space="0" w:color="auto"/>
        <w:bottom w:val="none" w:sz="0" w:space="0" w:color="auto"/>
        <w:right w:val="none" w:sz="0" w:space="0" w:color="auto"/>
      </w:divBdr>
      <w:divsChild>
        <w:div w:id="51661770">
          <w:marLeft w:val="640"/>
          <w:marRight w:val="0"/>
          <w:marTop w:val="0"/>
          <w:marBottom w:val="0"/>
          <w:divBdr>
            <w:top w:val="none" w:sz="0" w:space="0" w:color="auto"/>
            <w:left w:val="none" w:sz="0" w:space="0" w:color="auto"/>
            <w:bottom w:val="none" w:sz="0" w:space="0" w:color="auto"/>
            <w:right w:val="none" w:sz="0" w:space="0" w:color="auto"/>
          </w:divBdr>
        </w:div>
        <w:div w:id="565796947">
          <w:marLeft w:val="640"/>
          <w:marRight w:val="0"/>
          <w:marTop w:val="0"/>
          <w:marBottom w:val="0"/>
          <w:divBdr>
            <w:top w:val="none" w:sz="0" w:space="0" w:color="auto"/>
            <w:left w:val="none" w:sz="0" w:space="0" w:color="auto"/>
            <w:bottom w:val="none" w:sz="0" w:space="0" w:color="auto"/>
            <w:right w:val="none" w:sz="0" w:space="0" w:color="auto"/>
          </w:divBdr>
        </w:div>
        <w:div w:id="631833507">
          <w:marLeft w:val="640"/>
          <w:marRight w:val="0"/>
          <w:marTop w:val="0"/>
          <w:marBottom w:val="0"/>
          <w:divBdr>
            <w:top w:val="none" w:sz="0" w:space="0" w:color="auto"/>
            <w:left w:val="none" w:sz="0" w:space="0" w:color="auto"/>
            <w:bottom w:val="none" w:sz="0" w:space="0" w:color="auto"/>
            <w:right w:val="none" w:sz="0" w:space="0" w:color="auto"/>
          </w:divBdr>
        </w:div>
        <w:div w:id="661855229">
          <w:marLeft w:val="640"/>
          <w:marRight w:val="0"/>
          <w:marTop w:val="0"/>
          <w:marBottom w:val="0"/>
          <w:divBdr>
            <w:top w:val="none" w:sz="0" w:space="0" w:color="auto"/>
            <w:left w:val="none" w:sz="0" w:space="0" w:color="auto"/>
            <w:bottom w:val="none" w:sz="0" w:space="0" w:color="auto"/>
            <w:right w:val="none" w:sz="0" w:space="0" w:color="auto"/>
          </w:divBdr>
        </w:div>
        <w:div w:id="1349671323">
          <w:marLeft w:val="640"/>
          <w:marRight w:val="0"/>
          <w:marTop w:val="0"/>
          <w:marBottom w:val="0"/>
          <w:divBdr>
            <w:top w:val="none" w:sz="0" w:space="0" w:color="auto"/>
            <w:left w:val="none" w:sz="0" w:space="0" w:color="auto"/>
            <w:bottom w:val="none" w:sz="0" w:space="0" w:color="auto"/>
            <w:right w:val="none" w:sz="0" w:space="0" w:color="auto"/>
          </w:divBdr>
        </w:div>
        <w:div w:id="2097315363">
          <w:marLeft w:val="640"/>
          <w:marRight w:val="0"/>
          <w:marTop w:val="0"/>
          <w:marBottom w:val="0"/>
          <w:divBdr>
            <w:top w:val="none" w:sz="0" w:space="0" w:color="auto"/>
            <w:left w:val="none" w:sz="0" w:space="0" w:color="auto"/>
            <w:bottom w:val="none" w:sz="0" w:space="0" w:color="auto"/>
            <w:right w:val="none" w:sz="0" w:space="0" w:color="auto"/>
          </w:divBdr>
        </w:div>
      </w:divsChild>
    </w:div>
    <w:div w:id="1938977405">
      <w:bodyDiv w:val="1"/>
      <w:marLeft w:val="0"/>
      <w:marRight w:val="0"/>
      <w:marTop w:val="0"/>
      <w:marBottom w:val="0"/>
      <w:divBdr>
        <w:top w:val="none" w:sz="0" w:space="0" w:color="auto"/>
        <w:left w:val="none" w:sz="0" w:space="0" w:color="auto"/>
        <w:bottom w:val="none" w:sz="0" w:space="0" w:color="auto"/>
        <w:right w:val="none" w:sz="0" w:space="0" w:color="auto"/>
      </w:divBdr>
    </w:div>
    <w:div w:id="1969386706">
      <w:bodyDiv w:val="1"/>
      <w:marLeft w:val="0"/>
      <w:marRight w:val="0"/>
      <w:marTop w:val="0"/>
      <w:marBottom w:val="0"/>
      <w:divBdr>
        <w:top w:val="none" w:sz="0" w:space="0" w:color="auto"/>
        <w:left w:val="none" w:sz="0" w:space="0" w:color="auto"/>
        <w:bottom w:val="none" w:sz="0" w:space="0" w:color="auto"/>
        <w:right w:val="none" w:sz="0" w:space="0" w:color="auto"/>
      </w:divBdr>
      <w:divsChild>
        <w:div w:id="347606632">
          <w:marLeft w:val="640"/>
          <w:marRight w:val="0"/>
          <w:marTop w:val="0"/>
          <w:marBottom w:val="0"/>
          <w:divBdr>
            <w:top w:val="none" w:sz="0" w:space="0" w:color="auto"/>
            <w:left w:val="none" w:sz="0" w:space="0" w:color="auto"/>
            <w:bottom w:val="none" w:sz="0" w:space="0" w:color="auto"/>
            <w:right w:val="none" w:sz="0" w:space="0" w:color="auto"/>
          </w:divBdr>
        </w:div>
        <w:div w:id="425539334">
          <w:marLeft w:val="640"/>
          <w:marRight w:val="0"/>
          <w:marTop w:val="0"/>
          <w:marBottom w:val="0"/>
          <w:divBdr>
            <w:top w:val="none" w:sz="0" w:space="0" w:color="auto"/>
            <w:left w:val="none" w:sz="0" w:space="0" w:color="auto"/>
            <w:bottom w:val="none" w:sz="0" w:space="0" w:color="auto"/>
            <w:right w:val="none" w:sz="0" w:space="0" w:color="auto"/>
          </w:divBdr>
        </w:div>
        <w:div w:id="648873417">
          <w:marLeft w:val="640"/>
          <w:marRight w:val="0"/>
          <w:marTop w:val="0"/>
          <w:marBottom w:val="0"/>
          <w:divBdr>
            <w:top w:val="none" w:sz="0" w:space="0" w:color="auto"/>
            <w:left w:val="none" w:sz="0" w:space="0" w:color="auto"/>
            <w:bottom w:val="none" w:sz="0" w:space="0" w:color="auto"/>
            <w:right w:val="none" w:sz="0" w:space="0" w:color="auto"/>
          </w:divBdr>
        </w:div>
        <w:div w:id="756748321">
          <w:marLeft w:val="640"/>
          <w:marRight w:val="0"/>
          <w:marTop w:val="0"/>
          <w:marBottom w:val="0"/>
          <w:divBdr>
            <w:top w:val="none" w:sz="0" w:space="0" w:color="auto"/>
            <w:left w:val="none" w:sz="0" w:space="0" w:color="auto"/>
            <w:bottom w:val="none" w:sz="0" w:space="0" w:color="auto"/>
            <w:right w:val="none" w:sz="0" w:space="0" w:color="auto"/>
          </w:divBdr>
        </w:div>
        <w:div w:id="1153178924">
          <w:marLeft w:val="640"/>
          <w:marRight w:val="0"/>
          <w:marTop w:val="0"/>
          <w:marBottom w:val="0"/>
          <w:divBdr>
            <w:top w:val="none" w:sz="0" w:space="0" w:color="auto"/>
            <w:left w:val="none" w:sz="0" w:space="0" w:color="auto"/>
            <w:bottom w:val="none" w:sz="0" w:space="0" w:color="auto"/>
            <w:right w:val="none" w:sz="0" w:space="0" w:color="auto"/>
          </w:divBdr>
        </w:div>
        <w:div w:id="1551846849">
          <w:marLeft w:val="640"/>
          <w:marRight w:val="0"/>
          <w:marTop w:val="0"/>
          <w:marBottom w:val="0"/>
          <w:divBdr>
            <w:top w:val="none" w:sz="0" w:space="0" w:color="auto"/>
            <w:left w:val="none" w:sz="0" w:space="0" w:color="auto"/>
            <w:bottom w:val="none" w:sz="0" w:space="0" w:color="auto"/>
            <w:right w:val="none" w:sz="0" w:space="0" w:color="auto"/>
          </w:divBdr>
        </w:div>
        <w:div w:id="1600599421">
          <w:marLeft w:val="640"/>
          <w:marRight w:val="0"/>
          <w:marTop w:val="0"/>
          <w:marBottom w:val="0"/>
          <w:divBdr>
            <w:top w:val="none" w:sz="0" w:space="0" w:color="auto"/>
            <w:left w:val="none" w:sz="0" w:space="0" w:color="auto"/>
            <w:bottom w:val="none" w:sz="0" w:space="0" w:color="auto"/>
            <w:right w:val="none" w:sz="0" w:space="0" w:color="auto"/>
          </w:divBdr>
        </w:div>
        <w:div w:id="1852523862">
          <w:marLeft w:val="640"/>
          <w:marRight w:val="0"/>
          <w:marTop w:val="0"/>
          <w:marBottom w:val="0"/>
          <w:divBdr>
            <w:top w:val="none" w:sz="0" w:space="0" w:color="auto"/>
            <w:left w:val="none" w:sz="0" w:space="0" w:color="auto"/>
            <w:bottom w:val="none" w:sz="0" w:space="0" w:color="auto"/>
            <w:right w:val="none" w:sz="0" w:space="0" w:color="auto"/>
          </w:divBdr>
        </w:div>
        <w:div w:id="1978488741">
          <w:marLeft w:val="640"/>
          <w:marRight w:val="0"/>
          <w:marTop w:val="0"/>
          <w:marBottom w:val="0"/>
          <w:divBdr>
            <w:top w:val="none" w:sz="0" w:space="0" w:color="auto"/>
            <w:left w:val="none" w:sz="0" w:space="0" w:color="auto"/>
            <w:bottom w:val="none" w:sz="0" w:space="0" w:color="auto"/>
            <w:right w:val="none" w:sz="0" w:space="0" w:color="auto"/>
          </w:divBdr>
        </w:div>
      </w:divsChild>
    </w:div>
    <w:div w:id="1980070458">
      <w:bodyDiv w:val="1"/>
      <w:marLeft w:val="0"/>
      <w:marRight w:val="0"/>
      <w:marTop w:val="0"/>
      <w:marBottom w:val="0"/>
      <w:divBdr>
        <w:top w:val="none" w:sz="0" w:space="0" w:color="auto"/>
        <w:left w:val="none" w:sz="0" w:space="0" w:color="auto"/>
        <w:bottom w:val="none" w:sz="0" w:space="0" w:color="auto"/>
        <w:right w:val="none" w:sz="0" w:space="0" w:color="auto"/>
      </w:divBdr>
      <w:divsChild>
        <w:div w:id="2111663442">
          <w:marLeft w:val="480"/>
          <w:marRight w:val="0"/>
          <w:marTop w:val="0"/>
          <w:marBottom w:val="0"/>
          <w:divBdr>
            <w:top w:val="none" w:sz="0" w:space="0" w:color="auto"/>
            <w:left w:val="none" w:sz="0" w:space="0" w:color="auto"/>
            <w:bottom w:val="none" w:sz="0" w:space="0" w:color="auto"/>
            <w:right w:val="none" w:sz="0" w:space="0" w:color="auto"/>
          </w:divBdr>
        </w:div>
        <w:div w:id="1323970675">
          <w:marLeft w:val="480"/>
          <w:marRight w:val="0"/>
          <w:marTop w:val="0"/>
          <w:marBottom w:val="0"/>
          <w:divBdr>
            <w:top w:val="none" w:sz="0" w:space="0" w:color="auto"/>
            <w:left w:val="none" w:sz="0" w:space="0" w:color="auto"/>
            <w:bottom w:val="none" w:sz="0" w:space="0" w:color="auto"/>
            <w:right w:val="none" w:sz="0" w:space="0" w:color="auto"/>
          </w:divBdr>
        </w:div>
        <w:div w:id="1261180084">
          <w:marLeft w:val="480"/>
          <w:marRight w:val="0"/>
          <w:marTop w:val="0"/>
          <w:marBottom w:val="0"/>
          <w:divBdr>
            <w:top w:val="none" w:sz="0" w:space="0" w:color="auto"/>
            <w:left w:val="none" w:sz="0" w:space="0" w:color="auto"/>
            <w:bottom w:val="none" w:sz="0" w:space="0" w:color="auto"/>
            <w:right w:val="none" w:sz="0" w:space="0" w:color="auto"/>
          </w:divBdr>
        </w:div>
        <w:div w:id="1616643537">
          <w:marLeft w:val="480"/>
          <w:marRight w:val="0"/>
          <w:marTop w:val="0"/>
          <w:marBottom w:val="0"/>
          <w:divBdr>
            <w:top w:val="none" w:sz="0" w:space="0" w:color="auto"/>
            <w:left w:val="none" w:sz="0" w:space="0" w:color="auto"/>
            <w:bottom w:val="none" w:sz="0" w:space="0" w:color="auto"/>
            <w:right w:val="none" w:sz="0" w:space="0" w:color="auto"/>
          </w:divBdr>
        </w:div>
        <w:div w:id="2115006210">
          <w:marLeft w:val="480"/>
          <w:marRight w:val="0"/>
          <w:marTop w:val="0"/>
          <w:marBottom w:val="0"/>
          <w:divBdr>
            <w:top w:val="none" w:sz="0" w:space="0" w:color="auto"/>
            <w:left w:val="none" w:sz="0" w:space="0" w:color="auto"/>
            <w:bottom w:val="none" w:sz="0" w:space="0" w:color="auto"/>
            <w:right w:val="none" w:sz="0" w:space="0" w:color="auto"/>
          </w:divBdr>
        </w:div>
        <w:div w:id="1290476137">
          <w:marLeft w:val="480"/>
          <w:marRight w:val="0"/>
          <w:marTop w:val="0"/>
          <w:marBottom w:val="0"/>
          <w:divBdr>
            <w:top w:val="none" w:sz="0" w:space="0" w:color="auto"/>
            <w:left w:val="none" w:sz="0" w:space="0" w:color="auto"/>
            <w:bottom w:val="none" w:sz="0" w:space="0" w:color="auto"/>
            <w:right w:val="none" w:sz="0" w:space="0" w:color="auto"/>
          </w:divBdr>
        </w:div>
        <w:div w:id="895506817">
          <w:marLeft w:val="480"/>
          <w:marRight w:val="0"/>
          <w:marTop w:val="0"/>
          <w:marBottom w:val="0"/>
          <w:divBdr>
            <w:top w:val="none" w:sz="0" w:space="0" w:color="auto"/>
            <w:left w:val="none" w:sz="0" w:space="0" w:color="auto"/>
            <w:bottom w:val="none" w:sz="0" w:space="0" w:color="auto"/>
            <w:right w:val="none" w:sz="0" w:space="0" w:color="auto"/>
          </w:divBdr>
        </w:div>
        <w:div w:id="1624917995">
          <w:marLeft w:val="480"/>
          <w:marRight w:val="0"/>
          <w:marTop w:val="0"/>
          <w:marBottom w:val="0"/>
          <w:divBdr>
            <w:top w:val="none" w:sz="0" w:space="0" w:color="auto"/>
            <w:left w:val="none" w:sz="0" w:space="0" w:color="auto"/>
            <w:bottom w:val="none" w:sz="0" w:space="0" w:color="auto"/>
            <w:right w:val="none" w:sz="0" w:space="0" w:color="auto"/>
          </w:divBdr>
        </w:div>
        <w:div w:id="111637676">
          <w:marLeft w:val="480"/>
          <w:marRight w:val="0"/>
          <w:marTop w:val="0"/>
          <w:marBottom w:val="0"/>
          <w:divBdr>
            <w:top w:val="none" w:sz="0" w:space="0" w:color="auto"/>
            <w:left w:val="none" w:sz="0" w:space="0" w:color="auto"/>
            <w:bottom w:val="none" w:sz="0" w:space="0" w:color="auto"/>
            <w:right w:val="none" w:sz="0" w:space="0" w:color="auto"/>
          </w:divBdr>
        </w:div>
        <w:div w:id="791020425">
          <w:marLeft w:val="480"/>
          <w:marRight w:val="0"/>
          <w:marTop w:val="0"/>
          <w:marBottom w:val="0"/>
          <w:divBdr>
            <w:top w:val="none" w:sz="0" w:space="0" w:color="auto"/>
            <w:left w:val="none" w:sz="0" w:space="0" w:color="auto"/>
            <w:bottom w:val="none" w:sz="0" w:space="0" w:color="auto"/>
            <w:right w:val="none" w:sz="0" w:space="0" w:color="auto"/>
          </w:divBdr>
        </w:div>
        <w:div w:id="1025253196">
          <w:marLeft w:val="480"/>
          <w:marRight w:val="0"/>
          <w:marTop w:val="0"/>
          <w:marBottom w:val="0"/>
          <w:divBdr>
            <w:top w:val="none" w:sz="0" w:space="0" w:color="auto"/>
            <w:left w:val="none" w:sz="0" w:space="0" w:color="auto"/>
            <w:bottom w:val="none" w:sz="0" w:space="0" w:color="auto"/>
            <w:right w:val="none" w:sz="0" w:space="0" w:color="auto"/>
          </w:divBdr>
        </w:div>
        <w:div w:id="291249606">
          <w:marLeft w:val="480"/>
          <w:marRight w:val="0"/>
          <w:marTop w:val="0"/>
          <w:marBottom w:val="0"/>
          <w:divBdr>
            <w:top w:val="none" w:sz="0" w:space="0" w:color="auto"/>
            <w:left w:val="none" w:sz="0" w:space="0" w:color="auto"/>
            <w:bottom w:val="none" w:sz="0" w:space="0" w:color="auto"/>
            <w:right w:val="none" w:sz="0" w:space="0" w:color="auto"/>
          </w:divBdr>
        </w:div>
        <w:div w:id="381055816">
          <w:marLeft w:val="480"/>
          <w:marRight w:val="0"/>
          <w:marTop w:val="0"/>
          <w:marBottom w:val="0"/>
          <w:divBdr>
            <w:top w:val="none" w:sz="0" w:space="0" w:color="auto"/>
            <w:left w:val="none" w:sz="0" w:space="0" w:color="auto"/>
            <w:bottom w:val="none" w:sz="0" w:space="0" w:color="auto"/>
            <w:right w:val="none" w:sz="0" w:space="0" w:color="auto"/>
          </w:divBdr>
        </w:div>
        <w:div w:id="2062052151">
          <w:marLeft w:val="480"/>
          <w:marRight w:val="0"/>
          <w:marTop w:val="0"/>
          <w:marBottom w:val="0"/>
          <w:divBdr>
            <w:top w:val="none" w:sz="0" w:space="0" w:color="auto"/>
            <w:left w:val="none" w:sz="0" w:space="0" w:color="auto"/>
            <w:bottom w:val="none" w:sz="0" w:space="0" w:color="auto"/>
            <w:right w:val="none" w:sz="0" w:space="0" w:color="auto"/>
          </w:divBdr>
        </w:div>
        <w:div w:id="717630518">
          <w:marLeft w:val="480"/>
          <w:marRight w:val="0"/>
          <w:marTop w:val="0"/>
          <w:marBottom w:val="0"/>
          <w:divBdr>
            <w:top w:val="none" w:sz="0" w:space="0" w:color="auto"/>
            <w:left w:val="none" w:sz="0" w:space="0" w:color="auto"/>
            <w:bottom w:val="none" w:sz="0" w:space="0" w:color="auto"/>
            <w:right w:val="none" w:sz="0" w:space="0" w:color="auto"/>
          </w:divBdr>
        </w:div>
      </w:divsChild>
    </w:div>
    <w:div w:id="1981836377">
      <w:bodyDiv w:val="1"/>
      <w:marLeft w:val="0"/>
      <w:marRight w:val="0"/>
      <w:marTop w:val="0"/>
      <w:marBottom w:val="0"/>
      <w:divBdr>
        <w:top w:val="none" w:sz="0" w:space="0" w:color="auto"/>
        <w:left w:val="none" w:sz="0" w:space="0" w:color="auto"/>
        <w:bottom w:val="none" w:sz="0" w:space="0" w:color="auto"/>
        <w:right w:val="none" w:sz="0" w:space="0" w:color="auto"/>
      </w:divBdr>
      <w:divsChild>
        <w:div w:id="376861651">
          <w:marLeft w:val="640"/>
          <w:marRight w:val="0"/>
          <w:marTop w:val="0"/>
          <w:marBottom w:val="0"/>
          <w:divBdr>
            <w:top w:val="none" w:sz="0" w:space="0" w:color="auto"/>
            <w:left w:val="none" w:sz="0" w:space="0" w:color="auto"/>
            <w:bottom w:val="none" w:sz="0" w:space="0" w:color="auto"/>
            <w:right w:val="none" w:sz="0" w:space="0" w:color="auto"/>
          </w:divBdr>
        </w:div>
        <w:div w:id="704213257">
          <w:marLeft w:val="640"/>
          <w:marRight w:val="0"/>
          <w:marTop w:val="0"/>
          <w:marBottom w:val="0"/>
          <w:divBdr>
            <w:top w:val="none" w:sz="0" w:space="0" w:color="auto"/>
            <w:left w:val="none" w:sz="0" w:space="0" w:color="auto"/>
            <w:bottom w:val="none" w:sz="0" w:space="0" w:color="auto"/>
            <w:right w:val="none" w:sz="0" w:space="0" w:color="auto"/>
          </w:divBdr>
        </w:div>
        <w:div w:id="1906450428">
          <w:marLeft w:val="640"/>
          <w:marRight w:val="0"/>
          <w:marTop w:val="0"/>
          <w:marBottom w:val="0"/>
          <w:divBdr>
            <w:top w:val="none" w:sz="0" w:space="0" w:color="auto"/>
            <w:left w:val="none" w:sz="0" w:space="0" w:color="auto"/>
            <w:bottom w:val="none" w:sz="0" w:space="0" w:color="auto"/>
            <w:right w:val="none" w:sz="0" w:space="0" w:color="auto"/>
          </w:divBdr>
        </w:div>
        <w:div w:id="1615938235">
          <w:marLeft w:val="640"/>
          <w:marRight w:val="0"/>
          <w:marTop w:val="0"/>
          <w:marBottom w:val="0"/>
          <w:divBdr>
            <w:top w:val="none" w:sz="0" w:space="0" w:color="auto"/>
            <w:left w:val="none" w:sz="0" w:space="0" w:color="auto"/>
            <w:bottom w:val="none" w:sz="0" w:space="0" w:color="auto"/>
            <w:right w:val="none" w:sz="0" w:space="0" w:color="auto"/>
          </w:divBdr>
        </w:div>
        <w:div w:id="217400218">
          <w:marLeft w:val="640"/>
          <w:marRight w:val="0"/>
          <w:marTop w:val="0"/>
          <w:marBottom w:val="0"/>
          <w:divBdr>
            <w:top w:val="none" w:sz="0" w:space="0" w:color="auto"/>
            <w:left w:val="none" w:sz="0" w:space="0" w:color="auto"/>
            <w:bottom w:val="none" w:sz="0" w:space="0" w:color="auto"/>
            <w:right w:val="none" w:sz="0" w:space="0" w:color="auto"/>
          </w:divBdr>
        </w:div>
        <w:div w:id="90785042">
          <w:marLeft w:val="640"/>
          <w:marRight w:val="0"/>
          <w:marTop w:val="0"/>
          <w:marBottom w:val="0"/>
          <w:divBdr>
            <w:top w:val="none" w:sz="0" w:space="0" w:color="auto"/>
            <w:left w:val="none" w:sz="0" w:space="0" w:color="auto"/>
            <w:bottom w:val="none" w:sz="0" w:space="0" w:color="auto"/>
            <w:right w:val="none" w:sz="0" w:space="0" w:color="auto"/>
          </w:divBdr>
        </w:div>
        <w:div w:id="1525098431">
          <w:marLeft w:val="640"/>
          <w:marRight w:val="0"/>
          <w:marTop w:val="0"/>
          <w:marBottom w:val="0"/>
          <w:divBdr>
            <w:top w:val="none" w:sz="0" w:space="0" w:color="auto"/>
            <w:left w:val="none" w:sz="0" w:space="0" w:color="auto"/>
            <w:bottom w:val="none" w:sz="0" w:space="0" w:color="auto"/>
            <w:right w:val="none" w:sz="0" w:space="0" w:color="auto"/>
          </w:divBdr>
        </w:div>
        <w:div w:id="1108620518">
          <w:marLeft w:val="640"/>
          <w:marRight w:val="0"/>
          <w:marTop w:val="0"/>
          <w:marBottom w:val="0"/>
          <w:divBdr>
            <w:top w:val="none" w:sz="0" w:space="0" w:color="auto"/>
            <w:left w:val="none" w:sz="0" w:space="0" w:color="auto"/>
            <w:bottom w:val="none" w:sz="0" w:space="0" w:color="auto"/>
            <w:right w:val="none" w:sz="0" w:space="0" w:color="auto"/>
          </w:divBdr>
        </w:div>
        <w:div w:id="1899054528">
          <w:marLeft w:val="640"/>
          <w:marRight w:val="0"/>
          <w:marTop w:val="0"/>
          <w:marBottom w:val="0"/>
          <w:divBdr>
            <w:top w:val="none" w:sz="0" w:space="0" w:color="auto"/>
            <w:left w:val="none" w:sz="0" w:space="0" w:color="auto"/>
            <w:bottom w:val="none" w:sz="0" w:space="0" w:color="auto"/>
            <w:right w:val="none" w:sz="0" w:space="0" w:color="auto"/>
          </w:divBdr>
        </w:div>
        <w:div w:id="2131363641">
          <w:marLeft w:val="640"/>
          <w:marRight w:val="0"/>
          <w:marTop w:val="0"/>
          <w:marBottom w:val="0"/>
          <w:divBdr>
            <w:top w:val="none" w:sz="0" w:space="0" w:color="auto"/>
            <w:left w:val="none" w:sz="0" w:space="0" w:color="auto"/>
            <w:bottom w:val="none" w:sz="0" w:space="0" w:color="auto"/>
            <w:right w:val="none" w:sz="0" w:space="0" w:color="auto"/>
          </w:divBdr>
        </w:div>
        <w:div w:id="307905206">
          <w:marLeft w:val="640"/>
          <w:marRight w:val="0"/>
          <w:marTop w:val="0"/>
          <w:marBottom w:val="0"/>
          <w:divBdr>
            <w:top w:val="none" w:sz="0" w:space="0" w:color="auto"/>
            <w:left w:val="none" w:sz="0" w:space="0" w:color="auto"/>
            <w:bottom w:val="none" w:sz="0" w:space="0" w:color="auto"/>
            <w:right w:val="none" w:sz="0" w:space="0" w:color="auto"/>
          </w:divBdr>
        </w:div>
        <w:div w:id="600770343">
          <w:marLeft w:val="640"/>
          <w:marRight w:val="0"/>
          <w:marTop w:val="0"/>
          <w:marBottom w:val="0"/>
          <w:divBdr>
            <w:top w:val="none" w:sz="0" w:space="0" w:color="auto"/>
            <w:left w:val="none" w:sz="0" w:space="0" w:color="auto"/>
            <w:bottom w:val="none" w:sz="0" w:space="0" w:color="auto"/>
            <w:right w:val="none" w:sz="0" w:space="0" w:color="auto"/>
          </w:divBdr>
        </w:div>
        <w:div w:id="554700033">
          <w:marLeft w:val="640"/>
          <w:marRight w:val="0"/>
          <w:marTop w:val="0"/>
          <w:marBottom w:val="0"/>
          <w:divBdr>
            <w:top w:val="none" w:sz="0" w:space="0" w:color="auto"/>
            <w:left w:val="none" w:sz="0" w:space="0" w:color="auto"/>
            <w:bottom w:val="none" w:sz="0" w:space="0" w:color="auto"/>
            <w:right w:val="none" w:sz="0" w:space="0" w:color="auto"/>
          </w:divBdr>
        </w:div>
        <w:div w:id="992100572">
          <w:marLeft w:val="640"/>
          <w:marRight w:val="0"/>
          <w:marTop w:val="0"/>
          <w:marBottom w:val="0"/>
          <w:divBdr>
            <w:top w:val="none" w:sz="0" w:space="0" w:color="auto"/>
            <w:left w:val="none" w:sz="0" w:space="0" w:color="auto"/>
            <w:bottom w:val="none" w:sz="0" w:space="0" w:color="auto"/>
            <w:right w:val="none" w:sz="0" w:space="0" w:color="auto"/>
          </w:divBdr>
        </w:div>
        <w:div w:id="336229424">
          <w:marLeft w:val="640"/>
          <w:marRight w:val="0"/>
          <w:marTop w:val="0"/>
          <w:marBottom w:val="0"/>
          <w:divBdr>
            <w:top w:val="none" w:sz="0" w:space="0" w:color="auto"/>
            <w:left w:val="none" w:sz="0" w:space="0" w:color="auto"/>
            <w:bottom w:val="none" w:sz="0" w:space="0" w:color="auto"/>
            <w:right w:val="none" w:sz="0" w:space="0" w:color="auto"/>
          </w:divBdr>
        </w:div>
        <w:div w:id="810636476">
          <w:marLeft w:val="640"/>
          <w:marRight w:val="0"/>
          <w:marTop w:val="0"/>
          <w:marBottom w:val="0"/>
          <w:divBdr>
            <w:top w:val="none" w:sz="0" w:space="0" w:color="auto"/>
            <w:left w:val="none" w:sz="0" w:space="0" w:color="auto"/>
            <w:bottom w:val="none" w:sz="0" w:space="0" w:color="auto"/>
            <w:right w:val="none" w:sz="0" w:space="0" w:color="auto"/>
          </w:divBdr>
        </w:div>
        <w:div w:id="784273069">
          <w:marLeft w:val="640"/>
          <w:marRight w:val="0"/>
          <w:marTop w:val="0"/>
          <w:marBottom w:val="0"/>
          <w:divBdr>
            <w:top w:val="none" w:sz="0" w:space="0" w:color="auto"/>
            <w:left w:val="none" w:sz="0" w:space="0" w:color="auto"/>
            <w:bottom w:val="none" w:sz="0" w:space="0" w:color="auto"/>
            <w:right w:val="none" w:sz="0" w:space="0" w:color="auto"/>
          </w:divBdr>
        </w:div>
        <w:div w:id="1031880245">
          <w:marLeft w:val="640"/>
          <w:marRight w:val="0"/>
          <w:marTop w:val="0"/>
          <w:marBottom w:val="0"/>
          <w:divBdr>
            <w:top w:val="none" w:sz="0" w:space="0" w:color="auto"/>
            <w:left w:val="none" w:sz="0" w:space="0" w:color="auto"/>
            <w:bottom w:val="none" w:sz="0" w:space="0" w:color="auto"/>
            <w:right w:val="none" w:sz="0" w:space="0" w:color="auto"/>
          </w:divBdr>
        </w:div>
        <w:div w:id="728000829">
          <w:marLeft w:val="640"/>
          <w:marRight w:val="0"/>
          <w:marTop w:val="0"/>
          <w:marBottom w:val="0"/>
          <w:divBdr>
            <w:top w:val="none" w:sz="0" w:space="0" w:color="auto"/>
            <w:left w:val="none" w:sz="0" w:space="0" w:color="auto"/>
            <w:bottom w:val="none" w:sz="0" w:space="0" w:color="auto"/>
            <w:right w:val="none" w:sz="0" w:space="0" w:color="auto"/>
          </w:divBdr>
        </w:div>
        <w:div w:id="70851930">
          <w:marLeft w:val="640"/>
          <w:marRight w:val="0"/>
          <w:marTop w:val="0"/>
          <w:marBottom w:val="0"/>
          <w:divBdr>
            <w:top w:val="none" w:sz="0" w:space="0" w:color="auto"/>
            <w:left w:val="none" w:sz="0" w:space="0" w:color="auto"/>
            <w:bottom w:val="none" w:sz="0" w:space="0" w:color="auto"/>
            <w:right w:val="none" w:sz="0" w:space="0" w:color="auto"/>
          </w:divBdr>
        </w:div>
      </w:divsChild>
    </w:div>
    <w:div w:id="2000765148">
      <w:bodyDiv w:val="1"/>
      <w:marLeft w:val="0"/>
      <w:marRight w:val="0"/>
      <w:marTop w:val="0"/>
      <w:marBottom w:val="0"/>
      <w:divBdr>
        <w:top w:val="none" w:sz="0" w:space="0" w:color="auto"/>
        <w:left w:val="none" w:sz="0" w:space="0" w:color="auto"/>
        <w:bottom w:val="none" w:sz="0" w:space="0" w:color="auto"/>
        <w:right w:val="none" w:sz="0" w:space="0" w:color="auto"/>
      </w:divBdr>
      <w:divsChild>
        <w:div w:id="384840992">
          <w:marLeft w:val="640"/>
          <w:marRight w:val="0"/>
          <w:marTop w:val="0"/>
          <w:marBottom w:val="0"/>
          <w:divBdr>
            <w:top w:val="none" w:sz="0" w:space="0" w:color="auto"/>
            <w:left w:val="none" w:sz="0" w:space="0" w:color="auto"/>
            <w:bottom w:val="none" w:sz="0" w:space="0" w:color="auto"/>
            <w:right w:val="none" w:sz="0" w:space="0" w:color="auto"/>
          </w:divBdr>
        </w:div>
        <w:div w:id="442572953">
          <w:marLeft w:val="640"/>
          <w:marRight w:val="0"/>
          <w:marTop w:val="0"/>
          <w:marBottom w:val="0"/>
          <w:divBdr>
            <w:top w:val="none" w:sz="0" w:space="0" w:color="auto"/>
            <w:left w:val="none" w:sz="0" w:space="0" w:color="auto"/>
            <w:bottom w:val="none" w:sz="0" w:space="0" w:color="auto"/>
            <w:right w:val="none" w:sz="0" w:space="0" w:color="auto"/>
          </w:divBdr>
        </w:div>
        <w:div w:id="673993875">
          <w:marLeft w:val="640"/>
          <w:marRight w:val="0"/>
          <w:marTop w:val="0"/>
          <w:marBottom w:val="0"/>
          <w:divBdr>
            <w:top w:val="none" w:sz="0" w:space="0" w:color="auto"/>
            <w:left w:val="none" w:sz="0" w:space="0" w:color="auto"/>
            <w:bottom w:val="none" w:sz="0" w:space="0" w:color="auto"/>
            <w:right w:val="none" w:sz="0" w:space="0" w:color="auto"/>
          </w:divBdr>
        </w:div>
        <w:div w:id="866601892">
          <w:marLeft w:val="640"/>
          <w:marRight w:val="0"/>
          <w:marTop w:val="0"/>
          <w:marBottom w:val="0"/>
          <w:divBdr>
            <w:top w:val="none" w:sz="0" w:space="0" w:color="auto"/>
            <w:left w:val="none" w:sz="0" w:space="0" w:color="auto"/>
            <w:bottom w:val="none" w:sz="0" w:space="0" w:color="auto"/>
            <w:right w:val="none" w:sz="0" w:space="0" w:color="auto"/>
          </w:divBdr>
        </w:div>
        <w:div w:id="930163413">
          <w:marLeft w:val="640"/>
          <w:marRight w:val="0"/>
          <w:marTop w:val="0"/>
          <w:marBottom w:val="0"/>
          <w:divBdr>
            <w:top w:val="none" w:sz="0" w:space="0" w:color="auto"/>
            <w:left w:val="none" w:sz="0" w:space="0" w:color="auto"/>
            <w:bottom w:val="none" w:sz="0" w:space="0" w:color="auto"/>
            <w:right w:val="none" w:sz="0" w:space="0" w:color="auto"/>
          </w:divBdr>
        </w:div>
        <w:div w:id="1301038413">
          <w:marLeft w:val="640"/>
          <w:marRight w:val="0"/>
          <w:marTop w:val="0"/>
          <w:marBottom w:val="0"/>
          <w:divBdr>
            <w:top w:val="none" w:sz="0" w:space="0" w:color="auto"/>
            <w:left w:val="none" w:sz="0" w:space="0" w:color="auto"/>
            <w:bottom w:val="none" w:sz="0" w:space="0" w:color="auto"/>
            <w:right w:val="none" w:sz="0" w:space="0" w:color="auto"/>
          </w:divBdr>
        </w:div>
        <w:div w:id="1344085104">
          <w:marLeft w:val="640"/>
          <w:marRight w:val="0"/>
          <w:marTop w:val="0"/>
          <w:marBottom w:val="0"/>
          <w:divBdr>
            <w:top w:val="none" w:sz="0" w:space="0" w:color="auto"/>
            <w:left w:val="none" w:sz="0" w:space="0" w:color="auto"/>
            <w:bottom w:val="none" w:sz="0" w:space="0" w:color="auto"/>
            <w:right w:val="none" w:sz="0" w:space="0" w:color="auto"/>
          </w:divBdr>
        </w:div>
        <w:div w:id="1701081018">
          <w:marLeft w:val="640"/>
          <w:marRight w:val="0"/>
          <w:marTop w:val="0"/>
          <w:marBottom w:val="0"/>
          <w:divBdr>
            <w:top w:val="none" w:sz="0" w:space="0" w:color="auto"/>
            <w:left w:val="none" w:sz="0" w:space="0" w:color="auto"/>
            <w:bottom w:val="none" w:sz="0" w:space="0" w:color="auto"/>
            <w:right w:val="none" w:sz="0" w:space="0" w:color="auto"/>
          </w:divBdr>
        </w:div>
        <w:div w:id="1744570606">
          <w:marLeft w:val="640"/>
          <w:marRight w:val="0"/>
          <w:marTop w:val="0"/>
          <w:marBottom w:val="0"/>
          <w:divBdr>
            <w:top w:val="none" w:sz="0" w:space="0" w:color="auto"/>
            <w:left w:val="none" w:sz="0" w:space="0" w:color="auto"/>
            <w:bottom w:val="none" w:sz="0" w:space="0" w:color="auto"/>
            <w:right w:val="none" w:sz="0" w:space="0" w:color="auto"/>
          </w:divBdr>
        </w:div>
      </w:divsChild>
    </w:div>
    <w:div w:id="2020617884">
      <w:bodyDiv w:val="1"/>
      <w:marLeft w:val="0"/>
      <w:marRight w:val="0"/>
      <w:marTop w:val="0"/>
      <w:marBottom w:val="0"/>
      <w:divBdr>
        <w:top w:val="none" w:sz="0" w:space="0" w:color="auto"/>
        <w:left w:val="none" w:sz="0" w:space="0" w:color="auto"/>
        <w:bottom w:val="none" w:sz="0" w:space="0" w:color="auto"/>
        <w:right w:val="none" w:sz="0" w:space="0" w:color="auto"/>
      </w:divBdr>
      <w:divsChild>
        <w:div w:id="347483431">
          <w:marLeft w:val="640"/>
          <w:marRight w:val="0"/>
          <w:marTop w:val="0"/>
          <w:marBottom w:val="0"/>
          <w:divBdr>
            <w:top w:val="none" w:sz="0" w:space="0" w:color="auto"/>
            <w:left w:val="none" w:sz="0" w:space="0" w:color="auto"/>
            <w:bottom w:val="none" w:sz="0" w:space="0" w:color="auto"/>
            <w:right w:val="none" w:sz="0" w:space="0" w:color="auto"/>
          </w:divBdr>
        </w:div>
        <w:div w:id="409356245">
          <w:marLeft w:val="640"/>
          <w:marRight w:val="0"/>
          <w:marTop w:val="0"/>
          <w:marBottom w:val="0"/>
          <w:divBdr>
            <w:top w:val="none" w:sz="0" w:space="0" w:color="auto"/>
            <w:left w:val="none" w:sz="0" w:space="0" w:color="auto"/>
            <w:bottom w:val="none" w:sz="0" w:space="0" w:color="auto"/>
            <w:right w:val="none" w:sz="0" w:space="0" w:color="auto"/>
          </w:divBdr>
        </w:div>
        <w:div w:id="530649781">
          <w:marLeft w:val="640"/>
          <w:marRight w:val="0"/>
          <w:marTop w:val="0"/>
          <w:marBottom w:val="0"/>
          <w:divBdr>
            <w:top w:val="none" w:sz="0" w:space="0" w:color="auto"/>
            <w:left w:val="none" w:sz="0" w:space="0" w:color="auto"/>
            <w:bottom w:val="none" w:sz="0" w:space="0" w:color="auto"/>
            <w:right w:val="none" w:sz="0" w:space="0" w:color="auto"/>
          </w:divBdr>
        </w:div>
        <w:div w:id="540019045">
          <w:marLeft w:val="640"/>
          <w:marRight w:val="0"/>
          <w:marTop w:val="0"/>
          <w:marBottom w:val="0"/>
          <w:divBdr>
            <w:top w:val="none" w:sz="0" w:space="0" w:color="auto"/>
            <w:left w:val="none" w:sz="0" w:space="0" w:color="auto"/>
            <w:bottom w:val="none" w:sz="0" w:space="0" w:color="auto"/>
            <w:right w:val="none" w:sz="0" w:space="0" w:color="auto"/>
          </w:divBdr>
        </w:div>
        <w:div w:id="938638103">
          <w:marLeft w:val="640"/>
          <w:marRight w:val="0"/>
          <w:marTop w:val="0"/>
          <w:marBottom w:val="0"/>
          <w:divBdr>
            <w:top w:val="none" w:sz="0" w:space="0" w:color="auto"/>
            <w:left w:val="none" w:sz="0" w:space="0" w:color="auto"/>
            <w:bottom w:val="none" w:sz="0" w:space="0" w:color="auto"/>
            <w:right w:val="none" w:sz="0" w:space="0" w:color="auto"/>
          </w:divBdr>
        </w:div>
        <w:div w:id="1071583983">
          <w:marLeft w:val="640"/>
          <w:marRight w:val="0"/>
          <w:marTop w:val="0"/>
          <w:marBottom w:val="0"/>
          <w:divBdr>
            <w:top w:val="none" w:sz="0" w:space="0" w:color="auto"/>
            <w:left w:val="none" w:sz="0" w:space="0" w:color="auto"/>
            <w:bottom w:val="none" w:sz="0" w:space="0" w:color="auto"/>
            <w:right w:val="none" w:sz="0" w:space="0" w:color="auto"/>
          </w:divBdr>
        </w:div>
        <w:div w:id="1553495379">
          <w:marLeft w:val="640"/>
          <w:marRight w:val="0"/>
          <w:marTop w:val="0"/>
          <w:marBottom w:val="0"/>
          <w:divBdr>
            <w:top w:val="none" w:sz="0" w:space="0" w:color="auto"/>
            <w:left w:val="none" w:sz="0" w:space="0" w:color="auto"/>
            <w:bottom w:val="none" w:sz="0" w:space="0" w:color="auto"/>
            <w:right w:val="none" w:sz="0" w:space="0" w:color="auto"/>
          </w:divBdr>
        </w:div>
        <w:div w:id="1584683879">
          <w:marLeft w:val="640"/>
          <w:marRight w:val="0"/>
          <w:marTop w:val="0"/>
          <w:marBottom w:val="0"/>
          <w:divBdr>
            <w:top w:val="none" w:sz="0" w:space="0" w:color="auto"/>
            <w:left w:val="none" w:sz="0" w:space="0" w:color="auto"/>
            <w:bottom w:val="none" w:sz="0" w:space="0" w:color="auto"/>
            <w:right w:val="none" w:sz="0" w:space="0" w:color="auto"/>
          </w:divBdr>
        </w:div>
        <w:div w:id="2103182613">
          <w:marLeft w:val="640"/>
          <w:marRight w:val="0"/>
          <w:marTop w:val="0"/>
          <w:marBottom w:val="0"/>
          <w:divBdr>
            <w:top w:val="none" w:sz="0" w:space="0" w:color="auto"/>
            <w:left w:val="none" w:sz="0" w:space="0" w:color="auto"/>
            <w:bottom w:val="none" w:sz="0" w:space="0" w:color="auto"/>
            <w:right w:val="none" w:sz="0" w:space="0" w:color="auto"/>
          </w:divBdr>
        </w:div>
      </w:divsChild>
    </w:div>
    <w:div w:id="2037732547">
      <w:bodyDiv w:val="1"/>
      <w:marLeft w:val="0"/>
      <w:marRight w:val="0"/>
      <w:marTop w:val="0"/>
      <w:marBottom w:val="0"/>
      <w:divBdr>
        <w:top w:val="none" w:sz="0" w:space="0" w:color="auto"/>
        <w:left w:val="none" w:sz="0" w:space="0" w:color="auto"/>
        <w:bottom w:val="none" w:sz="0" w:space="0" w:color="auto"/>
        <w:right w:val="none" w:sz="0" w:space="0" w:color="auto"/>
      </w:divBdr>
    </w:div>
    <w:div w:id="2042319010">
      <w:bodyDiv w:val="1"/>
      <w:marLeft w:val="0"/>
      <w:marRight w:val="0"/>
      <w:marTop w:val="0"/>
      <w:marBottom w:val="0"/>
      <w:divBdr>
        <w:top w:val="none" w:sz="0" w:space="0" w:color="auto"/>
        <w:left w:val="none" w:sz="0" w:space="0" w:color="auto"/>
        <w:bottom w:val="none" w:sz="0" w:space="0" w:color="auto"/>
        <w:right w:val="none" w:sz="0" w:space="0" w:color="auto"/>
      </w:divBdr>
      <w:divsChild>
        <w:div w:id="1336104258">
          <w:marLeft w:val="640"/>
          <w:marRight w:val="0"/>
          <w:marTop w:val="0"/>
          <w:marBottom w:val="0"/>
          <w:divBdr>
            <w:top w:val="none" w:sz="0" w:space="0" w:color="auto"/>
            <w:left w:val="none" w:sz="0" w:space="0" w:color="auto"/>
            <w:bottom w:val="none" w:sz="0" w:space="0" w:color="auto"/>
            <w:right w:val="none" w:sz="0" w:space="0" w:color="auto"/>
          </w:divBdr>
        </w:div>
        <w:div w:id="41252065">
          <w:marLeft w:val="640"/>
          <w:marRight w:val="0"/>
          <w:marTop w:val="0"/>
          <w:marBottom w:val="0"/>
          <w:divBdr>
            <w:top w:val="none" w:sz="0" w:space="0" w:color="auto"/>
            <w:left w:val="none" w:sz="0" w:space="0" w:color="auto"/>
            <w:bottom w:val="none" w:sz="0" w:space="0" w:color="auto"/>
            <w:right w:val="none" w:sz="0" w:space="0" w:color="auto"/>
          </w:divBdr>
        </w:div>
        <w:div w:id="764883984">
          <w:marLeft w:val="640"/>
          <w:marRight w:val="0"/>
          <w:marTop w:val="0"/>
          <w:marBottom w:val="0"/>
          <w:divBdr>
            <w:top w:val="none" w:sz="0" w:space="0" w:color="auto"/>
            <w:left w:val="none" w:sz="0" w:space="0" w:color="auto"/>
            <w:bottom w:val="none" w:sz="0" w:space="0" w:color="auto"/>
            <w:right w:val="none" w:sz="0" w:space="0" w:color="auto"/>
          </w:divBdr>
        </w:div>
        <w:div w:id="2009214606">
          <w:marLeft w:val="640"/>
          <w:marRight w:val="0"/>
          <w:marTop w:val="0"/>
          <w:marBottom w:val="0"/>
          <w:divBdr>
            <w:top w:val="none" w:sz="0" w:space="0" w:color="auto"/>
            <w:left w:val="none" w:sz="0" w:space="0" w:color="auto"/>
            <w:bottom w:val="none" w:sz="0" w:space="0" w:color="auto"/>
            <w:right w:val="none" w:sz="0" w:space="0" w:color="auto"/>
          </w:divBdr>
        </w:div>
        <w:div w:id="788351298">
          <w:marLeft w:val="640"/>
          <w:marRight w:val="0"/>
          <w:marTop w:val="0"/>
          <w:marBottom w:val="0"/>
          <w:divBdr>
            <w:top w:val="none" w:sz="0" w:space="0" w:color="auto"/>
            <w:left w:val="none" w:sz="0" w:space="0" w:color="auto"/>
            <w:bottom w:val="none" w:sz="0" w:space="0" w:color="auto"/>
            <w:right w:val="none" w:sz="0" w:space="0" w:color="auto"/>
          </w:divBdr>
        </w:div>
        <w:div w:id="1536305122">
          <w:marLeft w:val="640"/>
          <w:marRight w:val="0"/>
          <w:marTop w:val="0"/>
          <w:marBottom w:val="0"/>
          <w:divBdr>
            <w:top w:val="none" w:sz="0" w:space="0" w:color="auto"/>
            <w:left w:val="none" w:sz="0" w:space="0" w:color="auto"/>
            <w:bottom w:val="none" w:sz="0" w:space="0" w:color="auto"/>
            <w:right w:val="none" w:sz="0" w:space="0" w:color="auto"/>
          </w:divBdr>
        </w:div>
        <w:div w:id="1623923763">
          <w:marLeft w:val="640"/>
          <w:marRight w:val="0"/>
          <w:marTop w:val="0"/>
          <w:marBottom w:val="0"/>
          <w:divBdr>
            <w:top w:val="none" w:sz="0" w:space="0" w:color="auto"/>
            <w:left w:val="none" w:sz="0" w:space="0" w:color="auto"/>
            <w:bottom w:val="none" w:sz="0" w:space="0" w:color="auto"/>
            <w:right w:val="none" w:sz="0" w:space="0" w:color="auto"/>
          </w:divBdr>
        </w:div>
        <w:div w:id="461073256">
          <w:marLeft w:val="640"/>
          <w:marRight w:val="0"/>
          <w:marTop w:val="0"/>
          <w:marBottom w:val="0"/>
          <w:divBdr>
            <w:top w:val="none" w:sz="0" w:space="0" w:color="auto"/>
            <w:left w:val="none" w:sz="0" w:space="0" w:color="auto"/>
            <w:bottom w:val="none" w:sz="0" w:space="0" w:color="auto"/>
            <w:right w:val="none" w:sz="0" w:space="0" w:color="auto"/>
          </w:divBdr>
        </w:div>
        <w:div w:id="466699643">
          <w:marLeft w:val="640"/>
          <w:marRight w:val="0"/>
          <w:marTop w:val="0"/>
          <w:marBottom w:val="0"/>
          <w:divBdr>
            <w:top w:val="none" w:sz="0" w:space="0" w:color="auto"/>
            <w:left w:val="none" w:sz="0" w:space="0" w:color="auto"/>
            <w:bottom w:val="none" w:sz="0" w:space="0" w:color="auto"/>
            <w:right w:val="none" w:sz="0" w:space="0" w:color="auto"/>
          </w:divBdr>
        </w:div>
        <w:div w:id="283315258">
          <w:marLeft w:val="640"/>
          <w:marRight w:val="0"/>
          <w:marTop w:val="0"/>
          <w:marBottom w:val="0"/>
          <w:divBdr>
            <w:top w:val="none" w:sz="0" w:space="0" w:color="auto"/>
            <w:left w:val="none" w:sz="0" w:space="0" w:color="auto"/>
            <w:bottom w:val="none" w:sz="0" w:space="0" w:color="auto"/>
            <w:right w:val="none" w:sz="0" w:space="0" w:color="auto"/>
          </w:divBdr>
        </w:div>
        <w:div w:id="1906143456">
          <w:marLeft w:val="640"/>
          <w:marRight w:val="0"/>
          <w:marTop w:val="0"/>
          <w:marBottom w:val="0"/>
          <w:divBdr>
            <w:top w:val="none" w:sz="0" w:space="0" w:color="auto"/>
            <w:left w:val="none" w:sz="0" w:space="0" w:color="auto"/>
            <w:bottom w:val="none" w:sz="0" w:space="0" w:color="auto"/>
            <w:right w:val="none" w:sz="0" w:space="0" w:color="auto"/>
          </w:divBdr>
        </w:div>
        <w:div w:id="1398895355">
          <w:marLeft w:val="640"/>
          <w:marRight w:val="0"/>
          <w:marTop w:val="0"/>
          <w:marBottom w:val="0"/>
          <w:divBdr>
            <w:top w:val="none" w:sz="0" w:space="0" w:color="auto"/>
            <w:left w:val="none" w:sz="0" w:space="0" w:color="auto"/>
            <w:bottom w:val="none" w:sz="0" w:space="0" w:color="auto"/>
            <w:right w:val="none" w:sz="0" w:space="0" w:color="auto"/>
          </w:divBdr>
        </w:div>
        <w:div w:id="1389766308">
          <w:marLeft w:val="640"/>
          <w:marRight w:val="0"/>
          <w:marTop w:val="0"/>
          <w:marBottom w:val="0"/>
          <w:divBdr>
            <w:top w:val="none" w:sz="0" w:space="0" w:color="auto"/>
            <w:left w:val="none" w:sz="0" w:space="0" w:color="auto"/>
            <w:bottom w:val="none" w:sz="0" w:space="0" w:color="auto"/>
            <w:right w:val="none" w:sz="0" w:space="0" w:color="auto"/>
          </w:divBdr>
        </w:div>
        <w:div w:id="1642887129">
          <w:marLeft w:val="640"/>
          <w:marRight w:val="0"/>
          <w:marTop w:val="0"/>
          <w:marBottom w:val="0"/>
          <w:divBdr>
            <w:top w:val="none" w:sz="0" w:space="0" w:color="auto"/>
            <w:left w:val="none" w:sz="0" w:space="0" w:color="auto"/>
            <w:bottom w:val="none" w:sz="0" w:space="0" w:color="auto"/>
            <w:right w:val="none" w:sz="0" w:space="0" w:color="auto"/>
          </w:divBdr>
        </w:div>
        <w:div w:id="1190602987">
          <w:marLeft w:val="640"/>
          <w:marRight w:val="0"/>
          <w:marTop w:val="0"/>
          <w:marBottom w:val="0"/>
          <w:divBdr>
            <w:top w:val="none" w:sz="0" w:space="0" w:color="auto"/>
            <w:left w:val="none" w:sz="0" w:space="0" w:color="auto"/>
            <w:bottom w:val="none" w:sz="0" w:space="0" w:color="auto"/>
            <w:right w:val="none" w:sz="0" w:space="0" w:color="auto"/>
          </w:divBdr>
        </w:div>
        <w:div w:id="362023488">
          <w:marLeft w:val="640"/>
          <w:marRight w:val="0"/>
          <w:marTop w:val="0"/>
          <w:marBottom w:val="0"/>
          <w:divBdr>
            <w:top w:val="none" w:sz="0" w:space="0" w:color="auto"/>
            <w:left w:val="none" w:sz="0" w:space="0" w:color="auto"/>
            <w:bottom w:val="none" w:sz="0" w:space="0" w:color="auto"/>
            <w:right w:val="none" w:sz="0" w:space="0" w:color="auto"/>
          </w:divBdr>
        </w:div>
        <w:div w:id="2078747943">
          <w:marLeft w:val="640"/>
          <w:marRight w:val="0"/>
          <w:marTop w:val="0"/>
          <w:marBottom w:val="0"/>
          <w:divBdr>
            <w:top w:val="none" w:sz="0" w:space="0" w:color="auto"/>
            <w:left w:val="none" w:sz="0" w:space="0" w:color="auto"/>
            <w:bottom w:val="none" w:sz="0" w:space="0" w:color="auto"/>
            <w:right w:val="none" w:sz="0" w:space="0" w:color="auto"/>
          </w:divBdr>
        </w:div>
        <w:div w:id="1455709693">
          <w:marLeft w:val="640"/>
          <w:marRight w:val="0"/>
          <w:marTop w:val="0"/>
          <w:marBottom w:val="0"/>
          <w:divBdr>
            <w:top w:val="none" w:sz="0" w:space="0" w:color="auto"/>
            <w:left w:val="none" w:sz="0" w:space="0" w:color="auto"/>
            <w:bottom w:val="none" w:sz="0" w:space="0" w:color="auto"/>
            <w:right w:val="none" w:sz="0" w:space="0" w:color="auto"/>
          </w:divBdr>
        </w:div>
        <w:div w:id="842620912">
          <w:marLeft w:val="640"/>
          <w:marRight w:val="0"/>
          <w:marTop w:val="0"/>
          <w:marBottom w:val="0"/>
          <w:divBdr>
            <w:top w:val="none" w:sz="0" w:space="0" w:color="auto"/>
            <w:left w:val="none" w:sz="0" w:space="0" w:color="auto"/>
            <w:bottom w:val="none" w:sz="0" w:space="0" w:color="auto"/>
            <w:right w:val="none" w:sz="0" w:space="0" w:color="auto"/>
          </w:divBdr>
        </w:div>
        <w:div w:id="357586252">
          <w:marLeft w:val="640"/>
          <w:marRight w:val="0"/>
          <w:marTop w:val="0"/>
          <w:marBottom w:val="0"/>
          <w:divBdr>
            <w:top w:val="none" w:sz="0" w:space="0" w:color="auto"/>
            <w:left w:val="none" w:sz="0" w:space="0" w:color="auto"/>
            <w:bottom w:val="none" w:sz="0" w:space="0" w:color="auto"/>
            <w:right w:val="none" w:sz="0" w:space="0" w:color="auto"/>
          </w:divBdr>
        </w:div>
        <w:div w:id="1237865591">
          <w:marLeft w:val="640"/>
          <w:marRight w:val="0"/>
          <w:marTop w:val="0"/>
          <w:marBottom w:val="0"/>
          <w:divBdr>
            <w:top w:val="none" w:sz="0" w:space="0" w:color="auto"/>
            <w:left w:val="none" w:sz="0" w:space="0" w:color="auto"/>
            <w:bottom w:val="none" w:sz="0" w:space="0" w:color="auto"/>
            <w:right w:val="none" w:sz="0" w:space="0" w:color="auto"/>
          </w:divBdr>
        </w:div>
      </w:divsChild>
    </w:div>
    <w:div w:id="2045864979">
      <w:bodyDiv w:val="1"/>
      <w:marLeft w:val="0"/>
      <w:marRight w:val="0"/>
      <w:marTop w:val="0"/>
      <w:marBottom w:val="0"/>
      <w:divBdr>
        <w:top w:val="none" w:sz="0" w:space="0" w:color="auto"/>
        <w:left w:val="none" w:sz="0" w:space="0" w:color="auto"/>
        <w:bottom w:val="none" w:sz="0" w:space="0" w:color="auto"/>
        <w:right w:val="none" w:sz="0" w:space="0" w:color="auto"/>
      </w:divBdr>
    </w:div>
    <w:div w:id="2056391426">
      <w:bodyDiv w:val="1"/>
      <w:marLeft w:val="0"/>
      <w:marRight w:val="0"/>
      <w:marTop w:val="0"/>
      <w:marBottom w:val="0"/>
      <w:divBdr>
        <w:top w:val="none" w:sz="0" w:space="0" w:color="auto"/>
        <w:left w:val="none" w:sz="0" w:space="0" w:color="auto"/>
        <w:bottom w:val="none" w:sz="0" w:space="0" w:color="auto"/>
        <w:right w:val="none" w:sz="0" w:space="0" w:color="auto"/>
      </w:divBdr>
      <w:divsChild>
        <w:div w:id="1226260646">
          <w:marLeft w:val="640"/>
          <w:marRight w:val="0"/>
          <w:marTop w:val="0"/>
          <w:marBottom w:val="0"/>
          <w:divBdr>
            <w:top w:val="none" w:sz="0" w:space="0" w:color="auto"/>
            <w:left w:val="none" w:sz="0" w:space="0" w:color="auto"/>
            <w:bottom w:val="none" w:sz="0" w:space="0" w:color="auto"/>
            <w:right w:val="none" w:sz="0" w:space="0" w:color="auto"/>
          </w:divBdr>
        </w:div>
        <w:div w:id="1108156349">
          <w:marLeft w:val="640"/>
          <w:marRight w:val="0"/>
          <w:marTop w:val="0"/>
          <w:marBottom w:val="0"/>
          <w:divBdr>
            <w:top w:val="none" w:sz="0" w:space="0" w:color="auto"/>
            <w:left w:val="none" w:sz="0" w:space="0" w:color="auto"/>
            <w:bottom w:val="none" w:sz="0" w:space="0" w:color="auto"/>
            <w:right w:val="none" w:sz="0" w:space="0" w:color="auto"/>
          </w:divBdr>
        </w:div>
        <w:div w:id="1463815036">
          <w:marLeft w:val="640"/>
          <w:marRight w:val="0"/>
          <w:marTop w:val="0"/>
          <w:marBottom w:val="0"/>
          <w:divBdr>
            <w:top w:val="none" w:sz="0" w:space="0" w:color="auto"/>
            <w:left w:val="none" w:sz="0" w:space="0" w:color="auto"/>
            <w:bottom w:val="none" w:sz="0" w:space="0" w:color="auto"/>
            <w:right w:val="none" w:sz="0" w:space="0" w:color="auto"/>
          </w:divBdr>
        </w:div>
        <w:div w:id="2140147769">
          <w:marLeft w:val="640"/>
          <w:marRight w:val="0"/>
          <w:marTop w:val="0"/>
          <w:marBottom w:val="0"/>
          <w:divBdr>
            <w:top w:val="none" w:sz="0" w:space="0" w:color="auto"/>
            <w:left w:val="none" w:sz="0" w:space="0" w:color="auto"/>
            <w:bottom w:val="none" w:sz="0" w:space="0" w:color="auto"/>
            <w:right w:val="none" w:sz="0" w:space="0" w:color="auto"/>
          </w:divBdr>
        </w:div>
        <w:div w:id="1210344071">
          <w:marLeft w:val="640"/>
          <w:marRight w:val="0"/>
          <w:marTop w:val="0"/>
          <w:marBottom w:val="0"/>
          <w:divBdr>
            <w:top w:val="none" w:sz="0" w:space="0" w:color="auto"/>
            <w:left w:val="none" w:sz="0" w:space="0" w:color="auto"/>
            <w:bottom w:val="none" w:sz="0" w:space="0" w:color="auto"/>
            <w:right w:val="none" w:sz="0" w:space="0" w:color="auto"/>
          </w:divBdr>
        </w:div>
        <w:div w:id="409474059">
          <w:marLeft w:val="640"/>
          <w:marRight w:val="0"/>
          <w:marTop w:val="0"/>
          <w:marBottom w:val="0"/>
          <w:divBdr>
            <w:top w:val="none" w:sz="0" w:space="0" w:color="auto"/>
            <w:left w:val="none" w:sz="0" w:space="0" w:color="auto"/>
            <w:bottom w:val="none" w:sz="0" w:space="0" w:color="auto"/>
            <w:right w:val="none" w:sz="0" w:space="0" w:color="auto"/>
          </w:divBdr>
        </w:div>
        <w:div w:id="817187073">
          <w:marLeft w:val="640"/>
          <w:marRight w:val="0"/>
          <w:marTop w:val="0"/>
          <w:marBottom w:val="0"/>
          <w:divBdr>
            <w:top w:val="none" w:sz="0" w:space="0" w:color="auto"/>
            <w:left w:val="none" w:sz="0" w:space="0" w:color="auto"/>
            <w:bottom w:val="none" w:sz="0" w:space="0" w:color="auto"/>
            <w:right w:val="none" w:sz="0" w:space="0" w:color="auto"/>
          </w:divBdr>
        </w:div>
        <w:div w:id="1339387122">
          <w:marLeft w:val="640"/>
          <w:marRight w:val="0"/>
          <w:marTop w:val="0"/>
          <w:marBottom w:val="0"/>
          <w:divBdr>
            <w:top w:val="none" w:sz="0" w:space="0" w:color="auto"/>
            <w:left w:val="none" w:sz="0" w:space="0" w:color="auto"/>
            <w:bottom w:val="none" w:sz="0" w:space="0" w:color="auto"/>
            <w:right w:val="none" w:sz="0" w:space="0" w:color="auto"/>
          </w:divBdr>
        </w:div>
        <w:div w:id="1482309233">
          <w:marLeft w:val="640"/>
          <w:marRight w:val="0"/>
          <w:marTop w:val="0"/>
          <w:marBottom w:val="0"/>
          <w:divBdr>
            <w:top w:val="none" w:sz="0" w:space="0" w:color="auto"/>
            <w:left w:val="none" w:sz="0" w:space="0" w:color="auto"/>
            <w:bottom w:val="none" w:sz="0" w:space="0" w:color="auto"/>
            <w:right w:val="none" w:sz="0" w:space="0" w:color="auto"/>
          </w:divBdr>
        </w:div>
        <w:div w:id="102385012">
          <w:marLeft w:val="640"/>
          <w:marRight w:val="0"/>
          <w:marTop w:val="0"/>
          <w:marBottom w:val="0"/>
          <w:divBdr>
            <w:top w:val="none" w:sz="0" w:space="0" w:color="auto"/>
            <w:left w:val="none" w:sz="0" w:space="0" w:color="auto"/>
            <w:bottom w:val="none" w:sz="0" w:space="0" w:color="auto"/>
            <w:right w:val="none" w:sz="0" w:space="0" w:color="auto"/>
          </w:divBdr>
        </w:div>
        <w:div w:id="317615263">
          <w:marLeft w:val="640"/>
          <w:marRight w:val="0"/>
          <w:marTop w:val="0"/>
          <w:marBottom w:val="0"/>
          <w:divBdr>
            <w:top w:val="none" w:sz="0" w:space="0" w:color="auto"/>
            <w:left w:val="none" w:sz="0" w:space="0" w:color="auto"/>
            <w:bottom w:val="none" w:sz="0" w:space="0" w:color="auto"/>
            <w:right w:val="none" w:sz="0" w:space="0" w:color="auto"/>
          </w:divBdr>
        </w:div>
        <w:div w:id="385841408">
          <w:marLeft w:val="640"/>
          <w:marRight w:val="0"/>
          <w:marTop w:val="0"/>
          <w:marBottom w:val="0"/>
          <w:divBdr>
            <w:top w:val="none" w:sz="0" w:space="0" w:color="auto"/>
            <w:left w:val="none" w:sz="0" w:space="0" w:color="auto"/>
            <w:bottom w:val="none" w:sz="0" w:space="0" w:color="auto"/>
            <w:right w:val="none" w:sz="0" w:space="0" w:color="auto"/>
          </w:divBdr>
        </w:div>
        <w:div w:id="1501194039">
          <w:marLeft w:val="640"/>
          <w:marRight w:val="0"/>
          <w:marTop w:val="0"/>
          <w:marBottom w:val="0"/>
          <w:divBdr>
            <w:top w:val="none" w:sz="0" w:space="0" w:color="auto"/>
            <w:left w:val="none" w:sz="0" w:space="0" w:color="auto"/>
            <w:bottom w:val="none" w:sz="0" w:space="0" w:color="auto"/>
            <w:right w:val="none" w:sz="0" w:space="0" w:color="auto"/>
          </w:divBdr>
        </w:div>
        <w:div w:id="2124766000">
          <w:marLeft w:val="640"/>
          <w:marRight w:val="0"/>
          <w:marTop w:val="0"/>
          <w:marBottom w:val="0"/>
          <w:divBdr>
            <w:top w:val="none" w:sz="0" w:space="0" w:color="auto"/>
            <w:left w:val="none" w:sz="0" w:space="0" w:color="auto"/>
            <w:bottom w:val="none" w:sz="0" w:space="0" w:color="auto"/>
            <w:right w:val="none" w:sz="0" w:space="0" w:color="auto"/>
          </w:divBdr>
        </w:div>
        <w:div w:id="1088044661">
          <w:marLeft w:val="640"/>
          <w:marRight w:val="0"/>
          <w:marTop w:val="0"/>
          <w:marBottom w:val="0"/>
          <w:divBdr>
            <w:top w:val="none" w:sz="0" w:space="0" w:color="auto"/>
            <w:left w:val="none" w:sz="0" w:space="0" w:color="auto"/>
            <w:bottom w:val="none" w:sz="0" w:space="0" w:color="auto"/>
            <w:right w:val="none" w:sz="0" w:space="0" w:color="auto"/>
          </w:divBdr>
        </w:div>
        <w:div w:id="174852089">
          <w:marLeft w:val="640"/>
          <w:marRight w:val="0"/>
          <w:marTop w:val="0"/>
          <w:marBottom w:val="0"/>
          <w:divBdr>
            <w:top w:val="none" w:sz="0" w:space="0" w:color="auto"/>
            <w:left w:val="none" w:sz="0" w:space="0" w:color="auto"/>
            <w:bottom w:val="none" w:sz="0" w:space="0" w:color="auto"/>
            <w:right w:val="none" w:sz="0" w:space="0" w:color="auto"/>
          </w:divBdr>
        </w:div>
        <w:div w:id="1660385390">
          <w:marLeft w:val="640"/>
          <w:marRight w:val="0"/>
          <w:marTop w:val="0"/>
          <w:marBottom w:val="0"/>
          <w:divBdr>
            <w:top w:val="none" w:sz="0" w:space="0" w:color="auto"/>
            <w:left w:val="none" w:sz="0" w:space="0" w:color="auto"/>
            <w:bottom w:val="none" w:sz="0" w:space="0" w:color="auto"/>
            <w:right w:val="none" w:sz="0" w:space="0" w:color="auto"/>
          </w:divBdr>
        </w:div>
        <w:div w:id="1347637499">
          <w:marLeft w:val="640"/>
          <w:marRight w:val="0"/>
          <w:marTop w:val="0"/>
          <w:marBottom w:val="0"/>
          <w:divBdr>
            <w:top w:val="none" w:sz="0" w:space="0" w:color="auto"/>
            <w:left w:val="none" w:sz="0" w:space="0" w:color="auto"/>
            <w:bottom w:val="none" w:sz="0" w:space="0" w:color="auto"/>
            <w:right w:val="none" w:sz="0" w:space="0" w:color="auto"/>
          </w:divBdr>
        </w:div>
        <w:div w:id="1921215758">
          <w:marLeft w:val="640"/>
          <w:marRight w:val="0"/>
          <w:marTop w:val="0"/>
          <w:marBottom w:val="0"/>
          <w:divBdr>
            <w:top w:val="none" w:sz="0" w:space="0" w:color="auto"/>
            <w:left w:val="none" w:sz="0" w:space="0" w:color="auto"/>
            <w:bottom w:val="none" w:sz="0" w:space="0" w:color="auto"/>
            <w:right w:val="none" w:sz="0" w:space="0" w:color="auto"/>
          </w:divBdr>
        </w:div>
        <w:div w:id="1031147254">
          <w:marLeft w:val="640"/>
          <w:marRight w:val="0"/>
          <w:marTop w:val="0"/>
          <w:marBottom w:val="0"/>
          <w:divBdr>
            <w:top w:val="none" w:sz="0" w:space="0" w:color="auto"/>
            <w:left w:val="none" w:sz="0" w:space="0" w:color="auto"/>
            <w:bottom w:val="none" w:sz="0" w:space="0" w:color="auto"/>
            <w:right w:val="none" w:sz="0" w:space="0" w:color="auto"/>
          </w:divBdr>
        </w:div>
      </w:divsChild>
    </w:div>
    <w:div w:id="2061781016">
      <w:bodyDiv w:val="1"/>
      <w:marLeft w:val="0"/>
      <w:marRight w:val="0"/>
      <w:marTop w:val="0"/>
      <w:marBottom w:val="0"/>
      <w:divBdr>
        <w:top w:val="none" w:sz="0" w:space="0" w:color="auto"/>
        <w:left w:val="none" w:sz="0" w:space="0" w:color="auto"/>
        <w:bottom w:val="none" w:sz="0" w:space="0" w:color="auto"/>
        <w:right w:val="none" w:sz="0" w:space="0" w:color="auto"/>
      </w:divBdr>
    </w:div>
    <w:div w:id="2073000279">
      <w:bodyDiv w:val="1"/>
      <w:marLeft w:val="0"/>
      <w:marRight w:val="0"/>
      <w:marTop w:val="0"/>
      <w:marBottom w:val="0"/>
      <w:divBdr>
        <w:top w:val="none" w:sz="0" w:space="0" w:color="auto"/>
        <w:left w:val="none" w:sz="0" w:space="0" w:color="auto"/>
        <w:bottom w:val="none" w:sz="0" w:space="0" w:color="auto"/>
        <w:right w:val="none" w:sz="0" w:space="0" w:color="auto"/>
      </w:divBdr>
    </w:div>
    <w:div w:id="2090422504">
      <w:bodyDiv w:val="1"/>
      <w:marLeft w:val="0"/>
      <w:marRight w:val="0"/>
      <w:marTop w:val="0"/>
      <w:marBottom w:val="0"/>
      <w:divBdr>
        <w:top w:val="none" w:sz="0" w:space="0" w:color="auto"/>
        <w:left w:val="none" w:sz="0" w:space="0" w:color="auto"/>
        <w:bottom w:val="none" w:sz="0" w:space="0" w:color="auto"/>
        <w:right w:val="none" w:sz="0" w:space="0" w:color="auto"/>
      </w:divBdr>
      <w:divsChild>
        <w:div w:id="1435246893">
          <w:marLeft w:val="640"/>
          <w:marRight w:val="0"/>
          <w:marTop w:val="0"/>
          <w:marBottom w:val="0"/>
          <w:divBdr>
            <w:top w:val="none" w:sz="0" w:space="0" w:color="auto"/>
            <w:left w:val="none" w:sz="0" w:space="0" w:color="auto"/>
            <w:bottom w:val="none" w:sz="0" w:space="0" w:color="auto"/>
            <w:right w:val="none" w:sz="0" w:space="0" w:color="auto"/>
          </w:divBdr>
        </w:div>
        <w:div w:id="1436091600">
          <w:marLeft w:val="640"/>
          <w:marRight w:val="0"/>
          <w:marTop w:val="0"/>
          <w:marBottom w:val="0"/>
          <w:divBdr>
            <w:top w:val="none" w:sz="0" w:space="0" w:color="auto"/>
            <w:left w:val="none" w:sz="0" w:space="0" w:color="auto"/>
            <w:bottom w:val="none" w:sz="0" w:space="0" w:color="auto"/>
            <w:right w:val="none" w:sz="0" w:space="0" w:color="auto"/>
          </w:divBdr>
        </w:div>
        <w:div w:id="2139375331">
          <w:marLeft w:val="640"/>
          <w:marRight w:val="0"/>
          <w:marTop w:val="0"/>
          <w:marBottom w:val="0"/>
          <w:divBdr>
            <w:top w:val="none" w:sz="0" w:space="0" w:color="auto"/>
            <w:left w:val="none" w:sz="0" w:space="0" w:color="auto"/>
            <w:bottom w:val="none" w:sz="0" w:space="0" w:color="auto"/>
            <w:right w:val="none" w:sz="0" w:space="0" w:color="auto"/>
          </w:divBdr>
        </w:div>
      </w:divsChild>
    </w:div>
    <w:div w:id="2103331036">
      <w:bodyDiv w:val="1"/>
      <w:marLeft w:val="0"/>
      <w:marRight w:val="0"/>
      <w:marTop w:val="0"/>
      <w:marBottom w:val="0"/>
      <w:divBdr>
        <w:top w:val="none" w:sz="0" w:space="0" w:color="auto"/>
        <w:left w:val="none" w:sz="0" w:space="0" w:color="auto"/>
        <w:bottom w:val="none" w:sz="0" w:space="0" w:color="auto"/>
        <w:right w:val="none" w:sz="0" w:space="0" w:color="auto"/>
      </w:divBdr>
      <w:divsChild>
        <w:div w:id="178471409">
          <w:marLeft w:val="640"/>
          <w:marRight w:val="0"/>
          <w:marTop w:val="0"/>
          <w:marBottom w:val="0"/>
          <w:divBdr>
            <w:top w:val="none" w:sz="0" w:space="0" w:color="auto"/>
            <w:left w:val="none" w:sz="0" w:space="0" w:color="auto"/>
            <w:bottom w:val="none" w:sz="0" w:space="0" w:color="auto"/>
            <w:right w:val="none" w:sz="0" w:space="0" w:color="auto"/>
          </w:divBdr>
        </w:div>
        <w:div w:id="744761794">
          <w:marLeft w:val="640"/>
          <w:marRight w:val="0"/>
          <w:marTop w:val="0"/>
          <w:marBottom w:val="0"/>
          <w:divBdr>
            <w:top w:val="none" w:sz="0" w:space="0" w:color="auto"/>
            <w:left w:val="none" w:sz="0" w:space="0" w:color="auto"/>
            <w:bottom w:val="none" w:sz="0" w:space="0" w:color="auto"/>
            <w:right w:val="none" w:sz="0" w:space="0" w:color="auto"/>
          </w:divBdr>
        </w:div>
        <w:div w:id="763650007">
          <w:marLeft w:val="640"/>
          <w:marRight w:val="0"/>
          <w:marTop w:val="0"/>
          <w:marBottom w:val="0"/>
          <w:divBdr>
            <w:top w:val="none" w:sz="0" w:space="0" w:color="auto"/>
            <w:left w:val="none" w:sz="0" w:space="0" w:color="auto"/>
            <w:bottom w:val="none" w:sz="0" w:space="0" w:color="auto"/>
            <w:right w:val="none" w:sz="0" w:space="0" w:color="auto"/>
          </w:divBdr>
        </w:div>
      </w:divsChild>
    </w:div>
    <w:div w:id="21414180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1.jpeg"/><Relationship Id="rId26"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image" Target="media/image4.jpe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hart" Target="charts/chart2.xml"/><Relationship Id="rId25" Type="http://schemas.openxmlformats.org/officeDocument/2006/relationships/image" Target="media/image8.jpe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1.xml"/><Relationship Id="rId20" Type="http://schemas.openxmlformats.org/officeDocument/2006/relationships/image" Target="media/image3.jpeg"/><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7.jpeg"/><Relationship Id="rId32"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media/image6.jpeg"/><Relationship Id="rId28" Type="http://schemas.openxmlformats.org/officeDocument/2006/relationships/header" Target="header5.xml"/><Relationship Id="rId10" Type="http://schemas.openxmlformats.org/officeDocument/2006/relationships/header" Target="header1.xml"/><Relationship Id="rId19" Type="http://schemas.openxmlformats.org/officeDocument/2006/relationships/image" Target="media/image2.jpeg"/><Relationship Id="rId31"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mailto:agussalim@umsida.ac.id" TargetMode="External"/><Relationship Id="rId14" Type="http://schemas.openxmlformats.org/officeDocument/2006/relationships/header" Target="header3.xml"/><Relationship Id="rId22" Type="http://schemas.openxmlformats.org/officeDocument/2006/relationships/image" Target="media/image5.jpeg"/><Relationship Id="rId27" Type="http://schemas.openxmlformats.org/officeDocument/2006/relationships/header" Target="header4.xml"/><Relationship Id="rId30" Type="http://schemas.openxmlformats.org/officeDocument/2006/relationships/footer" Target="footer5.xml"/><Relationship Id="rId8" Type="http://schemas.openxmlformats.org/officeDocument/2006/relationships/hyperlink" Target="mailto:rimahikmahil@gmail.com"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d-ID"/>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SIKLUS I</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tx>
            <c:strRef>
              <c:f>Lembar1!$B$1</c:f>
              <c:strCache>
                <c:ptCount val="1"/>
                <c:pt idx="0">
                  <c:v>Penjualan</c:v>
                </c:pt>
              </c:strCache>
            </c:strRef>
          </c:tx>
          <c:dPt>
            <c:idx val="0"/>
            <c:bubble3D val="0"/>
            <c:spPr>
              <a:solidFill>
                <a:schemeClr val="accent1"/>
              </a:solidFill>
              <a:ln w="19050" cmpd="sng">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effectLst>
                <a:outerShdw blurRad="50800" dist="38100" dir="8100000" algn="tr" rotWithShape="0">
                  <a:prstClr val="black">
                    <a:alpha val="40000"/>
                  </a:prstClr>
                </a:outerShdw>
              </a:effectLst>
            </c:spPr>
            <c:extLst>
              <c:ext xmlns:c16="http://schemas.microsoft.com/office/drawing/2014/chart" uri="{C3380CC4-5D6E-409C-BE32-E72D297353CC}">
                <c16:uniqueId val="{00000001-B52D-42A5-A68C-885F901A9DB5}"/>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2-B52D-42A5-A68C-885F901A9DB5}"/>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6D5D-49FD-B691-039051520C47}"/>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6D5D-49FD-B691-039051520C47}"/>
              </c:ext>
            </c:extLst>
          </c:dPt>
          <c:dLbls>
            <c:dLbl>
              <c:idx val="0"/>
              <c:layout>
                <c:manualLayout>
                  <c:x val="-0.1194621245261009"/>
                  <c:y val="0.15839613798275221"/>
                </c:manualLayout>
              </c:layout>
              <c:tx>
                <c:rich>
                  <a:bodyPr/>
                  <a:lstStyle/>
                  <a:p>
                    <a:fld id="{95C97AF7-DDEA-43E5-AEF4-84D7AEFE885C}" type="PERCENTAGE">
                      <a:rPr lang="en-US"/>
                      <a:pPr/>
                      <a:t>[PERSENTASE]</a:t>
                    </a:fld>
                    <a:endParaRPr lang="en-ID"/>
                  </a:p>
                </c:rich>
              </c:tx>
              <c:dLblPos val="bestFit"/>
              <c:showLegendKey val="0"/>
              <c:showVal val="0"/>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B52D-42A5-A68C-885F901A9DB5}"/>
                </c:ext>
              </c:extLst>
            </c:dLbl>
            <c:dLbl>
              <c:idx val="1"/>
              <c:layout>
                <c:manualLayout>
                  <c:x val="0.12104367333290837"/>
                  <c:y val="-0.24416229783616381"/>
                </c:manualLayout>
              </c:layout>
              <c:tx>
                <c:rich>
                  <a:bodyPr/>
                  <a:lstStyle/>
                  <a:p>
                    <a:fld id="{9B11F44F-CCAF-45E4-A9A3-9F01EFF0F181}" type="PERCENTAGE">
                      <a:rPr lang="en-US"/>
                      <a:pPr/>
                      <a:t>[PERSENTASE]</a:t>
                    </a:fld>
                    <a:endParaRPr lang="en-ID"/>
                  </a:p>
                </c:rich>
              </c:tx>
              <c:dLblPos val="bestFit"/>
              <c:showLegendKey val="0"/>
              <c:showVal val="0"/>
              <c:showCatName val="0"/>
              <c:showSerName val="0"/>
              <c:showPercent val="1"/>
              <c:showBubbleSize val="0"/>
              <c:extLst>
                <c:ext xmlns:c15="http://schemas.microsoft.com/office/drawing/2012/chart" uri="{CE6537A1-D6FC-4f65-9D91-7224C49458BB}">
                  <c15:layout>
                    <c:manualLayout>
                      <c:w val="0.12628481335666375"/>
                      <c:h val="0.17851206099237596"/>
                    </c:manualLayout>
                  </c15:layout>
                  <c15:dlblFieldTable/>
                  <c15:showDataLabelsRange val="0"/>
                </c:ext>
                <c:ext xmlns:c16="http://schemas.microsoft.com/office/drawing/2014/chart" uri="{C3380CC4-5D6E-409C-BE32-E72D297353CC}">
                  <c16:uniqueId val="{00000002-B52D-42A5-A68C-885F901A9DB5}"/>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mn-lt"/>
                    <a:ea typeface="+mn-ea"/>
                    <a:cs typeface="+mn-cs"/>
                  </a:defRPr>
                </a:pPr>
                <a:endParaRPr lang="en-US"/>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Lembar1!$A$2:$A$5</c:f>
              <c:strCache>
                <c:ptCount val="2"/>
                <c:pt idx="0">
                  <c:v>Berhasil</c:v>
                </c:pt>
                <c:pt idx="1">
                  <c:v>Belum Berhasil</c:v>
                </c:pt>
              </c:strCache>
            </c:strRef>
          </c:cat>
          <c:val>
            <c:numRef>
              <c:f>Lembar1!$B$2:$B$5</c:f>
              <c:numCache>
                <c:formatCode>0%</c:formatCode>
                <c:ptCount val="4"/>
                <c:pt idx="0">
                  <c:v>0.25</c:v>
                </c:pt>
                <c:pt idx="1">
                  <c:v>0.75</c:v>
                </c:pt>
              </c:numCache>
            </c:numRef>
          </c:val>
          <c:extLst>
            <c:ext xmlns:c16="http://schemas.microsoft.com/office/drawing/2014/chart" uri="{C3380CC4-5D6E-409C-BE32-E72D297353CC}">
              <c16:uniqueId val="{00000000-B52D-42A5-A68C-885F901A9DB5}"/>
            </c:ext>
          </c:extLst>
        </c:ser>
        <c:dLbls>
          <c:dLblPos val="inEnd"/>
          <c:showLegendKey val="0"/>
          <c:showVal val="0"/>
          <c:showCatName val="0"/>
          <c:showSerName val="0"/>
          <c:showPercent val="1"/>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d-ID"/>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600" b="1">
                <a:latin typeface="Times New Roman" panose="02020603050405020304" pitchFamily="18" charset="0"/>
                <a:cs typeface="Times New Roman" panose="02020603050405020304" pitchFamily="18" charset="0"/>
              </a:rPr>
              <a:t>SIKLUS II</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tx>
            <c:strRef>
              <c:f>Lembar1!$B$1</c:f>
              <c:strCache>
                <c:ptCount val="1"/>
                <c:pt idx="0">
                  <c:v>SIKLUS II</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2-334B-4C45-9439-556D12A67823}"/>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1-334B-4C45-9439-556D12A67823}"/>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5F0B-4E77-9306-8755FD0B5706}"/>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5F0B-4E77-9306-8755FD0B5706}"/>
              </c:ext>
            </c:extLst>
          </c:dPt>
          <c:dLbls>
            <c:dLbl>
              <c:idx val="0"/>
              <c:layout>
                <c:manualLayout>
                  <c:x val="-9.8496463983668708E-2"/>
                  <c:y val="-0.23720847394075739"/>
                </c:manualLayout>
              </c:layout>
              <c:tx>
                <c:rich>
                  <a:bodyPr/>
                  <a:lstStyle/>
                  <a:p>
                    <a:fld id="{5913C308-A7DD-4FA9-8573-E4A19A83598E}" type="VALUE">
                      <a:rPr lang="en-US" sz="1800" b="1">
                        <a:solidFill>
                          <a:schemeClr val="bg1"/>
                        </a:solidFill>
                        <a:latin typeface="Times New Roman" panose="02020603050405020304" pitchFamily="18" charset="0"/>
                        <a:cs typeface="Times New Roman" panose="02020603050405020304" pitchFamily="18" charset="0"/>
                      </a:rPr>
                      <a:pPr/>
                      <a:t>[NILAI]</a:t>
                    </a:fld>
                    <a:endParaRPr lang="en-ID"/>
                  </a:p>
                </c:rich>
              </c:tx>
              <c:dLblPos val="bestFit"/>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2-334B-4C45-9439-556D12A67823}"/>
                </c:ext>
              </c:extLst>
            </c:dLbl>
            <c:dLbl>
              <c:idx val="1"/>
              <c:layout>
                <c:manualLayout>
                  <c:x val="8.6920749489647134E-2"/>
                  <c:y val="0.1538167104111986"/>
                </c:manualLayout>
              </c:layout>
              <c:spPr>
                <a:noFill/>
                <a:ln>
                  <a:noFill/>
                </a:ln>
                <a:effectLst/>
              </c:spPr>
              <c:txPr>
                <a:bodyPr rot="0" spcFirstLastPara="1" vertOverflow="ellipsis" vert="horz" wrap="square" lIns="38100" tIns="19050" rIns="38100" bIns="19050" anchor="ctr" anchorCtr="1">
                  <a:spAutoFit/>
                </a:bodyPr>
                <a:lstStyle/>
                <a:p>
                  <a:pPr>
                    <a:defRPr sz="1800" b="1" i="0" u="none" strike="noStrike" kern="1200" baseline="0">
                      <a:solidFill>
                        <a:schemeClr val="bg1"/>
                      </a:solidFill>
                      <a:latin typeface="Times New Roman" panose="02020603050405020304" pitchFamily="18" charset="0"/>
                      <a:ea typeface="+mn-ea"/>
                      <a:cs typeface="Times New Roman" panose="02020603050405020304" pitchFamily="18" charset="0"/>
                    </a:defRPr>
                  </a:pPr>
                  <a:endParaRPr lang="en-US"/>
                </a:p>
              </c:txPr>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34B-4C45-9439-556D12A67823}"/>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Lembar1!$A$2:$A$5</c:f>
              <c:strCache>
                <c:ptCount val="2"/>
                <c:pt idx="0">
                  <c:v>Berhasil</c:v>
                </c:pt>
                <c:pt idx="1">
                  <c:v>Belum Berhasil</c:v>
                </c:pt>
              </c:strCache>
            </c:strRef>
          </c:cat>
          <c:val>
            <c:numRef>
              <c:f>Lembar1!$B$2:$B$5</c:f>
              <c:numCache>
                <c:formatCode>0%</c:formatCode>
                <c:ptCount val="4"/>
                <c:pt idx="0">
                  <c:v>0.83</c:v>
                </c:pt>
                <c:pt idx="1">
                  <c:v>0.17</c:v>
                </c:pt>
              </c:numCache>
            </c:numRef>
          </c:val>
          <c:extLst>
            <c:ext xmlns:c16="http://schemas.microsoft.com/office/drawing/2014/chart" uri="{C3380CC4-5D6E-409C-BE32-E72D297353CC}">
              <c16:uniqueId val="{00000000-334B-4C45-9439-556D12A67823}"/>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651C679-4E67-4CA3-A984-1F1E8B2043C0}">
  <we:reference id="wa104382081" version="1.55.1.0" store="en-US" storeType="OMEX"/>
  <we:alternateReferences>
    <we:reference id="wa104382081" version="1.55.1.0" store="" storeType="OMEX"/>
  </we:alternateReferences>
  <we:properties>
    <we:property name="MENDELEY_CITATIONS" value="[{&quot;citationID&quot;:&quot;MENDELEY_CITATION_55f1a0ab-44bd-436f-9f73-65356d3d3786&quot;,&quot;properties&quot;:{&quot;noteIndex&quot;:0},&quot;isEdited&quot;:false,&quot;manualOverride&quot;:{&quot;isManuallyOverridden&quot;:false,&quot;citeprocText&quot;:&quot;[1]&quot;,&quot;manualOverrideText&quot;:&quot;&quot;},&quot;citationTag&quot;:&quot;MENDELEY_CITATION_v3_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&quot;,&quot;citationItems&quot;:[{&quot;id&quot;:&quot;fdd5f44a-c813-3413-9daf-390cfe875948&quot;,&quot;itemData&quot;:{&quot;type&quot;:&quot;article-journal&quot;,&quot;id&quot;:&quot;fdd5f44a-c813-3413-9daf-390cfe875948&quot;,&quot;title&quot;:&quot;Kondisi Konsentrasi Belajar Anak Usia Dini di Taman Kanak-Kanak X&quot;,&quot;author&quot;:[{&quot;family&quot;:&quot;Chalidaziah&quot;,&quot;given&quot;:&quot;Wan&quot;,&quot;parse-names&quot;:false,&quot;dropping-particle&quot;:&quot;&quot;,&quot;non-dropping-particle&quot;:&quot;&quot;}],&quot;container-title&quot;:&quot;Aṭfālunā: Journal of Islamic Early Childhood Education&quot;,&quot;DOI&quot;:&quot;10.32505/atfaluna.v1i1.771&quot;,&quot;ISSN&quot;:&quot;2655-8572&quot;,&quot;issued&quot;:{&quot;date-parts&quot;:[[2018,6,29]]},&quot;page&quot;:&quot;24-28&quot;,&quot;abstract&quot;:&quot;Learning concentration is an important component in learning process, with a high concentration of learning in each child, then able to support the child to be ready to further education. This research aims to describe how the condition of learning concentration is early childhood before entering elementary school age. The method used in the study was a descriptive research method accompanied by a short interview with a class teacher at Taman Kanak-Kanak X. Sample research amounted to 25 children of early childhood using NST (Nijmeegse Schoolbekwaamheid Test) as a research instrument. The results of this study are generally the early childhood learning concentration is on good criteria and still there is a concentration of learning children who are in the criteria of doubt and there are also some children who have a concentration criteria Learning is not ready to shrink further education in elementary school. The author suggests that further research can further investigate the proper way to improve the concentration of early childhood in Taman Kanak-Kanak X.&quot;,&quot;publisher&quot;:&quot;IAIN Langsa&quot;,&quot;issue&quot;:&quot;1&quot;,&quot;volume&quot;:&quot;1&quot;,&quot;container-title-short&quot;:&quot;&quot;},&quot;isTemporary&quot;:false}]},{&quot;citationID&quot;:&quot;MENDELEY_CITATION_3466202e-e9db-4eff-b64c-74fde92f5bd4&quot;,&quot;properties&quot;:{&quot;noteIndex&quot;:0},&quot;isEdited&quot;:false,&quot;manualOverride&quot;:{&quot;isManuallyOverridden&quot;:false,&quot;citeprocText&quot;:&quot;[2]&quot;,&quot;manualOverrideText&quot;:&quot;&quot;},&quot;citationTag&quot;:&quot;MENDELEY_CITATION_v3_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&quot;,&quot;citationItems&quot;:[{&quot;id&quot;:&quot;e4afc652-9240-3560-a344-0b8f7f6844d1&quot;,&quot;itemData&quot;:{&quot;type&quot;:&quot;report&quot;,&quot;id&quot;:&quot;e4afc652-9240-3560-a344-0b8f7f6844d1&quot;,&quot;title&quot;:&quot;UPAYA MENINGKATKAN PERHATIAN ANAK MELALUI METODE BERCERITA DENGAN MEDIA BONEKA TANGAN PADA ANAK KELOMPOK A TK ABA JOGOYUDAN YOGYAKARTA&quot;,&quot;container-title-short&quot;:&quot;&quot;},&quot;isTemporary&quot;:false}]},{&quot;citationID&quot;:&quot;MENDELEY_CITATION_7c1e74a6-e3d1-49fe-9371-074ed555725d&quot;,&quot;properties&quot;:{&quot;noteIndex&quot;:0},&quot;isEdited&quot;:false,&quot;manualOverride&quot;:{&quot;isManuallyOverridden&quot;:false,&quot;citeprocText&quot;:&quot;[3]&quot;,&quot;manualOverrideText&quot;:&quot;&quot;},&quot;citationTag&quot;:&quot;MENDELEY_CITATION_v3_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&quot;,&quot;citationItems&quot;:[{&quot;id&quot;:&quot;db81edd3-6ab3-3cbd-a361-13e11178ed84&quot;,&quot;itemData&quot;:{&quot;type&quot;:&quot;article-journal&quot;,&quot;id&quot;:&quot;db81edd3-6ab3-3cbd-a361-13e11178ed84&quot;,&quot;title&quot;:&quot;Penerapan Media Gambar Sebagai Upaya dalam Peningkatan Konsentrasi Belajar Anak Usia Dini&quot;,&quot;author&quot;:[{&quot;family&quot;:&quot;Khotimah&quot;,&quot;given&quot;:&quot;Sita Husnul&quot;,&quot;parse-names&quot;:false,&quot;dropping-particle&quot;:&quot;&quot;,&quot;non-dropping-particle&quot;:&quot;&quot;},{&quot;family&quot;:&quot;Sunaryati&quot;,&quot;given&quot;:&quot;Titin&quot;,&quot;parse-names&quot;:false,&quot;dropping-particle&quot;:&quot;&quot;,&quot;non-dropping-particle&quot;:&quot;&quot;},{&quot;family&quot;:&quot;Suhartini&quot;,&quot;given&quot;:&quot;Sri&quot;,&quot;parse-names&quot;:false,&quot;dropping-particle&quot;:&quot;&quot;,&quot;non-dropping-particle&quot;:&quot;&quot;}],&quot;container-title&quot;:&quot;Jurnal Obsesi : Jurnal Pendidikan Anak Usia Dini&quot;,&quot;DOI&quot;:&quot;10.31004/obsesi.v5i1.683&quot;,&quot;ISSN&quot;:&quot;2356-1327&quot;,&quot;issued&quot;:{&quot;date-parts&quot;:[[2020,8,9]]},&quot;page&quot;:&quot;676&quot;,&quot;abstract&quot;:&quot;Tujuan dari penelitian ini adalah untuk mengetahui apakah Media gambar dapat meningkatkan konsentrasi belajar anak di Raudhatul Athfal (RA) Annajmah Kebayoran Lama Jakarta Selatan. Penelitian ini merupakan penelitian tindakan kelas (classroom action research), karena dilakukan untuk memecahkan masalah pembelajaran di kelas. Penelitian ini juga termasuk penelitian deskriptif, sebab menggambarkan sesuatu teknik pembelajaran yang diterapkan dan bagaimana hasil yang diinginkan dapat tercapai. Penelitian dilaksanakan dalam dua siklus dengan prosedur tindakan sebagai berikut, (1) perencanaan, (2) pelaksanaan, (3) pengamatan dan evaluasi, (4) analisis dan refleksi. Hasil penelitian menunjukkan adanya peningkatan konsentrasi belajar anak setelah mengikuti pelaksanaan kegiatan dengan media gambar pada siklus 1 yang mulanya hanya mencapai 70% mengalami peningkatan yang cukup signifikan yakni mencapai 84%. Hal ini menunjukkan bahwa media gambar dapat digunakan untuk meningkatkan konsentrasi belajar pada anak kelompok B di RA Annajmah Kebayoran Lama&quot;,&quot;publisher&quot;:&quot;Universitas Pahlawan Tuanku Tambusai&quot;,&quot;issue&quot;:&quot;1&quot;,&quot;volume&quot;:&quot;5&quot;,&quot;container-title-short&quot;:&quot;&quot;},&quot;isTemporary&quot;:false}]},{&quot;citationID&quot;:&quot;MENDELEY_CITATION_58e58408-a4c6-4ac8-91b3-e4c5ef3b1c90&quot;,&quot;properties&quot;:{&quot;noteIndex&quot;:0},&quot;isEdited&quot;:false,&quot;manualOverride&quot;:{&quot;isManuallyOverridden&quot;:false,&quot;citeprocText&quot;:&quot;[4]&quot;,&quot;manualOverrideText&quot;:&quot;&quot;},&quot;citationTag&quot;:&quot;MENDELEY_CITATION_v3_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&quot;,&quot;citationItems&quot;:[{&quot;id&quot;:&quot;a7b9b3ee-6a6c-3073-8b4c-71ce60956cfe&quot;,&quot;itemData&quot;:{&quot;type&quot;:&quot;article-journal&quot;,&quot;id&quot;:&quot;a7b9b3ee-6a6c-3073-8b4c-71ce60956cfe&quot;,&quot;title&quot;:&quot;267824551&quot;,&quot;container-title-short&quot;:&quot;&quot;},&quot;isTemporary&quot;:false}]},{&quot;citationID&quot;:&quot;MENDELEY_CITATION_ffd2313b-f2a2-41a2-bd26-150f4483d624&quot;,&quot;properties&quot;:{&quot;noteIndex&quot;:0},&quot;isEdited&quot;:false,&quot;manualOverride&quot;:{&quot;isManuallyOverridden&quot;:false,&quot;citeprocText&quot;:&quot;[1]&quot;,&quot;manualOverrideText&quot;:&quot;&quot;},&quot;citationTag&quot;:&quot;MENDELEY_CITATION_v3_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&quot;,&quot;citationItems&quot;:[{&quot;id&quot;:&quot;fdd5f44a-c813-3413-9daf-390cfe875948&quot;,&quot;itemData&quot;:{&quot;type&quot;:&quot;article-journal&quot;,&quot;id&quot;:&quot;fdd5f44a-c813-3413-9daf-390cfe875948&quot;,&quot;title&quot;:&quot;Kondisi Konsentrasi Belajar Anak Usia Dini di Taman Kanak-Kanak X&quot;,&quot;author&quot;:[{&quot;family&quot;:&quot;Chalidaziah&quot;,&quot;given&quot;:&quot;Wan&quot;,&quot;parse-names&quot;:false,&quot;dropping-particle&quot;:&quot;&quot;,&quot;non-dropping-particle&quot;:&quot;&quot;}],&quot;container-title&quot;:&quot;Aṭfālunā: Journal of Islamic Early Childhood Education&quot;,&quot;DOI&quot;:&quot;10.32505/atfaluna.v1i1.771&quot;,&quot;ISSN&quot;:&quot;2655-8572&quot;,&quot;issued&quot;:{&quot;date-parts&quot;:[[2018,6,29]]},&quot;page&quot;:&quot;24-28&quot;,&quot;abstract&quot;:&quot;Learning concentration is an important component in learning process, with a high concentration of learning in each child, then able to support the child to be ready to further education. This research aims to describe how the condition of learning concentration is early childhood before entering elementary school age. The method used in the study was a descriptive research method accompanied by a short interview with a class teacher at Taman Kanak-Kanak X. Sample research amounted to 25 children of early childhood using NST (Nijmeegse Schoolbekwaamheid Test) as a research instrument. The results of this study are generally the early childhood learning concentration is on good criteria and still there is a concentration of learning children who are in the criteria of doubt and there are also some children who have a concentration criteria Learning is not ready to shrink further education in elementary school. The author suggests that further research can further investigate the proper way to improve the concentration of early childhood in Taman Kanak-Kanak X.&quot;,&quot;publisher&quot;:&quot;IAIN Langsa&quot;,&quot;issue&quot;:&quot;1&quot;,&quot;volume&quot;:&quot;1&quot;,&quot;container-title-short&quot;:&quot;&quot;},&quot;isTemporary&quot;:false}]},{&quot;citationID&quot;:&quot;MENDELEY_CITATION_4bd5bb89-cd73-4244-b516-1070dd5fce0e&quot;,&quot;properties&quot;:{&quot;noteIndex&quot;:0},&quot;isEdited&quot;:false,&quot;manualOverride&quot;:{&quot;isManuallyOverridden&quot;:false,&quot;citeprocText&quot;:&quot;[5], [6], [7]&quot;,&quot;manualOverrideText&quot;:&quot;&quot;},&quot;citationItems&quot;:[{&quot;id&quot;:&quot;b775eb64-275c-3eea-a537-9ba11c0015ef&quot;,&quot;itemData&quot;:{&quot;type&quot;:&quot;book&quot;,&quot;id&quot;:&quot;b775eb64-275c-3eea-a537-9ba11c0015ef&quot;,&quot;title&quot;:&quot;Observasi : Teori dan Aplikasi dalam Psikologi&quot;,&quot;author&quot;:[{&quot;family&quot;:&quot;Ni'matuzahroh&quot;,&quot;given&quot;:&quot;&quot;,&quot;parse-names&quot;:false,&quot;dropping-particle&quot;:&quot;&quot;,&quot;non-dropping-particle&quot;:&quot;&quot;},{&quot;family&quot;:&quot;Prasetyaningrum&quot;,&quot;given&quot;:&quot;Susanti&quot;,&quot;parse-names&quot;:false,&quot;dropping-particle&quot;:&quot;&quot;,&quot;non-dropping-particle&quot;:&quot;&quot;}],&quot;issued&quot;:{&quot;date-parts&quot;:[[2018]]},&quot;container-title-short&quot;:&quot;&quot;},&quot;isTemporary&quot;:false},{&quot;id&quot;:&quot;4d758dc8-7f91-3349-8ce6-a30a6e7dc197&quot;,&quot;itemData&quot;:{&quot;type&quot;:&quot;report&quot;,&quot;id&quot;:&quot;4d758dc8-7f91-3349-8ce6-a30a6e7dc197&quot;,&quot;title&quot;:&quot;ANALISIS TINGKAT KONSENTRASI BELAJAR SISWA DALAM PROSES PEMBELAJARAN MATEMATIKA DITINJAU DARI HASIL BELAJAR&quot;},&quot;isTemporary&quot;:false},{&quot;id&quot;:&quot;88a09ca8-f5c1-3445-beff-6396f00701f2&quot;,&quot;itemData&quot;:{&quot;type&quot;:&quot;article-journal&quot;,&quot;id&quot;:&quot;88a09ca8-f5c1-3445-beff-6396f00701f2&quot;,&quot;title&quot;:&quot;IKHFA NUR FITRIANA_BAB 2&quot;},&quot;isTemporary&quot;:false}],&quot;citationTag&quot;:&quot;MENDELEY_CITATION_v3_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&quot;},{&quot;citationID&quot;:&quot;MENDELEY_CITATION_702e157b-92be-492b-8a99-21c96a29e313&quot;,&quot;properties&quot;:{&quot;noteIndex&quot;:0},&quot;isEdited&quot;:false,&quot;manualOverride&quot;:{&quot;isManuallyOverridden&quot;:false,&quot;citeprocText&quot;:&quot;[8]&quot;,&quot;manualOverrideText&quot;:&quot;&quot;},&quot;citationTag&quot;:&quot;MENDELEY_CITATION_v3_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&quot;,&quot;citationItems&quot;:[{&quot;id&quot;:&quot;50ea8b50-f5c8-347f-8668-f34e1a72c51d&quot;,&quot;itemData&quot;:{&quot;type&quot;:&quot;article-journal&quot;,&quot;id&quot;:&quot;50ea8b50-f5c8-347f-8668-f34e1a72c51d&quot;,&quot;title&quot;:&quot;Penerapan Media Gambar Sebagai Upaya dalam Peningkatan Konsentrasi Belajar Anak Usia Dini&quot;,&quot;author&quot;:[{&quot;family&quot;:&quot;Khotimah&quot;,&quot;given&quot;:&quot;Sita Husnul&quot;,&quot;parse-names&quot;:false,&quot;dropping-particle&quot;:&quot;&quot;,&quot;non-dropping-particle&quot;:&quot;&quot;},{&quot;family&quot;:&quot;Sunaryati&quot;,&quot;given&quot;:&quot;Titin&quot;,&quot;parse-names&quot;:false,&quot;dropping-particle&quot;:&quot;&quot;,&quot;non-dropping-particle&quot;:&quot;&quot;},{&quot;family&quot;:&quot;Suhartini&quot;,&quot;given&quot;:&quot;Sri&quot;,&quot;parse-names&quot;:false,&quot;dropping-particle&quot;:&quot;&quot;,&quot;non-dropping-particle&quot;:&quot;&quot;}],&quot;container-title&quot;:&quot;Jurnal Obsesi : Jurnal Pendidikan Anak Usia Dini&quot;,&quot;DOI&quot;:&quot;10.31004/obsesi.v5i1.683&quot;,&quot;ISSN&quot;:&quot;2356-1327&quot;,&quot;issued&quot;:{&quot;date-parts&quot;:[[2020,8,9]]},&quot;page&quot;:&quot;676&quot;,&quot;abstract&quot;:&quot;Tujuan dari penelitian ini adalah untuk mengetahui apakah Media gambar dapat meningkatkan konsentrasi belajar anak di Raudhatul Athfal (RA) Annajmah Kebayoran Lama Jakarta Selatan. Penelitian ini merupakan penelitian tindakan kelas (classroom action research), karena dilakukan untuk memecahkan masalah pembelajaran di kelas. Penelitian ini juga termasuk penelitian deskriptif, sebab menggambarkan sesuatu teknik pembelajaran yang diterapkan dan bagaimana hasil yang diinginkan dapat tercapai. Penelitian dilaksanakan dalam dua siklus dengan prosedur tindakan sebagai berikut, (1) perencanaan, (2) pelaksanaan, (3) pengamatan dan evaluasi, (4) analisis dan refleksi. Hasil penelitian menunjukkan adanya peningkatan konsentrasi belajar anak setelah mengikuti pelaksanaan kegiatan dengan media gambar pada siklus 1 yang mulanya hanya mencapai 70% mengalami peningkatan yang cukup signifikan yakni mencapai 84%. Hal ini menunjukkan bahwa media gambar dapat digunakan untuk meningkatkan konsentrasi belajar pada anak kelompok B di RA Annajmah Kebayoran Lama&quot;,&quot;publisher&quot;:&quot;Universitas Pahlawan Tuanku Tambusai&quot;,&quot;issue&quot;:&quot;1&quot;,&quot;volume&quot;:&quot;5&quot;,&quot;container-title-short&quot;:&quot;&quot;},&quot;isTemporary&quot;:false}]},{&quot;citationID&quot;:&quot;MENDELEY_CITATION_ad6d2a26-1dcc-47d7-8944-9d0536a6ab9a&quot;,&quot;properties&quot;:{&quot;noteIndex&quot;:0},&quot;isEdited&quot;:false,&quot;manualOverride&quot;:{&quot;isManuallyOverridden&quot;:false,&quot;citeprocText&quot;:&quot;[9]&quot;,&quot;manualOverrideText&quot;:&quot;&quot;},&quot;citationTag&quot;:&quot;MENDELEY_CITATION_v3_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&quot;,&quot;citationItems&quot;:[{&quot;id&quot;:&quot;adfdc53b-fa60-3b20-9bf5-e22ad0cb27d0&quot;,&quot;itemData&quot;:{&quot;type&quot;:&quot;article-journal&quot;,&quot;id&quot;:&quot;adfdc53b-fa60-3b20-9bf5-e22ad0cb27d0&quot;,&quot;title&quot;:&quot;Meningkatkan Konsentrasi Anak Usia 5-6 Tahun Melalui Penggunaan Metode Bercerita di TK ST Theresia Binjai&quot;,&quot;author&quot;:[{&quot;family&quot;:&quot;Dini&quot;,&quot;given&quot;:&quot;Jurnal Usia&quot;,&quot;parse-names&quot;:false,&quot;dropping-particle&quot;:&quot;&quot;,&quot;non-dropping-particle&quot;:&quot;&quot;},{&quot;family&quot;:&quot;Manurung&quot;,&quot;given&quot;:&quot;Mariana Putri&quot;,&quot;parse-names&quot;:false,&quot;dropping-particle&quot;:&quot;&quot;,&quot;non-dropping-particle&quot;:&quot;&quot;},{&quot;family&quot;:&quot;Simatupang&quot;,&quot;given&quot;:&quot;Dorlince&quot;,&quot;parse-names&quot;:false,&quot;dropping-particle&quot;:&quot;&quot;,&quot;non-dropping-particle&quot;:&quot;&quot;}],&quot;ISSN&quot;:&quot;2502-7239&quot;,&quot;issued&quot;:{&quot;date-parts&quot;:[[2019]]},&quot;container-title-short&quot;:&quot;&quot;},&quot;isTemporary&quot;:false}]},{&quot;citationID&quot;:&quot;MENDELEY_CITATION_22aa0861-8c7f-4d8b-8e1b-6f019ab5e6b1&quot;,&quot;properties&quot;:{&quot;noteIndex&quot;:0},&quot;isEdited&quot;:false,&quot;manualOverride&quot;:{&quot;isManuallyOverridden&quot;:false,&quot;citeprocText&quot;:&quot;[6]&quot;,&quot;manualOverrideText&quot;:&quot;&quot;},&quot;citationTag&quot;:&quot;MENDELEY_CITATION_v3_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&quot;,&quot;citationItems&quot;:[{&quot;id&quot;:&quot;4d758dc8-7f91-3349-8ce6-a30a6e7dc197&quot;,&quot;itemData&quot;:{&quot;type&quot;:&quot;report&quot;,&quot;id&quot;:&quot;4d758dc8-7f91-3349-8ce6-a30a6e7dc197&quot;,&quot;title&quot;:&quot;ANALISIS TINGKAT KONSENTRASI BELAJAR SISWA DALAM PROSES PEMBELAJARAN MATEMATIKA DITINJAU DARI HASIL BELAJAR&quot;,&quot;container-title-short&quot;:&quot;&quot;},&quot;isTemporary&quot;:false}]},{&quot;citationID&quot;:&quot;MENDELEY_CITATION_3d271787-49d3-4e80-b339-b1a1e466d4f6&quot;,&quot;properties&quot;:{&quot;noteIndex&quot;:0},&quot;isEdited&quot;:false,&quot;manualOverride&quot;:{&quot;isManuallyOverridden&quot;:false,&quot;citeprocText&quot;:&quot;[10]&quot;,&quot;manualOverrideText&quot;:&quot;&quot;},&quot;citationTag&quot;:&quot;MENDELEY_CITATION_v3_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&quot;,&quot;citationItems&quot;:[{&quot;id&quot;:&quot;dd5ab652-505a-352e-bb99-27992010265d&quot;,&quot;itemData&quot;:{&quot;type&quot;:&quot;article-journal&quot;,&quot;id&quot;:&quot;dd5ab652-505a-352e-bb99-27992010265d&quot;,&quot;title&quot;:&quot;Aktivitas Permainan Kartu Huruf Bergambar Meningkatkan Perkembangan Keaksaraan Anak&quot;,&quot;author&quot;:[{&quot;family&quot;:&quot;Berliyani&quot;,&quot;given&quot;:&quot;Marsanti&quot;,&quot;parse-names&quot;:false,&quot;dropping-particle&quot;:&quot;&quot;,&quot;non-dropping-particle&quot;:&quot;&quot;},{&quot;family&quot;:&quot;Jaya&quot;,&quot;given&quot;:&quot;M. Thoha B. S.&quot;,&quot;parse-names&quot;:false,&quot;dropping-particle&quot;:&quot;&quot;,&quot;non-dropping-particle&quot;:&quot;&quot;},{&quot;family&quot;:&quot;Surahman&quot;,&quot;given&quot;:&quot;Maman&quot;,&quot;parse-names&quot;:false,&quot;dropping-particle&quot;:&quot;&quot;,&quot;non-dropping-particle&quot;:&quot;&quot;}],&quot;container-title&quot;:&quot;Jurnal Pendidikan Anak&quot;,&quot;accessed&quot;:{&quot;date-parts&quot;:[[2024,3,7]]},&quot;URL&quot;:&quot;https://core.ac.uk/download/pdf/294952993.pdf&quot;,&quot;issued&quot;:{&quot;date-parts&quot;:[[2017]]},&quot;issue&quot;:&quot;1&quot;,&quot;volume&quot;:&quot;3&quot;,&quot;container-title-short&quot;:&quot;&quot;},&quot;isTemporary&quot;:false}]},{&quot;citationID&quot;:&quot;MENDELEY_CITATION_ec301568-be89-4fff-bce2-f24902557b72&quot;,&quot;properties&quot;:{&quot;noteIndex&quot;:0},&quot;isEdited&quot;:false,&quot;manualOverride&quot;:{&quot;isManuallyOverridden&quot;:false,&quot;citeprocText&quot;:&quot;[11]&quot;,&quot;manualOverrideText&quot;:&quot;&quot;},&quot;citationTag&quot;:&quot;MENDELEY_CITATION_v3_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&quot;,&quot;citationItems&quot;:[{&quot;id&quot;:&quot;26f0316f-8053-348a-bbe3-103e9693f746&quot;,&quot;itemData&quot;:{&quot;type&quot;:&quot;thesis&quot;,&quot;id&quot;:&quot;26f0316f-8053-348a-bbe3-103e9693f746&quot;,&quot;title&quot;:&quot;Implementasi Penggunaan Media Visual Kartu Bergambar Dalam Mengenal Huruf Pada Anak Berkebutuhan Khusus Di TKLB-SLB Negeri Klaseman Gatak Sukoharjo Tahun Pelajaran 2016/2017&quot;,&quot;author&quot;:[{&quot;family&quot;:&quot;Puspita&quot;,&quot;given&quot;:&quot;Ragil Tri&quot;,&quot;parse-names&quot;:false,&quot;dropping-particle&quot;:&quot;&quot;,&quot;non-dropping-particle&quot;:&quot;&quot;},{&quot;family&quot;:&quot;Junanto&quot;,&quot;given&quot;:&quot;Subar&quot;,&quot;parse-names&quot;:false,&quot;dropping-particle&quot;:&quot;&quot;,&quot;non-dropping-particle&quot;:&quot;&quot;}],&quot;issued&quot;:{&quot;date-parts&quot;:[[2018]]},&quot;publisher-place&quot;:&quot;Surakarta&quot;,&quot;publisher&quot;:&quot;IAIN Surakarta&quot;,&quot;container-title-short&quot;:&quot;&quot;},&quot;isTemporary&quot;:false}]},{&quot;citationID&quot;:&quot;MENDELEY_CITATION_18149967-3cc2-47d5-9b3d-3a512c775527&quot;,&quot;properties&quot;:{&quot;noteIndex&quot;:0},&quot;isEdited&quot;:false,&quot;manualOverride&quot;:{&quot;isManuallyOverridden&quot;:false,&quot;citeprocText&quot;:&quot;[12]&quot;,&quot;manualOverrideText&quot;:&quot;&quot;},&quot;citationTag&quot;:&quot;MENDELEY_CITATION_v3_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&quot;,&quot;citationItems&quot;:[{&quot;id&quot;:&quot;99e3f72d-16ff-3e1b-b01e-8e5c51a9e8e8&quot;,&quot;itemData&quot;:{&quot;type&quot;:&quot;report&quot;,&quot;id&quot;:&quot;99e3f72d-16ff-3e1b-b01e-8e5c51a9e8e8&quot;,&quot;title&quot;:&quot;PENGGUNAAN MEDIA CERITA BERGAMBAR TERHADAP HASIL BELAJAR SISWA PADA MATERI IPS KELAS III SD YPI DARUSSALAM CERME-GRESIK&quot;,&quot;author&quot;:[{&quot;family&quot;:&quot;Masruro&quot;,&quot;given&quot;:&quot;Lailatul&quot;,&quot;parse-names&quot;:false,&quot;dropping-particle&quot;:&quot;&quot;,&quot;non-dropping-particle&quot;:&quot;&quot;},{&quot;family&quot;:&quot;Gunansyah&quot;,&quot;given&quot;:&quot;Ganes&quot;,&quot;parse-names&quot;:false,&quot;dropping-particle&quot;:&quot;&quot;,&quot;non-dropping-particle&quot;:&quot;&quot;}],&quot;container-title&quot;:&quot;JPGSD&quot;,&quot;issued&quot;:{&quot;date-parts&quot;:[[2018]]},&quot;abstract&quot;:&quot;Abstrak Penelitian ini memiliki tujuan untuk mengetahui apakah ada pengaruh terhadap hasil belajar siswa dalam penggunaan media cerita bergambar dibandingakan dengan pembelajaran konvensional pada materi IPS. Penelitian ini menggunakan metode penelitian kuantitatif dengan jenis eksperimen dan memiliki desain penelitian nonequivalent control design. Populasi penelitian ini adalah siswa kelas III SD YPI Darussalam Cerme-Gresik dan sampel yang digunakan adalah sampling jenuh. Data yang diperlukan dari penelitian ini adalah hasil belajar siswa dari soal pilihan ganda berupa post test dan pre test. Data dianalisis menggunakan statistik deskriptif dengan menggunakan progam pengolah data SPSS versi 20penelitian menunjukkan perbedaan yang signifikan terhadap hasil belajar siswa dari nilai N-gain di kelas eksperimen 0,682 (sedang) sedangkan di kelas kontrol 0,389 (rendah). Penelitian ini memiliki rata-rata nilai dikelas eksperimen yaitu pre test sebesar 65,48post test sebesar 89,03, sedangkan di kelas kontrol yaitu pre test sebesar 65,16post test sebesar 78,71. Hal ini membuktikan adanya pengaruh terhadap hasil belajar siswa yang menggunakan media cerita bergambar yang telah diterapkan di kelas eksperimen. Kata kunci : Cerita bergambar, hasil belajar siswa Abstract This research has a purpose to know whether there is influence to result of student learning in usage of pictorial story media compared with conventional learning at social study material. This research uses quantitative research method with experimental type and has noquivalent control design. The population of this study is the third grade students of SD YPI Darussalam Cerme-Gresik and the samples used are saturated sampling. The data required from this research is the result of student learning from multiple choice questions in the form of post test and pre test. Data were analyzed using descriptive statistic using SPSS version 20 data processing program. The results showed a significant differences on student learning result from N-gain value in experimental class 0,682 (medium) while in control class 0,389 (low). This research has average value in experiment class that is pre test equal to 65,48 post test equal to 89,03, while in control class that is pre test equal to 65,16 post test equal to 78,71. This proves influence on student learning outcomes using pictorial story media that have been applied in the experimental class.&quot;,&quot;volume&quot;:&quot;06&quot;,&quot;container-title-short&quot;:&quot;&quot;},&quot;isTemporary&quot;:false}]},{&quot;citationID&quot;:&quot;MENDELEY_CITATION_7e6b19ab-6bcc-4a0e-b2db-9c01605cc95b&quot;,&quot;properties&quot;:{&quot;noteIndex&quot;:0},&quot;isEdited&quot;:false,&quot;manualOverride&quot;:{&quot;isManuallyOverridden&quot;:false,&quot;citeprocText&quot;:&quot;[13]&quot;,&quot;manualOverrideText&quot;:&quot;&quot;},&quot;citationTag&quot;:&quot;MENDELEY_CITATION_v3_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&quot;,&quot;citationItems&quot;:[{&quot;id&quot;:&quot;3add91b0-6f3f-36f1-987a-3b15df9b343c&quot;,&quot;itemData&quot;:{&quot;type&quot;:&quot;report&quot;,&quot;id&quot;:&quot;3add91b0-6f3f-36f1-987a-3b15df9b343c&quot;,&quot;title&quot;:&quot;PENGARUH MEDIA KARTU BERGAMBAR TERHADAP HASIL BELAJAR SISWA PADA MATERI JAMUR DI SMA&quot;,&quot;author&quot;:[{&quot;family&quot;:&quot;Astuti&quot;,&quot;given&quot;:&quot;Winda&quot;,&quot;parse-names&quot;:false,&quot;dropping-particle&quot;:&quot;&quot;,&quot;non-dropping-particle&quot;:&quot;&quot;},{&quot;family&quot;:&quot;Yeni&quot;,&quot;given&quot;:&quot;Laili Fitri&quot;,&quot;parse-names&quot;:false,&quot;dropping-particle&quot;:&quot;&quot;,&quot;non-dropping-particle&quot;:&quot;&quot;},{&quot;family&quot;:&quot;Aryati&quot;,&quot;given&quot;:&quot;Eka&quot;,&quot;parse-names&quot;:false,&quot;dropping-particle&quot;:&quot;&quot;,&quot;non-dropping-particle&quot;:&quot;&quot;},{&quot;family&quot;:&quot;Studi&quot;,&quot;given&quot;:&quot;Program&quot;,&quot;parse-names&quot;:false,&quot;dropping-particle&quot;:&quot;&quot;,&quot;non-dropping-particle&quot;:&quot;&quot;},{&quot;family&quot;:&quot;Biologi&quot;,&quot;given&quot;:&quot;Pendidikan&quot;,&quot;parse-names&quot;:false,&quot;dropping-particle&quot;:&quot;&quot;,&quot;non-dropping-particle&quot;:&quot;&quot;},{&quot;family&quot;:&quot;Untan&quot;,&quot;given&quot;:&quot;Fkip&quot;,&quot;parse-names&quot;:false,&quot;dropping-particle&quot;:&quot;&quot;,&quot;non-dropping-particle&quot;:&quot;&quot;},{&quot;family&quot;:&quot;Kunci&quot;,&quot;given&quot;:&quot;Kata&quot;,&quot;parse-names&quot;:false,&quot;dropping-particle&quot;:&quot;&quot;,&quot;non-dropping-particle&quot;:&quot;&quot;},{&quot;family&quot;:&quot;Media&quot;,&quot;given&quot;:&quot;:&quot;,&quot;parse-names&quot;:false,&quot;dropping-particle&quot;:&quot;&quot;,&quot;non-dropping-particle&quot;:&quot;&quot;},{&quot;family&quot;:&quot;Bergambar&quot;,&quot;given&quot;:&quot;Kartu&quot;,&quot;parse-names&quot;:false,&quot;dropping-particle&quot;:&quot;&quot;,&quot;non-dropping-particle&quot;:&quot;&quot;},{&quot;family&quot;:&quot;Belajar&quot;,&quot;given&quot;:&quot;Hasil&quot;,&quot;parse-names&quot;:false,&quot;dropping-particle&quot;:&quot;&quot;,&quot;non-dropping-particle&quot;:&quot;&quot;},{&quot;family&quot;:&quot;Jamur&quot;,&quot;given&quot;:&quot;Materi&quot;,&quot;parse-names&quot;:false,&quot;dropping-particle&quot;:&quot;&quot;,&quot;non-dropping-particle&quot;:&quot;&quot;}],&quot;abstract&quot;:&quot;Abstrak: Penelitian ini bertujuan untuk mengetahui pengaruh penggunaan media kartu bergambar terhadap hasil belajar siswa pada materi jamur di kelas X SMA Negeri 1 Ketapang. Metode penelitian yang digunakan adalah eksperimen semu dengan rancangan Control-Group Pre-Test-Post-Test Design. Sampel penelitian adalah kelas X D (kelas eksperimen) dan kelas X C (kelas kontrol) tahun ajaran 2012/2013. Hasil analisis menunjukkan perbedaan yang signifikan antara nilai post-test siswa pada kelas eksperimen dan kelas kontrol. Perhitungan effect size (ES) diperoleh nilai sebesar 1,45 dengan kriteria tinggi dan berpengaruh sebesar 42,65% terhadap hasil belajar siswa. Penggunaan media kartu bergambar memberikan pengaruh terhadap hasil belajar siswa pada materi jamur di kelas X SMA Negeri 1 Ketapang. Abstract: This research aims to determine the effect of using media flash card about learning result of students on material Fungi in class X SMA Negeri 1 Ketapang. The research method used was a quasy experimental with design Control-Group Pre-Test-Post-Test Design. The research sample is class X D (experiment class) and class X C (control class) school year 2012/2013. The result of analysis showed a significant difference between the post-test of students in the experiment class and the control class. Calculation of effect size (ES) obtained a value of 1,45 with high criteria and influential 42,65% about learning result of students. Using media flash card give influence about learning result of students on material Fungi in class X SMA Negeri 1 Ketapang.&quot;,&quot;container-title-short&quot;:&quot;&quot;},&quot;isTemporary&quot;:false}]},{&quot;citationID&quot;:&quot;MENDELEY_CITATION_4c2cab82-393e-4059-9448-02e29ba4414e&quot;,&quot;properties&quot;:{&quot;noteIndex&quot;:0},&quot;isEdited&quot;:false,&quot;manualOverride&quot;:{&quot;isManuallyOverridden&quot;:false,&quot;citeprocText&quot;:&quot;[14]&quot;,&quot;manualOverrideText&quot;:&quot;&quot;},&quot;citationTag&quot;:&quot;MENDELEY_CITATION_v3_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&quot;,&quot;citationItems&quot;:[{&quot;id&quot;:&quot;f8976eee-ca97-3d42-bbd8-6b14ccb2583f&quot;,&quot;itemData&quot;:{&quot;type&quot;:&quot;article-journal&quot;,&quot;id&quot;:&quot;f8976eee-ca97-3d42-bbd8-6b14ccb2583f&quot;,&quot;title&quot;:&quot;Pengaruh Media Cerita Bergambar Dan Literasi Membaca Terhadap Hasil Belajar Siswa Sekolah Dasar&quot;,&quot;author&quot;:[{&quot;family&quot;:&quot;Rusmono&quot;,&quot;given&quot;:&quot;&quot;,&quot;parse-names&quot;:false,&quot;dropping-particle&quot;:&quot;&quot;,&quot;non-dropping-particle&quot;:&quot;&quot;},{&quot;family&quot;:&quot;Alghazali&quot;,&quot;given&quot;:&quot;Muhammad Iqbal&quot;,&quot;parse-names&quot;:false,&quot;dropping-particle&quot;:&quot;&quot;,&quot;non-dropping-particle&quot;:&quot;&quot;}],&quot;container-title&quot;:&quot;JTP - Jurnal Teknologi Pendidikan&quot;,&quot;DOI&quot;:&quot;10.21009/jtp.v21i3.13386&quot;,&quot;ISSN&quot;:&quot;1411-2744&quot;,&quot;issued&quot;:{&quot;date-parts&quot;:[[2019,12,31]]},&quot;page&quot;:&quot;269-282&quot;,&quot;abstract&quot;:&quot;Ketercapaian hasil belajar melalui proses pembelajaran yang tepat merupakan urgensi yang harus segera diimplementasikan, oleh karena itu penenelitian ini bertujuan untuk mencari pengaruh media cerita bergambar dan literasi membaca terhadap hasil belajar siswa sekolah dasar.  Penelitian dilaksanakan di  kelas IV SDN Majalengka Kulon II dan SDN Majalengka Wetan VII. Desain penelitian menggunakan metode eksperimen dengan treatment by level 2 x 2. Analisis data menggunakan analisis varian 2 jalur (ANOVA). Hasil penelitian yang diperoleh, yaitu (1) adanya perbedaan hasil belajar siswa yang belajar menggunakan media komik pembelajaran dengan media teks bergambar, (2) adanya interaksi antara media komik pembelajaran dan literasi membaca terhadap hasil belajar siswa sekolah dasar, (3) hasil belajar siswa yang memiliki literasi membaca tinggi menggunakan media komik pembelajaran lebih tinggi dibandingkan siswa yang memiliki literasi membaca tinggi yang menggunakan media teks bergambar, (4) hasil belajar siswa yang memiliki literasi membaca rendah yang menggunakan media komik pembelajaran lebih rendah dibandingkan siswa yang memiliki literasi membaca rendah yang menggunakan media teks bergambar.&quot;,&quot;publisher&quot;:&quot;Universitas Negeri Jakarta&quot;,&quot;issue&quot;:&quot;3&quot;,&quot;volume&quot;:&quot;21&quot;,&quot;container-title-short&quot;:&quot;&quot;},&quot;isTemporary&quot;:false}]},{&quot;citationID&quot;:&quot;MENDELEY_CITATION_edac1c88-c1df-4023-a4ba-e0a458d98623&quot;,&quot;properties&quot;:{&quot;noteIndex&quot;:0},&quot;isEdited&quot;:false,&quot;manualOverride&quot;:{&quot;isManuallyOverridden&quot;:false,&quot;citeprocText&quot;:&quot;[15]&quot;,&quot;manualOverrideText&quot;:&quot;&quot;},&quot;citationTag&quot;:&quot;MENDELEY_CITATION_v3_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&quot;,&quot;citationItems&quot;:[{&quot;id&quot;:&quot;4957c0b6-d87f-3e29-88ac-e26608182b99&quot;,&quot;itemData&quot;:{&quot;type&quot;:&quot;article-journal&quot;,&quot;id&quot;:&quot;4957c0b6-d87f-3e29-88ac-e26608182b99&quot;,&quot;title&quot;:&quot;MODEL PEMBELAJARAN CIRC BERBANTUAN MEDIA CERITA BERGAMBAR MENINGKATKAN HASIL BELAJAR BAHASA INDONESIA SISWA SD&quot;,&quot;author&quot;:[{&quot;family&quot;:&quot;Ayu Kesumadewi&quot;,&quot;given&quot;:&quot;Dewa&quot;,&quot;parse-names&quot;:false,&quot;dropping-particle&quot;:&quot;&quot;,&quot;non-dropping-particle&quot;:&quot;&quot;},{&quot;family&quot;:&quot;Gede Agung&quot;,&quot;given&quot;:&quot;A A&quot;,&quot;parse-names&quot;:false,&quot;dropping-particle&quot;:&quot;&quot;,&quot;non-dropping-particle&quot;:&quot;&quot;},{&quot;family&quot;:&quot;Wayan Rati&quot;,&quot;given&quot;:&quot;Ni&quot;,&quot;parse-names&quot;:false,&quot;dropping-particle&quot;:&quot;&quot;,&quot;non-dropping-particle&quot;:&quot;&quot;},{&quot;family&quot;:&quot;Pendidikan Guru Sekolah Dasar&quot;,&quot;given&quot;:&quot;Prodi&quot;,&quot;parse-names&quot;:false,&quot;dropping-particle&quot;:&quot;&quot;,&quot;non-dropping-particle&quot;:&quot;&quot;}],&quot;ISSN&quot;:&quot;2614-4735&quot;,&quot;issued&quot;:{&quot;date-parts&quot;:[[2020]]},&quot;page&quot;:&quot;303-314&quot;,&quot;abstract&quot;:&quot;Abstrak Permasalahan rendahnya hasil belajar bahasa Indonesia yang ditemukan pada siswa kelas V SD menjadi alasan uatama dilakukannya penelitian ini. Penelitian ini bertujuan untuk mengetahui pengaruh model pembelajaran CIRC berbantuan media cerita bergambar terhadap hasil belajar bahasa Indonesia siswa kelas V sekolah dasar. Penelitian ini merupakan penelitian quasi eksperimen dengan desain non-equivalent post test only control group design. Populasi dalam penelitian ini adalah kelas V yang berjumlah 116 siswa. Sampel penelitian ini menggunakan teknik kluster random sampling. Metode pengumpulan data yang digunakan adalah tes pilihan ganda. Data yang diperoleh dianalisis menggunakan statistik deskriptif dan statistik inferensial. Rata-rata hasil belajar bahasa Indonesia pada kelompok eksperimen lebih tinggi dibandingkan dengan kelompok kontrol (23,60 &gt; 22,21). Berdasarkan analisis data menggunakan uji-t, menunjukkan bahwa nilai thitung = 2,32, dan nilai ttabel = 2,00. Sehingga thitung (2,32) &gt; ttabel (2,00) dengan taraf signifikansi 5%. Hal ini menunjukkan bahwa terdapat pengaruh yang signifikan model pembelajaran Cooperative Integrated Reading and Composition (CIRC) berbantuan media cerita bergambar terhadap hasil belajar bahasa Indonesia siswa kelas V SD. A B S T R A C T The problem of low learning outcomes Indonesian found in grade V is the reason for this research. This study aims to determine the influence of CIRC learning model with the help of pictorial story media on the outcomes Indonesian learning student V Grade elementary School in Gugus III of Tampaksiring Subdistrict. This study is a quasi-experiment with the design of non-equivalent post-test only control group design. The population in this study is class V totalling 116 students. This research sample uses a cluster random sampling technique. The data collection method used is a multiple choice test. The data obtained were analyzed using descriptive statistics and inferential statistics. The average Indonesian learning outcomes in the experimental group were higher than in the control group (23.60&gt; 22.21). Based on data analysis using t-test, showed that the tvalue = 2.32, and the ttable = 2.00 with a significance level of 5%. So tvalue (2.32) &gt; ttable (2.00). This indicates that there is a significant influence of the learning model of Cooperative Integrated Reading and Composition (CIRC) with the help of pictorial story media of the Indonesian learning outcomes of grade V of elementary school. Pendahuluan&quot;,&quot;issue&quot;:&quot;2&quot;,&quot;volume&quot;:&quot;8&quot;,&quot;container-title-short&quot;:&quot;&quot;},&quot;isTemporary&quot;:false}]},{&quot;citationID&quot;:&quot;MENDELEY_CITATION_2c128c0e-90b8-4fe3-a4ca-9f87cb9d84a7&quot;,&quot;properties&quot;:{&quot;noteIndex&quot;:0},&quot;isEdited&quot;:false,&quot;manualOverride&quot;:{&quot;isManuallyOverridden&quot;:false,&quot;citeprocText&quot;:&quot;[3]&quot;,&quot;manualOverrideText&quot;:&quot;&quot;},&quot;citationTag&quot;:&quot;MENDELEY_CITATION_v3_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&quot;,&quot;citationItems&quot;:[{&quot;id&quot;:&quot;db81edd3-6ab3-3cbd-a361-13e11178ed84&quot;,&quot;itemData&quot;:{&quot;type&quot;:&quot;article-journal&quot;,&quot;id&quot;:&quot;db81edd3-6ab3-3cbd-a361-13e11178ed84&quot;,&quot;title&quot;:&quot;Penerapan Media Gambar Sebagai Upaya dalam Peningkatan Konsentrasi Belajar Anak Usia Dini&quot;,&quot;author&quot;:[{&quot;family&quot;:&quot;Khotimah&quot;,&quot;given&quot;:&quot;Sita Husnul&quot;,&quot;parse-names&quot;:false,&quot;dropping-particle&quot;:&quot;&quot;,&quot;non-dropping-particle&quot;:&quot;&quot;},{&quot;family&quot;:&quot;Sunaryati&quot;,&quot;given&quot;:&quot;Titin&quot;,&quot;parse-names&quot;:false,&quot;dropping-particle&quot;:&quot;&quot;,&quot;non-dropping-particle&quot;:&quot;&quot;},{&quot;family&quot;:&quot;Suhartini&quot;,&quot;given&quot;:&quot;Sri&quot;,&quot;parse-names&quot;:false,&quot;dropping-particle&quot;:&quot;&quot;,&quot;non-dropping-particle&quot;:&quot;&quot;}],&quot;container-title&quot;:&quot;Jurnal Obsesi : Jurnal Pendidikan Anak Usia Dini&quot;,&quot;DOI&quot;:&quot;10.31004/obsesi.v5i1.683&quot;,&quot;ISSN&quot;:&quot;2356-1327&quot;,&quot;issued&quot;:{&quot;date-parts&quot;:[[2020,8,9]]},&quot;page&quot;:&quot;676&quot;,&quot;abstract&quot;:&quot;Tujuan dari penelitian ini adalah untuk mengetahui apakah Media gambar dapat meningkatkan konsentrasi belajar anak di Raudhatul Athfal (RA) Annajmah Kebayoran Lama Jakarta Selatan. Penelitian ini merupakan penelitian tindakan kelas (classroom action research), karena dilakukan untuk memecahkan masalah pembelajaran di kelas. Penelitian ini juga termasuk penelitian deskriptif, sebab menggambarkan sesuatu teknik pembelajaran yang diterapkan dan bagaimana hasil yang diinginkan dapat tercapai. Penelitian dilaksanakan dalam dua siklus dengan prosedur tindakan sebagai berikut, (1) perencanaan, (2) pelaksanaan, (3) pengamatan dan evaluasi, (4) analisis dan refleksi. Hasil penelitian menunjukkan adanya peningkatan konsentrasi belajar anak setelah mengikuti pelaksanaan kegiatan dengan media gambar pada siklus 1 yang mulanya hanya mencapai 70% mengalami peningkatan yang cukup signifikan yakni mencapai 84%. Hal ini menunjukkan bahwa media gambar dapat digunakan untuk meningkatkan konsentrasi belajar pada anak kelompok B di RA Annajmah Kebayoran Lama&quot;,&quot;publisher&quot;:&quot;Universitas Pahlawan Tuanku Tambusai&quot;,&quot;issue&quot;:&quot;1&quot;,&quot;volume&quot;:&quot;5&quot;,&quot;container-title-short&quot;:&quot;&quot;},&quot;isTemporary&quot;:false}]},{&quot;citationID&quot;:&quot;MENDELEY_CITATION_ddfbc256-8fa8-4023-b551-2b3b4225653c&quot;,&quot;properties&quot;:{&quot;noteIndex&quot;:0},&quot;isEdited&quot;:false,&quot;manualOverride&quot;:{&quot;isManuallyOverridden&quot;:false,&quot;citeprocText&quot;:&quot;[16]&quot;,&quot;manualOverrideText&quot;:&quot;&quot;},&quot;citationTag&quot;:&quot;MENDELEY_CITATION_v3_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&quot;,&quot;citationItems&quot;:[{&quot;id&quot;:&quot;45ffbb9a-3a87-3ad5-ac7f-767ab61d5ac8&quot;,&quot;itemData&quot;:{&quot;type&quot;:&quot;article-journal&quot;,&quot;id&quot;:&quot;45ffbb9a-3a87-3ad5-ac7f-767ab61d5ac8&quot;,&quot;title&quot;:&quot;PENERAPAN MEDIA GAMBAR SEBAGAI UPAYA MENINGKATKAN KOSENTRASI BELAJAR ANAK USIA DINI&quot;,&quot;author&quot;:[{&quot;family&quot;:&quot;Salingkat&quot;,&quot;given&quot;:&quot;Sahrul&quot;,&quot;parse-names&quot;:false,&quot;dropping-particle&quot;:&quot;&quot;,&quot;non-dropping-particle&quot;:&quot;&quot;},{&quot;family&quot;:&quot;Bidjai&quot;,&quot;given&quot;:&quot;Tomi&quot;,&quot;parse-names&quot;:false,&quot;dropping-particle&quot;:&quot;&quot;,&quot;non-dropping-particle&quot;:&quot;&quot;},{&quot;family&quot;:&quot;Yalumani&quot;,&quot;given&quot;:&quot;Firman&quot;,&quot;parse-names&quot;:false,&quot;dropping-particle&quot;:&quot;&quot;,&quot;non-dropping-particle&quot;:&quot;&quot;}],&quot;container-title&quot;:&quot;Damhil Education Journal&quot;,&quot;DOI&quot;:&quot;10.37905/dej.v2i2.1590&quot;,&quot;ISSN&quot;:&quot;2776-8228&quot;,&quot;issued&quot;:{&quot;date-parts&quot;:[[2022,11,19]]},&quot;page&quot;:&quot;96&quot;,&quot;abstract&quot;:&quot;&lt;div&gt;&lt;p&gt;Early childhood education is education that is shown to preschool children with the aim that children can develop their potential from an early age so that they can develop naturally as children. Early childhood learning must be interesting, with the concept of playing meaningfully. A teacher is obliged to provide media or teaching aids as attractive as possible so that children are interested in participating in the learning process and children easily understand the activities to be carried out.teachers more often provide worksheets as learning media, even though media can be easily made by utilizing the surrounding environment, such as natural materials. who have not used the media properly and often use worksheets, causing the learning process to be unvaried so that students become bored and do not pay attention to what is conveyed by the teacher. Realities like this can affect the learning process, the enthusiasm and ability of children to concentrate on learning and stress on the teacher.This study aims to increase the concentration of Early Childhood Learning in Kindandal Nusantara Kindergarten, Liang District, Banggai Islands Regency through image media.This research uses Classroom Action Research (CAR) which consists of two cycles. Each cycle consists of four stages, namely: planning, implementation, observation (observation) and reflection. The research subjects were groups A and B in Kindandal Nusantara Kindergarten, Liang District, Banggai Islands Regency.Based on the analysis in cycle I and cycle II, the writer concludes that image media can improve the development of students' learning concentration. With image media, children can be confident and concentrate well with an increase of 85%.&lt;/p&gt;&lt;/div&gt;&quot;,&quot;publisher&quot;:&quot;Universitas Negeri Gorontalo&quot;,&quot;issue&quot;:&quot;2&quot;,&quot;volume&quot;:&quot;2&quot;,&quot;container-title-short&quot;:&quot;&quot;},&quot;isTemporary&quot;:false}]},{&quot;citationID&quot;:&quot;MENDELEY_CITATION_e01484d5-e962-4c6e-a4cd-ccd632df0529&quot;,&quot;properties&quot;:{&quot;noteIndex&quot;:0},&quot;isEdited&quot;:false,&quot;manualOverride&quot;:{&quot;isManuallyOverridden&quot;:false,&quot;citeprocText&quot;:&quot;[17]&quot;,&quot;manualOverrideText&quot;:&quot;&quot;},&quot;citationTag&quot;:&quot;MENDELEY_CITATION_v3_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&quot;,&quot;citationItems&quot;:[{&quot;id&quot;:&quot;465c2489-cb27-33e3-bd0e-4c135c183956&quot;,&quot;itemData&quot;:{&quot;type&quot;:&quot;report&quot;,&quot;id&quot;:&quot;465c2489-cb27-33e3-bd0e-4c135c183956&quot;,&quot;title&quot;:&quot;MODUL PELATIHAN PENDIDIKAN PROFESI GURU FAKULTAS TEKNIK, UNIVERSITAS NEGERI YOGYAKARTA&quot;,&quot;container-title-short&quot;:&quot;&quot;},&quot;isTemporary&quot;:false}]},{&quot;citationID&quot;:&quot;MENDELEY_CITATION_5ab6a62b-e2e0-4681-8632-6c2bf3fb009e&quot;,&quot;properties&quot;:{&quot;noteIndex&quot;:0},&quot;isEdited&quot;:false,&quot;manualOverride&quot;:{&quot;isManuallyOverridden&quot;:false,&quot;citeprocText&quot;:&quot;[18]&quot;,&quot;manualOverrideText&quot;:&quot;&quot;},&quot;citationTag&quot;:&quot;MENDELEY_CITATION_v3_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&quot;,&quot;citationItems&quot;:[{&quot;id&quot;:&quot;fa244b93-9787-3b36-b801-905f0166dc36&quot;,&quot;itemData&quot;:{&quot;type&quot;:&quot;article-journal&quot;,&quot;id&quot;:&quot;fa244b93-9787-3b36-b801-905f0166dc36&quot;,&quot;title&quot;:&quot;Meningkatkan Konsentrasi Anak Usia 5-6 Tahun Melalui Penggunaan Metode Bercerita di TK ST Theresia Binjai&quot;,&quot;author&quot;:[{&quot;family&quot;:&quot;Dini&quot;,&quot;given&quot;:&quot;Jurnal Usia&quot;,&quot;parse-names&quot;:false,&quot;dropping-particle&quot;:&quot;&quot;,&quot;non-dropping-particle&quot;:&quot;&quot;},{&quot;family&quot;:&quot;Manurung&quot;,&quot;given&quot;:&quot;Mariana Putri&quot;,&quot;parse-names&quot;:false,&quot;dropping-particle&quot;:&quot;&quot;,&quot;non-dropping-particle&quot;:&quot;&quot;},{&quot;family&quot;:&quot;Simatupang&quot;,&quot;given&quot;:&quot;Dorlince&quot;,&quot;parse-names&quot;:false,&quot;dropping-particle&quot;:&quot;&quot;,&quot;non-dropping-particle&quot;:&quot;&quot;}],&quot;ISSN&quot;:&quot;2502-7239&quot;,&quot;issued&quot;:{&quot;date-parts&quot;:[[2019]]},&quot;container-title-short&quot;:&quot;&quot;},&quot;isTemporary&quot;:false}]},{&quot;citationID&quot;:&quot;MENDELEY_CITATION_0c8053e2-1bf7-46ac-b958-545b7575edbb&quot;,&quot;properties&quot;:{&quot;noteIndex&quot;:0},&quot;isEdited&quot;:false,&quot;manualOverride&quot;:{&quot;isManuallyOverridden&quot;:false,&quot;citeprocText&quot;:&quot;[17]&quot;,&quot;manualOverrideText&quot;:&quot;&quot;},&quot;citationTag&quot;:&quot;MENDELEY_CITATION_v3_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&quot;,&quot;citationItems&quot;:[{&quot;id&quot;:&quot;465c2489-cb27-33e3-bd0e-4c135c183956&quot;,&quot;itemData&quot;:{&quot;type&quot;:&quot;report&quot;,&quot;id&quot;:&quot;465c2489-cb27-33e3-bd0e-4c135c183956&quot;,&quot;title&quot;:&quot;MODUL PELATIHAN PENDIDIKAN PROFESI GURU FAKULTAS TEKNIK, UNIVERSITAS NEGERI YOGYAKARTA&quot;,&quot;container-title-short&quot;:&quot;&quot;},&quot;isTemporary&quot;:false}]},{&quot;citationID&quot;:&quot;MENDELEY_CITATION_38a4c89a-2f64-4fe8-ad23-a71c54e8f77c&quot;,&quot;properties&quot;:{&quot;noteIndex&quot;:0},&quot;isEdited&quot;:false,&quot;manualOverride&quot;:{&quot;citeprocText&quot;:&quot;[19], [20], [21]&quot;,&quot;isManuallyOverridden&quot;:false,&quot;manualOverrideText&quot;:&quot;&quot;},&quot;citationTag&quot;:&quot;MENDELEY_CITATION_v3_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&quot;,&quot;citationItems&quot;:[{&quot;id&quot;:&quot;d713ef1b-0490-5f21-934c-e3cc5eb5909c&quot;,&quot;itemData&quot;:{&quot;author&quot;:[{&quot;dropping-particle&quot;:&quot;&quot;,&quot;family&quot;:&quot;Stewart&quot;,&quot;given&quot;:&quot;Charles J;&quot;,&quot;non-dropping-particle&quot;:&quot;&quot;,&quot;parse-names&quot;:false,&quot;suffix&quot;:&quot;&quot;},{&quot;dropping-particle&quot;:&quot;&quot;,&quot;family&quot;:&quot;Cash&quot;,&quot;given&quot;:&quot;William B&quot;,&quot;non-dropping-particle&quot;:&quot;&quot;,&quot;parse-names&quot;:false,&quot;suffix&quot;:&quot;&quot;}],&quot;id&quot;:&quot;d713ef1b-0490-5f21-934c-e3cc5eb5909c&quot;,&quot;issued&quot;:{&quot;date-parts&quot;:[[&quot;2014&quot;]]},&quot;publisher-place&quot;:&quot;Salemba Humania&quot;,&quot;title&quot;:&quot;INTERVIU : Prinsip dan Praktik&quot;,&quot;type&quot;:&quot;book&quot;,&quot;container-title-short&quot;:&quot;&quot;},&quot;uris&quot;:[&quot;http://www.mendeley.com/documents/?uuid=ee9051c1-7fc3-4bbf-92a5-fc27b076603f&quot;],&quot;isTemporary&quot;:false,&quot;legacyDesktopId&quot;:&quot;ee9051c1-7fc3-4bbf-92a5-fc27b076603f&quot;},{&quot;id&quot;:&quot;ad587185-2263-5e7e-9234-3a50bd532984&quot;,&quot;itemData&quot;:{&quot;author&quot;:[{&quot;dropping-particle&quot;:&quot;&quot;,&quot;family&quot;:&quot;Sugiyono&quot;,&quot;given&quot;:&quot;&quot;,&quot;non-dropping-particle&quot;:&quot;&quot;,&quot;parse-names&quot;:false,&quot;suffix&quot;:&quot;&quot;}],&quot;id&quot;:&quot;ad587185-2263-5e7e-9234-3a50bd532984&quot;,&quot;issued&quot;:{&quot;date-parts&quot;:[[&quot;2017&quot;]]},&quot;title&quot;:&quot;Metode Penelitian Kuantitatif, Kualitatif dan R&amp;D&quot;,&quot;type&quot;:&quot;book&quot;,&quot;container-title-short&quot;:&quot;&quot;},&quot;uris&quot;:[&quot;http://www.mendeley.com/documents/?uuid=b695604b-fad7-490c-9b43-4b56f8f2d0e4&quot;],&quot;isTemporary&quot;:false,&quot;legacyDesktopId&quot;:&quot;b695604b-fad7-490c-9b43-4b56f8f2d0e4&quot;},{&quot;id&quot;:&quot;078e192d-762d-5c2f-b37d-13cf643bb97f&quot;,&quot;itemData&quot;:{&quot;ISBN&quot;:&quot;978-979-796-357-6&quot;,&quot;author&quot;:[{&quot;dropping-particle&quot;:&quot;&quot;,&quot;family&quot;:&quot;Ni'matuzahroh&quot;,&quot;given&quot;:&quot;&quot;,&quot;non-dropping-particle&quot;:&quot;&quot;,&quot;parse-names&quot;:false,&quot;suffix&quot;:&quot;&quot;},{&quot;dropping-particle&quot;:&quot;&quot;,&quot;family&quot;:&quot;Prasetyaningrum&quot;,&quot;given&quot;:&quot;Susanti&quot;,&quot;non-dropping-particle&quot;:&quot;&quot;,&quot;parse-names&quot;:false,&quot;suffix&quot;:&quot;&quot;}],&quot;id&quot;:&quot;078e192d-762d-5c2f-b37d-13cf643bb97f&quot;,&quot;issued&quot;:{&quot;date-parts&quot;:[[&quot;2018&quot;]]},&quot;publisher&quot;:&quot;UMM Press&quot;,&quot;title&quot;:&quot;Observasi : Teori dan Aplikasi dalam Psikologi&quot;,&quot;type&quot;:&quot;book&quot;,&quot;container-title-short&quot;:&quot;&quot;},&quot;uris&quot;:[&quot;http://www.mendeley.com/documents/?uuid=fd8aabfc-2149-409e-825e-8212fb8e66d1&quot;],&quot;isTemporary&quot;:false,&quot;legacyDesktopId&quot;:&quot;fd8aabfc-2149-409e-825e-8212fb8e66d1&quot;}]},{&quot;citationID&quot;:&quot;MENDELEY_CITATION_7d1c3827-cfb0-450f-a62a-9eb7d36c285d&quot;,&quot;properties&quot;:{&quot;noteIndex&quot;:0},&quot;isEdited&quot;:false,&quot;manualOverride&quot;:{&quot;isManuallyOverridden&quot;:false,&quot;citeprocText&quot;:&quot;[18]&quot;,&quot;manualOverrideText&quot;:&quot;&quot;},&quot;citationTag&quot;:&quot;MENDELEY_CITATION_v3_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&quot;,&quot;citationItems&quot;:[{&quot;id&quot;:&quot;fa244b93-9787-3b36-b801-905f0166dc36&quot;,&quot;itemData&quot;:{&quot;type&quot;:&quot;article-journal&quot;,&quot;id&quot;:&quot;fa244b93-9787-3b36-b801-905f0166dc36&quot;,&quot;title&quot;:&quot;Meningkatkan Konsentrasi Anak Usia 5-6 Tahun Melalui Penggunaan Metode Bercerita di TK ST Theresia Binjai&quot;,&quot;author&quot;:[{&quot;family&quot;:&quot;Dini&quot;,&quot;given&quot;:&quot;Jurnal Usia&quot;,&quot;parse-names&quot;:false,&quot;dropping-particle&quot;:&quot;&quot;,&quot;non-dropping-particle&quot;:&quot;&quot;},{&quot;family&quot;:&quot;Manurung&quot;,&quot;given&quot;:&quot;Mariana Putri&quot;,&quot;parse-names&quot;:false,&quot;dropping-particle&quot;:&quot;&quot;,&quot;non-dropping-particle&quot;:&quot;&quot;},{&quot;family&quot;:&quot;Simatupang&quot;,&quot;given&quot;:&quot;Dorlince&quot;,&quot;parse-names&quot;:false,&quot;dropping-particle&quot;:&quot;&quot;,&quot;non-dropping-particle&quot;:&quot;&quot;}],&quot;ISSN&quot;:&quot;2502-7239&quot;,&quot;issued&quot;:{&quot;date-parts&quot;:[[2019]]},&quot;container-title-short&quot;:&quot;&quot;},&quot;isTemporary&quot;:false}]},{&quot;citationID&quot;:&quot;MENDELEY_CITATION_698f5378-5e95-45c6-87d8-43b35e30422e&quot;,&quot;properties&quot;:{&quot;noteIndex&quot;:0},&quot;isEdited&quot;:false,&quot;manualOverride&quot;:{&quot;isManuallyOverridden&quot;:false,&quot;citeprocText&quot;:&quot;[3]&quot;,&quot;manualOverrideText&quot;:&quot;&quot;},&quot;citationTag&quot;:&quot;MENDELEY_CITATION_v3_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&quot;,&quot;citationItems&quot;:[{&quot;id&quot;:&quot;db81edd3-6ab3-3cbd-a361-13e11178ed84&quot;,&quot;itemData&quot;:{&quot;type&quot;:&quot;article-journal&quot;,&quot;id&quot;:&quot;db81edd3-6ab3-3cbd-a361-13e11178ed84&quot;,&quot;title&quot;:&quot;Penerapan Media Gambar Sebagai Upaya dalam Peningkatan Konsentrasi Belajar Anak Usia Dini&quot;,&quot;author&quot;:[{&quot;family&quot;:&quot;Khotimah&quot;,&quot;given&quot;:&quot;Sita Husnul&quot;,&quot;parse-names&quot;:false,&quot;dropping-particle&quot;:&quot;&quot;,&quot;non-dropping-particle&quot;:&quot;&quot;},{&quot;family&quot;:&quot;Sunaryati&quot;,&quot;given&quot;:&quot;Titin&quot;,&quot;parse-names&quot;:false,&quot;dropping-particle&quot;:&quot;&quot;,&quot;non-dropping-particle&quot;:&quot;&quot;},{&quot;family&quot;:&quot;Suhartini&quot;,&quot;given&quot;:&quot;Sri&quot;,&quot;parse-names&quot;:false,&quot;dropping-particle&quot;:&quot;&quot;,&quot;non-dropping-particle&quot;:&quot;&quot;}],&quot;container-title&quot;:&quot;Jurnal Obsesi : Jurnal Pendidikan Anak Usia Dini&quot;,&quot;DOI&quot;:&quot;10.31004/obsesi.v5i1.683&quot;,&quot;ISSN&quot;:&quot;2356-1327&quot;,&quot;issued&quot;:{&quot;date-parts&quot;:[[2020,8,9]]},&quot;page&quot;:&quot;676&quot;,&quot;abstract&quot;:&quot;Tujuan dari penelitian ini adalah untuk mengetahui apakah Media gambar dapat meningkatkan konsentrasi belajar anak di Raudhatul Athfal (RA) Annajmah Kebayoran Lama Jakarta Selatan. Penelitian ini merupakan penelitian tindakan kelas (classroom action research), karena dilakukan untuk memecahkan masalah pembelajaran di kelas. Penelitian ini juga termasuk penelitian deskriptif, sebab menggambarkan sesuatu teknik pembelajaran yang diterapkan dan bagaimana hasil yang diinginkan dapat tercapai. Penelitian dilaksanakan dalam dua siklus dengan prosedur tindakan sebagai berikut, (1) perencanaan, (2) pelaksanaan, (3) pengamatan dan evaluasi, (4) analisis dan refleksi. Hasil penelitian menunjukkan adanya peningkatan konsentrasi belajar anak setelah mengikuti pelaksanaan kegiatan dengan media gambar pada siklus 1 yang mulanya hanya mencapai 70% mengalami peningkatan yang cukup signifikan yakni mencapai 84%. Hal ini menunjukkan bahwa media gambar dapat digunakan untuk meningkatkan konsentrasi belajar pada anak kelompok B di RA Annajmah Kebayoran Lama&quot;,&quot;publisher&quot;:&quot;Universitas Pahlawan Tuanku Tambusai&quot;,&quot;issue&quot;:&quot;1&quot;,&quot;volume&quot;:&quot;5&quot;,&quot;container-title-short&quot;:&quot;&quot;},&quot;isTemporar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8A5A7E-6627-4B1F-BA97-B0E32332A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1334</Words>
  <Characters>7607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Petunjuk Penulisan dan Kirim Artikel Jurnal Teknologi dan Sistem Komputer</vt:lpstr>
    </vt:vector>
  </TitlesOfParts>
  <Company/>
  <LinksUpToDate>false</LinksUpToDate>
  <CharactersWithSpaces>8924</CharactersWithSpaces>
  <SharedDoc>false</SharedDoc>
  <HLinks>
    <vt:vector size="12" baseType="variant">
      <vt:variant>
        <vt:i4>393222</vt:i4>
      </vt:variant>
      <vt:variant>
        <vt:i4>12</vt:i4>
      </vt:variant>
      <vt:variant>
        <vt:i4>0</vt:i4>
      </vt:variant>
      <vt:variant>
        <vt:i4>5</vt:i4>
      </vt:variant>
      <vt:variant>
        <vt:lpwstr>http://doi.org/10.21070/jihr.v4i1.843</vt:lpwstr>
      </vt:variant>
      <vt:variant>
        <vt:lpwstr/>
      </vt:variant>
      <vt:variant>
        <vt:i4>2752546</vt:i4>
      </vt:variant>
      <vt:variant>
        <vt:i4>9</vt:i4>
      </vt:variant>
      <vt:variant>
        <vt:i4>0</vt:i4>
      </vt:variant>
      <vt:variant>
        <vt:i4>5</vt:i4>
      </vt:variant>
      <vt:variant>
        <vt:lpwstr>https://portal.issn.org/resource/ISSN/2615-6180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Petunjuk Penulisan dan Kirim Artikel Jurnal Teknologi dan Sistem Komputer</dc:title>
  <dc:subject/>
  <dc:creator>Reviewer</dc:creator>
  <cp:keywords/>
  <dc:description/>
  <cp:lastModifiedBy>Rima Hikmah</cp:lastModifiedBy>
  <cp:revision>3</cp:revision>
  <cp:lastPrinted>2019-01-25T08:13:00Z</cp:lastPrinted>
  <dcterms:created xsi:type="dcterms:W3CDTF">2024-08-13T12:41:00Z</dcterms:created>
  <dcterms:modified xsi:type="dcterms:W3CDTF">2024-08-13T12:45:00Z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