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A8C4C8" w14:textId="7614999F" w:rsidR="008D036B" w:rsidRPr="002D3049" w:rsidRDefault="008D036B">
      <w:pPr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  <w:r w:rsidRPr="002D3049">
        <w:rPr>
          <w:rFonts w:ascii="Times New Roman" w:hAnsi="Times New Roman" w:cs="Times New Roman"/>
          <w:b/>
          <w:bCs/>
          <w:sz w:val="24"/>
          <w:szCs w:val="24"/>
          <w:lang w:val="sv-SE"/>
        </w:rPr>
        <w:t xml:space="preserve">Blue Print skala Konsep Diri </w:t>
      </w:r>
      <w:r w:rsidR="006E666A" w:rsidRPr="002D3049">
        <w:rPr>
          <w:rFonts w:ascii="Times New Roman" w:hAnsi="Times New Roman" w:cs="Times New Roman"/>
          <w:b/>
          <w:bCs/>
          <w:sz w:val="24"/>
          <w:szCs w:val="24"/>
          <w:lang w:val="sv-SE"/>
        </w:rPr>
        <w:t>Sebelum Try Out</w:t>
      </w: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"/>
        <w:gridCol w:w="631"/>
        <w:gridCol w:w="1169"/>
        <w:gridCol w:w="2601"/>
        <w:gridCol w:w="10"/>
        <w:gridCol w:w="890"/>
        <w:gridCol w:w="10"/>
        <w:gridCol w:w="890"/>
        <w:gridCol w:w="10"/>
        <w:gridCol w:w="799"/>
        <w:gridCol w:w="10"/>
        <w:gridCol w:w="890"/>
        <w:gridCol w:w="10"/>
      </w:tblGrid>
      <w:tr w:rsidR="00440CDC" w14:paraId="1A33B260" w14:textId="77777777" w:rsidTr="00440CDC">
        <w:trPr>
          <w:gridBefore w:val="1"/>
          <w:wBefore w:w="10" w:type="dxa"/>
          <w:trHeight w:val="275"/>
        </w:trPr>
        <w:tc>
          <w:tcPr>
            <w:tcW w:w="631" w:type="dxa"/>
            <w:vMerge w:val="restart"/>
          </w:tcPr>
          <w:p w14:paraId="434C8C84" w14:textId="77777777" w:rsidR="00440CDC" w:rsidRDefault="00440CDC" w:rsidP="00B170A6">
            <w:pPr>
              <w:pStyle w:val="TableParagraph"/>
              <w:spacing w:before="138" w:line="240" w:lineRule="auto"/>
              <w:ind w:left="167"/>
              <w:jc w:val="lef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5"/>
                <w:sz w:val="24"/>
              </w:rPr>
              <w:t>No</w:t>
            </w:r>
          </w:p>
        </w:tc>
        <w:tc>
          <w:tcPr>
            <w:tcW w:w="1169" w:type="dxa"/>
            <w:vMerge w:val="restart"/>
          </w:tcPr>
          <w:p w14:paraId="6AB77BD7" w14:textId="77777777" w:rsidR="00440CDC" w:rsidRDefault="00440CDC" w:rsidP="00B170A6">
            <w:pPr>
              <w:pStyle w:val="TableParagraph"/>
              <w:spacing w:before="138" w:line="240" w:lineRule="auto"/>
              <w:ind w:left="261"/>
              <w:jc w:val="lef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2"/>
                <w:sz w:val="24"/>
              </w:rPr>
              <w:t>Aspek</w:t>
            </w:r>
          </w:p>
        </w:tc>
        <w:tc>
          <w:tcPr>
            <w:tcW w:w="2611" w:type="dxa"/>
            <w:gridSpan w:val="2"/>
            <w:vMerge w:val="restart"/>
          </w:tcPr>
          <w:p w14:paraId="1C16E9C8" w14:textId="77777777" w:rsidR="00440CDC" w:rsidRDefault="00440CDC" w:rsidP="00B170A6">
            <w:pPr>
              <w:pStyle w:val="TableParagraph"/>
              <w:spacing w:before="138" w:line="240" w:lineRule="auto"/>
              <w:ind w:left="811"/>
              <w:jc w:val="lef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2"/>
                <w:sz w:val="24"/>
              </w:rPr>
              <w:t>Indikator</w:t>
            </w:r>
          </w:p>
        </w:tc>
        <w:tc>
          <w:tcPr>
            <w:tcW w:w="1800" w:type="dxa"/>
            <w:gridSpan w:val="4"/>
          </w:tcPr>
          <w:p w14:paraId="36136F1B" w14:textId="77777777" w:rsidR="00440CDC" w:rsidRDefault="00440CDC" w:rsidP="00B170A6">
            <w:pPr>
              <w:pStyle w:val="TableParagraph"/>
              <w:spacing w:before="0" w:line="256" w:lineRule="exact"/>
              <w:ind w:left="583"/>
              <w:jc w:val="lef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2"/>
                <w:sz w:val="24"/>
              </w:rPr>
              <w:t>Aitem</w:t>
            </w:r>
          </w:p>
        </w:tc>
        <w:tc>
          <w:tcPr>
            <w:tcW w:w="809" w:type="dxa"/>
            <w:gridSpan w:val="2"/>
            <w:vMerge w:val="restart"/>
          </w:tcPr>
          <w:p w14:paraId="229A234C" w14:textId="77777777" w:rsidR="00440CDC" w:rsidRDefault="00440CDC" w:rsidP="00B170A6">
            <w:pPr>
              <w:pStyle w:val="TableParagraph"/>
              <w:spacing w:before="138" w:line="240" w:lineRule="auto"/>
              <w:ind w:left="127"/>
              <w:jc w:val="lef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2"/>
                <w:sz w:val="24"/>
              </w:rPr>
              <w:t>Total</w:t>
            </w:r>
          </w:p>
        </w:tc>
        <w:tc>
          <w:tcPr>
            <w:tcW w:w="900" w:type="dxa"/>
            <w:gridSpan w:val="2"/>
            <w:vMerge w:val="restart"/>
          </w:tcPr>
          <w:p w14:paraId="0E48CED6" w14:textId="77777777" w:rsidR="00440CDC" w:rsidRDefault="00440CDC" w:rsidP="00B170A6">
            <w:pPr>
              <w:pStyle w:val="TableParagraph"/>
              <w:spacing w:before="42" w:line="240" w:lineRule="auto"/>
              <w:ind w:left="79" w:right="72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</w:rPr>
              <w:t>%</w:t>
            </w:r>
          </w:p>
        </w:tc>
      </w:tr>
      <w:tr w:rsidR="00440CDC" w14:paraId="1A100240" w14:textId="77777777" w:rsidTr="00440CDC">
        <w:trPr>
          <w:gridBefore w:val="1"/>
          <w:wBefore w:w="10" w:type="dxa"/>
          <w:trHeight w:val="275"/>
        </w:trPr>
        <w:tc>
          <w:tcPr>
            <w:tcW w:w="631" w:type="dxa"/>
            <w:vMerge/>
            <w:tcBorders>
              <w:top w:val="nil"/>
            </w:tcBorders>
          </w:tcPr>
          <w:p w14:paraId="4C4EBD0E" w14:textId="77777777" w:rsidR="00440CDC" w:rsidRDefault="00440CDC" w:rsidP="00B170A6">
            <w:pPr>
              <w:rPr>
                <w:sz w:val="2"/>
                <w:szCs w:val="2"/>
              </w:rPr>
            </w:pPr>
          </w:p>
        </w:tc>
        <w:tc>
          <w:tcPr>
            <w:tcW w:w="1169" w:type="dxa"/>
            <w:vMerge/>
            <w:tcBorders>
              <w:top w:val="nil"/>
            </w:tcBorders>
          </w:tcPr>
          <w:p w14:paraId="03B79410" w14:textId="77777777" w:rsidR="00440CDC" w:rsidRDefault="00440CDC" w:rsidP="00B170A6">
            <w:pPr>
              <w:rPr>
                <w:sz w:val="2"/>
                <w:szCs w:val="2"/>
              </w:rPr>
            </w:pPr>
          </w:p>
        </w:tc>
        <w:tc>
          <w:tcPr>
            <w:tcW w:w="2611" w:type="dxa"/>
            <w:gridSpan w:val="2"/>
            <w:vMerge/>
            <w:tcBorders>
              <w:top w:val="nil"/>
            </w:tcBorders>
          </w:tcPr>
          <w:p w14:paraId="34B7D25A" w14:textId="77777777" w:rsidR="00440CDC" w:rsidRDefault="00440CDC" w:rsidP="00B170A6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gridSpan w:val="2"/>
          </w:tcPr>
          <w:p w14:paraId="0B0D8471" w14:textId="77777777" w:rsidR="00440CDC" w:rsidRDefault="00440CDC" w:rsidP="00B170A6">
            <w:pPr>
              <w:pStyle w:val="TableParagraph"/>
              <w:spacing w:before="0" w:line="256" w:lineRule="exact"/>
              <w:ind w:left="76" w:right="72"/>
              <w:rPr>
                <w:rFonts w:ascii="Times New Roman"/>
                <w:b/>
                <w:i/>
                <w:sz w:val="24"/>
              </w:rPr>
            </w:pPr>
            <w:r>
              <w:rPr>
                <w:rFonts w:ascii="Times New Roman"/>
                <w:b/>
                <w:i/>
                <w:spacing w:val="-10"/>
                <w:sz w:val="24"/>
              </w:rPr>
              <w:t>F</w:t>
            </w:r>
          </w:p>
        </w:tc>
        <w:tc>
          <w:tcPr>
            <w:tcW w:w="900" w:type="dxa"/>
            <w:gridSpan w:val="2"/>
          </w:tcPr>
          <w:p w14:paraId="209E89F1" w14:textId="77777777" w:rsidR="00440CDC" w:rsidRDefault="00440CDC" w:rsidP="00B170A6">
            <w:pPr>
              <w:pStyle w:val="TableParagraph"/>
              <w:spacing w:before="0" w:line="256" w:lineRule="exact"/>
              <w:ind w:left="76" w:right="72"/>
              <w:rPr>
                <w:rFonts w:ascii="Times New Roman"/>
                <w:b/>
                <w:i/>
                <w:sz w:val="24"/>
              </w:rPr>
            </w:pPr>
            <w:r>
              <w:rPr>
                <w:rFonts w:ascii="Times New Roman"/>
                <w:b/>
                <w:i/>
                <w:spacing w:val="-5"/>
                <w:sz w:val="24"/>
              </w:rPr>
              <w:t>UF</w:t>
            </w:r>
          </w:p>
        </w:tc>
        <w:tc>
          <w:tcPr>
            <w:tcW w:w="809" w:type="dxa"/>
            <w:gridSpan w:val="2"/>
            <w:vMerge/>
            <w:tcBorders>
              <w:top w:val="nil"/>
            </w:tcBorders>
          </w:tcPr>
          <w:p w14:paraId="7D1EA070" w14:textId="77777777" w:rsidR="00440CDC" w:rsidRDefault="00440CDC" w:rsidP="00B170A6">
            <w:pPr>
              <w:rPr>
                <w:sz w:val="2"/>
                <w:szCs w:val="2"/>
              </w:rPr>
            </w:pPr>
          </w:p>
        </w:tc>
        <w:tc>
          <w:tcPr>
            <w:tcW w:w="900" w:type="dxa"/>
            <w:gridSpan w:val="2"/>
            <w:vMerge/>
            <w:tcBorders>
              <w:top w:val="nil"/>
            </w:tcBorders>
          </w:tcPr>
          <w:p w14:paraId="1AFDEA3E" w14:textId="77777777" w:rsidR="00440CDC" w:rsidRDefault="00440CDC" w:rsidP="00B170A6">
            <w:pPr>
              <w:rPr>
                <w:sz w:val="2"/>
                <w:szCs w:val="2"/>
              </w:rPr>
            </w:pPr>
          </w:p>
        </w:tc>
      </w:tr>
      <w:tr w:rsidR="00440CDC" w14:paraId="7563F543" w14:textId="77777777" w:rsidTr="00440CDC">
        <w:trPr>
          <w:gridBefore w:val="1"/>
          <w:wBefore w:w="10" w:type="dxa"/>
          <w:trHeight w:val="988"/>
        </w:trPr>
        <w:tc>
          <w:tcPr>
            <w:tcW w:w="631" w:type="dxa"/>
          </w:tcPr>
          <w:p w14:paraId="73330DCA" w14:textId="77777777" w:rsidR="00440CDC" w:rsidRDefault="00440CDC" w:rsidP="00B170A6">
            <w:pPr>
              <w:pStyle w:val="TableParagraph"/>
              <w:spacing w:before="0" w:line="268" w:lineRule="exact"/>
              <w:ind w:left="107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1</w:t>
            </w:r>
          </w:p>
        </w:tc>
        <w:tc>
          <w:tcPr>
            <w:tcW w:w="1169" w:type="dxa"/>
          </w:tcPr>
          <w:p w14:paraId="08A4F599" w14:textId="77777777" w:rsidR="00440CDC" w:rsidRDefault="00440CDC" w:rsidP="00B170A6">
            <w:pPr>
              <w:pStyle w:val="TableParagraph"/>
              <w:spacing w:before="0" w:line="242" w:lineRule="auto"/>
              <w:ind w:left="105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4"/>
                <w:sz w:val="24"/>
              </w:rPr>
              <w:t xml:space="preserve">Diri </w:t>
            </w:r>
            <w:r>
              <w:rPr>
                <w:rFonts w:ascii="Times New Roman"/>
                <w:spacing w:val="-2"/>
                <w:sz w:val="24"/>
              </w:rPr>
              <w:t>identitas</w:t>
            </w:r>
          </w:p>
        </w:tc>
        <w:tc>
          <w:tcPr>
            <w:tcW w:w="2611" w:type="dxa"/>
            <w:gridSpan w:val="2"/>
          </w:tcPr>
          <w:p w14:paraId="3B6EA1C2" w14:textId="77777777" w:rsidR="00440CDC" w:rsidRDefault="00440CDC" w:rsidP="00B170A6">
            <w:pPr>
              <w:pStyle w:val="TableParagraph"/>
              <w:spacing w:before="0" w:line="240" w:lineRule="auto"/>
              <w:ind w:left="107" w:right="98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Seseorang berinteraksi dengan lingkungan dan juga dengan diri sendiri</w:t>
            </w:r>
          </w:p>
        </w:tc>
        <w:tc>
          <w:tcPr>
            <w:tcW w:w="900" w:type="dxa"/>
            <w:gridSpan w:val="2"/>
          </w:tcPr>
          <w:p w14:paraId="1E406BA4" w14:textId="77777777" w:rsidR="00440CDC" w:rsidRDefault="00440CDC" w:rsidP="00B170A6">
            <w:pPr>
              <w:pStyle w:val="TableParagraph"/>
              <w:spacing w:before="267" w:line="240" w:lineRule="auto"/>
              <w:ind w:left="77" w:right="72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1,2</w:t>
            </w:r>
          </w:p>
        </w:tc>
        <w:tc>
          <w:tcPr>
            <w:tcW w:w="900" w:type="dxa"/>
            <w:gridSpan w:val="2"/>
          </w:tcPr>
          <w:p w14:paraId="286E3617" w14:textId="77777777" w:rsidR="00440CDC" w:rsidRDefault="00440CDC" w:rsidP="00B170A6">
            <w:pPr>
              <w:pStyle w:val="TableParagraph"/>
              <w:spacing w:before="267" w:line="240" w:lineRule="auto"/>
              <w:ind w:left="77" w:right="72"/>
              <w:rPr>
                <w:rFonts w:ascii="Times New Roman"/>
                <w:sz w:val="24"/>
              </w:rPr>
            </w:pPr>
            <w:r w:rsidRPr="00E5439D">
              <w:rPr>
                <w:rFonts w:ascii="Times New Roman"/>
                <w:spacing w:val="-5"/>
                <w:sz w:val="24"/>
                <w:highlight w:val="yellow"/>
              </w:rPr>
              <w:t>3</w:t>
            </w:r>
            <w:r>
              <w:rPr>
                <w:rFonts w:ascii="Times New Roman"/>
                <w:spacing w:val="-5"/>
                <w:sz w:val="24"/>
              </w:rPr>
              <w:t>,4</w:t>
            </w:r>
          </w:p>
        </w:tc>
        <w:tc>
          <w:tcPr>
            <w:tcW w:w="809" w:type="dxa"/>
            <w:gridSpan w:val="2"/>
          </w:tcPr>
          <w:p w14:paraId="271DDD15" w14:textId="77777777" w:rsidR="00440CDC" w:rsidRDefault="00440CDC" w:rsidP="00B170A6">
            <w:pPr>
              <w:pStyle w:val="TableParagraph"/>
              <w:spacing w:before="267" w:line="240" w:lineRule="auto"/>
              <w:ind w:left="11" w:right="9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4</w:t>
            </w:r>
          </w:p>
        </w:tc>
        <w:tc>
          <w:tcPr>
            <w:tcW w:w="900" w:type="dxa"/>
            <w:gridSpan w:val="2"/>
          </w:tcPr>
          <w:p w14:paraId="3FB74878" w14:textId="77777777" w:rsidR="00440CDC" w:rsidRDefault="00440CDC" w:rsidP="00B170A6">
            <w:pPr>
              <w:pStyle w:val="TableParagraph"/>
              <w:spacing w:before="251" w:line="240" w:lineRule="auto"/>
              <w:ind w:left="79" w:right="72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12,5%</w:t>
            </w:r>
          </w:p>
        </w:tc>
      </w:tr>
      <w:tr w:rsidR="00440CDC" w14:paraId="198A705A" w14:textId="77777777" w:rsidTr="00440CDC">
        <w:trPr>
          <w:gridBefore w:val="1"/>
          <w:wBefore w:w="10" w:type="dxa"/>
          <w:trHeight w:val="985"/>
        </w:trPr>
        <w:tc>
          <w:tcPr>
            <w:tcW w:w="631" w:type="dxa"/>
          </w:tcPr>
          <w:p w14:paraId="16C50B18" w14:textId="77777777" w:rsidR="00440CDC" w:rsidRDefault="00440CDC" w:rsidP="00B170A6">
            <w:pPr>
              <w:pStyle w:val="TableParagraph"/>
              <w:spacing w:before="0" w:line="268" w:lineRule="exact"/>
              <w:ind w:left="107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2</w:t>
            </w:r>
          </w:p>
        </w:tc>
        <w:tc>
          <w:tcPr>
            <w:tcW w:w="1169" w:type="dxa"/>
          </w:tcPr>
          <w:p w14:paraId="20476605" w14:textId="77777777" w:rsidR="00440CDC" w:rsidRDefault="00440CDC" w:rsidP="00B170A6">
            <w:pPr>
              <w:pStyle w:val="TableParagraph"/>
              <w:spacing w:before="0" w:line="242" w:lineRule="auto"/>
              <w:ind w:left="105" w:right="263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4"/>
                <w:sz w:val="24"/>
              </w:rPr>
              <w:t xml:space="preserve">Diri </w:t>
            </w:r>
            <w:r>
              <w:rPr>
                <w:rFonts w:ascii="Times New Roman"/>
                <w:spacing w:val="-2"/>
                <w:sz w:val="24"/>
              </w:rPr>
              <w:t>perilaku</w:t>
            </w:r>
          </w:p>
        </w:tc>
        <w:tc>
          <w:tcPr>
            <w:tcW w:w="2611" w:type="dxa"/>
            <w:gridSpan w:val="2"/>
          </w:tcPr>
          <w:p w14:paraId="6E21A089" w14:textId="77777777" w:rsidR="00440CDC" w:rsidRDefault="00440CDC" w:rsidP="00B170A6">
            <w:pPr>
              <w:pStyle w:val="TableParagraph"/>
              <w:tabs>
                <w:tab w:val="left" w:pos="1554"/>
              </w:tabs>
              <w:spacing w:before="0" w:line="268" w:lineRule="exact"/>
              <w:ind w:left="107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Persepsi</w:t>
            </w:r>
            <w:r>
              <w:rPr>
                <w:rFonts w:ascii="Times New Roman"/>
                <w:sz w:val="24"/>
              </w:rPr>
              <w:tab/>
            </w:r>
            <w:r>
              <w:rPr>
                <w:rFonts w:ascii="Times New Roman"/>
                <w:spacing w:val="-2"/>
                <w:sz w:val="24"/>
              </w:rPr>
              <w:t>seseorang</w:t>
            </w:r>
          </w:p>
          <w:p w14:paraId="1B1895FE" w14:textId="77777777" w:rsidR="00440CDC" w:rsidRDefault="00440CDC" w:rsidP="00B170A6">
            <w:pPr>
              <w:pStyle w:val="TableParagraph"/>
              <w:tabs>
                <w:tab w:val="left" w:pos="1780"/>
              </w:tabs>
              <w:spacing w:before="0" w:line="240" w:lineRule="auto"/>
              <w:ind w:left="107" w:right="98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terhadap</w:t>
            </w:r>
            <w:r>
              <w:rPr>
                <w:rFonts w:ascii="Times New Roman"/>
                <w:sz w:val="24"/>
              </w:rPr>
              <w:tab/>
            </w:r>
            <w:r>
              <w:rPr>
                <w:rFonts w:ascii="Times New Roman"/>
                <w:spacing w:val="-2"/>
                <w:sz w:val="24"/>
              </w:rPr>
              <w:t xml:space="preserve">tingkah </w:t>
            </w:r>
            <w:r>
              <w:rPr>
                <w:rFonts w:ascii="Times New Roman"/>
                <w:sz w:val="24"/>
              </w:rPr>
              <w:t>lakunya atau caranya</w:t>
            </w:r>
          </w:p>
        </w:tc>
        <w:tc>
          <w:tcPr>
            <w:tcW w:w="900" w:type="dxa"/>
            <w:gridSpan w:val="2"/>
          </w:tcPr>
          <w:p w14:paraId="193EEC3F" w14:textId="77777777" w:rsidR="00440CDC" w:rsidRDefault="00440CDC" w:rsidP="00B170A6">
            <w:pPr>
              <w:pStyle w:val="TableParagraph"/>
              <w:spacing w:before="267" w:line="240" w:lineRule="auto"/>
              <w:ind w:left="74" w:right="7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5,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 w:rsidRPr="00E5439D">
              <w:rPr>
                <w:rFonts w:ascii="Times New Roman"/>
                <w:spacing w:val="-10"/>
                <w:sz w:val="24"/>
                <w:highlight w:val="yellow"/>
              </w:rPr>
              <w:t>6</w:t>
            </w:r>
          </w:p>
        </w:tc>
        <w:tc>
          <w:tcPr>
            <w:tcW w:w="900" w:type="dxa"/>
            <w:gridSpan w:val="2"/>
          </w:tcPr>
          <w:p w14:paraId="1DF9DE7E" w14:textId="77777777" w:rsidR="00440CDC" w:rsidRDefault="00440CDC" w:rsidP="00B170A6">
            <w:pPr>
              <w:pStyle w:val="TableParagraph"/>
              <w:spacing w:before="267" w:line="240" w:lineRule="auto"/>
              <w:ind w:left="74" w:right="72"/>
              <w:rPr>
                <w:rFonts w:ascii="Times New Roman"/>
                <w:sz w:val="24"/>
              </w:rPr>
            </w:pPr>
            <w:r w:rsidRPr="00E5439D">
              <w:rPr>
                <w:rFonts w:ascii="Times New Roman"/>
                <w:sz w:val="24"/>
                <w:highlight w:val="yellow"/>
              </w:rPr>
              <w:t>7,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pacing w:val="-10"/>
                <w:sz w:val="24"/>
              </w:rPr>
              <w:t>8</w:t>
            </w:r>
          </w:p>
        </w:tc>
        <w:tc>
          <w:tcPr>
            <w:tcW w:w="809" w:type="dxa"/>
            <w:gridSpan w:val="2"/>
          </w:tcPr>
          <w:p w14:paraId="15D944B1" w14:textId="77777777" w:rsidR="00440CDC" w:rsidRDefault="00440CDC" w:rsidP="00B170A6">
            <w:pPr>
              <w:pStyle w:val="TableParagraph"/>
              <w:spacing w:before="267" w:line="240" w:lineRule="auto"/>
              <w:ind w:left="11" w:right="9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4</w:t>
            </w:r>
          </w:p>
        </w:tc>
        <w:tc>
          <w:tcPr>
            <w:tcW w:w="900" w:type="dxa"/>
            <w:gridSpan w:val="2"/>
          </w:tcPr>
          <w:p w14:paraId="4B2D07A0" w14:textId="77777777" w:rsidR="00440CDC" w:rsidRDefault="00440CDC" w:rsidP="00B170A6">
            <w:pPr>
              <w:pStyle w:val="TableParagraph"/>
              <w:spacing w:before="248" w:line="240" w:lineRule="auto"/>
              <w:ind w:left="79" w:right="72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12,5%</w:t>
            </w:r>
          </w:p>
        </w:tc>
      </w:tr>
      <w:tr w:rsidR="00440CDC" w14:paraId="490A0F56" w14:textId="77777777" w:rsidTr="00440CDC">
        <w:trPr>
          <w:gridBefore w:val="1"/>
          <w:wBefore w:w="10" w:type="dxa"/>
          <w:trHeight w:val="1305"/>
        </w:trPr>
        <w:tc>
          <w:tcPr>
            <w:tcW w:w="631" w:type="dxa"/>
          </w:tcPr>
          <w:p w14:paraId="6F04DD65" w14:textId="77777777" w:rsidR="00440CDC" w:rsidRDefault="00440CDC" w:rsidP="00B170A6">
            <w:pPr>
              <w:pStyle w:val="TableParagraph"/>
              <w:spacing w:before="0" w:line="270" w:lineRule="exact"/>
              <w:ind w:left="107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3</w:t>
            </w:r>
          </w:p>
        </w:tc>
        <w:tc>
          <w:tcPr>
            <w:tcW w:w="1169" w:type="dxa"/>
          </w:tcPr>
          <w:p w14:paraId="28AE6E71" w14:textId="77777777" w:rsidR="00440CDC" w:rsidRDefault="00440CDC" w:rsidP="00B170A6">
            <w:pPr>
              <w:pStyle w:val="TableParagraph"/>
              <w:spacing w:before="0" w:line="240" w:lineRule="auto"/>
              <w:ind w:left="105" w:right="143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4"/>
                <w:sz w:val="24"/>
              </w:rPr>
              <w:t xml:space="preserve">Diri </w:t>
            </w:r>
            <w:r>
              <w:rPr>
                <w:rFonts w:ascii="Times New Roman"/>
                <w:spacing w:val="-2"/>
                <w:sz w:val="24"/>
              </w:rPr>
              <w:t xml:space="preserve">Penerima an/Penlia </w:t>
            </w:r>
            <w:r>
              <w:rPr>
                <w:rFonts w:ascii="Times New Roman"/>
                <w:spacing w:val="-4"/>
                <w:sz w:val="24"/>
              </w:rPr>
              <w:t>ian</w:t>
            </w:r>
          </w:p>
        </w:tc>
        <w:tc>
          <w:tcPr>
            <w:tcW w:w="2611" w:type="dxa"/>
            <w:gridSpan w:val="2"/>
          </w:tcPr>
          <w:p w14:paraId="46CFBD8A" w14:textId="77777777" w:rsidR="00440CDC" w:rsidRDefault="00440CDC" w:rsidP="00B170A6">
            <w:pPr>
              <w:pStyle w:val="TableParagraph"/>
              <w:tabs>
                <w:tab w:val="left" w:pos="1780"/>
              </w:tabs>
              <w:spacing w:before="0" w:line="240" w:lineRule="auto"/>
              <w:ind w:left="107" w:right="98"/>
              <w:jc w:val="both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Berfungsi</w:t>
            </w:r>
            <w:r>
              <w:rPr>
                <w:rFonts w:ascii="Times New Roman"/>
                <w:sz w:val="24"/>
              </w:rPr>
              <w:tab/>
            </w:r>
            <w:r>
              <w:rPr>
                <w:rFonts w:ascii="Times New Roman"/>
                <w:spacing w:val="-2"/>
                <w:sz w:val="24"/>
              </w:rPr>
              <w:t xml:space="preserve">sebagai </w:t>
            </w:r>
            <w:r>
              <w:rPr>
                <w:rFonts w:ascii="Times New Roman"/>
                <w:sz w:val="24"/>
              </w:rPr>
              <w:t xml:space="preserve">pengamat dan pemberi </w:t>
            </w:r>
            <w:r>
              <w:rPr>
                <w:rFonts w:ascii="Times New Roman"/>
                <w:spacing w:val="-2"/>
                <w:sz w:val="24"/>
              </w:rPr>
              <w:t>nilai</w:t>
            </w:r>
          </w:p>
        </w:tc>
        <w:tc>
          <w:tcPr>
            <w:tcW w:w="900" w:type="dxa"/>
            <w:gridSpan w:val="2"/>
          </w:tcPr>
          <w:p w14:paraId="2AA744D4" w14:textId="77777777" w:rsidR="00440CDC" w:rsidRDefault="00440CDC" w:rsidP="00B170A6">
            <w:pPr>
              <w:pStyle w:val="TableParagraph"/>
              <w:spacing w:before="150" w:line="240" w:lineRule="auto"/>
              <w:jc w:val="left"/>
              <w:rPr>
                <w:rFonts w:ascii="Times New Roman"/>
                <w:b/>
                <w:i/>
                <w:sz w:val="24"/>
              </w:rPr>
            </w:pPr>
          </w:p>
          <w:p w14:paraId="6E084FDB" w14:textId="77777777" w:rsidR="00440CDC" w:rsidRDefault="00440CDC" w:rsidP="00B170A6">
            <w:pPr>
              <w:pStyle w:val="TableParagraph"/>
              <w:spacing w:before="0" w:line="240" w:lineRule="auto"/>
              <w:ind w:left="74" w:right="7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9,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pacing w:val="-5"/>
                <w:sz w:val="24"/>
              </w:rPr>
              <w:t>10</w:t>
            </w:r>
          </w:p>
        </w:tc>
        <w:tc>
          <w:tcPr>
            <w:tcW w:w="900" w:type="dxa"/>
            <w:gridSpan w:val="2"/>
          </w:tcPr>
          <w:p w14:paraId="4FEC7267" w14:textId="77777777" w:rsidR="00440CDC" w:rsidRDefault="00440CDC" w:rsidP="00B170A6">
            <w:pPr>
              <w:pStyle w:val="TableParagraph"/>
              <w:spacing w:before="150" w:line="240" w:lineRule="auto"/>
              <w:jc w:val="left"/>
              <w:rPr>
                <w:rFonts w:ascii="Times New Roman"/>
                <w:b/>
                <w:i/>
                <w:sz w:val="24"/>
              </w:rPr>
            </w:pPr>
          </w:p>
          <w:p w14:paraId="3CEDBE59" w14:textId="77777777" w:rsidR="00440CDC" w:rsidRDefault="00440CDC" w:rsidP="00B170A6">
            <w:pPr>
              <w:pStyle w:val="TableParagraph"/>
              <w:spacing w:before="0" w:line="240" w:lineRule="auto"/>
              <w:ind w:left="74" w:right="7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11,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 w:rsidRPr="003E2584">
              <w:rPr>
                <w:rFonts w:ascii="Times New Roman"/>
                <w:spacing w:val="-5"/>
                <w:sz w:val="24"/>
                <w:highlight w:val="yellow"/>
              </w:rPr>
              <w:t>12</w:t>
            </w:r>
          </w:p>
        </w:tc>
        <w:tc>
          <w:tcPr>
            <w:tcW w:w="809" w:type="dxa"/>
            <w:gridSpan w:val="2"/>
          </w:tcPr>
          <w:p w14:paraId="07AC2983" w14:textId="77777777" w:rsidR="00440CDC" w:rsidRDefault="00440CDC" w:rsidP="00B170A6">
            <w:pPr>
              <w:pStyle w:val="TableParagraph"/>
              <w:spacing w:before="150" w:line="240" w:lineRule="auto"/>
              <w:jc w:val="left"/>
              <w:rPr>
                <w:rFonts w:ascii="Times New Roman"/>
                <w:b/>
                <w:i/>
                <w:sz w:val="24"/>
              </w:rPr>
            </w:pPr>
          </w:p>
          <w:p w14:paraId="72C13D82" w14:textId="77777777" w:rsidR="00440CDC" w:rsidRDefault="00440CDC" w:rsidP="00B170A6">
            <w:pPr>
              <w:pStyle w:val="TableParagraph"/>
              <w:spacing w:before="0" w:line="240" w:lineRule="auto"/>
              <w:ind w:left="11" w:right="9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4</w:t>
            </w:r>
          </w:p>
        </w:tc>
        <w:tc>
          <w:tcPr>
            <w:tcW w:w="900" w:type="dxa"/>
            <w:gridSpan w:val="2"/>
          </w:tcPr>
          <w:p w14:paraId="7A61A9E5" w14:textId="77777777" w:rsidR="00440CDC" w:rsidRDefault="00440CDC" w:rsidP="00B170A6">
            <w:pPr>
              <w:pStyle w:val="TableParagraph"/>
              <w:spacing w:before="133" w:line="240" w:lineRule="auto"/>
              <w:jc w:val="left"/>
              <w:rPr>
                <w:rFonts w:ascii="Times New Roman"/>
                <w:b/>
                <w:i/>
                <w:sz w:val="24"/>
              </w:rPr>
            </w:pPr>
          </w:p>
          <w:p w14:paraId="0FBFB832" w14:textId="77777777" w:rsidR="00440CDC" w:rsidRDefault="00440CDC" w:rsidP="00B170A6">
            <w:pPr>
              <w:pStyle w:val="TableParagraph"/>
              <w:spacing w:before="0" w:line="240" w:lineRule="auto"/>
              <w:ind w:left="79" w:right="72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12,5%</w:t>
            </w:r>
          </w:p>
        </w:tc>
      </w:tr>
      <w:tr w:rsidR="00440CDC" w14:paraId="1C0B1DE3" w14:textId="77777777" w:rsidTr="00440CDC">
        <w:trPr>
          <w:gridBefore w:val="1"/>
          <w:wBefore w:w="10" w:type="dxa"/>
          <w:trHeight w:val="551"/>
        </w:trPr>
        <w:tc>
          <w:tcPr>
            <w:tcW w:w="631" w:type="dxa"/>
          </w:tcPr>
          <w:p w14:paraId="21FB206C" w14:textId="77777777" w:rsidR="00440CDC" w:rsidRDefault="00440CDC" w:rsidP="00B170A6">
            <w:pPr>
              <w:pStyle w:val="TableParagraph"/>
              <w:spacing w:before="0" w:line="268" w:lineRule="exact"/>
              <w:ind w:left="107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4</w:t>
            </w:r>
          </w:p>
        </w:tc>
        <w:tc>
          <w:tcPr>
            <w:tcW w:w="1169" w:type="dxa"/>
          </w:tcPr>
          <w:p w14:paraId="3A17A255" w14:textId="77777777" w:rsidR="00440CDC" w:rsidRDefault="00440CDC" w:rsidP="00B170A6">
            <w:pPr>
              <w:pStyle w:val="TableParagraph"/>
              <w:spacing w:before="0" w:line="270" w:lineRule="exact"/>
              <w:ind w:left="105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Diri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Fisik</w:t>
            </w:r>
          </w:p>
        </w:tc>
        <w:tc>
          <w:tcPr>
            <w:tcW w:w="2611" w:type="dxa"/>
            <w:gridSpan w:val="2"/>
          </w:tcPr>
          <w:p w14:paraId="37BB5B37" w14:textId="77777777" w:rsidR="00440CDC" w:rsidRDefault="00440CDC" w:rsidP="00B170A6">
            <w:pPr>
              <w:pStyle w:val="TableParagraph"/>
              <w:spacing w:before="0" w:line="268" w:lineRule="exact"/>
              <w:ind w:left="107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Merupakan</w:t>
            </w:r>
            <w:r>
              <w:rPr>
                <w:rFonts w:ascii="Times New Roman"/>
                <w:spacing w:val="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Persepsi</w:t>
            </w:r>
            <w:r>
              <w:rPr>
                <w:rFonts w:ascii="Times New Roman"/>
                <w:spacing w:val="5"/>
                <w:sz w:val="24"/>
              </w:rPr>
              <w:t xml:space="preserve"> </w:t>
            </w:r>
            <w:r>
              <w:rPr>
                <w:rFonts w:ascii="Times New Roman"/>
                <w:spacing w:val="-5"/>
                <w:sz w:val="24"/>
              </w:rPr>
              <w:t>dan</w:t>
            </w:r>
          </w:p>
          <w:p w14:paraId="29A719A2" w14:textId="77777777" w:rsidR="00440CDC" w:rsidRDefault="00440CDC" w:rsidP="00B170A6">
            <w:pPr>
              <w:pStyle w:val="TableParagraph"/>
              <w:tabs>
                <w:tab w:val="left" w:pos="1552"/>
              </w:tabs>
              <w:spacing w:before="0" w:line="264" w:lineRule="exact"/>
              <w:ind w:left="107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perasaan</w:t>
            </w:r>
            <w:r>
              <w:rPr>
                <w:rFonts w:ascii="Times New Roman"/>
                <w:sz w:val="24"/>
              </w:rPr>
              <w:tab/>
            </w:r>
            <w:r>
              <w:rPr>
                <w:rFonts w:ascii="Times New Roman"/>
                <w:spacing w:val="-2"/>
                <w:sz w:val="24"/>
              </w:rPr>
              <w:t>seseorang</w:t>
            </w:r>
          </w:p>
        </w:tc>
        <w:tc>
          <w:tcPr>
            <w:tcW w:w="900" w:type="dxa"/>
            <w:gridSpan w:val="2"/>
          </w:tcPr>
          <w:p w14:paraId="0A8F2EBA" w14:textId="4FD009CB" w:rsidR="00440CDC" w:rsidRDefault="00440CDC" w:rsidP="00B170A6">
            <w:pPr>
              <w:pStyle w:val="TableParagraph"/>
              <w:spacing w:before="49" w:line="240" w:lineRule="auto"/>
              <w:ind w:left="74" w:right="7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  <w:r w:rsidR="005349B9">
              <w:rPr>
                <w:rFonts w:ascii="Times New Roman"/>
                <w:sz w:val="24"/>
              </w:rPr>
              <w:t>3</w:t>
            </w:r>
            <w:r>
              <w:rPr>
                <w:rFonts w:ascii="Times New Roman"/>
                <w:sz w:val="24"/>
              </w:rPr>
              <w:t>,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pacing w:val="-5"/>
                <w:sz w:val="24"/>
              </w:rPr>
              <w:t>14</w:t>
            </w:r>
          </w:p>
        </w:tc>
        <w:tc>
          <w:tcPr>
            <w:tcW w:w="900" w:type="dxa"/>
            <w:gridSpan w:val="2"/>
          </w:tcPr>
          <w:p w14:paraId="32004500" w14:textId="77777777" w:rsidR="00440CDC" w:rsidRDefault="00440CDC" w:rsidP="00B170A6">
            <w:pPr>
              <w:pStyle w:val="TableParagraph"/>
              <w:spacing w:before="49" w:line="240" w:lineRule="auto"/>
              <w:ind w:left="74" w:right="72"/>
              <w:rPr>
                <w:rFonts w:ascii="Times New Roman"/>
                <w:sz w:val="24"/>
              </w:rPr>
            </w:pPr>
            <w:r w:rsidRPr="005349B9">
              <w:rPr>
                <w:rFonts w:ascii="Times New Roman"/>
                <w:sz w:val="24"/>
                <w:highlight w:val="yellow"/>
              </w:rPr>
              <w:t>15</w:t>
            </w:r>
            <w:r>
              <w:rPr>
                <w:rFonts w:ascii="Times New Roman"/>
                <w:sz w:val="24"/>
              </w:rPr>
              <w:t>,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pacing w:val="-5"/>
                <w:sz w:val="24"/>
              </w:rPr>
              <w:t>16</w:t>
            </w:r>
          </w:p>
        </w:tc>
        <w:tc>
          <w:tcPr>
            <w:tcW w:w="809" w:type="dxa"/>
            <w:gridSpan w:val="2"/>
          </w:tcPr>
          <w:p w14:paraId="4F63EA04" w14:textId="77777777" w:rsidR="00440CDC" w:rsidRDefault="00440CDC" w:rsidP="00B170A6">
            <w:pPr>
              <w:pStyle w:val="TableParagraph"/>
              <w:spacing w:before="49" w:line="240" w:lineRule="auto"/>
              <w:ind w:left="11" w:right="9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4</w:t>
            </w:r>
          </w:p>
        </w:tc>
        <w:tc>
          <w:tcPr>
            <w:tcW w:w="900" w:type="dxa"/>
            <w:gridSpan w:val="2"/>
          </w:tcPr>
          <w:p w14:paraId="47156D33" w14:textId="77777777" w:rsidR="00440CDC" w:rsidRDefault="00440CDC" w:rsidP="00B170A6">
            <w:pPr>
              <w:pStyle w:val="TableParagraph"/>
              <w:spacing w:before="32" w:line="240" w:lineRule="auto"/>
              <w:ind w:left="79" w:right="72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12,5%</w:t>
            </w:r>
          </w:p>
        </w:tc>
      </w:tr>
      <w:tr w:rsidR="00440CDC" w14:paraId="26DF99F6" w14:textId="77777777" w:rsidTr="00440CDC">
        <w:trPr>
          <w:gridBefore w:val="1"/>
          <w:wBefore w:w="10" w:type="dxa"/>
          <w:trHeight w:val="55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1B06A" w14:textId="77777777" w:rsidR="00440CDC" w:rsidRPr="00440CDC" w:rsidRDefault="00440CDC" w:rsidP="00440CDC">
            <w:pPr>
              <w:pStyle w:val="TableParagraph"/>
              <w:spacing w:before="0" w:line="268" w:lineRule="exact"/>
              <w:ind w:left="107"/>
              <w:jc w:val="left"/>
              <w:rPr>
                <w:rFonts w:ascii="Times New Roman"/>
                <w:spacing w:val="-10"/>
                <w:sz w:val="24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97EA5" w14:textId="77777777" w:rsidR="00440CDC" w:rsidRPr="00440CDC" w:rsidRDefault="00440CDC" w:rsidP="00440CDC">
            <w:pPr>
              <w:pStyle w:val="TableParagraph"/>
              <w:spacing w:before="0" w:line="270" w:lineRule="exact"/>
              <w:ind w:left="105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C32E5" w14:textId="77777777" w:rsidR="00440CDC" w:rsidRDefault="00440CDC" w:rsidP="00B170A6">
            <w:pPr>
              <w:pStyle w:val="TableParagraph"/>
              <w:spacing w:before="0" w:line="268" w:lineRule="exact"/>
              <w:ind w:left="107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terhadap</w:t>
            </w:r>
            <w:r w:rsidRPr="00440CDC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keadaan</w:t>
            </w:r>
            <w:r w:rsidRPr="00440CDC">
              <w:rPr>
                <w:rFonts w:ascii="Times New Roman"/>
                <w:sz w:val="24"/>
              </w:rPr>
              <w:t xml:space="preserve"> fisik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94DF3" w14:textId="77777777" w:rsidR="00440CDC" w:rsidRPr="00440CDC" w:rsidRDefault="00440CDC" w:rsidP="00440CDC">
            <w:pPr>
              <w:pStyle w:val="TableParagraph"/>
              <w:spacing w:before="49" w:line="240" w:lineRule="auto"/>
              <w:ind w:left="74" w:right="72"/>
              <w:rPr>
                <w:rFonts w:ascii="Times New Roman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041D6" w14:textId="77777777" w:rsidR="00440CDC" w:rsidRPr="00440CDC" w:rsidRDefault="00440CDC" w:rsidP="00440CDC">
            <w:pPr>
              <w:pStyle w:val="TableParagraph"/>
              <w:spacing w:before="49" w:line="240" w:lineRule="auto"/>
              <w:ind w:left="74" w:right="72"/>
              <w:rPr>
                <w:rFonts w:ascii="Times New Roman"/>
                <w:sz w:val="24"/>
              </w:rPr>
            </w:pPr>
          </w:p>
        </w:tc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A916C" w14:textId="77777777" w:rsidR="00440CDC" w:rsidRPr="00440CDC" w:rsidRDefault="00440CDC" w:rsidP="00440CDC">
            <w:pPr>
              <w:pStyle w:val="TableParagraph"/>
              <w:spacing w:before="49" w:line="240" w:lineRule="auto"/>
              <w:ind w:left="11" w:right="9"/>
              <w:rPr>
                <w:rFonts w:ascii="Times New Roman"/>
                <w:spacing w:val="-10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9BE8B" w14:textId="77777777" w:rsidR="00440CDC" w:rsidRPr="00440CDC" w:rsidRDefault="00440CDC" w:rsidP="00440CDC">
            <w:pPr>
              <w:pStyle w:val="TableParagraph"/>
              <w:spacing w:before="32" w:line="240" w:lineRule="auto"/>
              <w:ind w:left="79" w:right="72"/>
              <w:rPr>
                <w:rFonts w:ascii="Times New Roman"/>
                <w:spacing w:val="-2"/>
                <w:sz w:val="24"/>
              </w:rPr>
            </w:pPr>
          </w:p>
        </w:tc>
      </w:tr>
      <w:tr w:rsidR="00440CDC" w14:paraId="730ABED0" w14:textId="77777777" w:rsidTr="00440CDC">
        <w:trPr>
          <w:gridBefore w:val="1"/>
          <w:wBefore w:w="10" w:type="dxa"/>
          <w:trHeight w:val="55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2466F" w14:textId="77777777" w:rsidR="00440CDC" w:rsidRPr="00440CDC" w:rsidRDefault="00440CDC" w:rsidP="00B170A6">
            <w:pPr>
              <w:pStyle w:val="TableParagraph"/>
              <w:spacing w:before="0" w:line="268" w:lineRule="exact"/>
              <w:ind w:left="107"/>
              <w:jc w:val="left"/>
              <w:rPr>
                <w:rFonts w:ascii="Times New Roman"/>
                <w:spacing w:val="-10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5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508E3" w14:textId="77777777" w:rsidR="00440CDC" w:rsidRDefault="00440CDC" w:rsidP="00440CDC">
            <w:pPr>
              <w:pStyle w:val="TableParagraph"/>
              <w:spacing w:before="0" w:line="270" w:lineRule="exact"/>
              <w:ind w:left="105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Diri</w:t>
            </w:r>
            <w:r w:rsidRPr="00440CDC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etika </w:t>
            </w:r>
            <w:r w:rsidRPr="00440CDC">
              <w:rPr>
                <w:rFonts w:ascii="Times New Roman"/>
                <w:sz w:val="24"/>
              </w:rPr>
              <w:t>moral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2A9FA" w14:textId="77777777" w:rsidR="00440CDC" w:rsidRDefault="00440CDC" w:rsidP="00440CDC">
            <w:pPr>
              <w:pStyle w:val="TableParagraph"/>
              <w:spacing w:before="0" w:line="268" w:lineRule="exact"/>
              <w:ind w:left="107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Merupakan</w:t>
            </w:r>
            <w:r w:rsidRPr="00440CDC">
              <w:rPr>
                <w:rFonts w:ascii="Times New Roman"/>
                <w:sz w:val="24"/>
              </w:rPr>
              <w:t xml:space="preserve">   Persepsi</w:t>
            </w:r>
          </w:p>
          <w:p w14:paraId="071FE0E6" w14:textId="77777777" w:rsidR="00440CDC" w:rsidRDefault="00440CDC" w:rsidP="00440CDC">
            <w:pPr>
              <w:pStyle w:val="TableParagraph"/>
              <w:spacing w:before="0" w:line="268" w:lineRule="exact"/>
              <w:ind w:left="107"/>
              <w:jc w:val="left"/>
              <w:rPr>
                <w:rFonts w:ascii="Times New Roman"/>
                <w:sz w:val="24"/>
              </w:rPr>
            </w:pPr>
            <w:r w:rsidRPr="00440CDC">
              <w:rPr>
                <w:rFonts w:ascii="Times New Roman"/>
                <w:sz w:val="24"/>
              </w:rPr>
              <w:t>seseorang</w:t>
            </w:r>
            <w:r>
              <w:rPr>
                <w:rFonts w:ascii="Times New Roman"/>
                <w:sz w:val="24"/>
              </w:rPr>
              <w:tab/>
            </w:r>
            <w:r w:rsidRPr="00440CDC">
              <w:rPr>
                <w:rFonts w:ascii="Times New Roman"/>
                <w:sz w:val="24"/>
              </w:rPr>
              <w:t xml:space="preserve">tentang </w:t>
            </w:r>
            <w:r>
              <w:rPr>
                <w:rFonts w:ascii="Times New Roman"/>
                <w:sz w:val="24"/>
              </w:rPr>
              <w:t>dirinya ditinjau dari standar pertimbangan nilai-nilai etis dan moral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37B71" w14:textId="77777777" w:rsidR="00440CDC" w:rsidRPr="00440CDC" w:rsidRDefault="00440CDC" w:rsidP="00440CDC">
            <w:pPr>
              <w:pStyle w:val="TableParagraph"/>
              <w:spacing w:before="49" w:line="240" w:lineRule="auto"/>
              <w:ind w:left="74" w:right="72"/>
              <w:rPr>
                <w:rFonts w:ascii="Times New Roman"/>
                <w:sz w:val="24"/>
              </w:rPr>
            </w:pPr>
          </w:p>
          <w:p w14:paraId="39A39E7B" w14:textId="77777777" w:rsidR="00440CDC" w:rsidRDefault="00440CDC" w:rsidP="00440CDC">
            <w:pPr>
              <w:pStyle w:val="TableParagraph"/>
              <w:spacing w:before="49" w:line="240" w:lineRule="auto"/>
              <w:ind w:left="74" w:right="7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17,</w:t>
            </w:r>
            <w:r w:rsidRPr="00440CDC">
              <w:rPr>
                <w:rFonts w:ascii="Times New Roman"/>
                <w:sz w:val="24"/>
              </w:rPr>
              <w:t xml:space="preserve"> 18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3950C" w14:textId="77777777" w:rsidR="00440CDC" w:rsidRPr="00440CDC" w:rsidRDefault="00440CDC" w:rsidP="00440CDC">
            <w:pPr>
              <w:pStyle w:val="TableParagraph"/>
              <w:spacing w:before="49" w:line="240" w:lineRule="auto"/>
              <w:ind w:left="74" w:right="72"/>
              <w:rPr>
                <w:rFonts w:ascii="Times New Roman"/>
                <w:sz w:val="24"/>
              </w:rPr>
            </w:pPr>
          </w:p>
          <w:p w14:paraId="0579C854" w14:textId="77777777" w:rsidR="00440CDC" w:rsidRDefault="00440CDC" w:rsidP="00440CDC">
            <w:pPr>
              <w:pStyle w:val="TableParagraph"/>
              <w:spacing w:before="49" w:line="240" w:lineRule="auto"/>
              <w:ind w:left="74" w:right="7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19,</w:t>
            </w:r>
            <w:r w:rsidRPr="00440CDC">
              <w:rPr>
                <w:rFonts w:ascii="Times New Roman"/>
                <w:sz w:val="24"/>
              </w:rPr>
              <w:t xml:space="preserve"> </w:t>
            </w:r>
            <w:r w:rsidRPr="005349B9">
              <w:rPr>
                <w:rFonts w:ascii="Times New Roman"/>
                <w:sz w:val="24"/>
                <w:highlight w:val="yellow"/>
              </w:rPr>
              <w:t>20</w:t>
            </w:r>
          </w:p>
        </w:tc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6DF43" w14:textId="77777777" w:rsidR="00440CDC" w:rsidRPr="00440CDC" w:rsidRDefault="00440CDC" w:rsidP="00440CDC">
            <w:pPr>
              <w:pStyle w:val="TableParagraph"/>
              <w:spacing w:before="49" w:line="240" w:lineRule="auto"/>
              <w:ind w:left="11" w:right="9"/>
              <w:rPr>
                <w:rFonts w:ascii="Times New Roman"/>
                <w:spacing w:val="-10"/>
                <w:sz w:val="24"/>
              </w:rPr>
            </w:pPr>
          </w:p>
          <w:p w14:paraId="1EAFCF47" w14:textId="77777777" w:rsidR="00440CDC" w:rsidRPr="00440CDC" w:rsidRDefault="00440CDC" w:rsidP="00440CDC">
            <w:pPr>
              <w:pStyle w:val="TableParagraph"/>
              <w:spacing w:before="49" w:line="240" w:lineRule="auto"/>
              <w:ind w:left="11" w:right="9"/>
              <w:rPr>
                <w:rFonts w:ascii="Times New Roman"/>
                <w:spacing w:val="-10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4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FAAA3" w14:textId="77777777" w:rsidR="00440CDC" w:rsidRPr="00440CDC" w:rsidRDefault="00440CDC" w:rsidP="00440CDC">
            <w:pPr>
              <w:pStyle w:val="TableParagraph"/>
              <w:spacing w:before="32" w:line="240" w:lineRule="auto"/>
              <w:ind w:left="79" w:right="72"/>
              <w:rPr>
                <w:rFonts w:ascii="Times New Roman"/>
                <w:spacing w:val="-2"/>
                <w:sz w:val="24"/>
              </w:rPr>
            </w:pPr>
          </w:p>
          <w:p w14:paraId="433212DF" w14:textId="77777777" w:rsidR="00440CDC" w:rsidRPr="00440CDC" w:rsidRDefault="00440CDC" w:rsidP="00440CDC">
            <w:pPr>
              <w:pStyle w:val="TableParagraph"/>
              <w:spacing w:before="32" w:line="240" w:lineRule="auto"/>
              <w:ind w:left="79" w:right="72"/>
              <w:rPr>
                <w:rFonts w:ascii="Times New Roman"/>
                <w:spacing w:val="-2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12,5%</w:t>
            </w:r>
          </w:p>
        </w:tc>
      </w:tr>
      <w:tr w:rsidR="00440CDC" w14:paraId="682C126D" w14:textId="77777777" w:rsidTr="00440CDC">
        <w:trPr>
          <w:gridBefore w:val="1"/>
          <w:wBefore w:w="10" w:type="dxa"/>
          <w:trHeight w:val="55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72E8A" w14:textId="77777777" w:rsidR="00440CDC" w:rsidRPr="00440CDC" w:rsidRDefault="00440CDC" w:rsidP="00440CDC">
            <w:pPr>
              <w:pStyle w:val="TableParagraph"/>
              <w:spacing w:before="0" w:line="268" w:lineRule="exact"/>
              <w:ind w:left="107"/>
              <w:jc w:val="left"/>
              <w:rPr>
                <w:rFonts w:ascii="Times New Roman"/>
                <w:spacing w:val="-10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6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16371" w14:textId="77777777" w:rsidR="00440CDC" w:rsidRDefault="00440CDC" w:rsidP="00440CDC">
            <w:pPr>
              <w:pStyle w:val="TableParagraph"/>
              <w:spacing w:before="0" w:line="270" w:lineRule="exact"/>
              <w:ind w:left="105"/>
              <w:jc w:val="left"/>
              <w:rPr>
                <w:rFonts w:ascii="Times New Roman"/>
                <w:sz w:val="24"/>
              </w:rPr>
            </w:pPr>
            <w:r w:rsidRPr="00440CDC">
              <w:rPr>
                <w:rFonts w:ascii="Times New Roman"/>
                <w:sz w:val="24"/>
              </w:rPr>
              <w:t>Diri personal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08A8A" w14:textId="77777777" w:rsidR="00440CDC" w:rsidRDefault="00440CDC" w:rsidP="00440CDC">
            <w:pPr>
              <w:pStyle w:val="TableParagraph"/>
              <w:spacing w:before="0" w:line="268" w:lineRule="exact"/>
              <w:ind w:left="107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Merupakan Perasaan individu terhadap nilai- nilai pribadi terlepas</w:t>
            </w:r>
            <w:r w:rsidRPr="00440CDC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dari keadaan fisik dan hubungan</w:t>
            </w:r>
            <w:r w:rsidRPr="00440CDC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orang</w:t>
            </w:r>
            <w:r w:rsidRPr="00440CDC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lain</w:t>
            </w:r>
            <w:r w:rsidRPr="00440CDC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dan sejauh mana ia merasa kuat sebagai pribadi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FBB95" w14:textId="77777777" w:rsidR="00440CDC" w:rsidRPr="00440CDC" w:rsidRDefault="00440CDC" w:rsidP="00440CDC">
            <w:pPr>
              <w:pStyle w:val="TableParagraph"/>
              <w:spacing w:before="49" w:line="240" w:lineRule="auto"/>
              <w:ind w:left="74" w:right="72"/>
              <w:rPr>
                <w:rFonts w:ascii="Times New Roman"/>
                <w:sz w:val="24"/>
              </w:rPr>
            </w:pPr>
          </w:p>
          <w:p w14:paraId="293C08E4" w14:textId="77777777" w:rsidR="00440CDC" w:rsidRPr="00440CDC" w:rsidRDefault="00440CDC" w:rsidP="00440CDC">
            <w:pPr>
              <w:pStyle w:val="TableParagraph"/>
              <w:spacing w:before="49" w:line="240" w:lineRule="auto"/>
              <w:ind w:left="74" w:right="72"/>
              <w:rPr>
                <w:rFonts w:ascii="Times New Roman"/>
                <w:sz w:val="24"/>
              </w:rPr>
            </w:pPr>
          </w:p>
          <w:p w14:paraId="7F2DCA6C" w14:textId="77777777" w:rsidR="00440CDC" w:rsidRDefault="00440CDC" w:rsidP="00440CDC">
            <w:pPr>
              <w:pStyle w:val="TableParagraph"/>
              <w:spacing w:before="49" w:line="240" w:lineRule="auto"/>
              <w:ind w:left="74" w:right="7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21,</w:t>
            </w:r>
            <w:r w:rsidRPr="00440CDC">
              <w:rPr>
                <w:rFonts w:ascii="Times New Roman"/>
                <w:sz w:val="24"/>
              </w:rPr>
              <w:t xml:space="preserve"> 22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B88E6" w14:textId="77777777" w:rsidR="00440CDC" w:rsidRPr="00440CDC" w:rsidRDefault="00440CDC" w:rsidP="00440CDC">
            <w:pPr>
              <w:pStyle w:val="TableParagraph"/>
              <w:spacing w:before="49" w:line="240" w:lineRule="auto"/>
              <w:ind w:left="74" w:right="72"/>
              <w:rPr>
                <w:rFonts w:ascii="Times New Roman"/>
                <w:sz w:val="24"/>
              </w:rPr>
            </w:pPr>
          </w:p>
          <w:p w14:paraId="277F962E" w14:textId="77777777" w:rsidR="00440CDC" w:rsidRPr="00440CDC" w:rsidRDefault="00440CDC" w:rsidP="00440CDC">
            <w:pPr>
              <w:pStyle w:val="TableParagraph"/>
              <w:spacing w:before="49" w:line="240" w:lineRule="auto"/>
              <w:ind w:left="74" w:right="72"/>
              <w:rPr>
                <w:rFonts w:ascii="Times New Roman"/>
                <w:sz w:val="24"/>
              </w:rPr>
            </w:pPr>
          </w:p>
          <w:p w14:paraId="64B12625" w14:textId="77777777" w:rsidR="00440CDC" w:rsidRDefault="00440CDC" w:rsidP="00440CDC">
            <w:pPr>
              <w:pStyle w:val="TableParagraph"/>
              <w:spacing w:before="49" w:line="240" w:lineRule="auto"/>
              <w:ind w:left="74" w:right="72"/>
              <w:rPr>
                <w:rFonts w:ascii="Times New Roman"/>
                <w:sz w:val="24"/>
              </w:rPr>
            </w:pPr>
            <w:r w:rsidRPr="00ED6114">
              <w:rPr>
                <w:rFonts w:ascii="Times New Roman"/>
                <w:sz w:val="24"/>
                <w:highlight w:val="yellow"/>
              </w:rPr>
              <w:t>23, 24</w:t>
            </w:r>
          </w:p>
        </w:tc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1458F" w14:textId="77777777" w:rsidR="00440CDC" w:rsidRPr="00440CDC" w:rsidRDefault="00440CDC" w:rsidP="00440CDC">
            <w:pPr>
              <w:pStyle w:val="TableParagraph"/>
              <w:spacing w:before="49" w:line="240" w:lineRule="auto"/>
              <w:ind w:left="11" w:right="9"/>
              <w:rPr>
                <w:rFonts w:ascii="Times New Roman"/>
                <w:spacing w:val="-10"/>
                <w:sz w:val="24"/>
              </w:rPr>
            </w:pPr>
          </w:p>
          <w:p w14:paraId="60A68345" w14:textId="77777777" w:rsidR="00440CDC" w:rsidRPr="00440CDC" w:rsidRDefault="00440CDC" w:rsidP="00440CDC">
            <w:pPr>
              <w:pStyle w:val="TableParagraph"/>
              <w:spacing w:before="49" w:line="240" w:lineRule="auto"/>
              <w:ind w:left="11" w:right="9"/>
              <w:rPr>
                <w:rFonts w:ascii="Times New Roman"/>
                <w:spacing w:val="-10"/>
                <w:sz w:val="24"/>
              </w:rPr>
            </w:pPr>
          </w:p>
          <w:p w14:paraId="6F06E5E0" w14:textId="77777777" w:rsidR="00440CDC" w:rsidRPr="00440CDC" w:rsidRDefault="00440CDC" w:rsidP="00440CDC">
            <w:pPr>
              <w:pStyle w:val="TableParagraph"/>
              <w:spacing w:before="49" w:line="240" w:lineRule="auto"/>
              <w:ind w:left="11" w:right="9"/>
              <w:rPr>
                <w:rFonts w:ascii="Times New Roman"/>
                <w:spacing w:val="-10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4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DAD38" w14:textId="77777777" w:rsidR="00440CDC" w:rsidRPr="00440CDC" w:rsidRDefault="00440CDC" w:rsidP="00440CDC">
            <w:pPr>
              <w:pStyle w:val="TableParagraph"/>
              <w:spacing w:before="32" w:line="240" w:lineRule="auto"/>
              <w:ind w:left="79" w:right="72"/>
              <w:rPr>
                <w:rFonts w:ascii="Times New Roman"/>
                <w:spacing w:val="-2"/>
                <w:sz w:val="24"/>
              </w:rPr>
            </w:pPr>
          </w:p>
          <w:p w14:paraId="7FDB3E71" w14:textId="77777777" w:rsidR="00440CDC" w:rsidRPr="00440CDC" w:rsidRDefault="00440CDC" w:rsidP="00440CDC">
            <w:pPr>
              <w:pStyle w:val="TableParagraph"/>
              <w:spacing w:before="32" w:line="240" w:lineRule="auto"/>
              <w:ind w:left="79" w:right="72"/>
              <w:rPr>
                <w:rFonts w:ascii="Times New Roman"/>
                <w:spacing w:val="-2"/>
                <w:sz w:val="24"/>
              </w:rPr>
            </w:pPr>
          </w:p>
          <w:p w14:paraId="18F7740F" w14:textId="77777777" w:rsidR="00440CDC" w:rsidRPr="00440CDC" w:rsidRDefault="00440CDC" w:rsidP="00440CDC">
            <w:pPr>
              <w:pStyle w:val="TableParagraph"/>
              <w:spacing w:before="32" w:line="240" w:lineRule="auto"/>
              <w:ind w:left="79" w:right="72"/>
              <w:rPr>
                <w:rFonts w:ascii="Times New Roman"/>
                <w:spacing w:val="-2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12,5%</w:t>
            </w:r>
          </w:p>
        </w:tc>
      </w:tr>
      <w:tr w:rsidR="00440CDC" w14:paraId="25B9F4E4" w14:textId="77777777" w:rsidTr="00440CDC">
        <w:trPr>
          <w:gridBefore w:val="1"/>
          <w:wBefore w:w="10" w:type="dxa"/>
          <w:trHeight w:val="55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BDB87" w14:textId="77777777" w:rsidR="00440CDC" w:rsidRPr="00440CDC" w:rsidRDefault="00440CDC" w:rsidP="00B170A6">
            <w:pPr>
              <w:pStyle w:val="TableParagraph"/>
              <w:spacing w:before="0" w:line="268" w:lineRule="exact"/>
              <w:ind w:left="107"/>
              <w:jc w:val="left"/>
              <w:rPr>
                <w:rFonts w:ascii="Times New Roman"/>
                <w:spacing w:val="-10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7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1B485" w14:textId="77777777" w:rsidR="00440CDC" w:rsidRDefault="00440CDC" w:rsidP="00440CDC">
            <w:pPr>
              <w:pStyle w:val="TableParagraph"/>
              <w:spacing w:before="0" w:line="270" w:lineRule="exact"/>
              <w:ind w:left="105"/>
              <w:jc w:val="left"/>
              <w:rPr>
                <w:rFonts w:ascii="Times New Roman"/>
                <w:sz w:val="24"/>
              </w:rPr>
            </w:pPr>
            <w:r w:rsidRPr="00440CDC">
              <w:rPr>
                <w:rFonts w:ascii="Times New Roman"/>
                <w:sz w:val="24"/>
              </w:rPr>
              <w:t>Diri keluarga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70A24" w14:textId="77777777" w:rsidR="00440CDC" w:rsidRDefault="00440CDC" w:rsidP="00440CDC">
            <w:pPr>
              <w:pStyle w:val="TableParagraph"/>
              <w:spacing w:before="0" w:line="268" w:lineRule="exact"/>
              <w:ind w:left="107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Merupakan Perasaan</w:t>
            </w:r>
            <w:r w:rsidRPr="00440CDC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dan harga diri seseorang </w:t>
            </w:r>
            <w:r w:rsidRPr="00440CDC">
              <w:rPr>
                <w:rFonts w:ascii="Times New Roman"/>
                <w:sz w:val="24"/>
              </w:rPr>
              <w:t>sebagai</w:t>
            </w:r>
            <w:r>
              <w:rPr>
                <w:rFonts w:ascii="Times New Roman"/>
                <w:sz w:val="24"/>
              </w:rPr>
              <w:tab/>
            </w:r>
            <w:r w:rsidRPr="00440CDC">
              <w:rPr>
                <w:rFonts w:ascii="Times New Roman"/>
                <w:sz w:val="24"/>
              </w:rPr>
              <w:t xml:space="preserve">anggota </w:t>
            </w:r>
            <w:r>
              <w:rPr>
                <w:rFonts w:ascii="Times New Roman"/>
                <w:sz w:val="24"/>
              </w:rPr>
              <w:t>keluarga dan Perasaan dan di tengah-tengah teman-teman dekat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CC6EA" w14:textId="77777777" w:rsidR="00440CDC" w:rsidRPr="00440CDC" w:rsidRDefault="00440CDC" w:rsidP="00440CDC">
            <w:pPr>
              <w:pStyle w:val="TableParagraph"/>
              <w:spacing w:before="49" w:line="240" w:lineRule="auto"/>
              <w:ind w:left="74" w:right="72"/>
              <w:rPr>
                <w:rFonts w:ascii="Times New Roman"/>
                <w:sz w:val="24"/>
              </w:rPr>
            </w:pPr>
          </w:p>
          <w:p w14:paraId="6767F5EB" w14:textId="77777777" w:rsidR="00440CDC" w:rsidRPr="00440CDC" w:rsidRDefault="00440CDC" w:rsidP="00440CDC">
            <w:pPr>
              <w:pStyle w:val="TableParagraph"/>
              <w:spacing w:before="49" w:line="240" w:lineRule="auto"/>
              <w:ind w:left="74" w:right="72"/>
              <w:rPr>
                <w:rFonts w:ascii="Times New Roman"/>
                <w:sz w:val="24"/>
              </w:rPr>
            </w:pPr>
          </w:p>
          <w:p w14:paraId="1A521C54" w14:textId="77777777" w:rsidR="00440CDC" w:rsidRDefault="00440CDC" w:rsidP="00440CDC">
            <w:pPr>
              <w:pStyle w:val="TableParagraph"/>
              <w:spacing w:before="49" w:line="240" w:lineRule="auto"/>
              <w:ind w:left="74" w:right="7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25</w:t>
            </w:r>
            <w:r w:rsidRPr="00ED6114">
              <w:rPr>
                <w:rFonts w:ascii="Times New Roman"/>
                <w:sz w:val="24"/>
                <w:highlight w:val="yellow"/>
              </w:rPr>
              <w:t>, 26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581D4" w14:textId="77777777" w:rsidR="00440CDC" w:rsidRPr="00440CDC" w:rsidRDefault="00440CDC" w:rsidP="00440CDC">
            <w:pPr>
              <w:pStyle w:val="TableParagraph"/>
              <w:spacing w:before="49" w:line="240" w:lineRule="auto"/>
              <w:ind w:left="74" w:right="72"/>
              <w:rPr>
                <w:rFonts w:ascii="Times New Roman"/>
                <w:sz w:val="24"/>
              </w:rPr>
            </w:pPr>
          </w:p>
          <w:p w14:paraId="63228E83" w14:textId="77777777" w:rsidR="00440CDC" w:rsidRPr="00440CDC" w:rsidRDefault="00440CDC" w:rsidP="00440CDC">
            <w:pPr>
              <w:pStyle w:val="TableParagraph"/>
              <w:spacing w:before="49" w:line="240" w:lineRule="auto"/>
              <w:ind w:left="74" w:right="72"/>
              <w:rPr>
                <w:rFonts w:ascii="Times New Roman"/>
                <w:sz w:val="24"/>
              </w:rPr>
            </w:pPr>
          </w:p>
          <w:p w14:paraId="3FC21207" w14:textId="77777777" w:rsidR="00440CDC" w:rsidRDefault="00440CDC" w:rsidP="00440CDC">
            <w:pPr>
              <w:pStyle w:val="TableParagraph"/>
              <w:spacing w:before="49" w:line="240" w:lineRule="auto"/>
              <w:ind w:left="74" w:right="7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27,</w:t>
            </w:r>
            <w:r w:rsidRPr="00440CDC">
              <w:rPr>
                <w:rFonts w:ascii="Times New Roman"/>
                <w:sz w:val="24"/>
              </w:rPr>
              <w:t xml:space="preserve"> 28</w:t>
            </w:r>
          </w:p>
        </w:tc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A799A" w14:textId="77777777" w:rsidR="00440CDC" w:rsidRPr="00440CDC" w:rsidRDefault="00440CDC" w:rsidP="00440CDC">
            <w:pPr>
              <w:pStyle w:val="TableParagraph"/>
              <w:spacing w:before="49" w:line="240" w:lineRule="auto"/>
              <w:ind w:left="11" w:right="9"/>
              <w:rPr>
                <w:rFonts w:ascii="Times New Roman"/>
                <w:spacing w:val="-10"/>
                <w:sz w:val="24"/>
              </w:rPr>
            </w:pPr>
          </w:p>
          <w:p w14:paraId="4557C15E" w14:textId="77777777" w:rsidR="00440CDC" w:rsidRPr="00440CDC" w:rsidRDefault="00440CDC" w:rsidP="00440CDC">
            <w:pPr>
              <w:pStyle w:val="TableParagraph"/>
              <w:spacing w:before="49" w:line="240" w:lineRule="auto"/>
              <w:ind w:left="11" w:right="9"/>
              <w:rPr>
                <w:rFonts w:ascii="Times New Roman"/>
                <w:spacing w:val="-10"/>
                <w:sz w:val="24"/>
              </w:rPr>
            </w:pPr>
          </w:p>
          <w:p w14:paraId="52A2045F" w14:textId="77777777" w:rsidR="00440CDC" w:rsidRPr="00440CDC" w:rsidRDefault="00440CDC" w:rsidP="00440CDC">
            <w:pPr>
              <w:pStyle w:val="TableParagraph"/>
              <w:spacing w:before="49" w:line="240" w:lineRule="auto"/>
              <w:ind w:left="11" w:right="9"/>
              <w:rPr>
                <w:rFonts w:ascii="Times New Roman"/>
                <w:spacing w:val="-10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4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E8675" w14:textId="77777777" w:rsidR="00440CDC" w:rsidRPr="00440CDC" w:rsidRDefault="00440CDC" w:rsidP="00440CDC">
            <w:pPr>
              <w:pStyle w:val="TableParagraph"/>
              <w:spacing w:before="32" w:line="240" w:lineRule="auto"/>
              <w:ind w:left="79" w:right="72"/>
              <w:rPr>
                <w:rFonts w:ascii="Times New Roman"/>
                <w:spacing w:val="-2"/>
                <w:sz w:val="24"/>
              </w:rPr>
            </w:pPr>
          </w:p>
          <w:p w14:paraId="72C8F717" w14:textId="77777777" w:rsidR="00440CDC" w:rsidRPr="00440CDC" w:rsidRDefault="00440CDC" w:rsidP="00440CDC">
            <w:pPr>
              <w:pStyle w:val="TableParagraph"/>
              <w:spacing w:before="32" w:line="240" w:lineRule="auto"/>
              <w:ind w:left="79" w:right="72"/>
              <w:rPr>
                <w:rFonts w:ascii="Times New Roman"/>
                <w:spacing w:val="-2"/>
                <w:sz w:val="24"/>
              </w:rPr>
            </w:pPr>
          </w:p>
          <w:p w14:paraId="22BC1D3A" w14:textId="77777777" w:rsidR="00440CDC" w:rsidRPr="00440CDC" w:rsidRDefault="00440CDC" w:rsidP="00440CDC">
            <w:pPr>
              <w:pStyle w:val="TableParagraph"/>
              <w:spacing w:before="32" w:line="240" w:lineRule="auto"/>
              <w:ind w:left="79" w:right="72"/>
              <w:rPr>
                <w:rFonts w:ascii="Times New Roman"/>
                <w:spacing w:val="-2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12,5%</w:t>
            </w:r>
          </w:p>
        </w:tc>
      </w:tr>
      <w:tr w:rsidR="00440CDC" w14:paraId="122B7A91" w14:textId="77777777" w:rsidTr="00440CDC">
        <w:trPr>
          <w:gridBefore w:val="1"/>
          <w:wBefore w:w="10" w:type="dxa"/>
          <w:trHeight w:val="55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498DB" w14:textId="77777777" w:rsidR="00440CDC" w:rsidRPr="00440CDC" w:rsidRDefault="00440CDC" w:rsidP="00B170A6">
            <w:pPr>
              <w:pStyle w:val="TableParagraph"/>
              <w:spacing w:before="0" w:line="268" w:lineRule="exact"/>
              <w:ind w:left="107"/>
              <w:jc w:val="left"/>
              <w:rPr>
                <w:rFonts w:ascii="Times New Roman"/>
                <w:spacing w:val="-10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8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8F514" w14:textId="77777777" w:rsidR="00440CDC" w:rsidRDefault="00440CDC" w:rsidP="00440CDC">
            <w:pPr>
              <w:pStyle w:val="TableParagraph"/>
              <w:spacing w:before="0" w:line="270" w:lineRule="exact"/>
              <w:ind w:left="105"/>
              <w:jc w:val="left"/>
              <w:rPr>
                <w:rFonts w:ascii="Times New Roman"/>
                <w:sz w:val="24"/>
              </w:rPr>
            </w:pPr>
            <w:r w:rsidRPr="00440CDC">
              <w:rPr>
                <w:rFonts w:ascii="Times New Roman"/>
                <w:sz w:val="24"/>
              </w:rPr>
              <w:t>Diri sosial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EF334" w14:textId="77777777" w:rsidR="00440CDC" w:rsidRDefault="00440CDC" w:rsidP="00440CDC">
            <w:pPr>
              <w:pStyle w:val="TableParagraph"/>
              <w:spacing w:before="0" w:line="268" w:lineRule="exact"/>
              <w:ind w:left="107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 xml:space="preserve">Merupakan Penilaian seseorang terhadap </w:t>
            </w:r>
            <w:r w:rsidRPr="00440CDC">
              <w:rPr>
                <w:rFonts w:ascii="Times New Roman"/>
                <w:sz w:val="24"/>
              </w:rPr>
              <w:t>dirinya</w:t>
            </w:r>
            <w:r>
              <w:rPr>
                <w:rFonts w:ascii="Times New Roman"/>
                <w:sz w:val="24"/>
              </w:rPr>
              <w:tab/>
            </w:r>
            <w:r w:rsidRPr="00440CDC">
              <w:rPr>
                <w:rFonts w:ascii="Times New Roman"/>
                <w:sz w:val="24"/>
              </w:rPr>
              <w:t>dalam</w:t>
            </w:r>
          </w:p>
          <w:p w14:paraId="5CC50428" w14:textId="77777777" w:rsidR="00440CDC" w:rsidRDefault="00440CDC" w:rsidP="00440CDC">
            <w:pPr>
              <w:pStyle w:val="TableParagraph"/>
              <w:spacing w:before="0" w:line="268" w:lineRule="exact"/>
              <w:ind w:left="107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berinteraksi dengan orang lain dan lingkungan lebih luas.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D4C86" w14:textId="77777777" w:rsidR="00440CDC" w:rsidRPr="00440CDC" w:rsidRDefault="00440CDC" w:rsidP="00440CDC">
            <w:pPr>
              <w:pStyle w:val="TableParagraph"/>
              <w:spacing w:before="49" w:line="240" w:lineRule="auto"/>
              <w:ind w:left="74" w:right="72"/>
              <w:rPr>
                <w:rFonts w:ascii="Times New Roman"/>
                <w:sz w:val="24"/>
              </w:rPr>
            </w:pPr>
          </w:p>
          <w:p w14:paraId="03AD69EE" w14:textId="77777777" w:rsidR="00440CDC" w:rsidRPr="00440CDC" w:rsidRDefault="00440CDC" w:rsidP="00440CDC">
            <w:pPr>
              <w:pStyle w:val="TableParagraph"/>
              <w:spacing w:before="49" w:line="240" w:lineRule="auto"/>
              <w:ind w:left="74" w:right="72"/>
              <w:rPr>
                <w:rFonts w:ascii="Times New Roman"/>
                <w:sz w:val="24"/>
              </w:rPr>
            </w:pPr>
          </w:p>
          <w:p w14:paraId="2EC57A3F" w14:textId="77777777" w:rsidR="00440CDC" w:rsidRDefault="00440CDC" w:rsidP="00440CDC">
            <w:pPr>
              <w:pStyle w:val="TableParagraph"/>
              <w:spacing w:before="49" w:line="240" w:lineRule="auto"/>
              <w:ind w:left="74" w:right="7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29,</w:t>
            </w:r>
            <w:r w:rsidRPr="00440CDC">
              <w:rPr>
                <w:rFonts w:ascii="Times New Roman"/>
                <w:sz w:val="24"/>
              </w:rPr>
              <w:t xml:space="preserve"> 30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F91DC" w14:textId="77777777" w:rsidR="00440CDC" w:rsidRPr="00440CDC" w:rsidRDefault="00440CDC" w:rsidP="00440CDC">
            <w:pPr>
              <w:pStyle w:val="TableParagraph"/>
              <w:spacing w:before="49" w:line="240" w:lineRule="auto"/>
              <w:ind w:left="74" w:right="72"/>
              <w:rPr>
                <w:rFonts w:ascii="Times New Roman"/>
                <w:sz w:val="24"/>
              </w:rPr>
            </w:pPr>
          </w:p>
          <w:p w14:paraId="49BB8FFE" w14:textId="77777777" w:rsidR="00440CDC" w:rsidRPr="00440CDC" w:rsidRDefault="00440CDC" w:rsidP="00440CDC">
            <w:pPr>
              <w:pStyle w:val="TableParagraph"/>
              <w:spacing w:before="49" w:line="240" w:lineRule="auto"/>
              <w:ind w:left="74" w:right="72"/>
              <w:rPr>
                <w:rFonts w:ascii="Times New Roman"/>
                <w:sz w:val="24"/>
              </w:rPr>
            </w:pPr>
          </w:p>
          <w:p w14:paraId="3B8FF2C4" w14:textId="77777777" w:rsidR="00440CDC" w:rsidRDefault="00440CDC" w:rsidP="00440CDC">
            <w:pPr>
              <w:pStyle w:val="TableParagraph"/>
              <w:spacing w:before="49" w:line="240" w:lineRule="auto"/>
              <w:ind w:left="74" w:right="72"/>
              <w:rPr>
                <w:rFonts w:ascii="Times New Roman"/>
                <w:sz w:val="24"/>
              </w:rPr>
            </w:pPr>
            <w:r w:rsidRPr="00716174">
              <w:rPr>
                <w:rFonts w:ascii="Times New Roman"/>
                <w:sz w:val="24"/>
                <w:highlight w:val="yellow"/>
              </w:rPr>
              <w:t>31</w:t>
            </w:r>
            <w:r>
              <w:rPr>
                <w:rFonts w:ascii="Times New Roman"/>
                <w:sz w:val="24"/>
              </w:rPr>
              <w:t>,</w:t>
            </w:r>
            <w:r w:rsidRPr="00440CDC">
              <w:rPr>
                <w:rFonts w:ascii="Times New Roman"/>
                <w:sz w:val="24"/>
              </w:rPr>
              <w:t xml:space="preserve"> 32</w:t>
            </w:r>
          </w:p>
        </w:tc>
        <w:tc>
          <w:tcPr>
            <w:tcW w:w="8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12DD6" w14:textId="77777777" w:rsidR="00440CDC" w:rsidRPr="00440CDC" w:rsidRDefault="00440CDC" w:rsidP="00440CDC">
            <w:pPr>
              <w:pStyle w:val="TableParagraph"/>
              <w:spacing w:before="49" w:line="240" w:lineRule="auto"/>
              <w:ind w:left="11" w:right="9"/>
              <w:rPr>
                <w:rFonts w:ascii="Times New Roman"/>
                <w:spacing w:val="-10"/>
                <w:sz w:val="24"/>
              </w:rPr>
            </w:pPr>
          </w:p>
          <w:p w14:paraId="57281C0B" w14:textId="77777777" w:rsidR="00440CDC" w:rsidRPr="00440CDC" w:rsidRDefault="00440CDC" w:rsidP="00440CDC">
            <w:pPr>
              <w:pStyle w:val="TableParagraph"/>
              <w:spacing w:before="49" w:line="240" w:lineRule="auto"/>
              <w:ind w:left="11" w:right="9"/>
              <w:rPr>
                <w:rFonts w:ascii="Times New Roman"/>
                <w:spacing w:val="-10"/>
                <w:sz w:val="24"/>
              </w:rPr>
            </w:pPr>
          </w:p>
          <w:p w14:paraId="38C8BFC4" w14:textId="77777777" w:rsidR="00440CDC" w:rsidRPr="00440CDC" w:rsidRDefault="00440CDC" w:rsidP="00440CDC">
            <w:pPr>
              <w:pStyle w:val="TableParagraph"/>
              <w:spacing w:before="49" w:line="240" w:lineRule="auto"/>
              <w:ind w:left="11" w:right="9"/>
              <w:rPr>
                <w:rFonts w:ascii="Times New Roman"/>
                <w:spacing w:val="-10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4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1A004" w14:textId="77777777" w:rsidR="00440CDC" w:rsidRPr="00440CDC" w:rsidRDefault="00440CDC" w:rsidP="00440CDC">
            <w:pPr>
              <w:pStyle w:val="TableParagraph"/>
              <w:spacing w:before="32" w:line="240" w:lineRule="auto"/>
              <w:ind w:left="79" w:right="72"/>
              <w:rPr>
                <w:rFonts w:ascii="Times New Roman"/>
                <w:spacing w:val="-2"/>
                <w:sz w:val="24"/>
              </w:rPr>
            </w:pPr>
          </w:p>
          <w:p w14:paraId="0A147CD1" w14:textId="77777777" w:rsidR="00440CDC" w:rsidRPr="00440CDC" w:rsidRDefault="00440CDC" w:rsidP="00440CDC">
            <w:pPr>
              <w:pStyle w:val="TableParagraph"/>
              <w:spacing w:before="32" w:line="240" w:lineRule="auto"/>
              <w:ind w:left="79" w:right="72"/>
              <w:rPr>
                <w:rFonts w:ascii="Times New Roman"/>
                <w:spacing w:val="-2"/>
                <w:sz w:val="24"/>
              </w:rPr>
            </w:pPr>
          </w:p>
          <w:p w14:paraId="4F051CB7" w14:textId="77777777" w:rsidR="00440CDC" w:rsidRPr="00440CDC" w:rsidRDefault="00440CDC" w:rsidP="00440CDC">
            <w:pPr>
              <w:pStyle w:val="TableParagraph"/>
              <w:spacing w:before="32" w:line="240" w:lineRule="auto"/>
              <w:ind w:left="79" w:right="72"/>
              <w:rPr>
                <w:rFonts w:ascii="Times New Roman"/>
                <w:spacing w:val="-2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12,5%</w:t>
            </w:r>
          </w:p>
        </w:tc>
      </w:tr>
      <w:tr w:rsidR="00440CDC" w14:paraId="3B05372D" w14:textId="77777777" w:rsidTr="00440CDC">
        <w:trPr>
          <w:gridAfter w:val="1"/>
          <w:wAfter w:w="10" w:type="dxa"/>
          <w:trHeight w:val="477"/>
        </w:trPr>
        <w:tc>
          <w:tcPr>
            <w:tcW w:w="4411" w:type="dxa"/>
            <w:gridSpan w:val="4"/>
          </w:tcPr>
          <w:p w14:paraId="2909B73D" w14:textId="77777777" w:rsidR="00440CDC" w:rsidRDefault="00440CDC" w:rsidP="00B170A6">
            <w:pPr>
              <w:pStyle w:val="TableParagraph"/>
              <w:spacing w:before="1" w:line="240" w:lineRule="auto"/>
              <w:ind w:left="4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2"/>
                <w:sz w:val="24"/>
              </w:rPr>
              <w:t>Total</w:t>
            </w:r>
          </w:p>
        </w:tc>
        <w:tc>
          <w:tcPr>
            <w:tcW w:w="900" w:type="dxa"/>
            <w:gridSpan w:val="2"/>
          </w:tcPr>
          <w:p w14:paraId="74C7593A" w14:textId="77777777" w:rsidR="00440CDC" w:rsidRDefault="00440CDC" w:rsidP="00B170A6">
            <w:pPr>
              <w:pStyle w:val="TableParagraph"/>
              <w:spacing w:before="18" w:line="240" w:lineRule="auto"/>
              <w:ind w:left="74" w:right="72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5"/>
                <w:sz w:val="24"/>
              </w:rPr>
              <w:t>16</w:t>
            </w:r>
          </w:p>
        </w:tc>
        <w:tc>
          <w:tcPr>
            <w:tcW w:w="900" w:type="dxa"/>
            <w:gridSpan w:val="2"/>
          </w:tcPr>
          <w:p w14:paraId="1EB6FD82" w14:textId="77777777" w:rsidR="00440CDC" w:rsidRDefault="00440CDC" w:rsidP="00B170A6">
            <w:pPr>
              <w:pStyle w:val="TableParagraph"/>
              <w:spacing w:before="18" w:line="240" w:lineRule="auto"/>
              <w:ind w:left="74" w:right="72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5"/>
                <w:sz w:val="24"/>
              </w:rPr>
              <w:t>16</w:t>
            </w:r>
          </w:p>
        </w:tc>
        <w:tc>
          <w:tcPr>
            <w:tcW w:w="809" w:type="dxa"/>
            <w:gridSpan w:val="2"/>
          </w:tcPr>
          <w:p w14:paraId="6D282C61" w14:textId="77777777" w:rsidR="00440CDC" w:rsidRDefault="00440CDC" w:rsidP="00B170A6">
            <w:pPr>
              <w:pStyle w:val="TableParagraph"/>
              <w:spacing w:before="18" w:line="240" w:lineRule="auto"/>
              <w:ind w:left="11" w:right="9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5"/>
                <w:sz w:val="24"/>
              </w:rPr>
              <w:t>32</w:t>
            </w:r>
          </w:p>
        </w:tc>
        <w:tc>
          <w:tcPr>
            <w:tcW w:w="900" w:type="dxa"/>
            <w:gridSpan w:val="2"/>
          </w:tcPr>
          <w:p w14:paraId="393B825F" w14:textId="77777777" w:rsidR="00440CDC" w:rsidRDefault="00440CDC" w:rsidP="00B170A6">
            <w:pPr>
              <w:pStyle w:val="TableParagraph"/>
              <w:spacing w:before="1" w:line="240" w:lineRule="auto"/>
              <w:ind w:left="8" w:right="80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4"/>
                <w:sz w:val="24"/>
              </w:rPr>
              <w:t>100%</w:t>
            </w:r>
          </w:p>
        </w:tc>
      </w:tr>
    </w:tbl>
    <w:p w14:paraId="67997382" w14:textId="77777777" w:rsidR="00E276C4" w:rsidRDefault="00E276C4">
      <w:pPr>
        <w:rPr>
          <w:lang w:val="sv-SE"/>
        </w:rPr>
      </w:pPr>
    </w:p>
    <w:p w14:paraId="6825407A" w14:textId="77777777" w:rsidR="003369A9" w:rsidRPr="002F01C4" w:rsidRDefault="003369A9" w:rsidP="003369A9">
      <w:pPr>
        <w:rPr>
          <w:rFonts w:ascii="Times New Roman" w:hAnsi="Times New Roman" w:cs="Times New Roman"/>
          <w:b/>
          <w:bCs/>
          <w:sz w:val="40"/>
          <w:szCs w:val="40"/>
          <w:lang w:val="sv-SE"/>
        </w:rPr>
      </w:pPr>
      <w:r w:rsidRPr="002F01C4">
        <w:rPr>
          <w:rFonts w:ascii="Times New Roman" w:hAnsi="Times New Roman" w:cs="Times New Roman"/>
          <w:b/>
          <w:bCs/>
          <w:sz w:val="40"/>
          <w:szCs w:val="40"/>
          <w:lang w:val="sv-SE"/>
        </w:rPr>
        <w:lastRenderedPageBreak/>
        <w:t>Uji Validitas Skala Konsep Diri</w:t>
      </w:r>
    </w:p>
    <w:tbl>
      <w:tblPr>
        <w:tblW w:w="894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"/>
        <w:gridCol w:w="33"/>
        <w:gridCol w:w="499"/>
        <w:gridCol w:w="33"/>
        <w:gridCol w:w="352"/>
        <w:gridCol w:w="34"/>
        <w:gridCol w:w="352"/>
        <w:gridCol w:w="34"/>
        <w:gridCol w:w="312"/>
        <w:gridCol w:w="34"/>
        <w:gridCol w:w="352"/>
        <w:gridCol w:w="34"/>
        <w:gridCol w:w="352"/>
        <w:gridCol w:w="34"/>
        <w:gridCol w:w="312"/>
        <w:gridCol w:w="34"/>
        <w:gridCol w:w="312"/>
        <w:gridCol w:w="34"/>
        <w:gridCol w:w="352"/>
        <w:gridCol w:w="34"/>
        <w:gridCol w:w="182"/>
        <w:gridCol w:w="182"/>
        <w:gridCol w:w="278"/>
        <w:gridCol w:w="182"/>
        <w:gridCol w:w="182"/>
        <w:gridCol w:w="341"/>
        <w:gridCol w:w="162"/>
        <w:gridCol w:w="162"/>
        <w:gridCol w:w="341"/>
        <w:gridCol w:w="162"/>
        <w:gridCol w:w="162"/>
        <w:gridCol w:w="341"/>
        <w:gridCol w:w="182"/>
        <w:gridCol w:w="182"/>
        <w:gridCol w:w="341"/>
        <w:gridCol w:w="182"/>
        <w:gridCol w:w="182"/>
        <w:gridCol w:w="341"/>
        <w:gridCol w:w="162"/>
        <w:gridCol w:w="162"/>
        <w:gridCol w:w="341"/>
        <w:gridCol w:w="83"/>
        <w:gridCol w:w="83"/>
        <w:gridCol w:w="435"/>
      </w:tblGrid>
      <w:tr w:rsidR="003369A9" w:rsidRPr="00976DAF" w14:paraId="1F82304B" w14:textId="77777777" w:rsidTr="00E61251">
        <w:trPr>
          <w:trHeight w:val="184"/>
          <w:tblHeader/>
        </w:trPr>
        <w:tc>
          <w:tcPr>
            <w:tcW w:w="0" w:type="auto"/>
            <w:gridSpan w:val="4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8278765" w14:textId="77777777" w:rsidR="003369A9" w:rsidRPr="00976DAF" w:rsidRDefault="003369A9" w:rsidP="00B95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bookmarkStart w:id="0" w:name="_Hlk173442272"/>
            <w:r w:rsidRPr="00976DA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 xml:space="preserve">Pearson's Correlations </w:t>
            </w:r>
          </w:p>
        </w:tc>
      </w:tr>
      <w:tr w:rsidR="00E61251" w:rsidRPr="00754129" w14:paraId="66F07130" w14:textId="77777777" w:rsidTr="00E61251">
        <w:trPr>
          <w:trHeight w:val="369"/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08377CC" w14:textId="77777777" w:rsidR="003369A9" w:rsidRPr="00976DAF" w:rsidRDefault="003369A9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976DA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Variable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E97C30C" w14:textId="77777777" w:rsidR="003369A9" w:rsidRPr="00976DAF" w:rsidRDefault="003369A9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976DA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F227975" w14:textId="77777777" w:rsidR="003369A9" w:rsidRPr="00976DAF" w:rsidRDefault="003369A9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976DA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X1.1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89A25AB" w14:textId="77777777" w:rsidR="003369A9" w:rsidRPr="00976DAF" w:rsidRDefault="003369A9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976DA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X1.2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CA3D263" w14:textId="77777777" w:rsidR="003369A9" w:rsidRPr="00976DAF" w:rsidRDefault="003369A9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976DA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X1.3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3CADB76" w14:textId="77777777" w:rsidR="003369A9" w:rsidRPr="00976DAF" w:rsidRDefault="003369A9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976DA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X1.4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851F9E3" w14:textId="77777777" w:rsidR="003369A9" w:rsidRPr="00976DAF" w:rsidRDefault="003369A9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976DA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X1.5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BEC3FE6" w14:textId="77777777" w:rsidR="003369A9" w:rsidRPr="00976DAF" w:rsidRDefault="003369A9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976DA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X1.6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15C2A81" w14:textId="77777777" w:rsidR="003369A9" w:rsidRPr="00976DAF" w:rsidRDefault="003369A9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976DA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X1.7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7D7696F" w14:textId="77777777" w:rsidR="003369A9" w:rsidRPr="00976DAF" w:rsidRDefault="003369A9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976DA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X1.8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DF4A79B" w14:textId="77777777" w:rsidR="003369A9" w:rsidRPr="00976DAF" w:rsidRDefault="003369A9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976DA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X1.9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DCECECF" w14:textId="77777777" w:rsidR="003369A9" w:rsidRPr="00976DAF" w:rsidRDefault="003369A9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976DA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X1.10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1E0AB72" w14:textId="77777777" w:rsidR="003369A9" w:rsidRPr="00976DAF" w:rsidRDefault="003369A9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976DA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X1.11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31E22DC" w14:textId="77777777" w:rsidR="003369A9" w:rsidRPr="00976DAF" w:rsidRDefault="003369A9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976DA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X1.12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62C21DF" w14:textId="77777777" w:rsidR="003369A9" w:rsidRPr="00976DAF" w:rsidRDefault="003369A9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976DA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X1.13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61C3A96" w14:textId="77777777" w:rsidR="003369A9" w:rsidRPr="00976DAF" w:rsidRDefault="003369A9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976DA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X1.14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400466A" w14:textId="77777777" w:rsidR="003369A9" w:rsidRPr="00976DAF" w:rsidRDefault="003369A9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976DA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X1.15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99A13A5" w14:textId="77777777" w:rsidR="003369A9" w:rsidRPr="00976DAF" w:rsidRDefault="003369A9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976DA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Konsep</w:t>
            </w:r>
            <w:proofErr w:type="spellEnd"/>
            <w:r w:rsidRPr="00976DAF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 xml:space="preserve"> Diri</w:t>
            </w:r>
          </w:p>
        </w:tc>
      </w:tr>
      <w:tr w:rsidR="00E61251" w:rsidRPr="00754129" w14:paraId="60210DC3" w14:textId="77777777" w:rsidTr="00E61251">
        <w:trPr>
          <w:trHeight w:val="57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332CE2" w14:textId="77777777" w:rsidR="003369A9" w:rsidRPr="00976DAF" w:rsidRDefault="003369A9" w:rsidP="00B9503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76DA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 xml:space="preserve">16. </w:t>
            </w:r>
            <w:proofErr w:type="spellStart"/>
            <w:r w:rsidRPr="00976DA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Konsep</w:t>
            </w:r>
            <w:proofErr w:type="spellEnd"/>
            <w:r w:rsidRPr="00976DA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 xml:space="preserve"> Diri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4DA9E7" w14:textId="77777777" w:rsidR="003369A9" w:rsidRPr="00976DAF" w:rsidRDefault="003369A9" w:rsidP="00B9503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7BC78E" w14:textId="77777777" w:rsidR="003369A9" w:rsidRPr="00976DAF" w:rsidRDefault="003369A9" w:rsidP="00B9503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76DA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Pearson's 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A354C0" w14:textId="77777777" w:rsidR="003369A9" w:rsidRPr="00976DAF" w:rsidRDefault="003369A9" w:rsidP="00B9503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F70C23" w14:textId="77777777" w:rsidR="003369A9" w:rsidRPr="00976DAF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76DA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0.632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997202" w14:textId="77777777" w:rsidR="003369A9" w:rsidRPr="00976DAF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B781A7" w14:textId="77777777" w:rsidR="003369A9" w:rsidRPr="00976DAF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76DA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0.673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F5D615" w14:textId="77777777" w:rsidR="003369A9" w:rsidRPr="00976DAF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22CB7B" w14:textId="77777777" w:rsidR="003369A9" w:rsidRPr="00976DAF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976DA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0.080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E4FE16" w14:textId="77777777" w:rsidR="003369A9" w:rsidRPr="00976DAF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F441A5" w14:textId="77777777" w:rsidR="003369A9" w:rsidRPr="00976DAF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76DA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0.714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8744DD" w14:textId="77777777" w:rsidR="003369A9" w:rsidRPr="00976DAF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6997AB" w14:textId="77777777" w:rsidR="003369A9" w:rsidRPr="00976DAF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76DA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0.749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EC5C99" w14:textId="77777777" w:rsidR="003369A9" w:rsidRPr="00976DAF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A965D9" w14:textId="77777777" w:rsidR="003369A9" w:rsidRPr="00976DAF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976DA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0.179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B510DE" w14:textId="77777777" w:rsidR="003369A9" w:rsidRPr="00976DAF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550916" w14:textId="77777777" w:rsidR="003369A9" w:rsidRPr="00976DAF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976DA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4A752B" w14:textId="77777777" w:rsidR="003369A9" w:rsidRPr="00976DAF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7DED34" w14:textId="77777777" w:rsidR="003369A9" w:rsidRPr="00976DAF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76DA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0.658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01C406" w14:textId="77777777" w:rsidR="003369A9" w:rsidRPr="00976DAF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C9F5BF" w14:textId="77777777" w:rsidR="003369A9" w:rsidRPr="00976DAF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76DA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0.728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E55283" w14:textId="77777777" w:rsidR="003369A9" w:rsidRPr="00976DAF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9B5948" w14:textId="77777777" w:rsidR="003369A9" w:rsidRPr="00976DAF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76DA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0.678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BD1C5D" w14:textId="77777777" w:rsidR="003369A9" w:rsidRPr="00976DAF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F5E344" w14:textId="77777777" w:rsidR="003369A9" w:rsidRPr="00976DAF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76DA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0.523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1C8C7B" w14:textId="77777777" w:rsidR="003369A9" w:rsidRPr="00976DAF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46304A" w14:textId="77777777" w:rsidR="003369A9" w:rsidRPr="00976DAF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976DA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0.187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B7460D" w14:textId="77777777" w:rsidR="003369A9" w:rsidRPr="00976DAF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0718EB" w14:textId="77777777" w:rsidR="003369A9" w:rsidRPr="00976DAF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76DA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0.738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53D20E" w14:textId="77777777" w:rsidR="003369A9" w:rsidRPr="00976DAF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AE1F08" w14:textId="77777777" w:rsidR="003369A9" w:rsidRPr="00976DAF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76DA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0.747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E9355F" w14:textId="77777777" w:rsidR="003369A9" w:rsidRPr="00976DAF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B15194" w14:textId="77777777" w:rsidR="003369A9" w:rsidRPr="00976DAF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976DA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-0.147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939353" w14:textId="77777777" w:rsidR="003369A9" w:rsidRPr="00976DAF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87BAF6" w14:textId="77777777" w:rsidR="003369A9" w:rsidRPr="00976DAF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76DA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1C20BE" w14:textId="77777777" w:rsidR="003369A9" w:rsidRPr="00976DAF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E61251" w:rsidRPr="00754129" w14:paraId="6F5E5177" w14:textId="77777777" w:rsidTr="00E61251">
        <w:trPr>
          <w:trHeight w:val="3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19CB87" w14:textId="77777777" w:rsidR="003369A9" w:rsidRPr="00976DAF" w:rsidRDefault="003369A9" w:rsidP="00B9503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A1E424" w14:textId="77777777" w:rsidR="003369A9" w:rsidRPr="00976DAF" w:rsidRDefault="003369A9" w:rsidP="00B9503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BA1AB6" w14:textId="77777777" w:rsidR="003369A9" w:rsidRPr="00976DAF" w:rsidRDefault="003369A9" w:rsidP="00B9503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76DA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p-value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9F8598" w14:textId="77777777" w:rsidR="003369A9" w:rsidRPr="00976DAF" w:rsidRDefault="003369A9" w:rsidP="00B9503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D4EB04" w14:textId="77777777" w:rsidR="003369A9" w:rsidRPr="00976DAF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76DA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48C747" w14:textId="77777777" w:rsidR="003369A9" w:rsidRPr="00976DAF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11CBED" w14:textId="77777777" w:rsidR="003369A9" w:rsidRPr="00976DAF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76DA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C93AD6" w14:textId="77777777" w:rsidR="003369A9" w:rsidRPr="00976DAF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E2E169" w14:textId="77777777" w:rsidR="003369A9" w:rsidRPr="00976DAF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976DA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0.675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EE3F6E" w14:textId="77777777" w:rsidR="003369A9" w:rsidRPr="00976DAF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0420F9" w14:textId="77777777" w:rsidR="003369A9" w:rsidRPr="00976DAF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76DA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71CB46" w14:textId="77777777" w:rsidR="003369A9" w:rsidRPr="00976DAF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8FF599" w14:textId="77777777" w:rsidR="003369A9" w:rsidRPr="00976DAF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76DA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CDDF1F" w14:textId="77777777" w:rsidR="003369A9" w:rsidRPr="00976DAF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F5A1DF" w14:textId="77777777" w:rsidR="003369A9" w:rsidRPr="00976DAF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976DA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0.344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4FBA49" w14:textId="77777777" w:rsidR="003369A9" w:rsidRPr="00976DAF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AA46EE" w14:textId="77777777" w:rsidR="003369A9" w:rsidRPr="00976DAF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976DA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0.850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6FEC15" w14:textId="77777777" w:rsidR="003369A9" w:rsidRPr="00976DAF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C0B060" w14:textId="77777777" w:rsidR="003369A9" w:rsidRPr="00976DAF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76DA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3B4F69" w14:textId="77777777" w:rsidR="003369A9" w:rsidRPr="00976DAF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621E46" w14:textId="77777777" w:rsidR="003369A9" w:rsidRPr="00976DAF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76DA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3046F0" w14:textId="77777777" w:rsidR="003369A9" w:rsidRPr="00976DAF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1E210F" w14:textId="77777777" w:rsidR="003369A9" w:rsidRPr="00976DAF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76DA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E6F4F3" w14:textId="77777777" w:rsidR="003369A9" w:rsidRPr="00976DAF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4FC01B" w14:textId="77777777" w:rsidR="003369A9" w:rsidRPr="00976DAF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76DA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899DA1" w14:textId="77777777" w:rsidR="003369A9" w:rsidRPr="00976DAF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7110D0" w14:textId="77777777" w:rsidR="003369A9" w:rsidRPr="00976DAF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976DA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0.323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9EE7E8" w14:textId="77777777" w:rsidR="003369A9" w:rsidRPr="00976DAF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33A225" w14:textId="77777777" w:rsidR="003369A9" w:rsidRPr="00976DAF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76DA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E050D1" w14:textId="77777777" w:rsidR="003369A9" w:rsidRPr="00976DAF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892090" w14:textId="77777777" w:rsidR="003369A9" w:rsidRPr="00976DAF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76DA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B32ED2" w14:textId="77777777" w:rsidR="003369A9" w:rsidRPr="00976DAF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180786" w14:textId="77777777" w:rsidR="003369A9" w:rsidRPr="00976DAF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976DA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0.440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E5ACB2" w14:textId="77777777" w:rsidR="003369A9" w:rsidRPr="00976DAF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1EFCCF" w14:textId="77777777" w:rsidR="003369A9" w:rsidRPr="00976DAF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976DA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D56A5E" w14:textId="77777777" w:rsidR="003369A9" w:rsidRPr="00976DAF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3369A9" w:rsidRPr="00976DAF" w14:paraId="0A8750F9" w14:textId="77777777" w:rsidTr="00E61251">
        <w:tc>
          <w:tcPr>
            <w:tcW w:w="0" w:type="auto"/>
            <w:gridSpan w:val="4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06840B6" w14:textId="77777777" w:rsidR="003369A9" w:rsidRPr="00976DAF" w:rsidRDefault="003369A9" w:rsidP="00B9503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bookmarkEnd w:id="0"/>
    </w:tbl>
    <w:p w14:paraId="043A258B" w14:textId="77777777" w:rsidR="003369A9" w:rsidRPr="00754129" w:rsidRDefault="003369A9" w:rsidP="003369A9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37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5"/>
        <w:gridCol w:w="55"/>
        <w:gridCol w:w="648"/>
        <w:gridCol w:w="55"/>
        <w:gridCol w:w="455"/>
        <w:gridCol w:w="55"/>
        <w:gridCol w:w="455"/>
        <w:gridCol w:w="55"/>
        <w:gridCol w:w="410"/>
        <w:gridCol w:w="55"/>
        <w:gridCol w:w="457"/>
        <w:gridCol w:w="55"/>
        <w:gridCol w:w="410"/>
        <w:gridCol w:w="55"/>
        <w:gridCol w:w="457"/>
        <w:gridCol w:w="55"/>
        <w:gridCol w:w="457"/>
        <w:gridCol w:w="55"/>
        <w:gridCol w:w="410"/>
        <w:gridCol w:w="55"/>
        <w:gridCol w:w="410"/>
        <w:gridCol w:w="55"/>
        <w:gridCol w:w="457"/>
        <w:gridCol w:w="55"/>
        <w:gridCol w:w="412"/>
        <w:gridCol w:w="55"/>
        <w:gridCol w:w="457"/>
        <w:gridCol w:w="55"/>
        <w:gridCol w:w="457"/>
        <w:gridCol w:w="31"/>
        <w:gridCol w:w="24"/>
        <w:gridCol w:w="457"/>
        <w:gridCol w:w="31"/>
        <w:gridCol w:w="24"/>
        <w:gridCol w:w="457"/>
        <w:gridCol w:w="31"/>
        <w:gridCol w:w="24"/>
        <w:gridCol w:w="410"/>
        <w:gridCol w:w="31"/>
        <w:gridCol w:w="24"/>
        <w:gridCol w:w="457"/>
        <w:gridCol w:w="31"/>
        <w:gridCol w:w="24"/>
        <w:gridCol w:w="489"/>
        <w:gridCol w:w="68"/>
        <w:gridCol w:w="17"/>
        <w:gridCol w:w="9"/>
      </w:tblGrid>
      <w:tr w:rsidR="003369A9" w:rsidRPr="007C4902" w14:paraId="4D19DAD5" w14:textId="77777777" w:rsidTr="00D645B8">
        <w:trPr>
          <w:trHeight w:val="126"/>
          <w:tblHeader/>
        </w:trPr>
        <w:tc>
          <w:tcPr>
            <w:tcW w:w="10376" w:type="dxa"/>
            <w:gridSpan w:val="47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5BF0B1B" w14:textId="77777777" w:rsidR="003369A9" w:rsidRPr="007C4902" w:rsidRDefault="003369A9" w:rsidP="00B95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bookmarkStart w:id="1" w:name="_Hlk173442353"/>
            <w:r w:rsidRPr="007C490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 xml:space="preserve">Pearson's Correlations </w:t>
            </w:r>
          </w:p>
        </w:tc>
      </w:tr>
      <w:tr w:rsidR="00F46398" w:rsidRPr="00754129" w14:paraId="6F51B5FF" w14:textId="77777777" w:rsidTr="00D645B8">
        <w:trPr>
          <w:gridAfter w:val="2"/>
          <w:wAfter w:w="26" w:type="dxa"/>
          <w:trHeight w:val="394"/>
          <w:tblHeader/>
        </w:trPr>
        <w:tc>
          <w:tcPr>
            <w:tcW w:w="670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3ECF6EA" w14:textId="77777777" w:rsidR="003369A9" w:rsidRPr="007C4902" w:rsidRDefault="003369A9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Variable</w:t>
            </w: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4C97188" w14:textId="77777777" w:rsidR="003369A9" w:rsidRPr="007C4902" w:rsidRDefault="003369A9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F15586F" w14:textId="220DAB9F" w:rsidR="003369A9" w:rsidRPr="007C4902" w:rsidRDefault="003369A9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X1.</w:t>
            </w:r>
            <w:r w:rsidR="00AF548E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1</w:t>
            </w:r>
            <w:r w:rsidRPr="007C490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6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0EE4EA1" w14:textId="77777777" w:rsidR="003369A9" w:rsidRPr="007C4902" w:rsidRDefault="003369A9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X1.17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14B21B9" w14:textId="77777777" w:rsidR="003369A9" w:rsidRPr="007C4902" w:rsidRDefault="003369A9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X1.18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A5988A0" w14:textId="77777777" w:rsidR="003369A9" w:rsidRPr="007C4902" w:rsidRDefault="003369A9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X1.19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7DB5AD6" w14:textId="77777777" w:rsidR="003369A9" w:rsidRPr="007C4902" w:rsidRDefault="003369A9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X1.20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5388F1E" w14:textId="77777777" w:rsidR="003369A9" w:rsidRPr="007C4902" w:rsidRDefault="003369A9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X1.21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5D767C3" w14:textId="77777777" w:rsidR="003369A9" w:rsidRPr="007C4902" w:rsidRDefault="003369A9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X1.22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3B4730B" w14:textId="77777777" w:rsidR="003369A9" w:rsidRPr="007C4902" w:rsidRDefault="003369A9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X1.23</w:t>
            </w:r>
          </w:p>
        </w:tc>
        <w:tc>
          <w:tcPr>
            <w:tcW w:w="465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CAE203F" w14:textId="77777777" w:rsidR="003369A9" w:rsidRPr="007C4902" w:rsidRDefault="003369A9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X1.24</w:t>
            </w:r>
          </w:p>
        </w:tc>
        <w:tc>
          <w:tcPr>
            <w:tcW w:w="512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F17F403" w14:textId="77777777" w:rsidR="003369A9" w:rsidRPr="007C4902" w:rsidRDefault="003369A9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X1.25</w:t>
            </w:r>
          </w:p>
        </w:tc>
        <w:tc>
          <w:tcPr>
            <w:tcW w:w="467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4F92334" w14:textId="77777777" w:rsidR="003369A9" w:rsidRPr="007C4902" w:rsidRDefault="003369A9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X1.26</w:t>
            </w:r>
          </w:p>
        </w:tc>
        <w:tc>
          <w:tcPr>
            <w:tcW w:w="457" w:type="dxa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4C87581" w14:textId="4E02F0F3" w:rsidR="003369A9" w:rsidRPr="007C4902" w:rsidRDefault="003369A9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X1.</w:t>
            </w:r>
            <w:r w:rsidR="00AF548E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2</w:t>
            </w:r>
            <w:r w:rsidRPr="007C490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7</w:t>
            </w:r>
          </w:p>
        </w:tc>
        <w:tc>
          <w:tcPr>
            <w:tcW w:w="543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950BA1E" w14:textId="77777777" w:rsidR="003369A9" w:rsidRPr="007C4902" w:rsidRDefault="003369A9" w:rsidP="00AF54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X1.28</w:t>
            </w:r>
          </w:p>
        </w:tc>
        <w:tc>
          <w:tcPr>
            <w:tcW w:w="512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900EC3D" w14:textId="77777777" w:rsidR="003369A9" w:rsidRPr="007C4902" w:rsidRDefault="003369A9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X1.29</w:t>
            </w:r>
          </w:p>
        </w:tc>
        <w:tc>
          <w:tcPr>
            <w:tcW w:w="512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373A3BE" w14:textId="77777777" w:rsidR="003369A9" w:rsidRPr="007C4902" w:rsidRDefault="003369A9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X1.30</w:t>
            </w:r>
          </w:p>
        </w:tc>
        <w:tc>
          <w:tcPr>
            <w:tcW w:w="465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65DAA15" w14:textId="77777777" w:rsidR="003369A9" w:rsidRPr="007C4902" w:rsidRDefault="003369A9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X1.31</w:t>
            </w:r>
          </w:p>
        </w:tc>
        <w:tc>
          <w:tcPr>
            <w:tcW w:w="512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252BD6C" w14:textId="77777777" w:rsidR="003369A9" w:rsidRPr="007C4902" w:rsidRDefault="003369A9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X1.32</w:t>
            </w:r>
          </w:p>
        </w:tc>
        <w:tc>
          <w:tcPr>
            <w:tcW w:w="581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B39B13F" w14:textId="77777777" w:rsidR="003369A9" w:rsidRPr="007C4902" w:rsidRDefault="003369A9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7C490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Konsep</w:t>
            </w:r>
            <w:proofErr w:type="spellEnd"/>
            <w:r w:rsidRPr="007C490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 xml:space="preserve"> Diri</w:t>
            </w:r>
          </w:p>
        </w:tc>
      </w:tr>
      <w:tr w:rsidR="00D645B8" w:rsidRPr="00754129" w14:paraId="4EB9EF70" w14:textId="77777777" w:rsidTr="00D645B8">
        <w:trPr>
          <w:gridAfter w:val="1"/>
          <w:wAfter w:w="9" w:type="dxa"/>
          <w:trHeight w:val="394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BFD812" w14:textId="77777777" w:rsidR="003369A9" w:rsidRPr="007C4902" w:rsidRDefault="003369A9" w:rsidP="00B9503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 xml:space="preserve">18. </w:t>
            </w:r>
            <w:proofErr w:type="spellStart"/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Konsep</w:t>
            </w:r>
            <w:proofErr w:type="spellEnd"/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 xml:space="preserve"> Diri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D0FBAF" w14:textId="77777777" w:rsidR="003369A9" w:rsidRPr="007C4902" w:rsidRDefault="003369A9" w:rsidP="00B9503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545DEA" w14:textId="77777777" w:rsidR="003369A9" w:rsidRPr="007C4902" w:rsidRDefault="003369A9" w:rsidP="00B9503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Pearson's r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A39EB9" w14:textId="77777777" w:rsidR="003369A9" w:rsidRPr="007C4902" w:rsidRDefault="003369A9" w:rsidP="00B9503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0CC1F8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0.723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7A5216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ABF947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0.717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86BFD5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7A1A34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0.532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4C3634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C81F5E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0.764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680EA5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06C44E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0.152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A5C18D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FEF032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0.600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51B44A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7E33C1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0.715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9447C9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92A73C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0.280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2691FF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BBBE5F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0.259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834170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725A5A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0.621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01017F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A30D99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-0.090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4D83B9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C2FB38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0.619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2C50DC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26F222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0.632</w:t>
            </w:r>
          </w:p>
        </w:tc>
        <w:tc>
          <w:tcPr>
            <w:tcW w:w="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23DB4A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A09706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0.738</w:t>
            </w:r>
          </w:p>
        </w:tc>
        <w:tc>
          <w:tcPr>
            <w:tcW w:w="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CEA5A9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B60E21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0.720</w:t>
            </w:r>
          </w:p>
        </w:tc>
        <w:tc>
          <w:tcPr>
            <w:tcW w:w="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48B145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C5A77D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0.206</w:t>
            </w:r>
          </w:p>
        </w:tc>
        <w:tc>
          <w:tcPr>
            <w:tcW w:w="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B75754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9E0116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0.684</w:t>
            </w:r>
          </w:p>
        </w:tc>
        <w:tc>
          <w:tcPr>
            <w:tcW w:w="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9CA572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83FB4E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—</w:t>
            </w:r>
          </w:p>
        </w:tc>
        <w:tc>
          <w:tcPr>
            <w:tcW w:w="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4CA09A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D645B8" w:rsidRPr="00754129" w14:paraId="6B896C89" w14:textId="77777777" w:rsidTr="00D645B8">
        <w:trPr>
          <w:gridAfter w:val="1"/>
          <w:wAfter w:w="9" w:type="dxa"/>
          <w:trHeight w:val="254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237E11" w14:textId="77777777" w:rsidR="003369A9" w:rsidRPr="007C4902" w:rsidRDefault="003369A9" w:rsidP="00B9503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A83EF9" w14:textId="77777777" w:rsidR="003369A9" w:rsidRPr="007C4902" w:rsidRDefault="003369A9" w:rsidP="00B9503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84A668" w14:textId="77777777" w:rsidR="003369A9" w:rsidRPr="007C4902" w:rsidRDefault="003369A9" w:rsidP="00B9503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p-value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F0B65A" w14:textId="77777777" w:rsidR="003369A9" w:rsidRPr="007C4902" w:rsidRDefault="003369A9" w:rsidP="00B9503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907AFB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&lt; .001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CAB252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27C40A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&lt; .001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987BB8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CEEB48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0.002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24EDCB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C346E8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&lt; .001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841B09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0DD933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0.422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524474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19088E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&lt; .001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6A1783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14D3F4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&lt; .001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142FE7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7E78EC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0.134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F1E4ED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E84738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0.167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00F122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2F6B42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&lt; .001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32AEDF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6B906E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0.638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90A9B1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CAF46C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&lt; .001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0F964C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05AAE4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&lt; .001</w:t>
            </w:r>
          </w:p>
        </w:tc>
        <w:tc>
          <w:tcPr>
            <w:tcW w:w="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79B907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BC3755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&lt; .001</w:t>
            </w:r>
          </w:p>
        </w:tc>
        <w:tc>
          <w:tcPr>
            <w:tcW w:w="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A38008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73B009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&lt; .001</w:t>
            </w:r>
          </w:p>
        </w:tc>
        <w:tc>
          <w:tcPr>
            <w:tcW w:w="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35304D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8AA414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0.275</w:t>
            </w:r>
          </w:p>
        </w:tc>
        <w:tc>
          <w:tcPr>
            <w:tcW w:w="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C5969E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2FEEE9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&lt; .001</w:t>
            </w:r>
          </w:p>
        </w:tc>
        <w:tc>
          <w:tcPr>
            <w:tcW w:w="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ED2D60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F26F59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—</w:t>
            </w:r>
          </w:p>
        </w:tc>
        <w:tc>
          <w:tcPr>
            <w:tcW w:w="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A6A15E" w14:textId="77777777" w:rsidR="003369A9" w:rsidRPr="007C4902" w:rsidRDefault="003369A9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3369A9" w:rsidRPr="007C4902" w14:paraId="664E6D2C" w14:textId="77777777" w:rsidTr="00D645B8">
        <w:trPr>
          <w:trHeight w:hRule="exact" w:val="17"/>
        </w:trPr>
        <w:tc>
          <w:tcPr>
            <w:tcW w:w="10376" w:type="dxa"/>
            <w:gridSpan w:val="47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215B85C" w14:textId="77777777" w:rsidR="003369A9" w:rsidRPr="007C4902" w:rsidRDefault="003369A9" w:rsidP="00B9503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bookmarkEnd w:id="1"/>
    </w:tbl>
    <w:p w14:paraId="69BF2353" w14:textId="77777777" w:rsidR="003369A9" w:rsidRDefault="003369A9" w:rsidP="003369A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BC35A28" w14:textId="0E0D4742" w:rsidR="00587634" w:rsidRPr="00DF685D" w:rsidRDefault="003369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Bedasarkan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uji </w:t>
      </w:r>
      <w:proofErr w:type="spellStart"/>
      <w:r>
        <w:rPr>
          <w:rFonts w:ascii="Times New Roman" w:hAnsi="Times New Roman" w:cs="Times New Roman"/>
          <w:sz w:val="24"/>
          <w:szCs w:val="24"/>
        </w:rPr>
        <w:t>validitas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korelasi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kriteria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korelasi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r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positif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p&lt;0,05,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didapatkan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aitem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harga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gugur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memenuhi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kriteria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nomer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3,6,7,12,15,20,23,24,26,31.</w:t>
      </w:r>
    </w:p>
    <w:p w14:paraId="72B74BDA" w14:textId="77777777" w:rsidR="00177C86" w:rsidRPr="00754129" w:rsidRDefault="00177C86" w:rsidP="00177C86">
      <w:pPr>
        <w:rPr>
          <w:rFonts w:ascii="Times New Roman" w:hAnsi="Times New Roman" w:cs="Times New Roman"/>
          <w:b/>
          <w:bCs/>
          <w:sz w:val="40"/>
          <w:szCs w:val="40"/>
        </w:rPr>
      </w:pPr>
      <w:r w:rsidRPr="00754129">
        <w:rPr>
          <w:rFonts w:ascii="Times New Roman" w:hAnsi="Times New Roman" w:cs="Times New Roman"/>
          <w:b/>
          <w:bCs/>
          <w:sz w:val="40"/>
          <w:szCs w:val="40"/>
        </w:rPr>
        <w:t xml:space="preserve">Uji </w:t>
      </w:r>
      <w:proofErr w:type="spellStart"/>
      <w:r>
        <w:rPr>
          <w:rFonts w:ascii="Times New Roman" w:hAnsi="Times New Roman" w:cs="Times New Roman"/>
          <w:b/>
          <w:bCs/>
          <w:sz w:val="40"/>
          <w:szCs w:val="40"/>
        </w:rPr>
        <w:t>Reliabilitas</w:t>
      </w:r>
      <w:proofErr w:type="spellEnd"/>
      <w:r w:rsidRPr="00754129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40"/>
          <w:szCs w:val="40"/>
        </w:rPr>
        <w:t>Konsep</w:t>
      </w:r>
      <w:proofErr w:type="spellEnd"/>
      <w:r w:rsidRPr="00754129">
        <w:rPr>
          <w:rFonts w:ascii="Times New Roman" w:hAnsi="Times New Roman" w:cs="Times New Roman"/>
          <w:b/>
          <w:bCs/>
          <w:sz w:val="40"/>
          <w:szCs w:val="40"/>
        </w:rPr>
        <w:t xml:space="preserve"> Diri</w:t>
      </w:r>
    </w:p>
    <w:tbl>
      <w:tblPr>
        <w:tblpPr w:leftFromText="180" w:rightFromText="180" w:vertAnchor="text" w:horzAnchor="margin" w:tblpY="12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53"/>
        <w:gridCol w:w="1326"/>
        <w:gridCol w:w="85"/>
      </w:tblGrid>
      <w:tr w:rsidR="00151B7B" w:rsidRPr="007C4902" w14:paraId="53C6CC98" w14:textId="77777777" w:rsidTr="00151B7B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2222A8A" w14:textId="77777777" w:rsidR="00151B7B" w:rsidRPr="007C4902" w:rsidRDefault="00151B7B" w:rsidP="00151B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bookmarkStart w:id="2" w:name="_Hlk173442464"/>
            <w:r w:rsidRPr="007C490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 xml:space="preserve">Frequentist Scale Reliability Statistics </w:t>
            </w:r>
          </w:p>
        </w:tc>
      </w:tr>
      <w:tr w:rsidR="00151B7B" w:rsidRPr="007C4902" w14:paraId="5E83AC8F" w14:textId="77777777" w:rsidTr="00151B7B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CA3C29B" w14:textId="77777777" w:rsidR="00151B7B" w:rsidRPr="007C4902" w:rsidRDefault="00151B7B" w:rsidP="00151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16D708E" w14:textId="77777777" w:rsidR="00151B7B" w:rsidRPr="007C4902" w:rsidRDefault="00151B7B" w:rsidP="00151B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Cronbach's α</w:t>
            </w:r>
          </w:p>
        </w:tc>
      </w:tr>
      <w:tr w:rsidR="00151B7B" w:rsidRPr="007C4902" w14:paraId="60E70FC0" w14:textId="77777777" w:rsidTr="00151B7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7FD3E5" w14:textId="77777777" w:rsidR="00151B7B" w:rsidRPr="007C4902" w:rsidRDefault="00151B7B" w:rsidP="00151B7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Point 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F0FDB7" w14:textId="77777777" w:rsidR="00151B7B" w:rsidRPr="007C4902" w:rsidRDefault="00151B7B" w:rsidP="00151B7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422356" w14:textId="77777777" w:rsidR="00151B7B" w:rsidRPr="007C4902" w:rsidRDefault="00151B7B" w:rsidP="00151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0.948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524328" w14:textId="77777777" w:rsidR="00151B7B" w:rsidRPr="007C4902" w:rsidRDefault="00151B7B" w:rsidP="00151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</w:p>
        </w:tc>
      </w:tr>
      <w:tr w:rsidR="00151B7B" w:rsidRPr="007C4902" w14:paraId="532C496F" w14:textId="77777777" w:rsidTr="00151B7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5417C3" w14:textId="77777777" w:rsidR="00151B7B" w:rsidRPr="007C4902" w:rsidRDefault="00151B7B" w:rsidP="00151B7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95% CI lower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20539C" w14:textId="77777777" w:rsidR="00151B7B" w:rsidRPr="007C4902" w:rsidRDefault="00151B7B" w:rsidP="00151B7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342AE3" w14:textId="77777777" w:rsidR="00151B7B" w:rsidRPr="007C4902" w:rsidRDefault="00151B7B" w:rsidP="00151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0.914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5E2E8A" w14:textId="77777777" w:rsidR="00151B7B" w:rsidRPr="007C4902" w:rsidRDefault="00151B7B" w:rsidP="00151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151B7B" w:rsidRPr="007C4902" w14:paraId="78302D35" w14:textId="77777777" w:rsidTr="00151B7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0A1757" w14:textId="77777777" w:rsidR="00151B7B" w:rsidRPr="007C4902" w:rsidRDefault="00151B7B" w:rsidP="00151B7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95% CI upper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2E53A6" w14:textId="77777777" w:rsidR="00151B7B" w:rsidRPr="007C4902" w:rsidRDefault="00151B7B" w:rsidP="00151B7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4BE87D" w14:textId="77777777" w:rsidR="00151B7B" w:rsidRPr="007C4902" w:rsidRDefault="00151B7B" w:rsidP="00151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0.970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22CD70" w14:textId="77777777" w:rsidR="00151B7B" w:rsidRPr="007C4902" w:rsidRDefault="00151B7B" w:rsidP="00151B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151B7B" w:rsidRPr="007C4902" w14:paraId="0D8F7338" w14:textId="77777777" w:rsidTr="00151B7B"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6B433D31" w14:textId="77777777" w:rsidR="00151B7B" w:rsidRPr="007C4902" w:rsidRDefault="00151B7B" w:rsidP="00151B7B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bookmarkEnd w:id="2"/>
    </w:tbl>
    <w:p w14:paraId="7CE5E752" w14:textId="77777777" w:rsidR="00177C86" w:rsidRPr="00754129" w:rsidRDefault="00177C86" w:rsidP="00177C8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FE457A5" w14:textId="77777777" w:rsidR="00151B7B" w:rsidRDefault="00177C86" w:rsidP="00177C8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67B58BE5" w14:textId="77777777" w:rsidR="00151B7B" w:rsidRDefault="00151B7B" w:rsidP="00177C8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8EF01B9" w14:textId="77777777" w:rsidR="00151B7B" w:rsidRDefault="00151B7B" w:rsidP="00177C8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43445C7" w14:textId="3AC4BF63" w:rsidR="00177C86" w:rsidRPr="006D6A8A" w:rsidRDefault="00177C86" w:rsidP="00177C86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Bedasarkan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uji </w:t>
      </w:r>
      <w:proofErr w:type="spellStart"/>
      <w:r>
        <w:rPr>
          <w:rFonts w:ascii="Times New Roman" w:hAnsi="Times New Roman" w:cs="Times New Roman"/>
          <w:sz w:val="24"/>
          <w:szCs w:val="24"/>
        </w:rPr>
        <w:t>reliabilitas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alpha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cronbach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D6A8A">
        <w:rPr>
          <w:rFonts w:ascii="Times New Roman" w:hAnsi="Times New Roman" w:cs="Times New Roman"/>
          <w:i/>
          <w:iCs/>
          <w:sz w:val="24"/>
          <w:szCs w:val="24"/>
        </w:rPr>
        <w:t xml:space="preserve">α </w:t>
      </w:r>
      <w:r>
        <w:rPr>
          <w:rFonts w:ascii="Times New Roman" w:hAnsi="Times New Roman" w:cs="Times New Roman"/>
          <w:sz w:val="24"/>
          <w:szCs w:val="24"/>
        </w:rPr>
        <w:t xml:space="preserve">minimum 0,700,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didapatkan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iCs/>
          <w:sz w:val="24"/>
          <w:szCs w:val="24"/>
        </w:rPr>
        <w:t>alpha</w:t>
      </w:r>
      <w:proofErr w:type="gram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cronbach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sekala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konsep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A8A">
        <w:rPr>
          <w:rFonts w:ascii="Times New Roman" w:hAnsi="Times New Roman" w:cs="Times New Roman"/>
          <w:i/>
          <w:iCs/>
          <w:sz w:val="24"/>
          <w:szCs w:val="24"/>
        </w:rPr>
        <w:t>α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= 0,948</w:t>
      </w:r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menandakan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reliabilitas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sangat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168178B" w14:textId="77777777" w:rsidR="00151B7B" w:rsidRDefault="003C6166">
      <w:r>
        <w:t xml:space="preserve"> </w:t>
      </w:r>
    </w:p>
    <w:p w14:paraId="65969A9D" w14:textId="77777777" w:rsidR="00151B7B" w:rsidRDefault="00151B7B"/>
    <w:p w14:paraId="3C4A6B5A" w14:textId="77777777" w:rsidR="00151B7B" w:rsidRDefault="00151B7B"/>
    <w:p w14:paraId="758B00FA" w14:textId="77777777" w:rsidR="00151B7B" w:rsidRDefault="00151B7B"/>
    <w:p w14:paraId="6334914E" w14:textId="0E051F36" w:rsidR="00177C86" w:rsidRPr="002D3049" w:rsidRDefault="003C6166">
      <w:pPr>
        <w:rPr>
          <w:rFonts w:ascii="Times New Roman" w:hAnsi="Times New Roman" w:cs="Times New Roman"/>
          <w:b/>
          <w:bCs/>
        </w:rPr>
      </w:pPr>
      <w:r w:rsidRPr="002D3049">
        <w:rPr>
          <w:rFonts w:ascii="Times New Roman" w:hAnsi="Times New Roman" w:cs="Times New Roman"/>
          <w:b/>
          <w:bCs/>
          <w:sz w:val="24"/>
          <w:szCs w:val="24"/>
        </w:rPr>
        <w:t xml:space="preserve">Blue Print </w:t>
      </w:r>
      <w:proofErr w:type="spellStart"/>
      <w:r w:rsidRPr="002D3049">
        <w:rPr>
          <w:rFonts w:ascii="Times New Roman" w:hAnsi="Times New Roman" w:cs="Times New Roman"/>
          <w:b/>
          <w:bCs/>
          <w:sz w:val="24"/>
          <w:szCs w:val="24"/>
        </w:rPr>
        <w:t>Setelah</w:t>
      </w:r>
      <w:proofErr w:type="spellEnd"/>
      <w:r w:rsidRPr="002D3049">
        <w:rPr>
          <w:rFonts w:ascii="Times New Roman" w:hAnsi="Times New Roman" w:cs="Times New Roman"/>
          <w:b/>
          <w:bCs/>
          <w:sz w:val="24"/>
          <w:szCs w:val="24"/>
        </w:rPr>
        <w:t xml:space="preserve"> Try Out</w:t>
      </w: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"/>
        <w:gridCol w:w="631"/>
        <w:gridCol w:w="1169"/>
        <w:gridCol w:w="2601"/>
        <w:gridCol w:w="10"/>
        <w:gridCol w:w="1128"/>
        <w:gridCol w:w="851"/>
        <w:gridCol w:w="709"/>
        <w:gridCol w:w="811"/>
        <w:gridCol w:w="10"/>
      </w:tblGrid>
      <w:tr w:rsidR="003175B9" w:rsidRPr="00754129" w14:paraId="08851A3B" w14:textId="77777777" w:rsidTr="00B83DB1">
        <w:trPr>
          <w:gridBefore w:val="1"/>
          <w:wBefore w:w="10" w:type="dxa"/>
          <w:trHeight w:val="275"/>
        </w:trPr>
        <w:tc>
          <w:tcPr>
            <w:tcW w:w="631" w:type="dxa"/>
            <w:vMerge w:val="restart"/>
          </w:tcPr>
          <w:p w14:paraId="12EAB073" w14:textId="77777777" w:rsidR="003175B9" w:rsidRPr="00754129" w:rsidRDefault="003175B9" w:rsidP="00B95030">
            <w:pPr>
              <w:pStyle w:val="TableParagraph"/>
              <w:spacing w:before="138" w:line="240" w:lineRule="auto"/>
              <w:ind w:left="167"/>
              <w:jc w:val="left"/>
              <w:rPr>
                <w:rFonts w:ascii="Times New Roman" w:hAnsi="Times New Roman" w:cs="Times New Roman"/>
                <w:b/>
                <w:sz w:val="24"/>
              </w:rPr>
            </w:pPr>
            <w:r w:rsidRPr="00754129">
              <w:rPr>
                <w:rFonts w:ascii="Times New Roman" w:hAnsi="Times New Roman" w:cs="Times New Roman"/>
                <w:b/>
                <w:spacing w:val="-5"/>
                <w:sz w:val="24"/>
              </w:rPr>
              <w:lastRenderedPageBreak/>
              <w:t>No</w:t>
            </w:r>
          </w:p>
        </w:tc>
        <w:tc>
          <w:tcPr>
            <w:tcW w:w="1169" w:type="dxa"/>
            <w:vMerge w:val="restart"/>
          </w:tcPr>
          <w:p w14:paraId="507FDBCE" w14:textId="77777777" w:rsidR="003175B9" w:rsidRPr="00754129" w:rsidRDefault="003175B9" w:rsidP="00B95030">
            <w:pPr>
              <w:pStyle w:val="TableParagraph"/>
              <w:spacing w:before="138" w:line="240" w:lineRule="auto"/>
              <w:ind w:left="261"/>
              <w:jc w:val="left"/>
              <w:rPr>
                <w:rFonts w:ascii="Times New Roman" w:hAnsi="Times New Roman" w:cs="Times New Roman"/>
                <w:b/>
                <w:sz w:val="24"/>
              </w:rPr>
            </w:pPr>
            <w:r w:rsidRPr="00754129">
              <w:rPr>
                <w:rFonts w:ascii="Times New Roman" w:hAnsi="Times New Roman" w:cs="Times New Roman"/>
                <w:b/>
                <w:spacing w:val="-2"/>
                <w:sz w:val="24"/>
              </w:rPr>
              <w:t>Aspek</w:t>
            </w:r>
          </w:p>
        </w:tc>
        <w:tc>
          <w:tcPr>
            <w:tcW w:w="2611" w:type="dxa"/>
            <w:gridSpan w:val="2"/>
            <w:vMerge w:val="restart"/>
          </w:tcPr>
          <w:p w14:paraId="5420583C" w14:textId="77777777" w:rsidR="003175B9" w:rsidRPr="00754129" w:rsidRDefault="003175B9" w:rsidP="00B95030">
            <w:pPr>
              <w:pStyle w:val="TableParagraph"/>
              <w:spacing w:before="138" w:line="240" w:lineRule="auto"/>
              <w:ind w:left="811"/>
              <w:jc w:val="left"/>
              <w:rPr>
                <w:rFonts w:ascii="Times New Roman" w:hAnsi="Times New Roman" w:cs="Times New Roman"/>
                <w:b/>
                <w:sz w:val="24"/>
              </w:rPr>
            </w:pPr>
            <w:r w:rsidRPr="00754129">
              <w:rPr>
                <w:rFonts w:ascii="Times New Roman" w:hAnsi="Times New Roman" w:cs="Times New Roman"/>
                <w:b/>
                <w:spacing w:val="-2"/>
                <w:sz w:val="24"/>
              </w:rPr>
              <w:t>Indikator</w:t>
            </w:r>
          </w:p>
        </w:tc>
        <w:tc>
          <w:tcPr>
            <w:tcW w:w="1979" w:type="dxa"/>
            <w:gridSpan w:val="2"/>
          </w:tcPr>
          <w:p w14:paraId="77E5CCEF" w14:textId="77777777" w:rsidR="003175B9" w:rsidRPr="00754129" w:rsidRDefault="003175B9" w:rsidP="00B95030">
            <w:pPr>
              <w:pStyle w:val="TableParagraph"/>
              <w:spacing w:before="0" w:line="256" w:lineRule="exact"/>
              <w:ind w:left="583"/>
              <w:jc w:val="left"/>
              <w:rPr>
                <w:rFonts w:ascii="Times New Roman" w:hAnsi="Times New Roman" w:cs="Times New Roman"/>
                <w:b/>
                <w:sz w:val="24"/>
              </w:rPr>
            </w:pPr>
            <w:r w:rsidRPr="00754129">
              <w:rPr>
                <w:rFonts w:ascii="Times New Roman" w:hAnsi="Times New Roman" w:cs="Times New Roman"/>
                <w:b/>
                <w:spacing w:val="-2"/>
                <w:sz w:val="24"/>
              </w:rPr>
              <w:t>Aitem</w:t>
            </w:r>
          </w:p>
        </w:tc>
        <w:tc>
          <w:tcPr>
            <w:tcW w:w="709" w:type="dxa"/>
            <w:vMerge w:val="restart"/>
          </w:tcPr>
          <w:p w14:paraId="45F3F68B" w14:textId="77777777" w:rsidR="003175B9" w:rsidRPr="00754129" w:rsidRDefault="003175B9" w:rsidP="00B95030">
            <w:pPr>
              <w:pStyle w:val="TableParagraph"/>
              <w:spacing w:before="138" w:line="240" w:lineRule="auto"/>
              <w:ind w:left="127"/>
              <w:jc w:val="left"/>
              <w:rPr>
                <w:rFonts w:ascii="Times New Roman" w:hAnsi="Times New Roman" w:cs="Times New Roman"/>
                <w:b/>
                <w:sz w:val="24"/>
              </w:rPr>
            </w:pPr>
            <w:r w:rsidRPr="00754129">
              <w:rPr>
                <w:rFonts w:ascii="Times New Roman" w:hAnsi="Times New Roman" w:cs="Times New Roman"/>
                <w:b/>
                <w:spacing w:val="-2"/>
                <w:sz w:val="24"/>
              </w:rPr>
              <w:t>Total</w:t>
            </w:r>
          </w:p>
        </w:tc>
        <w:tc>
          <w:tcPr>
            <w:tcW w:w="821" w:type="dxa"/>
            <w:gridSpan w:val="2"/>
            <w:vMerge w:val="restart"/>
          </w:tcPr>
          <w:p w14:paraId="3B4606F1" w14:textId="77777777" w:rsidR="003175B9" w:rsidRPr="00754129" w:rsidRDefault="003175B9" w:rsidP="00B95030">
            <w:pPr>
              <w:pStyle w:val="TableParagraph"/>
              <w:spacing w:before="42" w:line="240" w:lineRule="auto"/>
              <w:ind w:left="79" w:right="72"/>
              <w:rPr>
                <w:rFonts w:ascii="Times New Roman" w:hAnsi="Times New Roman" w:cs="Times New Roman"/>
                <w:b/>
                <w:sz w:val="24"/>
              </w:rPr>
            </w:pPr>
            <w:r w:rsidRPr="00754129">
              <w:rPr>
                <w:rFonts w:ascii="Times New Roman" w:hAnsi="Times New Roman" w:cs="Times New Roman"/>
                <w:b/>
                <w:spacing w:val="-10"/>
                <w:sz w:val="24"/>
              </w:rPr>
              <w:t>%</w:t>
            </w:r>
          </w:p>
        </w:tc>
      </w:tr>
      <w:tr w:rsidR="003175B9" w:rsidRPr="00754129" w14:paraId="15A6BFCF" w14:textId="77777777" w:rsidTr="00B83DB1">
        <w:trPr>
          <w:gridBefore w:val="1"/>
          <w:wBefore w:w="10" w:type="dxa"/>
          <w:trHeight w:val="275"/>
        </w:trPr>
        <w:tc>
          <w:tcPr>
            <w:tcW w:w="631" w:type="dxa"/>
            <w:vMerge/>
            <w:tcBorders>
              <w:top w:val="nil"/>
            </w:tcBorders>
          </w:tcPr>
          <w:p w14:paraId="754BF244" w14:textId="77777777" w:rsidR="003175B9" w:rsidRPr="00754129" w:rsidRDefault="003175B9" w:rsidP="00B9503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69" w:type="dxa"/>
            <w:vMerge/>
            <w:tcBorders>
              <w:top w:val="nil"/>
            </w:tcBorders>
          </w:tcPr>
          <w:p w14:paraId="7D9A1AAD" w14:textId="77777777" w:rsidR="003175B9" w:rsidRPr="00754129" w:rsidRDefault="003175B9" w:rsidP="00B9503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11" w:type="dxa"/>
            <w:gridSpan w:val="2"/>
            <w:vMerge/>
            <w:tcBorders>
              <w:top w:val="nil"/>
            </w:tcBorders>
          </w:tcPr>
          <w:p w14:paraId="1BFE6858" w14:textId="77777777" w:rsidR="003175B9" w:rsidRPr="00754129" w:rsidRDefault="003175B9" w:rsidP="00B9503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28" w:type="dxa"/>
          </w:tcPr>
          <w:p w14:paraId="09F5B770" w14:textId="77777777" w:rsidR="003175B9" w:rsidRPr="00754129" w:rsidRDefault="003175B9" w:rsidP="00B95030">
            <w:pPr>
              <w:pStyle w:val="TableParagraph"/>
              <w:spacing w:before="0" w:line="256" w:lineRule="exact"/>
              <w:ind w:left="76" w:right="72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754129">
              <w:rPr>
                <w:rFonts w:ascii="Times New Roman" w:hAnsi="Times New Roman" w:cs="Times New Roman"/>
                <w:b/>
                <w:i/>
                <w:spacing w:val="-10"/>
                <w:sz w:val="24"/>
              </w:rPr>
              <w:t>F</w:t>
            </w:r>
          </w:p>
        </w:tc>
        <w:tc>
          <w:tcPr>
            <w:tcW w:w="851" w:type="dxa"/>
          </w:tcPr>
          <w:p w14:paraId="328AF165" w14:textId="77777777" w:rsidR="003175B9" w:rsidRPr="00754129" w:rsidRDefault="003175B9" w:rsidP="00B95030">
            <w:pPr>
              <w:pStyle w:val="TableParagraph"/>
              <w:spacing w:before="0" w:line="256" w:lineRule="exact"/>
              <w:ind w:left="76" w:right="72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754129">
              <w:rPr>
                <w:rFonts w:ascii="Times New Roman" w:hAnsi="Times New Roman" w:cs="Times New Roman"/>
                <w:b/>
                <w:i/>
                <w:spacing w:val="-5"/>
                <w:sz w:val="24"/>
              </w:rPr>
              <w:t>UF</w:t>
            </w:r>
          </w:p>
        </w:tc>
        <w:tc>
          <w:tcPr>
            <w:tcW w:w="709" w:type="dxa"/>
            <w:vMerge/>
            <w:tcBorders>
              <w:top w:val="nil"/>
            </w:tcBorders>
          </w:tcPr>
          <w:p w14:paraId="175B81E4" w14:textId="77777777" w:rsidR="003175B9" w:rsidRPr="00754129" w:rsidRDefault="003175B9" w:rsidP="00B9503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1" w:type="dxa"/>
            <w:gridSpan w:val="2"/>
            <w:vMerge/>
            <w:tcBorders>
              <w:top w:val="nil"/>
            </w:tcBorders>
          </w:tcPr>
          <w:p w14:paraId="2C92C545" w14:textId="77777777" w:rsidR="003175B9" w:rsidRPr="00754129" w:rsidRDefault="003175B9" w:rsidP="00B95030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175B9" w:rsidRPr="00754129" w14:paraId="170554FF" w14:textId="77777777" w:rsidTr="00B83DB1">
        <w:trPr>
          <w:gridBefore w:val="1"/>
          <w:wBefore w:w="10" w:type="dxa"/>
          <w:trHeight w:val="988"/>
        </w:trPr>
        <w:tc>
          <w:tcPr>
            <w:tcW w:w="631" w:type="dxa"/>
          </w:tcPr>
          <w:p w14:paraId="39193693" w14:textId="77777777" w:rsidR="003175B9" w:rsidRPr="00754129" w:rsidRDefault="003175B9" w:rsidP="00B95030">
            <w:pPr>
              <w:pStyle w:val="TableParagraph"/>
              <w:spacing w:before="0" w:line="268" w:lineRule="exact"/>
              <w:ind w:left="107"/>
              <w:jc w:val="left"/>
              <w:rPr>
                <w:rFonts w:ascii="Times New Roman" w:hAnsi="Times New Roman" w:cs="Times New Roman"/>
                <w:sz w:val="24"/>
              </w:rPr>
            </w:pPr>
            <w:r w:rsidRPr="00754129">
              <w:rPr>
                <w:rFonts w:ascii="Times New Roman" w:hAnsi="Times New Roman" w:cs="Times New Roman"/>
                <w:spacing w:val="-10"/>
                <w:sz w:val="24"/>
              </w:rPr>
              <w:t>1</w:t>
            </w:r>
          </w:p>
        </w:tc>
        <w:tc>
          <w:tcPr>
            <w:tcW w:w="1169" w:type="dxa"/>
          </w:tcPr>
          <w:p w14:paraId="174F7F18" w14:textId="77777777" w:rsidR="003175B9" w:rsidRPr="00754129" w:rsidRDefault="003175B9" w:rsidP="00B95030">
            <w:pPr>
              <w:pStyle w:val="TableParagraph"/>
              <w:spacing w:before="0" w:line="242" w:lineRule="auto"/>
              <w:ind w:left="105"/>
              <w:jc w:val="left"/>
              <w:rPr>
                <w:rFonts w:ascii="Times New Roman" w:hAnsi="Times New Roman" w:cs="Times New Roman"/>
                <w:sz w:val="24"/>
              </w:rPr>
            </w:pPr>
            <w:r w:rsidRPr="00754129">
              <w:rPr>
                <w:rFonts w:ascii="Times New Roman" w:hAnsi="Times New Roman" w:cs="Times New Roman"/>
                <w:spacing w:val="-4"/>
                <w:sz w:val="24"/>
              </w:rPr>
              <w:t xml:space="preserve">Diri </w:t>
            </w:r>
            <w:r w:rsidRPr="00754129">
              <w:rPr>
                <w:rFonts w:ascii="Times New Roman" w:hAnsi="Times New Roman" w:cs="Times New Roman"/>
                <w:spacing w:val="-2"/>
                <w:sz w:val="24"/>
              </w:rPr>
              <w:t>identitas</w:t>
            </w:r>
          </w:p>
        </w:tc>
        <w:tc>
          <w:tcPr>
            <w:tcW w:w="2611" w:type="dxa"/>
            <w:gridSpan w:val="2"/>
          </w:tcPr>
          <w:p w14:paraId="5FCB7F74" w14:textId="77777777" w:rsidR="003175B9" w:rsidRPr="00754129" w:rsidRDefault="003175B9" w:rsidP="00B95030">
            <w:pPr>
              <w:pStyle w:val="TableParagraph"/>
              <w:spacing w:before="0" w:line="240" w:lineRule="auto"/>
              <w:ind w:left="107" w:right="98"/>
              <w:jc w:val="both"/>
              <w:rPr>
                <w:rFonts w:ascii="Times New Roman" w:hAnsi="Times New Roman" w:cs="Times New Roman"/>
                <w:sz w:val="24"/>
              </w:rPr>
            </w:pPr>
            <w:r w:rsidRPr="00754129">
              <w:rPr>
                <w:rFonts w:ascii="Times New Roman" w:hAnsi="Times New Roman" w:cs="Times New Roman"/>
                <w:sz w:val="24"/>
              </w:rPr>
              <w:t>Seseorang berinteraksi dengan lingkungan dan juga dengan diri sendiri</w:t>
            </w:r>
          </w:p>
        </w:tc>
        <w:tc>
          <w:tcPr>
            <w:tcW w:w="1128" w:type="dxa"/>
          </w:tcPr>
          <w:p w14:paraId="1CE566C6" w14:textId="696BD209" w:rsidR="003175B9" w:rsidRPr="00754129" w:rsidRDefault="003175B9" w:rsidP="00B95030">
            <w:pPr>
              <w:pStyle w:val="TableParagraph"/>
              <w:spacing w:before="267" w:line="240" w:lineRule="auto"/>
              <w:ind w:left="77" w:right="72"/>
              <w:rPr>
                <w:rFonts w:ascii="Times New Roman" w:hAnsi="Times New Roman" w:cs="Times New Roman"/>
                <w:sz w:val="24"/>
              </w:rPr>
            </w:pPr>
            <w:r w:rsidRPr="00754129">
              <w:rPr>
                <w:rFonts w:ascii="Times New Roman" w:hAnsi="Times New Roman" w:cs="Times New Roman"/>
                <w:spacing w:val="-5"/>
                <w:sz w:val="24"/>
              </w:rPr>
              <w:t>1,2</w:t>
            </w:r>
          </w:p>
        </w:tc>
        <w:tc>
          <w:tcPr>
            <w:tcW w:w="851" w:type="dxa"/>
          </w:tcPr>
          <w:p w14:paraId="27A48768" w14:textId="27F5FADE" w:rsidR="003175B9" w:rsidRPr="00754129" w:rsidRDefault="001C1343" w:rsidP="00B95030">
            <w:pPr>
              <w:pStyle w:val="TableParagraph"/>
              <w:spacing w:before="267" w:line="240" w:lineRule="auto"/>
              <w:ind w:left="77" w:right="72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709" w:type="dxa"/>
          </w:tcPr>
          <w:p w14:paraId="6DEB7393" w14:textId="4648EE75" w:rsidR="003175B9" w:rsidRPr="00754129" w:rsidRDefault="00AE6CE5" w:rsidP="00B95030">
            <w:pPr>
              <w:pStyle w:val="TableParagraph"/>
              <w:spacing w:before="267" w:line="240" w:lineRule="auto"/>
              <w:ind w:left="11" w:right="9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</w:rPr>
              <w:t>3</w:t>
            </w:r>
          </w:p>
        </w:tc>
        <w:tc>
          <w:tcPr>
            <w:tcW w:w="821" w:type="dxa"/>
            <w:gridSpan w:val="2"/>
          </w:tcPr>
          <w:p w14:paraId="7CBDC396" w14:textId="222A387D" w:rsidR="003175B9" w:rsidRPr="00754129" w:rsidRDefault="003175B9" w:rsidP="00B95030">
            <w:pPr>
              <w:pStyle w:val="TableParagraph"/>
              <w:spacing w:before="251" w:line="240" w:lineRule="auto"/>
              <w:ind w:left="79" w:right="72"/>
              <w:rPr>
                <w:rFonts w:ascii="Times New Roman" w:hAnsi="Times New Roman" w:cs="Times New Roman"/>
                <w:sz w:val="24"/>
              </w:rPr>
            </w:pPr>
            <w:r w:rsidRPr="00754129">
              <w:rPr>
                <w:rFonts w:ascii="Times New Roman" w:hAnsi="Times New Roman" w:cs="Times New Roman"/>
                <w:spacing w:val="-2"/>
                <w:sz w:val="24"/>
              </w:rPr>
              <w:t>1</w:t>
            </w:r>
            <w:r w:rsidR="00DA23B2">
              <w:rPr>
                <w:rFonts w:ascii="Times New Roman" w:hAnsi="Times New Roman" w:cs="Times New Roman"/>
                <w:spacing w:val="-2"/>
                <w:sz w:val="24"/>
              </w:rPr>
              <w:t>3,6</w:t>
            </w:r>
            <w:r w:rsidRPr="00754129">
              <w:rPr>
                <w:rFonts w:ascii="Times New Roman" w:hAnsi="Times New Roman" w:cs="Times New Roman"/>
                <w:spacing w:val="-2"/>
                <w:sz w:val="24"/>
              </w:rPr>
              <w:t>%</w:t>
            </w:r>
          </w:p>
        </w:tc>
      </w:tr>
      <w:tr w:rsidR="003175B9" w:rsidRPr="00754129" w14:paraId="43D50340" w14:textId="77777777" w:rsidTr="00B83DB1">
        <w:trPr>
          <w:gridBefore w:val="1"/>
          <w:wBefore w:w="10" w:type="dxa"/>
          <w:trHeight w:val="985"/>
        </w:trPr>
        <w:tc>
          <w:tcPr>
            <w:tcW w:w="631" w:type="dxa"/>
          </w:tcPr>
          <w:p w14:paraId="429A65B8" w14:textId="77777777" w:rsidR="003175B9" w:rsidRPr="00754129" w:rsidRDefault="003175B9" w:rsidP="00B95030">
            <w:pPr>
              <w:pStyle w:val="TableParagraph"/>
              <w:spacing w:before="0" w:line="268" w:lineRule="exact"/>
              <w:ind w:left="107"/>
              <w:jc w:val="left"/>
              <w:rPr>
                <w:rFonts w:ascii="Times New Roman" w:hAnsi="Times New Roman" w:cs="Times New Roman"/>
                <w:sz w:val="24"/>
              </w:rPr>
            </w:pPr>
            <w:r w:rsidRPr="00754129">
              <w:rPr>
                <w:rFonts w:ascii="Times New Roman" w:hAnsi="Times New Roman" w:cs="Times New Roman"/>
                <w:spacing w:val="-10"/>
                <w:sz w:val="24"/>
              </w:rPr>
              <w:t>2</w:t>
            </w:r>
          </w:p>
        </w:tc>
        <w:tc>
          <w:tcPr>
            <w:tcW w:w="1169" w:type="dxa"/>
          </w:tcPr>
          <w:p w14:paraId="383D2EB1" w14:textId="77777777" w:rsidR="003175B9" w:rsidRPr="00754129" w:rsidRDefault="003175B9" w:rsidP="00B95030">
            <w:pPr>
              <w:pStyle w:val="TableParagraph"/>
              <w:spacing w:before="0" w:line="242" w:lineRule="auto"/>
              <w:ind w:left="105" w:right="263"/>
              <w:jc w:val="left"/>
              <w:rPr>
                <w:rFonts w:ascii="Times New Roman" w:hAnsi="Times New Roman" w:cs="Times New Roman"/>
                <w:sz w:val="24"/>
              </w:rPr>
            </w:pPr>
            <w:r w:rsidRPr="00754129">
              <w:rPr>
                <w:rFonts w:ascii="Times New Roman" w:hAnsi="Times New Roman" w:cs="Times New Roman"/>
                <w:spacing w:val="-4"/>
                <w:sz w:val="24"/>
              </w:rPr>
              <w:t xml:space="preserve">Diri </w:t>
            </w:r>
            <w:r w:rsidRPr="00754129">
              <w:rPr>
                <w:rFonts w:ascii="Times New Roman" w:hAnsi="Times New Roman" w:cs="Times New Roman"/>
                <w:spacing w:val="-2"/>
                <w:sz w:val="24"/>
              </w:rPr>
              <w:t>perilaku</w:t>
            </w:r>
          </w:p>
        </w:tc>
        <w:tc>
          <w:tcPr>
            <w:tcW w:w="2611" w:type="dxa"/>
            <w:gridSpan w:val="2"/>
          </w:tcPr>
          <w:p w14:paraId="1E3516E4" w14:textId="77777777" w:rsidR="003175B9" w:rsidRPr="00754129" w:rsidRDefault="003175B9" w:rsidP="00B95030">
            <w:pPr>
              <w:pStyle w:val="TableParagraph"/>
              <w:tabs>
                <w:tab w:val="left" w:pos="1554"/>
              </w:tabs>
              <w:spacing w:before="0" w:line="268" w:lineRule="exact"/>
              <w:ind w:left="107"/>
              <w:jc w:val="left"/>
              <w:rPr>
                <w:rFonts w:ascii="Times New Roman" w:hAnsi="Times New Roman" w:cs="Times New Roman"/>
                <w:sz w:val="24"/>
              </w:rPr>
            </w:pPr>
            <w:r w:rsidRPr="00754129">
              <w:rPr>
                <w:rFonts w:ascii="Times New Roman" w:hAnsi="Times New Roman" w:cs="Times New Roman"/>
                <w:spacing w:val="-2"/>
                <w:sz w:val="24"/>
              </w:rPr>
              <w:t>Persepsi</w:t>
            </w:r>
            <w:r w:rsidRPr="00754129">
              <w:rPr>
                <w:rFonts w:ascii="Times New Roman" w:hAnsi="Times New Roman" w:cs="Times New Roman"/>
                <w:sz w:val="24"/>
              </w:rPr>
              <w:tab/>
            </w:r>
            <w:r w:rsidRPr="00754129">
              <w:rPr>
                <w:rFonts w:ascii="Times New Roman" w:hAnsi="Times New Roman" w:cs="Times New Roman"/>
                <w:spacing w:val="-2"/>
                <w:sz w:val="24"/>
              </w:rPr>
              <w:t>seseorang</w:t>
            </w:r>
          </w:p>
          <w:p w14:paraId="75BBF374" w14:textId="77777777" w:rsidR="003175B9" w:rsidRPr="00754129" w:rsidRDefault="003175B9" w:rsidP="00B95030">
            <w:pPr>
              <w:pStyle w:val="TableParagraph"/>
              <w:tabs>
                <w:tab w:val="left" w:pos="1780"/>
              </w:tabs>
              <w:spacing w:before="0" w:line="240" w:lineRule="auto"/>
              <w:ind w:left="107" w:right="98"/>
              <w:jc w:val="left"/>
              <w:rPr>
                <w:rFonts w:ascii="Times New Roman" w:hAnsi="Times New Roman" w:cs="Times New Roman"/>
                <w:sz w:val="24"/>
              </w:rPr>
            </w:pPr>
            <w:r w:rsidRPr="00754129">
              <w:rPr>
                <w:rFonts w:ascii="Times New Roman" w:hAnsi="Times New Roman" w:cs="Times New Roman"/>
                <w:spacing w:val="-2"/>
                <w:sz w:val="24"/>
              </w:rPr>
              <w:t>terhadap</w:t>
            </w:r>
            <w:r w:rsidRPr="00754129">
              <w:rPr>
                <w:rFonts w:ascii="Times New Roman" w:hAnsi="Times New Roman" w:cs="Times New Roman"/>
                <w:sz w:val="24"/>
              </w:rPr>
              <w:tab/>
            </w:r>
            <w:r w:rsidRPr="00754129">
              <w:rPr>
                <w:rFonts w:ascii="Times New Roman" w:hAnsi="Times New Roman" w:cs="Times New Roman"/>
                <w:spacing w:val="-2"/>
                <w:sz w:val="24"/>
              </w:rPr>
              <w:t xml:space="preserve">tingkah </w:t>
            </w:r>
            <w:r w:rsidRPr="00754129">
              <w:rPr>
                <w:rFonts w:ascii="Times New Roman" w:hAnsi="Times New Roman" w:cs="Times New Roman"/>
                <w:sz w:val="24"/>
              </w:rPr>
              <w:t>lakunya atau caranya</w:t>
            </w:r>
          </w:p>
        </w:tc>
        <w:tc>
          <w:tcPr>
            <w:tcW w:w="1128" w:type="dxa"/>
          </w:tcPr>
          <w:p w14:paraId="4677A60C" w14:textId="54AC6C72" w:rsidR="003175B9" w:rsidRPr="00754129" w:rsidRDefault="003175B9" w:rsidP="00B95030">
            <w:pPr>
              <w:pStyle w:val="TableParagraph"/>
              <w:spacing w:before="267" w:line="240" w:lineRule="auto"/>
              <w:ind w:left="74" w:right="72"/>
              <w:rPr>
                <w:rFonts w:ascii="Times New Roman" w:hAnsi="Times New Roman" w:cs="Times New Roman"/>
                <w:sz w:val="24"/>
              </w:rPr>
            </w:pPr>
            <w:r w:rsidRPr="00754129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51" w:type="dxa"/>
          </w:tcPr>
          <w:p w14:paraId="7729EC67" w14:textId="0AE6C364" w:rsidR="003175B9" w:rsidRPr="00754129" w:rsidRDefault="001C1343" w:rsidP="00B95030">
            <w:pPr>
              <w:pStyle w:val="TableParagraph"/>
              <w:spacing w:before="267" w:line="240" w:lineRule="auto"/>
              <w:ind w:left="74" w:right="72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709" w:type="dxa"/>
          </w:tcPr>
          <w:p w14:paraId="1E5F27A7" w14:textId="1468F536" w:rsidR="003175B9" w:rsidRPr="00754129" w:rsidRDefault="00083D57" w:rsidP="00B95030">
            <w:pPr>
              <w:pStyle w:val="TableParagraph"/>
              <w:spacing w:before="267" w:line="240" w:lineRule="auto"/>
              <w:ind w:left="11" w:right="9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</w:rPr>
              <w:t>2</w:t>
            </w:r>
          </w:p>
        </w:tc>
        <w:tc>
          <w:tcPr>
            <w:tcW w:w="821" w:type="dxa"/>
            <w:gridSpan w:val="2"/>
          </w:tcPr>
          <w:p w14:paraId="4380EB70" w14:textId="6AEFA201" w:rsidR="003175B9" w:rsidRPr="00754129" w:rsidRDefault="00043203" w:rsidP="00B95030">
            <w:pPr>
              <w:pStyle w:val="TableParagraph"/>
              <w:spacing w:before="248" w:line="240" w:lineRule="auto"/>
              <w:ind w:left="79" w:right="72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</w:rPr>
              <w:t>9,09</w:t>
            </w:r>
            <w:r w:rsidR="003175B9" w:rsidRPr="00754129">
              <w:rPr>
                <w:rFonts w:ascii="Times New Roman" w:hAnsi="Times New Roman" w:cs="Times New Roman"/>
                <w:spacing w:val="-2"/>
                <w:sz w:val="24"/>
              </w:rPr>
              <w:t>%</w:t>
            </w:r>
          </w:p>
        </w:tc>
      </w:tr>
      <w:tr w:rsidR="003175B9" w:rsidRPr="00754129" w14:paraId="2A81E5D0" w14:textId="77777777" w:rsidTr="00B83DB1">
        <w:trPr>
          <w:gridBefore w:val="1"/>
          <w:wBefore w:w="10" w:type="dxa"/>
          <w:trHeight w:val="1305"/>
        </w:trPr>
        <w:tc>
          <w:tcPr>
            <w:tcW w:w="631" w:type="dxa"/>
          </w:tcPr>
          <w:p w14:paraId="5DEA86BD" w14:textId="77777777" w:rsidR="003175B9" w:rsidRPr="00754129" w:rsidRDefault="003175B9" w:rsidP="00B95030">
            <w:pPr>
              <w:pStyle w:val="TableParagraph"/>
              <w:spacing w:before="0" w:line="270" w:lineRule="exact"/>
              <w:ind w:left="107"/>
              <w:jc w:val="left"/>
              <w:rPr>
                <w:rFonts w:ascii="Times New Roman" w:hAnsi="Times New Roman" w:cs="Times New Roman"/>
                <w:sz w:val="24"/>
              </w:rPr>
            </w:pPr>
            <w:r w:rsidRPr="00754129">
              <w:rPr>
                <w:rFonts w:ascii="Times New Roman" w:hAnsi="Times New Roman" w:cs="Times New Roman"/>
                <w:spacing w:val="-10"/>
                <w:sz w:val="24"/>
              </w:rPr>
              <w:t>3</w:t>
            </w:r>
          </w:p>
        </w:tc>
        <w:tc>
          <w:tcPr>
            <w:tcW w:w="1169" w:type="dxa"/>
          </w:tcPr>
          <w:p w14:paraId="093FEE5C" w14:textId="77777777" w:rsidR="003175B9" w:rsidRPr="00754129" w:rsidRDefault="003175B9" w:rsidP="00B95030">
            <w:pPr>
              <w:pStyle w:val="TableParagraph"/>
              <w:spacing w:before="0" w:line="240" w:lineRule="auto"/>
              <w:ind w:left="105" w:right="143"/>
              <w:jc w:val="left"/>
              <w:rPr>
                <w:rFonts w:ascii="Times New Roman" w:hAnsi="Times New Roman" w:cs="Times New Roman"/>
                <w:sz w:val="24"/>
              </w:rPr>
            </w:pPr>
            <w:r w:rsidRPr="00754129">
              <w:rPr>
                <w:rFonts w:ascii="Times New Roman" w:hAnsi="Times New Roman" w:cs="Times New Roman"/>
                <w:spacing w:val="-4"/>
                <w:sz w:val="24"/>
              </w:rPr>
              <w:t xml:space="preserve">Diri </w:t>
            </w:r>
            <w:r w:rsidRPr="00754129">
              <w:rPr>
                <w:rFonts w:ascii="Times New Roman" w:hAnsi="Times New Roman" w:cs="Times New Roman"/>
                <w:spacing w:val="-2"/>
                <w:sz w:val="24"/>
              </w:rPr>
              <w:t xml:space="preserve">Penerima an/Penlia </w:t>
            </w:r>
            <w:r w:rsidRPr="00754129">
              <w:rPr>
                <w:rFonts w:ascii="Times New Roman" w:hAnsi="Times New Roman" w:cs="Times New Roman"/>
                <w:spacing w:val="-4"/>
                <w:sz w:val="24"/>
              </w:rPr>
              <w:t>ian</w:t>
            </w:r>
          </w:p>
        </w:tc>
        <w:tc>
          <w:tcPr>
            <w:tcW w:w="2611" w:type="dxa"/>
            <w:gridSpan w:val="2"/>
          </w:tcPr>
          <w:p w14:paraId="74A7EFE6" w14:textId="77777777" w:rsidR="003175B9" w:rsidRPr="00754129" w:rsidRDefault="003175B9" w:rsidP="00B95030">
            <w:pPr>
              <w:pStyle w:val="TableParagraph"/>
              <w:tabs>
                <w:tab w:val="left" w:pos="1780"/>
              </w:tabs>
              <w:spacing w:before="0" w:line="240" w:lineRule="auto"/>
              <w:ind w:left="107" w:right="98"/>
              <w:jc w:val="both"/>
              <w:rPr>
                <w:rFonts w:ascii="Times New Roman" w:hAnsi="Times New Roman" w:cs="Times New Roman"/>
                <w:sz w:val="24"/>
              </w:rPr>
            </w:pPr>
            <w:r w:rsidRPr="00754129">
              <w:rPr>
                <w:rFonts w:ascii="Times New Roman" w:hAnsi="Times New Roman" w:cs="Times New Roman"/>
                <w:spacing w:val="-2"/>
                <w:sz w:val="24"/>
              </w:rPr>
              <w:t>Berfungsi</w:t>
            </w:r>
            <w:r w:rsidRPr="00754129">
              <w:rPr>
                <w:rFonts w:ascii="Times New Roman" w:hAnsi="Times New Roman" w:cs="Times New Roman"/>
                <w:sz w:val="24"/>
              </w:rPr>
              <w:tab/>
            </w:r>
            <w:r w:rsidRPr="00754129">
              <w:rPr>
                <w:rFonts w:ascii="Times New Roman" w:hAnsi="Times New Roman" w:cs="Times New Roman"/>
                <w:spacing w:val="-2"/>
                <w:sz w:val="24"/>
              </w:rPr>
              <w:t xml:space="preserve">sebagai </w:t>
            </w:r>
            <w:r w:rsidRPr="00754129">
              <w:rPr>
                <w:rFonts w:ascii="Times New Roman" w:hAnsi="Times New Roman" w:cs="Times New Roman"/>
                <w:sz w:val="24"/>
              </w:rPr>
              <w:t xml:space="preserve">pengamat dan pemberi </w:t>
            </w:r>
            <w:r w:rsidRPr="00754129">
              <w:rPr>
                <w:rFonts w:ascii="Times New Roman" w:hAnsi="Times New Roman" w:cs="Times New Roman"/>
                <w:spacing w:val="-2"/>
                <w:sz w:val="24"/>
              </w:rPr>
              <w:t>nilai</w:t>
            </w:r>
          </w:p>
        </w:tc>
        <w:tc>
          <w:tcPr>
            <w:tcW w:w="1128" w:type="dxa"/>
          </w:tcPr>
          <w:p w14:paraId="69AB3866" w14:textId="77777777" w:rsidR="003175B9" w:rsidRPr="00754129" w:rsidRDefault="003175B9" w:rsidP="00B95030">
            <w:pPr>
              <w:pStyle w:val="TableParagraph"/>
              <w:spacing w:before="150"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</w:rPr>
            </w:pPr>
          </w:p>
          <w:p w14:paraId="689F85FB" w14:textId="4554F402" w:rsidR="003175B9" w:rsidRPr="00754129" w:rsidRDefault="003175B9" w:rsidP="00B95030">
            <w:pPr>
              <w:pStyle w:val="TableParagraph"/>
              <w:spacing w:before="0" w:line="240" w:lineRule="auto"/>
              <w:ind w:left="74" w:right="72"/>
              <w:rPr>
                <w:rFonts w:ascii="Times New Roman" w:hAnsi="Times New Roman" w:cs="Times New Roman"/>
                <w:sz w:val="24"/>
              </w:rPr>
            </w:pPr>
            <w:r w:rsidRPr="00754129">
              <w:rPr>
                <w:rFonts w:ascii="Times New Roman" w:hAnsi="Times New Roman" w:cs="Times New Roman"/>
                <w:sz w:val="24"/>
              </w:rPr>
              <w:t>9,</w:t>
            </w:r>
            <w:r w:rsidRPr="00754129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754129">
              <w:rPr>
                <w:rFonts w:ascii="Times New Roman" w:hAnsi="Times New Roman" w:cs="Times New Roman"/>
                <w:spacing w:val="-5"/>
                <w:sz w:val="24"/>
              </w:rPr>
              <w:t>10</w:t>
            </w:r>
          </w:p>
        </w:tc>
        <w:tc>
          <w:tcPr>
            <w:tcW w:w="851" w:type="dxa"/>
          </w:tcPr>
          <w:p w14:paraId="4AE3E1B9" w14:textId="77777777" w:rsidR="003175B9" w:rsidRPr="00754129" w:rsidRDefault="003175B9" w:rsidP="00B95030">
            <w:pPr>
              <w:pStyle w:val="TableParagraph"/>
              <w:spacing w:before="150"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</w:rPr>
            </w:pPr>
          </w:p>
          <w:p w14:paraId="2357537F" w14:textId="08A8C62A" w:rsidR="003175B9" w:rsidRPr="00754129" w:rsidRDefault="00716174" w:rsidP="00716174">
            <w:pPr>
              <w:pStyle w:val="TableParagraph"/>
              <w:spacing w:before="0" w:line="240" w:lineRule="auto"/>
              <w:ind w:left="74" w:right="72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</w:rPr>
              <w:t xml:space="preserve">     11</w:t>
            </w:r>
          </w:p>
        </w:tc>
        <w:tc>
          <w:tcPr>
            <w:tcW w:w="709" w:type="dxa"/>
          </w:tcPr>
          <w:p w14:paraId="682AE815" w14:textId="77777777" w:rsidR="003175B9" w:rsidRPr="00754129" w:rsidRDefault="003175B9" w:rsidP="00B95030">
            <w:pPr>
              <w:pStyle w:val="TableParagraph"/>
              <w:spacing w:before="150"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</w:rPr>
            </w:pPr>
          </w:p>
          <w:p w14:paraId="51164944" w14:textId="5D73CEB8" w:rsidR="003175B9" w:rsidRPr="00754129" w:rsidRDefault="00AE6CE5" w:rsidP="00B95030">
            <w:pPr>
              <w:pStyle w:val="TableParagraph"/>
              <w:spacing w:before="0" w:line="240" w:lineRule="auto"/>
              <w:ind w:left="11" w:right="9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</w:rPr>
              <w:t>3</w:t>
            </w:r>
          </w:p>
        </w:tc>
        <w:tc>
          <w:tcPr>
            <w:tcW w:w="821" w:type="dxa"/>
            <w:gridSpan w:val="2"/>
          </w:tcPr>
          <w:p w14:paraId="5F059529" w14:textId="77777777" w:rsidR="003175B9" w:rsidRPr="00754129" w:rsidRDefault="003175B9" w:rsidP="00B95030">
            <w:pPr>
              <w:pStyle w:val="TableParagraph"/>
              <w:spacing w:before="133" w:line="240" w:lineRule="auto"/>
              <w:jc w:val="left"/>
              <w:rPr>
                <w:rFonts w:ascii="Times New Roman" w:hAnsi="Times New Roman" w:cs="Times New Roman"/>
                <w:b/>
                <w:i/>
                <w:sz w:val="24"/>
              </w:rPr>
            </w:pPr>
          </w:p>
          <w:p w14:paraId="74382F77" w14:textId="77F3511F" w:rsidR="003175B9" w:rsidRPr="00754129" w:rsidRDefault="003175B9" w:rsidP="00B95030">
            <w:pPr>
              <w:pStyle w:val="TableParagraph"/>
              <w:spacing w:before="0" w:line="240" w:lineRule="auto"/>
              <w:ind w:left="79" w:right="72"/>
              <w:rPr>
                <w:rFonts w:ascii="Times New Roman" w:hAnsi="Times New Roman" w:cs="Times New Roman"/>
                <w:sz w:val="24"/>
              </w:rPr>
            </w:pPr>
            <w:r w:rsidRPr="00754129">
              <w:rPr>
                <w:rFonts w:ascii="Times New Roman" w:hAnsi="Times New Roman" w:cs="Times New Roman"/>
                <w:spacing w:val="-2"/>
                <w:sz w:val="24"/>
              </w:rPr>
              <w:t>1</w:t>
            </w:r>
            <w:r w:rsidR="00601478">
              <w:rPr>
                <w:rFonts w:ascii="Times New Roman" w:hAnsi="Times New Roman" w:cs="Times New Roman"/>
                <w:spacing w:val="-2"/>
                <w:sz w:val="24"/>
              </w:rPr>
              <w:t>3,6</w:t>
            </w:r>
            <w:r w:rsidRPr="00754129">
              <w:rPr>
                <w:rFonts w:ascii="Times New Roman" w:hAnsi="Times New Roman" w:cs="Times New Roman"/>
                <w:spacing w:val="-2"/>
                <w:sz w:val="24"/>
              </w:rPr>
              <w:t>%</w:t>
            </w:r>
          </w:p>
        </w:tc>
      </w:tr>
      <w:tr w:rsidR="003175B9" w:rsidRPr="00754129" w14:paraId="3186C63D" w14:textId="77777777" w:rsidTr="00B83DB1">
        <w:trPr>
          <w:gridBefore w:val="1"/>
          <w:wBefore w:w="10" w:type="dxa"/>
          <w:trHeight w:val="551"/>
        </w:trPr>
        <w:tc>
          <w:tcPr>
            <w:tcW w:w="631" w:type="dxa"/>
          </w:tcPr>
          <w:p w14:paraId="545A2086" w14:textId="77777777" w:rsidR="003175B9" w:rsidRPr="00754129" w:rsidRDefault="003175B9" w:rsidP="00B95030">
            <w:pPr>
              <w:pStyle w:val="TableParagraph"/>
              <w:spacing w:before="0" w:line="268" w:lineRule="exact"/>
              <w:ind w:left="107"/>
              <w:jc w:val="left"/>
              <w:rPr>
                <w:rFonts w:ascii="Times New Roman" w:hAnsi="Times New Roman" w:cs="Times New Roman"/>
                <w:sz w:val="24"/>
              </w:rPr>
            </w:pPr>
            <w:r w:rsidRPr="00754129">
              <w:rPr>
                <w:rFonts w:ascii="Times New Roman" w:hAnsi="Times New Roman" w:cs="Times New Roman"/>
                <w:spacing w:val="-10"/>
                <w:sz w:val="24"/>
              </w:rPr>
              <w:t>4</w:t>
            </w:r>
          </w:p>
        </w:tc>
        <w:tc>
          <w:tcPr>
            <w:tcW w:w="1169" w:type="dxa"/>
          </w:tcPr>
          <w:p w14:paraId="209E84DB" w14:textId="77777777" w:rsidR="003175B9" w:rsidRPr="00754129" w:rsidRDefault="003175B9" w:rsidP="00B95030">
            <w:pPr>
              <w:pStyle w:val="TableParagraph"/>
              <w:spacing w:before="0" w:line="270" w:lineRule="exact"/>
              <w:ind w:left="105"/>
              <w:jc w:val="left"/>
              <w:rPr>
                <w:rFonts w:ascii="Times New Roman" w:hAnsi="Times New Roman" w:cs="Times New Roman"/>
                <w:sz w:val="24"/>
              </w:rPr>
            </w:pPr>
            <w:r w:rsidRPr="00754129">
              <w:rPr>
                <w:rFonts w:ascii="Times New Roman" w:hAnsi="Times New Roman" w:cs="Times New Roman"/>
                <w:sz w:val="24"/>
              </w:rPr>
              <w:t>Diri</w:t>
            </w:r>
            <w:r w:rsidRPr="00754129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754129">
              <w:rPr>
                <w:rFonts w:ascii="Times New Roman" w:hAnsi="Times New Roman" w:cs="Times New Roman"/>
                <w:spacing w:val="-2"/>
                <w:sz w:val="24"/>
              </w:rPr>
              <w:t>Fisik</w:t>
            </w:r>
          </w:p>
        </w:tc>
        <w:tc>
          <w:tcPr>
            <w:tcW w:w="2611" w:type="dxa"/>
            <w:gridSpan w:val="2"/>
          </w:tcPr>
          <w:p w14:paraId="7C5B86AB" w14:textId="77777777" w:rsidR="003175B9" w:rsidRPr="00754129" w:rsidRDefault="003175B9" w:rsidP="00B95030">
            <w:pPr>
              <w:pStyle w:val="TableParagraph"/>
              <w:spacing w:before="0" w:line="268" w:lineRule="exact"/>
              <w:ind w:left="107"/>
              <w:jc w:val="left"/>
              <w:rPr>
                <w:rFonts w:ascii="Times New Roman" w:hAnsi="Times New Roman" w:cs="Times New Roman"/>
                <w:sz w:val="24"/>
              </w:rPr>
            </w:pPr>
            <w:r w:rsidRPr="00754129">
              <w:rPr>
                <w:rFonts w:ascii="Times New Roman" w:hAnsi="Times New Roman" w:cs="Times New Roman"/>
                <w:sz w:val="24"/>
              </w:rPr>
              <w:t>Merupakan</w:t>
            </w:r>
            <w:r w:rsidRPr="00754129">
              <w:rPr>
                <w:rFonts w:ascii="Times New Roman" w:hAnsi="Times New Roman" w:cs="Times New Roman"/>
                <w:spacing w:val="5"/>
                <w:sz w:val="24"/>
              </w:rPr>
              <w:t xml:space="preserve"> </w:t>
            </w:r>
            <w:r w:rsidRPr="00754129">
              <w:rPr>
                <w:rFonts w:ascii="Times New Roman" w:hAnsi="Times New Roman" w:cs="Times New Roman"/>
                <w:sz w:val="24"/>
              </w:rPr>
              <w:t>Persepsi</w:t>
            </w:r>
            <w:r w:rsidRPr="00754129">
              <w:rPr>
                <w:rFonts w:ascii="Times New Roman" w:hAnsi="Times New Roman" w:cs="Times New Roman"/>
                <w:spacing w:val="5"/>
                <w:sz w:val="24"/>
              </w:rPr>
              <w:t xml:space="preserve"> </w:t>
            </w:r>
            <w:r w:rsidRPr="00754129">
              <w:rPr>
                <w:rFonts w:ascii="Times New Roman" w:hAnsi="Times New Roman" w:cs="Times New Roman"/>
                <w:spacing w:val="-5"/>
                <w:sz w:val="24"/>
              </w:rPr>
              <w:t>dan</w:t>
            </w:r>
          </w:p>
          <w:p w14:paraId="5E4A4867" w14:textId="77777777" w:rsidR="003175B9" w:rsidRPr="00754129" w:rsidRDefault="003175B9" w:rsidP="00B95030">
            <w:pPr>
              <w:pStyle w:val="TableParagraph"/>
              <w:tabs>
                <w:tab w:val="left" w:pos="1552"/>
              </w:tabs>
              <w:spacing w:before="0" w:line="264" w:lineRule="exact"/>
              <w:ind w:left="107"/>
              <w:jc w:val="left"/>
              <w:rPr>
                <w:rFonts w:ascii="Times New Roman" w:hAnsi="Times New Roman" w:cs="Times New Roman"/>
                <w:sz w:val="24"/>
              </w:rPr>
            </w:pPr>
            <w:r w:rsidRPr="00754129">
              <w:rPr>
                <w:rFonts w:ascii="Times New Roman" w:hAnsi="Times New Roman" w:cs="Times New Roman"/>
                <w:spacing w:val="-2"/>
                <w:sz w:val="24"/>
              </w:rPr>
              <w:t>perasaan</w:t>
            </w:r>
            <w:r w:rsidRPr="00754129">
              <w:rPr>
                <w:rFonts w:ascii="Times New Roman" w:hAnsi="Times New Roman" w:cs="Times New Roman"/>
                <w:sz w:val="24"/>
              </w:rPr>
              <w:tab/>
            </w:r>
            <w:r w:rsidRPr="00754129">
              <w:rPr>
                <w:rFonts w:ascii="Times New Roman" w:hAnsi="Times New Roman" w:cs="Times New Roman"/>
                <w:spacing w:val="-2"/>
                <w:sz w:val="24"/>
              </w:rPr>
              <w:t>seseorang</w:t>
            </w:r>
          </w:p>
        </w:tc>
        <w:tc>
          <w:tcPr>
            <w:tcW w:w="1128" w:type="dxa"/>
          </w:tcPr>
          <w:p w14:paraId="62C8820A" w14:textId="51256639" w:rsidR="003175B9" w:rsidRPr="00754129" w:rsidRDefault="00DE3959" w:rsidP="00B95030">
            <w:pPr>
              <w:pStyle w:val="TableParagraph"/>
              <w:spacing w:before="49" w:line="240" w:lineRule="auto"/>
              <w:ind w:left="74" w:right="72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</w:rPr>
              <w:t xml:space="preserve">13, </w:t>
            </w:r>
            <w:r w:rsidR="003175B9" w:rsidRPr="00754129">
              <w:rPr>
                <w:rFonts w:ascii="Times New Roman" w:hAnsi="Times New Roman" w:cs="Times New Roman"/>
                <w:spacing w:val="-5"/>
                <w:sz w:val="24"/>
              </w:rPr>
              <w:t>14</w:t>
            </w:r>
          </w:p>
        </w:tc>
        <w:tc>
          <w:tcPr>
            <w:tcW w:w="851" w:type="dxa"/>
          </w:tcPr>
          <w:p w14:paraId="4131A5AE" w14:textId="07412E0A" w:rsidR="003175B9" w:rsidRPr="00754129" w:rsidRDefault="004F5BB6" w:rsidP="004F5BB6">
            <w:pPr>
              <w:pStyle w:val="TableParagraph"/>
              <w:spacing w:before="49" w:line="240" w:lineRule="auto"/>
              <w:ind w:left="74" w:right="72"/>
              <w:jc w:val="lef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16</w:t>
            </w:r>
          </w:p>
        </w:tc>
        <w:tc>
          <w:tcPr>
            <w:tcW w:w="709" w:type="dxa"/>
          </w:tcPr>
          <w:p w14:paraId="28ADDB34" w14:textId="0B177748" w:rsidR="003175B9" w:rsidRPr="00754129" w:rsidRDefault="00AE6CE5" w:rsidP="00B95030">
            <w:pPr>
              <w:pStyle w:val="TableParagraph"/>
              <w:spacing w:before="49" w:line="240" w:lineRule="auto"/>
              <w:ind w:left="11" w:right="9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</w:rPr>
              <w:t>3</w:t>
            </w:r>
          </w:p>
        </w:tc>
        <w:tc>
          <w:tcPr>
            <w:tcW w:w="821" w:type="dxa"/>
            <w:gridSpan w:val="2"/>
          </w:tcPr>
          <w:p w14:paraId="30BF2F4F" w14:textId="79D24E00" w:rsidR="003175B9" w:rsidRPr="00754129" w:rsidRDefault="003175B9" w:rsidP="00B95030">
            <w:pPr>
              <w:pStyle w:val="TableParagraph"/>
              <w:spacing w:before="32" w:line="240" w:lineRule="auto"/>
              <w:ind w:left="79" w:right="72"/>
              <w:rPr>
                <w:rFonts w:ascii="Times New Roman" w:hAnsi="Times New Roman" w:cs="Times New Roman"/>
                <w:sz w:val="24"/>
              </w:rPr>
            </w:pPr>
            <w:r w:rsidRPr="00754129">
              <w:rPr>
                <w:rFonts w:ascii="Times New Roman" w:hAnsi="Times New Roman" w:cs="Times New Roman"/>
                <w:spacing w:val="-2"/>
                <w:sz w:val="24"/>
              </w:rPr>
              <w:t>1</w:t>
            </w:r>
            <w:r w:rsidR="00601478">
              <w:rPr>
                <w:rFonts w:ascii="Times New Roman" w:hAnsi="Times New Roman" w:cs="Times New Roman"/>
                <w:spacing w:val="-2"/>
                <w:sz w:val="24"/>
              </w:rPr>
              <w:t>3,6</w:t>
            </w:r>
            <w:r w:rsidRPr="00754129">
              <w:rPr>
                <w:rFonts w:ascii="Times New Roman" w:hAnsi="Times New Roman" w:cs="Times New Roman"/>
                <w:spacing w:val="-2"/>
                <w:sz w:val="24"/>
              </w:rPr>
              <w:t>%</w:t>
            </w:r>
          </w:p>
        </w:tc>
      </w:tr>
      <w:tr w:rsidR="003175B9" w:rsidRPr="00754129" w14:paraId="66D27EEF" w14:textId="77777777" w:rsidTr="00B83DB1">
        <w:trPr>
          <w:gridBefore w:val="1"/>
          <w:wBefore w:w="10" w:type="dxa"/>
          <w:trHeight w:val="55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FD227" w14:textId="77777777" w:rsidR="003175B9" w:rsidRPr="00754129" w:rsidRDefault="003175B9" w:rsidP="00B95030">
            <w:pPr>
              <w:pStyle w:val="TableParagraph"/>
              <w:spacing w:before="0" w:line="268" w:lineRule="exact"/>
              <w:ind w:left="107"/>
              <w:jc w:val="left"/>
              <w:rPr>
                <w:rFonts w:ascii="Times New Roman" w:hAnsi="Times New Roman" w:cs="Times New Roman"/>
                <w:spacing w:val="-10"/>
                <w:sz w:val="24"/>
              </w:rPr>
            </w:pP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DDA4A" w14:textId="77777777" w:rsidR="003175B9" w:rsidRPr="00754129" w:rsidRDefault="003175B9" w:rsidP="00B95030">
            <w:pPr>
              <w:pStyle w:val="TableParagraph"/>
              <w:spacing w:before="0" w:line="270" w:lineRule="exact"/>
              <w:ind w:left="105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C2499" w14:textId="77777777" w:rsidR="003175B9" w:rsidRPr="00754129" w:rsidRDefault="003175B9" w:rsidP="00B95030">
            <w:pPr>
              <w:pStyle w:val="TableParagraph"/>
              <w:spacing w:before="0" w:line="268" w:lineRule="exact"/>
              <w:ind w:left="107"/>
              <w:jc w:val="left"/>
              <w:rPr>
                <w:rFonts w:ascii="Times New Roman" w:hAnsi="Times New Roman" w:cs="Times New Roman"/>
                <w:sz w:val="24"/>
              </w:rPr>
            </w:pPr>
            <w:r w:rsidRPr="00754129">
              <w:rPr>
                <w:rFonts w:ascii="Times New Roman" w:hAnsi="Times New Roman" w:cs="Times New Roman"/>
                <w:sz w:val="24"/>
              </w:rPr>
              <w:t>terhadap keadaan fisik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4C1A5" w14:textId="77777777" w:rsidR="003175B9" w:rsidRPr="00754129" w:rsidRDefault="003175B9" w:rsidP="00B95030">
            <w:pPr>
              <w:pStyle w:val="TableParagraph"/>
              <w:spacing w:before="49" w:line="240" w:lineRule="auto"/>
              <w:ind w:left="74" w:right="72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5BC65" w14:textId="77777777" w:rsidR="003175B9" w:rsidRPr="00754129" w:rsidRDefault="003175B9" w:rsidP="00B95030">
            <w:pPr>
              <w:pStyle w:val="TableParagraph"/>
              <w:spacing w:before="49" w:line="240" w:lineRule="auto"/>
              <w:ind w:left="74" w:right="72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94648" w14:textId="77777777" w:rsidR="003175B9" w:rsidRPr="00754129" w:rsidRDefault="003175B9" w:rsidP="00B95030">
            <w:pPr>
              <w:pStyle w:val="TableParagraph"/>
              <w:spacing w:before="49" w:line="240" w:lineRule="auto"/>
              <w:ind w:left="11" w:right="9"/>
              <w:rPr>
                <w:rFonts w:ascii="Times New Roman" w:hAnsi="Times New Roman" w:cs="Times New Roman"/>
                <w:spacing w:val="-10"/>
                <w:sz w:val="24"/>
              </w:rPr>
            </w:pPr>
          </w:p>
        </w:tc>
        <w:tc>
          <w:tcPr>
            <w:tcW w:w="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A1EF5" w14:textId="77777777" w:rsidR="003175B9" w:rsidRPr="00754129" w:rsidRDefault="003175B9" w:rsidP="00B95030">
            <w:pPr>
              <w:pStyle w:val="TableParagraph"/>
              <w:spacing w:before="32" w:line="240" w:lineRule="auto"/>
              <w:ind w:left="79" w:right="72"/>
              <w:rPr>
                <w:rFonts w:ascii="Times New Roman" w:hAnsi="Times New Roman" w:cs="Times New Roman"/>
                <w:spacing w:val="-2"/>
                <w:sz w:val="24"/>
              </w:rPr>
            </w:pPr>
          </w:p>
        </w:tc>
      </w:tr>
      <w:tr w:rsidR="003175B9" w:rsidRPr="00754129" w14:paraId="739B5D6D" w14:textId="77777777" w:rsidTr="00B83DB1">
        <w:trPr>
          <w:gridBefore w:val="1"/>
          <w:wBefore w:w="10" w:type="dxa"/>
          <w:trHeight w:val="55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C8040" w14:textId="77777777" w:rsidR="003175B9" w:rsidRPr="00754129" w:rsidRDefault="003175B9" w:rsidP="00B95030">
            <w:pPr>
              <w:pStyle w:val="TableParagraph"/>
              <w:spacing w:before="0" w:line="268" w:lineRule="exact"/>
              <w:ind w:left="107"/>
              <w:jc w:val="left"/>
              <w:rPr>
                <w:rFonts w:ascii="Times New Roman" w:hAnsi="Times New Roman" w:cs="Times New Roman"/>
                <w:spacing w:val="-10"/>
                <w:sz w:val="24"/>
              </w:rPr>
            </w:pPr>
            <w:r w:rsidRPr="00754129">
              <w:rPr>
                <w:rFonts w:ascii="Times New Roman" w:hAnsi="Times New Roman" w:cs="Times New Roman"/>
                <w:spacing w:val="-10"/>
                <w:sz w:val="24"/>
              </w:rPr>
              <w:t>5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0E087" w14:textId="77777777" w:rsidR="003175B9" w:rsidRPr="00754129" w:rsidRDefault="003175B9" w:rsidP="00B95030">
            <w:pPr>
              <w:pStyle w:val="TableParagraph"/>
              <w:spacing w:before="0" w:line="270" w:lineRule="exact"/>
              <w:ind w:left="105"/>
              <w:jc w:val="left"/>
              <w:rPr>
                <w:rFonts w:ascii="Times New Roman" w:hAnsi="Times New Roman" w:cs="Times New Roman"/>
                <w:sz w:val="24"/>
              </w:rPr>
            </w:pPr>
            <w:r w:rsidRPr="00754129">
              <w:rPr>
                <w:rFonts w:ascii="Times New Roman" w:hAnsi="Times New Roman" w:cs="Times New Roman"/>
                <w:sz w:val="24"/>
              </w:rPr>
              <w:t>Diri etika moral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28D9C" w14:textId="77777777" w:rsidR="003175B9" w:rsidRPr="00754129" w:rsidRDefault="003175B9" w:rsidP="00B95030">
            <w:pPr>
              <w:pStyle w:val="TableParagraph"/>
              <w:spacing w:before="0" w:line="268" w:lineRule="exact"/>
              <w:ind w:left="107"/>
              <w:jc w:val="left"/>
              <w:rPr>
                <w:rFonts w:ascii="Times New Roman" w:hAnsi="Times New Roman" w:cs="Times New Roman"/>
                <w:sz w:val="24"/>
              </w:rPr>
            </w:pPr>
            <w:r w:rsidRPr="00754129">
              <w:rPr>
                <w:rFonts w:ascii="Times New Roman" w:hAnsi="Times New Roman" w:cs="Times New Roman"/>
                <w:sz w:val="24"/>
              </w:rPr>
              <w:t>Merupakan   Persepsi</w:t>
            </w:r>
          </w:p>
          <w:p w14:paraId="161F6919" w14:textId="77777777" w:rsidR="003175B9" w:rsidRPr="00754129" w:rsidRDefault="003175B9" w:rsidP="00B95030">
            <w:pPr>
              <w:pStyle w:val="TableParagraph"/>
              <w:spacing w:before="0" w:line="268" w:lineRule="exact"/>
              <w:ind w:left="107"/>
              <w:jc w:val="left"/>
              <w:rPr>
                <w:rFonts w:ascii="Times New Roman" w:hAnsi="Times New Roman" w:cs="Times New Roman"/>
                <w:sz w:val="24"/>
              </w:rPr>
            </w:pPr>
            <w:r w:rsidRPr="00754129">
              <w:rPr>
                <w:rFonts w:ascii="Times New Roman" w:hAnsi="Times New Roman" w:cs="Times New Roman"/>
                <w:sz w:val="24"/>
              </w:rPr>
              <w:t>seseorang</w:t>
            </w:r>
            <w:r w:rsidRPr="00754129">
              <w:rPr>
                <w:rFonts w:ascii="Times New Roman" w:hAnsi="Times New Roman" w:cs="Times New Roman"/>
                <w:sz w:val="24"/>
              </w:rPr>
              <w:tab/>
              <w:t>tentang dirinya ditinjau dari standar pertimbangan nilai-nilai etis dan moral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FAC3D" w14:textId="77777777" w:rsidR="003175B9" w:rsidRPr="00754129" w:rsidRDefault="003175B9" w:rsidP="00B95030">
            <w:pPr>
              <w:pStyle w:val="TableParagraph"/>
              <w:spacing w:before="49" w:line="240" w:lineRule="auto"/>
              <w:ind w:left="74" w:right="72"/>
              <w:rPr>
                <w:rFonts w:ascii="Times New Roman" w:hAnsi="Times New Roman" w:cs="Times New Roman"/>
                <w:sz w:val="24"/>
              </w:rPr>
            </w:pPr>
          </w:p>
          <w:p w14:paraId="4A4F76ED" w14:textId="08DD3B37" w:rsidR="003175B9" w:rsidRPr="00754129" w:rsidRDefault="003175B9" w:rsidP="00B95030">
            <w:pPr>
              <w:pStyle w:val="TableParagraph"/>
              <w:spacing w:before="49" w:line="240" w:lineRule="auto"/>
              <w:ind w:left="74" w:right="72"/>
              <w:rPr>
                <w:rFonts w:ascii="Times New Roman" w:hAnsi="Times New Roman" w:cs="Times New Roman"/>
                <w:sz w:val="24"/>
              </w:rPr>
            </w:pPr>
            <w:r w:rsidRPr="00754129">
              <w:rPr>
                <w:rFonts w:ascii="Times New Roman" w:hAnsi="Times New Roman" w:cs="Times New Roman"/>
                <w:sz w:val="24"/>
              </w:rPr>
              <w:t>17, 18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248F9" w14:textId="77777777" w:rsidR="003175B9" w:rsidRPr="00754129" w:rsidRDefault="003175B9" w:rsidP="00B95030">
            <w:pPr>
              <w:pStyle w:val="TableParagraph"/>
              <w:spacing w:before="49" w:line="240" w:lineRule="auto"/>
              <w:ind w:left="74" w:right="72"/>
              <w:rPr>
                <w:rFonts w:ascii="Times New Roman" w:hAnsi="Times New Roman" w:cs="Times New Roman"/>
                <w:sz w:val="24"/>
              </w:rPr>
            </w:pPr>
          </w:p>
          <w:p w14:paraId="3806615C" w14:textId="2A355AC3" w:rsidR="003175B9" w:rsidRPr="00754129" w:rsidRDefault="004E127C" w:rsidP="00B95030">
            <w:pPr>
              <w:pStyle w:val="TableParagraph"/>
              <w:spacing w:before="49" w:line="240" w:lineRule="auto"/>
              <w:ind w:left="74" w:right="72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1C549" w14:textId="77777777" w:rsidR="003175B9" w:rsidRPr="00754129" w:rsidRDefault="003175B9" w:rsidP="00B95030">
            <w:pPr>
              <w:pStyle w:val="TableParagraph"/>
              <w:spacing w:before="49" w:line="240" w:lineRule="auto"/>
              <w:ind w:left="11" w:right="9"/>
              <w:rPr>
                <w:rFonts w:ascii="Times New Roman" w:hAnsi="Times New Roman" w:cs="Times New Roman"/>
                <w:spacing w:val="-10"/>
                <w:sz w:val="24"/>
              </w:rPr>
            </w:pPr>
          </w:p>
          <w:p w14:paraId="758A6A91" w14:textId="627C3F46" w:rsidR="003175B9" w:rsidRPr="00754129" w:rsidRDefault="00C13F98" w:rsidP="00B95030">
            <w:pPr>
              <w:pStyle w:val="TableParagraph"/>
              <w:spacing w:before="49" w:line="240" w:lineRule="auto"/>
              <w:ind w:left="11" w:right="9"/>
              <w:rPr>
                <w:rFonts w:ascii="Times New Roman" w:hAnsi="Times New Roman" w:cs="Times New Roman"/>
                <w:spacing w:val="-10"/>
                <w:sz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</w:rPr>
              <w:t>3</w:t>
            </w:r>
          </w:p>
        </w:tc>
        <w:tc>
          <w:tcPr>
            <w:tcW w:w="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72FD7" w14:textId="77777777" w:rsidR="003175B9" w:rsidRPr="00754129" w:rsidRDefault="003175B9" w:rsidP="00B95030">
            <w:pPr>
              <w:pStyle w:val="TableParagraph"/>
              <w:spacing w:before="32" w:line="240" w:lineRule="auto"/>
              <w:ind w:left="79" w:right="72"/>
              <w:rPr>
                <w:rFonts w:ascii="Times New Roman" w:hAnsi="Times New Roman" w:cs="Times New Roman"/>
                <w:spacing w:val="-2"/>
                <w:sz w:val="24"/>
              </w:rPr>
            </w:pPr>
          </w:p>
          <w:p w14:paraId="2C632BFD" w14:textId="621920D9" w:rsidR="003175B9" w:rsidRPr="00754129" w:rsidRDefault="003175B9" w:rsidP="00B95030">
            <w:pPr>
              <w:pStyle w:val="TableParagraph"/>
              <w:spacing w:before="32" w:line="240" w:lineRule="auto"/>
              <w:ind w:left="79" w:right="72"/>
              <w:rPr>
                <w:rFonts w:ascii="Times New Roman" w:hAnsi="Times New Roman" w:cs="Times New Roman"/>
                <w:spacing w:val="-2"/>
                <w:sz w:val="24"/>
              </w:rPr>
            </w:pPr>
            <w:r w:rsidRPr="00754129">
              <w:rPr>
                <w:rFonts w:ascii="Times New Roman" w:hAnsi="Times New Roman" w:cs="Times New Roman"/>
                <w:spacing w:val="-2"/>
                <w:sz w:val="24"/>
              </w:rPr>
              <w:t>1</w:t>
            </w:r>
            <w:r w:rsidR="00601478">
              <w:rPr>
                <w:rFonts w:ascii="Times New Roman" w:hAnsi="Times New Roman" w:cs="Times New Roman"/>
                <w:spacing w:val="-2"/>
                <w:sz w:val="24"/>
              </w:rPr>
              <w:t>3,6</w:t>
            </w:r>
            <w:r w:rsidRPr="00754129">
              <w:rPr>
                <w:rFonts w:ascii="Times New Roman" w:hAnsi="Times New Roman" w:cs="Times New Roman"/>
                <w:spacing w:val="-2"/>
                <w:sz w:val="24"/>
              </w:rPr>
              <w:t>%</w:t>
            </w:r>
          </w:p>
        </w:tc>
      </w:tr>
      <w:tr w:rsidR="003175B9" w:rsidRPr="00754129" w14:paraId="4DB3A140" w14:textId="77777777" w:rsidTr="00B83DB1">
        <w:trPr>
          <w:gridBefore w:val="1"/>
          <w:wBefore w:w="10" w:type="dxa"/>
          <w:trHeight w:val="55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C1A9B" w14:textId="77777777" w:rsidR="003175B9" w:rsidRPr="00754129" w:rsidRDefault="003175B9" w:rsidP="00B95030">
            <w:pPr>
              <w:pStyle w:val="TableParagraph"/>
              <w:spacing w:before="0" w:line="268" w:lineRule="exact"/>
              <w:ind w:left="107"/>
              <w:jc w:val="left"/>
              <w:rPr>
                <w:rFonts w:ascii="Times New Roman" w:hAnsi="Times New Roman" w:cs="Times New Roman"/>
                <w:spacing w:val="-10"/>
                <w:sz w:val="24"/>
              </w:rPr>
            </w:pPr>
            <w:r w:rsidRPr="00754129">
              <w:rPr>
                <w:rFonts w:ascii="Times New Roman" w:hAnsi="Times New Roman" w:cs="Times New Roman"/>
                <w:spacing w:val="-10"/>
                <w:sz w:val="24"/>
              </w:rPr>
              <w:t>6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57777" w14:textId="77777777" w:rsidR="003175B9" w:rsidRPr="00754129" w:rsidRDefault="003175B9" w:rsidP="00B95030">
            <w:pPr>
              <w:pStyle w:val="TableParagraph"/>
              <w:spacing w:before="0" w:line="270" w:lineRule="exact"/>
              <w:ind w:left="105"/>
              <w:jc w:val="left"/>
              <w:rPr>
                <w:rFonts w:ascii="Times New Roman" w:hAnsi="Times New Roman" w:cs="Times New Roman"/>
                <w:sz w:val="24"/>
              </w:rPr>
            </w:pPr>
            <w:r w:rsidRPr="00754129">
              <w:rPr>
                <w:rFonts w:ascii="Times New Roman" w:hAnsi="Times New Roman" w:cs="Times New Roman"/>
                <w:sz w:val="24"/>
              </w:rPr>
              <w:t>Diri personal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4CAD2" w14:textId="77777777" w:rsidR="003175B9" w:rsidRPr="00754129" w:rsidRDefault="003175B9" w:rsidP="00B95030">
            <w:pPr>
              <w:pStyle w:val="TableParagraph"/>
              <w:spacing w:before="0" w:line="268" w:lineRule="exact"/>
              <w:ind w:left="107"/>
              <w:jc w:val="left"/>
              <w:rPr>
                <w:rFonts w:ascii="Times New Roman" w:hAnsi="Times New Roman" w:cs="Times New Roman"/>
                <w:sz w:val="24"/>
              </w:rPr>
            </w:pPr>
            <w:r w:rsidRPr="00754129">
              <w:rPr>
                <w:rFonts w:ascii="Times New Roman" w:hAnsi="Times New Roman" w:cs="Times New Roman"/>
                <w:sz w:val="24"/>
              </w:rPr>
              <w:t>Merupakan Perasaan individu terhadap nilai- nilai pribadi terlepas dari keadaan fisik dan hubungan orang lain dan sejauh mana ia merasa kuat sebagai pribadi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5DC24" w14:textId="77777777" w:rsidR="003175B9" w:rsidRPr="00754129" w:rsidRDefault="003175B9" w:rsidP="00B95030">
            <w:pPr>
              <w:pStyle w:val="TableParagraph"/>
              <w:spacing w:before="49" w:line="240" w:lineRule="auto"/>
              <w:ind w:left="74" w:right="72"/>
              <w:rPr>
                <w:rFonts w:ascii="Times New Roman" w:hAnsi="Times New Roman" w:cs="Times New Roman"/>
                <w:sz w:val="24"/>
              </w:rPr>
            </w:pPr>
          </w:p>
          <w:p w14:paraId="4E2B22AD" w14:textId="77777777" w:rsidR="003175B9" w:rsidRPr="00754129" w:rsidRDefault="003175B9" w:rsidP="00B95030">
            <w:pPr>
              <w:pStyle w:val="TableParagraph"/>
              <w:spacing w:before="49" w:line="240" w:lineRule="auto"/>
              <w:ind w:left="74" w:right="72"/>
              <w:rPr>
                <w:rFonts w:ascii="Times New Roman" w:hAnsi="Times New Roman" w:cs="Times New Roman"/>
                <w:sz w:val="24"/>
              </w:rPr>
            </w:pPr>
          </w:p>
          <w:p w14:paraId="1B15E388" w14:textId="29A086E3" w:rsidR="009E1FD7" w:rsidRPr="00754129" w:rsidRDefault="003175B9" w:rsidP="009E1FD7">
            <w:pPr>
              <w:pStyle w:val="TableParagraph"/>
              <w:spacing w:before="49" w:line="240" w:lineRule="auto"/>
              <w:ind w:left="74" w:right="72"/>
              <w:rPr>
                <w:rFonts w:ascii="Times New Roman" w:hAnsi="Times New Roman" w:cs="Times New Roman"/>
                <w:sz w:val="24"/>
              </w:rPr>
            </w:pPr>
            <w:r w:rsidRPr="00754129">
              <w:rPr>
                <w:rFonts w:ascii="Times New Roman" w:hAnsi="Times New Roman" w:cs="Times New Roman"/>
                <w:sz w:val="24"/>
              </w:rPr>
              <w:t>21</w:t>
            </w:r>
            <w:r w:rsidR="009E1FD7">
              <w:rPr>
                <w:rFonts w:ascii="Times New Roman" w:hAnsi="Times New Roman" w:cs="Times New Roman"/>
                <w:sz w:val="24"/>
              </w:rPr>
              <w:t>, 22</w:t>
            </w:r>
          </w:p>
          <w:p w14:paraId="67DE1944" w14:textId="31C69074" w:rsidR="003175B9" w:rsidRPr="00754129" w:rsidRDefault="003175B9" w:rsidP="00B95030">
            <w:pPr>
              <w:pStyle w:val="TableParagraph"/>
              <w:spacing w:before="49" w:line="240" w:lineRule="auto"/>
              <w:ind w:left="74" w:right="72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C3E69" w14:textId="77777777" w:rsidR="003175B9" w:rsidRDefault="003175B9" w:rsidP="00B95030">
            <w:pPr>
              <w:pStyle w:val="TableParagraph"/>
              <w:spacing w:before="49" w:line="240" w:lineRule="auto"/>
              <w:ind w:left="74" w:right="72"/>
              <w:rPr>
                <w:rFonts w:ascii="Times New Roman" w:hAnsi="Times New Roman" w:cs="Times New Roman"/>
                <w:sz w:val="24"/>
              </w:rPr>
            </w:pPr>
          </w:p>
          <w:p w14:paraId="17983D8F" w14:textId="77777777" w:rsidR="00D318B1" w:rsidRDefault="00D318B1" w:rsidP="00B95030">
            <w:pPr>
              <w:pStyle w:val="TableParagraph"/>
              <w:spacing w:before="49" w:line="240" w:lineRule="auto"/>
              <w:ind w:left="74" w:right="72"/>
              <w:rPr>
                <w:rFonts w:ascii="Times New Roman" w:hAnsi="Times New Roman" w:cs="Times New Roman"/>
                <w:sz w:val="24"/>
              </w:rPr>
            </w:pPr>
          </w:p>
          <w:p w14:paraId="766FE3F7" w14:textId="5747C1B7" w:rsidR="00D318B1" w:rsidRPr="00754129" w:rsidRDefault="00D318B1" w:rsidP="009E1FD7">
            <w:pPr>
              <w:pStyle w:val="TableParagraph"/>
              <w:spacing w:before="49" w:line="240" w:lineRule="auto"/>
              <w:ind w:left="74" w:right="72"/>
              <w:jc w:val="left"/>
              <w:rPr>
                <w:rFonts w:ascii="Times New Roman" w:hAnsi="Times New Roman" w:cs="Times New Roman"/>
                <w:sz w:val="24"/>
              </w:rPr>
            </w:pPr>
          </w:p>
          <w:p w14:paraId="0F7333E4" w14:textId="77777777" w:rsidR="003175B9" w:rsidRPr="00754129" w:rsidRDefault="003175B9" w:rsidP="00B95030">
            <w:pPr>
              <w:pStyle w:val="TableParagraph"/>
              <w:spacing w:before="49" w:line="240" w:lineRule="auto"/>
              <w:ind w:left="74" w:right="72"/>
              <w:rPr>
                <w:rFonts w:ascii="Times New Roman" w:hAnsi="Times New Roman" w:cs="Times New Roman"/>
                <w:sz w:val="24"/>
              </w:rPr>
            </w:pPr>
          </w:p>
          <w:p w14:paraId="519A5AF7" w14:textId="3B5EC9CC" w:rsidR="003175B9" w:rsidRPr="00754129" w:rsidRDefault="003175B9" w:rsidP="00B95030">
            <w:pPr>
              <w:pStyle w:val="TableParagraph"/>
              <w:spacing w:before="49" w:line="240" w:lineRule="auto"/>
              <w:ind w:left="74" w:right="72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084DB" w14:textId="77777777" w:rsidR="003175B9" w:rsidRPr="00754129" w:rsidRDefault="003175B9" w:rsidP="00B95030">
            <w:pPr>
              <w:pStyle w:val="TableParagraph"/>
              <w:spacing w:before="49" w:line="240" w:lineRule="auto"/>
              <w:ind w:left="11" w:right="9"/>
              <w:rPr>
                <w:rFonts w:ascii="Times New Roman" w:hAnsi="Times New Roman" w:cs="Times New Roman"/>
                <w:spacing w:val="-10"/>
                <w:sz w:val="24"/>
              </w:rPr>
            </w:pPr>
          </w:p>
          <w:p w14:paraId="0E159835" w14:textId="77777777" w:rsidR="003175B9" w:rsidRPr="00754129" w:rsidRDefault="003175B9" w:rsidP="00B95030">
            <w:pPr>
              <w:pStyle w:val="TableParagraph"/>
              <w:spacing w:before="49" w:line="240" w:lineRule="auto"/>
              <w:ind w:left="11" w:right="9"/>
              <w:rPr>
                <w:rFonts w:ascii="Times New Roman" w:hAnsi="Times New Roman" w:cs="Times New Roman"/>
                <w:spacing w:val="-10"/>
                <w:sz w:val="24"/>
              </w:rPr>
            </w:pPr>
          </w:p>
          <w:p w14:paraId="6D7CEA24" w14:textId="3C03E474" w:rsidR="003175B9" w:rsidRPr="00754129" w:rsidRDefault="00CB7DDC" w:rsidP="00B95030">
            <w:pPr>
              <w:pStyle w:val="TableParagraph"/>
              <w:spacing w:before="49" w:line="240" w:lineRule="auto"/>
              <w:ind w:left="11" w:right="9"/>
              <w:rPr>
                <w:rFonts w:ascii="Times New Roman" w:hAnsi="Times New Roman" w:cs="Times New Roman"/>
                <w:spacing w:val="-10"/>
                <w:sz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</w:rPr>
              <w:t>2</w:t>
            </w:r>
          </w:p>
        </w:tc>
        <w:tc>
          <w:tcPr>
            <w:tcW w:w="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F4C74" w14:textId="77777777" w:rsidR="003175B9" w:rsidRPr="00754129" w:rsidRDefault="003175B9" w:rsidP="00B95030">
            <w:pPr>
              <w:pStyle w:val="TableParagraph"/>
              <w:spacing w:before="32" w:line="240" w:lineRule="auto"/>
              <w:ind w:left="79" w:right="72"/>
              <w:rPr>
                <w:rFonts w:ascii="Times New Roman" w:hAnsi="Times New Roman" w:cs="Times New Roman"/>
                <w:spacing w:val="-2"/>
                <w:sz w:val="24"/>
              </w:rPr>
            </w:pPr>
          </w:p>
          <w:p w14:paraId="6D94F533" w14:textId="77777777" w:rsidR="003175B9" w:rsidRPr="00754129" w:rsidRDefault="003175B9" w:rsidP="00B95030">
            <w:pPr>
              <w:pStyle w:val="TableParagraph"/>
              <w:spacing w:before="32" w:line="240" w:lineRule="auto"/>
              <w:ind w:left="79" w:right="72"/>
              <w:rPr>
                <w:rFonts w:ascii="Times New Roman" w:hAnsi="Times New Roman" w:cs="Times New Roman"/>
                <w:spacing w:val="-2"/>
                <w:sz w:val="24"/>
              </w:rPr>
            </w:pPr>
          </w:p>
          <w:p w14:paraId="068F977F" w14:textId="08BBAE06" w:rsidR="003175B9" w:rsidRPr="00754129" w:rsidRDefault="00924AB8" w:rsidP="00B95030">
            <w:pPr>
              <w:pStyle w:val="TableParagraph"/>
              <w:spacing w:before="32" w:line="240" w:lineRule="auto"/>
              <w:ind w:left="79" w:right="72"/>
              <w:rPr>
                <w:rFonts w:ascii="Times New Roman" w:hAnsi="Times New Roman" w:cs="Times New Roman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</w:rPr>
              <w:t>9,0</w:t>
            </w:r>
            <w:r w:rsidR="00476979">
              <w:rPr>
                <w:rFonts w:ascii="Times New Roman" w:hAnsi="Times New Roman" w:cs="Times New Roman"/>
                <w:spacing w:val="-2"/>
                <w:sz w:val="24"/>
              </w:rPr>
              <w:t>9</w:t>
            </w:r>
            <w:r w:rsidR="003175B9" w:rsidRPr="00754129">
              <w:rPr>
                <w:rFonts w:ascii="Times New Roman" w:hAnsi="Times New Roman" w:cs="Times New Roman"/>
                <w:spacing w:val="-2"/>
                <w:sz w:val="24"/>
              </w:rPr>
              <w:t>%</w:t>
            </w:r>
          </w:p>
        </w:tc>
      </w:tr>
      <w:tr w:rsidR="003175B9" w:rsidRPr="00754129" w14:paraId="7F15D965" w14:textId="77777777" w:rsidTr="00B83DB1">
        <w:trPr>
          <w:gridBefore w:val="1"/>
          <w:wBefore w:w="10" w:type="dxa"/>
          <w:trHeight w:val="55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E0457" w14:textId="77777777" w:rsidR="003175B9" w:rsidRPr="00754129" w:rsidRDefault="003175B9" w:rsidP="00B95030">
            <w:pPr>
              <w:pStyle w:val="TableParagraph"/>
              <w:spacing w:before="0" w:line="268" w:lineRule="exact"/>
              <w:ind w:left="107"/>
              <w:jc w:val="left"/>
              <w:rPr>
                <w:rFonts w:ascii="Times New Roman" w:hAnsi="Times New Roman" w:cs="Times New Roman"/>
                <w:spacing w:val="-10"/>
                <w:sz w:val="24"/>
              </w:rPr>
            </w:pPr>
            <w:r w:rsidRPr="00754129">
              <w:rPr>
                <w:rFonts w:ascii="Times New Roman" w:hAnsi="Times New Roman" w:cs="Times New Roman"/>
                <w:spacing w:val="-10"/>
                <w:sz w:val="24"/>
              </w:rPr>
              <w:t>7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9739F" w14:textId="77777777" w:rsidR="003175B9" w:rsidRPr="00754129" w:rsidRDefault="003175B9" w:rsidP="00B95030">
            <w:pPr>
              <w:pStyle w:val="TableParagraph"/>
              <w:spacing w:before="0" w:line="270" w:lineRule="exact"/>
              <w:ind w:left="105"/>
              <w:jc w:val="left"/>
              <w:rPr>
                <w:rFonts w:ascii="Times New Roman" w:hAnsi="Times New Roman" w:cs="Times New Roman"/>
                <w:sz w:val="24"/>
              </w:rPr>
            </w:pPr>
            <w:r w:rsidRPr="00754129">
              <w:rPr>
                <w:rFonts w:ascii="Times New Roman" w:hAnsi="Times New Roman" w:cs="Times New Roman"/>
                <w:sz w:val="24"/>
              </w:rPr>
              <w:t>Diri keluarga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55188" w14:textId="77777777" w:rsidR="003175B9" w:rsidRPr="00754129" w:rsidRDefault="003175B9" w:rsidP="00B95030">
            <w:pPr>
              <w:pStyle w:val="TableParagraph"/>
              <w:spacing w:before="0" w:line="268" w:lineRule="exact"/>
              <w:ind w:left="107"/>
              <w:jc w:val="left"/>
              <w:rPr>
                <w:rFonts w:ascii="Times New Roman" w:hAnsi="Times New Roman" w:cs="Times New Roman"/>
                <w:sz w:val="24"/>
              </w:rPr>
            </w:pPr>
            <w:r w:rsidRPr="00754129">
              <w:rPr>
                <w:rFonts w:ascii="Times New Roman" w:hAnsi="Times New Roman" w:cs="Times New Roman"/>
                <w:sz w:val="24"/>
              </w:rPr>
              <w:t>Merupakan Perasaan dan harga diri seseorang sebagai</w:t>
            </w:r>
            <w:r w:rsidRPr="00754129">
              <w:rPr>
                <w:rFonts w:ascii="Times New Roman" w:hAnsi="Times New Roman" w:cs="Times New Roman"/>
                <w:sz w:val="24"/>
              </w:rPr>
              <w:tab/>
              <w:t>anggota keluarga dan Perasaan dan di tengah-tengah teman-teman dekat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5C624" w14:textId="77777777" w:rsidR="003175B9" w:rsidRPr="00754129" w:rsidRDefault="003175B9" w:rsidP="00B95030">
            <w:pPr>
              <w:pStyle w:val="TableParagraph"/>
              <w:spacing w:before="49" w:line="240" w:lineRule="auto"/>
              <w:ind w:left="74" w:right="72"/>
              <w:rPr>
                <w:rFonts w:ascii="Times New Roman" w:hAnsi="Times New Roman" w:cs="Times New Roman"/>
                <w:sz w:val="24"/>
              </w:rPr>
            </w:pPr>
          </w:p>
          <w:p w14:paraId="01EF371D" w14:textId="77777777" w:rsidR="003175B9" w:rsidRPr="00754129" w:rsidRDefault="003175B9" w:rsidP="00B95030">
            <w:pPr>
              <w:pStyle w:val="TableParagraph"/>
              <w:spacing w:before="49" w:line="240" w:lineRule="auto"/>
              <w:ind w:left="74" w:right="72"/>
              <w:rPr>
                <w:rFonts w:ascii="Times New Roman" w:hAnsi="Times New Roman" w:cs="Times New Roman"/>
                <w:sz w:val="24"/>
              </w:rPr>
            </w:pPr>
          </w:p>
          <w:p w14:paraId="5121F374" w14:textId="7211A30D" w:rsidR="003175B9" w:rsidRPr="00754129" w:rsidRDefault="0097499A" w:rsidP="00B95030">
            <w:pPr>
              <w:pStyle w:val="TableParagraph"/>
              <w:spacing w:before="49" w:line="240" w:lineRule="auto"/>
              <w:ind w:left="74" w:right="72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C66C6" w14:textId="77777777" w:rsidR="003175B9" w:rsidRPr="00754129" w:rsidRDefault="003175B9" w:rsidP="00B95030">
            <w:pPr>
              <w:pStyle w:val="TableParagraph"/>
              <w:spacing w:before="49" w:line="240" w:lineRule="auto"/>
              <w:ind w:left="74" w:right="72"/>
              <w:rPr>
                <w:rFonts w:ascii="Times New Roman" w:hAnsi="Times New Roman" w:cs="Times New Roman"/>
                <w:sz w:val="24"/>
              </w:rPr>
            </w:pPr>
          </w:p>
          <w:p w14:paraId="198EDA88" w14:textId="77777777" w:rsidR="003175B9" w:rsidRDefault="003175B9" w:rsidP="00B95030">
            <w:pPr>
              <w:pStyle w:val="TableParagraph"/>
              <w:spacing w:before="49" w:line="240" w:lineRule="auto"/>
              <w:ind w:left="74" w:right="72"/>
              <w:rPr>
                <w:rFonts w:ascii="Times New Roman" w:hAnsi="Times New Roman" w:cs="Times New Roman"/>
                <w:sz w:val="24"/>
              </w:rPr>
            </w:pPr>
          </w:p>
          <w:p w14:paraId="136F6A09" w14:textId="72EE5269" w:rsidR="00214307" w:rsidRPr="00754129" w:rsidRDefault="0040104B" w:rsidP="00B95030">
            <w:pPr>
              <w:pStyle w:val="TableParagraph"/>
              <w:spacing w:before="49" w:line="240" w:lineRule="auto"/>
              <w:ind w:left="74" w:right="72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27,</w:t>
            </w:r>
            <w:r w:rsidR="00214307">
              <w:rPr>
                <w:rFonts w:ascii="Times New Roman" w:hAnsi="Times New Roman" w:cs="Times New Roman"/>
                <w:sz w:val="24"/>
              </w:rPr>
              <w:t>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3A646" w14:textId="77777777" w:rsidR="003175B9" w:rsidRPr="00754129" w:rsidRDefault="003175B9" w:rsidP="00B95030">
            <w:pPr>
              <w:pStyle w:val="TableParagraph"/>
              <w:spacing w:before="49" w:line="240" w:lineRule="auto"/>
              <w:ind w:left="11" w:right="9"/>
              <w:rPr>
                <w:rFonts w:ascii="Times New Roman" w:hAnsi="Times New Roman" w:cs="Times New Roman"/>
                <w:spacing w:val="-10"/>
                <w:sz w:val="24"/>
              </w:rPr>
            </w:pPr>
          </w:p>
          <w:p w14:paraId="224E9E74" w14:textId="77777777" w:rsidR="003175B9" w:rsidRPr="00754129" w:rsidRDefault="003175B9" w:rsidP="00B95030">
            <w:pPr>
              <w:pStyle w:val="TableParagraph"/>
              <w:spacing w:before="49" w:line="240" w:lineRule="auto"/>
              <w:ind w:left="11" w:right="9"/>
              <w:rPr>
                <w:rFonts w:ascii="Times New Roman" w:hAnsi="Times New Roman" w:cs="Times New Roman"/>
                <w:spacing w:val="-10"/>
                <w:sz w:val="24"/>
              </w:rPr>
            </w:pPr>
          </w:p>
          <w:p w14:paraId="3D218582" w14:textId="0DB8255A" w:rsidR="003175B9" w:rsidRPr="00754129" w:rsidRDefault="00C13F98" w:rsidP="00B95030">
            <w:pPr>
              <w:pStyle w:val="TableParagraph"/>
              <w:spacing w:before="49" w:line="240" w:lineRule="auto"/>
              <w:ind w:left="11" w:right="9"/>
              <w:rPr>
                <w:rFonts w:ascii="Times New Roman" w:hAnsi="Times New Roman" w:cs="Times New Roman"/>
                <w:spacing w:val="-10"/>
                <w:sz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</w:rPr>
              <w:t>3</w:t>
            </w:r>
          </w:p>
        </w:tc>
        <w:tc>
          <w:tcPr>
            <w:tcW w:w="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B9D00" w14:textId="77777777" w:rsidR="003175B9" w:rsidRPr="00754129" w:rsidRDefault="003175B9" w:rsidP="00B95030">
            <w:pPr>
              <w:pStyle w:val="TableParagraph"/>
              <w:spacing w:before="32" w:line="240" w:lineRule="auto"/>
              <w:ind w:left="79" w:right="72"/>
              <w:rPr>
                <w:rFonts w:ascii="Times New Roman" w:hAnsi="Times New Roman" w:cs="Times New Roman"/>
                <w:spacing w:val="-2"/>
                <w:sz w:val="24"/>
              </w:rPr>
            </w:pPr>
          </w:p>
          <w:p w14:paraId="3A92DB7F" w14:textId="77777777" w:rsidR="003175B9" w:rsidRPr="00754129" w:rsidRDefault="003175B9" w:rsidP="00B95030">
            <w:pPr>
              <w:pStyle w:val="TableParagraph"/>
              <w:spacing w:before="32" w:line="240" w:lineRule="auto"/>
              <w:ind w:left="79" w:right="72"/>
              <w:rPr>
                <w:rFonts w:ascii="Times New Roman" w:hAnsi="Times New Roman" w:cs="Times New Roman"/>
                <w:spacing w:val="-2"/>
                <w:sz w:val="24"/>
              </w:rPr>
            </w:pPr>
          </w:p>
          <w:p w14:paraId="2EFB7074" w14:textId="643E7C4B" w:rsidR="003175B9" w:rsidRPr="00754129" w:rsidRDefault="003175B9" w:rsidP="00B95030">
            <w:pPr>
              <w:pStyle w:val="TableParagraph"/>
              <w:spacing w:before="32" w:line="240" w:lineRule="auto"/>
              <w:ind w:left="79" w:right="72"/>
              <w:rPr>
                <w:rFonts w:ascii="Times New Roman" w:hAnsi="Times New Roman" w:cs="Times New Roman"/>
                <w:spacing w:val="-2"/>
                <w:sz w:val="24"/>
              </w:rPr>
            </w:pPr>
            <w:r w:rsidRPr="00754129">
              <w:rPr>
                <w:rFonts w:ascii="Times New Roman" w:hAnsi="Times New Roman" w:cs="Times New Roman"/>
                <w:spacing w:val="-2"/>
                <w:sz w:val="24"/>
              </w:rPr>
              <w:t>1</w:t>
            </w:r>
            <w:r w:rsidR="00601478">
              <w:rPr>
                <w:rFonts w:ascii="Times New Roman" w:hAnsi="Times New Roman" w:cs="Times New Roman"/>
                <w:spacing w:val="-2"/>
                <w:sz w:val="24"/>
              </w:rPr>
              <w:t>3,6</w:t>
            </w:r>
            <w:r w:rsidRPr="00754129">
              <w:rPr>
                <w:rFonts w:ascii="Times New Roman" w:hAnsi="Times New Roman" w:cs="Times New Roman"/>
                <w:spacing w:val="-2"/>
                <w:sz w:val="24"/>
              </w:rPr>
              <w:t>%</w:t>
            </w:r>
          </w:p>
        </w:tc>
      </w:tr>
      <w:tr w:rsidR="003175B9" w:rsidRPr="00754129" w14:paraId="45CDC54B" w14:textId="77777777" w:rsidTr="00B83DB1">
        <w:trPr>
          <w:gridBefore w:val="1"/>
          <w:wBefore w:w="10" w:type="dxa"/>
          <w:trHeight w:val="551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1EDEF" w14:textId="77777777" w:rsidR="003175B9" w:rsidRPr="00754129" w:rsidRDefault="003175B9" w:rsidP="00B95030">
            <w:pPr>
              <w:pStyle w:val="TableParagraph"/>
              <w:spacing w:before="0" w:line="268" w:lineRule="exact"/>
              <w:ind w:left="107"/>
              <w:jc w:val="left"/>
              <w:rPr>
                <w:rFonts w:ascii="Times New Roman" w:hAnsi="Times New Roman" w:cs="Times New Roman"/>
                <w:spacing w:val="-10"/>
                <w:sz w:val="24"/>
              </w:rPr>
            </w:pPr>
            <w:r w:rsidRPr="00754129">
              <w:rPr>
                <w:rFonts w:ascii="Times New Roman" w:hAnsi="Times New Roman" w:cs="Times New Roman"/>
                <w:spacing w:val="-10"/>
                <w:sz w:val="24"/>
              </w:rPr>
              <w:t>8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18F36" w14:textId="77777777" w:rsidR="003175B9" w:rsidRPr="00754129" w:rsidRDefault="003175B9" w:rsidP="00B95030">
            <w:pPr>
              <w:pStyle w:val="TableParagraph"/>
              <w:spacing w:before="0" w:line="270" w:lineRule="exact"/>
              <w:ind w:left="105"/>
              <w:jc w:val="left"/>
              <w:rPr>
                <w:rFonts w:ascii="Times New Roman" w:hAnsi="Times New Roman" w:cs="Times New Roman"/>
                <w:sz w:val="24"/>
              </w:rPr>
            </w:pPr>
            <w:r w:rsidRPr="00754129">
              <w:rPr>
                <w:rFonts w:ascii="Times New Roman" w:hAnsi="Times New Roman" w:cs="Times New Roman"/>
                <w:sz w:val="24"/>
              </w:rPr>
              <w:t>Diri sosial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FFCF6" w14:textId="77777777" w:rsidR="003175B9" w:rsidRPr="00754129" w:rsidRDefault="003175B9" w:rsidP="00B95030">
            <w:pPr>
              <w:pStyle w:val="TableParagraph"/>
              <w:spacing w:before="0" w:line="268" w:lineRule="exact"/>
              <w:ind w:left="107"/>
              <w:jc w:val="left"/>
              <w:rPr>
                <w:rFonts w:ascii="Times New Roman" w:hAnsi="Times New Roman" w:cs="Times New Roman"/>
                <w:sz w:val="24"/>
              </w:rPr>
            </w:pPr>
            <w:r w:rsidRPr="00754129">
              <w:rPr>
                <w:rFonts w:ascii="Times New Roman" w:hAnsi="Times New Roman" w:cs="Times New Roman"/>
                <w:sz w:val="24"/>
              </w:rPr>
              <w:t>Merupakan Penilaian seseorang terhadap dirinya</w:t>
            </w:r>
            <w:r w:rsidRPr="00754129">
              <w:rPr>
                <w:rFonts w:ascii="Times New Roman" w:hAnsi="Times New Roman" w:cs="Times New Roman"/>
                <w:sz w:val="24"/>
              </w:rPr>
              <w:tab/>
              <w:t>dalam</w:t>
            </w:r>
          </w:p>
          <w:p w14:paraId="28C8240A" w14:textId="77777777" w:rsidR="003175B9" w:rsidRPr="00754129" w:rsidRDefault="003175B9" w:rsidP="00B95030">
            <w:pPr>
              <w:pStyle w:val="TableParagraph"/>
              <w:spacing w:before="0" w:line="268" w:lineRule="exact"/>
              <w:ind w:left="107"/>
              <w:jc w:val="left"/>
              <w:rPr>
                <w:rFonts w:ascii="Times New Roman" w:hAnsi="Times New Roman" w:cs="Times New Roman"/>
                <w:sz w:val="24"/>
              </w:rPr>
            </w:pPr>
            <w:r w:rsidRPr="00754129">
              <w:rPr>
                <w:rFonts w:ascii="Times New Roman" w:hAnsi="Times New Roman" w:cs="Times New Roman"/>
                <w:sz w:val="24"/>
              </w:rPr>
              <w:t>berinteraksi dengan orang lain dan lingkungan lebih luas.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B4FBA" w14:textId="77777777" w:rsidR="003175B9" w:rsidRPr="00754129" w:rsidRDefault="003175B9" w:rsidP="00B95030">
            <w:pPr>
              <w:pStyle w:val="TableParagraph"/>
              <w:spacing w:before="49" w:line="240" w:lineRule="auto"/>
              <w:ind w:left="74" w:right="72"/>
              <w:rPr>
                <w:rFonts w:ascii="Times New Roman" w:hAnsi="Times New Roman" w:cs="Times New Roman"/>
                <w:sz w:val="24"/>
              </w:rPr>
            </w:pPr>
          </w:p>
          <w:p w14:paraId="2FCE5FF9" w14:textId="77777777" w:rsidR="003175B9" w:rsidRPr="00754129" w:rsidRDefault="003175B9" w:rsidP="00B95030">
            <w:pPr>
              <w:pStyle w:val="TableParagraph"/>
              <w:spacing w:before="49" w:line="240" w:lineRule="auto"/>
              <w:ind w:left="74" w:right="72"/>
              <w:rPr>
                <w:rFonts w:ascii="Times New Roman" w:hAnsi="Times New Roman" w:cs="Times New Roman"/>
                <w:sz w:val="24"/>
              </w:rPr>
            </w:pPr>
          </w:p>
          <w:p w14:paraId="1B449F49" w14:textId="57A56F88" w:rsidR="003175B9" w:rsidRPr="00754129" w:rsidRDefault="003175B9" w:rsidP="00B95030">
            <w:pPr>
              <w:pStyle w:val="TableParagraph"/>
              <w:spacing w:before="49" w:line="240" w:lineRule="auto"/>
              <w:ind w:left="74" w:right="72"/>
              <w:rPr>
                <w:rFonts w:ascii="Times New Roman" w:hAnsi="Times New Roman" w:cs="Times New Roman"/>
                <w:sz w:val="24"/>
              </w:rPr>
            </w:pPr>
            <w:r w:rsidRPr="00754129">
              <w:rPr>
                <w:rFonts w:ascii="Times New Roman" w:hAnsi="Times New Roman" w:cs="Times New Roman"/>
                <w:sz w:val="24"/>
              </w:rPr>
              <w:t>29, 30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F8677" w14:textId="77777777" w:rsidR="003175B9" w:rsidRDefault="003175B9" w:rsidP="00B95030">
            <w:pPr>
              <w:pStyle w:val="TableParagraph"/>
              <w:spacing w:before="49" w:line="240" w:lineRule="auto"/>
              <w:ind w:left="74" w:right="72"/>
              <w:rPr>
                <w:rFonts w:ascii="Times New Roman" w:hAnsi="Times New Roman" w:cs="Times New Roman"/>
                <w:sz w:val="24"/>
              </w:rPr>
            </w:pPr>
          </w:p>
          <w:p w14:paraId="28E76264" w14:textId="77777777" w:rsidR="00AE6CE5" w:rsidRDefault="00AE6CE5" w:rsidP="00B95030">
            <w:pPr>
              <w:pStyle w:val="TableParagraph"/>
              <w:spacing w:before="49" w:line="240" w:lineRule="auto"/>
              <w:ind w:left="74" w:right="72"/>
              <w:rPr>
                <w:rFonts w:ascii="Times New Roman" w:hAnsi="Times New Roman" w:cs="Times New Roman"/>
                <w:sz w:val="24"/>
              </w:rPr>
            </w:pPr>
          </w:p>
          <w:p w14:paraId="201A76ED" w14:textId="6BA71AB8" w:rsidR="00AE6CE5" w:rsidRPr="00754129" w:rsidRDefault="00AE6CE5" w:rsidP="00B95030">
            <w:pPr>
              <w:pStyle w:val="TableParagraph"/>
              <w:spacing w:before="49" w:line="240" w:lineRule="auto"/>
              <w:ind w:left="74" w:right="72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</w:t>
            </w:r>
          </w:p>
          <w:p w14:paraId="2CF65FFE" w14:textId="77777777" w:rsidR="003175B9" w:rsidRPr="00754129" w:rsidRDefault="003175B9" w:rsidP="00B95030">
            <w:pPr>
              <w:pStyle w:val="TableParagraph"/>
              <w:spacing w:before="49" w:line="240" w:lineRule="auto"/>
              <w:ind w:left="74" w:right="72"/>
              <w:rPr>
                <w:rFonts w:ascii="Times New Roman" w:hAnsi="Times New Roman" w:cs="Times New Roman"/>
                <w:sz w:val="24"/>
              </w:rPr>
            </w:pPr>
          </w:p>
          <w:p w14:paraId="02CD682C" w14:textId="25FC83C2" w:rsidR="003175B9" w:rsidRPr="00754129" w:rsidRDefault="003175B9" w:rsidP="00B95030">
            <w:pPr>
              <w:pStyle w:val="TableParagraph"/>
              <w:spacing w:before="49" w:line="240" w:lineRule="auto"/>
              <w:ind w:left="74" w:right="72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20BBF" w14:textId="77777777" w:rsidR="003175B9" w:rsidRPr="00754129" w:rsidRDefault="003175B9" w:rsidP="00B95030">
            <w:pPr>
              <w:pStyle w:val="TableParagraph"/>
              <w:spacing w:before="49" w:line="240" w:lineRule="auto"/>
              <w:ind w:left="11" w:right="9"/>
              <w:rPr>
                <w:rFonts w:ascii="Times New Roman" w:hAnsi="Times New Roman" w:cs="Times New Roman"/>
                <w:spacing w:val="-10"/>
                <w:sz w:val="24"/>
              </w:rPr>
            </w:pPr>
          </w:p>
          <w:p w14:paraId="3E2954DD" w14:textId="77777777" w:rsidR="003175B9" w:rsidRPr="00754129" w:rsidRDefault="003175B9" w:rsidP="00B95030">
            <w:pPr>
              <w:pStyle w:val="TableParagraph"/>
              <w:spacing w:before="49" w:line="240" w:lineRule="auto"/>
              <w:ind w:left="11" w:right="9"/>
              <w:rPr>
                <w:rFonts w:ascii="Times New Roman" w:hAnsi="Times New Roman" w:cs="Times New Roman"/>
                <w:spacing w:val="-10"/>
                <w:sz w:val="24"/>
              </w:rPr>
            </w:pPr>
          </w:p>
          <w:p w14:paraId="52A96EC9" w14:textId="2AC244FA" w:rsidR="003175B9" w:rsidRPr="00754129" w:rsidRDefault="00C13F98" w:rsidP="00B95030">
            <w:pPr>
              <w:pStyle w:val="TableParagraph"/>
              <w:spacing w:before="49" w:line="240" w:lineRule="auto"/>
              <w:ind w:left="11" w:right="9"/>
              <w:rPr>
                <w:rFonts w:ascii="Times New Roman" w:hAnsi="Times New Roman" w:cs="Times New Roman"/>
                <w:spacing w:val="-10"/>
                <w:sz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</w:rPr>
              <w:t>3</w:t>
            </w:r>
          </w:p>
        </w:tc>
        <w:tc>
          <w:tcPr>
            <w:tcW w:w="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C0051" w14:textId="77777777" w:rsidR="003175B9" w:rsidRPr="00754129" w:rsidRDefault="003175B9" w:rsidP="00B95030">
            <w:pPr>
              <w:pStyle w:val="TableParagraph"/>
              <w:spacing w:before="32" w:line="240" w:lineRule="auto"/>
              <w:ind w:left="79" w:right="72"/>
              <w:rPr>
                <w:rFonts w:ascii="Times New Roman" w:hAnsi="Times New Roman" w:cs="Times New Roman"/>
                <w:spacing w:val="-2"/>
                <w:sz w:val="24"/>
              </w:rPr>
            </w:pPr>
          </w:p>
          <w:p w14:paraId="6C750175" w14:textId="77777777" w:rsidR="003175B9" w:rsidRPr="00754129" w:rsidRDefault="003175B9" w:rsidP="00B95030">
            <w:pPr>
              <w:pStyle w:val="TableParagraph"/>
              <w:spacing w:before="32" w:line="240" w:lineRule="auto"/>
              <w:ind w:left="79" w:right="72"/>
              <w:rPr>
                <w:rFonts w:ascii="Times New Roman" w:hAnsi="Times New Roman" w:cs="Times New Roman"/>
                <w:spacing w:val="-2"/>
                <w:sz w:val="24"/>
              </w:rPr>
            </w:pPr>
          </w:p>
          <w:p w14:paraId="5FC5E422" w14:textId="1DC1380E" w:rsidR="003175B9" w:rsidRPr="00754129" w:rsidRDefault="003175B9" w:rsidP="00B95030">
            <w:pPr>
              <w:pStyle w:val="TableParagraph"/>
              <w:spacing w:before="32" w:line="240" w:lineRule="auto"/>
              <w:ind w:left="79" w:right="72"/>
              <w:rPr>
                <w:rFonts w:ascii="Times New Roman" w:hAnsi="Times New Roman" w:cs="Times New Roman"/>
                <w:spacing w:val="-2"/>
                <w:sz w:val="24"/>
              </w:rPr>
            </w:pPr>
            <w:r w:rsidRPr="00754129">
              <w:rPr>
                <w:rFonts w:ascii="Times New Roman" w:hAnsi="Times New Roman" w:cs="Times New Roman"/>
                <w:spacing w:val="-2"/>
                <w:sz w:val="24"/>
              </w:rPr>
              <w:t>1</w:t>
            </w:r>
            <w:r w:rsidR="00601478">
              <w:rPr>
                <w:rFonts w:ascii="Times New Roman" w:hAnsi="Times New Roman" w:cs="Times New Roman"/>
                <w:spacing w:val="-2"/>
                <w:sz w:val="24"/>
              </w:rPr>
              <w:t>3,6</w:t>
            </w:r>
            <w:r w:rsidRPr="00754129">
              <w:rPr>
                <w:rFonts w:ascii="Times New Roman" w:hAnsi="Times New Roman" w:cs="Times New Roman"/>
                <w:spacing w:val="-2"/>
                <w:sz w:val="24"/>
              </w:rPr>
              <w:t>%</w:t>
            </w:r>
          </w:p>
        </w:tc>
      </w:tr>
      <w:tr w:rsidR="003175B9" w:rsidRPr="00754129" w14:paraId="2AE5ED5B" w14:textId="77777777" w:rsidTr="00B83DB1">
        <w:trPr>
          <w:gridAfter w:val="1"/>
          <w:wAfter w:w="10" w:type="dxa"/>
          <w:trHeight w:val="477"/>
        </w:trPr>
        <w:tc>
          <w:tcPr>
            <w:tcW w:w="4411" w:type="dxa"/>
            <w:gridSpan w:val="4"/>
          </w:tcPr>
          <w:p w14:paraId="02169907" w14:textId="77777777" w:rsidR="003175B9" w:rsidRPr="00754129" w:rsidRDefault="003175B9" w:rsidP="00B95030">
            <w:pPr>
              <w:pStyle w:val="TableParagraph"/>
              <w:spacing w:before="1" w:line="240" w:lineRule="auto"/>
              <w:ind w:left="4"/>
              <w:rPr>
                <w:rFonts w:ascii="Times New Roman" w:hAnsi="Times New Roman" w:cs="Times New Roman"/>
                <w:b/>
                <w:sz w:val="24"/>
              </w:rPr>
            </w:pPr>
            <w:r w:rsidRPr="00754129">
              <w:rPr>
                <w:rFonts w:ascii="Times New Roman" w:hAnsi="Times New Roman" w:cs="Times New Roman"/>
                <w:b/>
                <w:spacing w:val="-2"/>
                <w:sz w:val="24"/>
              </w:rPr>
              <w:t>Total</w:t>
            </w:r>
          </w:p>
        </w:tc>
        <w:tc>
          <w:tcPr>
            <w:tcW w:w="1138" w:type="dxa"/>
            <w:gridSpan w:val="2"/>
          </w:tcPr>
          <w:p w14:paraId="37F95FA9" w14:textId="0A2C2CA6" w:rsidR="003175B9" w:rsidRPr="00754129" w:rsidRDefault="009379C7" w:rsidP="00B95030">
            <w:pPr>
              <w:pStyle w:val="TableParagraph"/>
              <w:spacing w:before="18" w:line="240" w:lineRule="auto"/>
              <w:ind w:left="74" w:right="72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pacing w:val="-5"/>
                <w:sz w:val="24"/>
              </w:rPr>
              <w:t>13</w:t>
            </w:r>
          </w:p>
        </w:tc>
        <w:tc>
          <w:tcPr>
            <w:tcW w:w="851" w:type="dxa"/>
          </w:tcPr>
          <w:p w14:paraId="74D7A020" w14:textId="1FCFCFA3" w:rsidR="003175B9" w:rsidRPr="00754129" w:rsidRDefault="009379C7" w:rsidP="00B95030">
            <w:pPr>
              <w:pStyle w:val="TableParagraph"/>
              <w:spacing w:before="18" w:line="240" w:lineRule="auto"/>
              <w:ind w:left="74" w:right="72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pacing w:val="-5"/>
                <w:sz w:val="24"/>
              </w:rPr>
              <w:t>9</w:t>
            </w:r>
          </w:p>
        </w:tc>
        <w:tc>
          <w:tcPr>
            <w:tcW w:w="709" w:type="dxa"/>
          </w:tcPr>
          <w:p w14:paraId="0F26D248" w14:textId="2C8C20BC" w:rsidR="003175B9" w:rsidRPr="00754129" w:rsidRDefault="00AB09C0" w:rsidP="00B95030">
            <w:pPr>
              <w:pStyle w:val="TableParagraph"/>
              <w:spacing w:before="18" w:line="240" w:lineRule="auto"/>
              <w:ind w:left="11" w:right="9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pacing w:val="-5"/>
                <w:sz w:val="24"/>
              </w:rPr>
              <w:t>22</w:t>
            </w:r>
          </w:p>
        </w:tc>
        <w:tc>
          <w:tcPr>
            <w:tcW w:w="811" w:type="dxa"/>
          </w:tcPr>
          <w:p w14:paraId="5F5DC1F0" w14:textId="77777777" w:rsidR="003175B9" w:rsidRPr="00754129" w:rsidRDefault="003175B9" w:rsidP="00B95030">
            <w:pPr>
              <w:pStyle w:val="TableParagraph"/>
              <w:spacing w:before="1" w:line="240" w:lineRule="auto"/>
              <w:ind w:left="8" w:right="80"/>
              <w:rPr>
                <w:rFonts w:ascii="Times New Roman" w:hAnsi="Times New Roman" w:cs="Times New Roman"/>
                <w:b/>
                <w:sz w:val="24"/>
              </w:rPr>
            </w:pPr>
            <w:r w:rsidRPr="00754129">
              <w:rPr>
                <w:rFonts w:ascii="Times New Roman" w:hAnsi="Times New Roman" w:cs="Times New Roman"/>
                <w:b/>
                <w:spacing w:val="-4"/>
                <w:sz w:val="24"/>
              </w:rPr>
              <w:t>100%</w:t>
            </w:r>
          </w:p>
        </w:tc>
      </w:tr>
    </w:tbl>
    <w:p w14:paraId="17B82BD6" w14:textId="77777777" w:rsidR="0050183F" w:rsidRDefault="0050183F"/>
    <w:p w14:paraId="7B10B534" w14:textId="569D98D9" w:rsidR="00151B7B" w:rsidRPr="00151B7B" w:rsidRDefault="00151B7B">
      <w:pPr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  <w:r w:rsidRPr="00151B7B">
        <w:rPr>
          <w:rFonts w:ascii="Times New Roman" w:hAnsi="Times New Roman" w:cs="Times New Roman"/>
          <w:b/>
          <w:bCs/>
          <w:sz w:val="24"/>
          <w:szCs w:val="24"/>
          <w:lang w:val="sv-SE"/>
        </w:rPr>
        <w:t>Skala Konsep Diri setelah Try Out</w:t>
      </w: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3"/>
        <w:gridCol w:w="5945"/>
        <w:gridCol w:w="543"/>
        <w:gridCol w:w="630"/>
        <w:gridCol w:w="538"/>
        <w:gridCol w:w="812"/>
      </w:tblGrid>
      <w:tr w:rsidR="00151B7B" w14:paraId="65992BAA" w14:textId="77777777" w:rsidTr="002B7E3E">
        <w:trPr>
          <w:trHeight w:val="474"/>
        </w:trPr>
        <w:tc>
          <w:tcPr>
            <w:tcW w:w="543" w:type="dxa"/>
            <w:vMerge w:val="restart"/>
          </w:tcPr>
          <w:p w14:paraId="6E383C64" w14:textId="77777777" w:rsidR="00151B7B" w:rsidRDefault="00151B7B" w:rsidP="002B7E3E">
            <w:pPr>
              <w:pStyle w:val="TableParagraph"/>
              <w:spacing w:before="231" w:line="240" w:lineRule="auto"/>
              <w:ind w:left="124"/>
              <w:jc w:val="left"/>
              <w:rPr>
                <w:rFonts w:ascii="Times New Roman"/>
                <w:b/>
                <w:sz w:val="24"/>
              </w:rPr>
            </w:pPr>
            <w:bookmarkStart w:id="3" w:name="_Hlk170492875"/>
            <w:r>
              <w:rPr>
                <w:rFonts w:ascii="Times New Roman"/>
                <w:b/>
                <w:spacing w:val="-5"/>
                <w:sz w:val="24"/>
              </w:rPr>
              <w:lastRenderedPageBreak/>
              <w:t>No</w:t>
            </w:r>
          </w:p>
        </w:tc>
        <w:tc>
          <w:tcPr>
            <w:tcW w:w="5945" w:type="dxa"/>
            <w:vMerge w:val="restart"/>
          </w:tcPr>
          <w:p w14:paraId="7E71CB39" w14:textId="77777777" w:rsidR="00151B7B" w:rsidRDefault="00151B7B" w:rsidP="002B7E3E">
            <w:pPr>
              <w:pStyle w:val="TableParagraph"/>
              <w:spacing w:before="231" w:line="240" w:lineRule="auto"/>
              <w:ind w:right="4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2"/>
                <w:sz w:val="24"/>
              </w:rPr>
              <w:t>PERNYATAAN</w:t>
            </w:r>
          </w:p>
        </w:tc>
        <w:tc>
          <w:tcPr>
            <w:tcW w:w="2523" w:type="dxa"/>
            <w:gridSpan w:val="4"/>
          </w:tcPr>
          <w:p w14:paraId="6E8E567F" w14:textId="77777777" w:rsidR="00151B7B" w:rsidRDefault="00151B7B" w:rsidP="002B7E3E">
            <w:pPr>
              <w:pStyle w:val="TableParagraph"/>
              <w:spacing w:before="0" w:line="273" w:lineRule="exact"/>
              <w:ind w:left="652"/>
              <w:jc w:val="lef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2"/>
                <w:sz w:val="24"/>
              </w:rPr>
              <w:t>JAWABAN</w:t>
            </w:r>
          </w:p>
        </w:tc>
      </w:tr>
      <w:tr w:rsidR="00151B7B" w14:paraId="30001313" w14:textId="77777777" w:rsidTr="002B7E3E">
        <w:trPr>
          <w:trHeight w:val="479"/>
        </w:trPr>
        <w:tc>
          <w:tcPr>
            <w:tcW w:w="543" w:type="dxa"/>
            <w:vMerge/>
            <w:tcBorders>
              <w:top w:val="nil"/>
            </w:tcBorders>
          </w:tcPr>
          <w:p w14:paraId="402CF764" w14:textId="77777777" w:rsidR="00151B7B" w:rsidRDefault="00151B7B" w:rsidP="002B7E3E">
            <w:pPr>
              <w:rPr>
                <w:sz w:val="2"/>
                <w:szCs w:val="2"/>
              </w:rPr>
            </w:pPr>
          </w:p>
        </w:tc>
        <w:tc>
          <w:tcPr>
            <w:tcW w:w="5945" w:type="dxa"/>
            <w:vMerge/>
            <w:tcBorders>
              <w:top w:val="nil"/>
            </w:tcBorders>
          </w:tcPr>
          <w:p w14:paraId="181BA0FB" w14:textId="77777777" w:rsidR="00151B7B" w:rsidRDefault="00151B7B" w:rsidP="002B7E3E">
            <w:pPr>
              <w:rPr>
                <w:sz w:val="2"/>
                <w:szCs w:val="2"/>
              </w:rPr>
            </w:pPr>
          </w:p>
        </w:tc>
        <w:tc>
          <w:tcPr>
            <w:tcW w:w="543" w:type="dxa"/>
          </w:tcPr>
          <w:p w14:paraId="76FB7501" w14:textId="77777777" w:rsidR="00151B7B" w:rsidRDefault="00151B7B" w:rsidP="002B7E3E">
            <w:pPr>
              <w:pStyle w:val="TableParagraph"/>
              <w:spacing w:before="0" w:line="273" w:lineRule="exact"/>
              <w:ind w:left="133"/>
              <w:jc w:val="lef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5"/>
                <w:sz w:val="24"/>
              </w:rPr>
              <w:t>SS</w:t>
            </w:r>
          </w:p>
        </w:tc>
        <w:tc>
          <w:tcPr>
            <w:tcW w:w="630" w:type="dxa"/>
          </w:tcPr>
          <w:p w14:paraId="27C48D91" w14:textId="77777777" w:rsidR="00151B7B" w:rsidRDefault="00151B7B" w:rsidP="002B7E3E">
            <w:pPr>
              <w:pStyle w:val="TableParagraph"/>
              <w:spacing w:before="0" w:line="273" w:lineRule="exact"/>
              <w:ind w:left="4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</w:rPr>
              <w:t>S</w:t>
            </w:r>
          </w:p>
        </w:tc>
        <w:tc>
          <w:tcPr>
            <w:tcW w:w="538" w:type="dxa"/>
          </w:tcPr>
          <w:p w14:paraId="3A77C439" w14:textId="77777777" w:rsidR="00151B7B" w:rsidRDefault="00151B7B" w:rsidP="002B7E3E">
            <w:pPr>
              <w:pStyle w:val="TableParagraph"/>
              <w:spacing w:before="0" w:line="273" w:lineRule="exact"/>
              <w:ind w:left="122"/>
              <w:jc w:val="lef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5"/>
                <w:sz w:val="24"/>
              </w:rPr>
              <w:t>TS</w:t>
            </w:r>
          </w:p>
        </w:tc>
        <w:tc>
          <w:tcPr>
            <w:tcW w:w="812" w:type="dxa"/>
          </w:tcPr>
          <w:p w14:paraId="1FAFA2AA" w14:textId="77777777" w:rsidR="00151B7B" w:rsidRDefault="00151B7B" w:rsidP="002B7E3E">
            <w:pPr>
              <w:pStyle w:val="TableParagraph"/>
              <w:spacing w:before="0" w:line="273" w:lineRule="exact"/>
              <w:ind w:left="194"/>
              <w:jc w:val="lef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5"/>
                <w:sz w:val="24"/>
              </w:rPr>
              <w:t>STS</w:t>
            </w:r>
          </w:p>
        </w:tc>
      </w:tr>
      <w:tr w:rsidR="00151B7B" w:rsidRPr="00D645B8" w14:paraId="59D9032D" w14:textId="77777777" w:rsidTr="002B7E3E">
        <w:trPr>
          <w:trHeight w:val="753"/>
        </w:trPr>
        <w:tc>
          <w:tcPr>
            <w:tcW w:w="543" w:type="dxa"/>
          </w:tcPr>
          <w:p w14:paraId="0DE8860A" w14:textId="77777777" w:rsidR="00151B7B" w:rsidRDefault="00151B7B" w:rsidP="002B7E3E">
            <w:pPr>
              <w:pStyle w:val="TableParagraph"/>
              <w:spacing w:before="0" w:line="268" w:lineRule="exact"/>
              <w:ind w:right="130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1.</w:t>
            </w:r>
          </w:p>
        </w:tc>
        <w:tc>
          <w:tcPr>
            <w:tcW w:w="5945" w:type="dxa"/>
          </w:tcPr>
          <w:p w14:paraId="2C6AE1B6" w14:textId="77777777" w:rsidR="00151B7B" w:rsidRDefault="00151B7B" w:rsidP="002B7E3E">
            <w:pPr>
              <w:pStyle w:val="TableParagraph"/>
              <w:spacing w:before="0" w:line="259" w:lineRule="auto"/>
              <w:ind w:left="110" w:right="222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Saya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merasa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diri</w:t>
            </w:r>
            <w:r>
              <w:rPr>
                <w:rFonts w:ascii="Times New Roman"/>
                <w:spacing w:val="-1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saya</w:t>
            </w:r>
            <w:r>
              <w:rPr>
                <w:rFonts w:ascii="Times New Roman"/>
                <w:spacing w:val="-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pantas</w:t>
            </w:r>
            <w:r>
              <w:rPr>
                <w:rFonts w:ascii="Times New Roman"/>
                <w:spacing w:val="-10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dalam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lingkungan</w:t>
            </w:r>
            <w:r>
              <w:rPr>
                <w:rFonts w:ascii="Times New Roman"/>
                <w:spacing w:val="-1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di sekeliling saya (F)</w:t>
            </w:r>
          </w:p>
        </w:tc>
        <w:tc>
          <w:tcPr>
            <w:tcW w:w="543" w:type="dxa"/>
          </w:tcPr>
          <w:p w14:paraId="1B61BFD0" w14:textId="77777777" w:rsidR="00151B7B" w:rsidRDefault="00151B7B" w:rsidP="002B7E3E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630" w:type="dxa"/>
          </w:tcPr>
          <w:p w14:paraId="100846FD" w14:textId="77777777" w:rsidR="00151B7B" w:rsidRDefault="00151B7B" w:rsidP="002B7E3E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538" w:type="dxa"/>
          </w:tcPr>
          <w:p w14:paraId="289802C5" w14:textId="77777777" w:rsidR="00151B7B" w:rsidRDefault="00151B7B" w:rsidP="002B7E3E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812" w:type="dxa"/>
          </w:tcPr>
          <w:p w14:paraId="6AAF1582" w14:textId="77777777" w:rsidR="00151B7B" w:rsidRDefault="00151B7B" w:rsidP="002B7E3E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 w:rsidR="00151B7B" w:rsidRPr="00D645B8" w14:paraId="1A6FA547" w14:textId="77777777" w:rsidTr="002B7E3E">
        <w:trPr>
          <w:trHeight w:val="753"/>
        </w:trPr>
        <w:tc>
          <w:tcPr>
            <w:tcW w:w="543" w:type="dxa"/>
          </w:tcPr>
          <w:p w14:paraId="755BC536" w14:textId="77777777" w:rsidR="00151B7B" w:rsidRDefault="00151B7B" w:rsidP="002B7E3E">
            <w:pPr>
              <w:pStyle w:val="TableParagraph"/>
              <w:spacing w:before="0" w:line="268" w:lineRule="exact"/>
              <w:ind w:right="130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2.</w:t>
            </w:r>
          </w:p>
        </w:tc>
        <w:tc>
          <w:tcPr>
            <w:tcW w:w="5945" w:type="dxa"/>
          </w:tcPr>
          <w:p w14:paraId="5CA9B016" w14:textId="77777777" w:rsidR="00151B7B" w:rsidRDefault="00151B7B" w:rsidP="002B7E3E">
            <w:pPr>
              <w:pStyle w:val="TableParagraph"/>
              <w:spacing w:before="0" w:line="259" w:lineRule="auto"/>
              <w:ind w:left="110" w:right="222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Saya</w:t>
            </w:r>
            <w:r>
              <w:rPr>
                <w:rFonts w:ascii="Times New Roman"/>
                <w:spacing w:val="-1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mudah</w:t>
            </w:r>
            <w:r>
              <w:rPr>
                <w:rFonts w:ascii="Times New Roman"/>
                <w:spacing w:val="-1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berbaur meskipun</w:t>
            </w:r>
            <w:r>
              <w:rPr>
                <w:rFonts w:ascii="Times New Roman"/>
                <w:spacing w:val="-1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dalam</w:t>
            </w:r>
            <w:r>
              <w:rPr>
                <w:rFonts w:ascii="Times New Roman"/>
                <w:spacing w:val="-1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kelompok pertemanan yang baru saya kenal (F)</w:t>
            </w:r>
          </w:p>
        </w:tc>
        <w:tc>
          <w:tcPr>
            <w:tcW w:w="543" w:type="dxa"/>
          </w:tcPr>
          <w:p w14:paraId="74D5256A" w14:textId="77777777" w:rsidR="00151B7B" w:rsidRDefault="00151B7B" w:rsidP="002B7E3E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630" w:type="dxa"/>
          </w:tcPr>
          <w:p w14:paraId="30094327" w14:textId="77777777" w:rsidR="00151B7B" w:rsidRDefault="00151B7B" w:rsidP="002B7E3E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538" w:type="dxa"/>
          </w:tcPr>
          <w:p w14:paraId="6E61FB84" w14:textId="77777777" w:rsidR="00151B7B" w:rsidRDefault="00151B7B" w:rsidP="002B7E3E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812" w:type="dxa"/>
          </w:tcPr>
          <w:p w14:paraId="3FFAFAAD" w14:textId="77777777" w:rsidR="00151B7B" w:rsidRDefault="00151B7B" w:rsidP="002B7E3E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 w:rsidR="00151B7B" w:rsidRPr="00D645B8" w14:paraId="3F7F7EED" w14:textId="77777777" w:rsidTr="002B7E3E">
        <w:trPr>
          <w:trHeight w:val="753"/>
        </w:trPr>
        <w:tc>
          <w:tcPr>
            <w:tcW w:w="543" w:type="dxa"/>
          </w:tcPr>
          <w:p w14:paraId="482453E2" w14:textId="77777777" w:rsidR="00151B7B" w:rsidRDefault="00151B7B" w:rsidP="002B7E3E">
            <w:pPr>
              <w:pStyle w:val="TableParagraph"/>
              <w:spacing w:before="0" w:line="268" w:lineRule="exact"/>
              <w:ind w:right="130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3.</w:t>
            </w:r>
          </w:p>
        </w:tc>
        <w:tc>
          <w:tcPr>
            <w:tcW w:w="5945" w:type="dxa"/>
          </w:tcPr>
          <w:p w14:paraId="34B2DCB2" w14:textId="15E4C7E1" w:rsidR="00151B7B" w:rsidRDefault="00A23FB5" w:rsidP="002B7E3E">
            <w:pPr>
              <w:pStyle w:val="TableParagraph"/>
              <w:spacing w:before="0" w:line="259" w:lineRule="auto"/>
              <w:ind w:left="110" w:right="222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Saya</w:t>
            </w:r>
            <w:r>
              <w:rPr>
                <w:rFonts w:ascii="Times New Roman"/>
                <w:spacing w:val="-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tidak</w:t>
            </w:r>
            <w:r>
              <w:rPr>
                <w:rFonts w:ascii="Times New Roman"/>
                <w:spacing w:val="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mudah</w:t>
            </w:r>
            <w:r>
              <w:rPr>
                <w:rFonts w:ascii="Times New Roman"/>
                <w:spacing w:val="-1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berbaur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dengan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lingkungan</w:t>
            </w:r>
            <w:r>
              <w:rPr>
                <w:rFonts w:ascii="Times New Roman"/>
                <w:spacing w:val="-9"/>
                <w:sz w:val="24"/>
              </w:rPr>
              <w:t xml:space="preserve"> </w:t>
            </w:r>
            <w:r>
              <w:rPr>
                <w:rFonts w:ascii="Times New Roman"/>
                <w:spacing w:val="-4"/>
                <w:sz w:val="24"/>
              </w:rPr>
              <w:t>baru (UF)</w:t>
            </w:r>
          </w:p>
        </w:tc>
        <w:tc>
          <w:tcPr>
            <w:tcW w:w="543" w:type="dxa"/>
          </w:tcPr>
          <w:p w14:paraId="4CC9591A" w14:textId="77777777" w:rsidR="00151B7B" w:rsidRDefault="00151B7B" w:rsidP="002B7E3E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630" w:type="dxa"/>
          </w:tcPr>
          <w:p w14:paraId="636C1C60" w14:textId="77777777" w:rsidR="00151B7B" w:rsidRDefault="00151B7B" w:rsidP="002B7E3E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538" w:type="dxa"/>
          </w:tcPr>
          <w:p w14:paraId="45897839" w14:textId="77777777" w:rsidR="00151B7B" w:rsidRDefault="00151B7B" w:rsidP="002B7E3E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812" w:type="dxa"/>
          </w:tcPr>
          <w:p w14:paraId="45D60B62" w14:textId="77777777" w:rsidR="00151B7B" w:rsidRDefault="00151B7B" w:rsidP="002B7E3E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 w:rsidR="00151B7B" w:rsidRPr="00D645B8" w14:paraId="7F3A7470" w14:textId="77777777" w:rsidTr="002B7E3E">
        <w:trPr>
          <w:trHeight w:val="479"/>
        </w:trPr>
        <w:tc>
          <w:tcPr>
            <w:tcW w:w="543" w:type="dxa"/>
          </w:tcPr>
          <w:p w14:paraId="19351926" w14:textId="77777777" w:rsidR="00151B7B" w:rsidRDefault="00151B7B" w:rsidP="002B7E3E">
            <w:pPr>
              <w:pStyle w:val="TableParagraph"/>
              <w:spacing w:before="0" w:line="268" w:lineRule="exact"/>
              <w:ind w:right="130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4.</w:t>
            </w:r>
          </w:p>
        </w:tc>
        <w:tc>
          <w:tcPr>
            <w:tcW w:w="5945" w:type="dxa"/>
          </w:tcPr>
          <w:p w14:paraId="2512927C" w14:textId="4B2E3137" w:rsidR="00151B7B" w:rsidRDefault="00F2137D" w:rsidP="002B7E3E">
            <w:pPr>
              <w:pStyle w:val="TableParagraph"/>
              <w:spacing w:before="0" w:line="268" w:lineRule="exact"/>
              <w:ind w:left="110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Ketika</w:t>
            </w:r>
            <w:r>
              <w:rPr>
                <w:rFonts w:ascii="Times New Roman"/>
                <w:spacing w:val="-1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saya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tampil</w:t>
            </w:r>
            <w:r>
              <w:rPr>
                <w:rFonts w:ascii="Times New Roman"/>
                <w:spacing w:val="-16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di</w:t>
            </w:r>
            <w:r>
              <w:rPr>
                <w:rFonts w:ascii="Times New Roman"/>
                <w:spacing w:val="-1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depan</w:t>
            </w:r>
            <w:r>
              <w:rPr>
                <w:rFonts w:ascii="Times New Roman"/>
                <w:spacing w:val="-1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umum</w:t>
            </w:r>
            <w:r>
              <w:rPr>
                <w:rFonts w:ascii="Times New Roman"/>
                <w:spacing w:val="-1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saya merasa</w:t>
            </w:r>
            <w:r>
              <w:rPr>
                <w:rFonts w:ascii="Times New Roman"/>
                <w:spacing w:val="-9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percaya </w:t>
            </w:r>
            <w:r>
              <w:rPr>
                <w:rFonts w:ascii="Times New Roman"/>
                <w:spacing w:val="-4"/>
                <w:sz w:val="24"/>
              </w:rPr>
              <w:t>diri(F)</w:t>
            </w:r>
          </w:p>
        </w:tc>
        <w:tc>
          <w:tcPr>
            <w:tcW w:w="543" w:type="dxa"/>
          </w:tcPr>
          <w:p w14:paraId="548A640E" w14:textId="77777777" w:rsidR="00151B7B" w:rsidRDefault="00151B7B" w:rsidP="002B7E3E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630" w:type="dxa"/>
          </w:tcPr>
          <w:p w14:paraId="5C2D5216" w14:textId="77777777" w:rsidR="00151B7B" w:rsidRDefault="00151B7B" w:rsidP="002B7E3E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538" w:type="dxa"/>
          </w:tcPr>
          <w:p w14:paraId="51B31080" w14:textId="77777777" w:rsidR="00151B7B" w:rsidRDefault="00151B7B" w:rsidP="002B7E3E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812" w:type="dxa"/>
          </w:tcPr>
          <w:p w14:paraId="5D8CD7AA" w14:textId="77777777" w:rsidR="00151B7B" w:rsidRDefault="00151B7B" w:rsidP="002B7E3E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 w:rsidR="00151B7B" w:rsidRPr="00D645B8" w14:paraId="7A1125EC" w14:textId="77777777" w:rsidTr="002B7E3E">
        <w:trPr>
          <w:trHeight w:val="753"/>
        </w:trPr>
        <w:tc>
          <w:tcPr>
            <w:tcW w:w="543" w:type="dxa"/>
          </w:tcPr>
          <w:p w14:paraId="0091EB2C" w14:textId="77777777" w:rsidR="00151B7B" w:rsidRDefault="00151B7B" w:rsidP="002B7E3E">
            <w:pPr>
              <w:pStyle w:val="TableParagraph"/>
              <w:spacing w:before="0" w:line="268" w:lineRule="exact"/>
              <w:ind w:right="130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5.</w:t>
            </w:r>
          </w:p>
        </w:tc>
        <w:tc>
          <w:tcPr>
            <w:tcW w:w="5945" w:type="dxa"/>
          </w:tcPr>
          <w:p w14:paraId="78F79B79" w14:textId="664E1934" w:rsidR="00151B7B" w:rsidRDefault="00AB0D79" w:rsidP="002B7E3E">
            <w:pPr>
              <w:pStyle w:val="TableParagraph"/>
              <w:spacing w:before="0" w:line="259" w:lineRule="auto"/>
              <w:ind w:left="110" w:right="222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Ketika saya berada didepan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orang banyak saya merasa tidak percaya diri (UF)</w:t>
            </w:r>
          </w:p>
        </w:tc>
        <w:tc>
          <w:tcPr>
            <w:tcW w:w="543" w:type="dxa"/>
          </w:tcPr>
          <w:p w14:paraId="4E145C68" w14:textId="77777777" w:rsidR="00151B7B" w:rsidRDefault="00151B7B" w:rsidP="002B7E3E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630" w:type="dxa"/>
          </w:tcPr>
          <w:p w14:paraId="7E29D2ED" w14:textId="77777777" w:rsidR="00151B7B" w:rsidRDefault="00151B7B" w:rsidP="002B7E3E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538" w:type="dxa"/>
          </w:tcPr>
          <w:p w14:paraId="258DC370" w14:textId="77777777" w:rsidR="00151B7B" w:rsidRDefault="00151B7B" w:rsidP="002B7E3E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812" w:type="dxa"/>
          </w:tcPr>
          <w:p w14:paraId="4A8F648C" w14:textId="77777777" w:rsidR="00151B7B" w:rsidRDefault="00151B7B" w:rsidP="002B7E3E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 w:rsidR="00151B7B" w:rsidRPr="00D645B8" w14:paraId="232ADD36" w14:textId="77777777" w:rsidTr="002B7E3E">
        <w:trPr>
          <w:trHeight w:val="796"/>
        </w:trPr>
        <w:tc>
          <w:tcPr>
            <w:tcW w:w="543" w:type="dxa"/>
          </w:tcPr>
          <w:p w14:paraId="7EE8D17B" w14:textId="77777777" w:rsidR="00151B7B" w:rsidRDefault="00151B7B" w:rsidP="002B7E3E">
            <w:pPr>
              <w:pStyle w:val="TableParagraph"/>
              <w:spacing w:before="0" w:line="268" w:lineRule="exact"/>
              <w:ind w:right="130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6.</w:t>
            </w:r>
          </w:p>
        </w:tc>
        <w:tc>
          <w:tcPr>
            <w:tcW w:w="5945" w:type="dxa"/>
          </w:tcPr>
          <w:p w14:paraId="44B95A8A" w14:textId="5CABE32F" w:rsidR="00151B7B" w:rsidRDefault="00CE3CB5" w:rsidP="002B7E3E">
            <w:pPr>
              <w:pStyle w:val="TableParagraph"/>
              <w:spacing w:before="0" w:line="276" w:lineRule="auto"/>
              <w:ind w:left="110" w:right="222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Saya</w:t>
            </w:r>
            <w:r>
              <w:rPr>
                <w:rFonts w:ascii="Times New Roman"/>
                <w:spacing w:val="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merasa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percaya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diri</w:t>
            </w:r>
            <w:r>
              <w:rPr>
                <w:rFonts w:ascii="Times New Roman"/>
                <w:spacing w:val="-14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ketika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berada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di</w:t>
            </w:r>
            <w:r>
              <w:rPr>
                <w:rFonts w:ascii="Times New Roman"/>
                <w:spacing w:val="-1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lingkungan</w:t>
            </w:r>
            <w:r>
              <w:rPr>
                <w:rFonts w:ascii="Times New Roman"/>
                <w:spacing w:val="-5"/>
                <w:sz w:val="24"/>
              </w:rPr>
              <w:t xml:space="preserve"> </w:t>
            </w:r>
            <w:r>
              <w:rPr>
                <w:rFonts w:ascii="Times New Roman"/>
                <w:spacing w:val="-4"/>
                <w:sz w:val="24"/>
              </w:rPr>
              <w:t>baru (F)</w:t>
            </w:r>
          </w:p>
        </w:tc>
        <w:tc>
          <w:tcPr>
            <w:tcW w:w="543" w:type="dxa"/>
          </w:tcPr>
          <w:p w14:paraId="15D3278B" w14:textId="77777777" w:rsidR="00151B7B" w:rsidRDefault="00151B7B" w:rsidP="002B7E3E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630" w:type="dxa"/>
          </w:tcPr>
          <w:p w14:paraId="60A0B6F1" w14:textId="77777777" w:rsidR="00151B7B" w:rsidRDefault="00151B7B" w:rsidP="002B7E3E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538" w:type="dxa"/>
          </w:tcPr>
          <w:p w14:paraId="10972547" w14:textId="77777777" w:rsidR="00151B7B" w:rsidRDefault="00151B7B" w:rsidP="002B7E3E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812" w:type="dxa"/>
          </w:tcPr>
          <w:p w14:paraId="117DD396" w14:textId="77777777" w:rsidR="00151B7B" w:rsidRDefault="00151B7B" w:rsidP="002B7E3E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 w:rsidR="00151B7B" w:rsidRPr="00D645B8" w14:paraId="68E87B4A" w14:textId="77777777" w:rsidTr="002B7E3E">
        <w:trPr>
          <w:trHeight w:val="753"/>
        </w:trPr>
        <w:tc>
          <w:tcPr>
            <w:tcW w:w="543" w:type="dxa"/>
          </w:tcPr>
          <w:p w14:paraId="3E75318A" w14:textId="77777777" w:rsidR="00151B7B" w:rsidRDefault="00151B7B" w:rsidP="002B7E3E">
            <w:pPr>
              <w:pStyle w:val="TableParagraph"/>
              <w:spacing w:before="0" w:line="268" w:lineRule="exact"/>
              <w:ind w:right="130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7.</w:t>
            </w:r>
          </w:p>
        </w:tc>
        <w:tc>
          <w:tcPr>
            <w:tcW w:w="5945" w:type="dxa"/>
          </w:tcPr>
          <w:p w14:paraId="30FA5B91" w14:textId="1D6597D4" w:rsidR="00151B7B" w:rsidRDefault="00CE3CB5" w:rsidP="002B7E3E">
            <w:pPr>
              <w:pStyle w:val="TableParagraph"/>
              <w:spacing w:before="0" w:line="259" w:lineRule="auto"/>
              <w:ind w:left="110" w:right="222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Saya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tidak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bisa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menilai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diri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saya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sendiri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bahwa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saya</w:t>
            </w:r>
            <w:r w:rsidRPr="00A977A4">
              <w:rPr>
                <w:rFonts w:ascii="Times New Roman"/>
                <w:sz w:val="24"/>
              </w:rPr>
              <w:t xml:space="preserve"> baik</w:t>
            </w:r>
            <w:r>
              <w:rPr>
                <w:rFonts w:ascii="Times New Roman"/>
                <w:sz w:val="24"/>
              </w:rPr>
              <w:t xml:space="preserve"> (F)</w:t>
            </w:r>
          </w:p>
        </w:tc>
        <w:tc>
          <w:tcPr>
            <w:tcW w:w="543" w:type="dxa"/>
          </w:tcPr>
          <w:p w14:paraId="0F979AC0" w14:textId="77777777" w:rsidR="00151B7B" w:rsidRDefault="00151B7B" w:rsidP="002B7E3E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630" w:type="dxa"/>
          </w:tcPr>
          <w:p w14:paraId="46187FC2" w14:textId="77777777" w:rsidR="00151B7B" w:rsidRDefault="00151B7B" w:rsidP="002B7E3E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538" w:type="dxa"/>
          </w:tcPr>
          <w:p w14:paraId="34E9FE4F" w14:textId="77777777" w:rsidR="00151B7B" w:rsidRDefault="00151B7B" w:rsidP="002B7E3E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812" w:type="dxa"/>
          </w:tcPr>
          <w:p w14:paraId="0FCDE575" w14:textId="77777777" w:rsidR="00151B7B" w:rsidRDefault="00151B7B" w:rsidP="002B7E3E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 w:rsidR="00151B7B" w:rsidRPr="00D645B8" w14:paraId="5FD4974F" w14:textId="77777777" w:rsidTr="002B7E3E">
        <w:trPr>
          <w:trHeight w:val="796"/>
        </w:trPr>
        <w:tc>
          <w:tcPr>
            <w:tcW w:w="543" w:type="dxa"/>
          </w:tcPr>
          <w:p w14:paraId="39CEB228" w14:textId="77777777" w:rsidR="00151B7B" w:rsidRDefault="00151B7B" w:rsidP="002B7E3E">
            <w:pPr>
              <w:pStyle w:val="TableParagraph"/>
              <w:spacing w:before="0" w:line="273" w:lineRule="exact"/>
              <w:ind w:right="130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8.</w:t>
            </w:r>
          </w:p>
        </w:tc>
        <w:tc>
          <w:tcPr>
            <w:tcW w:w="5945" w:type="dxa"/>
          </w:tcPr>
          <w:p w14:paraId="49956E10" w14:textId="1ADA6C97" w:rsidR="00151B7B" w:rsidRDefault="0083320B" w:rsidP="002B7E3E">
            <w:pPr>
              <w:pStyle w:val="TableParagraph"/>
              <w:spacing w:before="0" w:line="276" w:lineRule="auto"/>
              <w:ind w:left="110" w:right="222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Saya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tidak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merasa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puas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dengan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wajah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saya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karena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saya </w:t>
            </w:r>
            <w:r w:rsidRPr="00A977A4">
              <w:rPr>
                <w:rFonts w:ascii="Times New Roman"/>
                <w:sz w:val="24"/>
              </w:rPr>
              <w:t>berjerawatan</w:t>
            </w:r>
            <w:r>
              <w:rPr>
                <w:rFonts w:ascii="Times New Roman"/>
                <w:sz w:val="24"/>
              </w:rPr>
              <w:t xml:space="preserve"> (UF)</w:t>
            </w:r>
          </w:p>
        </w:tc>
        <w:tc>
          <w:tcPr>
            <w:tcW w:w="543" w:type="dxa"/>
          </w:tcPr>
          <w:p w14:paraId="04AC4B3C" w14:textId="77777777" w:rsidR="00151B7B" w:rsidRDefault="00151B7B" w:rsidP="002B7E3E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630" w:type="dxa"/>
          </w:tcPr>
          <w:p w14:paraId="60CEF418" w14:textId="77777777" w:rsidR="00151B7B" w:rsidRDefault="00151B7B" w:rsidP="002B7E3E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538" w:type="dxa"/>
          </w:tcPr>
          <w:p w14:paraId="7E771881" w14:textId="77777777" w:rsidR="00151B7B" w:rsidRDefault="00151B7B" w:rsidP="002B7E3E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812" w:type="dxa"/>
          </w:tcPr>
          <w:p w14:paraId="39F3FA42" w14:textId="77777777" w:rsidR="00151B7B" w:rsidRDefault="00151B7B" w:rsidP="002B7E3E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 w:rsidR="00151B7B" w:rsidRPr="00D645B8" w14:paraId="0C4E2C70" w14:textId="77777777" w:rsidTr="002B7E3E">
        <w:trPr>
          <w:trHeight w:val="479"/>
        </w:trPr>
        <w:tc>
          <w:tcPr>
            <w:tcW w:w="543" w:type="dxa"/>
          </w:tcPr>
          <w:p w14:paraId="79BD89A9" w14:textId="77777777" w:rsidR="00151B7B" w:rsidRDefault="00151B7B" w:rsidP="002B7E3E">
            <w:pPr>
              <w:pStyle w:val="TableParagraph"/>
              <w:spacing w:before="0" w:line="268" w:lineRule="exact"/>
              <w:ind w:right="130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9.</w:t>
            </w:r>
          </w:p>
        </w:tc>
        <w:tc>
          <w:tcPr>
            <w:tcW w:w="5945" w:type="dxa"/>
          </w:tcPr>
          <w:p w14:paraId="77572209" w14:textId="2FBBDC7A" w:rsidR="00151B7B" w:rsidRDefault="00CF0C07" w:rsidP="002B7E3E">
            <w:pPr>
              <w:pStyle w:val="TableParagraph"/>
              <w:spacing w:before="0" w:line="268" w:lineRule="exact"/>
              <w:ind w:left="110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Walaupun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fisik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saya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tidak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sempurna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tapi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saya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merasa percaya diri (F)</w:t>
            </w:r>
          </w:p>
        </w:tc>
        <w:tc>
          <w:tcPr>
            <w:tcW w:w="543" w:type="dxa"/>
          </w:tcPr>
          <w:p w14:paraId="64C1A708" w14:textId="77777777" w:rsidR="00151B7B" w:rsidRDefault="00151B7B" w:rsidP="002B7E3E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630" w:type="dxa"/>
          </w:tcPr>
          <w:p w14:paraId="7431D02B" w14:textId="77777777" w:rsidR="00151B7B" w:rsidRDefault="00151B7B" w:rsidP="002B7E3E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538" w:type="dxa"/>
          </w:tcPr>
          <w:p w14:paraId="360C01E6" w14:textId="77777777" w:rsidR="00151B7B" w:rsidRDefault="00151B7B" w:rsidP="002B7E3E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812" w:type="dxa"/>
          </w:tcPr>
          <w:p w14:paraId="05B1AD33" w14:textId="77777777" w:rsidR="00151B7B" w:rsidRDefault="00151B7B" w:rsidP="002B7E3E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bookmarkEnd w:id="3"/>
      <w:tr w:rsidR="00CF0C07" w:rsidRPr="00D645B8" w14:paraId="443D4D2E" w14:textId="77777777" w:rsidTr="002B7E3E">
        <w:trPr>
          <w:trHeight w:val="479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B6CED" w14:textId="77777777" w:rsidR="00CF0C07" w:rsidRPr="00A977A4" w:rsidRDefault="00CF0C07" w:rsidP="00CF0C07">
            <w:pPr>
              <w:pStyle w:val="TableParagraph"/>
              <w:spacing w:before="0" w:line="268" w:lineRule="exact"/>
              <w:ind w:right="130"/>
              <w:rPr>
                <w:rFonts w:ascii="Times New Roman"/>
                <w:spacing w:val="-5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10.</w:t>
            </w: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E8855" w14:textId="3A4BF334" w:rsidR="00CF0C07" w:rsidRDefault="00CF0C07" w:rsidP="00CF0C07">
            <w:pPr>
              <w:pStyle w:val="TableParagraph"/>
              <w:spacing w:before="0" w:line="268" w:lineRule="exact"/>
              <w:ind w:left="110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Saya menerima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keadaan fisik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saya, walaupun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banyak yang mengejek saya (F)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0DC40" w14:textId="77777777" w:rsidR="00CF0C07" w:rsidRDefault="00CF0C07" w:rsidP="00CF0C07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E6601" w14:textId="77777777" w:rsidR="00CF0C07" w:rsidRDefault="00CF0C07" w:rsidP="00CF0C07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C1DA2" w14:textId="77777777" w:rsidR="00CF0C07" w:rsidRDefault="00CF0C07" w:rsidP="00CF0C07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9D7EC" w14:textId="77777777" w:rsidR="00CF0C07" w:rsidRDefault="00CF0C07" w:rsidP="00CF0C07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 w:rsidR="00CF0C07" w:rsidRPr="00D645B8" w14:paraId="1E2B855F" w14:textId="77777777" w:rsidTr="002B7E3E">
        <w:trPr>
          <w:trHeight w:val="479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6AC62" w14:textId="77777777" w:rsidR="00CF0C07" w:rsidRPr="00A977A4" w:rsidRDefault="00CF0C07" w:rsidP="00CF0C07">
            <w:pPr>
              <w:pStyle w:val="TableParagraph"/>
              <w:spacing w:before="0" w:line="268" w:lineRule="exact"/>
              <w:ind w:right="130"/>
              <w:rPr>
                <w:rFonts w:ascii="Times New Roman"/>
                <w:spacing w:val="-5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11.</w:t>
            </w: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0212A" w14:textId="398C5921" w:rsidR="00CF0C07" w:rsidRDefault="00CF0C07" w:rsidP="00CF0C07">
            <w:pPr>
              <w:pStyle w:val="TableParagraph"/>
              <w:spacing w:before="0" w:line="268" w:lineRule="exact"/>
              <w:ind w:left="110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Saya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tidak bisa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mendengar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kritik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dari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orang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lain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untuk</w:t>
            </w:r>
            <w:r w:rsidRPr="00A977A4">
              <w:rPr>
                <w:rFonts w:ascii="Times New Roman"/>
                <w:sz w:val="24"/>
              </w:rPr>
              <w:t xml:space="preserve"> saya</w:t>
            </w:r>
            <w:r>
              <w:rPr>
                <w:rFonts w:ascii="Times New Roman"/>
                <w:sz w:val="24"/>
              </w:rPr>
              <w:t xml:space="preserve"> (UF)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521F3" w14:textId="77777777" w:rsidR="00CF0C07" w:rsidRDefault="00CF0C07" w:rsidP="00CF0C07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42B04" w14:textId="77777777" w:rsidR="00CF0C07" w:rsidRDefault="00CF0C07" w:rsidP="00CF0C07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2F3B9" w14:textId="77777777" w:rsidR="00CF0C07" w:rsidRDefault="00CF0C07" w:rsidP="00CF0C07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CCDB0" w14:textId="77777777" w:rsidR="00CF0C07" w:rsidRDefault="00CF0C07" w:rsidP="00CF0C07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 w:rsidR="00CF0C07" w:rsidRPr="00D645B8" w14:paraId="515C5338" w14:textId="77777777" w:rsidTr="002B7E3E">
        <w:trPr>
          <w:trHeight w:val="479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85C57" w14:textId="77777777" w:rsidR="00CF0C07" w:rsidRPr="00A977A4" w:rsidRDefault="00CF0C07" w:rsidP="00CF0C07">
            <w:pPr>
              <w:pStyle w:val="TableParagraph"/>
              <w:spacing w:before="0" w:line="268" w:lineRule="exact"/>
              <w:ind w:right="130"/>
              <w:rPr>
                <w:rFonts w:ascii="Times New Roman"/>
                <w:spacing w:val="-5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12.</w:t>
            </w: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B2C62" w14:textId="18CB5A90" w:rsidR="00CF0C07" w:rsidRDefault="00324585" w:rsidP="00CF0C07">
            <w:pPr>
              <w:pStyle w:val="TableParagraph"/>
              <w:spacing w:before="0" w:line="268" w:lineRule="exact"/>
              <w:ind w:left="110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Menurut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saya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seseorang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dikatakan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cantik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karena</w:t>
            </w:r>
            <w:r w:rsidRPr="00A977A4">
              <w:rPr>
                <w:rFonts w:ascii="Times New Roman"/>
                <w:sz w:val="24"/>
              </w:rPr>
              <w:t xml:space="preserve"> etikanya</w:t>
            </w:r>
            <w:r>
              <w:rPr>
                <w:rFonts w:ascii="Times New Roman"/>
                <w:sz w:val="24"/>
              </w:rPr>
              <w:t xml:space="preserve"> (F)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2569C" w14:textId="77777777" w:rsidR="00CF0C07" w:rsidRDefault="00CF0C07" w:rsidP="00CF0C07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1828E" w14:textId="77777777" w:rsidR="00CF0C07" w:rsidRDefault="00CF0C07" w:rsidP="00CF0C07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A3A03" w14:textId="77777777" w:rsidR="00CF0C07" w:rsidRDefault="00CF0C07" w:rsidP="00CF0C07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02FF3" w14:textId="77777777" w:rsidR="00CF0C07" w:rsidRDefault="00CF0C07" w:rsidP="00CF0C07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 w:rsidR="00CF0C07" w:rsidRPr="00E276C4" w14:paraId="233674DE" w14:textId="77777777" w:rsidTr="002B7E3E">
        <w:trPr>
          <w:trHeight w:val="479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1724B" w14:textId="77777777" w:rsidR="00CF0C07" w:rsidRPr="00A977A4" w:rsidRDefault="00CF0C07" w:rsidP="00CF0C07">
            <w:pPr>
              <w:pStyle w:val="TableParagraph"/>
              <w:spacing w:before="0" w:line="268" w:lineRule="exact"/>
              <w:ind w:right="130"/>
              <w:rPr>
                <w:rFonts w:ascii="Times New Roman"/>
                <w:spacing w:val="-5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13.</w:t>
            </w: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A971E" w14:textId="00C9D0D2" w:rsidR="00CF0C07" w:rsidRDefault="00324585" w:rsidP="00CF0C07">
            <w:pPr>
              <w:pStyle w:val="TableParagraph"/>
              <w:spacing w:before="0" w:line="268" w:lineRule="exact"/>
              <w:ind w:left="110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Standat kecantikan bagi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saya yaitu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tercermin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dari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hati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yang </w:t>
            </w:r>
            <w:r w:rsidRPr="00A977A4">
              <w:rPr>
                <w:rFonts w:ascii="Times New Roman"/>
                <w:sz w:val="24"/>
              </w:rPr>
              <w:t>baik</w:t>
            </w:r>
            <w:r>
              <w:rPr>
                <w:rFonts w:ascii="Times New Roman"/>
                <w:sz w:val="24"/>
              </w:rPr>
              <w:t xml:space="preserve">  (F)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414A5" w14:textId="77777777" w:rsidR="00CF0C07" w:rsidRDefault="00CF0C07" w:rsidP="00CF0C07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8C101" w14:textId="77777777" w:rsidR="00CF0C07" w:rsidRDefault="00CF0C07" w:rsidP="00CF0C07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0CA5" w14:textId="77777777" w:rsidR="00CF0C07" w:rsidRDefault="00CF0C07" w:rsidP="00CF0C07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EE225" w14:textId="77777777" w:rsidR="00CF0C07" w:rsidRDefault="00CF0C07" w:rsidP="00CF0C07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 w:rsidR="00CF0C07" w:rsidRPr="00D645B8" w14:paraId="066EAC35" w14:textId="77777777" w:rsidTr="002B7E3E">
        <w:trPr>
          <w:trHeight w:val="479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E30CD" w14:textId="77777777" w:rsidR="00CF0C07" w:rsidRPr="00A977A4" w:rsidRDefault="00CF0C07" w:rsidP="00CF0C07">
            <w:pPr>
              <w:pStyle w:val="TableParagraph"/>
              <w:spacing w:before="0" w:line="268" w:lineRule="exact"/>
              <w:ind w:right="130"/>
              <w:rPr>
                <w:rFonts w:ascii="Times New Roman"/>
                <w:spacing w:val="-5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14.</w:t>
            </w: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3259B" w14:textId="0D16167A" w:rsidR="00CF0C07" w:rsidRDefault="00673CCD" w:rsidP="00CF0C07">
            <w:pPr>
              <w:pStyle w:val="TableParagraph"/>
              <w:spacing w:before="0" w:line="268" w:lineRule="exact"/>
              <w:ind w:left="110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Saya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merasa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orang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menjauh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dari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saya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karena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saya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tidak </w:t>
            </w:r>
            <w:r w:rsidRPr="00A977A4">
              <w:rPr>
                <w:rFonts w:ascii="Times New Roman"/>
                <w:sz w:val="24"/>
              </w:rPr>
              <w:t>cantik</w:t>
            </w:r>
            <w:r>
              <w:rPr>
                <w:rFonts w:ascii="Times New Roman"/>
                <w:sz w:val="24"/>
              </w:rPr>
              <w:t xml:space="preserve"> (UF)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66BF9" w14:textId="77777777" w:rsidR="00CF0C07" w:rsidRDefault="00CF0C07" w:rsidP="00CF0C07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8FFEF" w14:textId="77777777" w:rsidR="00CF0C07" w:rsidRDefault="00CF0C07" w:rsidP="00CF0C07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F2A72" w14:textId="77777777" w:rsidR="00CF0C07" w:rsidRDefault="00CF0C07" w:rsidP="00CF0C07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C4138" w14:textId="77777777" w:rsidR="00CF0C07" w:rsidRDefault="00CF0C07" w:rsidP="00CF0C07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 w:rsidR="00CF0C07" w:rsidRPr="00D645B8" w14:paraId="5DC72279" w14:textId="77777777" w:rsidTr="002B7E3E">
        <w:trPr>
          <w:trHeight w:val="479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11CD5" w14:textId="77777777" w:rsidR="00CF0C07" w:rsidRPr="00A977A4" w:rsidRDefault="00CF0C07" w:rsidP="00CF0C07">
            <w:pPr>
              <w:pStyle w:val="TableParagraph"/>
              <w:spacing w:before="0" w:line="268" w:lineRule="exact"/>
              <w:ind w:right="130"/>
              <w:rPr>
                <w:rFonts w:ascii="Times New Roman"/>
                <w:spacing w:val="-5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15.</w:t>
            </w: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BFE55" w14:textId="1FAE07F6" w:rsidR="00CF0C07" w:rsidRDefault="00AF7D80" w:rsidP="00CF0C07">
            <w:pPr>
              <w:pStyle w:val="TableParagraph"/>
              <w:spacing w:before="0" w:line="268" w:lineRule="exact"/>
              <w:ind w:left="110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Saya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tidak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mementingkan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omongan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orang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lain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tentang keburukan saya (F)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8CC62" w14:textId="77777777" w:rsidR="00CF0C07" w:rsidRDefault="00CF0C07" w:rsidP="00CF0C07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5ACB6" w14:textId="77777777" w:rsidR="00CF0C07" w:rsidRDefault="00CF0C07" w:rsidP="00CF0C07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F852D" w14:textId="77777777" w:rsidR="00CF0C07" w:rsidRDefault="00CF0C07" w:rsidP="00CF0C07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4FEFE" w14:textId="77777777" w:rsidR="00CF0C07" w:rsidRDefault="00CF0C07" w:rsidP="00CF0C07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 w:rsidR="00AF7D80" w:rsidRPr="00D645B8" w14:paraId="47C18CAC" w14:textId="77777777" w:rsidTr="002B7E3E">
        <w:trPr>
          <w:trHeight w:val="479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271BF" w14:textId="77777777" w:rsidR="00AF7D80" w:rsidRPr="00A977A4" w:rsidRDefault="00AF7D80" w:rsidP="00AF7D80">
            <w:pPr>
              <w:pStyle w:val="TableParagraph"/>
              <w:spacing w:before="0" w:line="268" w:lineRule="exact"/>
              <w:ind w:right="130"/>
              <w:rPr>
                <w:rFonts w:ascii="Times New Roman"/>
                <w:spacing w:val="-5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16.</w:t>
            </w: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2748C" w14:textId="5E52C31A" w:rsidR="00AF7D80" w:rsidRDefault="00AF7D80" w:rsidP="00AF7D80">
            <w:pPr>
              <w:pStyle w:val="TableParagraph"/>
              <w:spacing w:before="0" w:line="268" w:lineRule="exact"/>
              <w:ind w:left="110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Saya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biasa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saja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apabila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orang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lain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menghina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fisik</w:t>
            </w:r>
            <w:r w:rsidRPr="00A977A4">
              <w:rPr>
                <w:rFonts w:ascii="Times New Roman"/>
                <w:sz w:val="24"/>
              </w:rPr>
              <w:t xml:space="preserve"> saya</w:t>
            </w:r>
            <w:r>
              <w:rPr>
                <w:rFonts w:ascii="Times New Roman"/>
                <w:sz w:val="24"/>
              </w:rPr>
              <w:t xml:space="preserve"> (F)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DCF43" w14:textId="77777777" w:rsidR="00AF7D80" w:rsidRDefault="00AF7D80" w:rsidP="00AF7D80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52437" w14:textId="77777777" w:rsidR="00AF7D80" w:rsidRDefault="00AF7D80" w:rsidP="00AF7D80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3AF5" w14:textId="77777777" w:rsidR="00AF7D80" w:rsidRDefault="00AF7D80" w:rsidP="00AF7D80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18ED6" w14:textId="77777777" w:rsidR="00AF7D80" w:rsidRDefault="00AF7D80" w:rsidP="00AF7D80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 w:rsidR="007B47AC" w:rsidRPr="00D645B8" w14:paraId="005CC241" w14:textId="77777777" w:rsidTr="002B7E3E">
        <w:trPr>
          <w:trHeight w:val="479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E6FA9" w14:textId="77777777" w:rsidR="007B47AC" w:rsidRPr="00A977A4" w:rsidRDefault="007B47AC" w:rsidP="007B47AC">
            <w:pPr>
              <w:pStyle w:val="TableParagraph"/>
              <w:spacing w:before="0" w:line="268" w:lineRule="exact"/>
              <w:ind w:right="130"/>
              <w:rPr>
                <w:rFonts w:ascii="Times New Roman"/>
                <w:spacing w:val="-5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17.</w:t>
            </w: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E83AE" w14:textId="7D4DA219" w:rsidR="007B47AC" w:rsidRDefault="007B47AC" w:rsidP="007B47AC">
            <w:pPr>
              <w:pStyle w:val="TableParagraph"/>
              <w:spacing w:before="0" w:line="268" w:lineRule="exact"/>
              <w:ind w:left="110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Saya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merasa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be</w:t>
            </w:r>
            <w:r w:rsidR="004C7478">
              <w:rPr>
                <w:rFonts w:ascii="Times New Roman"/>
                <w:sz w:val="24"/>
              </w:rPr>
              <w:t>r</w:t>
            </w:r>
            <w:r>
              <w:rPr>
                <w:rFonts w:ascii="Times New Roman"/>
                <w:sz w:val="24"/>
              </w:rPr>
              <w:t>harga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dalam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keluarga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karena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support keluarga sangat positif (F)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E8986" w14:textId="77777777" w:rsidR="007B47AC" w:rsidRDefault="007B47AC" w:rsidP="007B47AC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E8EF4" w14:textId="77777777" w:rsidR="007B47AC" w:rsidRDefault="007B47AC" w:rsidP="007B47AC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F061A" w14:textId="77777777" w:rsidR="007B47AC" w:rsidRDefault="007B47AC" w:rsidP="007B47AC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9D6A9" w14:textId="77777777" w:rsidR="007B47AC" w:rsidRDefault="007B47AC" w:rsidP="007B47AC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 w:rsidR="007B47AC" w:rsidRPr="00D645B8" w14:paraId="1F19311F" w14:textId="77777777" w:rsidTr="002B7E3E">
        <w:trPr>
          <w:trHeight w:val="479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4D537" w14:textId="77777777" w:rsidR="007B47AC" w:rsidRPr="00A977A4" w:rsidRDefault="007B47AC" w:rsidP="007B47AC">
            <w:pPr>
              <w:pStyle w:val="TableParagraph"/>
              <w:spacing w:before="0" w:line="268" w:lineRule="exact"/>
              <w:ind w:right="130"/>
              <w:rPr>
                <w:rFonts w:ascii="Times New Roman"/>
                <w:spacing w:val="-5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18.</w:t>
            </w: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448CB" w14:textId="26605244" w:rsidR="007B47AC" w:rsidRDefault="007B47AC" w:rsidP="007B47AC">
            <w:pPr>
              <w:pStyle w:val="TableParagraph"/>
              <w:spacing w:before="0" w:line="268" w:lineRule="exact"/>
              <w:ind w:left="110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Anggota keluarga saya sering mengejek tubuh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saya karena tidak sesuai ekspetasi (UF)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9633C" w14:textId="77777777" w:rsidR="007B47AC" w:rsidRDefault="007B47AC" w:rsidP="007B47AC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0B888" w14:textId="77777777" w:rsidR="007B47AC" w:rsidRDefault="007B47AC" w:rsidP="007B47AC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41B09" w14:textId="77777777" w:rsidR="007B47AC" w:rsidRDefault="007B47AC" w:rsidP="007B47AC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1C1D" w14:textId="77777777" w:rsidR="007B47AC" w:rsidRDefault="007B47AC" w:rsidP="007B47AC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 w:rsidR="007B47AC" w:rsidRPr="00D645B8" w14:paraId="32288DCD" w14:textId="77777777" w:rsidTr="002B7E3E">
        <w:trPr>
          <w:trHeight w:val="479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E28A9" w14:textId="77777777" w:rsidR="007B47AC" w:rsidRPr="00A977A4" w:rsidRDefault="007B47AC" w:rsidP="007B47AC">
            <w:pPr>
              <w:pStyle w:val="TableParagraph"/>
              <w:spacing w:before="0" w:line="268" w:lineRule="exact"/>
              <w:ind w:right="130"/>
              <w:rPr>
                <w:rFonts w:ascii="Times New Roman"/>
                <w:spacing w:val="-5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19.</w:t>
            </w: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AB04B" w14:textId="1B848995" w:rsidR="007B47AC" w:rsidRDefault="007B47AC" w:rsidP="007B47AC">
            <w:pPr>
              <w:pStyle w:val="TableParagraph"/>
              <w:spacing w:before="0" w:line="268" w:lineRule="exact"/>
              <w:ind w:left="110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Saya selalu menjelaskan alasan mengapa saya menolak suatu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hal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agar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orang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lain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berfikir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saya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selalu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berkata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jujur </w:t>
            </w:r>
            <w:r>
              <w:rPr>
                <w:rFonts w:ascii="Times New Roman"/>
                <w:sz w:val="24"/>
              </w:rPr>
              <w:lastRenderedPageBreak/>
              <w:t>(UF)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9D901" w14:textId="77777777" w:rsidR="007B47AC" w:rsidRDefault="007B47AC" w:rsidP="007B47AC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6D834" w14:textId="77777777" w:rsidR="007B47AC" w:rsidRDefault="007B47AC" w:rsidP="007B47AC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0F863" w14:textId="77777777" w:rsidR="007B47AC" w:rsidRDefault="007B47AC" w:rsidP="007B47AC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5E253" w14:textId="77777777" w:rsidR="007B47AC" w:rsidRDefault="007B47AC" w:rsidP="007B47AC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 w:rsidR="007B47AC" w:rsidRPr="00D645B8" w14:paraId="35A7BEB1" w14:textId="77777777" w:rsidTr="002B7E3E">
        <w:trPr>
          <w:trHeight w:val="479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4D0DB" w14:textId="77777777" w:rsidR="007B47AC" w:rsidRPr="00A977A4" w:rsidRDefault="007B47AC" w:rsidP="007B47AC">
            <w:pPr>
              <w:pStyle w:val="TableParagraph"/>
              <w:spacing w:before="0" w:line="268" w:lineRule="exact"/>
              <w:ind w:right="130"/>
              <w:rPr>
                <w:rFonts w:ascii="Times New Roman"/>
                <w:spacing w:val="-5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20.</w:t>
            </w: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D4429" w14:textId="15A94C3C" w:rsidR="007B47AC" w:rsidRDefault="00B87888" w:rsidP="007B47AC">
            <w:pPr>
              <w:pStyle w:val="TableParagraph"/>
              <w:spacing w:before="0" w:line="268" w:lineRule="exact"/>
              <w:ind w:left="110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Saya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merasa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orang-orang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disekeliling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saya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menerima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saya </w:t>
            </w:r>
            <w:r w:rsidRPr="00A977A4">
              <w:rPr>
                <w:rFonts w:ascii="Times New Roman"/>
                <w:sz w:val="24"/>
              </w:rPr>
              <w:t>apaadanya</w:t>
            </w:r>
            <w:r>
              <w:rPr>
                <w:rFonts w:ascii="Times New Roman"/>
                <w:sz w:val="24"/>
              </w:rPr>
              <w:t xml:space="preserve"> (F)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CDA98" w14:textId="77777777" w:rsidR="007B47AC" w:rsidRDefault="007B47AC" w:rsidP="007B47AC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AE33F" w14:textId="77777777" w:rsidR="007B47AC" w:rsidRDefault="007B47AC" w:rsidP="007B47AC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C9C30" w14:textId="77777777" w:rsidR="007B47AC" w:rsidRDefault="007B47AC" w:rsidP="007B47AC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0AF09" w14:textId="77777777" w:rsidR="007B47AC" w:rsidRDefault="007B47AC" w:rsidP="007B47AC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 w:rsidR="007B47AC" w:rsidRPr="00D645B8" w14:paraId="1707E10E" w14:textId="77777777" w:rsidTr="002B7E3E">
        <w:trPr>
          <w:trHeight w:val="479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B5EA5" w14:textId="77777777" w:rsidR="007B47AC" w:rsidRPr="00A977A4" w:rsidRDefault="007B47AC" w:rsidP="007B47AC">
            <w:pPr>
              <w:pStyle w:val="TableParagraph"/>
              <w:spacing w:before="0" w:line="268" w:lineRule="exact"/>
              <w:ind w:right="130"/>
              <w:rPr>
                <w:rFonts w:ascii="Times New Roman"/>
                <w:spacing w:val="-5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21.</w:t>
            </w: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AD1B0" w14:textId="65912930" w:rsidR="007B47AC" w:rsidRDefault="00B87888" w:rsidP="007B47AC">
            <w:pPr>
              <w:pStyle w:val="TableParagraph"/>
              <w:spacing w:before="0" w:line="268" w:lineRule="exact"/>
              <w:ind w:left="110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Saya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orang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yang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percaya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diri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apabila</w:t>
            </w:r>
            <w:r w:rsidRPr="00A977A4">
              <w:rPr>
                <w:rFonts w:ascii="Times New Roman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berinteraksi</w:t>
            </w:r>
            <w:r w:rsidRPr="00A977A4">
              <w:rPr>
                <w:rFonts w:ascii="Times New Roman"/>
                <w:sz w:val="24"/>
              </w:rPr>
              <w:t xml:space="preserve"> dengan</w:t>
            </w:r>
            <w:r>
              <w:rPr>
                <w:rFonts w:ascii="Times New Roman"/>
                <w:sz w:val="24"/>
              </w:rPr>
              <w:t xml:space="preserve"> orang </w:t>
            </w:r>
            <w:r>
              <w:rPr>
                <w:rFonts w:ascii="Times New Roman"/>
                <w:sz w:val="24"/>
              </w:rPr>
              <w:t>–</w:t>
            </w:r>
            <w:r>
              <w:rPr>
                <w:rFonts w:ascii="Times New Roman"/>
                <w:sz w:val="24"/>
              </w:rPr>
              <w:t xml:space="preserve"> orang yang baru (F)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AF639" w14:textId="77777777" w:rsidR="007B47AC" w:rsidRDefault="007B47AC" w:rsidP="007B47AC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4C5C4" w14:textId="77777777" w:rsidR="007B47AC" w:rsidRDefault="007B47AC" w:rsidP="007B47AC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3E0F8" w14:textId="77777777" w:rsidR="007B47AC" w:rsidRDefault="007B47AC" w:rsidP="007B47AC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A7218" w14:textId="77777777" w:rsidR="007B47AC" w:rsidRDefault="007B47AC" w:rsidP="007B47AC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</w:tr>
      <w:tr w:rsidR="007B47AC" w:rsidRPr="00D645B8" w14:paraId="70D1ED85" w14:textId="77777777" w:rsidTr="002B7E3E">
        <w:trPr>
          <w:trHeight w:val="479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1A3DD" w14:textId="77777777" w:rsidR="007B47AC" w:rsidRPr="00A977A4" w:rsidRDefault="007B47AC" w:rsidP="007B47AC">
            <w:pPr>
              <w:pStyle w:val="TableParagraph"/>
              <w:spacing w:before="0" w:line="268" w:lineRule="exact"/>
              <w:ind w:right="130"/>
              <w:rPr>
                <w:rFonts w:ascii="Times New Roman"/>
                <w:spacing w:val="-5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22.</w:t>
            </w:r>
          </w:p>
        </w:tc>
        <w:tc>
          <w:tcPr>
            <w:tcW w:w="5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81D97" w14:textId="54595E61" w:rsidR="007B47AC" w:rsidRDefault="00B87888" w:rsidP="007B47AC">
            <w:pPr>
              <w:pStyle w:val="TableParagraph"/>
              <w:spacing w:before="0" w:line="268" w:lineRule="exact"/>
              <w:ind w:left="110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Saya selalu tidak percaya diri apabila</w:t>
            </w:r>
            <w:r>
              <w:rPr>
                <w:rFonts w:ascii="Times New Roman"/>
                <w:spacing w:val="28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berinteraksi dengan orang baru (UF)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40E8F" w14:textId="77777777" w:rsidR="007B47AC" w:rsidRDefault="007B47AC" w:rsidP="007B47AC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F6295" w14:textId="77777777" w:rsidR="007B47AC" w:rsidRDefault="007B47AC" w:rsidP="007B47AC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5D7C8" w14:textId="77777777" w:rsidR="007B47AC" w:rsidRDefault="007B47AC" w:rsidP="007B47AC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3CB7B" w14:textId="77777777" w:rsidR="007B47AC" w:rsidRDefault="007B47AC" w:rsidP="007B47AC">
            <w:pPr>
              <w:pStyle w:val="TableParagraph"/>
              <w:spacing w:before="0" w:line="240" w:lineRule="auto"/>
              <w:jc w:val="left"/>
              <w:rPr>
                <w:rFonts w:ascii="Times New Roman"/>
                <w:sz w:val="24"/>
              </w:rPr>
            </w:pPr>
          </w:p>
        </w:tc>
      </w:tr>
    </w:tbl>
    <w:p w14:paraId="67564062" w14:textId="77777777" w:rsidR="0044545D" w:rsidRDefault="0044545D">
      <w:pPr>
        <w:rPr>
          <w:lang w:val="sv-SE"/>
        </w:rPr>
      </w:pPr>
    </w:p>
    <w:p w14:paraId="1D0A5BA5" w14:textId="77777777" w:rsidR="00BF4746" w:rsidRDefault="00BF4746">
      <w:pPr>
        <w:rPr>
          <w:lang w:val="sv-SE"/>
        </w:rPr>
      </w:pPr>
    </w:p>
    <w:tbl>
      <w:tblPr>
        <w:tblpPr w:leftFromText="180" w:rightFromText="180" w:vertAnchor="page" w:horzAnchor="margin" w:tblpXSpec="right" w:tblpY="5601"/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4"/>
        <w:gridCol w:w="53"/>
        <w:gridCol w:w="948"/>
        <w:gridCol w:w="54"/>
        <w:gridCol w:w="576"/>
        <w:gridCol w:w="53"/>
        <w:gridCol w:w="509"/>
        <w:gridCol w:w="53"/>
        <w:gridCol w:w="509"/>
        <w:gridCol w:w="53"/>
        <w:gridCol w:w="509"/>
        <w:gridCol w:w="53"/>
        <w:gridCol w:w="509"/>
        <w:gridCol w:w="53"/>
        <w:gridCol w:w="547"/>
        <w:gridCol w:w="53"/>
        <w:gridCol w:w="561"/>
        <w:gridCol w:w="15"/>
        <w:gridCol w:w="53"/>
        <w:gridCol w:w="561"/>
        <w:gridCol w:w="15"/>
        <w:gridCol w:w="53"/>
        <w:gridCol w:w="561"/>
        <w:gridCol w:w="15"/>
        <w:gridCol w:w="53"/>
        <w:gridCol w:w="561"/>
        <w:gridCol w:w="15"/>
        <w:gridCol w:w="53"/>
        <w:gridCol w:w="889"/>
        <w:gridCol w:w="86"/>
        <w:gridCol w:w="6"/>
        <w:gridCol w:w="47"/>
      </w:tblGrid>
      <w:tr w:rsidR="00BF4746" w:rsidRPr="007C4902" w14:paraId="7DD48C58" w14:textId="77777777" w:rsidTr="00BF4746">
        <w:trPr>
          <w:gridAfter w:val="1"/>
          <w:wAfter w:w="46" w:type="dxa"/>
          <w:trHeight w:val="377"/>
          <w:tblHeader/>
        </w:trPr>
        <w:tc>
          <w:tcPr>
            <w:tcW w:w="9293" w:type="dxa"/>
            <w:gridSpan w:val="31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90487A5" w14:textId="77777777" w:rsidR="00BF4746" w:rsidRPr="007C4902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 xml:space="preserve">Pearson's Correlations </w:t>
            </w:r>
          </w:p>
        </w:tc>
      </w:tr>
      <w:tr w:rsidR="00BF4746" w:rsidRPr="00754129" w14:paraId="424BEB24" w14:textId="77777777" w:rsidTr="00BF4746">
        <w:trPr>
          <w:gridAfter w:val="2"/>
          <w:wAfter w:w="52" w:type="dxa"/>
          <w:trHeight w:val="377"/>
          <w:tblHeader/>
        </w:trPr>
        <w:tc>
          <w:tcPr>
            <w:tcW w:w="1317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E191024" w14:textId="77777777" w:rsidR="00BF4746" w:rsidRPr="007C4902" w:rsidRDefault="00BF4746" w:rsidP="00BF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Variable</w:t>
            </w:r>
          </w:p>
        </w:tc>
        <w:tc>
          <w:tcPr>
            <w:tcW w:w="1002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28D1ECE" w14:textId="77777777" w:rsidR="00BF4746" w:rsidRPr="007C4902" w:rsidRDefault="00BF4746" w:rsidP="00BF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AE3839F" w14:textId="77777777" w:rsidR="00BF4746" w:rsidRPr="007C4902" w:rsidRDefault="00BF4746" w:rsidP="00BF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X2.1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53D7336" w14:textId="77777777" w:rsidR="00BF4746" w:rsidRPr="007C4902" w:rsidRDefault="00BF4746" w:rsidP="00BF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X2.2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179A02E" w14:textId="77777777" w:rsidR="00BF4746" w:rsidRPr="007C4902" w:rsidRDefault="00BF4746" w:rsidP="00BF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X2.3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202DC14" w14:textId="77777777" w:rsidR="00BF4746" w:rsidRPr="007C4902" w:rsidRDefault="00BF4746" w:rsidP="00BF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X2.4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2C1BD29" w14:textId="77777777" w:rsidR="00BF4746" w:rsidRPr="007C4902" w:rsidRDefault="00BF4746" w:rsidP="00BF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X2.5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D82BC30" w14:textId="77777777" w:rsidR="00BF4746" w:rsidRPr="007C4902" w:rsidRDefault="00BF4746" w:rsidP="00BF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X2.6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B7A65AA" w14:textId="77777777" w:rsidR="00BF4746" w:rsidRPr="007C4902" w:rsidRDefault="00BF4746" w:rsidP="00BF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X2.7</w:t>
            </w:r>
          </w:p>
        </w:tc>
        <w:tc>
          <w:tcPr>
            <w:tcW w:w="629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19AF7B6" w14:textId="77777777" w:rsidR="00BF4746" w:rsidRPr="007C4902" w:rsidRDefault="00BF4746" w:rsidP="00BF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X2.8</w:t>
            </w:r>
          </w:p>
        </w:tc>
        <w:tc>
          <w:tcPr>
            <w:tcW w:w="629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11DC980" w14:textId="77777777" w:rsidR="00BF4746" w:rsidRPr="007C4902" w:rsidRDefault="00BF4746" w:rsidP="00BF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X2.9</w:t>
            </w:r>
          </w:p>
        </w:tc>
        <w:tc>
          <w:tcPr>
            <w:tcW w:w="629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EC7F8D0" w14:textId="77777777" w:rsidR="00BF4746" w:rsidRPr="007C4902" w:rsidRDefault="00BF4746" w:rsidP="00BF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X2.10</w:t>
            </w:r>
          </w:p>
        </w:tc>
        <w:tc>
          <w:tcPr>
            <w:tcW w:w="1043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8A0F7B7" w14:textId="77777777" w:rsidR="00BF4746" w:rsidRPr="007C4902" w:rsidRDefault="00BF4746" w:rsidP="00BF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Harga Diri</w:t>
            </w:r>
          </w:p>
        </w:tc>
      </w:tr>
      <w:tr w:rsidR="00BF4746" w:rsidRPr="00754129" w14:paraId="153EB0A0" w14:textId="77777777" w:rsidTr="00BF4746">
        <w:trPr>
          <w:gridAfter w:val="31"/>
          <w:wAfter w:w="8075" w:type="dxa"/>
          <w:trHeight w:hRule="exact" w:val="34"/>
        </w:trPr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889EBD" w14:textId="77777777" w:rsidR="00BF4746" w:rsidRPr="007C4902" w:rsidRDefault="00BF4746" w:rsidP="00BF4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BF4746" w:rsidRPr="00754129" w14:paraId="2E333B4B" w14:textId="77777777" w:rsidTr="00BF4746">
        <w:trPr>
          <w:gridAfter w:val="31"/>
          <w:wAfter w:w="8075" w:type="dxa"/>
        </w:trPr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0A9643" w14:textId="77777777" w:rsidR="00BF4746" w:rsidRPr="007C4902" w:rsidRDefault="00BF4746" w:rsidP="00BF4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BF4746" w:rsidRPr="00754129" w14:paraId="75CDB302" w14:textId="77777777" w:rsidTr="00BF4746">
        <w:trPr>
          <w:trHeight w:val="377"/>
        </w:trPr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767380" w14:textId="77777777" w:rsidR="00BF4746" w:rsidRPr="007C4902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11. Harga Diri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39EBBD" w14:textId="77777777" w:rsidR="00BF4746" w:rsidRPr="007C4902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157D6A" w14:textId="77777777" w:rsidR="00BF4746" w:rsidRPr="007C4902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Pearson's r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79177C" w14:textId="77777777" w:rsidR="00BF4746" w:rsidRPr="007C4902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86D0ED" w14:textId="77777777" w:rsidR="00BF4746" w:rsidRPr="007C4902" w:rsidRDefault="00BF4746" w:rsidP="00BF4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0.596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0A0EFC" w14:textId="77777777" w:rsidR="00BF4746" w:rsidRPr="007C4902" w:rsidRDefault="00BF4746" w:rsidP="00BF4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ED88D3" w14:textId="77777777" w:rsidR="00BF4746" w:rsidRPr="007C4902" w:rsidRDefault="00BF4746" w:rsidP="00BF4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0.563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A6F818" w14:textId="77777777" w:rsidR="00BF4746" w:rsidRPr="007C4902" w:rsidRDefault="00BF4746" w:rsidP="00BF4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888AB6" w14:textId="77777777" w:rsidR="00BF4746" w:rsidRPr="007C4902" w:rsidRDefault="00BF4746" w:rsidP="00BF4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0.251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3E215C" w14:textId="77777777" w:rsidR="00BF4746" w:rsidRPr="007C4902" w:rsidRDefault="00BF4746" w:rsidP="00BF4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92BDEF" w14:textId="77777777" w:rsidR="00BF4746" w:rsidRPr="007C4902" w:rsidRDefault="00BF4746" w:rsidP="00BF4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0.494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8D48CC" w14:textId="77777777" w:rsidR="00BF4746" w:rsidRPr="007C4902" w:rsidRDefault="00BF4746" w:rsidP="00BF4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2EA52F" w14:textId="77777777" w:rsidR="00BF4746" w:rsidRPr="007C4902" w:rsidRDefault="00BF4746" w:rsidP="00BF4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0.245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83C548" w14:textId="77777777" w:rsidR="00BF4746" w:rsidRPr="007C4902" w:rsidRDefault="00BF4746" w:rsidP="00BF4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342064" w14:textId="77777777" w:rsidR="00BF4746" w:rsidRPr="007C4902" w:rsidRDefault="00BF4746" w:rsidP="00BF4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0.288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CB6FDF" w14:textId="77777777" w:rsidR="00BF4746" w:rsidRPr="007C4902" w:rsidRDefault="00BF4746" w:rsidP="00BF4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8FAC29" w14:textId="77777777" w:rsidR="00BF4746" w:rsidRPr="007C4902" w:rsidRDefault="00BF4746" w:rsidP="00BF4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0.756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CC54F8" w14:textId="77777777" w:rsidR="00BF4746" w:rsidRPr="007C4902" w:rsidRDefault="00BF4746" w:rsidP="00BF4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E49126" w14:textId="77777777" w:rsidR="00BF4746" w:rsidRPr="007C4902" w:rsidRDefault="00BF4746" w:rsidP="00BF4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0.769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A13D96" w14:textId="77777777" w:rsidR="00BF4746" w:rsidRPr="007C4902" w:rsidRDefault="00BF4746" w:rsidP="00BF4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C49B14" w14:textId="77777777" w:rsidR="00BF4746" w:rsidRPr="007C4902" w:rsidRDefault="00BF4746" w:rsidP="00BF4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0.727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7E2435" w14:textId="77777777" w:rsidR="00BF4746" w:rsidRPr="007C4902" w:rsidRDefault="00BF4746" w:rsidP="00BF4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3FEC34" w14:textId="77777777" w:rsidR="00BF4746" w:rsidRPr="007C4902" w:rsidRDefault="00BF4746" w:rsidP="00BF4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0.718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5576E8" w14:textId="77777777" w:rsidR="00BF4746" w:rsidRPr="007C4902" w:rsidRDefault="00BF4746" w:rsidP="00BF4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BF9154" w14:textId="77777777" w:rsidR="00BF4746" w:rsidRPr="007C4902" w:rsidRDefault="00BF4746" w:rsidP="00BF4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—</w:t>
            </w:r>
          </w:p>
        </w:tc>
        <w:tc>
          <w:tcPr>
            <w:tcW w:w="1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36FE7C" w14:textId="77777777" w:rsidR="00BF4746" w:rsidRPr="007C4902" w:rsidRDefault="00BF4746" w:rsidP="00BF4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BF4746" w:rsidRPr="00754129" w14:paraId="3F2C7D0C" w14:textId="77777777" w:rsidTr="00BF4746">
        <w:trPr>
          <w:trHeight w:val="377"/>
        </w:trPr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595D5E" w14:textId="77777777" w:rsidR="00BF4746" w:rsidRPr="007C4902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5FD2E9" w14:textId="77777777" w:rsidR="00BF4746" w:rsidRPr="007C4902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2B26E9" w14:textId="77777777" w:rsidR="00BF4746" w:rsidRPr="007C4902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p-value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80928F" w14:textId="77777777" w:rsidR="00BF4746" w:rsidRPr="007C4902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835096" w14:textId="77777777" w:rsidR="00BF4746" w:rsidRPr="007C4902" w:rsidRDefault="00BF4746" w:rsidP="00BF4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&lt; .001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B78620" w14:textId="77777777" w:rsidR="00BF4746" w:rsidRPr="007C4902" w:rsidRDefault="00BF4746" w:rsidP="00BF4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A14860" w14:textId="77777777" w:rsidR="00BF4746" w:rsidRPr="007C4902" w:rsidRDefault="00BF4746" w:rsidP="00BF4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0.001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62610B" w14:textId="77777777" w:rsidR="00BF4746" w:rsidRPr="007C4902" w:rsidRDefault="00BF4746" w:rsidP="00BF4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31B87D" w14:textId="77777777" w:rsidR="00BF4746" w:rsidRPr="007C4902" w:rsidRDefault="00BF4746" w:rsidP="00BF4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0.180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27F76EB" w14:textId="77777777" w:rsidR="00BF4746" w:rsidRPr="007C4902" w:rsidRDefault="00BF4746" w:rsidP="00BF4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01D13D" w14:textId="77777777" w:rsidR="00BF4746" w:rsidRPr="007C4902" w:rsidRDefault="00BF4746" w:rsidP="00BF4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0.006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C4F004" w14:textId="77777777" w:rsidR="00BF4746" w:rsidRPr="007C4902" w:rsidRDefault="00BF4746" w:rsidP="00BF4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38C803" w14:textId="77777777" w:rsidR="00BF4746" w:rsidRPr="007C4902" w:rsidRDefault="00BF4746" w:rsidP="00BF4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0.192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5DC68C" w14:textId="77777777" w:rsidR="00BF4746" w:rsidRPr="007C4902" w:rsidRDefault="00BF4746" w:rsidP="00BF4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96D030" w14:textId="77777777" w:rsidR="00BF4746" w:rsidRPr="007C4902" w:rsidRDefault="00BF4746" w:rsidP="00BF4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0.122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BD876B" w14:textId="77777777" w:rsidR="00BF4746" w:rsidRPr="007C4902" w:rsidRDefault="00BF4746" w:rsidP="00BF4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0106BD" w14:textId="77777777" w:rsidR="00BF4746" w:rsidRPr="007C4902" w:rsidRDefault="00BF4746" w:rsidP="00BF4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&lt; .001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6C4598" w14:textId="77777777" w:rsidR="00BF4746" w:rsidRPr="007C4902" w:rsidRDefault="00BF4746" w:rsidP="00BF4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B6B640" w14:textId="77777777" w:rsidR="00BF4746" w:rsidRPr="007C4902" w:rsidRDefault="00BF4746" w:rsidP="00BF4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&lt; .001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7AB3E0" w14:textId="77777777" w:rsidR="00BF4746" w:rsidRPr="007C4902" w:rsidRDefault="00BF4746" w:rsidP="00BF4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5397AF" w14:textId="77777777" w:rsidR="00BF4746" w:rsidRPr="007C4902" w:rsidRDefault="00BF4746" w:rsidP="00BF4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&lt; .001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EEB8FC" w14:textId="77777777" w:rsidR="00BF4746" w:rsidRPr="007C4902" w:rsidRDefault="00BF4746" w:rsidP="00BF4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3BA664" w14:textId="77777777" w:rsidR="00BF4746" w:rsidRPr="007C4902" w:rsidRDefault="00BF4746" w:rsidP="00BF4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&lt; .001</w:t>
            </w:r>
          </w:p>
        </w:tc>
        <w:tc>
          <w:tcPr>
            <w:tcW w:w="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6B1421" w14:textId="77777777" w:rsidR="00BF4746" w:rsidRPr="007C4902" w:rsidRDefault="00BF4746" w:rsidP="00BF4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F032F8" w14:textId="77777777" w:rsidR="00BF4746" w:rsidRPr="007C4902" w:rsidRDefault="00BF4746" w:rsidP="00BF4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C4902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—</w:t>
            </w:r>
          </w:p>
        </w:tc>
        <w:tc>
          <w:tcPr>
            <w:tcW w:w="1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E02D08" w14:textId="77777777" w:rsidR="00BF4746" w:rsidRPr="007C4902" w:rsidRDefault="00BF4746" w:rsidP="00BF4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BF4746" w:rsidRPr="007C4902" w14:paraId="52DFD693" w14:textId="77777777" w:rsidTr="00BF4746">
        <w:trPr>
          <w:gridAfter w:val="1"/>
          <w:wAfter w:w="46" w:type="dxa"/>
        </w:trPr>
        <w:tc>
          <w:tcPr>
            <w:tcW w:w="9293" w:type="dxa"/>
            <w:gridSpan w:val="31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28C619FD" w14:textId="77777777" w:rsidR="00BF4746" w:rsidRPr="007C4902" w:rsidRDefault="00BF4746" w:rsidP="00BF474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</w:tbl>
    <w:p w14:paraId="60C8DD49" w14:textId="77777777" w:rsidR="00BF4746" w:rsidRDefault="00BF4746">
      <w:pPr>
        <w:rPr>
          <w:lang w:val="sv-SE"/>
        </w:rPr>
      </w:pPr>
    </w:p>
    <w:p w14:paraId="2ABE3260" w14:textId="77777777" w:rsidR="00BF4746" w:rsidRDefault="00BF4746">
      <w:pPr>
        <w:rPr>
          <w:lang w:val="sv-SE"/>
        </w:rPr>
      </w:pPr>
    </w:p>
    <w:p w14:paraId="43771738" w14:textId="77777777" w:rsidR="00BF4746" w:rsidRDefault="00BF4746">
      <w:pPr>
        <w:rPr>
          <w:lang w:val="sv-SE"/>
        </w:rPr>
      </w:pPr>
    </w:p>
    <w:p w14:paraId="2519E1A8" w14:textId="77777777" w:rsidR="00BF4746" w:rsidRPr="00151B7B" w:rsidRDefault="00BF4746">
      <w:pPr>
        <w:rPr>
          <w:lang w:val="sv-SE"/>
        </w:rPr>
      </w:pPr>
    </w:p>
    <w:p w14:paraId="52933859" w14:textId="64AE656F" w:rsidR="00587634" w:rsidRPr="00A62812" w:rsidRDefault="00587634">
      <w:pPr>
        <w:rPr>
          <w:rFonts w:ascii="Times New Roman" w:hAnsi="Times New Roman" w:cs="Times New Roman"/>
          <w:b/>
          <w:bCs/>
        </w:rPr>
      </w:pPr>
      <w:r w:rsidRPr="00A62812">
        <w:rPr>
          <w:rFonts w:ascii="Times New Roman" w:hAnsi="Times New Roman" w:cs="Times New Roman"/>
          <w:b/>
          <w:bCs/>
        </w:rPr>
        <w:t>Blue Print Harga Diri</w:t>
      </w:r>
      <w:r w:rsidR="00A62812" w:rsidRPr="00A62812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A62812" w:rsidRPr="00A62812">
        <w:rPr>
          <w:rFonts w:ascii="Times New Roman" w:hAnsi="Times New Roman" w:cs="Times New Roman"/>
          <w:b/>
          <w:bCs/>
        </w:rPr>
        <w:t>S</w:t>
      </w:r>
      <w:r w:rsidR="00B16E8B">
        <w:rPr>
          <w:rFonts w:ascii="Times New Roman" w:hAnsi="Times New Roman" w:cs="Times New Roman"/>
          <w:b/>
          <w:bCs/>
        </w:rPr>
        <w:t>ebelum</w:t>
      </w:r>
      <w:proofErr w:type="spellEnd"/>
      <w:r w:rsidR="00B16E8B">
        <w:rPr>
          <w:rFonts w:ascii="Times New Roman" w:hAnsi="Times New Roman" w:cs="Times New Roman"/>
          <w:b/>
          <w:bCs/>
        </w:rPr>
        <w:t xml:space="preserve"> Try Out</w:t>
      </w:r>
    </w:p>
    <w:tbl>
      <w:tblPr>
        <w:tblpPr w:leftFromText="180" w:rightFromText="180" w:vertAnchor="text" w:horzAnchor="page" w:tblpX="2065" w:tblpY="105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3"/>
        <w:gridCol w:w="1668"/>
        <w:gridCol w:w="1972"/>
        <w:gridCol w:w="762"/>
        <w:gridCol w:w="717"/>
        <w:gridCol w:w="1040"/>
        <w:gridCol w:w="1040"/>
        <w:gridCol w:w="886"/>
      </w:tblGrid>
      <w:tr w:rsidR="00B16E8B" w:rsidRPr="00587634" w14:paraId="6F2C78A9" w14:textId="77777777" w:rsidTr="00B5530C">
        <w:trPr>
          <w:trHeight w:val="326"/>
        </w:trPr>
        <w:tc>
          <w:tcPr>
            <w:tcW w:w="493" w:type="dxa"/>
            <w:tcBorders>
              <w:top w:val="single" w:sz="4" w:space="0" w:color="000000"/>
            </w:tcBorders>
          </w:tcPr>
          <w:p w14:paraId="2DDDC71E" w14:textId="77777777" w:rsidR="00B16E8B" w:rsidRPr="00587634" w:rsidRDefault="00B16E8B" w:rsidP="00587634">
            <w:pPr>
              <w:pStyle w:val="TableParagraph"/>
              <w:spacing w:before="1" w:line="240" w:lineRule="auto"/>
              <w:ind w:left="115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634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1668" w:type="dxa"/>
            <w:tcBorders>
              <w:top w:val="single" w:sz="4" w:space="0" w:color="000000"/>
            </w:tcBorders>
          </w:tcPr>
          <w:p w14:paraId="302C95A7" w14:textId="77777777" w:rsidR="00B16E8B" w:rsidRPr="00587634" w:rsidRDefault="00B16E8B" w:rsidP="00587634">
            <w:pPr>
              <w:pStyle w:val="TableParagraph"/>
              <w:spacing w:before="1" w:line="240" w:lineRule="auto"/>
              <w:ind w:left="118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634">
              <w:rPr>
                <w:rFonts w:ascii="Times New Roman" w:hAnsi="Times New Roman" w:cs="Times New Roman"/>
                <w:b/>
                <w:sz w:val="24"/>
                <w:szCs w:val="24"/>
              </w:rPr>
              <w:t>Aspek</w:t>
            </w:r>
          </w:p>
        </w:tc>
        <w:tc>
          <w:tcPr>
            <w:tcW w:w="1972" w:type="dxa"/>
            <w:tcBorders>
              <w:top w:val="single" w:sz="4" w:space="0" w:color="000000"/>
            </w:tcBorders>
          </w:tcPr>
          <w:p w14:paraId="3975F3A5" w14:textId="77777777" w:rsidR="00B16E8B" w:rsidRPr="00587634" w:rsidRDefault="00B16E8B" w:rsidP="00587634">
            <w:pPr>
              <w:pStyle w:val="TableParagraph"/>
              <w:spacing w:before="1" w:line="240" w:lineRule="auto"/>
              <w:ind w:left="128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634">
              <w:rPr>
                <w:rFonts w:ascii="Times New Roman" w:hAnsi="Times New Roman" w:cs="Times New Roman"/>
                <w:b/>
                <w:sz w:val="24"/>
                <w:szCs w:val="24"/>
              </w:rPr>
              <w:t>Indikator</w:t>
            </w:r>
          </w:p>
        </w:tc>
        <w:tc>
          <w:tcPr>
            <w:tcW w:w="762" w:type="dxa"/>
            <w:tcBorders>
              <w:top w:val="single" w:sz="4" w:space="0" w:color="000000"/>
              <w:bottom w:val="single" w:sz="4" w:space="0" w:color="000000"/>
            </w:tcBorders>
          </w:tcPr>
          <w:p w14:paraId="7D10E1D2" w14:textId="77777777" w:rsidR="00B16E8B" w:rsidRPr="00587634" w:rsidRDefault="00B16E8B" w:rsidP="00587634">
            <w:pPr>
              <w:pStyle w:val="TableParagraph"/>
              <w:spacing w:before="1" w:line="240" w:lineRule="auto"/>
              <w:ind w:left="109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634">
              <w:rPr>
                <w:rFonts w:ascii="Times New Roman" w:hAnsi="Times New Roman" w:cs="Times New Roman"/>
                <w:b/>
                <w:sz w:val="24"/>
                <w:szCs w:val="24"/>
              </w:rPr>
              <w:t>Aitem</w:t>
            </w:r>
          </w:p>
        </w:tc>
        <w:tc>
          <w:tcPr>
            <w:tcW w:w="717" w:type="dxa"/>
            <w:tcBorders>
              <w:top w:val="single" w:sz="4" w:space="0" w:color="000000"/>
              <w:bottom w:val="single" w:sz="4" w:space="0" w:color="000000"/>
            </w:tcBorders>
          </w:tcPr>
          <w:p w14:paraId="0BB4302D" w14:textId="77777777" w:rsidR="00B16E8B" w:rsidRPr="00587634" w:rsidRDefault="00B16E8B" w:rsidP="00587634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000000"/>
              <w:bottom w:val="single" w:sz="4" w:space="0" w:color="000000"/>
            </w:tcBorders>
          </w:tcPr>
          <w:p w14:paraId="6F69C742" w14:textId="77777777" w:rsidR="00B16E8B" w:rsidRPr="00587634" w:rsidRDefault="00B16E8B" w:rsidP="00587634">
            <w:pPr>
              <w:pStyle w:val="TableParagraph"/>
              <w:spacing w:before="1" w:line="240" w:lineRule="auto"/>
              <w:ind w:left="198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000000"/>
              <w:bottom w:val="single" w:sz="4" w:space="0" w:color="000000"/>
            </w:tcBorders>
          </w:tcPr>
          <w:p w14:paraId="1AA8DDA1" w14:textId="1C3D1C0C" w:rsidR="00B16E8B" w:rsidRPr="00587634" w:rsidRDefault="00B16E8B" w:rsidP="00587634">
            <w:pPr>
              <w:pStyle w:val="TableParagraph"/>
              <w:spacing w:before="1" w:line="240" w:lineRule="auto"/>
              <w:ind w:left="198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634">
              <w:rPr>
                <w:rFonts w:ascii="Times New Roman" w:hAnsi="Times New Roman" w:cs="Times New Roman"/>
                <w:b/>
                <w:sz w:val="24"/>
                <w:szCs w:val="24"/>
              </w:rPr>
              <w:t>Jumlah</w:t>
            </w:r>
          </w:p>
        </w:tc>
        <w:tc>
          <w:tcPr>
            <w:tcW w:w="886" w:type="dxa"/>
            <w:tcBorders>
              <w:top w:val="single" w:sz="4" w:space="0" w:color="000000"/>
              <w:bottom w:val="single" w:sz="4" w:space="0" w:color="000000"/>
            </w:tcBorders>
          </w:tcPr>
          <w:p w14:paraId="5B4B3491" w14:textId="77777777" w:rsidR="00B16E8B" w:rsidRPr="00587634" w:rsidRDefault="00B16E8B" w:rsidP="00587634">
            <w:pPr>
              <w:pStyle w:val="TableParagraph"/>
              <w:spacing w:before="1" w:line="240" w:lineRule="auto"/>
              <w:ind w:left="156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634">
              <w:rPr>
                <w:rFonts w:ascii="Times New Roman" w:hAnsi="Times New Roman" w:cs="Times New Roman"/>
                <w:b/>
                <w:sz w:val="24"/>
                <w:szCs w:val="24"/>
              </w:rPr>
              <w:t>Bobot</w:t>
            </w:r>
          </w:p>
        </w:tc>
      </w:tr>
      <w:tr w:rsidR="00B16E8B" w:rsidRPr="00587634" w14:paraId="71529AFA" w14:textId="77777777" w:rsidTr="00B5530C">
        <w:trPr>
          <w:trHeight w:val="326"/>
        </w:trPr>
        <w:tc>
          <w:tcPr>
            <w:tcW w:w="493" w:type="dxa"/>
            <w:tcBorders>
              <w:bottom w:val="single" w:sz="4" w:space="0" w:color="000000"/>
            </w:tcBorders>
          </w:tcPr>
          <w:p w14:paraId="181DF15E" w14:textId="77777777" w:rsidR="00B16E8B" w:rsidRPr="00587634" w:rsidRDefault="00B16E8B" w:rsidP="00587634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bottom w:val="single" w:sz="4" w:space="0" w:color="000000"/>
            </w:tcBorders>
          </w:tcPr>
          <w:p w14:paraId="4FC1744C" w14:textId="77777777" w:rsidR="00B16E8B" w:rsidRPr="00587634" w:rsidRDefault="00B16E8B" w:rsidP="00587634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bottom w:val="single" w:sz="4" w:space="0" w:color="000000"/>
            </w:tcBorders>
          </w:tcPr>
          <w:p w14:paraId="4B975695" w14:textId="77777777" w:rsidR="00B16E8B" w:rsidRPr="00587634" w:rsidRDefault="00B16E8B" w:rsidP="00587634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bottom w:val="single" w:sz="4" w:space="0" w:color="000000"/>
            </w:tcBorders>
          </w:tcPr>
          <w:p w14:paraId="07E17D35" w14:textId="77777777" w:rsidR="00B16E8B" w:rsidRPr="00587634" w:rsidRDefault="00B16E8B" w:rsidP="00587634">
            <w:pPr>
              <w:pStyle w:val="TableParagraph"/>
              <w:spacing w:before="1" w:line="240" w:lineRule="auto"/>
              <w:ind w:left="109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634">
              <w:rPr>
                <w:rFonts w:ascii="Times New Roman" w:hAnsi="Times New Roman" w:cs="Times New Roman"/>
                <w:b/>
                <w:sz w:val="24"/>
                <w:szCs w:val="24"/>
              </w:rPr>
              <w:t>Fav</w:t>
            </w:r>
          </w:p>
        </w:tc>
        <w:tc>
          <w:tcPr>
            <w:tcW w:w="717" w:type="dxa"/>
            <w:tcBorders>
              <w:top w:val="single" w:sz="4" w:space="0" w:color="000000"/>
              <w:bottom w:val="single" w:sz="4" w:space="0" w:color="000000"/>
            </w:tcBorders>
          </w:tcPr>
          <w:p w14:paraId="708CFD05" w14:textId="77777777" w:rsidR="00B16E8B" w:rsidRPr="00587634" w:rsidRDefault="00B16E8B" w:rsidP="00587634">
            <w:pPr>
              <w:pStyle w:val="TableParagraph"/>
              <w:spacing w:before="1" w:line="240" w:lineRule="auto"/>
              <w:ind w:left="95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634">
              <w:rPr>
                <w:rFonts w:ascii="Times New Roman" w:hAnsi="Times New Roman" w:cs="Times New Roman"/>
                <w:b/>
                <w:sz w:val="24"/>
                <w:szCs w:val="24"/>
              </w:rPr>
              <w:t>Unfav</w:t>
            </w:r>
          </w:p>
        </w:tc>
        <w:tc>
          <w:tcPr>
            <w:tcW w:w="1040" w:type="dxa"/>
            <w:tcBorders>
              <w:top w:val="single" w:sz="4" w:space="0" w:color="000000"/>
              <w:bottom w:val="single" w:sz="4" w:space="0" w:color="000000"/>
            </w:tcBorders>
          </w:tcPr>
          <w:p w14:paraId="09709B77" w14:textId="77777777" w:rsidR="00B16E8B" w:rsidRPr="00587634" w:rsidRDefault="00B16E8B" w:rsidP="00587634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000000"/>
              <w:bottom w:val="single" w:sz="4" w:space="0" w:color="000000"/>
            </w:tcBorders>
          </w:tcPr>
          <w:p w14:paraId="6BD38D71" w14:textId="71F970FD" w:rsidR="00B16E8B" w:rsidRPr="00587634" w:rsidRDefault="00B16E8B" w:rsidP="00587634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4" w:space="0" w:color="000000"/>
              <w:bottom w:val="single" w:sz="4" w:space="0" w:color="000000"/>
            </w:tcBorders>
          </w:tcPr>
          <w:p w14:paraId="2DE62628" w14:textId="77777777" w:rsidR="00B16E8B" w:rsidRPr="00587634" w:rsidRDefault="00B16E8B" w:rsidP="00587634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E8B" w:rsidRPr="00587634" w14:paraId="466D9D36" w14:textId="77777777" w:rsidTr="00B5530C">
        <w:trPr>
          <w:trHeight w:val="1906"/>
        </w:trPr>
        <w:tc>
          <w:tcPr>
            <w:tcW w:w="493" w:type="dxa"/>
            <w:tcBorders>
              <w:top w:val="single" w:sz="4" w:space="0" w:color="000000"/>
              <w:bottom w:val="single" w:sz="4" w:space="0" w:color="000000"/>
            </w:tcBorders>
          </w:tcPr>
          <w:p w14:paraId="09106FD8" w14:textId="77777777" w:rsidR="00B16E8B" w:rsidRPr="00587634" w:rsidRDefault="00B16E8B" w:rsidP="00587634">
            <w:pPr>
              <w:pStyle w:val="TableParagraph"/>
              <w:spacing w:before="3" w:line="240" w:lineRule="auto"/>
              <w:ind w:left="11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876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bottom w:val="single" w:sz="4" w:space="0" w:color="000000"/>
            </w:tcBorders>
          </w:tcPr>
          <w:p w14:paraId="569F713B" w14:textId="77777777" w:rsidR="00B16E8B" w:rsidRPr="00587634" w:rsidRDefault="00B16E8B" w:rsidP="00587634">
            <w:pPr>
              <w:pStyle w:val="TableParagraph"/>
              <w:spacing w:before="3" w:line="240" w:lineRule="auto"/>
              <w:ind w:left="11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87634">
              <w:rPr>
                <w:rFonts w:ascii="Times New Roman" w:hAnsi="Times New Roman" w:cs="Times New Roman"/>
                <w:sz w:val="24"/>
                <w:szCs w:val="24"/>
              </w:rPr>
              <w:t>Penerimaan</w:t>
            </w:r>
            <w:r w:rsidRPr="0058763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87634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</w:p>
        </w:tc>
        <w:tc>
          <w:tcPr>
            <w:tcW w:w="1972" w:type="dxa"/>
            <w:tcBorders>
              <w:top w:val="single" w:sz="4" w:space="0" w:color="000000"/>
              <w:bottom w:val="single" w:sz="4" w:space="0" w:color="000000"/>
            </w:tcBorders>
          </w:tcPr>
          <w:p w14:paraId="3DC7D460" w14:textId="77777777" w:rsidR="00B16E8B" w:rsidRPr="00587634" w:rsidRDefault="00B16E8B" w:rsidP="00587634">
            <w:pPr>
              <w:pStyle w:val="TableParagraph"/>
              <w:spacing w:before="3" w:line="360" w:lineRule="auto"/>
              <w:ind w:left="128" w:right="1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634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r w:rsidRPr="00587634">
              <w:rPr>
                <w:rFonts w:ascii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 w:rsidRPr="00587634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r w:rsidRPr="00587634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587634">
              <w:rPr>
                <w:rFonts w:ascii="Times New Roman" w:hAnsi="Times New Roman" w:cs="Times New Roman"/>
                <w:sz w:val="24"/>
                <w:szCs w:val="24"/>
              </w:rPr>
              <w:t>puas</w:t>
            </w:r>
            <w:r w:rsidRPr="0058763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87634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r w:rsidRPr="0058763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87634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r w:rsidRPr="0058763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87634">
              <w:rPr>
                <w:rFonts w:ascii="Times New Roman" w:hAnsi="Times New Roman" w:cs="Times New Roman"/>
                <w:sz w:val="24"/>
                <w:szCs w:val="24"/>
              </w:rPr>
              <w:t>sendiri,</w:t>
            </w:r>
            <w:r w:rsidRPr="0058763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87634">
              <w:rPr>
                <w:rFonts w:ascii="Times New Roman" w:hAnsi="Times New Roman" w:cs="Times New Roman"/>
                <w:sz w:val="24"/>
                <w:szCs w:val="24"/>
              </w:rPr>
              <w:t>kualitas,</w:t>
            </w:r>
            <w:r w:rsidRPr="00587634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587634">
              <w:rPr>
                <w:rFonts w:ascii="Times New Roman" w:hAnsi="Times New Roman" w:cs="Times New Roman"/>
                <w:sz w:val="24"/>
                <w:szCs w:val="24"/>
              </w:rPr>
              <w:t>bakat, pengetahuan,</w:t>
            </w:r>
            <w:r w:rsidRPr="00587634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587634">
              <w:rPr>
                <w:rFonts w:ascii="Times New Roman" w:hAnsi="Times New Roman" w:cs="Times New Roman"/>
                <w:sz w:val="24"/>
                <w:szCs w:val="24"/>
              </w:rPr>
              <w:t>serta</w:t>
            </w:r>
            <w:r w:rsidRPr="0058763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87634">
              <w:rPr>
                <w:rFonts w:ascii="Times New Roman" w:hAnsi="Times New Roman" w:cs="Times New Roman"/>
                <w:sz w:val="24"/>
                <w:szCs w:val="24"/>
              </w:rPr>
              <w:t>keterbatasan</w:t>
            </w:r>
            <w:r w:rsidRPr="00587634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587634">
              <w:rPr>
                <w:rFonts w:ascii="Times New Roman" w:hAnsi="Times New Roman" w:cs="Times New Roman"/>
                <w:sz w:val="24"/>
                <w:szCs w:val="24"/>
              </w:rPr>
              <w:t>dalam diri</w:t>
            </w:r>
          </w:p>
        </w:tc>
        <w:tc>
          <w:tcPr>
            <w:tcW w:w="762" w:type="dxa"/>
            <w:tcBorders>
              <w:top w:val="single" w:sz="4" w:space="0" w:color="000000"/>
              <w:bottom w:val="single" w:sz="4" w:space="0" w:color="000000"/>
            </w:tcBorders>
          </w:tcPr>
          <w:p w14:paraId="362B4EF4" w14:textId="01E28591" w:rsidR="00B16E8B" w:rsidRPr="00587634" w:rsidRDefault="00B16E8B" w:rsidP="00587634">
            <w:pPr>
              <w:pStyle w:val="TableParagraph"/>
              <w:spacing w:before="3" w:line="240" w:lineRule="auto"/>
              <w:ind w:left="1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87634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Pr="00B16E8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876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7" w:type="dxa"/>
            <w:tcBorders>
              <w:top w:val="single" w:sz="4" w:space="0" w:color="000000"/>
              <w:bottom w:val="single" w:sz="4" w:space="0" w:color="000000"/>
            </w:tcBorders>
          </w:tcPr>
          <w:p w14:paraId="3680A595" w14:textId="03E01943" w:rsidR="00B16E8B" w:rsidRPr="00587634" w:rsidRDefault="00B16E8B" w:rsidP="00587634">
            <w:pPr>
              <w:pStyle w:val="TableParagraph"/>
              <w:spacing w:before="3" w:line="240" w:lineRule="auto"/>
              <w:ind w:left="9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2,</w:t>
            </w:r>
            <w:r w:rsidRPr="00C564D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1040" w:type="dxa"/>
            <w:tcBorders>
              <w:top w:val="single" w:sz="4" w:space="0" w:color="000000"/>
              <w:bottom w:val="single" w:sz="4" w:space="0" w:color="000000"/>
            </w:tcBorders>
          </w:tcPr>
          <w:p w14:paraId="27FF4038" w14:textId="77777777" w:rsidR="00B16E8B" w:rsidRDefault="00B16E8B" w:rsidP="00587634">
            <w:pPr>
              <w:pStyle w:val="TableParagraph"/>
              <w:spacing w:before="3" w:line="240" w:lineRule="auto"/>
              <w:ind w:left="19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000000"/>
              <w:bottom w:val="single" w:sz="4" w:space="0" w:color="000000"/>
            </w:tcBorders>
          </w:tcPr>
          <w:p w14:paraId="005D0ECA" w14:textId="3582B893" w:rsidR="00B16E8B" w:rsidRPr="00587634" w:rsidRDefault="00B16E8B" w:rsidP="00587634">
            <w:pPr>
              <w:pStyle w:val="TableParagraph"/>
              <w:spacing w:before="3" w:line="240" w:lineRule="auto"/>
              <w:ind w:left="19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D60A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6" w:type="dxa"/>
            <w:tcBorders>
              <w:top w:val="single" w:sz="4" w:space="0" w:color="000000"/>
              <w:bottom w:val="single" w:sz="4" w:space="0" w:color="000000"/>
            </w:tcBorders>
          </w:tcPr>
          <w:p w14:paraId="0D0CFDB4" w14:textId="50355590" w:rsidR="00B16E8B" w:rsidRPr="00587634" w:rsidRDefault="00B16E8B" w:rsidP="00587634">
            <w:pPr>
              <w:pStyle w:val="TableParagraph"/>
              <w:spacing w:before="3" w:line="240" w:lineRule="auto"/>
              <w:ind w:left="15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87634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  <w:tr w:rsidR="00B16E8B" w:rsidRPr="00587634" w14:paraId="2BC583C6" w14:textId="77777777" w:rsidTr="00B5530C">
        <w:trPr>
          <w:trHeight w:val="247"/>
        </w:trPr>
        <w:tc>
          <w:tcPr>
            <w:tcW w:w="493" w:type="dxa"/>
            <w:tcBorders>
              <w:top w:val="single" w:sz="4" w:space="0" w:color="000000"/>
            </w:tcBorders>
          </w:tcPr>
          <w:p w14:paraId="7634F905" w14:textId="77777777" w:rsidR="00B16E8B" w:rsidRPr="00587634" w:rsidRDefault="00B16E8B" w:rsidP="00587634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14:paraId="6942329E" w14:textId="6C3552B6" w:rsidR="00B16E8B" w:rsidRPr="00587634" w:rsidRDefault="00B16E8B" w:rsidP="00587634">
            <w:pPr>
              <w:pStyle w:val="TableParagraph"/>
              <w:spacing w:before="193" w:line="360" w:lineRule="auto"/>
              <w:ind w:left="118" w:right="28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87634">
              <w:rPr>
                <w:rFonts w:ascii="Times New Roman" w:hAnsi="Times New Roman" w:cs="Times New Roman"/>
                <w:sz w:val="24"/>
                <w:szCs w:val="24"/>
              </w:rPr>
              <w:t>Penghormatan</w:t>
            </w:r>
            <w:r w:rsidRPr="00587634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="0082429A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        </w:t>
            </w:r>
            <w:r w:rsidRPr="00587634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</w:p>
        </w:tc>
        <w:tc>
          <w:tcPr>
            <w:tcW w:w="1972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14:paraId="2B9CD6B4" w14:textId="77777777" w:rsidR="00B16E8B" w:rsidRPr="00587634" w:rsidRDefault="00B16E8B" w:rsidP="00587634">
            <w:pPr>
              <w:pStyle w:val="TableParagraph"/>
              <w:spacing w:before="3" w:line="360" w:lineRule="auto"/>
              <w:ind w:left="128" w:righ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634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r w:rsidRPr="0058763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87634">
              <w:rPr>
                <w:rFonts w:ascii="Times New Roman" w:hAnsi="Times New Roman" w:cs="Times New Roman"/>
                <w:sz w:val="24"/>
                <w:szCs w:val="24"/>
              </w:rPr>
              <w:t>yakin</w:t>
            </w:r>
            <w:r w:rsidRPr="0058763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87634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r w:rsidRPr="0058763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87634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r w:rsidRPr="0058763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87634">
              <w:rPr>
                <w:rFonts w:ascii="Times New Roman" w:hAnsi="Times New Roman" w:cs="Times New Roman"/>
                <w:sz w:val="24"/>
                <w:szCs w:val="24"/>
              </w:rPr>
              <w:t>karakter</w:t>
            </w:r>
            <w:r w:rsidRPr="00587634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587634">
              <w:rPr>
                <w:rFonts w:ascii="Times New Roman" w:hAnsi="Times New Roman" w:cs="Times New Roman"/>
                <w:sz w:val="24"/>
                <w:szCs w:val="24"/>
              </w:rPr>
              <w:t>dalam kehidupan</w:t>
            </w:r>
          </w:p>
        </w:tc>
        <w:tc>
          <w:tcPr>
            <w:tcW w:w="762" w:type="dxa"/>
            <w:tcBorders>
              <w:top w:val="single" w:sz="4" w:space="0" w:color="000000"/>
            </w:tcBorders>
          </w:tcPr>
          <w:p w14:paraId="3AE5822B" w14:textId="77777777" w:rsidR="00B16E8B" w:rsidRPr="00587634" w:rsidRDefault="00B16E8B" w:rsidP="00587634">
            <w:pPr>
              <w:pStyle w:val="TableParagraph"/>
              <w:spacing w:before="3" w:line="240" w:lineRule="auto"/>
              <w:ind w:left="1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87634">
              <w:rPr>
                <w:rFonts w:ascii="Times New Roman" w:hAnsi="Times New Roman" w:cs="Times New Roman"/>
                <w:sz w:val="24"/>
                <w:szCs w:val="24"/>
              </w:rPr>
              <w:t>7,10</w:t>
            </w:r>
          </w:p>
        </w:tc>
        <w:tc>
          <w:tcPr>
            <w:tcW w:w="717" w:type="dxa"/>
            <w:tcBorders>
              <w:top w:val="single" w:sz="4" w:space="0" w:color="000000"/>
            </w:tcBorders>
          </w:tcPr>
          <w:p w14:paraId="11BF901A" w14:textId="3795EA47" w:rsidR="00B16E8B" w:rsidRPr="00587634" w:rsidRDefault="00C564D9" w:rsidP="00587634">
            <w:pPr>
              <w:pStyle w:val="TableParagraph"/>
              <w:spacing w:before="3" w:line="240" w:lineRule="auto"/>
              <w:ind w:left="9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564D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16E8B" w:rsidRPr="00587634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1040" w:type="dxa"/>
            <w:tcBorders>
              <w:top w:val="single" w:sz="4" w:space="0" w:color="000000"/>
            </w:tcBorders>
          </w:tcPr>
          <w:p w14:paraId="7890FDF2" w14:textId="77777777" w:rsidR="00B16E8B" w:rsidRDefault="00B16E8B" w:rsidP="00587634">
            <w:pPr>
              <w:pStyle w:val="TableParagraph"/>
              <w:spacing w:before="3" w:line="240" w:lineRule="auto"/>
              <w:ind w:left="19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000000"/>
            </w:tcBorders>
          </w:tcPr>
          <w:p w14:paraId="7D07FF2C" w14:textId="71DBCE9B" w:rsidR="00B16E8B" w:rsidRPr="00587634" w:rsidRDefault="00B16E8B" w:rsidP="00587634">
            <w:pPr>
              <w:pStyle w:val="TableParagraph"/>
              <w:spacing w:before="3" w:line="240" w:lineRule="auto"/>
              <w:ind w:left="19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D60A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6" w:type="dxa"/>
            <w:tcBorders>
              <w:top w:val="single" w:sz="4" w:space="0" w:color="000000"/>
            </w:tcBorders>
          </w:tcPr>
          <w:p w14:paraId="36D530FF" w14:textId="77777777" w:rsidR="00B16E8B" w:rsidRPr="00587634" w:rsidRDefault="00B16E8B" w:rsidP="00587634">
            <w:pPr>
              <w:pStyle w:val="TableParagraph"/>
              <w:spacing w:before="3" w:line="240" w:lineRule="auto"/>
              <w:ind w:left="15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87634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B16E8B" w:rsidRPr="00587634" w14:paraId="3A090042" w14:textId="77777777" w:rsidTr="00B5530C">
        <w:trPr>
          <w:trHeight w:val="900"/>
        </w:trPr>
        <w:tc>
          <w:tcPr>
            <w:tcW w:w="493" w:type="dxa"/>
            <w:tcBorders>
              <w:bottom w:val="single" w:sz="4" w:space="0" w:color="000000"/>
            </w:tcBorders>
          </w:tcPr>
          <w:p w14:paraId="535D144D" w14:textId="77777777" w:rsidR="00B16E8B" w:rsidRPr="00587634" w:rsidRDefault="00B16E8B" w:rsidP="00587634">
            <w:pPr>
              <w:pStyle w:val="TableParagraph"/>
              <w:spacing w:before="113" w:line="240" w:lineRule="auto"/>
              <w:ind w:left="11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876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68" w:type="dxa"/>
            <w:vMerge/>
            <w:tcBorders>
              <w:top w:val="nil"/>
              <w:bottom w:val="single" w:sz="4" w:space="0" w:color="000000"/>
            </w:tcBorders>
          </w:tcPr>
          <w:p w14:paraId="34E0B1DA" w14:textId="77777777" w:rsidR="00B16E8B" w:rsidRPr="00587634" w:rsidRDefault="00B16E8B" w:rsidP="00587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2" w:type="dxa"/>
            <w:vMerge/>
            <w:tcBorders>
              <w:top w:val="nil"/>
              <w:bottom w:val="single" w:sz="4" w:space="0" w:color="000000"/>
            </w:tcBorders>
          </w:tcPr>
          <w:p w14:paraId="2B13D6E8" w14:textId="77777777" w:rsidR="00B16E8B" w:rsidRPr="00587634" w:rsidRDefault="00B16E8B" w:rsidP="005876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  <w:tcBorders>
              <w:bottom w:val="single" w:sz="4" w:space="0" w:color="000000"/>
            </w:tcBorders>
          </w:tcPr>
          <w:p w14:paraId="33284C89" w14:textId="77777777" w:rsidR="00B16E8B" w:rsidRPr="00587634" w:rsidRDefault="00B16E8B" w:rsidP="00587634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tcBorders>
              <w:bottom w:val="single" w:sz="4" w:space="0" w:color="000000"/>
            </w:tcBorders>
          </w:tcPr>
          <w:p w14:paraId="2C0CFDD6" w14:textId="77777777" w:rsidR="00B16E8B" w:rsidRPr="00587634" w:rsidRDefault="00B16E8B" w:rsidP="00587634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bottom w:val="single" w:sz="4" w:space="0" w:color="000000"/>
            </w:tcBorders>
          </w:tcPr>
          <w:p w14:paraId="456370CA" w14:textId="77777777" w:rsidR="00B16E8B" w:rsidRPr="00587634" w:rsidRDefault="00B16E8B" w:rsidP="00587634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bottom w:val="single" w:sz="4" w:space="0" w:color="000000"/>
            </w:tcBorders>
          </w:tcPr>
          <w:p w14:paraId="0972BAF6" w14:textId="1383E135" w:rsidR="00B16E8B" w:rsidRPr="00587634" w:rsidRDefault="00B16E8B" w:rsidP="00587634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  <w:tcBorders>
              <w:bottom w:val="single" w:sz="4" w:space="0" w:color="000000"/>
            </w:tcBorders>
          </w:tcPr>
          <w:p w14:paraId="117B1609" w14:textId="77777777" w:rsidR="00B16E8B" w:rsidRPr="00587634" w:rsidRDefault="00B16E8B" w:rsidP="00587634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E8B" w:rsidRPr="00587634" w14:paraId="1967E2B9" w14:textId="77777777" w:rsidTr="00B5530C">
        <w:trPr>
          <w:trHeight w:val="326"/>
        </w:trPr>
        <w:tc>
          <w:tcPr>
            <w:tcW w:w="493" w:type="dxa"/>
            <w:tcBorders>
              <w:top w:val="single" w:sz="4" w:space="0" w:color="000000"/>
              <w:bottom w:val="single" w:sz="4" w:space="0" w:color="000000"/>
            </w:tcBorders>
          </w:tcPr>
          <w:p w14:paraId="065BA52B" w14:textId="77777777" w:rsidR="00B16E8B" w:rsidRPr="00587634" w:rsidRDefault="00B16E8B" w:rsidP="00587634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bottom w:val="single" w:sz="4" w:space="0" w:color="000000"/>
            </w:tcBorders>
          </w:tcPr>
          <w:p w14:paraId="04DC1726" w14:textId="77777777" w:rsidR="00B16E8B" w:rsidRPr="00587634" w:rsidRDefault="00B16E8B" w:rsidP="00587634">
            <w:pPr>
              <w:pStyle w:val="TableParagraph"/>
              <w:spacing w:before="1" w:line="240" w:lineRule="auto"/>
              <w:ind w:left="118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634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972" w:type="dxa"/>
            <w:tcBorders>
              <w:top w:val="single" w:sz="4" w:space="0" w:color="000000"/>
              <w:bottom w:val="single" w:sz="4" w:space="0" w:color="000000"/>
            </w:tcBorders>
          </w:tcPr>
          <w:p w14:paraId="0A70CCF2" w14:textId="77777777" w:rsidR="00B16E8B" w:rsidRPr="00587634" w:rsidRDefault="00B16E8B" w:rsidP="00587634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" w:type="dxa"/>
            <w:tcBorders>
              <w:top w:val="single" w:sz="4" w:space="0" w:color="000000"/>
              <w:bottom w:val="single" w:sz="4" w:space="0" w:color="000000"/>
            </w:tcBorders>
          </w:tcPr>
          <w:p w14:paraId="247325F9" w14:textId="77777777" w:rsidR="00B16E8B" w:rsidRPr="00587634" w:rsidRDefault="00B16E8B" w:rsidP="00587634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  <w:tcBorders>
              <w:top w:val="single" w:sz="4" w:space="0" w:color="000000"/>
              <w:bottom w:val="single" w:sz="4" w:space="0" w:color="000000"/>
            </w:tcBorders>
          </w:tcPr>
          <w:p w14:paraId="708494ED" w14:textId="77777777" w:rsidR="00B16E8B" w:rsidRPr="00587634" w:rsidRDefault="00B16E8B" w:rsidP="00587634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000000"/>
              <w:bottom w:val="single" w:sz="4" w:space="0" w:color="000000"/>
            </w:tcBorders>
          </w:tcPr>
          <w:p w14:paraId="13F26E89" w14:textId="77777777" w:rsidR="00B16E8B" w:rsidRDefault="00B16E8B" w:rsidP="00587634">
            <w:pPr>
              <w:pStyle w:val="TableParagraph"/>
              <w:spacing w:before="1" w:line="240" w:lineRule="auto"/>
              <w:ind w:left="198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4" w:space="0" w:color="000000"/>
              <w:bottom w:val="single" w:sz="4" w:space="0" w:color="000000"/>
            </w:tcBorders>
          </w:tcPr>
          <w:p w14:paraId="29522F47" w14:textId="61730358" w:rsidR="00B16E8B" w:rsidRPr="00587634" w:rsidRDefault="00B16E8B" w:rsidP="00587634">
            <w:pPr>
              <w:pStyle w:val="TableParagraph"/>
              <w:spacing w:before="1" w:line="240" w:lineRule="auto"/>
              <w:ind w:left="198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D60AD7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86" w:type="dxa"/>
            <w:tcBorders>
              <w:top w:val="single" w:sz="4" w:space="0" w:color="000000"/>
              <w:bottom w:val="single" w:sz="4" w:space="0" w:color="000000"/>
            </w:tcBorders>
          </w:tcPr>
          <w:p w14:paraId="50EC6EEA" w14:textId="77777777" w:rsidR="00B16E8B" w:rsidRPr="00587634" w:rsidRDefault="00B16E8B" w:rsidP="00587634">
            <w:pPr>
              <w:pStyle w:val="TableParagraph"/>
              <w:spacing w:before="1" w:line="240" w:lineRule="auto"/>
              <w:ind w:left="156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634">
              <w:rPr>
                <w:rFonts w:ascii="Times New Roman" w:hAnsi="Times New Roman" w:cs="Times New Roman"/>
                <w:b/>
                <w:sz w:val="24"/>
                <w:szCs w:val="24"/>
              </w:rPr>
              <w:t>100%</w:t>
            </w:r>
          </w:p>
        </w:tc>
      </w:tr>
    </w:tbl>
    <w:p w14:paraId="243E5650" w14:textId="77777777" w:rsidR="00587634" w:rsidRPr="00587634" w:rsidRDefault="00587634">
      <w:pPr>
        <w:rPr>
          <w:sz w:val="24"/>
          <w:szCs w:val="24"/>
          <w:lang w:val="sv-SE"/>
        </w:rPr>
      </w:pPr>
    </w:p>
    <w:p w14:paraId="16863A46" w14:textId="77777777" w:rsidR="00587634" w:rsidRPr="00587634" w:rsidRDefault="00587634">
      <w:pPr>
        <w:rPr>
          <w:sz w:val="24"/>
          <w:szCs w:val="24"/>
          <w:lang w:val="sv-SE"/>
        </w:rPr>
      </w:pPr>
    </w:p>
    <w:p w14:paraId="724AABF1" w14:textId="77777777" w:rsidR="00587634" w:rsidRPr="00587634" w:rsidRDefault="00587634">
      <w:pPr>
        <w:rPr>
          <w:sz w:val="24"/>
          <w:szCs w:val="24"/>
          <w:lang w:val="sv-SE"/>
        </w:rPr>
      </w:pPr>
    </w:p>
    <w:p w14:paraId="3637806B" w14:textId="77777777" w:rsidR="00587634" w:rsidRPr="00587634" w:rsidRDefault="00587634">
      <w:pPr>
        <w:rPr>
          <w:sz w:val="24"/>
          <w:szCs w:val="24"/>
          <w:lang w:val="sv-SE"/>
        </w:rPr>
      </w:pPr>
    </w:p>
    <w:p w14:paraId="10944D03" w14:textId="77777777" w:rsidR="00B5530C" w:rsidRDefault="00B5530C">
      <w:pPr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</w:p>
    <w:p w14:paraId="02747968" w14:textId="77777777" w:rsidR="00B5530C" w:rsidRDefault="00B5530C">
      <w:pPr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</w:p>
    <w:p w14:paraId="5709F206" w14:textId="77777777" w:rsidR="00B5530C" w:rsidRDefault="00B5530C">
      <w:pPr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</w:p>
    <w:p w14:paraId="40AEDAC0" w14:textId="41012F48" w:rsidR="00587634" w:rsidRDefault="00587634">
      <w:pPr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</w:p>
    <w:p w14:paraId="1C8D308F" w14:textId="1517A2AD" w:rsidR="00587634" w:rsidRDefault="00587634">
      <w:pPr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</w:p>
    <w:p w14:paraId="60E20EC8" w14:textId="77777777" w:rsidR="00274E15" w:rsidRPr="00B5530C" w:rsidRDefault="00274E15" w:rsidP="00274E15">
      <w:pPr>
        <w:rPr>
          <w:rFonts w:ascii="Times New Roman" w:hAnsi="Times New Roman" w:cs="Times New Roman"/>
          <w:b/>
          <w:bCs/>
          <w:sz w:val="40"/>
          <w:szCs w:val="40"/>
          <w:lang w:val="sv-SE"/>
        </w:rPr>
      </w:pPr>
    </w:p>
    <w:p w14:paraId="1F2F8F39" w14:textId="77777777" w:rsidR="00301700" w:rsidRDefault="00301700" w:rsidP="00274E15">
      <w:pPr>
        <w:rPr>
          <w:rFonts w:ascii="Times New Roman" w:hAnsi="Times New Roman" w:cs="Times New Roman"/>
          <w:b/>
          <w:bCs/>
          <w:sz w:val="40"/>
          <w:szCs w:val="40"/>
          <w:lang w:val="sv-SE"/>
        </w:rPr>
      </w:pPr>
    </w:p>
    <w:p w14:paraId="66897767" w14:textId="77777777" w:rsidR="008A3AA5" w:rsidRDefault="008A3AA5" w:rsidP="00274E15">
      <w:pPr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</w:p>
    <w:p w14:paraId="37798D36" w14:textId="03379957" w:rsidR="00274E15" w:rsidRPr="00DD4ECA" w:rsidRDefault="00301700" w:rsidP="00274E15">
      <w:pPr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v-SE"/>
        </w:rPr>
        <w:t xml:space="preserve">Uji </w:t>
      </w:r>
      <w:r w:rsidR="00274E15" w:rsidRPr="00DD4ECA">
        <w:rPr>
          <w:rFonts w:ascii="Times New Roman" w:hAnsi="Times New Roman" w:cs="Times New Roman"/>
          <w:b/>
          <w:bCs/>
          <w:sz w:val="24"/>
          <w:szCs w:val="24"/>
          <w:lang w:val="sv-SE"/>
        </w:rPr>
        <w:t>Validitas Skala Harga Diri</w:t>
      </w:r>
    </w:p>
    <w:p w14:paraId="7C46A89D" w14:textId="724F835D" w:rsidR="00274E15" w:rsidRPr="00BF4746" w:rsidRDefault="00274E15" w:rsidP="00274E15">
      <w:pPr>
        <w:rPr>
          <w:rFonts w:ascii="Times New Roman" w:hAnsi="Times New Roman" w:cs="Times New Roman"/>
          <w:sz w:val="24"/>
          <w:szCs w:val="24"/>
          <w:lang w:val="sv-SE"/>
        </w:rPr>
      </w:pPr>
      <w:r w:rsidRPr="00BF4746">
        <w:rPr>
          <w:rFonts w:ascii="Times New Roman" w:hAnsi="Times New Roman" w:cs="Times New Roman"/>
          <w:sz w:val="24"/>
          <w:szCs w:val="24"/>
          <w:lang w:val="sv-SE"/>
        </w:rPr>
        <w:t xml:space="preserve">Bedasarkan hasil uji validitas korelasi dengan kriteria nilai korelasi </w:t>
      </w:r>
      <w:r w:rsidRPr="00BF4746">
        <w:rPr>
          <w:rFonts w:ascii="Times New Roman" w:hAnsi="Times New Roman" w:cs="Times New Roman"/>
          <w:i/>
          <w:iCs/>
          <w:sz w:val="24"/>
          <w:szCs w:val="24"/>
          <w:lang w:val="sv-SE"/>
        </w:rPr>
        <w:t xml:space="preserve">r </w:t>
      </w:r>
      <w:r w:rsidRPr="00BF4746">
        <w:rPr>
          <w:rFonts w:ascii="Times New Roman" w:hAnsi="Times New Roman" w:cs="Times New Roman"/>
          <w:sz w:val="24"/>
          <w:szCs w:val="24"/>
          <w:lang w:val="sv-SE"/>
        </w:rPr>
        <w:t xml:space="preserve">adalah positif dan nilai </w:t>
      </w:r>
      <w:r w:rsidRPr="00BF4746">
        <w:rPr>
          <w:rFonts w:ascii="Times New Roman" w:hAnsi="Times New Roman" w:cs="Times New Roman"/>
          <w:i/>
          <w:iCs/>
          <w:sz w:val="24"/>
          <w:szCs w:val="24"/>
          <w:lang w:val="sv-SE"/>
        </w:rPr>
        <w:t xml:space="preserve">p&lt;0,05, </w:t>
      </w:r>
      <w:r w:rsidRPr="00BF4746">
        <w:rPr>
          <w:rFonts w:ascii="Times New Roman" w:hAnsi="Times New Roman" w:cs="Times New Roman"/>
          <w:sz w:val="24"/>
          <w:szCs w:val="24"/>
          <w:lang w:val="sv-SE"/>
        </w:rPr>
        <w:t>maka didapatkan aitem skala harga diri yang gugur karena tidak memenuhi kriteria adalah nomer 3,5,6</w:t>
      </w:r>
      <w:r w:rsidR="008A3AA5" w:rsidRPr="00BF4746">
        <w:rPr>
          <w:rFonts w:ascii="Times New Roman" w:hAnsi="Times New Roman" w:cs="Times New Roman"/>
          <w:sz w:val="24"/>
          <w:szCs w:val="24"/>
          <w:lang w:val="sv-SE"/>
        </w:rPr>
        <w:t>.</w:t>
      </w:r>
    </w:p>
    <w:p w14:paraId="25B41CFC" w14:textId="77777777" w:rsidR="008A3AA5" w:rsidRPr="00BF4746" w:rsidRDefault="008A3AA5" w:rsidP="00274E15">
      <w:pPr>
        <w:rPr>
          <w:rFonts w:ascii="Times New Roman" w:hAnsi="Times New Roman" w:cs="Times New Roman"/>
          <w:lang w:val="sv-SE"/>
        </w:rPr>
      </w:pPr>
    </w:p>
    <w:p w14:paraId="3DBF8C3E" w14:textId="77777777" w:rsidR="00274E15" w:rsidRPr="00DD4ECA" w:rsidRDefault="00274E15" w:rsidP="00274E1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D4ECA">
        <w:rPr>
          <w:rFonts w:ascii="Times New Roman" w:hAnsi="Times New Roman" w:cs="Times New Roman"/>
          <w:b/>
          <w:bCs/>
          <w:sz w:val="24"/>
          <w:szCs w:val="24"/>
        </w:rPr>
        <w:t xml:space="preserve">Uji </w:t>
      </w:r>
      <w:proofErr w:type="spellStart"/>
      <w:r w:rsidRPr="00DD4ECA">
        <w:rPr>
          <w:rFonts w:ascii="Times New Roman" w:hAnsi="Times New Roman" w:cs="Times New Roman"/>
          <w:b/>
          <w:bCs/>
          <w:sz w:val="24"/>
          <w:szCs w:val="24"/>
        </w:rPr>
        <w:t>Reliabilitas</w:t>
      </w:r>
      <w:proofErr w:type="spellEnd"/>
      <w:r w:rsidRPr="00DD4ECA">
        <w:rPr>
          <w:rFonts w:ascii="Times New Roman" w:hAnsi="Times New Roman" w:cs="Times New Roman"/>
          <w:b/>
          <w:bCs/>
          <w:sz w:val="24"/>
          <w:szCs w:val="24"/>
        </w:rPr>
        <w:t xml:space="preserve"> Skala Harga Diri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8"/>
        <w:gridCol w:w="53"/>
        <w:gridCol w:w="1326"/>
        <w:gridCol w:w="85"/>
      </w:tblGrid>
      <w:tr w:rsidR="00274E15" w:rsidRPr="00754129" w14:paraId="12816104" w14:textId="77777777" w:rsidTr="00B95030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873EE14" w14:textId="77777777" w:rsidR="00274E15" w:rsidRPr="00754129" w:rsidRDefault="00274E15" w:rsidP="00B95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 xml:space="preserve">Frequentist Scale Reliability Statistics </w:t>
            </w:r>
          </w:p>
        </w:tc>
      </w:tr>
      <w:tr w:rsidR="00274E15" w:rsidRPr="00754129" w14:paraId="208D935F" w14:textId="77777777" w:rsidTr="00B95030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87391BA" w14:textId="77777777" w:rsidR="00274E15" w:rsidRPr="00754129" w:rsidRDefault="00274E15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4AA33AF" w14:textId="77777777" w:rsidR="00274E15" w:rsidRPr="00754129" w:rsidRDefault="00274E15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Cronbach's α</w:t>
            </w:r>
          </w:p>
        </w:tc>
      </w:tr>
      <w:tr w:rsidR="00274E15" w:rsidRPr="00754129" w14:paraId="349F99D3" w14:textId="77777777" w:rsidTr="00B9503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5B7255" w14:textId="77777777" w:rsidR="00274E15" w:rsidRPr="00754129" w:rsidRDefault="00274E15" w:rsidP="00B9503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Point 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3E2A61" w14:textId="77777777" w:rsidR="00274E15" w:rsidRPr="00754129" w:rsidRDefault="00274E15" w:rsidP="00B9503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EC9CB0" w14:textId="77777777" w:rsidR="00274E15" w:rsidRPr="00754129" w:rsidRDefault="00274E15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0.821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43D06C" w14:textId="77777777" w:rsidR="00274E15" w:rsidRPr="00754129" w:rsidRDefault="00274E15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274E15" w:rsidRPr="00754129" w14:paraId="7B6F3CA8" w14:textId="77777777" w:rsidTr="00B9503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DCFE47" w14:textId="77777777" w:rsidR="00274E15" w:rsidRPr="00754129" w:rsidRDefault="00274E15" w:rsidP="00B9503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95% CI lower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13E6B2" w14:textId="77777777" w:rsidR="00274E15" w:rsidRPr="00754129" w:rsidRDefault="00274E15" w:rsidP="00B9503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863300" w14:textId="77777777" w:rsidR="00274E15" w:rsidRPr="00754129" w:rsidRDefault="00274E15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0.693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5F55E7" w14:textId="77777777" w:rsidR="00274E15" w:rsidRPr="00754129" w:rsidRDefault="00274E15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274E15" w:rsidRPr="00754129" w14:paraId="624530A7" w14:textId="77777777" w:rsidTr="00B9503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76ECA5" w14:textId="77777777" w:rsidR="00274E15" w:rsidRPr="00754129" w:rsidRDefault="00274E15" w:rsidP="00B9503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95% CI upper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615A45" w14:textId="77777777" w:rsidR="00274E15" w:rsidRPr="00754129" w:rsidRDefault="00274E15" w:rsidP="00B9503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D0EB4D" w14:textId="77777777" w:rsidR="00274E15" w:rsidRPr="00754129" w:rsidRDefault="00274E15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0.902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DFA18C" w14:textId="77777777" w:rsidR="00274E15" w:rsidRPr="00754129" w:rsidRDefault="00274E15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274E15" w:rsidRPr="00754129" w14:paraId="27D36FA3" w14:textId="77777777" w:rsidTr="00B95030"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3686ABC" w14:textId="77777777" w:rsidR="00274E15" w:rsidRPr="00754129" w:rsidRDefault="00274E15" w:rsidP="00B9503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</w:tbl>
    <w:p w14:paraId="756E82AC" w14:textId="77777777" w:rsidR="00274E15" w:rsidRDefault="00274E15" w:rsidP="00274E15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Bedasarkan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uji </w:t>
      </w:r>
      <w:proofErr w:type="spellStart"/>
      <w:r>
        <w:rPr>
          <w:rFonts w:ascii="Times New Roman" w:hAnsi="Times New Roman" w:cs="Times New Roman"/>
          <w:sz w:val="24"/>
          <w:szCs w:val="24"/>
        </w:rPr>
        <w:t>reliabilitas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alpha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cronbach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D6A8A">
        <w:rPr>
          <w:rFonts w:ascii="Times New Roman" w:hAnsi="Times New Roman" w:cs="Times New Roman"/>
          <w:i/>
          <w:iCs/>
          <w:sz w:val="24"/>
          <w:szCs w:val="24"/>
        </w:rPr>
        <w:t xml:space="preserve">α </w:t>
      </w:r>
      <w:r>
        <w:rPr>
          <w:rFonts w:ascii="Times New Roman" w:hAnsi="Times New Roman" w:cs="Times New Roman"/>
          <w:sz w:val="24"/>
          <w:szCs w:val="24"/>
        </w:rPr>
        <w:t xml:space="preserve">minimum 0,700,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didapatkan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iCs/>
          <w:sz w:val="24"/>
          <w:szCs w:val="24"/>
        </w:rPr>
        <w:t>alpha</w:t>
      </w:r>
      <w:proofErr w:type="gram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cronbach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konsep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A8A">
        <w:rPr>
          <w:rFonts w:ascii="Times New Roman" w:hAnsi="Times New Roman" w:cs="Times New Roman"/>
          <w:i/>
          <w:iCs/>
          <w:sz w:val="24"/>
          <w:szCs w:val="24"/>
        </w:rPr>
        <w:t>α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= 0,821</w:t>
      </w:r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menandakan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reliabilitas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8D5E07D" w14:textId="77777777" w:rsidR="002E750F" w:rsidRPr="00274E15" w:rsidRDefault="002E750F" w:rsidP="002E750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Blue Print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Setelah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Try Out</w:t>
      </w:r>
    </w:p>
    <w:tbl>
      <w:tblPr>
        <w:tblpPr w:leftFromText="180" w:rightFromText="180" w:vertAnchor="text" w:horzAnchor="margin" w:tblpY="378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3"/>
        <w:gridCol w:w="2009"/>
        <w:gridCol w:w="2375"/>
        <w:gridCol w:w="918"/>
        <w:gridCol w:w="863"/>
        <w:gridCol w:w="1253"/>
        <w:gridCol w:w="1068"/>
      </w:tblGrid>
      <w:tr w:rsidR="00B04672" w:rsidRPr="00754129" w14:paraId="75129926" w14:textId="77777777" w:rsidTr="00B04672">
        <w:trPr>
          <w:trHeight w:val="188"/>
        </w:trPr>
        <w:tc>
          <w:tcPr>
            <w:tcW w:w="593" w:type="dxa"/>
            <w:tcBorders>
              <w:top w:val="single" w:sz="4" w:space="0" w:color="000000"/>
            </w:tcBorders>
          </w:tcPr>
          <w:p w14:paraId="25AD8461" w14:textId="77777777" w:rsidR="00B04672" w:rsidRPr="00754129" w:rsidRDefault="00B04672" w:rsidP="00B04672">
            <w:pPr>
              <w:pStyle w:val="TableParagraph"/>
              <w:spacing w:before="1" w:line="240" w:lineRule="auto"/>
              <w:ind w:left="115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No.</w:t>
            </w:r>
          </w:p>
        </w:tc>
        <w:tc>
          <w:tcPr>
            <w:tcW w:w="2009" w:type="dxa"/>
            <w:tcBorders>
              <w:top w:val="single" w:sz="4" w:space="0" w:color="000000"/>
            </w:tcBorders>
          </w:tcPr>
          <w:p w14:paraId="0CBC349D" w14:textId="77777777" w:rsidR="00B04672" w:rsidRPr="00754129" w:rsidRDefault="00B04672" w:rsidP="00B04672">
            <w:pPr>
              <w:pStyle w:val="TableParagraph"/>
              <w:spacing w:before="1" w:line="240" w:lineRule="auto"/>
              <w:ind w:left="118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129">
              <w:rPr>
                <w:rFonts w:ascii="Times New Roman" w:hAnsi="Times New Roman" w:cs="Times New Roman"/>
                <w:b/>
                <w:sz w:val="24"/>
                <w:szCs w:val="24"/>
              </w:rPr>
              <w:t>Aspek</w:t>
            </w:r>
          </w:p>
        </w:tc>
        <w:tc>
          <w:tcPr>
            <w:tcW w:w="2375" w:type="dxa"/>
            <w:tcBorders>
              <w:top w:val="single" w:sz="4" w:space="0" w:color="000000"/>
            </w:tcBorders>
          </w:tcPr>
          <w:p w14:paraId="2B3B276E" w14:textId="77777777" w:rsidR="00B04672" w:rsidRPr="00754129" w:rsidRDefault="00B04672" w:rsidP="00B04672">
            <w:pPr>
              <w:pStyle w:val="TableParagraph"/>
              <w:spacing w:before="1" w:line="240" w:lineRule="auto"/>
              <w:ind w:left="128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129">
              <w:rPr>
                <w:rFonts w:ascii="Times New Roman" w:hAnsi="Times New Roman" w:cs="Times New Roman"/>
                <w:b/>
                <w:sz w:val="24"/>
                <w:szCs w:val="24"/>
              </w:rPr>
              <w:t>Indikator</w:t>
            </w:r>
          </w:p>
        </w:tc>
        <w:tc>
          <w:tcPr>
            <w:tcW w:w="918" w:type="dxa"/>
            <w:tcBorders>
              <w:top w:val="single" w:sz="4" w:space="0" w:color="000000"/>
              <w:bottom w:val="single" w:sz="4" w:space="0" w:color="000000"/>
            </w:tcBorders>
          </w:tcPr>
          <w:p w14:paraId="176469E0" w14:textId="77777777" w:rsidR="00B04672" w:rsidRPr="00754129" w:rsidRDefault="00B04672" w:rsidP="00B04672">
            <w:pPr>
              <w:pStyle w:val="TableParagraph"/>
              <w:spacing w:before="1" w:line="240" w:lineRule="auto"/>
              <w:ind w:left="109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129">
              <w:rPr>
                <w:rFonts w:ascii="Times New Roman" w:hAnsi="Times New Roman" w:cs="Times New Roman"/>
                <w:b/>
                <w:sz w:val="24"/>
                <w:szCs w:val="24"/>
              </w:rPr>
              <w:t>Aitem</w:t>
            </w:r>
          </w:p>
        </w:tc>
        <w:tc>
          <w:tcPr>
            <w:tcW w:w="863" w:type="dxa"/>
            <w:tcBorders>
              <w:top w:val="single" w:sz="4" w:space="0" w:color="000000"/>
              <w:bottom w:val="single" w:sz="4" w:space="0" w:color="000000"/>
            </w:tcBorders>
          </w:tcPr>
          <w:p w14:paraId="023E71B9" w14:textId="77777777" w:rsidR="00B04672" w:rsidRPr="00754129" w:rsidRDefault="00B04672" w:rsidP="00B04672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</w:tcBorders>
          </w:tcPr>
          <w:p w14:paraId="309D744A" w14:textId="77777777" w:rsidR="00B04672" w:rsidRPr="00754129" w:rsidRDefault="00B04672" w:rsidP="00B04672">
            <w:pPr>
              <w:pStyle w:val="TableParagraph"/>
              <w:spacing w:before="1" w:line="240" w:lineRule="auto"/>
              <w:ind w:left="198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129">
              <w:rPr>
                <w:rFonts w:ascii="Times New Roman" w:hAnsi="Times New Roman" w:cs="Times New Roman"/>
                <w:b/>
                <w:sz w:val="24"/>
                <w:szCs w:val="24"/>
              </w:rPr>
              <w:t>Jumlah</w:t>
            </w:r>
          </w:p>
        </w:tc>
        <w:tc>
          <w:tcPr>
            <w:tcW w:w="1068" w:type="dxa"/>
            <w:tcBorders>
              <w:top w:val="single" w:sz="4" w:space="0" w:color="000000"/>
              <w:bottom w:val="single" w:sz="4" w:space="0" w:color="000000"/>
            </w:tcBorders>
          </w:tcPr>
          <w:p w14:paraId="23830990" w14:textId="77777777" w:rsidR="00B04672" w:rsidRPr="00754129" w:rsidRDefault="00B04672" w:rsidP="00B04672">
            <w:pPr>
              <w:pStyle w:val="TableParagraph"/>
              <w:spacing w:before="1" w:line="240" w:lineRule="auto"/>
              <w:ind w:left="156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129">
              <w:rPr>
                <w:rFonts w:ascii="Times New Roman" w:hAnsi="Times New Roman" w:cs="Times New Roman"/>
                <w:b/>
                <w:sz w:val="24"/>
                <w:szCs w:val="24"/>
              </w:rPr>
              <w:t>Bobot</w:t>
            </w:r>
          </w:p>
        </w:tc>
      </w:tr>
      <w:tr w:rsidR="00B04672" w:rsidRPr="00754129" w14:paraId="4CAE9C42" w14:textId="77777777" w:rsidTr="00B04672">
        <w:trPr>
          <w:trHeight w:val="188"/>
        </w:trPr>
        <w:tc>
          <w:tcPr>
            <w:tcW w:w="593" w:type="dxa"/>
            <w:tcBorders>
              <w:bottom w:val="single" w:sz="4" w:space="0" w:color="000000"/>
            </w:tcBorders>
          </w:tcPr>
          <w:p w14:paraId="658A3DB7" w14:textId="77777777" w:rsidR="00B04672" w:rsidRPr="00754129" w:rsidRDefault="00B04672" w:rsidP="00B04672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bottom w:val="single" w:sz="4" w:space="0" w:color="000000"/>
            </w:tcBorders>
          </w:tcPr>
          <w:p w14:paraId="036E7984" w14:textId="77777777" w:rsidR="00B04672" w:rsidRPr="00754129" w:rsidRDefault="00B04672" w:rsidP="00B04672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  <w:tcBorders>
              <w:bottom w:val="single" w:sz="4" w:space="0" w:color="000000"/>
            </w:tcBorders>
          </w:tcPr>
          <w:p w14:paraId="40385CDF" w14:textId="77777777" w:rsidR="00B04672" w:rsidRPr="00754129" w:rsidRDefault="00B04672" w:rsidP="00B04672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000000"/>
              <w:bottom w:val="single" w:sz="4" w:space="0" w:color="000000"/>
            </w:tcBorders>
          </w:tcPr>
          <w:p w14:paraId="4D4FBF63" w14:textId="77777777" w:rsidR="00B04672" w:rsidRPr="00754129" w:rsidRDefault="00B04672" w:rsidP="00B04672">
            <w:pPr>
              <w:pStyle w:val="TableParagraph"/>
              <w:spacing w:before="1" w:line="240" w:lineRule="auto"/>
              <w:ind w:left="109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129">
              <w:rPr>
                <w:rFonts w:ascii="Times New Roman" w:hAnsi="Times New Roman" w:cs="Times New Roman"/>
                <w:b/>
                <w:sz w:val="24"/>
                <w:szCs w:val="24"/>
              </w:rPr>
              <w:t>Fav</w:t>
            </w:r>
          </w:p>
        </w:tc>
        <w:tc>
          <w:tcPr>
            <w:tcW w:w="863" w:type="dxa"/>
            <w:tcBorders>
              <w:top w:val="single" w:sz="4" w:space="0" w:color="000000"/>
              <w:bottom w:val="single" w:sz="4" w:space="0" w:color="000000"/>
            </w:tcBorders>
          </w:tcPr>
          <w:p w14:paraId="076E13C8" w14:textId="77777777" w:rsidR="00B04672" w:rsidRPr="00754129" w:rsidRDefault="00B04672" w:rsidP="00B04672">
            <w:pPr>
              <w:pStyle w:val="TableParagraph"/>
              <w:spacing w:before="1" w:line="240" w:lineRule="auto"/>
              <w:ind w:left="95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129">
              <w:rPr>
                <w:rFonts w:ascii="Times New Roman" w:hAnsi="Times New Roman" w:cs="Times New Roman"/>
                <w:b/>
                <w:sz w:val="24"/>
                <w:szCs w:val="24"/>
              </w:rPr>
              <w:t>Unfav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</w:tcBorders>
          </w:tcPr>
          <w:p w14:paraId="24F998D4" w14:textId="77777777" w:rsidR="00B04672" w:rsidRPr="00754129" w:rsidRDefault="00B04672" w:rsidP="00B04672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4" w:space="0" w:color="000000"/>
              <w:bottom w:val="single" w:sz="4" w:space="0" w:color="000000"/>
            </w:tcBorders>
          </w:tcPr>
          <w:p w14:paraId="1668C733" w14:textId="77777777" w:rsidR="00B04672" w:rsidRPr="00754129" w:rsidRDefault="00B04672" w:rsidP="00B04672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672" w:rsidRPr="00754129" w14:paraId="798952AE" w14:textId="77777777" w:rsidTr="00B04672">
        <w:trPr>
          <w:trHeight w:val="1103"/>
        </w:trPr>
        <w:tc>
          <w:tcPr>
            <w:tcW w:w="593" w:type="dxa"/>
            <w:tcBorders>
              <w:top w:val="single" w:sz="4" w:space="0" w:color="000000"/>
              <w:bottom w:val="single" w:sz="4" w:space="0" w:color="000000"/>
            </w:tcBorders>
          </w:tcPr>
          <w:p w14:paraId="61AD7AAC" w14:textId="77777777" w:rsidR="00B04672" w:rsidRPr="00754129" w:rsidRDefault="00B04672" w:rsidP="00B04672">
            <w:pPr>
              <w:pStyle w:val="TableParagraph"/>
              <w:spacing w:before="3" w:line="240" w:lineRule="auto"/>
              <w:ind w:left="11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41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9" w:type="dxa"/>
            <w:tcBorders>
              <w:top w:val="single" w:sz="4" w:space="0" w:color="000000"/>
              <w:bottom w:val="single" w:sz="4" w:space="0" w:color="000000"/>
            </w:tcBorders>
          </w:tcPr>
          <w:p w14:paraId="57480B80" w14:textId="77777777" w:rsidR="00B04672" w:rsidRPr="00754129" w:rsidRDefault="00B04672" w:rsidP="00B04672">
            <w:pPr>
              <w:pStyle w:val="TableParagraph"/>
              <w:spacing w:before="3" w:line="240" w:lineRule="auto"/>
              <w:ind w:left="11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4129">
              <w:rPr>
                <w:rFonts w:ascii="Times New Roman" w:hAnsi="Times New Roman" w:cs="Times New Roman"/>
                <w:sz w:val="24"/>
                <w:szCs w:val="24"/>
              </w:rPr>
              <w:t>Penerimaan</w:t>
            </w:r>
            <w:r w:rsidRPr="0075412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754129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</w:p>
        </w:tc>
        <w:tc>
          <w:tcPr>
            <w:tcW w:w="2375" w:type="dxa"/>
            <w:tcBorders>
              <w:top w:val="single" w:sz="4" w:space="0" w:color="000000"/>
              <w:bottom w:val="single" w:sz="4" w:space="0" w:color="000000"/>
            </w:tcBorders>
          </w:tcPr>
          <w:p w14:paraId="01EE0060" w14:textId="77777777" w:rsidR="00B04672" w:rsidRPr="00754129" w:rsidRDefault="00B04672" w:rsidP="00B04672">
            <w:pPr>
              <w:pStyle w:val="TableParagraph"/>
              <w:spacing w:before="3" w:line="360" w:lineRule="auto"/>
              <w:ind w:left="128" w:right="10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129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r w:rsidRPr="00754129">
              <w:rPr>
                <w:rFonts w:ascii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 w:rsidRPr="00754129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r w:rsidRPr="00754129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754129">
              <w:rPr>
                <w:rFonts w:ascii="Times New Roman" w:hAnsi="Times New Roman" w:cs="Times New Roman"/>
                <w:sz w:val="24"/>
                <w:szCs w:val="24"/>
              </w:rPr>
              <w:t>puas</w:t>
            </w:r>
            <w:r w:rsidRPr="007541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54129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r w:rsidRPr="007541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54129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r w:rsidRPr="007541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54129">
              <w:rPr>
                <w:rFonts w:ascii="Times New Roman" w:hAnsi="Times New Roman" w:cs="Times New Roman"/>
                <w:sz w:val="24"/>
                <w:szCs w:val="24"/>
              </w:rPr>
              <w:t>sendiri,</w:t>
            </w:r>
            <w:r w:rsidRPr="007541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54129">
              <w:rPr>
                <w:rFonts w:ascii="Times New Roman" w:hAnsi="Times New Roman" w:cs="Times New Roman"/>
                <w:sz w:val="24"/>
                <w:szCs w:val="24"/>
              </w:rPr>
              <w:t>kualitas,</w:t>
            </w:r>
            <w:r w:rsidRPr="00754129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754129">
              <w:rPr>
                <w:rFonts w:ascii="Times New Roman" w:hAnsi="Times New Roman" w:cs="Times New Roman"/>
                <w:sz w:val="24"/>
                <w:szCs w:val="24"/>
              </w:rPr>
              <w:t>bakat, pengetahuan,</w:t>
            </w:r>
            <w:r w:rsidRPr="00754129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754129">
              <w:rPr>
                <w:rFonts w:ascii="Times New Roman" w:hAnsi="Times New Roman" w:cs="Times New Roman"/>
                <w:sz w:val="24"/>
                <w:szCs w:val="24"/>
              </w:rPr>
              <w:t>serta</w:t>
            </w:r>
            <w:r w:rsidRPr="007541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54129">
              <w:rPr>
                <w:rFonts w:ascii="Times New Roman" w:hAnsi="Times New Roman" w:cs="Times New Roman"/>
                <w:sz w:val="24"/>
                <w:szCs w:val="24"/>
              </w:rPr>
              <w:t>keterbatasan</w:t>
            </w:r>
            <w:r w:rsidRPr="00754129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754129">
              <w:rPr>
                <w:rFonts w:ascii="Times New Roman" w:hAnsi="Times New Roman" w:cs="Times New Roman"/>
                <w:sz w:val="24"/>
                <w:szCs w:val="24"/>
              </w:rPr>
              <w:t>dalam diri</w:t>
            </w:r>
          </w:p>
        </w:tc>
        <w:tc>
          <w:tcPr>
            <w:tcW w:w="918" w:type="dxa"/>
            <w:tcBorders>
              <w:top w:val="single" w:sz="4" w:space="0" w:color="000000"/>
              <w:bottom w:val="single" w:sz="4" w:space="0" w:color="000000"/>
            </w:tcBorders>
          </w:tcPr>
          <w:p w14:paraId="2291124F" w14:textId="77777777" w:rsidR="00B04672" w:rsidRPr="00754129" w:rsidRDefault="00B04672" w:rsidP="00B04672">
            <w:pPr>
              <w:pStyle w:val="TableParagraph"/>
              <w:spacing w:before="3" w:line="240" w:lineRule="auto"/>
              <w:ind w:left="1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4129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863" w:type="dxa"/>
            <w:tcBorders>
              <w:top w:val="single" w:sz="4" w:space="0" w:color="000000"/>
              <w:bottom w:val="single" w:sz="4" w:space="0" w:color="000000"/>
            </w:tcBorders>
          </w:tcPr>
          <w:p w14:paraId="3278135B" w14:textId="77777777" w:rsidR="00B04672" w:rsidRPr="00754129" w:rsidRDefault="00B04672" w:rsidP="00B04672">
            <w:pPr>
              <w:pStyle w:val="TableParagraph"/>
              <w:spacing w:before="3" w:line="240" w:lineRule="auto"/>
              <w:ind w:left="9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541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</w:tcBorders>
          </w:tcPr>
          <w:p w14:paraId="438B4C72" w14:textId="77777777" w:rsidR="00B04672" w:rsidRPr="00754129" w:rsidRDefault="00B04672" w:rsidP="00B04672">
            <w:pPr>
              <w:pStyle w:val="TableParagraph"/>
              <w:spacing w:before="3" w:line="240" w:lineRule="auto"/>
              <w:ind w:left="19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3</w:t>
            </w:r>
          </w:p>
        </w:tc>
        <w:tc>
          <w:tcPr>
            <w:tcW w:w="1068" w:type="dxa"/>
            <w:tcBorders>
              <w:top w:val="single" w:sz="4" w:space="0" w:color="000000"/>
              <w:bottom w:val="single" w:sz="4" w:space="0" w:color="000000"/>
            </w:tcBorders>
          </w:tcPr>
          <w:p w14:paraId="520088B4" w14:textId="77777777" w:rsidR="00B04672" w:rsidRPr="00754129" w:rsidRDefault="00B04672" w:rsidP="00B04672">
            <w:pPr>
              <w:pStyle w:val="TableParagraph"/>
              <w:spacing w:before="3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672" w:rsidRPr="00754129" w14:paraId="28826347" w14:textId="77777777" w:rsidTr="00B04672">
        <w:trPr>
          <w:trHeight w:val="143"/>
        </w:trPr>
        <w:tc>
          <w:tcPr>
            <w:tcW w:w="593" w:type="dxa"/>
            <w:tcBorders>
              <w:top w:val="single" w:sz="4" w:space="0" w:color="000000"/>
            </w:tcBorders>
          </w:tcPr>
          <w:p w14:paraId="2435CFA1" w14:textId="77777777" w:rsidR="00B04672" w:rsidRPr="00754129" w:rsidRDefault="00B04672" w:rsidP="00B04672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14:paraId="3F6B150D" w14:textId="77777777" w:rsidR="00B04672" w:rsidRPr="00754129" w:rsidRDefault="00B04672" w:rsidP="00B04672">
            <w:pPr>
              <w:pStyle w:val="TableParagraph"/>
              <w:spacing w:before="193" w:line="360" w:lineRule="auto"/>
              <w:ind w:left="118" w:right="28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4129">
              <w:rPr>
                <w:rFonts w:ascii="Times New Roman" w:hAnsi="Times New Roman" w:cs="Times New Roman"/>
                <w:sz w:val="24"/>
                <w:szCs w:val="24"/>
              </w:rPr>
              <w:t>Penghormatan</w:t>
            </w:r>
            <w:r w:rsidRPr="00754129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754129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</w:p>
        </w:tc>
        <w:tc>
          <w:tcPr>
            <w:tcW w:w="2375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14:paraId="0A136B18" w14:textId="77777777" w:rsidR="00B04672" w:rsidRPr="00754129" w:rsidRDefault="00B04672" w:rsidP="00B04672">
            <w:pPr>
              <w:pStyle w:val="TableParagraph"/>
              <w:spacing w:before="3" w:line="360" w:lineRule="auto"/>
              <w:ind w:left="128" w:righ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129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r w:rsidRPr="007541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54129">
              <w:rPr>
                <w:rFonts w:ascii="Times New Roman" w:hAnsi="Times New Roman" w:cs="Times New Roman"/>
                <w:sz w:val="24"/>
                <w:szCs w:val="24"/>
              </w:rPr>
              <w:t>yakin</w:t>
            </w:r>
            <w:r w:rsidRPr="007541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54129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r w:rsidRPr="007541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54129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r w:rsidRPr="0075412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754129">
              <w:rPr>
                <w:rFonts w:ascii="Times New Roman" w:hAnsi="Times New Roman" w:cs="Times New Roman"/>
                <w:sz w:val="24"/>
                <w:szCs w:val="24"/>
              </w:rPr>
              <w:t>karakter</w:t>
            </w:r>
            <w:r w:rsidRPr="00754129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754129">
              <w:rPr>
                <w:rFonts w:ascii="Times New Roman" w:hAnsi="Times New Roman" w:cs="Times New Roman"/>
                <w:sz w:val="24"/>
                <w:szCs w:val="24"/>
              </w:rPr>
              <w:t>dalam kehidupan</w:t>
            </w:r>
          </w:p>
        </w:tc>
        <w:tc>
          <w:tcPr>
            <w:tcW w:w="918" w:type="dxa"/>
            <w:tcBorders>
              <w:top w:val="single" w:sz="4" w:space="0" w:color="000000"/>
            </w:tcBorders>
          </w:tcPr>
          <w:p w14:paraId="26002341" w14:textId="77777777" w:rsidR="00B04672" w:rsidRPr="00754129" w:rsidRDefault="00B04672" w:rsidP="00B04672">
            <w:pPr>
              <w:pStyle w:val="TableParagraph"/>
              <w:spacing w:before="3" w:line="240" w:lineRule="auto"/>
              <w:ind w:left="1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4129">
              <w:rPr>
                <w:rFonts w:ascii="Times New Roman" w:hAnsi="Times New Roman" w:cs="Times New Roman"/>
                <w:sz w:val="24"/>
                <w:szCs w:val="24"/>
              </w:rPr>
              <w:t>7,10</w:t>
            </w:r>
          </w:p>
        </w:tc>
        <w:tc>
          <w:tcPr>
            <w:tcW w:w="863" w:type="dxa"/>
            <w:tcBorders>
              <w:top w:val="single" w:sz="4" w:space="0" w:color="000000"/>
            </w:tcBorders>
          </w:tcPr>
          <w:p w14:paraId="6E553C8B" w14:textId="77777777" w:rsidR="00B04672" w:rsidRPr="00754129" w:rsidRDefault="00B04672" w:rsidP="00B04672">
            <w:pPr>
              <w:pStyle w:val="TableParagraph"/>
              <w:spacing w:before="3" w:line="240" w:lineRule="auto"/>
              <w:ind w:left="9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4129">
              <w:rPr>
                <w:rFonts w:ascii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1253" w:type="dxa"/>
            <w:tcBorders>
              <w:top w:val="single" w:sz="4" w:space="0" w:color="000000"/>
            </w:tcBorders>
          </w:tcPr>
          <w:p w14:paraId="570088B8" w14:textId="77777777" w:rsidR="00B04672" w:rsidRPr="00754129" w:rsidRDefault="00B04672" w:rsidP="00B04672">
            <w:pPr>
              <w:pStyle w:val="TableParagraph"/>
              <w:spacing w:before="3" w:line="240" w:lineRule="auto"/>
              <w:ind w:left="19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4</w:t>
            </w:r>
          </w:p>
        </w:tc>
        <w:tc>
          <w:tcPr>
            <w:tcW w:w="1068" w:type="dxa"/>
            <w:tcBorders>
              <w:top w:val="single" w:sz="4" w:space="0" w:color="000000"/>
            </w:tcBorders>
          </w:tcPr>
          <w:p w14:paraId="4A89EE28" w14:textId="77777777" w:rsidR="00B04672" w:rsidRPr="00754129" w:rsidRDefault="00B04672" w:rsidP="00B04672">
            <w:pPr>
              <w:pStyle w:val="TableParagraph"/>
              <w:spacing w:before="3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672" w:rsidRPr="00754129" w14:paraId="2763A7C4" w14:textId="77777777" w:rsidTr="00B04672">
        <w:trPr>
          <w:trHeight w:val="521"/>
        </w:trPr>
        <w:tc>
          <w:tcPr>
            <w:tcW w:w="593" w:type="dxa"/>
            <w:tcBorders>
              <w:bottom w:val="single" w:sz="4" w:space="0" w:color="000000"/>
            </w:tcBorders>
          </w:tcPr>
          <w:p w14:paraId="2D27601A" w14:textId="77777777" w:rsidR="00B04672" w:rsidRPr="00754129" w:rsidRDefault="00B04672" w:rsidP="00B04672">
            <w:pPr>
              <w:pStyle w:val="TableParagraph"/>
              <w:spacing w:before="113" w:line="240" w:lineRule="auto"/>
              <w:ind w:left="11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5412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9" w:type="dxa"/>
            <w:vMerge/>
            <w:tcBorders>
              <w:top w:val="nil"/>
              <w:bottom w:val="single" w:sz="4" w:space="0" w:color="000000"/>
            </w:tcBorders>
          </w:tcPr>
          <w:p w14:paraId="5A9E9FF5" w14:textId="77777777" w:rsidR="00B04672" w:rsidRPr="00754129" w:rsidRDefault="00B04672" w:rsidP="00B046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  <w:vMerge/>
            <w:tcBorders>
              <w:top w:val="nil"/>
              <w:bottom w:val="single" w:sz="4" w:space="0" w:color="000000"/>
            </w:tcBorders>
          </w:tcPr>
          <w:p w14:paraId="126B6408" w14:textId="77777777" w:rsidR="00B04672" w:rsidRPr="00754129" w:rsidRDefault="00B04672" w:rsidP="00B046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bottom w:val="single" w:sz="4" w:space="0" w:color="000000"/>
            </w:tcBorders>
          </w:tcPr>
          <w:p w14:paraId="3CE93B35" w14:textId="77777777" w:rsidR="00B04672" w:rsidRPr="00754129" w:rsidRDefault="00B04672" w:rsidP="00B04672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  <w:tcBorders>
              <w:bottom w:val="single" w:sz="4" w:space="0" w:color="000000"/>
            </w:tcBorders>
          </w:tcPr>
          <w:p w14:paraId="5A9131D9" w14:textId="77777777" w:rsidR="00B04672" w:rsidRPr="00754129" w:rsidRDefault="00B04672" w:rsidP="00B04672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bottom w:val="single" w:sz="4" w:space="0" w:color="000000"/>
            </w:tcBorders>
          </w:tcPr>
          <w:p w14:paraId="0F324A9F" w14:textId="77777777" w:rsidR="00B04672" w:rsidRPr="00754129" w:rsidRDefault="00B04672" w:rsidP="00B04672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tcBorders>
              <w:bottom w:val="single" w:sz="4" w:space="0" w:color="000000"/>
            </w:tcBorders>
          </w:tcPr>
          <w:p w14:paraId="176561BF" w14:textId="77777777" w:rsidR="00B04672" w:rsidRPr="00754129" w:rsidRDefault="00B04672" w:rsidP="00B04672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672" w:rsidRPr="00754129" w14:paraId="5E3AB053" w14:textId="77777777" w:rsidTr="00B04672">
        <w:trPr>
          <w:trHeight w:val="188"/>
        </w:trPr>
        <w:tc>
          <w:tcPr>
            <w:tcW w:w="593" w:type="dxa"/>
            <w:tcBorders>
              <w:top w:val="single" w:sz="4" w:space="0" w:color="000000"/>
              <w:bottom w:val="single" w:sz="4" w:space="0" w:color="000000"/>
            </w:tcBorders>
          </w:tcPr>
          <w:p w14:paraId="3527D9B4" w14:textId="77777777" w:rsidR="00B04672" w:rsidRPr="00754129" w:rsidRDefault="00B04672" w:rsidP="00B04672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000000"/>
              <w:bottom w:val="single" w:sz="4" w:space="0" w:color="000000"/>
            </w:tcBorders>
          </w:tcPr>
          <w:p w14:paraId="54D79D84" w14:textId="77777777" w:rsidR="00B04672" w:rsidRPr="00754129" w:rsidRDefault="00B04672" w:rsidP="00B04672">
            <w:pPr>
              <w:pStyle w:val="TableParagraph"/>
              <w:spacing w:before="1" w:line="240" w:lineRule="auto"/>
              <w:ind w:left="118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129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2375" w:type="dxa"/>
            <w:tcBorders>
              <w:top w:val="single" w:sz="4" w:space="0" w:color="000000"/>
              <w:bottom w:val="single" w:sz="4" w:space="0" w:color="000000"/>
            </w:tcBorders>
          </w:tcPr>
          <w:p w14:paraId="6EC2A399" w14:textId="77777777" w:rsidR="00B04672" w:rsidRPr="00754129" w:rsidRDefault="00B04672" w:rsidP="00B04672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tcBorders>
              <w:top w:val="single" w:sz="4" w:space="0" w:color="000000"/>
              <w:bottom w:val="single" w:sz="4" w:space="0" w:color="000000"/>
            </w:tcBorders>
          </w:tcPr>
          <w:p w14:paraId="3C0B0BD5" w14:textId="77777777" w:rsidR="00B04672" w:rsidRPr="00754129" w:rsidRDefault="00B04672" w:rsidP="00B04672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000000"/>
              <w:bottom w:val="single" w:sz="4" w:space="0" w:color="000000"/>
            </w:tcBorders>
          </w:tcPr>
          <w:p w14:paraId="0ED1CFE9" w14:textId="77777777" w:rsidR="00B04672" w:rsidRPr="00754129" w:rsidRDefault="00B04672" w:rsidP="00B04672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000000"/>
              <w:bottom w:val="single" w:sz="4" w:space="0" w:color="000000"/>
            </w:tcBorders>
          </w:tcPr>
          <w:p w14:paraId="2221D5D8" w14:textId="77777777" w:rsidR="00B04672" w:rsidRPr="00754129" w:rsidRDefault="00B04672" w:rsidP="00B04672">
            <w:pPr>
              <w:pStyle w:val="TableParagraph"/>
              <w:spacing w:before="1" w:line="240" w:lineRule="auto"/>
              <w:ind w:left="198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7</w:t>
            </w:r>
          </w:p>
        </w:tc>
        <w:tc>
          <w:tcPr>
            <w:tcW w:w="1068" w:type="dxa"/>
            <w:tcBorders>
              <w:top w:val="single" w:sz="4" w:space="0" w:color="000000"/>
              <w:bottom w:val="single" w:sz="4" w:space="0" w:color="000000"/>
            </w:tcBorders>
          </w:tcPr>
          <w:p w14:paraId="07157BCA" w14:textId="77777777" w:rsidR="00B04672" w:rsidRPr="00754129" w:rsidRDefault="00B04672" w:rsidP="00B04672">
            <w:pPr>
              <w:pStyle w:val="TableParagraph"/>
              <w:spacing w:before="1" w:line="240" w:lineRule="auto"/>
              <w:ind w:left="156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4129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</w:tbl>
    <w:p w14:paraId="3954B90C" w14:textId="77777777" w:rsidR="00D760EF" w:rsidRDefault="00D760EF" w:rsidP="00D760EF">
      <w:pPr>
        <w:ind w:firstLine="720"/>
        <w:rPr>
          <w:rFonts w:ascii="Times New Roman" w:hAnsi="Times New Roman" w:cs="Times New Roman"/>
          <w:sz w:val="24"/>
          <w:szCs w:val="24"/>
        </w:rPr>
      </w:pPr>
    </w:p>
    <w:p w14:paraId="2488E21C" w14:textId="77777777" w:rsidR="007B05D5" w:rsidRDefault="007B05D5" w:rsidP="00D760EF">
      <w:pPr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</w:p>
    <w:p w14:paraId="65216E22" w14:textId="77777777" w:rsidR="002B584E" w:rsidRDefault="002B584E" w:rsidP="00D760EF">
      <w:pPr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</w:p>
    <w:p w14:paraId="43A99E13" w14:textId="77777777" w:rsidR="002B584E" w:rsidRDefault="002B584E" w:rsidP="00D760EF">
      <w:pPr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</w:p>
    <w:p w14:paraId="7F640AF8" w14:textId="77777777" w:rsidR="002B584E" w:rsidRDefault="002B584E" w:rsidP="00D760EF">
      <w:pPr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</w:p>
    <w:p w14:paraId="6C295488" w14:textId="00DDDDCE" w:rsidR="002C5E9E" w:rsidRDefault="00D760EF" w:rsidP="00D760EF">
      <w:pPr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  <w:r w:rsidRPr="00D760EF">
        <w:rPr>
          <w:rFonts w:ascii="Times New Roman" w:hAnsi="Times New Roman" w:cs="Times New Roman"/>
          <w:b/>
          <w:bCs/>
          <w:sz w:val="24"/>
          <w:szCs w:val="24"/>
          <w:lang w:val="sv-SE"/>
        </w:rPr>
        <w:lastRenderedPageBreak/>
        <w:t>Skala Harga Diri setelah Try Out</w:t>
      </w:r>
    </w:p>
    <w:p w14:paraId="0504D027" w14:textId="77777777" w:rsidR="002C5E9E" w:rsidRDefault="002C5E9E" w:rsidP="00D760EF">
      <w:pPr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</w:p>
    <w:tbl>
      <w:tblPr>
        <w:tblStyle w:val="TableGrid"/>
        <w:tblpPr w:leftFromText="180" w:rightFromText="180" w:vertAnchor="text" w:tblpY="266"/>
        <w:tblW w:w="0" w:type="auto"/>
        <w:tblLayout w:type="fixed"/>
        <w:tblLook w:val="04A0" w:firstRow="1" w:lastRow="0" w:firstColumn="1" w:lastColumn="0" w:noHBand="0" w:noVBand="1"/>
      </w:tblPr>
      <w:tblGrid>
        <w:gridCol w:w="781"/>
        <w:gridCol w:w="5287"/>
        <w:gridCol w:w="578"/>
        <w:gridCol w:w="433"/>
        <w:gridCol w:w="433"/>
        <w:gridCol w:w="578"/>
        <w:gridCol w:w="725"/>
      </w:tblGrid>
      <w:tr w:rsidR="002B584E" w14:paraId="29C58D52" w14:textId="77777777" w:rsidTr="002B584E">
        <w:trPr>
          <w:trHeight w:val="879"/>
        </w:trPr>
        <w:tc>
          <w:tcPr>
            <w:tcW w:w="781" w:type="dxa"/>
            <w:vMerge w:val="restart"/>
          </w:tcPr>
          <w:p w14:paraId="3E35C19A" w14:textId="77777777" w:rsidR="002B584E" w:rsidRDefault="002B584E" w:rsidP="002B58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  <w:p w14:paraId="2F510431" w14:textId="77777777" w:rsidR="002B584E" w:rsidRDefault="002B584E" w:rsidP="002B58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  <w:t>No.</w:t>
            </w:r>
          </w:p>
        </w:tc>
        <w:tc>
          <w:tcPr>
            <w:tcW w:w="5287" w:type="dxa"/>
            <w:vMerge w:val="restart"/>
          </w:tcPr>
          <w:p w14:paraId="521A9E12" w14:textId="77777777" w:rsidR="002B584E" w:rsidRDefault="002B584E" w:rsidP="002B58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  <w:p w14:paraId="622F034F" w14:textId="77777777" w:rsidR="002B584E" w:rsidRDefault="002B584E" w:rsidP="002B58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  <w:t>PERNYATAAN</w:t>
            </w:r>
          </w:p>
        </w:tc>
        <w:tc>
          <w:tcPr>
            <w:tcW w:w="2747" w:type="dxa"/>
            <w:gridSpan w:val="5"/>
          </w:tcPr>
          <w:p w14:paraId="409EE7AF" w14:textId="77777777" w:rsidR="002B584E" w:rsidRDefault="002B584E" w:rsidP="002B58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  <w:p w14:paraId="2B2AF353" w14:textId="77777777" w:rsidR="002B584E" w:rsidRDefault="002B584E" w:rsidP="002B58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  <w:t>JAWABAN</w:t>
            </w:r>
          </w:p>
        </w:tc>
      </w:tr>
      <w:tr w:rsidR="002B584E" w14:paraId="66274825" w14:textId="77777777" w:rsidTr="002B584E">
        <w:trPr>
          <w:trHeight w:val="607"/>
        </w:trPr>
        <w:tc>
          <w:tcPr>
            <w:tcW w:w="781" w:type="dxa"/>
            <w:vMerge/>
          </w:tcPr>
          <w:p w14:paraId="1ACB5849" w14:textId="77777777" w:rsidR="002B584E" w:rsidRDefault="002B584E" w:rsidP="002B58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5287" w:type="dxa"/>
            <w:vMerge/>
          </w:tcPr>
          <w:p w14:paraId="0606A5AA" w14:textId="77777777" w:rsidR="002B584E" w:rsidRDefault="002B584E" w:rsidP="002B58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578" w:type="dxa"/>
          </w:tcPr>
          <w:p w14:paraId="480E26A0" w14:textId="77777777" w:rsidR="002B584E" w:rsidRDefault="002B584E" w:rsidP="002B58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  <w:t>SS</w:t>
            </w:r>
          </w:p>
        </w:tc>
        <w:tc>
          <w:tcPr>
            <w:tcW w:w="433" w:type="dxa"/>
          </w:tcPr>
          <w:p w14:paraId="61ECA6FC" w14:textId="77777777" w:rsidR="002B584E" w:rsidRDefault="002B584E" w:rsidP="002B58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  <w:t>S</w:t>
            </w:r>
          </w:p>
        </w:tc>
        <w:tc>
          <w:tcPr>
            <w:tcW w:w="433" w:type="dxa"/>
          </w:tcPr>
          <w:p w14:paraId="4ECEE9BD" w14:textId="77777777" w:rsidR="002B584E" w:rsidRDefault="002B584E" w:rsidP="002B58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  <w:t>J</w:t>
            </w:r>
          </w:p>
        </w:tc>
        <w:tc>
          <w:tcPr>
            <w:tcW w:w="578" w:type="dxa"/>
          </w:tcPr>
          <w:p w14:paraId="72E9C97B" w14:textId="77777777" w:rsidR="002B584E" w:rsidRDefault="002B584E" w:rsidP="002B58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  <w:t>TP</w:t>
            </w:r>
          </w:p>
        </w:tc>
        <w:tc>
          <w:tcPr>
            <w:tcW w:w="725" w:type="dxa"/>
          </w:tcPr>
          <w:p w14:paraId="0DE35B03" w14:textId="77777777" w:rsidR="002B584E" w:rsidRDefault="002B584E" w:rsidP="002B58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  <w:t>STP</w:t>
            </w:r>
          </w:p>
        </w:tc>
      </w:tr>
      <w:tr w:rsidR="002B584E" w:rsidRPr="00843796" w14:paraId="0A4D6A7B" w14:textId="77777777" w:rsidTr="002B584E">
        <w:trPr>
          <w:trHeight w:val="1002"/>
        </w:trPr>
        <w:tc>
          <w:tcPr>
            <w:tcW w:w="781" w:type="dxa"/>
          </w:tcPr>
          <w:p w14:paraId="0C07AD47" w14:textId="77777777" w:rsidR="002B584E" w:rsidRPr="002C5E9E" w:rsidRDefault="002B584E" w:rsidP="002B584E">
            <w:pPr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2C5E9E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1.</w:t>
            </w:r>
          </w:p>
        </w:tc>
        <w:tc>
          <w:tcPr>
            <w:tcW w:w="5287" w:type="dxa"/>
          </w:tcPr>
          <w:p w14:paraId="1D8F3D9C" w14:textId="77777777" w:rsidR="002B584E" w:rsidRPr="002C5E9E" w:rsidRDefault="002B584E" w:rsidP="002B584E">
            <w:pPr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2C5E9E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Secara keseluruhan, saya puas dengan diri saya sendiri (F)</w:t>
            </w:r>
          </w:p>
        </w:tc>
        <w:tc>
          <w:tcPr>
            <w:tcW w:w="578" w:type="dxa"/>
          </w:tcPr>
          <w:p w14:paraId="1B3B41B9" w14:textId="77777777" w:rsidR="002B584E" w:rsidRPr="00843796" w:rsidRDefault="002B584E" w:rsidP="002B58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433" w:type="dxa"/>
          </w:tcPr>
          <w:p w14:paraId="4B550496" w14:textId="77777777" w:rsidR="002B584E" w:rsidRPr="00843796" w:rsidRDefault="002B584E" w:rsidP="002B58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433" w:type="dxa"/>
          </w:tcPr>
          <w:p w14:paraId="179DD90B" w14:textId="77777777" w:rsidR="002B584E" w:rsidRPr="00843796" w:rsidRDefault="002B584E" w:rsidP="002B58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578" w:type="dxa"/>
          </w:tcPr>
          <w:p w14:paraId="1D9C39B7" w14:textId="77777777" w:rsidR="002B584E" w:rsidRPr="00843796" w:rsidRDefault="002B584E" w:rsidP="002B58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725" w:type="dxa"/>
          </w:tcPr>
          <w:p w14:paraId="0D5ED63C" w14:textId="77777777" w:rsidR="002B584E" w:rsidRPr="00843796" w:rsidRDefault="002B584E" w:rsidP="002B58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</w:tr>
      <w:tr w:rsidR="002B584E" w:rsidRPr="00D645B8" w14:paraId="50BD5C63" w14:textId="77777777" w:rsidTr="002B584E">
        <w:trPr>
          <w:trHeight w:val="750"/>
        </w:trPr>
        <w:tc>
          <w:tcPr>
            <w:tcW w:w="781" w:type="dxa"/>
          </w:tcPr>
          <w:p w14:paraId="56FAAA61" w14:textId="77777777" w:rsidR="002B584E" w:rsidRPr="002C5E9E" w:rsidRDefault="002B584E" w:rsidP="002B584E">
            <w:pPr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2C5E9E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2.</w:t>
            </w:r>
          </w:p>
        </w:tc>
        <w:tc>
          <w:tcPr>
            <w:tcW w:w="5287" w:type="dxa"/>
          </w:tcPr>
          <w:p w14:paraId="69671FD5" w14:textId="77777777" w:rsidR="002B584E" w:rsidRPr="002C5E9E" w:rsidRDefault="002B584E" w:rsidP="002B584E">
            <w:pPr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2C5E9E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Terkadang saya berfikir bahwa saya tidak baik dalam segala hal (UF)</w:t>
            </w:r>
          </w:p>
        </w:tc>
        <w:tc>
          <w:tcPr>
            <w:tcW w:w="578" w:type="dxa"/>
          </w:tcPr>
          <w:p w14:paraId="343D0AFE" w14:textId="77777777" w:rsidR="002B584E" w:rsidRPr="00843796" w:rsidRDefault="002B584E" w:rsidP="002B58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433" w:type="dxa"/>
          </w:tcPr>
          <w:p w14:paraId="24DB793C" w14:textId="77777777" w:rsidR="002B584E" w:rsidRPr="00843796" w:rsidRDefault="002B584E" w:rsidP="002B58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433" w:type="dxa"/>
          </w:tcPr>
          <w:p w14:paraId="12C6A6CD" w14:textId="77777777" w:rsidR="002B584E" w:rsidRPr="00843796" w:rsidRDefault="002B584E" w:rsidP="002B58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578" w:type="dxa"/>
          </w:tcPr>
          <w:p w14:paraId="69F9BC32" w14:textId="77777777" w:rsidR="002B584E" w:rsidRPr="00843796" w:rsidRDefault="002B584E" w:rsidP="002B58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725" w:type="dxa"/>
          </w:tcPr>
          <w:p w14:paraId="2CB5AD12" w14:textId="77777777" w:rsidR="002B584E" w:rsidRPr="00843796" w:rsidRDefault="002B584E" w:rsidP="002B58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</w:tr>
      <w:tr w:rsidR="002B584E" w:rsidRPr="00D645B8" w14:paraId="182AF6E5" w14:textId="77777777" w:rsidTr="002B584E">
        <w:trPr>
          <w:trHeight w:val="711"/>
        </w:trPr>
        <w:tc>
          <w:tcPr>
            <w:tcW w:w="781" w:type="dxa"/>
          </w:tcPr>
          <w:p w14:paraId="0B8E1B6F" w14:textId="77777777" w:rsidR="002B584E" w:rsidRPr="002C5E9E" w:rsidRDefault="002B584E" w:rsidP="002B584E">
            <w:pPr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2C5E9E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3.</w:t>
            </w:r>
          </w:p>
        </w:tc>
        <w:tc>
          <w:tcPr>
            <w:tcW w:w="5287" w:type="dxa"/>
          </w:tcPr>
          <w:p w14:paraId="65BF2027" w14:textId="77777777" w:rsidR="002B584E" w:rsidRPr="002C5E9E" w:rsidRDefault="002B584E" w:rsidP="002B584E">
            <w:pPr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2C5E9E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Saya dapat melakukan hal seperti yang saya lakukan oleh kebanyakan orang lain (F)</w:t>
            </w:r>
          </w:p>
        </w:tc>
        <w:tc>
          <w:tcPr>
            <w:tcW w:w="578" w:type="dxa"/>
          </w:tcPr>
          <w:p w14:paraId="70416629" w14:textId="77777777" w:rsidR="002B584E" w:rsidRPr="00843796" w:rsidRDefault="002B584E" w:rsidP="002B58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433" w:type="dxa"/>
          </w:tcPr>
          <w:p w14:paraId="17F9259D" w14:textId="77777777" w:rsidR="002B584E" w:rsidRPr="00843796" w:rsidRDefault="002B584E" w:rsidP="002B58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433" w:type="dxa"/>
          </w:tcPr>
          <w:p w14:paraId="4C24AF1B" w14:textId="77777777" w:rsidR="002B584E" w:rsidRPr="00843796" w:rsidRDefault="002B584E" w:rsidP="002B58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578" w:type="dxa"/>
          </w:tcPr>
          <w:p w14:paraId="365E8C0E" w14:textId="77777777" w:rsidR="002B584E" w:rsidRPr="00843796" w:rsidRDefault="002B584E" w:rsidP="002B58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725" w:type="dxa"/>
          </w:tcPr>
          <w:p w14:paraId="642FC87B" w14:textId="77777777" w:rsidR="002B584E" w:rsidRPr="00843796" w:rsidRDefault="002B584E" w:rsidP="002B58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</w:tr>
      <w:tr w:rsidR="002B584E" w:rsidRPr="00D645B8" w14:paraId="4B6B6583" w14:textId="77777777" w:rsidTr="002B584E">
        <w:trPr>
          <w:trHeight w:val="821"/>
        </w:trPr>
        <w:tc>
          <w:tcPr>
            <w:tcW w:w="781" w:type="dxa"/>
          </w:tcPr>
          <w:p w14:paraId="434E6B5C" w14:textId="77777777" w:rsidR="002B584E" w:rsidRPr="002C5E9E" w:rsidRDefault="002B584E" w:rsidP="002B584E">
            <w:pPr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2C5E9E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4.</w:t>
            </w:r>
          </w:p>
        </w:tc>
        <w:tc>
          <w:tcPr>
            <w:tcW w:w="5287" w:type="dxa"/>
          </w:tcPr>
          <w:p w14:paraId="32797CCB" w14:textId="77777777" w:rsidR="002B584E" w:rsidRPr="002C5E9E" w:rsidRDefault="002B584E" w:rsidP="002B584E">
            <w:pPr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2C5E9E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Saya merasa bahwa diri saya berharga, setidaknya sama berharganya dengan orang lain (F)</w:t>
            </w:r>
          </w:p>
        </w:tc>
        <w:tc>
          <w:tcPr>
            <w:tcW w:w="578" w:type="dxa"/>
          </w:tcPr>
          <w:p w14:paraId="79B53F73" w14:textId="77777777" w:rsidR="002B584E" w:rsidRPr="00662DA8" w:rsidRDefault="002B584E" w:rsidP="002B58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433" w:type="dxa"/>
          </w:tcPr>
          <w:p w14:paraId="39501876" w14:textId="77777777" w:rsidR="002B584E" w:rsidRPr="00662DA8" w:rsidRDefault="002B584E" w:rsidP="002B58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433" w:type="dxa"/>
          </w:tcPr>
          <w:p w14:paraId="50C7401B" w14:textId="77777777" w:rsidR="002B584E" w:rsidRPr="00662DA8" w:rsidRDefault="002B584E" w:rsidP="002B58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578" w:type="dxa"/>
          </w:tcPr>
          <w:p w14:paraId="06F33277" w14:textId="77777777" w:rsidR="002B584E" w:rsidRPr="00662DA8" w:rsidRDefault="002B584E" w:rsidP="002B58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725" w:type="dxa"/>
          </w:tcPr>
          <w:p w14:paraId="3AE3ACDD" w14:textId="77777777" w:rsidR="002B584E" w:rsidRPr="00662DA8" w:rsidRDefault="002B584E" w:rsidP="002B58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</w:tr>
      <w:tr w:rsidR="002B584E" w:rsidRPr="00D645B8" w14:paraId="3CA2523B" w14:textId="77777777" w:rsidTr="002B584E">
        <w:trPr>
          <w:trHeight w:val="719"/>
        </w:trPr>
        <w:tc>
          <w:tcPr>
            <w:tcW w:w="781" w:type="dxa"/>
          </w:tcPr>
          <w:p w14:paraId="72223A83" w14:textId="77777777" w:rsidR="002B584E" w:rsidRPr="002C5E9E" w:rsidRDefault="002B584E" w:rsidP="002B584E">
            <w:pPr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2C5E9E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5.</w:t>
            </w:r>
          </w:p>
        </w:tc>
        <w:tc>
          <w:tcPr>
            <w:tcW w:w="5287" w:type="dxa"/>
          </w:tcPr>
          <w:p w14:paraId="262BB152" w14:textId="77777777" w:rsidR="002B584E" w:rsidRPr="002C5E9E" w:rsidRDefault="002B584E" w:rsidP="002B584E">
            <w:pPr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2C5E9E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Saya berharap saya dapat lebih menghargai diri saya sendiri ( UF)</w:t>
            </w:r>
          </w:p>
        </w:tc>
        <w:tc>
          <w:tcPr>
            <w:tcW w:w="578" w:type="dxa"/>
          </w:tcPr>
          <w:p w14:paraId="753E68D5" w14:textId="77777777" w:rsidR="002B584E" w:rsidRPr="00662DA8" w:rsidRDefault="002B584E" w:rsidP="002B58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433" w:type="dxa"/>
          </w:tcPr>
          <w:p w14:paraId="7648AF9B" w14:textId="77777777" w:rsidR="002B584E" w:rsidRPr="00662DA8" w:rsidRDefault="002B584E" w:rsidP="002B58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433" w:type="dxa"/>
          </w:tcPr>
          <w:p w14:paraId="5D85D3CE" w14:textId="77777777" w:rsidR="002B584E" w:rsidRPr="00662DA8" w:rsidRDefault="002B584E" w:rsidP="002B58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578" w:type="dxa"/>
          </w:tcPr>
          <w:p w14:paraId="721B6178" w14:textId="77777777" w:rsidR="002B584E" w:rsidRPr="00662DA8" w:rsidRDefault="002B584E" w:rsidP="002B58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725" w:type="dxa"/>
          </w:tcPr>
          <w:p w14:paraId="1F773E6B" w14:textId="77777777" w:rsidR="002B584E" w:rsidRPr="00662DA8" w:rsidRDefault="002B584E" w:rsidP="002B58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</w:tr>
      <w:tr w:rsidR="002B584E" w:rsidRPr="00D645B8" w14:paraId="7CF0E389" w14:textId="77777777" w:rsidTr="002B584E">
        <w:trPr>
          <w:trHeight w:val="686"/>
        </w:trPr>
        <w:tc>
          <w:tcPr>
            <w:tcW w:w="781" w:type="dxa"/>
          </w:tcPr>
          <w:p w14:paraId="3A398696" w14:textId="77777777" w:rsidR="002B584E" w:rsidRPr="002C5E9E" w:rsidRDefault="002B584E" w:rsidP="002B584E">
            <w:pPr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2C5E9E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6.</w:t>
            </w:r>
          </w:p>
        </w:tc>
        <w:tc>
          <w:tcPr>
            <w:tcW w:w="5287" w:type="dxa"/>
          </w:tcPr>
          <w:p w14:paraId="4BED0A93" w14:textId="77777777" w:rsidR="002B584E" w:rsidRPr="002C5E9E" w:rsidRDefault="002B584E" w:rsidP="002B584E">
            <w:pPr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2C5E9E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Secara keseluruhan, saya merasa menjadi orang yang gagal (UF)</w:t>
            </w:r>
          </w:p>
        </w:tc>
        <w:tc>
          <w:tcPr>
            <w:tcW w:w="578" w:type="dxa"/>
          </w:tcPr>
          <w:p w14:paraId="5FBB7A53" w14:textId="77777777" w:rsidR="002B584E" w:rsidRPr="00662DA8" w:rsidRDefault="002B584E" w:rsidP="002B58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433" w:type="dxa"/>
          </w:tcPr>
          <w:p w14:paraId="3650A296" w14:textId="77777777" w:rsidR="002B584E" w:rsidRPr="00662DA8" w:rsidRDefault="002B584E" w:rsidP="002B58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433" w:type="dxa"/>
          </w:tcPr>
          <w:p w14:paraId="4E7A2590" w14:textId="77777777" w:rsidR="002B584E" w:rsidRPr="00662DA8" w:rsidRDefault="002B584E" w:rsidP="002B58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578" w:type="dxa"/>
          </w:tcPr>
          <w:p w14:paraId="3EFFF3AF" w14:textId="77777777" w:rsidR="002B584E" w:rsidRPr="00662DA8" w:rsidRDefault="002B584E" w:rsidP="002B58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725" w:type="dxa"/>
          </w:tcPr>
          <w:p w14:paraId="7C344967" w14:textId="77777777" w:rsidR="002B584E" w:rsidRPr="00662DA8" w:rsidRDefault="002B584E" w:rsidP="002B58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</w:tr>
      <w:tr w:rsidR="002B584E" w:rsidRPr="00014BBF" w14:paraId="2FA98798" w14:textId="77777777" w:rsidTr="002B584E">
        <w:trPr>
          <w:trHeight w:val="598"/>
        </w:trPr>
        <w:tc>
          <w:tcPr>
            <w:tcW w:w="781" w:type="dxa"/>
          </w:tcPr>
          <w:p w14:paraId="4055E6FF" w14:textId="77777777" w:rsidR="002B584E" w:rsidRPr="002C5E9E" w:rsidRDefault="002B584E" w:rsidP="002B584E">
            <w:pPr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2C5E9E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7.</w:t>
            </w:r>
          </w:p>
        </w:tc>
        <w:tc>
          <w:tcPr>
            <w:tcW w:w="5287" w:type="dxa"/>
          </w:tcPr>
          <w:p w14:paraId="3A8B9197" w14:textId="77777777" w:rsidR="002B584E" w:rsidRPr="002C5E9E" w:rsidRDefault="002B584E" w:rsidP="002B584E">
            <w:pPr>
              <w:rPr>
                <w:rFonts w:ascii="Times New Roman" w:hAnsi="Times New Roman" w:cs="Times New Roman"/>
                <w:sz w:val="24"/>
                <w:szCs w:val="24"/>
                <w:lang w:val="sv-SE"/>
              </w:rPr>
            </w:pPr>
            <w:r w:rsidRPr="002C5E9E">
              <w:rPr>
                <w:rFonts w:ascii="Times New Roman" w:hAnsi="Times New Roman" w:cs="Times New Roman"/>
                <w:sz w:val="24"/>
                <w:szCs w:val="24"/>
                <w:lang w:val="sv-SE"/>
              </w:rPr>
              <w:t>Saya berfikir positif terhadap diri saya sendiri (F)</w:t>
            </w:r>
          </w:p>
        </w:tc>
        <w:tc>
          <w:tcPr>
            <w:tcW w:w="578" w:type="dxa"/>
          </w:tcPr>
          <w:p w14:paraId="175D163D" w14:textId="77777777" w:rsidR="002B584E" w:rsidRPr="00014BBF" w:rsidRDefault="002B584E" w:rsidP="002B58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433" w:type="dxa"/>
          </w:tcPr>
          <w:p w14:paraId="692AE777" w14:textId="77777777" w:rsidR="002B584E" w:rsidRPr="00014BBF" w:rsidRDefault="002B584E" w:rsidP="002B58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433" w:type="dxa"/>
          </w:tcPr>
          <w:p w14:paraId="2DFEC11C" w14:textId="77777777" w:rsidR="002B584E" w:rsidRPr="00014BBF" w:rsidRDefault="002B584E" w:rsidP="002B58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578" w:type="dxa"/>
          </w:tcPr>
          <w:p w14:paraId="214312D6" w14:textId="77777777" w:rsidR="002B584E" w:rsidRPr="00014BBF" w:rsidRDefault="002B584E" w:rsidP="002B58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  <w:tc>
          <w:tcPr>
            <w:tcW w:w="725" w:type="dxa"/>
          </w:tcPr>
          <w:p w14:paraId="2536500B" w14:textId="77777777" w:rsidR="002B584E" w:rsidRPr="00014BBF" w:rsidRDefault="002B584E" w:rsidP="002B584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v-SE"/>
              </w:rPr>
            </w:pPr>
          </w:p>
        </w:tc>
      </w:tr>
    </w:tbl>
    <w:p w14:paraId="5DB09392" w14:textId="77777777" w:rsidR="002C5E9E" w:rsidRDefault="002C5E9E" w:rsidP="00D760EF">
      <w:pPr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</w:p>
    <w:p w14:paraId="3BB736B1" w14:textId="77777777" w:rsidR="002C5E9E" w:rsidRDefault="002C5E9E" w:rsidP="00D760EF">
      <w:pPr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</w:p>
    <w:p w14:paraId="7D19BF38" w14:textId="77777777" w:rsidR="00B945CF" w:rsidRPr="00014BBF" w:rsidRDefault="00B945CF">
      <w:pPr>
        <w:rPr>
          <w:sz w:val="24"/>
          <w:szCs w:val="24"/>
          <w:lang w:val="sv-SE"/>
        </w:rPr>
      </w:pPr>
    </w:p>
    <w:p w14:paraId="4F3ACF57" w14:textId="77777777" w:rsidR="00D839F4" w:rsidRPr="00014BBF" w:rsidRDefault="00D839F4">
      <w:pPr>
        <w:rPr>
          <w:sz w:val="24"/>
          <w:szCs w:val="24"/>
          <w:lang w:val="sv-SE"/>
        </w:rPr>
      </w:pPr>
    </w:p>
    <w:tbl>
      <w:tblPr>
        <w:tblpPr w:leftFromText="180" w:rightFromText="180" w:vertAnchor="page" w:horzAnchor="margin" w:tblpXSpec="right" w:tblpY="316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4"/>
        <w:gridCol w:w="2319"/>
        <w:gridCol w:w="2116"/>
        <w:gridCol w:w="1007"/>
        <w:gridCol w:w="1091"/>
        <w:gridCol w:w="723"/>
        <w:gridCol w:w="1007"/>
      </w:tblGrid>
      <w:tr w:rsidR="000B4301" w14:paraId="4E7A0F10" w14:textId="77777777" w:rsidTr="00356FEA">
        <w:trPr>
          <w:trHeight w:val="298"/>
        </w:trPr>
        <w:tc>
          <w:tcPr>
            <w:tcW w:w="604" w:type="dxa"/>
            <w:vMerge w:val="restart"/>
          </w:tcPr>
          <w:p w14:paraId="2EADD4C7" w14:textId="77777777" w:rsidR="000B4301" w:rsidRDefault="000B4301" w:rsidP="00356FEA">
            <w:pPr>
              <w:pStyle w:val="TableParagraph"/>
              <w:spacing w:before="138" w:line="240" w:lineRule="auto"/>
              <w:ind w:left="122"/>
              <w:jc w:val="lef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5"/>
                <w:sz w:val="24"/>
              </w:rPr>
              <w:lastRenderedPageBreak/>
              <w:t>No</w:t>
            </w:r>
          </w:p>
        </w:tc>
        <w:tc>
          <w:tcPr>
            <w:tcW w:w="2319" w:type="dxa"/>
            <w:vMerge w:val="restart"/>
          </w:tcPr>
          <w:p w14:paraId="5DC8B12E" w14:textId="77777777" w:rsidR="000B4301" w:rsidRDefault="000B4301" w:rsidP="00356FEA">
            <w:pPr>
              <w:pStyle w:val="TableParagraph"/>
              <w:spacing w:before="138" w:line="240" w:lineRule="auto"/>
              <w:ind w:left="3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2"/>
                <w:sz w:val="24"/>
              </w:rPr>
              <w:t>Aspek</w:t>
            </w:r>
          </w:p>
        </w:tc>
        <w:tc>
          <w:tcPr>
            <w:tcW w:w="2116" w:type="dxa"/>
            <w:vMerge w:val="restart"/>
          </w:tcPr>
          <w:p w14:paraId="77421836" w14:textId="77777777" w:rsidR="000B4301" w:rsidRDefault="000B4301" w:rsidP="00356FEA">
            <w:pPr>
              <w:pStyle w:val="TableParagraph"/>
              <w:spacing w:before="138" w:line="240" w:lineRule="auto"/>
              <w:ind w:left="448"/>
              <w:jc w:val="lef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2"/>
                <w:sz w:val="24"/>
              </w:rPr>
              <w:t>Indikator</w:t>
            </w:r>
          </w:p>
        </w:tc>
        <w:tc>
          <w:tcPr>
            <w:tcW w:w="2098" w:type="dxa"/>
            <w:gridSpan w:val="2"/>
          </w:tcPr>
          <w:p w14:paraId="3DA7BC0A" w14:textId="77777777" w:rsidR="000B4301" w:rsidRDefault="000B4301" w:rsidP="00356FEA">
            <w:pPr>
              <w:pStyle w:val="TableParagraph"/>
              <w:spacing w:before="0" w:line="256" w:lineRule="exact"/>
              <w:ind w:left="539"/>
              <w:jc w:val="lef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2"/>
                <w:sz w:val="24"/>
              </w:rPr>
              <w:t>Aitem</w:t>
            </w:r>
          </w:p>
        </w:tc>
        <w:tc>
          <w:tcPr>
            <w:tcW w:w="723" w:type="dxa"/>
            <w:vMerge w:val="restart"/>
          </w:tcPr>
          <w:p w14:paraId="66E59F2D" w14:textId="77777777" w:rsidR="000B4301" w:rsidRDefault="000B4301" w:rsidP="00356FEA">
            <w:pPr>
              <w:pStyle w:val="TableParagraph"/>
              <w:spacing w:before="138" w:line="240" w:lineRule="auto"/>
              <w:ind w:left="127"/>
              <w:jc w:val="lef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2"/>
                <w:sz w:val="24"/>
              </w:rPr>
              <w:t>Total</w:t>
            </w:r>
          </w:p>
        </w:tc>
        <w:tc>
          <w:tcPr>
            <w:tcW w:w="1007" w:type="dxa"/>
            <w:vMerge w:val="restart"/>
          </w:tcPr>
          <w:p w14:paraId="12186F7F" w14:textId="77777777" w:rsidR="000B4301" w:rsidRDefault="000B4301" w:rsidP="00356FEA">
            <w:pPr>
              <w:pStyle w:val="TableParagraph"/>
              <w:spacing w:before="42" w:line="240" w:lineRule="auto"/>
              <w:ind w:left="79" w:right="72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</w:rPr>
              <w:t>%</w:t>
            </w:r>
          </w:p>
        </w:tc>
      </w:tr>
      <w:tr w:rsidR="000B4301" w14:paraId="6EE4CFF2" w14:textId="77777777" w:rsidTr="00356FEA">
        <w:trPr>
          <w:trHeight w:val="298"/>
        </w:trPr>
        <w:tc>
          <w:tcPr>
            <w:tcW w:w="604" w:type="dxa"/>
            <w:vMerge/>
            <w:tcBorders>
              <w:top w:val="nil"/>
            </w:tcBorders>
          </w:tcPr>
          <w:p w14:paraId="3BA0ADEE" w14:textId="77777777" w:rsidR="000B4301" w:rsidRDefault="000B4301" w:rsidP="00356FEA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  <w:vMerge/>
            <w:tcBorders>
              <w:top w:val="nil"/>
            </w:tcBorders>
          </w:tcPr>
          <w:p w14:paraId="1E3D6A7D" w14:textId="77777777" w:rsidR="000B4301" w:rsidRDefault="000B4301" w:rsidP="00356FEA">
            <w:pPr>
              <w:rPr>
                <w:sz w:val="2"/>
                <w:szCs w:val="2"/>
              </w:rPr>
            </w:pPr>
          </w:p>
        </w:tc>
        <w:tc>
          <w:tcPr>
            <w:tcW w:w="2116" w:type="dxa"/>
            <w:vMerge/>
            <w:tcBorders>
              <w:top w:val="nil"/>
            </w:tcBorders>
          </w:tcPr>
          <w:p w14:paraId="352B0DE2" w14:textId="77777777" w:rsidR="000B4301" w:rsidRDefault="000B4301" w:rsidP="00356FEA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</w:tcPr>
          <w:p w14:paraId="4FC07416" w14:textId="77777777" w:rsidR="000B4301" w:rsidRDefault="000B4301" w:rsidP="00356FEA">
            <w:pPr>
              <w:pStyle w:val="TableParagraph"/>
              <w:spacing w:before="0" w:line="256" w:lineRule="exact"/>
              <w:ind w:left="80" w:right="72"/>
              <w:rPr>
                <w:rFonts w:ascii="Times New Roman"/>
                <w:b/>
                <w:i/>
                <w:sz w:val="24"/>
              </w:rPr>
            </w:pPr>
            <w:r>
              <w:rPr>
                <w:rFonts w:ascii="Times New Roman"/>
                <w:b/>
                <w:i/>
                <w:spacing w:val="-10"/>
                <w:sz w:val="24"/>
              </w:rPr>
              <w:t>F</w:t>
            </w:r>
          </w:p>
        </w:tc>
        <w:tc>
          <w:tcPr>
            <w:tcW w:w="1091" w:type="dxa"/>
          </w:tcPr>
          <w:p w14:paraId="253259CB" w14:textId="77777777" w:rsidR="000B4301" w:rsidRDefault="000B4301" w:rsidP="00356FEA">
            <w:pPr>
              <w:pStyle w:val="TableParagraph"/>
              <w:spacing w:before="0" w:line="256" w:lineRule="exact"/>
              <w:ind w:left="7" w:right="1"/>
              <w:rPr>
                <w:rFonts w:ascii="Times New Roman"/>
                <w:b/>
                <w:i/>
                <w:sz w:val="24"/>
              </w:rPr>
            </w:pPr>
            <w:r>
              <w:rPr>
                <w:rFonts w:ascii="Times New Roman"/>
                <w:b/>
                <w:i/>
                <w:spacing w:val="-5"/>
                <w:sz w:val="24"/>
              </w:rPr>
              <w:t>UF</w:t>
            </w:r>
          </w:p>
        </w:tc>
        <w:tc>
          <w:tcPr>
            <w:tcW w:w="723" w:type="dxa"/>
            <w:vMerge/>
            <w:tcBorders>
              <w:top w:val="nil"/>
            </w:tcBorders>
          </w:tcPr>
          <w:p w14:paraId="17AB8682" w14:textId="77777777" w:rsidR="000B4301" w:rsidRDefault="000B4301" w:rsidP="00356FEA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14:paraId="2A53E0D3" w14:textId="77777777" w:rsidR="000B4301" w:rsidRDefault="000B4301" w:rsidP="00356FEA">
            <w:pPr>
              <w:rPr>
                <w:sz w:val="2"/>
                <w:szCs w:val="2"/>
              </w:rPr>
            </w:pPr>
          </w:p>
        </w:tc>
      </w:tr>
      <w:tr w:rsidR="000B4301" w14:paraId="4187481F" w14:textId="77777777" w:rsidTr="00356FEA">
        <w:trPr>
          <w:trHeight w:val="1502"/>
        </w:trPr>
        <w:tc>
          <w:tcPr>
            <w:tcW w:w="604" w:type="dxa"/>
          </w:tcPr>
          <w:p w14:paraId="5B0A7A30" w14:textId="77777777" w:rsidR="000B4301" w:rsidRDefault="000B4301" w:rsidP="00356FEA">
            <w:pPr>
              <w:pStyle w:val="TableParagraph"/>
              <w:spacing w:before="0" w:line="270" w:lineRule="exact"/>
              <w:ind w:left="107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1</w:t>
            </w:r>
          </w:p>
        </w:tc>
        <w:tc>
          <w:tcPr>
            <w:tcW w:w="2319" w:type="dxa"/>
          </w:tcPr>
          <w:p w14:paraId="3BFE6645" w14:textId="77777777" w:rsidR="000B4301" w:rsidRDefault="000B4301" w:rsidP="00356FEA">
            <w:pPr>
              <w:pStyle w:val="TableParagraph"/>
              <w:tabs>
                <w:tab w:val="left" w:pos="1360"/>
              </w:tabs>
              <w:spacing w:before="0" w:line="240" w:lineRule="auto"/>
              <w:ind w:left="107" w:right="97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Menyampaikan sesuatu</w:t>
            </w:r>
            <w:r>
              <w:rPr>
                <w:rFonts w:ascii="Times New Roman"/>
                <w:sz w:val="24"/>
              </w:rPr>
              <w:tab/>
            </w:r>
            <w:r>
              <w:rPr>
                <w:rFonts w:ascii="Times New Roman"/>
                <w:spacing w:val="-2"/>
                <w:sz w:val="24"/>
              </w:rPr>
              <w:t>secara</w:t>
            </w:r>
          </w:p>
          <w:p w14:paraId="29A62EF3" w14:textId="77777777" w:rsidR="000B4301" w:rsidRDefault="000B4301" w:rsidP="00356FEA">
            <w:pPr>
              <w:pStyle w:val="TableParagraph"/>
              <w:tabs>
                <w:tab w:val="left" w:pos="1406"/>
              </w:tabs>
              <w:spacing w:before="0" w:line="240" w:lineRule="auto"/>
              <w:ind w:left="107" w:right="98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langsung</w:t>
            </w:r>
            <w:r>
              <w:rPr>
                <w:rFonts w:ascii="Times New Roman"/>
                <w:sz w:val="24"/>
              </w:rPr>
              <w:tab/>
            </w:r>
            <w:r>
              <w:rPr>
                <w:rFonts w:ascii="Times New Roman"/>
                <w:spacing w:val="-2"/>
                <w:sz w:val="24"/>
              </w:rPr>
              <w:t xml:space="preserve">tegas, </w:t>
            </w:r>
            <w:r>
              <w:rPr>
                <w:rFonts w:ascii="Times New Roman"/>
                <w:sz w:val="24"/>
              </w:rPr>
              <w:t>positif dan gigih</w:t>
            </w:r>
          </w:p>
        </w:tc>
        <w:tc>
          <w:tcPr>
            <w:tcW w:w="2116" w:type="dxa"/>
          </w:tcPr>
          <w:p w14:paraId="6763D77F" w14:textId="77777777" w:rsidR="000B4301" w:rsidRDefault="000B4301" w:rsidP="00356FEA">
            <w:pPr>
              <w:pStyle w:val="TableParagraph"/>
              <w:tabs>
                <w:tab w:val="left" w:pos="1178"/>
              </w:tabs>
              <w:spacing w:before="0" w:line="240" w:lineRule="auto"/>
              <w:ind w:left="105" w:right="97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Menyampaikan sesuatu</w:t>
            </w:r>
            <w:r>
              <w:rPr>
                <w:rFonts w:ascii="Times New Roman"/>
                <w:sz w:val="24"/>
              </w:rPr>
              <w:tab/>
            </w:r>
            <w:r>
              <w:rPr>
                <w:rFonts w:ascii="Times New Roman"/>
                <w:spacing w:val="-2"/>
                <w:sz w:val="24"/>
              </w:rPr>
              <w:t xml:space="preserve">secara </w:t>
            </w:r>
            <w:r>
              <w:rPr>
                <w:rFonts w:ascii="Times New Roman"/>
                <w:sz w:val="24"/>
              </w:rPr>
              <w:t>langsung,</w:t>
            </w:r>
            <w:r>
              <w:rPr>
                <w:rFonts w:ascii="Times New Roman"/>
                <w:spacing w:val="80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tegas, positif,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dan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gigih</w:t>
            </w:r>
          </w:p>
        </w:tc>
        <w:tc>
          <w:tcPr>
            <w:tcW w:w="1007" w:type="dxa"/>
          </w:tcPr>
          <w:p w14:paraId="7C4F1E51" w14:textId="77777777" w:rsidR="000B4301" w:rsidRDefault="000B4301" w:rsidP="00356FEA">
            <w:pPr>
              <w:pStyle w:val="TableParagraph"/>
              <w:spacing w:before="190" w:line="240" w:lineRule="auto"/>
              <w:jc w:val="left"/>
              <w:rPr>
                <w:rFonts w:ascii="Times New Roman"/>
                <w:b/>
                <w:i/>
                <w:sz w:val="24"/>
              </w:rPr>
            </w:pPr>
          </w:p>
          <w:p w14:paraId="024AFAF2" w14:textId="77777777" w:rsidR="000B4301" w:rsidRDefault="000B4301" w:rsidP="00356FEA">
            <w:pPr>
              <w:pStyle w:val="TableParagraph"/>
              <w:spacing w:before="1" w:line="240" w:lineRule="auto"/>
              <w:ind w:left="268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1,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pacing w:val="-10"/>
                <w:sz w:val="24"/>
              </w:rPr>
              <w:t>3</w:t>
            </w:r>
          </w:p>
        </w:tc>
        <w:tc>
          <w:tcPr>
            <w:tcW w:w="1091" w:type="dxa"/>
          </w:tcPr>
          <w:p w14:paraId="1189D096" w14:textId="77777777" w:rsidR="000B4301" w:rsidRDefault="000B4301" w:rsidP="00356FEA">
            <w:pPr>
              <w:pStyle w:val="TableParagraph"/>
              <w:spacing w:before="190" w:line="240" w:lineRule="auto"/>
              <w:jc w:val="left"/>
              <w:rPr>
                <w:rFonts w:ascii="Times New Roman"/>
                <w:b/>
                <w:i/>
                <w:sz w:val="24"/>
              </w:rPr>
            </w:pPr>
          </w:p>
          <w:p w14:paraId="6F13C696" w14:textId="77777777" w:rsidR="000B4301" w:rsidRDefault="000B4301" w:rsidP="00356FEA">
            <w:pPr>
              <w:pStyle w:val="TableParagraph"/>
              <w:spacing w:before="1" w:line="240" w:lineRule="auto"/>
              <w:ind w:left="7" w:right="3"/>
              <w:rPr>
                <w:rFonts w:ascii="Times New Roman"/>
                <w:sz w:val="24"/>
              </w:rPr>
            </w:pPr>
            <w:r w:rsidRPr="00BE0891">
              <w:rPr>
                <w:rFonts w:ascii="Times New Roman"/>
                <w:sz w:val="24"/>
                <w:highlight w:val="yellow"/>
              </w:rPr>
              <w:t>2</w:t>
            </w:r>
            <w:r>
              <w:rPr>
                <w:rFonts w:ascii="Times New Roman"/>
                <w:sz w:val="24"/>
              </w:rPr>
              <w:t>,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pacing w:val="-10"/>
                <w:sz w:val="24"/>
              </w:rPr>
              <w:t>4</w:t>
            </w:r>
          </w:p>
        </w:tc>
        <w:tc>
          <w:tcPr>
            <w:tcW w:w="723" w:type="dxa"/>
          </w:tcPr>
          <w:p w14:paraId="64B64CE5" w14:textId="77777777" w:rsidR="000B4301" w:rsidRDefault="000B4301" w:rsidP="00356FEA">
            <w:pPr>
              <w:pStyle w:val="TableParagraph"/>
              <w:spacing w:before="190" w:line="240" w:lineRule="auto"/>
              <w:jc w:val="left"/>
              <w:rPr>
                <w:rFonts w:ascii="Times New Roman"/>
                <w:b/>
                <w:i/>
                <w:sz w:val="24"/>
              </w:rPr>
            </w:pPr>
          </w:p>
          <w:p w14:paraId="40B0D651" w14:textId="77777777" w:rsidR="000B4301" w:rsidRDefault="000B4301" w:rsidP="00356FEA">
            <w:pPr>
              <w:pStyle w:val="TableParagraph"/>
              <w:spacing w:before="1" w:line="240" w:lineRule="auto"/>
              <w:ind w:left="11" w:right="9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4</w:t>
            </w:r>
          </w:p>
        </w:tc>
        <w:tc>
          <w:tcPr>
            <w:tcW w:w="1007" w:type="dxa"/>
          </w:tcPr>
          <w:p w14:paraId="5B1AB532" w14:textId="77777777" w:rsidR="000B4301" w:rsidRDefault="000B4301" w:rsidP="00356FEA">
            <w:pPr>
              <w:pStyle w:val="TableParagraph"/>
              <w:spacing w:before="190" w:line="240" w:lineRule="auto"/>
              <w:jc w:val="left"/>
              <w:rPr>
                <w:rFonts w:ascii="Times New Roman"/>
                <w:b/>
                <w:i/>
                <w:sz w:val="24"/>
              </w:rPr>
            </w:pPr>
          </w:p>
          <w:p w14:paraId="2AA61BDA" w14:textId="77777777" w:rsidR="000B4301" w:rsidRDefault="000B4301" w:rsidP="00356FEA">
            <w:pPr>
              <w:pStyle w:val="TableParagraph"/>
              <w:spacing w:before="1" w:line="240" w:lineRule="auto"/>
              <w:ind w:left="79" w:right="72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14,2%</w:t>
            </w:r>
          </w:p>
        </w:tc>
      </w:tr>
      <w:tr w:rsidR="000B4301" w14:paraId="6CC6D30B" w14:textId="77777777" w:rsidTr="00356FEA">
        <w:trPr>
          <w:trHeight w:val="1533"/>
        </w:trPr>
        <w:tc>
          <w:tcPr>
            <w:tcW w:w="604" w:type="dxa"/>
          </w:tcPr>
          <w:p w14:paraId="7DE6A380" w14:textId="77777777" w:rsidR="000B4301" w:rsidRDefault="000B4301" w:rsidP="00356FEA">
            <w:pPr>
              <w:pStyle w:val="TableParagraph"/>
              <w:spacing w:before="0" w:line="268" w:lineRule="exact"/>
              <w:ind w:left="107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2</w:t>
            </w:r>
          </w:p>
        </w:tc>
        <w:tc>
          <w:tcPr>
            <w:tcW w:w="2319" w:type="dxa"/>
          </w:tcPr>
          <w:p w14:paraId="141B6854" w14:textId="77777777" w:rsidR="000B4301" w:rsidRDefault="000B4301" w:rsidP="00356FEA">
            <w:pPr>
              <w:pStyle w:val="TableParagraph"/>
              <w:tabs>
                <w:tab w:val="left" w:pos="1372"/>
              </w:tabs>
              <w:spacing w:before="0" w:line="240" w:lineRule="auto"/>
              <w:ind w:left="107" w:right="99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Mengutamakan kesetaraan</w:t>
            </w:r>
            <w:r>
              <w:rPr>
                <w:rFonts w:ascii="Times New Roman"/>
                <w:sz w:val="24"/>
              </w:rPr>
              <w:tab/>
            </w:r>
            <w:r>
              <w:rPr>
                <w:rFonts w:ascii="Times New Roman"/>
                <w:spacing w:val="-4"/>
                <w:sz w:val="24"/>
              </w:rPr>
              <w:t xml:space="preserve">dalam </w:t>
            </w:r>
            <w:r>
              <w:rPr>
                <w:rFonts w:ascii="Times New Roman"/>
                <w:sz w:val="24"/>
              </w:rPr>
              <w:t>hubungan</w:t>
            </w:r>
            <w:r>
              <w:rPr>
                <w:rFonts w:ascii="Times New Roman"/>
                <w:spacing w:val="-15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manusia</w:t>
            </w:r>
          </w:p>
        </w:tc>
        <w:tc>
          <w:tcPr>
            <w:tcW w:w="2116" w:type="dxa"/>
          </w:tcPr>
          <w:p w14:paraId="7A7E17AF" w14:textId="77777777" w:rsidR="000B4301" w:rsidRDefault="000B4301" w:rsidP="00356FEA">
            <w:pPr>
              <w:pStyle w:val="TableParagraph"/>
              <w:spacing w:before="0" w:line="240" w:lineRule="auto"/>
              <w:ind w:left="105" w:right="97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 xml:space="preserve">Mengutamakan </w:t>
            </w:r>
            <w:r>
              <w:rPr>
                <w:rFonts w:ascii="Times New Roman"/>
                <w:sz w:val="24"/>
              </w:rPr>
              <w:t>kesetaraan</w:t>
            </w:r>
            <w:r>
              <w:rPr>
                <w:rFonts w:ascii="Times New Roman"/>
                <w:spacing w:val="-1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dalam </w:t>
            </w:r>
            <w:r>
              <w:rPr>
                <w:rFonts w:ascii="Times New Roman"/>
                <w:spacing w:val="-2"/>
                <w:sz w:val="24"/>
              </w:rPr>
              <w:t>hubungan manusia</w:t>
            </w:r>
          </w:p>
        </w:tc>
        <w:tc>
          <w:tcPr>
            <w:tcW w:w="1007" w:type="dxa"/>
          </w:tcPr>
          <w:p w14:paraId="525F851E" w14:textId="77777777" w:rsidR="000B4301" w:rsidRDefault="000B4301" w:rsidP="00356FEA">
            <w:pPr>
              <w:pStyle w:val="TableParagraph"/>
              <w:spacing w:before="205" w:line="240" w:lineRule="auto"/>
              <w:jc w:val="left"/>
              <w:rPr>
                <w:rFonts w:ascii="Times New Roman"/>
                <w:b/>
                <w:i/>
                <w:sz w:val="24"/>
              </w:rPr>
            </w:pPr>
          </w:p>
          <w:p w14:paraId="3582A325" w14:textId="77777777" w:rsidR="000B4301" w:rsidRDefault="000B4301" w:rsidP="00356FEA">
            <w:pPr>
              <w:pStyle w:val="TableParagraph"/>
              <w:spacing w:before="0" w:line="240" w:lineRule="auto"/>
              <w:ind w:left="268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5,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pacing w:val="-10"/>
                <w:sz w:val="24"/>
              </w:rPr>
              <w:t>7</w:t>
            </w:r>
          </w:p>
        </w:tc>
        <w:tc>
          <w:tcPr>
            <w:tcW w:w="1091" w:type="dxa"/>
          </w:tcPr>
          <w:p w14:paraId="6FB994B6" w14:textId="77777777" w:rsidR="000B4301" w:rsidRDefault="000B4301" w:rsidP="00356FEA">
            <w:pPr>
              <w:pStyle w:val="TableParagraph"/>
              <w:spacing w:before="205" w:line="240" w:lineRule="auto"/>
              <w:jc w:val="left"/>
              <w:rPr>
                <w:rFonts w:ascii="Times New Roman"/>
                <w:b/>
                <w:i/>
                <w:sz w:val="24"/>
              </w:rPr>
            </w:pPr>
          </w:p>
          <w:p w14:paraId="3D8AF4E4" w14:textId="77777777" w:rsidR="000B4301" w:rsidRDefault="000B4301" w:rsidP="00356FEA">
            <w:pPr>
              <w:pStyle w:val="TableParagraph"/>
              <w:spacing w:before="0" w:line="240" w:lineRule="auto"/>
              <w:ind w:left="7" w:right="3"/>
              <w:rPr>
                <w:rFonts w:ascii="Times New Roman"/>
                <w:sz w:val="24"/>
              </w:rPr>
            </w:pPr>
            <w:r w:rsidRPr="00BE0891">
              <w:rPr>
                <w:rFonts w:ascii="Times New Roman"/>
                <w:sz w:val="24"/>
                <w:highlight w:val="yellow"/>
              </w:rPr>
              <w:t>6</w:t>
            </w:r>
            <w:r>
              <w:rPr>
                <w:rFonts w:ascii="Times New Roman"/>
                <w:sz w:val="24"/>
              </w:rPr>
              <w:t>,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pacing w:val="-10"/>
                <w:sz w:val="24"/>
              </w:rPr>
              <w:t>8</w:t>
            </w:r>
          </w:p>
        </w:tc>
        <w:tc>
          <w:tcPr>
            <w:tcW w:w="723" w:type="dxa"/>
          </w:tcPr>
          <w:p w14:paraId="16E1A287" w14:textId="77777777" w:rsidR="000B4301" w:rsidRDefault="000B4301" w:rsidP="00356FEA">
            <w:pPr>
              <w:pStyle w:val="TableParagraph"/>
              <w:spacing w:before="205" w:line="240" w:lineRule="auto"/>
              <w:jc w:val="left"/>
              <w:rPr>
                <w:rFonts w:ascii="Times New Roman"/>
                <w:b/>
                <w:i/>
                <w:sz w:val="24"/>
              </w:rPr>
            </w:pPr>
          </w:p>
          <w:p w14:paraId="6924C465" w14:textId="77777777" w:rsidR="000B4301" w:rsidRDefault="000B4301" w:rsidP="00356FEA">
            <w:pPr>
              <w:pStyle w:val="TableParagraph"/>
              <w:spacing w:before="0" w:line="240" w:lineRule="auto"/>
              <w:ind w:left="11" w:right="9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4</w:t>
            </w:r>
          </w:p>
        </w:tc>
        <w:tc>
          <w:tcPr>
            <w:tcW w:w="1007" w:type="dxa"/>
          </w:tcPr>
          <w:p w14:paraId="428F4F1A" w14:textId="77777777" w:rsidR="000B4301" w:rsidRDefault="000B4301" w:rsidP="00356FEA">
            <w:pPr>
              <w:pStyle w:val="TableParagraph"/>
              <w:spacing w:before="205" w:line="240" w:lineRule="auto"/>
              <w:jc w:val="left"/>
              <w:rPr>
                <w:rFonts w:ascii="Times New Roman"/>
                <w:b/>
                <w:i/>
                <w:sz w:val="24"/>
              </w:rPr>
            </w:pPr>
          </w:p>
          <w:p w14:paraId="0EDA6E51" w14:textId="77777777" w:rsidR="000B4301" w:rsidRDefault="000B4301" w:rsidP="00356FEA">
            <w:pPr>
              <w:pStyle w:val="TableParagraph"/>
              <w:spacing w:before="0" w:line="240" w:lineRule="auto"/>
              <w:ind w:left="79" w:right="72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14,2%</w:t>
            </w:r>
          </w:p>
        </w:tc>
      </w:tr>
      <w:tr w:rsidR="000B4301" w14:paraId="30370E02" w14:textId="77777777" w:rsidTr="00356FEA">
        <w:trPr>
          <w:trHeight w:val="1372"/>
        </w:trPr>
        <w:tc>
          <w:tcPr>
            <w:tcW w:w="604" w:type="dxa"/>
          </w:tcPr>
          <w:p w14:paraId="229B40FD" w14:textId="77777777" w:rsidR="000B4301" w:rsidRDefault="000B4301" w:rsidP="00356FEA">
            <w:pPr>
              <w:pStyle w:val="TableParagraph"/>
              <w:spacing w:before="0" w:line="268" w:lineRule="exact"/>
              <w:ind w:left="107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3</w:t>
            </w:r>
          </w:p>
        </w:tc>
        <w:tc>
          <w:tcPr>
            <w:tcW w:w="2319" w:type="dxa"/>
          </w:tcPr>
          <w:p w14:paraId="3918E448" w14:textId="77777777" w:rsidR="000B4301" w:rsidRDefault="000B4301" w:rsidP="00356FEA">
            <w:pPr>
              <w:pStyle w:val="TableParagraph"/>
              <w:spacing w:before="0" w:line="240" w:lineRule="auto"/>
              <w:ind w:left="107" w:right="117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Bertindak</w:t>
            </w:r>
            <w:r>
              <w:rPr>
                <w:rFonts w:ascii="Times New Roman"/>
                <w:spacing w:val="10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menurut </w:t>
            </w:r>
            <w:r>
              <w:rPr>
                <w:rFonts w:ascii="Times New Roman"/>
                <w:spacing w:val="-2"/>
                <w:sz w:val="24"/>
              </w:rPr>
              <w:t>kepentingan</w:t>
            </w:r>
            <w:r>
              <w:rPr>
                <w:rFonts w:ascii="Times New Roman"/>
                <w:spacing w:val="80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sendiri</w:t>
            </w:r>
          </w:p>
        </w:tc>
        <w:tc>
          <w:tcPr>
            <w:tcW w:w="2116" w:type="dxa"/>
          </w:tcPr>
          <w:p w14:paraId="0AFA64BE" w14:textId="77777777" w:rsidR="000B4301" w:rsidRDefault="000B4301" w:rsidP="00356FEA">
            <w:pPr>
              <w:pStyle w:val="TableParagraph"/>
              <w:spacing w:before="0" w:line="240" w:lineRule="auto"/>
              <w:ind w:left="105" w:right="97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Bertindak menurut kepentingan sendiri</w:t>
            </w:r>
          </w:p>
        </w:tc>
        <w:tc>
          <w:tcPr>
            <w:tcW w:w="1007" w:type="dxa"/>
          </w:tcPr>
          <w:p w14:paraId="42F7848C" w14:textId="77777777" w:rsidR="000B4301" w:rsidRDefault="000B4301" w:rsidP="00356FEA">
            <w:pPr>
              <w:pStyle w:val="TableParagraph"/>
              <w:spacing w:before="128" w:line="240" w:lineRule="auto"/>
              <w:jc w:val="left"/>
              <w:rPr>
                <w:rFonts w:ascii="Times New Roman"/>
                <w:b/>
                <w:i/>
                <w:sz w:val="24"/>
              </w:rPr>
            </w:pPr>
          </w:p>
          <w:p w14:paraId="2CA4B931" w14:textId="77777777" w:rsidR="000B4301" w:rsidRDefault="000B4301" w:rsidP="00356FEA">
            <w:pPr>
              <w:pStyle w:val="TableParagraph"/>
              <w:spacing w:before="0" w:line="240" w:lineRule="auto"/>
              <w:ind w:right="19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9,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>
              <w:rPr>
                <w:rFonts w:ascii="Times New Roman"/>
                <w:spacing w:val="-5"/>
                <w:sz w:val="24"/>
              </w:rPr>
              <w:t>11</w:t>
            </w:r>
          </w:p>
        </w:tc>
        <w:tc>
          <w:tcPr>
            <w:tcW w:w="1091" w:type="dxa"/>
          </w:tcPr>
          <w:p w14:paraId="46614778" w14:textId="77777777" w:rsidR="000B4301" w:rsidRDefault="000B4301" w:rsidP="00356FEA">
            <w:pPr>
              <w:pStyle w:val="TableParagraph"/>
              <w:spacing w:before="128" w:line="240" w:lineRule="auto"/>
              <w:jc w:val="left"/>
              <w:rPr>
                <w:rFonts w:ascii="Times New Roman"/>
                <w:b/>
                <w:i/>
                <w:sz w:val="24"/>
              </w:rPr>
            </w:pPr>
          </w:p>
          <w:p w14:paraId="1CFFA90D" w14:textId="77777777" w:rsidR="000B4301" w:rsidRDefault="000B4301" w:rsidP="00356FEA">
            <w:pPr>
              <w:pStyle w:val="TableParagraph"/>
              <w:spacing w:before="0" w:line="240" w:lineRule="auto"/>
              <w:ind w:left="7"/>
              <w:rPr>
                <w:rFonts w:ascii="Times New Roman"/>
                <w:sz w:val="24"/>
              </w:rPr>
            </w:pPr>
            <w:r w:rsidRPr="00BE0891">
              <w:rPr>
                <w:rFonts w:ascii="Times New Roman"/>
                <w:spacing w:val="-2"/>
                <w:sz w:val="24"/>
                <w:highlight w:val="yellow"/>
              </w:rPr>
              <w:t>10,12</w:t>
            </w:r>
          </w:p>
        </w:tc>
        <w:tc>
          <w:tcPr>
            <w:tcW w:w="723" w:type="dxa"/>
          </w:tcPr>
          <w:p w14:paraId="17052520" w14:textId="77777777" w:rsidR="000B4301" w:rsidRDefault="000B4301" w:rsidP="00356FEA">
            <w:pPr>
              <w:pStyle w:val="TableParagraph"/>
              <w:spacing w:before="128" w:line="240" w:lineRule="auto"/>
              <w:jc w:val="left"/>
              <w:rPr>
                <w:rFonts w:ascii="Times New Roman"/>
                <w:b/>
                <w:i/>
                <w:sz w:val="24"/>
              </w:rPr>
            </w:pPr>
          </w:p>
          <w:p w14:paraId="3B6E0874" w14:textId="77777777" w:rsidR="000B4301" w:rsidRDefault="000B4301" w:rsidP="00356FEA">
            <w:pPr>
              <w:pStyle w:val="TableParagraph"/>
              <w:spacing w:before="0" w:line="240" w:lineRule="auto"/>
              <w:ind w:left="11" w:right="9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4</w:t>
            </w:r>
          </w:p>
        </w:tc>
        <w:tc>
          <w:tcPr>
            <w:tcW w:w="1007" w:type="dxa"/>
          </w:tcPr>
          <w:p w14:paraId="07471D17" w14:textId="77777777" w:rsidR="000B4301" w:rsidRDefault="000B4301" w:rsidP="00356FEA">
            <w:pPr>
              <w:pStyle w:val="TableParagraph"/>
              <w:spacing w:before="128" w:line="240" w:lineRule="auto"/>
              <w:jc w:val="left"/>
              <w:rPr>
                <w:rFonts w:ascii="Times New Roman"/>
                <w:b/>
                <w:i/>
                <w:sz w:val="24"/>
              </w:rPr>
            </w:pPr>
          </w:p>
          <w:p w14:paraId="4E33B1C1" w14:textId="77777777" w:rsidR="000B4301" w:rsidRDefault="000B4301" w:rsidP="00356FEA">
            <w:pPr>
              <w:pStyle w:val="TableParagraph"/>
              <w:spacing w:before="0" w:line="240" w:lineRule="auto"/>
              <w:ind w:left="79" w:right="72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14,2%</w:t>
            </w:r>
          </w:p>
        </w:tc>
      </w:tr>
      <w:tr w:rsidR="000B4301" w14:paraId="138C5139" w14:textId="77777777" w:rsidTr="00356FEA">
        <w:trPr>
          <w:trHeight w:val="1069"/>
        </w:trPr>
        <w:tc>
          <w:tcPr>
            <w:tcW w:w="604" w:type="dxa"/>
          </w:tcPr>
          <w:p w14:paraId="4B2134D9" w14:textId="77777777" w:rsidR="000B4301" w:rsidRDefault="000B4301" w:rsidP="00356FEA">
            <w:pPr>
              <w:pStyle w:val="TableParagraph"/>
              <w:spacing w:before="0" w:line="268" w:lineRule="exact"/>
              <w:ind w:left="107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4</w:t>
            </w:r>
          </w:p>
        </w:tc>
        <w:tc>
          <w:tcPr>
            <w:tcW w:w="2319" w:type="dxa"/>
          </w:tcPr>
          <w:p w14:paraId="53F545AB" w14:textId="77777777" w:rsidR="000B4301" w:rsidRDefault="000B4301" w:rsidP="00356FEA">
            <w:pPr>
              <w:pStyle w:val="TableParagraph"/>
              <w:tabs>
                <w:tab w:val="left" w:pos="1082"/>
              </w:tabs>
              <w:spacing w:before="0" w:line="242" w:lineRule="auto"/>
              <w:ind w:left="107" w:right="97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Mampu</w:t>
            </w:r>
            <w:r>
              <w:rPr>
                <w:rFonts w:ascii="Times New Roman"/>
                <w:sz w:val="24"/>
              </w:rPr>
              <w:tab/>
            </w:r>
            <w:r>
              <w:rPr>
                <w:rFonts w:ascii="Times New Roman"/>
                <w:spacing w:val="-2"/>
                <w:sz w:val="24"/>
              </w:rPr>
              <w:t xml:space="preserve">membela </w:t>
            </w:r>
            <w:r>
              <w:rPr>
                <w:rFonts w:ascii="Times New Roman"/>
                <w:sz w:val="24"/>
              </w:rPr>
              <w:t>diri sendiri</w:t>
            </w:r>
          </w:p>
        </w:tc>
        <w:tc>
          <w:tcPr>
            <w:tcW w:w="2116" w:type="dxa"/>
          </w:tcPr>
          <w:p w14:paraId="037E8CFD" w14:textId="77777777" w:rsidR="000B4301" w:rsidRDefault="000B4301" w:rsidP="00356FEA">
            <w:pPr>
              <w:pStyle w:val="TableParagraph"/>
              <w:tabs>
                <w:tab w:val="left" w:pos="1444"/>
              </w:tabs>
              <w:spacing w:before="0" w:line="240" w:lineRule="auto"/>
              <w:ind w:left="105" w:right="99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Mampu</w:t>
            </w:r>
            <w:r>
              <w:rPr>
                <w:rFonts w:ascii="Times New Roman"/>
                <w:spacing w:val="80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membela</w:t>
            </w:r>
            <w:r>
              <w:rPr>
                <w:rFonts w:ascii="Times New Roman"/>
                <w:sz w:val="24"/>
              </w:rPr>
              <w:tab/>
            </w:r>
            <w:r>
              <w:rPr>
                <w:rFonts w:ascii="Times New Roman"/>
                <w:spacing w:val="-4"/>
                <w:sz w:val="24"/>
              </w:rPr>
              <w:t xml:space="preserve">diri </w:t>
            </w:r>
            <w:r>
              <w:rPr>
                <w:rFonts w:ascii="Times New Roman"/>
                <w:spacing w:val="-2"/>
                <w:sz w:val="24"/>
              </w:rPr>
              <w:t>sendiri</w:t>
            </w:r>
          </w:p>
        </w:tc>
        <w:tc>
          <w:tcPr>
            <w:tcW w:w="1007" w:type="dxa"/>
          </w:tcPr>
          <w:p w14:paraId="28F36D8D" w14:textId="77777777" w:rsidR="000B4301" w:rsidRDefault="000B4301" w:rsidP="00356FEA">
            <w:pPr>
              <w:pStyle w:val="TableParagraph"/>
              <w:spacing w:before="267" w:line="240" w:lineRule="auto"/>
              <w:ind w:right="13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13,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 w:rsidRPr="00BE0891">
              <w:rPr>
                <w:rFonts w:ascii="Times New Roman"/>
                <w:spacing w:val="-5"/>
                <w:sz w:val="24"/>
                <w:highlight w:val="yellow"/>
              </w:rPr>
              <w:t>15</w:t>
            </w:r>
          </w:p>
        </w:tc>
        <w:tc>
          <w:tcPr>
            <w:tcW w:w="1091" w:type="dxa"/>
          </w:tcPr>
          <w:p w14:paraId="1DBE7113" w14:textId="77777777" w:rsidR="000B4301" w:rsidRDefault="000B4301" w:rsidP="00356FEA">
            <w:pPr>
              <w:pStyle w:val="TableParagraph"/>
              <w:spacing w:before="128" w:line="240" w:lineRule="auto"/>
              <w:ind w:left="7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14,16</w:t>
            </w:r>
          </w:p>
        </w:tc>
        <w:tc>
          <w:tcPr>
            <w:tcW w:w="723" w:type="dxa"/>
          </w:tcPr>
          <w:p w14:paraId="2E0497E2" w14:textId="77777777" w:rsidR="000B4301" w:rsidRDefault="000B4301" w:rsidP="00356FEA">
            <w:pPr>
              <w:pStyle w:val="TableParagraph"/>
              <w:spacing w:before="267" w:line="240" w:lineRule="auto"/>
              <w:ind w:left="11" w:right="9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4</w:t>
            </w:r>
          </w:p>
        </w:tc>
        <w:tc>
          <w:tcPr>
            <w:tcW w:w="1007" w:type="dxa"/>
          </w:tcPr>
          <w:p w14:paraId="01437280" w14:textId="77777777" w:rsidR="000B4301" w:rsidRDefault="000B4301" w:rsidP="00356FEA">
            <w:pPr>
              <w:pStyle w:val="TableParagraph"/>
              <w:spacing w:before="267" w:line="240" w:lineRule="auto"/>
              <w:ind w:left="79" w:right="72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14,2%</w:t>
            </w:r>
          </w:p>
        </w:tc>
      </w:tr>
      <w:tr w:rsidR="000B4301" w14:paraId="42F3F5E5" w14:textId="77777777" w:rsidTr="00356FEA">
        <w:trPr>
          <w:trHeight w:val="817"/>
        </w:trPr>
        <w:tc>
          <w:tcPr>
            <w:tcW w:w="604" w:type="dxa"/>
          </w:tcPr>
          <w:p w14:paraId="0914BE72" w14:textId="77777777" w:rsidR="000B4301" w:rsidRDefault="000B4301" w:rsidP="00356FEA">
            <w:pPr>
              <w:pStyle w:val="TableParagraph"/>
              <w:spacing w:before="0" w:line="270" w:lineRule="exact"/>
              <w:ind w:left="107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5</w:t>
            </w:r>
          </w:p>
        </w:tc>
        <w:tc>
          <w:tcPr>
            <w:tcW w:w="2319" w:type="dxa"/>
          </w:tcPr>
          <w:p w14:paraId="7BDAC602" w14:textId="77777777" w:rsidR="000B4301" w:rsidRDefault="000B4301" w:rsidP="00356FEA">
            <w:pPr>
              <w:pStyle w:val="TableParagraph"/>
              <w:spacing w:before="0" w:line="242" w:lineRule="auto"/>
              <w:ind w:left="107" w:right="97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Menjalankan</w:t>
            </w:r>
            <w:r>
              <w:rPr>
                <w:rFonts w:ascii="Times New Roman"/>
                <w:spacing w:val="7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hak- hak pribadi</w:t>
            </w:r>
          </w:p>
        </w:tc>
        <w:tc>
          <w:tcPr>
            <w:tcW w:w="2116" w:type="dxa"/>
          </w:tcPr>
          <w:p w14:paraId="12EB31D4" w14:textId="77777777" w:rsidR="000B4301" w:rsidRDefault="000B4301" w:rsidP="00356FEA">
            <w:pPr>
              <w:pStyle w:val="TableParagraph"/>
              <w:spacing w:before="0" w:line="240" w:lineRule="auto"/>
              <w:ind w:left="105" w:right="259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 xml:space="preserve">Menjalankan </w:t>
            </w:r>
            <w:r>
              <w:rPr>
                <w:rFonts w:ascii="Times New Roman"/>
                <w:sz w:val="24"/>
              </w:rPr>
              <w:t>hak-hak</w:t>
            </w:r>
            <w:r>
              <w:rPr>
                <w:rFonts w:ascii="Times New Roman"/>
                <w:spacing w:val="-1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pribadi</w:t>
            </w:r>
          </w:p>
        </w:tc>
        <w:tc>
          <w:tcPr>
            <w:tcW w:w="1007" w:type="dxa"/>
          </w:tcPr>
          <w:p w14:paraId="63E34DE2" w14:textId="77777777" w:rsidR="000B4301" w:rsidRDefault="000B4301" w:rsidP="00356FEA">
            <w:pPr>
              <w:pStyle w:val="TableParagraph"/>
              <w:spacing w:before="150" w:line="240" w:lineRule="auto"/>
              <w:ind w:right="13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17,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 w:rsidRPr="00BE0891">
              <w:rPr>
                <w:rFonts w:ascii="Times New Roman"/>
                <w:spacing w:val="-5"/>
                <w:sz w:val="24"/>
                <w:highlight w:val="yellow"/>
              </w:rPr>
              <w:t>19</w:t>
            </w:r>
          </w:p>
        </w:tc>
        <w:tc>
          <w:tcPr>
            <w:tcW w:w="1091" w:type="dxa"/>
          </w:tcPr>
          <w:p w14:paraId="222FB5F7" w14:textId="77777777" w:rsidR="000B4301" w:rsidRDefault="000B4301" w:rsidP="00356FEA">
            <w:pPr>
              <w:pStyle w:val="TableParagraph"/>
              <w:spacing w:before="150" w:line="240" w:lineRule="auto"/>
              <w:ind w:left="7"/>
              <w:rPr>
                <w:rFonts w:ascii="Times New Roman"/>
                <w:sz w:val="24"/>
              </w:rPr>
            </w:pPr>
            <w:r w:rsidRPr="00BE0891">
              <w:rPr>
                <w:rFonts w:ascii="Times New Roman"/>
                <w:spacing w:val="-2"/>
                <w:sz w:val="24"/>
                <w:highlight w:val="yellow"/>
              </w:rPr>
              <w:t>18</w:t>
            </w:r>
            <w:r>
              <w:rPr>
                <w:rFonts w:ascii="Times New Roman"/>
                <w:spacing w:val="-2"/>
                <w:sz w:val="24"/>
              </w:rPr>
              <w:t>,20</w:t>
            </w:r>
          </w:p>
        </w:tc>
        <w:tc>
          <w:tcPr>
            <w:tcW w:w="723" w:type="dxa"/>
          </w:tcPr>
          <w:p w14:paraId="1B64768F" w14:textId="77777777" w:rsidR="000B4301" w:rsidRDefault="000B4301" w:rsidP="00356FEA">
            <w:pPr>
              <w:pStyle w:val="TableParagraph"/>
              <w:spacing w:before="150" w:line="240" w:lineRule="auto"/>
              <w:ind w:left="11" w:right="9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4</w:t>
            </w:r>
          </w:p>
        </w:tc>
        <w:tc>
          <w:tcPr>
            <w:tcW w:w="1007" w:type="dxa"/>
          </w:tcPr>
          <w:p w14:paraId="78251DC5" w14:textId="77777777" w:rsidR="000B4301" w:rsidRDefault="000B4301" w:rsidP="00356FEA">
            <w:pPr>
              <w:pStyle w:val="TableParagraph"/>
              <w:spacing w:before="150" w:line="240" w:lineRule="auto"/>
              <w:ind w:left="79" w:right="72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14,2%</w:t>
            </w:r>
          </w:p>
        </w:tc>
      </w:tr>
      <w:tr w:rsidR="000B4301" w14:paraId="2CB1C5BC" w14:textId="77777777" w:rsidTr="00356FEA">
        <w:trPr>
          <w:trHeight w:val="814"/>
        </w:trPr>
        <w:tc>
          <w:tcPr>
            <w:tcW w:w="604" w:type="dxa"/>
          </w:tcPr>
          <w:p w14:paraId="242D1840" w14:textId="77777777" w:rsidR="000B4301" w:rsidRDefault="000B4301" w:rsidP="00356FEA">
            <w:pPr>
              <w:pStyle w:val="TableParagraph"/>
              <w:spacing w:before="0" w:line="268" w:lineRule="exact"/>
              <w:ind w:left="107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6</w:t>
            </w:r>
          </w:p>
        </w:tc>
        <w:tc>
          <w:tcPr>
            <w:tcW w:w="2319" w:type="dxa"/>
          </w:tcPr>
          <w:p w14:paraId="710822B8" w14:textId="77777777" w:rsidR="000B4301" w:rsidRDefault="000B4301" w:rsidP="00356FEA">
            <w:pPr>
              <w:pStyle w:val="TableParagraph"/>
              <w:tabs>
                <w:tab w:val="left" w:pos="1533"/>
              </w:tabs>
              <w:spacing w:before="0" w:line="242" w:lineRule="auto"/>
              <w:ind w:left="107" w:right="97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Menghargai</w:t>
            </w:r>
            <w:r>
              <w:rPr>
                <w:rFonts w:ascii="Times New Roman"/>
                <w:sz w:val="24"/>
              </w:rPr>
              <w:tab/>
            </w:r>
            <w:r>
              <w:rPr>
                <w:rFonts w:ascii="Times New Roman"/>
                <w:spacing w:val="-4"/>
                <w:sz w:val="24"/>
              </w:rPr>
              <w:t xml:space="preserve">hak- </w:t>
            </w:r>
            <w:r>
              <w:rPr>
                <w:rFonts w:ascii="Times New Roman"/>
                <w:sz w:val="24"/>
              </w:rPr>
              <w:t>hak orang lain</w:t>
            </w:r>
          </w:p>
        </w:tc>
        <w:tc>
          <w:tcPr>
            <w:tcW w:w="2116" w:type="dxa"/>
          </w:tcPr>
          <w:p w14:paraId="6028D405" w14:textId="77777777" w:rsidR="000B4301" w:rsidRDefault="000B4301" w:rsidP="00356FEA">
            <w:pPr>
              <w:pStyle w:val="TableParagraph"/>
              <w:spacing w:before="0" w:line="240" w:lineRule="auto"/>
              <w:ind w:left="105" w:right="97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Menghargai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hak- hak orang lain</w:t>
            </w:r>
          </w:p>
        </w:tc>
        <w:tc>
          <w:tcPr>
            <w:tcW w:w="1007" w:type="dxa"/>
          </w:tcPr>
          <w:p w14:paraId="195AA24E" w14:textId="77777777" w:rsidR="000B4301" w:rsidRDefault="000B4301" w:rsidP="00356FEA">
            <w:pPr>
              <w:pStyle w:val="TableParagraph"/>
              <w:spacing w:before="150" w:line="240" w:lineRule="auto"/>
              <w:ind w:right="139"/>
              <w:jc w:val="right"/>
              <w:rPr>
                <w:rFonts w:ascii="Times New Roman"/>
                <w:sz w:val="24"/>
              </w:rPr>
            </w:pPr>
            <w:r w:rsidRPr="00BE0891">
              <w:rPr>
                <w:rFonts w:ascii="Times New Roman"/>
                <w:sz w:val="24"/>
                <w:highlight w:val="yellow"/>
              </w:rPr>
              <w:t>21,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pacing w:val="-5"/>
                <w:sz w:val="24"/>
              </w:rPr>
              <w:t>23</w:t>
            </w:r>
          </w:p>
        </w:tc>
        <w:tc>
          <w:tcPr>
            <w:tcW w:w="1091" w:type="dxa"/>
          </w:tcPr>
          <w:p w14:paraId="45113FAF" w14:textId="77777777" w:rsidR="000B4301" w:rsidRDefault="000B4301" w:rsidP="00356FEA">
            <w:pPr>
              <w:pStyle w:val="TableParagraph"/>
              <w:spacing w:before="150" w:line="240" w:lineRule="auto"/>
              <w:ind w:left="7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22,</w:t>
            </w:r>
            <w:r w:rsidRPr="00BE0891">
              <w:rPr>
                <w:rFonts w:ascii="Times New Roman"/>
                <w:spacing w:val="-2"/>
                <w:sz w:val="24"/>
                <w:highlight w:val="yellow"/>
              </w:rPr>
              <w:t>24</w:t>
            </w:r>
          </w:p>
        </w:tc>
        <w:tc>
          <w:tcPr>
            <w:tcW w:w="723" w:type="dxa"/>
          </w:tcPr>
          <w:p w14:paraId="41C50300" w14:textId="77777777" w:rsidR="000B4301" w:rsidRDefault="000B4301" w:rsidP="00356FEA">
            <w:pPr>
              <w:pStyle w:val="TableParagraph"/>
              <w:spacing w:before="150" w:line="240" w:lineRule="auto"/>
              <w:ind w:left="11" w:right="9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4</w:t>
            </w:r>
          </w:p>
        </w:tc>
        <w:tc>
          <w:tcPr>
            <w:tcW w:w="1007" w:type="dxa"/>
          </w:tcPr>
          <w:p w14:paraId="3E10FC74" w14:textId="77777777" w:rsidR="000B4301" w:rsidRDefault="000B4301" w:rsidP="00356FEA">
            <w:pPr>
              <w:pStyle w:val="TableParagraph"/>
              <w:spacing w:before="150" w:line="240" w:lineRule="auto"/>
              <w:ind w:left="79" w:right="72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14,2%</w:t>
            </w:r>
          </w:p>
        </w:tc>
      </w:tr>
      <w:tr w:rsidR="000B4301" w14:paraId="56E19DBC" w14:textId="77777777" w:rsidTr="00356FEA">
        <w:trPr>
          <w:trHeight w:val="1372"/>
        </w:trPr>
        <w:tc>
          <w:tcPr>
            <w:tcW w:w="604" w:type="dxa"/>
          </w:tcPr>
          <w:p w14:paraId="3AFB7DBC" w14:textId="77777777" w:rsidR="000B4301" w:rsidRDefault="000B4301" w:rsidP="00356FEA">
            <w:pPr>
              <w:pStyle w:val="TableParagraph"/>
              <w:spacing w:before="0" w:line="270" w:lineRule="exact"/>
              <w:ind w:left="107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7</w:t>
            </w:r>
          </w:p>
        </w:tc>
        <w:tc>
          <w:tcPr>
            <w:tcW w:w="2319" w:type="dxa"/>
          </w:tcPr>
          <w:p w14:paraId="5D13773A" w14:textId="77777777" w:rsidR="000B4301" w:rsidRDefault="000B4301" w:rsidP="00356FEA">
            <w:pPr>
              <w:pStyle w:val="TableParagraph"/>
              <w:tabs>
                <w:tab w:val="left" w:pos="1360"/>
              </w:tabs>
              <w:spacing w:before="0" w:line="240" w:lineRule="auto"/>
              <w:ind w:left="107" w:right="97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Mengapresiasikan perasaan</w:t>
            </w:r>
            <w:r>
              <w:rPr>
                <w:rFonts w:ascii="Times New Roman"/>
                <w:sz w:val="24"/>
              </w:rPr>
              <w:tab/>
            </w:r>
            <w:r>
              <w:rPr>
                <w:rFonts w:ascii="Times New Roman"/>
                <w:spacing w:val="-2"/>
                <w:sz w:val="24"/>
              </w:rPr>
              <w:t xml:space="preserve">secara </w:t>
            </w:r>
            <w:r>
              <w:rPr>
                <w:rFonts w:ascii="Times New Roman"/>
                <w:sz w:val="24"/>
              </w:rPr>
              <w:t>jujur dan nyaman</w:t>
            </w:r>
          </w:p>
        </w:tc>
        <w:tc>
          <w:tcPr>
            <w:tcW w:w="2116" w:type="dxa"/>
          </w:tcPr>
          <w:p w14:paraId="4ED1D56B" w14:textId="77777777" w:rsidR="000B4301" w:rsidRDefault="000B4301" w:rsidP="00356FEA">
            <w:pPr>
              <w:pStyle w:val="TableParagraph"/>
              <w:tabs>
                <w:tab w:val="left" w:pos="1432"/>
              </w:tabs>
              <w:spacing w:before="0" w:line="240" w:lineRule="auto"/>
              <w:ind w:left="105" w:right="97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 xml:space="preserve">Mengekspresika </w:t>
            </w:r>
            <w:r>
              <w:rPr>
                <w:rFonts w:ascii="Times New Roman"/>
                <w:sz w:val="24"/>
              </w:rPr>
              <w:t>n</w:t>
            </w:r>
            <w:r>
              <w:rPr>
                <w:rFonts w:ascii="Times New Roman"/>
                <w:spacing w:val="3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perasan</w:t>
            </w:r>
            <w:r>
              <w:rPr>
                <w:rFonts w:ascii="Times New Roman"/>
                <w:spacing w:val="3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secara </w:t>
            </w:r>
            <w:r>
              <w:rPr>
                <w:rFonts w:ascii="Times New Roman"/>
                <w:spacing w:val="-2"/>
                <w:sz w:val="24"/>
              </w:rPr>
              <w:t>jujur</w:t>
            </w:r>
            <w:r>
              <w:rPr>
                <w:rFonts w:ascii="Times New Roman"/>
                <w:sz w:val="24"/>
              </w:rPr>
              <w:tab/>
            </w:r>
            <w:r>
              <w:rPr>
                <w:rFonts w:ascii="Times New Roman"/>
                <w:spacing w:val="-5"/>
                <w:sz w:val="24"/>
              </w:rPr>
              <w:t>dan</w:t>
            </w:r>
          </w:p>
          <w:p w14:paraId="62F5528B" w14:textId="77777777" w:rsidR="000B4301" w:rsidRDefault="000B4301" w:rsidP="00356FEA">
            <w:pPr>
              <w:pStyle w:val="TableParagraph"/>
              <w:spacing w:before="0" w:line="274" w:lineRule="exact"/>
              <w:ind w:left="105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nyaman</w:t>
            </w:r>
          </w:p>
        </w:tc>
        <w:tc>
          <w:tcPr>
            <w:tcW w:w="1007" w:type="dxa"/>
          </w:tcPr>
          <w:p w14:paraId="786C952E" w14:textId="77777777" w:rsidR="000B4301" w:rsidRDefault="000B4301" w:rsidP="00356FEA">
            <w:pPr>
              <w:pStyle w:val="TableParagraph"/>
              <w:spacing w:before="130" w:line="240" w:lineRule="auto"/>
              <w:jc w:val="left"/>
              <w:rPr>
                <w:rFonts w:ascii="Times New Roman"/>
                <w:b/>
                <w:i/>
                <w:sz w:val="24"/>
              </w:rPr>
            </w:pPr>
          </w:p>
          <w:p w14:paraId="78A3FB1F" w14:textId="77777777" w:rsidR="000B4301" w:rsidRDefault="000B4301" w:rsidP="00356FEA">
            <w:pPr>
              <w:pStyle w:val="TableParagraph"/>
              <w:spacing w:before="1" w:line="240" w:lineRule="auto"/>
              <w:ind w:right="168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25,27</w:t>
            </w:r>
          </w:p>
        </w:tc>
        <w:tc>
          <w:tcPr>
            <w:tcW w:w="1091" w:type="dxa"/>
          </w:tcPr>
          <w:p w14:paraId="45E5C661" w14:textId="77777777" w:rsidR="000B4301" w:rsidRDefault="000B4301" w:rsidP="00356FEA">
            <w:pPr>
              <w:pStyle w:val="TableParagraph"/>
              <w:spacing w:before="130" w:line="240" w:lineRule="auto"/>
              <w:jc w:val="left"/>
              <w:rPr>
                <w:rFonts w:ascii="Times New Roman"/>
                <w:b/>
                <w:i/>
                <w:sz w:val="24"/>
              </w:rPr>
            </w:pPr>
          </w:p>
          <w:p w14:paraId="1AF8434B" w14:textId="77777777" w:rsidR="000B4301" w:rsidRDefault="000B4301" w:rsidP="00356FEA">
            <w:pPr>
              <w:pStyle w:val="TableParagraph"/>
              <w:spacing w:before="1" w:line="240" w:lineRule="auto"/>
              <w:ind w:left="7"/>
              <w:rPr>
                <w:rFonts w:ascii="Times New Roman"/>
                <w:sz w:val="24"/>
              </w:rPr>
            </w:pPr>
            <w:r w:rsidRPr="00BE0891">
              <w:rPr>
                <w:rFonts w:ascii="Times New Roman"/>
                <w:spacing w:val="-2"/>
                <w:sz w:val="24"/>
                <w:highlight w:val="yellow"/>
              </w:rPr>
              <w:t>26,28</w:t>
            </w:r>
          </w:p>
        </w:tc>
        <w:tc>
          <w:tcPr>
            <w:tcW w:w="723" w:type="dxa"/>
          </w:tcPr>
          <w:p w14:paraId="413A55BC" w14:textId="77777777" w:rsidR="000B4301" w:rsidRDefault="000B4301" w:rsidP="00356FEA">
            <w:pPr>
              <w:pStyle w:val="TableParagraph"/>
              <w:spacing w:before="130" w:line="240" w:lineRule="auto"/>
              <w:jc w:val="left"/>
              <w:rPr>
                <w:rFonts w:ascii="Times New Roman"/>
                <w:b/>
                <w:i/>
                <w:sz w:val="24"/>
              </w:rPr>
            </w:pPr>
          </w:p>
          <w:p w14:paraId="75F7DDB1" w14:textId="77777777" w:rsidR="000B4301" w:rsidRDefault="000B4301" w:rsidP="00356FEA">
            <w:pPr>
              <w:pStyle w:val="TableParagraph"/>
              <w:spacing w:before="1" w:line="240" w:lineRule="auto"/>
              <w:ind w:left="11" w:right="9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4</w:t>
            </w:r>
          </w:p>
        </w:tc>
        <w:tc>
          <w:tcPr>
            <w:tcW w:w="1007" w:type="dxa"/>
          </w:tcPr>
          <w:p w14:paraId="4100CBAF" w14:textId="77777777" w:rsidR="000B4301" w:rsidRDefault="000B4301" w:rsidP="00356FEA">
            <w:pPr>
              <w:pStyle w:val="TableParagraph"/>
              <w:spacing w:before="130" w:line="240" w:lineRule="auto"/>
              <w:jc w:val="left"/>
              <w:rPr>
                <w:rFonts w:ascii="Times New Roman"/>
                <w:b/>
                <w:i/>
                <w:sz w:val="24"/>
              </w:rPr>
            </w:pPr>
          </w:p>
          <w:p w14:paraId="5692C021" w14:textId="77777777" w:rsidR="000B4301" w:rsidRDefault="000B4301" w:rsidP="00356FEA">
            <w:pPr>
              <w:pStyle w:val="TableParagraph"/>
              <w:spacing w:before="1" w:line="240" w:lineRule="auto"/>
              <w:ind w:left="79" w:right="72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14,2%</w:t>
            </w:r>
          </w:p>
        </w:tc>
      </w:tr>
      <w:tr w:rsidR="000B4301" w14:paraId="553FD5C2" w14:textId="77777777" w:rsidTr="00356FEA">
        <w:trPr>
          <w:trHeight w:val="517"/>
        </w:trPr>
        <w:tc>
          <w:tcPr>
            <w:tcW w:w="5039" w:type="dxa"/>
            <w:gridSpan w:val="3"/>
          </w:tcPr>
          <w:p w14:paraId="286D16C8" w14:textId="77777777" w:rsidR="000B4301" w:rsidRDefault="000B4301" w:rsidP="00356FEA">
            <w:pPr>
              <w:pStyle w:val="TableParagraph"/>
              <w:spacing w:before="0" w:line="275" w:lineRule="exact"/>
              <w:ind w:left="6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2"/>
                <w:sz w:val="24"/>
              </w:rPr>
              <w:t>Total</w:t>
            </w:r>
          </w:p>
        </w:tc>
        <w:tc>
          <w:tcPr>
            <w:tcW w:w="1007" w:type="dxa"/>
          </w:tcPr>
          <w:p w14:paraId="7C0FB631" w14:textId="77777777" w:rsidR="000B4301" w:rsidRDefault="000B4301" w:rsidP="00356FEA">
            <w:pPr>
              <w:pStyle w:val="TableParagraph"/>
              <w:spacing w:before="18" w:line="240" w:lineRule="auto"/>
              <w:ind w:left="79" w:right="72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5"/>
                <w:sz w:val="24"/>
              </w:rPr>
              <w:t>14</w:t>
            </w:r>
          </w:p>
        </w:tc>
        <w:tc>
          <w:tcPr>
            <w:tcW w:w="1091" w:type="dxa"/>
          </w:tcPr>
          <w:p w14:paraId="01CD7735" w14:textId="77777777" w:rsidR="000B4301" w:rsidRDefault="000B4301" w:rsidP="00356FEA">
            <w:pPr>
              <w:pStyle w:val="TableParagraph"/>
              <w:spacing w:before="18" w:line="240" w:lineRule="auto"/>
              <w:ind w:left="7" w:right="3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5"/>
                <w:sz w:val="24"/>
              </w:rPr>
              <w:t>14</w:t>
            </w:r>
          </w:p>
        </w:tc>
        <w:tc>
          <w:tcPr>
            <w:tcW w:w="723" w:type="dxa"/>
          </w:tcPr>
          <w:p w14:paraId="4262D40A" w14:textId="77777777" w:rsidR="000B4301" w:rsidRDefault="000B4301" w:rsidP="00356FEA">
            <w:pPr>
              <w:pStyle w:val="TableParagraph"/>
              <w:spacing w:before="18" w:line="240" w:lineRule="auto"/>
              <w:ind w:left="11" w:right="9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5"/>
                <w:sz w:val="24"/>
              </w:rPr>
              <w:t>28</w:t>
            </w:r>
          </w:p>
        </w:tc>
        <w:tc>
          <w:tcPr>
            <w:tcW w:w="1007" w:type="dxa"/>
          </w:tcPr>
          <w:p w14:paraId="646D6EC8" w14:textId="77777777" w:rsidR="000B4301" w:rsidRDefault="000B4301" w:rsidP="00356FEA">
            <w:pPr>
              <w:pStyle w:val="TableParagraph"/>
              <w:spacing w:before="0" w:line="275" w:lineRule="exact"/>
              <w:ind w:left="79" w:right="72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4"/>
                <w:sz w:val="24"/>
              </w:rPr>
              <w:t>100%</w:t>
            </w:r>
          </w:p>
        </w:tc>
      </w:tr>
    </w:tbl>
    <w:p w14:paraId="2B39BC18" w14:textId="77777777" w:rsidR="00760A39" w:rsidRDefault="00760A3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BEC916A" w14:textId="77777777" w:rsidR="00356FEA" w:rsidRDefault="00356FE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C42E13C" w14:textId="71D329C5" w:rsidR="00356FEA" w:rsidRPr="00356FEA" w:rsidRDefault="00356FE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56FEA">
        <w:rPr>
          <w:rFonts w:ascii="Times New Roman" w:hAnsi="Times New Roman" w:cs="Times New Roman"/>
          <w:b/>
          <w:bCs/>
          <w:sz w:val="24"/>
          <w:szCs w:val="24"/>
        </w:rPr>
        <w:t xml:space="preserve">Blue Print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Skala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Perilaku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Asertif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56FEA">
        <w:rPr>
          <w:rFonts w:ascii="Times New Roman" w:hAnsi="Times New Roman" w:cs="Times New Roman"/>
          <w:b/>
          <w:bCs/>
          <w:sz w:val="24"/>
          <w:szCs w:val="24"/>
        </w:rPr>
        <w:t>Sebelum</w:t>
      </w:r>
      <w:proofErr w:type="spellEnd"/>
      <w:r w:rsidRPr="00356FEA">
        <w:rPr>
          <w:rFonts w:ascii="Times New Roman" w:hAnsi="Times New Roman" w:cs="Times New Roman"/>
          <w:b/>
          <w:bCs/>
          <w:sz w:val="24"/>
          <w:szCs w:val="24"/>
        </w:rPr>
        <w:t xml:space="preserve"> Try </w:t>
      </w:r>
      <w:r>
        <w:rPr>
          <w:rFonts w:ascii="Times New Roman" w:hAnsi="Times New Roman" w:cs="Times New Roman"/>
          <w:b/>
          <w:bCs/>
          <w:sz w:val="24"/>
          <w:szCs w:val="24"/>
        </w:rPr>
        <w:t>Out</w:t>
      </w:r>
    </w:p>
    <w:p w14:paraId="40D754CA" w14:textId="77777777" w:rsidR="00356FEA" w:rsidRPr="00356FEA" w:rsidRDefault="00356FE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0A1D9BE" w14:textId="77777777" w:rsidR="00760A39" w:rsidRPr="00356FEA" w:rsidRDefault="00760A3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A806AAE" w14:textId="77777777" w:rsidR="00760A39" w:rsidRPr="00356FEA" w:rsidRDefault="00760A3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051101A" w14:textId="77777777" w:rsidR="00760A39" w:rsidRPr="00356FEA" w:rsidRDefault="00760A3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C65B820" w14:textId="77777777" w:rsidR="00760A39" w:rsidRPr="00356FEA" w:rsidRDefault="00760A3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D938427" w14:textId="77777777" w:rsidR="00356FEA" w:rsidRPr="009831B7" w:rsidRDefault="00356FEA" w:rsidP="00356FE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831B7">
        <w:rPr>
          <w:rFonts w:ascii="Times New Roman" w:hAnsi="Times New Roman" w:cs="Times New Roman"/>
          <w:b/>
          <w:bCs/>
          <w:sz w:val="24"/>
          <w:szCs w:val="24"/>
        </w:rPr>
        <w:t xml:space="preserve">Uji </w:t>
      </w:r>
      <w:proofErr w:type="spellStart"/>
      <w:r w:rsidRPr="009831B7">
        <w:rPr>
          <w:rFonts w:ascii="Times New Roman" w:hAnsi="Times New Roman" w:cs="Times New Roman"/>
          <w:b/>
          <w:bCs/>
          <w:sz w:val="24"/>
          <w:szCs w:val="24"/>
        </w:rPr>
        <w:t>Validitas</w:t>
      </w:r>
      <w:proofErr w:type="spellEnd"/>
      <w:r w:rsidRPr="009831B7">
        <w:rPr>
          <w:rFonts w:ascii="Times New Roman" w:hAnsi="Times New Roman" w:cs="Times New Roman"/>
          <w:b/>
          <w:bCs/>
          <w:sz w:val="24"/>
          <w:szCs w:val="24"/>
        </w:rPr>
        <w:t xml:space="preserve"> Skala </w:t>
      </w:r>
      <w:proofErr w:type="spellStart"/>
      <w:r w:rsidRPr="009831B7">
        <w:rPr>
          <w:rFonts w:ascii="Times New Roman" w:hAnsi="Times New Roman" w:cs="Times New Roman"/>
          <w:b/>
          <w:bCs/>
          <w:sz w:val="24"/>
          <w:szCs w:val="24"/>
        </w:rPr>
        <w:t>Perilaku</w:t>
      </w:r>
      <w:proofErr w:type="spellEnd"/>
      <w:r w:rsidRPr="009831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831B7">
        <w:rPr>
          <w:rFonts w:ascii="Times New Roman" w:hAnsi="Times New Roman" w:cs="Times New Roman"/>
          <w:b/>
          <w:bCs/>
          <w:sz w:val="24"/>
          <w:szCs w:val="24"/>
        </w:rPr>
        <w:t>Asertif</w:t>
      </w:r>
      <w:proofErr w:type="spellEnd"/>
    </w:p>
    <w:tbl>
      <w:tblPr>
        <w:tblW w:w="941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3"/>
        <w:gridCol w:w="51"/>
        <w:gridCol w:w="655"/>
        <w:gridCol w:w="51"/>
        <w:gridCol w:w="458"/>
        <w:gridCol w:w="50"/>
        <w:gridCol w:w="406"/>
        <w:gridCol w:w="50"/>
        <w:gridCol w:w="458"/>
        <w:gridCol w:w="50"/>
        <w:gridCol w:w="457"/>
        <w:gridCol w:w="50"/>
        <w:gridCol w:w="457"/>
        <w:gridCol w:w="50"/>
        <w:gridCol w:w="405"/>
        <w:gridCol w:w="50"/>
        <w:gridCol w:w="457"/>
        <w:gridCol w:w="50"/>
        <w:gridCol w:w="457"/>
        <w:gridCol w:w="50"/>
        <w:gridCol w:w="457"/>
        <w:gridCol w:w="50"/>
        <w:gridCol w:w="405"/>
        <w:gridCol w:w="50"/>
        <w:gridCol w:w="457"/>
        <w:gridCol w:w="50"/>
        <w:gridCol w:w="405"/>
        <w:gridCol w:w="50"/>
        <w:gridCol w:w="457"/>
        <w:gridCol w:w="50"/>
        <w:gridCol w:w="491"/>
        <w:gridCol w:w="50"/>
        <w:gridCol w:w="390"/>
        <w:gridCol w:w="15"/>
        <w:gridCol w:w="50"/>
        <w:gridCol w:w="556"/>
        <w:gridCol w:w="43"/>
        <w:gridCol w:w="49"/>
      </w:tblGrid>
      <w:tr w:rsidR="00356FEA" w:rsidRPr="00754129" w14:paraId="0816C389" w14:textId="77777777" w:rsidTr="0062567C">
        <w:trPr>
          <w:gridAfter w:val="1"/>
          <w:wAfter w:w="50" w:type="dxa"/>
          <w:tblHeader/>
        </w:trPr>
        <w:tc>
          <w:tcPr>
            <w:tcW w:w="9360" w:type="dxa"/>
            <w:gridSpan w:val="37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F41BDB0" w14:textId="77777777" w:rsidR="00356FEA" w:rsidRPr="00754129" w:rsidRDefault="00356FEA" w:rsidP="00B95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 xml:space="preserve">Pearson's Correlations </w:t>
            </w:r>
          </w:p>
        </w:tc>
      </w:tr>
      <w:tr w:rsidR="00356FEA" w:rsidRPr="00754129" w14:paraId="25ADC483" w14:textId="77777777" w:rsidTr="0062567C">
        <w:trPr>
          <w:gridAfter w:val="1"/>
          <w:wAfter w:w="50" w:type="dxa"/>
          <w:tblHeader/>
        </w:trPr>
        <w:tc>
          <w:tcPr>
            <w:tcW w:w="676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C5813E4" w14:textId="77777777" w:rsidR="00356FEA" w:rsidRPr="00754129" w:rsidRDefault="00356FEA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Variable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A0009B8" w14:textId="77777777" w:rsidR="00356FEA" w:rsidRPr="00754129" w:rsidRDefault="00356FEA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E817CEF" w14:textId="77777777" w:rsidR="00356FEA" w:rsidRPr="00754129" w:rsidRDefault="00356FEA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Y1</w:t>
            </w:r>
          </w:p>
        </w:tc>
        <w:tc>
          <w:tcPr>
            <w:tcW w:w="453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8A2B34C" w14:textId="77777777" w:rsidR="00356FEA" w:rsidRPr="00754129" w:rsidRDefault="00356FEA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Y2</w:t>
            </w:r>
          </w:p>
        </w:tc>
        <w:tc>
          <w:tcPr>
            <w:tcW w:w="506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4C50F3F" w14:textId="77777777" w:rsidR="00356FEA" w:rsidRPr="00754129" w:rsidRDefault="00356FEA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Y3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6E6DD44" w14:textId="77777777" w:rsidR="00356FEA" w:rsidRPr="00754129" w:rsidRDefault="00356FEA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Y4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1C383CD" w14:textId="77777777" w:rsidR="00356FEA" w:rsidRPr="00754129" w:rsidRDefault="00356FEA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Y5</w:t>
            </w:r>
          </w:p>
        </w:tc>
        <w:tc>
          <w:tcPr>
            <w:tcW w:w="45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4A3F9F6" w14:textId="77777777" w:rsidR="00356FEA" w:rsidRPr="00754129" w:rsidRDefault="00356FEA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Y6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1B90577" w14:textId="77777777" w:rsidR="00356FEA" w:rsidRPr="00754129" w:rsidRDefault="00356FEA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Y7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213A1C9" w14:textId="77777777" w:rsidR="00356FEA" w:rsidRPr="00754129" w:rsidRDefault="00356FEA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Y8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6328A17" w14:textId="77777777" w:rsidR="00356FEA" w:rsidRPr="00754129" w:rsidRDefault="00356FEA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Y9</w:t>
            </w:r>
          </w:p>
        </w:tc>
        <w:tc>
          <w:tcPr>
            <w:tcW w:w="45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BE867AC" w14:textId="77777777" w:rsidR="00356FEA" w:rsidRPr="00754129" w:rsidRDefault="00356FEA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Y10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DDE3117" w14:textId="77777777" w:rsidR="00356FEA" w:rsidRPr="00754129" w:rsidRDefault="00356FEA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Y11</w:t>
            </w:r>
          </w:p>
        </w:tc>
        <w:tc>
          <w:tcPr>
            <w:tcW w:w="45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00DFFB7" w14:textId="77777777" w:rsidR="00356FEA" w:rsidRPr="00754129" w:rsidRDefault="00356FEA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Y12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41810CE" w14:textId="77777777" w:rsidR="00356FEA" w:rsidRPr="00754129" w:rsidRDefault="00356FEA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Y13</w:t>
            </w:r>
          </w:p>
        </w:tc>
        <w:tc>
          <w:tcPr>
            <w:tcW w:w="505" w:type="dxa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A499C76" w14:textId="77777777" w:rsidR="00356FEA" w:rsidRPr="00754129" w:rsidRDefault="00356FEA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Y14</w:t>
            </w:r>
          </w:p>
        </w:tc>
        <w:tc>
          <w:tcPr>
            <w:tcW w:w="45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5040461" w14:textId="77777777" w:rsidR="00356FEA" w:rsidRPr="00754129" w:rsidRDefault="00356FEA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Y15</w:t>
            </w:r>
          </w:p>
        </w:tc>
        <w:tc>
          <w:tcPr>
            <w:tcW w:w="665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628C8D7" w14:textId="77777777" w:rsidR="00356FEA" w:rsidRPr="00754129" w:rsidRDefault="00356FEA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75412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Perilaku</w:t>
            </w:r>
            <w:proofErr w:type="spellEnd"/>
            <w:r w:rsidRPr="0075412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75412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Asertif</w:t>
            </w:r>
            <w:proofErr w:type="spellEnd"/>
          </w:p>
        </w:tc>
      </w:tr>
      <w:tr w:rsidR="0062567C" w:rsidRPr="00754129" w14:paraId="538C4F7F" w14:textId="77777777" w:rsidTr="0062567C"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58985B" w14:textId="77777777" w:rsidR="00356FEA" w:rsidRPr="00754129" w:rsidRDefault="00356FEA" w:rsidP="00B9503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 xml:space="preserve">16. </w:t>
            </w:r>
            <w:proofErr w:type="spellStart"/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Perilaku</w:t>
            </w:r>
            <w:proofErr w:type="spellEnd"/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Asertif</w:t>
            </w:r>
            <w:proofErr w:type="spellEnd"/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D98877" w14:textId="77777777" w:rsidR="00356FEA" w:rsidRPr="00754129" w:rsidRDefault="00356FEA" w:rsidP="00B9503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5519EB" w14:textId="77777777" w:rsidR="00356FEA" w:rsidRPr="00754129" w:rsidRDefault="00356FEA" w:rsidP="00B9503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Pearson's r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D01A4C" w14:textId="77777777" w:rsidR="00356FEA" w:rsidRPr="00754129" w:rsidRDefault="00356FEA" w:rsidP="00B9503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8DABDB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0.718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06A6A8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345A6B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0.114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7D771E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4F6EDF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0.729</w:t>
            </w: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5D4AF6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119310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0.639</w:t>
            </w: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43A288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BF0D74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0.766</w:t>
            </w: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73F101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F1B9B5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-0.093</w:t>
            </w: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6E48D1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EC61A0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0.740</w:t>
            </w: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6A1FF3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588B89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0.724</w:t>
            </w: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EDF3F0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B4310D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0.719</w:t>
            </w: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CAAB19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129CB9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0.200</w:t>
            </w: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13395A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8C0ADC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0.772</w:t>
            </w: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89799C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0B076C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0.268</w:t>
            </w: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28AB73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464639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0.693</w:t>
            </w: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00E4D4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5776F9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0.604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7C261F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DCF29E3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0.153</w:t>
            </w: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86ACE7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A3DFAD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—</w:t>
            </w:r>
          </w:p>
        </w:tc>
        <w:tc>
          <w:tcPr>
            <w:tcW w:w="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C8CDD0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62567C" w:rsidRPr="00754129" w14:paraId="1D8F899B" w14:textId="77777777" w:rsidTr="0062567C"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D2980C" w14:textId="77777777" w:rsidR="00356FEA" w:rsidRPr="00754129" w:rsidRDefault="00356FEA" w:rsidP="00B9503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1FE730" w14:textId="77777777" w:rsidR="00356FEA" w:rsidRPr="00754129" w:rsidRDefault="00356FEA" w:rsidP="00B9503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F50CAE" w14:textId="77777777" w:rsidR="00356FEA" w:rsidRPr="00754129" w:rsidRDefault="00356FEA" w:rsidP="00B9503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p-value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F44CCC" w14:textId="77777777" w:rsidR="00356FEA" w:rsidRPr="00754129" w:rsidRDefault="00356FEA" w:rsidP="00B9503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3302ED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&lt; .001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042F9D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A37AFE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0.547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B23DC2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F8335C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&lt; .001</w:t>
            </w: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D7423D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14F4A1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&lt; .001</w:t>
            </w: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F98F7F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02A7CC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&lt; .001</w:t>
            </w: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EBFA79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F4EB19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0.625</w:t>
            </w: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EBCA36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B9794B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&lt; .001</w:t>
            </w: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6F1FDD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265799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&lt; .001</w:t>
            </w: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FB5B3A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E7A753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&lt; .001</w:t>
            </w: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0ADA2B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60743E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0.288</w:t>
            </w: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585973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6C4BF9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&lt; .001</w:t>
            </w: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AB55F7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0DBBA5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0.153</w:t>
            </w: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E49DC1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84D5C6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&lt; .001</w:t>
            </w: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09CC8C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F8D282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&lt; .001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B068D2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B1FE7B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0.419</w:t>
            </w:r>
          </w:p>
        </w:tc>
        <w:tc>
          <w:tcPr>
            <w:tcW w:w="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7C9C62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88446E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—</w:t>
            </w:r>
          </w:p>
        </w:tc>
        <w:tc>
          <w:tcPr>
            <w:tcW w:w="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B5E7EF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356FEA" w:rsidRPr="00754129" w14:paraId="320F7140" w14:textId="77777777" w:rsidTr="0062567C">
        <w:trPr>
          <w:gridAfter w:val="1"/>
          <w:wAfter w:w="50" w:type="dxa"/>
        </w:trPr>
        <w:tc>
          <w:tcPr>
            <w:tcW w:w="9360" w:type="dxa"/>
            <w:gridSpan w:val="37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269EB842" w14:textId="77777777" w:rsidR="00356FEA" w:rsidRPr="00754129" w:rsidRDefault="00356FEA" w:rsidP="00B9503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</w:tbl>
    <w:p w14:paraId="157883B6" w14:textId="77777777" w:rsidR="00356FEA" w:rsidRPr="006D6A8A" w:rsidRDefault="00356FEA" w:rsidP="00356FEA">
      <w:pPr>
        <w:rPr>
          <w:rFonts w:ascii="Times New Roman" w:hAnsi="Times New Roman" w:cs="Times New Roman"/>
          <w:lang w:val="sv-SE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2"/>
        <w:gridCol w:w="36"/>
        <w:gridCol w:w="771"/>
        <w:gridCol w:w="36"/>
        <w:gridCol w:w="538"/>
        <w:gridCol w:w="36"/>
        <w:gridCol w:w="476"/>
        <w:gridCol w:w="36"/>
        <w:gridCol w:w="476"/>
        <w:gridCol w:w="36"/>
        <w:gridCol w:w="476"/>
        <w:gridCol w:w="36"/>
        <w:gridCol w:w="538"/>
        <w:gridCol w:w="36"/>
        <w:gridCol w:w="476"/>
        <w:gridCol w:w="36"/>
        <w:gridCol w:w="538"/>
        <w:gridCol w:w="36"/>
        <w:gridCol w:w="538"/>
        <w:gridCol w:w="36"/>
        <w:gridCol w:w="476"/>
        <w:gridCol w:w="36"/>
        <w:gridCol w:w="538"/>
        <w:gridCol w:w="36"/>
        <w:gridCol w:w="476"/>
        <w:gridCol w:w="36"/>
        <w:gridCol w:w="538"/>
        <w:gridCol w:w="36"/>
        <w:gridCol w:w="476"/>
        <w:gridCol w:w="36"/>
        <w:gridCol w:w="655"/>
        <w:gridCol w:w="102"/>
      </w:tblGrid>
      <w:tr w:rsidR="00356FEA" w:rsidRPr="00754129" w14:paraId="7B508DBB" w14:textId="77777777" w:rsidTr="00B95030">
        <w:trPr>
          <w:tblHeader/>
        </w:trPr>
        <w:tc>
          <w:tcPr>
            <w:tcW w:w="0" w:type="auto"/>
            <w:gridSpan w:val="3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B61A054" w14:textId="77777777" w:rsidR="00356FEA" w:rsidRPr="00754129" w:rsidRDefault="00356FEA" w:rsidP="00B95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 xml:space="preserve">Pearson's Correlations </w:t>
            </w:r>
          </w:p>
        </w:tc>
      </w:tr>
      <w:tr w:rsidR="00356FEA" w:rsidRPr="00754129" w14:paraId="6E9C2DEB" w14:textId="77777777" w:rsidTr="00B95030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C5A2941" w14:textId="77777777" w:rsidR="00356FEA" w:rsidRPr="00754129" w:rsidRDefault="00356FEA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Variable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9ED993A" w14:textId="77777777" w:rsidR="00356FEA" w:rsidRPr="00754129" w:rsidRDefault="00356FEA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B1C0E26" w14:textId="77777777" w:rsidR="00356FEA" w:rsidRPr="00754129" w:rsidRDefault="00356FEA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Y16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E57BDF7" w14:textId="77777777" w:rsidR="00356FEA" w:rsidRPr="00754129" w:rsidRDefault="00356FEA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Y17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71F97CF" w14:textId="77777777" w:rsidR="00356FEA" w:rsidRPr="00754129" w:rsidRDefault="00356FEA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Y18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20F830A" w14:textId="77777777" w:rsidR="00356FEA" w:rsidRPr="00754129" w:rsidRDefault="00356FEA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Y19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823023C" w14:textId="77777777" w:rsidR="00356FEA" w:rsidRPr="00754129" w:rsidRDefault="00356FEA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Y20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21964FB" w14:textId="77777777" w:rsidR="00356FEA" w:rsidRPr="00754129" w:rsidRDefault="00356FEA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Y21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343B8F7" w14:textId="77777777" w:rsidR="00356FEA" w:rsidRPr="00754129" w:rsidRDefault="00356FEA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Y22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81BB605" w14:textId="77777777" w:rsidR="00356FEA" w:rsidRPr="00754129" w:rsidRDefault="00356FEA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Y23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A22B2F0" w14:textId="77777777" w:rsidR="00356FEA" w:rsidRPr="00754129" w:rsidRDefault="00356FEA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Y24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03761DA" w14:textId="77777777" w:rsidR="00356FEA" w:rsidRPr="00754129" w:rsidRDefault="00356FEA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Y25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7B1B8AC" w14:textId="77777777" w:rsidR="00356FEA" w:rsidRPr="00754129" w:rsidRDefault="00356FEA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Y26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806551B" w14:textId="77777777" w:rsidR="00356FEA" w:rsidRPr="00754129" w:rsidRDefault="00356FEA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Y27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5FBD69B" w14:textId="77777777" w:rsidR="00356FEA" w:rsidRPr="00754129" w:rsidRDefault="00356FEA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Y28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964E46E" w14:textId="77777777" w:rsidR="00356FEA" w:rsidRPr="00754129" w:rsidRDefault="00356FEA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</w:pPr>
            <w:proofErr w:type="spellStart"/>
            <w:r w:rsidRPr="0075412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Perilaku</w:t>
            </w:r>
            <w:proofErr w:type="spellEnd"/>
            <w:r w:rsidRPr="0075412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75412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n-ID"/>
                <w14:ligatures w14:val="none"/>
              </w:rPr>
              <w:t>Asertif</w:t>
            </w:r>
            <w:proofErr w:type="spellEnd"/>
          </w:p>
        </w:tc>
      </w:tr>
      <w:tr w:rsidR="00356FEA" w:rsidRPr="00754129" w14:paraId="123EA92F" w14:textId="77777777" w:rsidTr="00B9503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9A8807" w14:textId="77777777" w:rsidR="00356FEA" w:rsidRPr="00754129" w:rsidRDefault="00356FEA" w:rsidP="00B9503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 xml:space="preserve">14. </w:t>
            </w:r>
            <w:proofErr w:type="spellStart"/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Perilaku</w:t>
            </w:r>
            <w:proofErr w:type="spellEnd"/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 xml:space="preserve"> </w:t>
            </w:r>
            <w:proofErr w:type="spellStart"/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Asertif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6177E4" w14:textId="77777777" w:rsidR="00356FEA" w:rsidRPr="00754129" w:rsidRDefault="00356FEA" w:rsidP="00B9503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414FB4" w14:textId="77777777" w:rsidR="00356FEA" w:rsidRPr="00754129" w:rsidRDefault="00356FEA" w:rsidP="00B9503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Pearson's 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9B791D" w14:textId="77777777" w:rsidR="00356FEA" w:rsidRPr="00754129" w:rsidRDefault="00356FEA" w:rsidP="00B9503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824DBC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0.690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ED1D68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8DFF24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0.545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81D230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692134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0.209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2B9059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4D729D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0.259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32A110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59CD36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0.710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2267C2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F360D5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-0.016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D69FAD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B87095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0.739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C401EE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8B06C4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0.795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8F580E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31FC89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0.144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B1D960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ED2E42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0.599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1499E2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6028FB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-0.138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10C94C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075794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0.690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B7AE72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AC118C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-0.120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2A024D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A700AA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D1588A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356FEA" w:rsidRPr="00754129" w14:paraId="515E412D" w14:textId="77777777" w:rsidTr="00B9503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ED3E14" w14:textId="77777777" w:rsidR="00356FEA" w:rsidRPr="00754129" w:rsidRDefault="00356FEA" w:rsidP="00B9503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733C1E" w14:textId="77777777" w:rsidR="00356FEA" w:rsidRPr="00754129" w:rsidRDefault="00356FEA" w:rsidP="00B9503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D5FCE0" w14:textId="77777777" w:rsidR="00356FEA" w:rsidRPr="00754129" w:rsidRDefault="00356FEA" w:rsidP="00B9503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p-value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52FD22" w14:textId="77777777" w:rsidR="00356FEA" w:rsidRPr="00754129" w:rsidRDefault="00356FEA" w:rsidP="00B9503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C5E06F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3FEF6B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D0C7B1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89B9C0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A7DC88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0.268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C428D3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5ECAD8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0.168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98900B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DAE318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46D52D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6D07CC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0.933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D0FEE3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CF4C3D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ACB114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121BEA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C5BD12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F325F1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0.447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03768D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E7DD8E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2B84B9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8F9C08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0.466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6184E5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34228D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&lt; 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1E6181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8F4303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yellow"/>
                <w:lang w:eastAsia="en-ID"/>
                <w14:ligatures w14:val="none"/>
              </w:rPr>
              <w:t>0.526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0AD04A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E566A5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9FB7E2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356FEA" w:rsidRPr="00754129" w14:paraId="537AF031" w14:textId="77777777" w:rsidTr="00B95030">
        <w:tc>
          <w:tcPr>
            <w:tcW w:w="0" w:type="auto"/>
            <w:gridSpan w:val="32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27F740BA" w14:textId="77777777" w:rsidR="00356FEA" w:rsidRPr="00754129" w:rsidRDefault="00356FEA" w:rsidP="00B9503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</w:tbl>
    <w:p w14:paraId="2E5D72BA" w14:textId="77777777" w:rsidR="00356FEA" w:rsidRDefault="00356FEA" w:rsidP="00356FEA">
      <w:pPr>
        <w:rPr>
          <w:rFonts w:ascii="Times New Roman" w:hAnsi="Times New Roman" w:cs="Times New Roman"/>
          <w:sz w:val="24"/>
          <w:szCs w:val="24"/>
          <w:lang w:val="sv-SE"/>
        </w:rPr>
      </w:pPr>
    </w:p>
    <w:p w14:paraId="520704C3" w14:textId="77777777" w:rsidR="00356FEA" w:rsidRPr="00EF1D12" w:rsidRDefault="00356FEA" w:rsidP="00356FEA">
      <w:pPr>
        <w:rPr>
          <w:rFonts w:ascii="Times New Roman" w:hAnsi="Times New Roman" w:cs="Times New Roman"/>
          <w:sz w:val="24"/>
          <w:szCs w:val="24"/>
          <w:lang w:val="sv-SE"/>
        </w:rPr>
      </w:pPr>
      <w:r w:rsidRPr="0006063F">
        <w:rPr>
          <w:rFonts w:ascii="Times New Roman" w:hAnsi="Times New Roman" w:cs="Times New Roman"/>
          <w:sz w:val="24"/>
          <w:szCs w:val="24"/>
          <w:lang w:val="sv-SE"/>
        </w:rPr>
        <w:t xml:space="preserve">Bedasarkan hasil uji validitas korelasi dengan kriteria nilai korelasi </w:t>
      </w:r>
      <w:r w:rsidRPr="0006063F">
        <w:rPr>
          <w:rFonts w:ascii="Times New Roman" w:hAnsi="Times New Roman" w:cs="Times New Roman"/>
          <w:i/>
          <w:iCs/>
          <w:sz w:val="24"/>
          <w:szCs w:val="24"/>
          <w:lang w:val="sv-SE"/>
        </w:rPr>
        <w:t xml:space="preserve">r </w:t>
      </w:r>
      <w:r w:rsidRPr="0006063F">
        <w:rPr>
          <w:rFonts w:ascii="Times New Roman" w:hAnsi="Times New Roman" w:cs="Times New Roman"/>
          <w:sz w:val="24"/>
          <w:szCs w:val="24"/>
          <w:lang w:val="sv-SE"/>
        </w:rPr>
        <w:t xml:space="preserve">adalah positif dan nilai </w:t>
      </w:r>
      <w:r w:rsidRPr="0006063F">
        <w:rPr>
          <w:rFonts w:ascii="Times New Roman" w:hAnsi="Times New Roman" w:cs="Times New Roman"/>
          <w:i/>
          <w:iCs/>
          <w:sz w:val="24"/>
          <w:szCs w:val="24"/>
          <w:lang w:val="sv-SE"/>
        </w:rPr>
        <w:t xml:space="preserve">p&lt;0,05, </w:t>
      </w:r>
      <w:r w:rsidRPr="0006063F">
        <w:rPr>
          <w:rFonts w:ascii="Times New Roman" w:hAnsi="Times New Roman" w:cs="Times New Roman"/>
          <w:sz w:val="24"/>
          <w:szCs w:val="24"/>
          <w:lang w:val="sv-SE"/>
        </w:rPr>
        <w:t>maka didapatkan aitem skala harga diri yang gugur karena tidak memenuhi kriteria adalah nomer 2,6,10,12,15,18,19,21,24,26, dan 28</w:t>
      </w:r>
    </w:p>
    <w:p w14:paraId="724E99B5" w14:textId="77777777" w:rsidR="00356FEA" w:rsidRPr="009831B7" w:rsidRDefault="00356FEA" w:rsidP="00356FE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831B7">
        <w:rPr>
          <w:rFonts w:ascii="Times New Roman" w:hAnsi="Times New Roman" w:cs="Times New Roman"/>
          <w:b/>
          <w:bCs/>
          <w:sz w:val="24"/>
          <w:szCs w:val="24"/>
        </w:rPr>
        <w:t xml:space="preserve">Uji </w:t>
      </w:r>
      <w:proofErr w:type="spellStart"/>
      <w:r w:rsidRPr="009831B7">
        <w:rPr>
          <w:rFonts w:ascii="Times New Roman" w:hAnsi="Times New Roman" w:cs="Times New Roman"/>
          <w:b/>
          <w:bCs/>
          <w:sz w:val="24"/>
          <w:szCs w:val="24"/>
        </w:rPr>
        <w:t>Reliabilitas</w:t>
      </w:r>
      <w:proofErr w:type="spellEnd"/>
      <w:r w:rsidRPr="009831B7">
        <w:rPr>
          <w:rFonts w:ascii="Times New Roman" w:hAnsi="Times New Roman" w:cs="Times New Roman"/>
          <w:b/>
          <w:bCs/>
          <w:sz w:val="24"/>
          <w:szCs w:val="24"/>
        </w:rPr>
        <w:t xml:space="preserve"> Skala </w:t>
      </w:r>
      <w:proofErr w:type="spellStart"/>
      <w:r w:rsidRPr="009831B7">
        <w:rPr>
          <w:rFonts w:ascii="Times New Roman" w:hAnsi="Times New Roman" w:cs="Times New Roman"/>
          <w:b/>
          <w:bCs/>
          <w:sz w:val="24"/>
          <w:szCs w:val="24"/>
        </w:rPr>
        <w:t>Perilaku</w:t>
      </w:r>
      <w:proofErr w:type="spellEnd"/>
      <w:r w:rsidRPr="009831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831B7">
        <w:rPr>
          <w:rFonts w:ascii="Times New Roman" w:hAnsi="Times New Roman" w:cs="Times New Roman"/>
          <w:b/>
          <w:bCs/>
          <w:sz w:val="24"/>
          <w:szCs w:val="24"/>
        </w:rPr>
        <w:t>Asertif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5"/>
        <w:gridCol w:w="481"/>
        <w:gridCol w:w="1328"/>
        <w:gridCol w:w="83"/>
      </w:tblGrid>
      <w:tr w:rsidR="00356FEA" w:rsidRPr="00754129" w14:paraId="5A99D1B8" w14:textId="77777777" w:rsidTr="00B95030">
        <w:trPr>
          <w:tblHeader/>
        </w:trPr>
        <w:tc>
          <w:tcPr>
            <w:tcW w:w="4340" w:type="dxa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C6BB209" w14:textId="77777777" w:rsidR="00356FEA" w:rsidRPr="00754129" w:rsidRDefault="00356FEA" w:rsidP="00B95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 xml:space="preserve">Frequentist Scale Reliability Statistics </w:t>
            </w:r>
          </w:p>
        </w:tc>
      </w:tr>
      <w:tr w:rsidR="00356FEA" w:rsidRPr="00754129" w14:paraId="68B0CE53" w14:textId="77777777" w:rsidTr="00B95030">
        <w:trPr>
          <w:tblHeader/>
        </w:trPr>
        <w:tc>
          <w:tcPr>
            <w:tcW w:w="2929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A0F6080" w14:textId="77777777" w:rsidR="00356FEA" w:rsidRPr="00754129" w:rsidRDefault="00356FEA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AF5F47B" w14:textId="77777777" w:rsidR="00356FEA" w:rsidRPr="00754129" w:rsidRDefault="00356FEA" w:rsidP="00B9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en-ID"/>
                <w14:ligatures w14:val="none"/>
              </w:rPr>
              <w:t>Cronbach's α</w:t>
            </w:r>
          </w:p>
        </w:tc>
      </w:tr>
      <w:tr w:rsidR="00356FEA" w:rsidRPr="003D1042" w14:paraId="06F201C4" w14:textId="77777777" w:rsidTr="00B95030"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E83678" w14:textId="77777777" w:rsidR="00356FEA" w:rsidRPr="00754129" w:rsidRDefault="00356FEA" w:rsidP="00B9503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Point estimate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7E7E26" w14:textId="77777777" w:rsidR="00356FEA" w:rsidRPr="00754129" w:rsidRDefault="00356FEA" w:rsidP="00B9503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BA4881" w14:textId="77777777" w:rsidR="00356FEA" w:rsidRPr="003D1042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  <w:r w:rsidRPr="003D104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  <w:t>0.945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7C4864" w14:textId="77777777" w:rsidR="00356FEA" w:rsidRPr="003D1042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en-ID"/>
                <w14:ligatures w14:val="none"/>
              </w:rPr>
            </w:pPr>
          </w:p>
        </w:tc>
      </w:tr>
      <w:tr w:rsidR="00356FEA" w:rsidRPr="00754129" w14:paraId="41726253" w14:textId="77777777" w:rsidTr="00B95030"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3A8317" w14:textId="77777777" w:rsidR="00356FEA" w:rsidRPr="00754129" w:rsidRDefault="00356FEA" w:rsidP="00B9503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95% CI lower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C3B664" w14:textId="77777777" w:rsidR="00356FEA" w:rsidRPr="00754129" w:rsidRDefault="00356FEA" w:rsidP="00B9503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38D42D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908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307E84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356FEA" w:rsidRPr="00754129" w14:paraId="6A500BC4" w14:textId="77777777" w:rsidTr="00B95030">
        <w:tc>
          <w:tcPr>
            <w:tcW w:w="253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32D1DB" w14:textId="77777777" w:rsidR="00356FEA" w:rsidRPr="00754129" w:rsidRDefault="00356FEA" w:rsidP="00B9503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95% CI upper bound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A9B83E" w14:textId="77777777" w:rsidR="00356FEA" w:rsidRPr="00754129" w:rsidRDefault="00356FEA" w:rsidP="00B9503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0DFBC4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  <w:r w:rsidRPr="0075412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0.96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804E7F" w14:textId="77777777" w:rsidR="00356FEA" w:rsidRPr="00754129" w:rsidRDefault="00356FEA" w:rsidP="00B9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356FEA" w:rsidRPr="00754129" w14:paraId="076206AD" w14:textId="77777777" w:rsidTr="00B95030">
        <w:tc>
          <w:tcPr>
            <w:tcW w:w="4340" w:type="dxa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1BE04FCC" w14:textId="77777777" w:rsidR="00356FEA" w:rsidRPr="00754129" w:rsidRDefault="00356FEA" w:rsidP="00B9503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ID"/>
                <w14:ligatures w14:val="none"/>
              </w:rPr>
            </w:pPr>
          </w:p>
        </w:tc>
      </w:tr>
      <w:tr w:rsidR="00356FEA" w:rsidRPr="00754129" w14:paraId="57E73C17" w14:textId="77777777" w:rsidTr="00B95030">
        <w:tc>
          <w:tcPr>
            <w:tcW w:w="43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A6CBDA" w14:textId="77777777" w:rsidR="00356FEA" w:rsidRPr="00754129" w:rsidRDefault="00356FEA" w:rsidP="00B9503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</w:tbl>
    <w:p w14:paraId="5CF92CA6" w14:textId="7E3700DF" w:rsidR="00356FEA" w:rsidRPr="00EF1D12" w:rsidRDefault="00356FEA" w:rsidP="00356FEA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Bedasarkan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uji </w:t>
      </w:r>
      <w:proofErr w:type="spellStart"/>
      <w:r>
        <w:rPr>
          <w:rFonts w:ascii="Times New Roman" w:hAnsi="Times New Roman" w:cs="Times New Roman"/>
          <w:sz w:val="24"/>
          <w:szCs w:val="24"/>
        </w:rPr>
        <w:t>reliabilitas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alpha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cronbach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6D6A8A">
        <w:rPr>
          <w:rFonts w:ascii="Times New Roman" w:hAnsi="Times New Roman" w:cs="Times New Roman"/>
          <w:i/>
          <w:iCs/>
          <w:sz w:val="24"/>
          <w:szCs w:val="24"/>
        </w:rPr>
        <w:t xml:space="preserve">α </w:t>
      </w:r>
      <w:r>
        <w:rPr>
          <w:rFonts w:ascii="Times New Roman" w:hAnsi="Times New Roman" w:cs="Times New Roman"/>
          <w:sz w:val="24"/>
          <w:szCs w:val="24"/>
        </w:rPr>
        <w:t xml:space="preserve">minimum 0,700,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didapatkan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nilai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iCs/>
          <w:sz w:val="24"/>
          <w:szCs w:val="24"/>
        </w:rPr>
        <w:t>alpha</w:t>
      </w:r>
      <w:proofErr w:type="gram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cronbach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Perilaku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Asertif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6A8A">
        <w:rPr>
          <w:rFonts w:ascii="Times New Roman" w:hAnsi="Times New Roman" w:cs="Times New Roman"/>
          <w:i/>
          <w:iCs/>
          <w:sz w:val="24"/>
          <w:szCs w:val="24"/>
        </w:rPr>
        <w:t>α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= 0,9</w:t>
      </w:r>
      <w:r w:rsidR="003D1042">
        <w:rPr>
          <w:rFonts w:ascii="Times New Roman" w:hAnsi="Times New Roman" w:cs="Times New Roman"/>
          <w:i/>
          <w:iCs/>
          <w:sz w:val="24"/>
          <w:szCs w:val="24"/>
        </w:rPr>
        <w:t>45</w:t>
      </w:r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menandakan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bahwa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skala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reliabilitas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sangat </w:t>
      </w:r>
      <w:proofErr w:type="spellStart"/>
      <w:r>
        <w:rPr>
          <w:rFonts w:ascii="Times New Roman" w:hAnsi="Times New Roman" w:cs="Times New Roman"/>
          <w:sz w:val="24"/>
          <w:szCs w:val="24"/>
        </w:rPr>
        <w:t>baik</w:t>
      </w:r>
      <w:proofErr w:type="spellEnd"/>
    </w:p>
    <w:p w14:paraId="0ED74C15" w14:textId="5E32C487" w:rsidR="00760A39" w:rsidRPr="00356FEA" w:rsidRDefault="00760A39" w:rsidP="00356FEA">
      <w:pPr>
        <w:tabs>
          <w:tab w:val="left" w:pos="1728"/>
        </w:tabs>
        <w:rPr>
          <w:rFonts w:ascii="Times New Roman" w:hAnsi="Times New Roman" w:cs="Times New Roman"/>
          <w:b/>
          <w:bCs/>
          <w:sz w:val="24"/>
          <w:szCs w:val="24"/>
        </w:rPr>
      </w:pPr>
    </w:p>
    <w:p w14:paraId="19856F18" w14:textId="77777777" w:rsidR="00760A39" w:rsidRPr="00356FEA" w:rsidRDefault="00760A39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page" w:horzAnchor="margin" w:tblpXSpec="right" w:tblpY="316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4"/>
        <w:gridCol w:w="2319"/>
        <w:gridCol w:w="2116"/>
        <w:gridCol w:w="1007"/>
        <w:gridCol w:w="1091"/>
        <w:gridCol w:w="723"/>
        <w:gridCol w:w="1007"/>
      </w:tblGrid>
      <w:tr w:rsidR="00CC54C4" w14:paraId="08123237" w14:textId="77777777" w:rsidTr="00B95030">
        <w:trPr>
          <w:trHeight w:val="298"/>
        </w:trPr>
        <w:tc>
          <w:tcPr>
            <w:tcW w:w="604" w:type="dxa"/>
            <w:vMerge w:val="restart"/>
          </w:tcPr>
          <w:p w14:paraId="72B7E2C4" w14:textId="77777777" w:rsidR="00CC54C4" w:rsidRDefault="00CC54C4" w:rsidP="00B95030">
            <w:pPr>
              <w:pStyle w:val="TableParagraph"/>
              <w:spacing w:before="138" w:line="240" w:lineRule="auto"/>
              <w:ind w:left="122"/>
              <w:jc w:val="lef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5"/>
                <w:sz w:val="24"/>
              </w:rPr>
              <w:lastRenderedPageBreak/>
              <w:t>No</w:t>
            </w:r>
          </w:p>
        </w:tc>
        <w:tc>
          <w:tcPr>
            <w:tcW w:w="2319" w:type="dxa"/>
            <w:vMerge w:val="restart"/>
          </w:tcPr>
          <w:p w14:paraId="13836C72" w14:textId="77777777" w:rsidR="00CC54C4" w:rsidRDefault="00CC54C4" w:rsidP="00B95030">
            <w:pPr>
              <w:pStyle w:val="TableParagraph"/>
              <w:spacing w:before="138" w:line="240" w:lineRule="auto"/>
              <w:ind w:left="3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2"/>
                <w:sz w:val="24"/>
              </w:rPr>
              <w:t>Aspek</w:t>
            </w:r>
          </w:p>
        </w:tc>
        <w:tc>
          <w:tcPr>
            <w:tcW w:w="2116" w:type="dxa"/>
            <w:vMerge w:val="restart"/>
          </w:tcPr>
          <w:p w14:paraId="33E412FA" w14:textId="77777777" w:rsidR="00CC54C4" w:rsidRDefault="00CC54C4" w:rsidP="00B95030">
            <w:pPr>
              <w:pStyle w:val="TableParagraph"/>
              <w:spacing w:before="138" w:line="240" w:lineRule="auto"/>
              <w:ind w:left="448"/>
              <w:jc w:val="lef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2"/>
                <w:sz w:val="24"/>
              </w:rPr>
              <w:t>Indikator</w:t>
            </w:r>
          </w:p>
        </w:tc>
        <w:tc>
          <w:tcPr>
            <w:tcW w:w="2098" w:type="dxa"/>
            <w:gridSpan w:val="2"/>
          </w:tcPr>
          <w:p w14:paraId="4FB8D830" w14:textId="77777777" w:rsidR="00CC54C4" w:rsidRDefault="00CC54C4" w:rsidP="00B95030">
            <w:pPr>
              <w:pStyle w:val="TableParagraph"/>
              <w:spacing w:before="0" w:line="256" w:lineRule="exact"/>
              <w:ind w:left="539"/>
              <w:jc w:val="lef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2"/>
                <w:sz w:val="24"/>
              </w:rPr>
              <w:t>Aitem</w:t>
            </w:r>
          </w:p>
        </w:tc>
        <w:tc>
          <w:tcPr>
            <w:tcW w:w="723" w:type="dxa"/>
            <w:vMerge w:val="restart"/>
          </w:tcPr>
          <w:p w14:paraId="014A7B57" w14:textId="77777777" w:rsidR="00CC54C4" w:rsidRDefault="00CC54C4" w:rsidP="00B95030">
            <w:pPr>
              <w:pStyle w:val="TableParagraph"/>
              <w:spacing w:before="138" w:line="240" w:lineRule="auto"/>
              <w:ind w:left="127"/>
              <w:jc w:val="left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2"/>
                <w:sz w:val="24"/>
              </w:rPr>
              <w:t>Total</w:t>
            </w:r>
          </w:p>
        </w:tc>
        <w:tc>
          <w:tcPr>
            <w:tcW w:w="1007" w:type="dxa"/>
            <w:vMerge w:val="restart"/>
          </w:tcPr>
          <w:p w14:paraId="216A5A2D" w14:textId="77777777" w:rsidR="00CC54C4" w:rsidRDefault="00CC54C4" w:rsidP="00B95030">
            <w:pPr>
              <w:pStyle w:val="TableParagraph"/>
              <w:spacing w:before="42" w:line="240" w:lineRule="auto"/>
              <w:ind w:left="79" w:right="72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10"/>
                <w:sz w:val="24"/>
              </w:rPr>
              <w:t>%</w:t>
            </w:r>
          </w:p>
        </w:tc>
      </w:tr>
      <w:tr w:rsidR="00CC54C4" w14:paraId="7CCDFE9A" w14:textId="77777777" w:rsidTr="00B95030">
        <w:trPr>
          <w:trHeight w:val="298"/>
        </w:trPr>
        <w:tc>
          <w:tcPr>
            <w:tcW w:w="604" w:type="dxa"/>
            <w:vMerge/>
            <w:tcBorders>
              <w:top w:val="nil"/>
            </w:tcBorders>
          </w:tcPr>
          <w:p w14:paraId="3D1D19FF" w14:textId="77777777" w:rsidR="00CC54C4" w:rsidRDefault="00CC54C4" w:rsidP="00B95030">
            <w:pPr>
              <w:rPr>
                <w:sz w:val="2"/>
                <w:szCs w:val="2"/>
              </w:rPr>
            </w:pPr>
          </w:p>
        </w:tc>
        <w:tc>
          <w:tcPr>
            <w:tcW w:w="2319" w:type="dxa"/>
            <w:vMerge/>
            <w:tcBorders>
              <w:top w:val="nil"/>
            </w:tcBorders>
          </w:tcPr>
          <w:p w14:paraId="207B1BB3" w14:textId="77777777" w:rsidR="00CC54C4" w:rsidRDefault="00CC54C4" w:rsidP="00B95030">
            <w:pPr>
              <w:rPr>
                <w:sz w:val="2"/>
                <w:szCs w:val="2"/>
              </w:rPr>
            </w:pPr>
          </w:p>
        </w:tc>
        <w:tc>
          <w:tcPr>
            <w:tcW w:w="2116" w:type="dxa"/>
            <w:vMerge/>
            <w:tcBorders>
              <w:top w:val="nil"/>
            </w:tcBorders>
          </w:tcPr>
          <w:p w14:paraId="2DE26BE8" w14:textId="77777777" w:rsidR="00CC54C4" w:rsidRDefault="00CC54C4" w:rsidP="00B95030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</w:tcPr>
          <w:p w14:paraId="625280DD" w14:textId="77777777" w:rsidR="00CC54C4" w:rsidRDefault="00CC54C4" w:rsidP="00B95030">
            <w:pPr>
              <w:pStyle w:val="TableParagraph"/>
              <w:spacing w:before="0" w:line="256" w:lineRule="exact"/>
              <w:ind w:left="80" w:right="72"/>
              <w:rPr>
                <w:rFonts w:ascii="Times New Roman"/>
                <w:b/>
                <w:i/>
                <w:sz w:val="24"/>
              </w:rPr>
            </w:pPr>
            <w:r>
              <w:rPr>
                <w:rFonts w:ascii="Times New Roman"/>
                <w:b/>
                <w:i/>
                <w:spacing w:val="-10"/>
                <w:sz w:val="24"/>
              </w:rPr>
              <w:t>F</w:t>
            </w:r>
          </w:p>
        </w:tc>
        <w:tc>
          <w:tcPr>
            <w:tcW w:w="1091" w:type="dxa"/>
          </w:tcPr>
          <w:p w14:paraId="12269978" w14:textId="77777777" w:rsidR="00CC54C4" w:rsidRDefault="00CC54C4" w:rsidP="00B95030">
            <w:pPr>
              <w:pStyle w:val="TableParagraph"/>
              <w:spacing w:before="0" w:line="256" w:lineRule="exact"/>
              <w:ind w:left="7" w:right="1"/>
              <w:rPr>
                <w:rFonts w:ascii="Times New Roman"/>
                <w:b/>
                <w:i/>
                <w:sz w:val="24"/>
              </w:rPr>
            </w:pPr>
            <w:r>
              <w:rPr>
                <w:rFonts w:ascii="Times New Roman"/>
                <w:b/>
                <w:i/>
                <w:spacing w:val="-5"/>
                <w:sz w:val="24"/>
              </w:rPr>
              <w:t>UF</w:t>
            </w:r>
          </w:p>
        </w:tc>
        <w:tc>
          <w:tcPr>
            <w:tcW w:w="723" w:type="dxa"/>
            <w:vMerge/>
            <w:tcBorders>
              <w:top w:val="nil"/>
            </w:tcBorders>
          </w:tcPr>
          <w:p w14:paraId="6DDA5BBF" w14:textId="77777777" w:rsidR="00CC54C4" w:rsidRDefault="00CC54C4" w:rsidP="00B95030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</w:tcBorders>
          </w:tcPr>
          <w:p w14:paraId="6CFE8F57" w14:textId="77777777" w:rsidR="00CC54C4" w:rsidRDefault="00CC54C4" w:rsidP="00B95030">
            <w:pPr>
              <w:rPr>
                <w:sz w:val="2"/>
                <w:szCs w:val="2"/>
              </w:rPr>
            </w:pPr>
          </w:p>
        </w:tc>
      </w:tr>
      <w:tr w:rsidR="00CC54C4" w14:paraId="6BBDEF06" w14:textId="77777777" w:rsidTr="00B95030">
        <w:trPr>
          <w:trHeight w:val="1502"/>
        </w:trPr>
        <w:tc>
          <w:tcPr>
            <w:tcW w:w="604" w:type="dxa"/>
          </w:tcPr>
          <w:p w14:paraId="05AD5FD9" w14:textId="77777777" w:rsidR="00CC54C4" w:rsidRDefault="00CC54C4" w:rsidP="00B95030">
            <w:pPr>
              <w:pStyle w:val="TableParagraph"/>
              <w:spacing w:before="0" w:line="270" w:lineRule="exact"/>
              <w:ind w:left="107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1</w:t>
            </w:r>
          </w:p>
        </w:tc>
        <w:tc>
          <w:tcPr>
            <w:tcW w:w="2319" w:type="dxa"/>
          </w:tcPr>
          <w:p w14:paraId="6742ABB8" w14:textId="77777777" w:rsidR="00CC54C4" w:rsidRDefault="00CC54C4" w:rsidP="00B95030">
            <w:pPr>
              <w:pStyle w:val="TableParagraph"/>
              <w:tabs>
                <w:tab w:val="left" w:pos="1360"/>
              </w:tabs>
              <w:spacing w:before="0" w:line="240" w:lineRule="auto"/>
              <w:ind w:left="107" w:right="97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Menyampaikan sesuatu</w:t>
            </w:r>
            <w:r>
              <w:rPr>
                <w:rFonts w:ascii="Times New Roman"/>
                <w:sz w:val="24"/>
              </w:rPr>
              <w:tab/>
            </w:r>
            <w:r>
              <w:rPr>
                <w:rFonts w:ascii="Times New Roman"/>
                <w:spacing w:val="-2"/>
                <w:sz w:val="24"/>
              </w:rPr>
              <w:t>secara</w:t>
            </w:r>
          </w:p>
          <w:p w14:paraId="03C2B246" w14:textId="77777777" w:rsidR="00CC54C4" w:rsidRDefault="00CC54C4" w:rsidP="00B95030">
            <w:pPr>
              <w:pStyle w:val="TableParagraph"/>
              <w:tabs>
                <w:tab w:val="left" w:pos="1406"/>
              </w:tabs>
              <w:spacing w:before="0" w:line="240" w:lineRule="auto"/>
              <w:ind w:left="107" w:right="98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langsung</w:t>
            </w:r>
            <w:r>
              <w:rPr>
                <w:rFonts w:ascii="Times New Roman"/>
                <w:sz w:val="24"/>
              </w:rPr>
              <w:tab/>
            </w:r>
            <w:r>
              <w:rPr>
                <w:rFonts w:ascii="Times New Roman"/>
                <w:spacing w:val="-2"/>
                <w:sz w:val="24"/>
              </w:rPr>
              <w:t xml:space="preserve">tegas, </w:t>
            </w:r>
            <w:r>
              <w:rPr>
                <w:rFonts w:ascii="Times New Roman"/>
                <w:sz w:val="24"/>
              </w:rPr>
              <w:t>positif dan gigih</w:t>
            </w:r>
          </w:p>
        </w:tc>
        <w:tc>
          <w:tcPr>
            <w:tcW w:w="2116" w:type="dxa"/>
          </w:tcPr>
          <w:p w14:paraId="5F3DE7A4" w14:textId="77777777" w:rsidR="00CC54C4" w:rsidRDefault="00CC54C4" w:rsidP="00B95030">
            <w:pPr>
              <w:pStyle w:val="TableParagraph"/>
              <w:tabs>
                <w:tab w:val="left" w:pos="1178"/>
              </w:tabs>
              <w:spacing w:before="0" w:line="240" w:lineRule="auto"/>
              <w:ind w:left="105" w:right="97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Menyampaikan sesuatu</w:t>
            </w:r>
            <w:r>
              <w:rPr>
                <w:rFonts w:ascii="Times New Roman"/>
                <w:sz w:val="24"/>
              </w:rPr>
              <w:tab/>
            </w:r>
            <w:r>
              <w:rPr>
                <w:rFonts w:ascii="Times New Roman"/>
                <w:spacing w:val="-2"/>
                <w:sz w:val="24"/>
              </w:rPr>
              <w:t xml:space="preserve">secara </w:t>
            </w:r>
            <w:r>
              <w:rPr>
                <w:rFonts w:ascii="Times New Roman"/>
                <w:sz w:val="24"/>
              </w:rPr>
              <w:t>langsung,</w:t>
            </w:r>
            <w:r>
              <w:rPr>
                <w:rFonts w:ascii="Times New Roman"/>
                <w:spacing w:val="80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tegas, positif,</w:t>
            </w:r>
            <w:r>
              <w:rPr>
                <w:rFonts w:ascii="Times New Roman"/>
                <w:spacing w:val="-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dan</w:t>
            </w:r>
            <w:r>
              <w:rPr>
                <w:rFonts w:ascii="Times New Roman"/>
                <w:spacing w:val="-6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gigih</w:t>
            </w:r>
          </w:p>
        </w:tc>
        <w:tc>
          <w:tcPr>
            <w:tcW w:w="1007" w:type="dxa"/>
          </w:tcPr>
          <w:p w14:paraId="64EC71F7" w14:textId="77777777" w:rsidR="00CC54C4" w:rsidRDefault="00CC54C4" w:rsidP="00B95030">
            <w:pPr>
              <w:pStyle w:val="TableParagraph"/>
              <w:spacing w:before="190" w:line="240" w:lineRule="auto"/>
              <w:jc w:val="left"/>
              <w:rPr>
                <w:rFonts w:ascii="Times New Roman"/>
                <w:b/>
                <w:i/>
                <w:sz w:val="24"/>
              </w:rPr>
            </w:pPr>
          </w:p>
          <w:p w14:paraId="5DDD0671" w14:textId="361BAA70" w:rsidR="00CC54C4" w:rsidRDefault="00CC54C4" w:rsidP="00B95030">
            <w:pPr>
              <w:pStyle w:val="TableParagraph"/>
              <w:spacing w:before="1" w:line="240" w:lineRule="auto"/>
              <w:ind w:left="268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1,</w:t>
            </w:r>
            <w:r>
              <w:rPr>
                <w:rFonts w:ascii="Times New Roman"/>
                <w:spacing w:val="-2"/>
                <w:sz w:val="24"/>
              </w:rPr>
              <w:t xml:space="preserve"> </w:t>
            </w:r>
            <w:r w:rsidR="00556613">
              <w:rPr>
                <w:rFonts w:ascii="Times New Roman"/>
                <w:spacing w:val="-10"/>
                <w:sz w:val="24"/>
              </w:rPr>
              <w:t>4</w:t>
            </w:r>
          </w:p>
        </w:tc>
        <w:tc>
          <w:tcPr>
            <w:tcW w:w="1091" w:type="dxa"/>
          </w:tcPr>
          <w:p w14:paraId="034D049B" w14:textId="77777777" w:rsidR="00CC54C4" w:rsidRDefault="00CC54C4" w:rsidP="00B95030">
            <w:pPr>
              <w:pStyle w:val="TableParagraph"/>
              <w:spacing w:before="190" w:line="240" w:lineRule="auto"/>
              <w:jc w:val="left"/>
              <w:rPr>
                <w:rFonts w:ascii="Times New Roman"/>
                <w:b/>
                <w:i/>
                <w:sz w:val="24"/>
              </w:rPr>
            </w:pPr>
          </w:p>
          <w:p w14:paraId="3CB662D5" w14:textId="1548CD77" w:rsidR="00CC54C4" w:rsidRDefault="00556613" w:rsidP="00B95030">
            <w:pPr>
              <w:pStyle w:val="TableParagraph"/>
              <w:spacing w:before="1" w:line="240" w:lineRule="auto"/>
              <w:ind w:left="7" w:right="3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3</w:t>
            </w:r>
          </w:p>
        </w:tc>
        <w:tc>
          <w:tcPr>
            <w:tcW w:w="723" w:type="dxa"/>
          </w:tcPr>
          <w:p w14:paraId="3BFA6BE2" w14:textId="77777777" w:rsidR="00CC54C4" w:rsidRDefault="00CC54C4" w:rsidP="00B95030">
            <w:pPr>
              <w:pStyle w:val="TableParagraph"/>
              <w:spacing w:before="190" w:line="240" w:lineRule="auto"/>
              <w:jc w:val="left"/>
              <w:rPr>
                <w:rFonts w:ascii="Times New Roman"/>
                <w:b/>
                <w:i/>
                <w:sz w:val="24"/>
              </w:rPr>
            </w:pPr>
          </w:p>
          <w:p w14:paraId="11099A2A" w14:textId="63BB8C85" w:rsidR="00CC54C4" w:rsidRDefault="0028789E" w:rsidP="00B95030">
            <w:pPr>
              <w:pStyle w:val="TableParagraph"/>
              <w:spacing w:before="1" w:line="240" w:lineRule="auto"/>
              <w:ind w:left="11" w:right="9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3</w:t>
            </w:r>
          </w:p>
        </w:tc>
        <w:tc>
          <w:tcPr>
            <w:tcW w:w="1007" w:type="dxa"/>
          </w:tcPr>
          <w:p w14:paraId="386C07AA" w14:textId="77777777" w:rsidR="00CC54C4" w:rsidRDefault="00CC54C4" w:rsidP="00B95030">
            <w:pPr>
              <w:pStyle w:val="TableParagraph"/>
              <w:spacing w:before="190" w:line="240" w:lineRule="auto"/>
              <w:jc w:val="left"/>
              <w:rPr>
                <w:rFonts w:ascii="Times New Roman"/>
                <w:b/>
                <w:i/>
                <w:sz w:val="24"/>
              </w:rPr>
            </w:pPr>
          </w:p>
          <w:p w14:paraId="236EC666" w14:textId="0E014335" w:rsidR="00CC54C4" w:rsidRDefault="00CC54C4" w:rsidP="00B95030">
            <w:pPr>
              <w:pStyle w:val="TableParagraph"/>
              <w:spacing w:before="1" w:line="240" w:lineRule="auto"/>
              <w:ind w:left="79" w:right="72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1</w:t>
            </w:r>
            <w:r w:rsidR="00C24864">
              <w:rPr>
                <w:rFonts w:ascii="Times New Roman"/>
                <w:spacing w:val="-2"/>
                <w:sz w:val="24"/>
              </w:rPr>
              <w:t>7,6</w:t>
            </w:r>
            <w:r>
              <w:rPr>
                <w:rFonts w:ascii="Times New Roman"/>
                <w:spacing w:val="-2"/>
                <w:sz w:val="24"/>
              </w:rPr>
              <w:t>%</w:t>
            </w:r>
          </w:p>
        </w:tc>
      </w:tr>
      <w:tr w:rsidR="00CC54C4" w14:paraId="5752DEFF" w14:textId="77777777" w:rsidTr="00B95030">
        <w:trPr>
          <w:trHeight w:val="1533"/>
        </w:trPr>
        <w:tc>
          <w:tcPr>
            <w:tcW w:w="604" w:type="dxa"/>
          </w:tcPr>
          <w:p w14:paraId="7087AD51" w14:textId="77777777" w:rsidR="00CC54C4" w:rsidRDefault="00CC54C4" w:rsidP="00B95030">
            <w:pPr>
              <w:pStyle w:val="TableParagraph"/>
              <w:spacing w:before="0" w:line="268" w:lineRule="exact"/>
              <w:ind w:left="107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2</w:t>
            </w:r>
          </w:p>
        </w:tc>
        <w:tc>
          <w:tcPr>
            <w:tcW w:w="2319" w:type="dxa"/>
          </w:tcPr>
          <w:p w14:paraId="2010EB3F" w14:textId="77777777" w:rsidR="00CC54C4" w:rsidRDefault="00CC54C4" w:rsidP="00B95030">
            <w:pPr>
              <w:pStyle w:val="TableParagraph"/>
              <w:tabs>
                <w:tab w:val="left" w:pos="1372"/>
              </w:tabs>
              <w:spacing w:before="0" w:line="240" w:lineRule="auto"/>
              <w:ind w:left="107" w:right="99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Mengutamakan kesetaraan</w:t>
            </w:r>
            <w:r>
              <w:rPr>
                <w:rFonts w:ascii="Times New Roman"/>
                <w:sz w:val="24"/>
              </w:rPr>
              <w:tab/>
            </w:r>
            <w:r>
              <w:rPr>
                <w:rFonts w:ascii="Times New Roman"/>
                <w:spacing w:val="-4"/>
                <w:sz w:val="24"/>
              </w:rPr>
              <w:t xml:space="preserve">dalam </w:t>
            </w:r>
            <w:r>
              <w:rPr>
                <w:rFonts w:ascii="Times New Roman"/>
                <w:sz w:val="24"/>
              </w:rPr>
              <w:t>hubungan</w:t>
            </w:r>
            <w:r>
              <w:rPr>
                <w:rFonts w:ascii="Times New Roman"/>
                <w:spacing w:val="-15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manusia</w:t>
            </w:r>
          </w:p>
        </w:tc>
        <w:tc>
          <w:tcPr>
            <w:tcW w:w="2116" w:type="dxa"/>
          </w:tcPr>
          <w:p w14:paraId="441D9C3D" w14:textId="77777777" w:rsidR="00CC54C4" w:rsidRDefault="00CC54C4" w:rsidP="00B95030">
            <w:pPr>
              <w:pStyle w:val="TableParagraph"/>
              <w:spacing w:before="0" w:line="240" w:lineRule="auto"/>
              <w:ind w:left="105" w:right="97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 xml:space="preserve">Mengutamakan </w:t>
            </w:r>
            <w:r>
              <w:rPr>
                <w:rFonts w:ascii="Times New Roman"/>
                <w:sz w:val="24"/>
              </w:rPr>
              <w:t>kesetaraan</w:t>
            </w:r>
            <w:r>
              <w:rPr>
                <w:rFonts w:ascii="Times New Roman"/>
                <w:spacing w:val="-1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dalam </w:t>
            </w:r>
            <w:r>
              <w:rPr>
                <w:rFonts w:ascii="Times New Roman"/>
                <w:spacing w:val="-2"/>
                <w:sz w:val="24"/>
              </w:rPr>
              <w:t>hubungan manusia</w:t>
            </w:r>
          </w:p>
        </w:tc>
        <w:tc>
          <w:tcPr>
            <w:tcW w:w="1007" w:type="dxa"/>
          </w:tcPr>
          <w:p w14:paraId="3EFFAD85" w14:textId="77777777" w:rsidR="00CC54C4" w:rsidRDefault="00CC54C4" w:rsidP="00B95030">
            <w:pPr>
              <w:pStyle w:val="TableParagraph"/>
              <w:spacing w:before="205" w:line="240" w:lineRule="auto"/>
              <w:jc w:val="left"/>
              <w:rPr>
                <w:rFonts w:ascii="Times New Roman"/>
                <w:b/>
                <w:i/>
                <w:sz w:val="24"/>
              </w:rPr>
            </w:pPr>
          </w:p>
          <w:p w14:paraId="71B0AD97" w14:textId="73F65C59" w:rsidR="00CC54C4" w:rsidRDefault="00883038" w:rsidP="00B95030">
            <w:pPr>
              <w:pStyle w:val="TableParagraph"/>
              <w:spacing w:before="0" w:line="240" w:lineRule="auto"/>
              <w:ind w:left="268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5,7</w:t>
            </w:r>
          </w:p>
        </w:tc>
        <w:tc>
          <w:tcPr>
            <w:tcW w:w="1091" w:type="dxa"/>
          </w:tcPr>
          <w:p w14:paraId="220077BD" w14:textId="77777777" w:rsidR="00CC54C4" w:rsidRDefault="00CC54C4" w:rsidP="00B95030">
            <w:pPr>
              <w:pStyle w:val="TableParagraph"/>
              <w:spacing w:before="205" w:line="240" w:lineRule="auto"/>
              <w:jc w:val="left"/>
              <w:rPr>
                <w:rFonts w:ascii="Times New Roman"/>
                <w:b/>
                <w:i/>
                <w:sz w:val="24"/>
              </w:rPr>
            </w:pPr>
          </w:p>
          <w:p w14:paraId="06FE4722" w14:textId="6F88CB3D" w:rsidR="00CC54C4" w:rsidRDefault="00883038" w:rsidP="00B95030">
            <w:pPr>
              <w:pStyle w:val="TableParagraph"/>
              <w:spacing w:before="0" w:line="240" w:lineRule="auto"/>
              <w:ind w:left="7" w:right="3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8</w:t>
            </w:r>
          </w:p>
        </w:tc>
        <w:tc>
          <w:tcPr>
            <w:tcW w:w="723" w:type="dxa"/>
          </w:tcPr>
          <w:p w14:paraId="63FBA30A" w14:textId="77777777" w:rsidR="00CC54C4" w:rsidRDefault="00CC54C4" w:rsidP="00B95030">
            <w:pPr>
              <w:pStyle w:val="TableParagraph"/>
              <w:spacing w:before="205" w:line="240" w:lineRule="auto"/>
              <w:jc w:val="left"/>
              <w:rPr>
                <w:rFonts w:ascii="Times New Roman"/>
                <w:b/>
                <w:i/>
                <w:sz w:val="24"/>
              </w:rPr>
            </w:pPr>
          </w:p>
          <w:p w14:paraId="47AA9F9B" w14:textId="11786875" w:rsidR="00CC54C4" w:rsidRDefault="0028789E" w:rsidP="00B95030">
            <w:pPr>
              <w:pStyle w:val="TableParagraph"/>
              <w:spacing w:before="0" w:line="240" w:lineRule="auto"/>
              <w:ind w:left="11" w:right="9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3</w:t>
            </w:r>
          </w:p>
        </w:tc>
        <w:tc>
          <w:tcPr>
            <w:tcW w:w="1007" w:type="dxa"/>
          </w:tcPr>
          <w:p w14:paraId="77B9E981" w14:textId="77777777" w:rsidR="00CC54C4" w:rsidRDefault="00CC54C4" w:rsidP="00B95030">
            <w:pPr>
              <w:pStyle w:val="TableParagraph"/>
              <w:spacing w:before="205" w:line="240" w:lineRule="auto"/>
              <w:jc w:val="left"/>
              <w:rPr>
                <w:rFonts w:ascii="Times New Roman"/>
                <w:b/>
                <w:i/>
                <w:sz w:val="24"/>
              </w:rPr>
            </w:pPr>
          </w:p>
          <w:p w14:paraId="323FDECB" w14:textId="551ADBBB" w:rsidR="00CC54C4" w:rsidRDefault="00CC54C4" w:rsidP="00B95030">
            <w:pPr>
              <w:pStyle w:val="TableParagraph"/>
              <w:spacing w:before="0" w:line="240" w:lineRule="auto"/>
              <w:ind w:left="79" w:right="72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1</w:t>
            </w:r>
            <w:r w:rsidR="00C24864">
              <w:rPr>
                <w:rFonts w:ascii="Times New Roman"/>
                <w:spacing w:val="-2"/>
                <w:sz w:val="24"/>
              </w:rPr>
              <w:t>7,6</w:t>
            </w:r>
            <w:r>
              <w:rPr>
                <w:rFonts w:ascii="Times New Roman"/>
                <w:spacing w:val="-2"/>
                <w:sz w:val="24"/>
              </w:rPr>
              <w:t>%</w:t>
            </w:r>
          </w:p>
        </w:tc>
      </w:tr>
      <w:tr w:rsidR="00CC54C4" w14:paraId="7C3F8815" w14:textId="77777777" w:rsidTr="00B95030">
        <w:trPr>
          <w:trHeight w:val="1372"/>
        </w:trPr>
        <w:tc>
          <w:tcPr>
            <w:tcW w:w="604" w:type="dxa"/>
          </w:tcPr>
          <w:p w14:paraId="2141C0E5" w14:textId="77777777" w:rsidR="00CC54C4" w:rsidRDefault="00CC54C4" w:rsidP="00B95030">
            <w:pPr>
              <w:pStyle w:val="TableParagraph"/>
              <w:spacing w:before="0" w:line="268" w:lineRule="exact"/>
              <w:ind w:left="107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3</w:t>
            </w:r>
          </w:p>
        </w:tc>
        <w:tc>
          <w:tcPr>
            <w:tcW w:w="2319" w:type="dxa"/>
          </w:tcPr>
          <w:p w14:paraId="7291C603" w14:textId="77777777" w:rsidR="00CC54C4" w:rsidRDefault="00CC54C4" w:rsidP="00B95030">
            <w:pPr>
              <w:pStyle w:val="TableParagraph"/>
              <w:spacing w:before="0" w:line="240" w:lineRule="auto"/>
              <w:ind w:left="107" w:right="117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Bertindak</w:t>
            </w:r>
            <w:r>
              <w:rPr>
                <w:rFonts w:ascii="Times New Roman"/>
                <w:spacing w:val="10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menurut </w:t>
            </w:r>
            <w:r>
              <w:rPr>
                <w:rFonts w:ascii="Times New Roman"/>
                <w:spacing w:val="-2"/>
                <w:sz w:val="24"/>
              </w:rPr>
              <w:t>kepentingan</w:t>
            </w:r>
            <w:r>
              <w:rPr>
                <w:rFonts w:ascii="Times New Roman"/>
                <w:spacing w:val="80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sendiri</w:t>
            </w:r>
          </w:p>
        </w:tc>
        <w:tc>
          <w:tcPr>
            <w:tcW w:w="2116" w:type="dxa"/>
          </w:tcPr>
          <w:p w14:paraId="5D666377" w14:textId="77777777" w:rsidR="00CC54C4" w:rsidRDefault="00CC54C4" w:rsidP="00B95030">
            <w:pPr>
              <w:pStyle w:val="TableParagraph"/>
              <w:spacing w:before="0" w:line="240" w:lineRule="auto"/>
              <w:ind w:left="105" w:right="97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Bertindak menurut kepentingan sendiri</w:t>
            </w:r>
          </w:p>
        </w:tc>
        <w:tc>
          <w:tcPr>
            <w:tcW w:w="1007" w:type="dxa"/>
          </w:tcPr>
          <w:p w14:paraId="3C02A82B" w14:textId="77777777" w:rsidR="00CC54C4" w:rsidRDefault="00CC54C4" w:rsidP="00B95030">
            <w:pPr>
              <w:pStyle w:val="TableParagraph"/>
              <w:spacing w:before="128" w:line="240" w:lineRule="auto"/>
              <w:jc w:val="left"/>
              <w:rPr>
                <w:rFonts w:ascii="Times New Roman"/>
                <w:b/>
                <w:i/>
                <w:sz w:val="24"/>
              </w:rPr>
            </w:pPr>
          </w:p>
          <w:p w14:paraId="4CFA4E97" w14:textId="7D94CAE7" w:rsidR="00CC54C4" w:rsidRDefault="00173E95" w:rsidP="00A070E5">
            <w:pPr>
              <w:pStyle w:val="TableParagraph"/>
              <w:spacing w:before="0" w:line="240" w:lineRule="auto"/>
              <w:ind w:right="19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9,11</w:t>
            </w:r>
          </w:p>
        </w:tc>
        <w:tc>
          <w:tcPr>
            <w:tcW w:w="1091" w:type="dxa"/>
          </w:tcPr>
          <w:p w14:paraId="39A5CFF2" w14:textId="77777777" w:rsidR="00CC54C4" w:rsidRDefault="00CC54C4" w:rsidP="00B95030">
            <w:pPr>
              <w:pStyle w:val="TableParagraph"/>
              <w:spacing w:before="128" w:line="240" w:lineRule="auto"/>
              <w:jc w:val="left"/>
              <w:rPr>
                <w:rFonts w:ascii="Times New Roman"/>
                <w:b/>
                <w:i/>
                <w:sz w:val="24"/>
              </w:rPr>
            </w:pPr>
          </w:p>
          <w:p w14:paraId="29274FA2" w14:textId="127B243C" w:rsidR="00CC54C4" w:rsidRDefault="00CC54C4" w:rsidP="00B95030">
            <w:pPr>
              <w:pStyle w:val="TableParagraph"/>
              <w:spacing w:before="0" w:line="240" w:lineRule="auto"/>
              <w:ind w:left="7"/>
              <w:rPr>
                <w:rFonts w:ascii="Times New Roman"/>
                <w:sz w:val="24"/>
              </w:rPr>
            </w:pPr>
          </w:p>
        </w:tc>
        <w:tc>
          <w:tcPr>
            <w:tcW w:w="723" w:type="dxa"/>
          </w:tcPr>
          <w:p w14:paraId="6426AFB9" w14:textId="77777777" w:rsidR="00CC54C4" w:rsidRDefault="00CC54C4" w:rsidP="00B95030">
            <w:pPr>
              <w:pStyle w:val="TableParagraph"/>
              <w:spacing w:before="128" w:line="240" w:lineRule="auto"/>
              <w:jc w:val="left"/>
              <w:rPr>
                <w:rFonts w:ascii="Times New Roman"/>
                <w:b/>
                <w:i/>
                <w:sz w:val="24"/>
              </w:rPr>
            </w:pPr>
          </w:p>
          <w:p w14:paraId="3B303D0D" w14:textId="44800CD0" w:rsidR="00CC54C4" w:rsidRDefault="0028789E" w:rsidP="00B95030">
            <w:pPr>
              <w:pStyle w:val="TableParagraph"/>
              <w:spacing w:before="0" w:line="240" w:lineRule="auto"/>
              <w:ind w:left="11" w:right="9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2</w:t>
            </w:r>
          </w:p>
        </w:tc>
        <w:tc>
          <w:tcPr>
            <w:tcW w:w="1007" w:type="dxa"/>
          </w:tcPr>
          <w:p w14:paraId="44A2E454" w14:textId="77777777" w:rsidR="00CC54C4" w:rsidRDefault="00CC54C4" w:rsidP="00B95030">
            <w:pPr>
              <w:pStyle w:val="TableParagraph"/>
              <w:spacing w:before="128" w:line="240" w:lineRule="auto"/>
              <w:jc w:val="left"/>
              <w:rPr>
                <w:rFonts w:ascii="Times New Roman"/>
                <w:b/>
                <w:i/>
                <w:sz w:val="24"/>
              </w:rPr>
            </w:pPr>
          </w:p>
          <w:p w14:paraId="381E44BB" w14:textId="6E13E3A9" w:rsidR="00CC54C4" w:rsidRDefault="00CC54C4" w:rsidP="00B95030">
            <w:pPr>
              <w:pStyle w:val="TableParagraph"/>
              <w:spacing w:before="0" w:line="240" w:lineRule="auto"/>
              <w:ind w:left="79" w:right="72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1</w:t>
            </w:r>
            <w:r w:rsidR="00C24864">
              <w:rPr>
                <w:rFonts w:ascii="Times New Roman"/>
                <w:spacing w:val="-2"/>
                <w:sz w:val="24"/>
              </w:rPr>
              <w:t>1,7</w:t>
            </w:r>
            <w:r>
              <w:rPr>
                <w:rFonts w:ascii="Times New Roman"/>
                <w:spacing w:val="-2"/>
                <w:sz w:val="24"/>
              </w:rPr>
              <w:t>%</w:t>
            </w:r>
          </w:p>
        </w:tc>
      </w:tr>
      <w:tr w:rsidR="00CC54C4" w14:paraId="162E8512" w14:textId="77777777" w:rsidTr="00B95030">
        <w:trPr>
          <w:trHeight w:val="1069"/>
        </w:trPr>
        <w:tc>
          <w:tcPr>
            <w:tcW w:w="604" w:type="dxa"/>
          </w:tcPr>
          <w:p w14:paraId="2C5478C7" w14:textId="77777777" w:rsidR="00CC54C4" w:rsidRDefault="00CC54C4" w:rsidP="00B95030">
            <w:pPr>
              <w:pStyle w:val="TableParagraph"/>
              <w:spacing w:before="0" w:line="268" w:lineRule="exact"/>
              <w:ind w:left="107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4</w:t>
            </w:r>
          </w:p>
        </w:tc>
        <w:tc>
          <w:tcPr>
            <w:tcW w:w="2319" w:type="dxa"/>
          </w:tcPr>
          <w:p w14:paraId="3FAA3A8B" w14:textId="77777777" w:rsidR="00CC54C4" w:rsidRDefault="00CC54C4" w:rsidP="00B95030">
            <w:pPr>
              <w:pStyle w:val="TableParagraph"/>
              <w:tabs>
                <w:tab w:val="left" w:pos="1082"/>
              </w:tabs>
              <w:spacing w:before="0" w:line="242" w:lineRule="auto"/>
              <w:ind w:left="107" w:right="97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Mampu</w:t>
            </w:r>
            <w:r>
              <w:rPr>
                <w:rFonts w:ascii="Times New Roman"/>
                <w:sz w:val="24"/>
              </w:rPr>
              <w:tab/>
            </w:r>
            <w:r>
              <w:rPr>
                <w:rFonts w:ascii="Times New Roman"/>
                <w:spacing w:val="-2"/>
                <w:sz w:val="24"/>
              </w:rPr>
              <w:t xml:space="preserve">membela </w:t>
            </w:r>
            <w:r>
              <w:rPr>
                <w:rFonts w:ascii="Times New Roman"/>
                <w:sz w:val="24"/>
              </w:rPr>
              <w:t>diri sendiri</w:t>
            </w:r>
          </w:p>
        </w:tc>
        <w:tc>
          <w:tcPr>
            <w:tcW w:w="2116" w:type="dxa"/>
          </w:tcPr>
          <w:p w14:paraId="0094AE95" w14:textId="77777777" w:rsidR="00CC54C4" w:rsidRDefault="00CC54C4" w:rsidP="00B95030">
            <w:pPr>
              <w:pStyle w:val="TableParagraph"/>
              <w:tabs>
                <w:tab w:val="left" w:pos="1444"/>
              </w:tabs>
              <w:spacing w:before="0" w:line="240" w:lineRule="auto"/>
              <w:ind w:left="105" w:right="99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Mampu</w:t>
            </w:r>
            <w:r>
              <w:rPr>
                <w:rFonts w:ascii="Times New Roman"/>
                <w:spacing w:val="80"/>
                <w:sz w:val="24"/>
              </w:rPr>
              <w:t xml:space="preserve"> </w:t>
            </w:r>
            <w:r>
              <w:rPr>
                <w:rFonts w:ascii="Times New Roman"/>
                <w:spacing w:val="-2"/>
                <w:sz w:val="24"/>
              </w:rPr>
              <w:t>membela</w:t>
            </w:r>
            <w:r>
              <w:rPr>
                <w:rFonts w:ascii="Times New Roman"/>
                <w:sz w:val="24"/>
              </w:rPr>
              <w:tab/>
            </w:r>
            <w:r>
              <w:rPr>
                <w:rFonts w:ascii="Times New Roman"/>
                <w:spacing w:val="-4"/>
                <w:sz w:val="24"/>
              </w:rPr>
              <w:t xml:space="preserve">diri </w:t>
            </w:r>
            <w:r>
              <w:rPr>
                <w:rFonts w:ascii="Times New Roman"/>
                <w:spacing w:val="-2"/>
                <w:sz w:val="24"/>
              </w:rPr>
              <w:t>sendiri</w:t>
            </w:r>
          </w:p>
        </w:tc>
        <w:tc>
          <w:tcPr>
            <w:tcW w:w="1007" w:type="dxa"/>
          </w:tcPr>
          <w:p w14:paraId="62FA3390" w14:textId="406362AC" w:rsidR="00CC54C4" w:rsidRDefault="00F6118C" w:rsidP="0028789E">
            <w:pPr>
              <w:pStyle w:val="TableParagraph"/>
              <w:spacing w:before="267" w:line="240" w:lineRule="auto"/>
              <w:ind w:right="13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13</w:t>
            </w:r>
          </w:p>
        </w:tc>
        <w:tc>
          <w:tcPr>
            <w:tcW w:w="1091" w:type="dxa"/>
          </w:tcPr>
          <w:p w14:paraId="33990650" w14:textId="55264626" w:rsidR="00CC54C4" w:rsidRPr="00A070E5" w:rsidRDefault="00A070E5" w:rsidP="00A070E5">
            <w:pPr>
              <w:pStyle w:val="TableParagraph"/>
              <w:spacing w:before="128" w:line="240" w:lineRule="auto"/>
              <w:jc w:val="left"/>
              <w:rPr>
                <w:rFonts w:ascii="Times New Roman"/>
                <w:spacing w:val="-5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 xml:space="preserve">     </w:t>
            </w:r>
            <w:r w:rsidR="00F6118C">
              <w:rPr>
                <w:rFonts w:ascii="Times New Roman"/>
                <w:spacing w:val="-5"/>
                <w:sz w:val="24"/>
              </w:rPr>
              <w:t>14,16</w:t>
            </w:r>
          </w:p>
        </w:tc>
        <w:tc>
          <w:tcPr>
            <w:tcW w:w="723" w:type="dxa"/>
          </w:tcPr>
          <w:p w14:paraId="1093F8B1" w14:textId="3E7D7397" w:rsidR="00CC54C4" w:rsidRDefault="0028789E" w:rsidP="00B95030">
            <w:pPr>
              <w:pStyle w:val="TableParagraph"/>
              <w:spacing w:before="267" w:line="240" w:lineRule="auto"/>
              <w:ind w:left="11" w:right="9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3</w:t>
            </w:r>
          </w:p>
        </w:tc>
        <w:tc>
          <w:tcPr>
            <w:tcW w:w="1007" w:type="dxa"/>
          </w:tcPr>
          <w:p w14:paraId="17B858AC" w14:textId="5A6C58C3" w:rsidR="00CC54C4" w:rsidRDefault="00CC54C4" w:rsidP="00B95030">
            <w:pPr>
              <w:pStyle w:val="TableParagraph"/>
              <w:spacing w:before="267" w:line="240" w:lineRule="auto"/>
              <w:ind w:left="79" w:right="72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1</w:t>
            </w:r>
            <w:r w:rsidR="00C24864">
              <w:rPr>
                <w:rFonts w:ascii="Times New Roman"/>
                <w:spacing w:val="-2"/>
                <w:sz w:val="24"/>
              </w:rPr>
              <w:t>7,6</w:t>
            </w:r>
            <w:r>
              <w:rPr>
                <w:rFonts w:ascii="Times New Roman"/>
                <w:spacing w:val="-2"/>
                <w:sz w:val="24"/>
              </w:rPr>
              <w:t>%</w:t>
            </w:r>
          </w:p>
        </w:tc>
      </w:tr>
      <w:tr w:rsidR="00CC54C4" w14:paraId="3E76E695" w14:textId="77777777" w:rsidTr="00B95030">
        <w:trPr>
          <w:trHeight w:val="817"/>
        </w:trPr>
        <w:tc>
          <w:tcPr>
            <w:tcW w:w="604" w:type="dxa"/>
          </w:tcPr>
          <w:p w14:paraId="11B3BB10" w14:textId="77777777" w:rsidR="00CC54C4" w:rsidRDefault="00CC54C4" w:rsidP="00B95030">
            <w:pPr>
              <w:pStyle w:val="TableParagraph"/>
              <w:spacing w:before="0" w:line="270" w:lineRule="exact"/>
              <w:ind w:left="107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5</w:t>
            </w:r>
          </w:p>
        </w:tc>
        <w:tc>
          <w:tcPr>
            <w:tcW w:w="2319" w:type="dxa"/>
          </w:tcPr>
          <w:p w14:paraId="371C1F24" w14:textId="77777777" w:rsidR="00CC54C4" w:rsidRDefault="00CC54C4" w:rsidP="00B95030">
            <w:pPr>
              <w:pStyle w:val="TableParagraph"/>
              <w:spacing w:before="0" w:line="242" w:lineRule="auto"/>
              <w:ind w:left="107" w:right="97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Menjalankan</w:t>
            </w:r>
            <w:r>
              <w:rPr>
                <w:rFonts w:ascii="Times New Roman"/>
                <w:spacing w:val="77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hak- hak pribadi</w:t>
            </w:r>
          </w:p>
        </w:tc>
        <w:tc>
          <w:tcPr>
            <w:tcW w:w="2116" w:type="dxa"/>
          </w:tcPr>
          <w:p w14:paraId="4CE3891C" w14:textId="77777777" w:rsidR="00CC54C4" w:rsidRDefault="00CC54C4" w:rsidP="00B95030">
            <w:pPr>
              <w:pStyle w:val="TableParagraph"/>
              <w:spacing w:before="0" w:line="240" w:lineRule="auto"/>
              <w:ind w:left="105" w:right="259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 xml:space="preserve">Menjalankan </w:t>
            </w:r>
            <w:r>
              <w:rPr>
                <w:rFonts w:ascii="Times New Roman"/>
                <w:sz w:val="24"/>
              </w:rPr>
              <w:t>hak-hak</w:t>
            </w:r>
            <w:r>
              <w:rPr>
                <w:rFonts w:ascii="Times New Roman"/>
                <w:spacing w:val="-15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pribadi</w:t>
            </w:r>
          </w:p>
        </w:tc>
        <w:tc>
          <w:tcPr>
            <w:tcW w:w="1007" w:type="dxa"/>
          </w:tcPr>
          <w:p w14:paraId="500FD9A1" w14:textId="3DEEE03F" w:rsidR="00CC54C4" w:rsidRDefault="001C43DF" w:rsidP="0088761F">
            <w:pPr>
              <w:pStyle w:val="TableParagraph"/>
              <w:spacing w:before="150" w:line="240" w:lineRule="auto"/>
              <w:ind w:right="139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  <w:r w:rsidR="00EE5DC7">
              <w:rPr>
                <w:rFonts w:ascii="Times New Roman"/>
                <w:sz w:val="24"/>
              </w:rPr>
              <w:t>7</w:t>
            </w:r>
          </w:p>
        </w:tc>
        <w:tc>
          <w:tcPr>
            <w:tcW w:w="1091" w:type="dxa"/>
          </w:tcPr>
          <w:p w14:paraId="0B1CC2E5" w14:textId="475D6958" w:rsidR="00CC54C4" w:rsidRDefault="00EE5DC7" w:rsidP="00B95030">
            <w:pPr>
              <w:pStyle w:val="TableParagraph"/>
              <w:spacing w:before="150" w:line="240" w:lineRule="auto"/>
              <w:ind w:left="7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20</w:t>
            </w:r>
          </w:p>
        </w:tc>
        <w:tc>
          <w:tcPr>
            <w:tcW w:w="723" w:type="dxa"/>
          </w:tcPr>
          <w:p w14:paraId="696D70A7" w14:textId="6FC75189" w:rsidR="00CC54C4" w:rsidRDefault="002731F9" w:rsidP="00B95030">
            <w:pPr>
              <w:pStyle w:val="TableParagraph"/>
              <w:spacing w:before="150" w:line="240" w:lineRule="auto"/>
              <w:ind w:left="11" w:right="9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2</w:t>
            </w:r>
          </w:p>
        </w:tc>
        <w:tc>
          <w:tcPr>
            <w:tcW w:w="1007" w:type="dxa"/>
          </w:tcPr>
          <w:p w14:paraId="2687AFFB" w14:textId="047499B3" w:rsidR="00CC54C4" w:rsidRDefault="00CC54C4" w:rsidP="00B95030">
            <w:pPr>
              <w:pStyle w:val="TableParagraph"/>
              <w:spacing w:before="150" w:line="240" w:lineRule="auto"/>
              <w:ind w:left="79" w:right="72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1</w:t>
            </w:r>
            <w:r w:rsidR="00C24864">
              <w:rPr>
                <w:rFonts w:ascii="Times New Roman"/>
                <w:spacing w:val="-2"/>
                <w:sz w:val="24"/>
              </w:rPr>
              <w:t>1,7</w:t>
            </w:r>
            <w:r>
              <w:rPr>
                <w:rFonts w:ascii="Times New Roman"/>
                <w:spacing w:val="-2"/>
                <w:sz w:val="24"/>
              </w:rPr>
              <w:t>%</w:t>
            </w:r>
          </w:p>
        </w:tc>
      </w:tr>
      <w:tr w:rsidR="00CC54C4" w14:paraId="79070A0A" w14:textId="77777777" w:rsidTr="00B95030">
        <w:trPr>
          <w:trHeight w:val="814"/>
        </w:trPr>
        <w:tc>
          <w:tcPr>
            <w:tcW w:w="604" w:type="dxa"/>
          </w:tcPr>
          <w:p w14:paraId="7278B705" w14:textId="77777777" w:rsidR="00CC54C4" w:rsidRDefault="00CC54C4" w:rsidP="00B95030">
            <w:pPr>
              <w:pStyle w:val="TableParagraph"/>
              <w:spacing w:before="0" w:line="268" w:lineRule="exact"/>
              <w:ind w:left="107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6</w:t>
            </w:r>
          </w:p>
        </w:tc>
        <w:tc>
          <w:tcPr>
            <w:tcW w:w="2319" w:type="dxa"/>
          </w:tcPr>
          <w:p w14:paraId="1C12334E" w14:textId="77777777" w:rsidR="00CC54C4" w:rsidRDefault="00CC54C4" w:rsidP="00B95030">
            <w:pPr>
              <w:pStyle w:val="TableParagraph"/>
              <w:tabs>
                <w:tab w:val="left" w:pos="1533"/>
              </w:tabs>
              <w:spacing w:before="0" w:line="242" w:lineRule="auto"/>
              <w:ind w:left="107" w:right="97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Menghargai</w:t>
            </w:r>
            <w:r>
              <w:rPr>
                <w:rFonts w:ascii="Times New Roman"/>
                <w:sz w:val="24"/>
              </w:rPr>
              <w:tab/>
            </w:r>
            <w:r>
              <w:rPr>
                <w:rFonts w:ascii="Times New Roman"/>
                <w:spacing w:val="-4"/>
                <w:sz w:val="24"/>
              </w:rPr>
              <w:t xml:space="preserve">hak- </w:t>
            </w:r>
            <w:r>
              <w:rPr>
                <w:rFonts w:ascii="Times New Roman"/>
                <w:sz w:val="24"/>
              </w:rPr>
              <w:t>hak orang lain</w:t>
            </w:r>
          </w:p>
        </w:tc>
        <w:tc>
          <w:tcPr>
            <w:tcW w:w="2116" w:type="dxa"/>
          </w:tcPr>
          <w:p w14:paraId="0146EDD0" w14:textId="77777777" w:rsidR="00CC54C4" w:rsidRDefault="00CC54C4" w:rsidP="00B95030">
            <w:pPr>
              <w:pStyle w:val="TableParagraph"/>
              <w:spacing w:before="0" w:line="240" w:lineRule="auto"/>
              <w:ind w:left="105" w:right="97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Menghargai</w:t>
            </w:r>
            <w:r>
              <w:rPr>
                <w:rFonts w:ascii="Times New Roman"/>
                <w:spacing w:val="-3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hak- hak orang lain</w:t>
            </w:r>
          </w:p>
        </w:tc>
        <w:tc>
          <w:tcPr>
            <w:tcW w:w="1007" w:type="dxa"/>
          </w:tcPr>
          <w:p w14:paraId="191DFA10" w14:textId="35819997" w:rsidR="00CC54C4" w:rsidRDefault="00EE5DC7" w:rsidP="0088761F">
            <w:pPr>
              <w:pStyle w:val="TableParagraph"/>
              <w:spacing w:before="150" w:line="240" w:lineRule="auto"/>
              <w:ind w:right="139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5"/>
                <w:sz w:val="24"/>
              </w:rPr>
              <w:t>23</w:t>
            </w:r>
          </w:p>
        </w:tc>
        <w:tc>
          <w:tcPr>
            <w:tcW w:w="1091" w:type="dxa"/>
          </w:tcPr>
          <w:p w14:paraId="2E0F05D1" w14:textId="00B762EE" w:rsidR="00CC54C4" w:rsidRDefault="00EE5DC7" w:rsidP="00B95030">
            <w:pPr>
              <w:pStyle w:val="TableParagraph"/>
              <w:spacing w:before="150" w:line="240" w:lineRule="auto"/>
              <w:ind w:left="7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22</w:t>
            </w:r>
          </w:p>
        </w:tc>
        <w:tc>
          <w:tcPr>
            <w:tcW w:w="723" w:type="dxa"/>
          </w:tcPr>
          <w:p w14:paraId="115EE547" w14:textId="4A53DF2A" w:rsidR="00CC54C4" w:rsidRDefault="002731F9" w:rsidP="00B95030">
            <w:pPr>
              <w:pStyle w:val="TableParagraph"/>
              <w:spacing w:before="150" w:line="240" w:lineRule="auto"/>
              <w:ind w:left="11" w:right="9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2</w:t>
            </w:r>
          </w:p>
        </w:tc>
        <w:tc>
          <w:tcPr>
            <w:tcW w:w="1007" w:type="dxa"/>
          </w:tcPr>
          <w:p w14:paraId="008E956C" w14:textId="14FCA6DA" w:rsidR="00CC54C4" w:rsidRDefault="00CC54C4" w:rsidP="00B95030">
            <w:pPr>
              <w:pStyle w:val="TableParagraph"/>
              <w:spacing w:before="150" w:line="240" w:lineRule="auto"/>
              <w:ind w:left="79" w:right="72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1</w:t>
            </w:r>
            <w:r w:rsidR="00C24864">
              <w:rPr>
                <w:rFonts w:ascii="Times New Roman"/>
                <w:spacing w:val="-2"/>
                <w:sz w:val="24"/>
              </w:rPr>
              <w:t>1,7</w:t>
            </w:r>
            <w:r>
              <w:rPr>
                <w:rFonts w:ascii="Times New Roman"/>
                <w:spacing w:val="-2"/>
                <w:sz w:val="24"/>
              </w:rPr>
              <w:t>%</w:t>
            </w:r>
          </w:p>
        </w:tc>
      </w:tr>
      <w:tr w:rsidR="00CC54C4" w14:paraId="355C302D" w14:textId="77777777" w:rsidTr="00B95030">
        <w:trPr>
          <w:trHeight w:val="1372"/>
        </w:trPr>
        <w:tc>
          <w:tcPr>
            <w:tcW w:w="604" w:type="dxa"/>
          </w:tcPr>
          <w:p w14:paraId="1E1913DD" w14:textId="77777777" w:rsidR="00CC54C4" w:rsidRDefault="00CC54C4" w:rsidP="00B95030">
            <w:pPr>
              <w:pStyle w:val="TableParagraph"/>
              <w:spacing w:before="0" w:line="270" w:lineRule="exact"/>
              <w:ind w:left="107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7</w:t>
            </w:r>
          </w:p>
        </w:tc>
        <w:tc>
          <w:tcPr>
            <w:tcW w:w="2319" w:type="dxa"/>
          </w:tcPr>
          <w:p w14:paraId="431BD409" w14:textId="77777777" w:rsidR="00CC54C4" w:rsidRDefault="00CC54C4" w:rsidP="00B95030">
            <w:pPr>
              <w:pStyle w:val="TableParagraph"/>
              <w:tabs>
                <w:tab w:val="left" w:pos="1360"/>
              </w:tabs>
              <w:spacing w:before="0" w:line="240" w:lineRule="auto"/>
              <w:ind w:left="107" w:right="97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Mengapresiasikan perasaan</w:t>
            </w:r>
            <w:r>
              <w:rPr>
                <w:rFonts w:ascii="Times New Roman"/>
                <w:sz w:val="24"/>
              </w:rPr>
              <w:tab/>
            </w:r>
            <w:r>
              <w:rPr>
                <w:rFonts w:ascii="Times New Roman"/>
                <w:spacing w:val="-2"/>
                <w:sz w:val="24"/>
              </w:rPr>
              <w:t xml:space="preserve">secara </w:t>
            </w:r>
            <w:r>
              <w:rPr>
                <w:rFonts w:ascii="Times New Roman"/>
                <w:sz w:val="24"/>
              </w:rPr>
              <w:t>jujur dan nyaman</w:t>
            </w:r>
          </w:p>
        </w:tc>
        <w:tc>
          <w:tcPr>
            <w:tcW w:w="2116" w:type="dxa"/>
          </w:tcPr>
          <w:p w14:paraId="1DA23371" w14:textId="64D0C784" w:rsidR="00CC54C4" w:rsidRDefault="00CC54C4" w:rsidP="00B95030">
            <w:pPr>
              <w:pStyle w:val="TableParagraph"/>
              <w:tabs>
                <w:tab w:val="left" w:pos="1432"/>
              </w:tabs>
              <w:spacing w:before="0" w:line="240" w:lineRule="auto"/>
              <w:ind w:left="105" w:right="97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Mengekspresik</w:t>
            </w:r>
            <w:r w:rsidR="0088761F">
              <w:rPr>
                <w:rFonts w:ascii="Times New Roman"/>
                <w:spacing w:val="-2"/>
                <w:sz w:val="24"/>
              </w:rPr>
              <w:t>a</w:t>
            </w:r>
            <w:r>
              <w:rPr>
                <w:rFonts w:ascii="Times New Roman"/>
                <w:sz w:val="24"/>
              </w:rPr>
              <w:t>n</w:t>
            </w:r>
            <w:r>
              <w:rPr>
                <w:rFonts w:ascii="Times New Roman"/>
                <w:spacing w:val="3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perasan</w:t>
            </w:r>
            <w:r>
              <w:rPr>
                <w:rFonts w:ascii="Times New Roman"/>
                <w:spacing w:val="32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 xml:space="preserve">secara </w:t>
            </w:r>
            <w:r>
              <w:rPr>
                <w:rFonts w:ascii="Times New Roman"/>
                <w:spacing w:val="-2"/>
                <w:sz w:val="24"/>
              </w:rPr>
              <w:t>jujur</w:t>
            </w:r>
            <w:r>
              <w:rPr>
                <w:rFonts w:ascii="Times New Roman"/>
                <w:sz w:val="24"/>
              </w:rPr>
              <w:tab/>
            </w:r>
            <w:r>
              <w:rPr>
                <w:rFonts w:ascii="Times New Roman"/>
                <w:spacing w:val="-5"/>
                <w:sz w:val="24"/>
              </w:rPr>
              <w:t>dan</w:t>
            </w:r>
          </w:p>
          <w:p w14:paraId="729C252E" w14:textId="77777777" w:rsidR="00CC54C4" w:rsidRDefault="00CC54C4" w:rsidP="00B95030">
            <w:pPr>
              <w:pStyle w:val="TableParagraph"/>
              <w:spacing w:before="0" w:line="274" w:lineRule="exact"/>
              <w:ind w:left="105"/>
              <w:jc w:val="left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nyaman</w:t>
            </w:r>
          </w:p>
        </w:tc>
        <w:tc>
          <w:tcPr>
            <w:tcW w:w="1007" w:type="dxa"/>
          </w:tcPr>
          <w:p w14:paraId="6B4B3937" w14:textId="77777777" w:rsidR="00CC54C4" w:rsidRDefault="00CC54C4" w:rsidP="00B95030">
            <w:pPr>
              <w:pStyle w:val="TableParagraph"/>
              <w:spacing w:before="130" w:line="240" w:lineRule="auto"/>
              <w:jc w:val="left"/>
              <w:rPr>
                <w:rFonts w:ascii="Times New Roman"/>
                <w:b/>
                <w:i/>
                <w:sz w:val="24"/>
              </w:rPr>
            </w:pPr>
          </w:p>
          <w:p w14:paraId="3FDED536" w14:textId="135983A8" w:rsidR="00CC54C4" w:rsidRDefault="00EE5DC7" w:rsidP="001C43DF">
            <w:pPr>
              <w:pStyle w:val="TableParagraph"/>
              <w:spacing w:before="1" w:line="240" w:lineRule="auto"/>
              <w:ind w:right="168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25,27</w:t>
            </w:r>
          </w:p>
        </w:tc>
        <w:tc>
          <w:tcPr>
            <w:tcW w:w="1091" w:type="dxa"/>
          </w:tcPr>
          <w:p w14:paraId="62A6578D" w14:textId="77777777" w:rsidR="00CC54C4" w:rsidRDefault="00CC54C4" w:rsidP="00B95030">
            <w:pPr>
              <w:pStyle w:val="TableParagraph"/>
              <w:spacing w:before="130" w:line="240" w:lineRule="auto"/>
              <w:jc w:val="left"/>
              <w:rPr>
                <w:rFonts w:ascii="Times New Roman"/>
                <w:b/>
                <w:i/>
                <w:sz w:val="24"/>
              </w:rPr>
            </w:pPr>
          </w:p>
          <w:p w14:paraId="22799B62" w14:textId="3882F436" w:rsidR="00CC54C4" w:rsidRDefault="00CC54C4" w:rsidP="00B95030">
            <w:pPr>
              <w:pStyle w:val="TableParagraph"/>
              <w:spacing w:before="1" w:line="240" w:lineRule="auto"/>
              <w:ind w:left="7"/>
              <w:rPr>
                <w:rFonts w:ascii="Times New Roman"/>
                <w:sz w:val="24"/>
              </w:rPr>
            </w:pPr>
          </w:p>
        </w:tc>
        <w:tc>
          <w:tcPr>
            <w:tcW w:w="723" w:type="dxa"/>
          </w:tcPr>
          <w:p w14:paraId="2E4ACC4E" w14:textId="77777777" w:rsidR="00CC54C4" w:rsidRDefault="00CC54C4" w:rsidP="00B95030">
            <w:pPr>
              <w:pStyle w:val="TableParagraph"/>
              <w:spacing w:before="130" w:line="240" w:lineRule="auto"/>
              <w:jc w:val="left"/>
              <w:rPr>
                <w:rFonts w:ascii="Times New Roman"/>
                <w:b/>
                <w:i/>
                <w:sz w:val="24"/>
              </w:rPr>
            </w:pPr>
          </w:p>
          <w:p w14:paraId="068C8DAD" w14:textId="738C9B65" w:rsidR="00CC54C4" w:rsidRDefault="002731F9" w:rsidP="00B95030">
            <w:pPr>
              <w:pStyle w:val="TableParagraph"/>
              <w:spacing w:before="1" w:line="240" w:lineRule="auto"/>
              <w:ind w:left="11" w:right="9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10"/>
                <w:sz w:val="24"/>
              </w:rPr>
              <w:t>2</w:t>
            </w:r>
          </w:p>
        </w:tc>
        <w:tc>
          <w:tcPr>
            <w:tcW w:w="1007" w:type="dxa"/>
          </w:tcPr>
          <w:p w14:paraId="5923E84F" w14:textId="77777777" w:rsidR="00CC54C4" w:rsidRDefault="00CC54C4" w:rsidP="00B95030">
            <w:pPr>
              <w:pStyle w:val="TableParagraph"/>
              <w:spacing w:before="130" w:line="240" w:lineRule="auto"/>
              <w:jc w:val="left"/>
              <w:rPr>
                <w:rFonts w:ascii="Times New Roman"/>
                <w:b/>
                <w:i/>
                <w:sz w:val="24"/>
              </w:rPr>
            </w:pPr>
          </w:p>
          <w:p w14:paraId="5193FCF5" w14:textId="2F2931DF" w:rsidR="00CC54C4" w:rsidRDefault="00CC54C4" w:rsidP="00B95030">
            <w:pPr>
              <w:pStyle w:val="TableParagraph"/>
              <w:spacing w:before="1" w:line="240" w:lineRule="auto"/>
              <w:ind w:left="79" w:right="72"/>
              <w:rPr>
                <w:rFonts w:ascii="Times New Roman"/>
                <w:sz w:val="24"/>
              </w:rPr>
            </w:pPr>
            <w:r>
              <w:rPr>
                <w:rFonts w:ascii="Times New Roman"/>
                <w:spacing w:val="-2"/>
                <w:sz w:val="24"/>
              </w:rPr>
              <w:t>1</w:t>
            </w:r>
            <w:r w:rsidR="00C24864">
              <w:rPr>
                <w:rFonts w:ascii="Times New Roman"/>
                <w:spacing w:val="-2"/>
                <w:sz w:val="24"/>
              </w:rPr>
              <w:t>1,7</w:t>
            </w:r>
            <w:r>
              <w:rPr>
                <w:rFonts w:ascii="Times New Roman"/>
                <w:spacing w:val="-2"/>
                <w:sz w:val="24"/>
              </w:rPr>
              <w:t>%</w:t>
            </w:r>
          </w:p>
        </w:tc>
      </w:tr>
      <w:tr w:rsidR="00CC54C4" w14:paraId="60630130" w14:textId="77777777" w:rsidTr="00B95030">
        <w:trPr>
          <w:trHeight w:val="517"/>
        </w:trPr>
        <w:tc>
          <w:tcPr>
            <w:tcW w:w="5039" w:type="dxa"/>
            <w:gridSpan w:val="3"/>
          </w:tcPr>
          <w:p w14:paraId="2CB0FAC7" w14:textId="77777777" w:rsidR="00CC54C4" w:rsidRDefault="00CC54C4" w:rsidP="00B95030">
            <w:pPr>
              <w:pStyle w:val="TableParagraph"/>
              <w:spacing w:before="0" w:line="275" w:lineRule="exact"/>
              <w:ind w:left="6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2"/>
                <w:sz w:val="24"/>
              </w:rPr>
              <w:t>Total</w:t>
            </w:r>
          </w:p>
        </w:tc>
        <w:tc>
          <w:tcPr>
            <w:tcW w:w="1007" w:type="dxa"/>
          </w:tcPr>
          <w:p w14:paraId="1C916243" w14:textId="18F3A1B9" w:rsidR="00CC54C4" w:rsidRDefault="00CC54C4" w:rsidP="00B95030">
            <w:pPr>
              <w:pStyle w:val="TableParagraph"/>
              <w:spacing w:before="18" w:line="240" w:lineRule="auto"/>
              <w:ind w:left="79" w:right="72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5"/>
                <w:sz w:val="24"/>
              </w:rPr>
              <w:t>1</w:t>
            </w:r>
            <w:r w:rsidR="0028789E">
              <w:rPr>
                <w:rFonts w:ascii="Times New Roman"/>
                <w:b/>
                <w:spacing w:val="-5"/>
                <w:sz w:val="24"/>
              </w:rPr>
              <w:t>1</w:t>
            </w:r>
          </w:p>
        </w:tc>
        <w:tc>
          <w:tcPr>
            <w:tcW w:w="1091" w:type="dxa"/>
          </w:tcPr>
          <w:p w14:paraId="10736023" w14:textId="078CE2F6" w:rsidR="00CC54C4" w:rsidRDefault="0028789E" w:rsidP="00B95030">
            <w:pPr>
              <w:pStyle w:val="TableParagraph"/>
              <w:spacing w:before="18" w:line="240" w:lineRule="auto"/>
              <w:ind w:left="7" w:right="3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5"/>
                <w:sz w:val="24"/>
              </w:rPr>
              <w:t>6</w:t>
            </w:r>
          </w:p>
        </w:tc>
        <w:tc>
          <w:tcPr>
            <w:tcW w:w="723" w:type="dxa"/>
          </w:tcPr>
          <w:p w14:paraId="353BD03E" w14:textId="0262A3C9" w:rsidR="00CC54C4" w:rsidRDefault="002731F9" w:rsidP="00B95030">
            <w:pPr>
              <w:pStyle w:val="TableParagraph"/>
              <w:spacing w:before="18" w:line="240" w:lineRule="auto"/>
              <w:ind w:left="11" w:right="9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5"/>
                <w:sz w:val="24"/>
              </w:rPr>
              <w:t>17</w:t>
            </w:r>
          </w:p>
        </w:tc>
        <w:tc>
          <w:tcPr>
            <w:tcW w:w="1007" w:type="dxa"/>
          </w:tcPr>
          <w:p w14:paraId="52B0B6D6" w14:textId="77777777" w:rsidR="00CC54C4" w:rsidRDefault="00CC54C4" w:rsidP="00B95030">
            <w:pPr>
              <w:pStyle w:val="TableParagraph"/>
              <w:spacing w:before="0" w:line="275" w:lineRule="exact"/>
              <w:ind w:left="79" w:right="72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pacing w:val="-4"/>
                <w:sz w:val="24"/>
              </w:rPr>
              <w:t>100%</w:t>
            </w:r>
          </w:p>
        </w:tc>
      </w:tr>
    </w:tbl>
    <w:p w14:paraId="38CBDB04" w14:textId="77777777" w:rsidR="00CC54C4" w:rsidRDefault="00CC54C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7A80776" w14:textId="5277C71D" w:rsidR="00CC54C4" w:rsidRPr="00356FEA" w:rsidRDefault="00CC54C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Blue Print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Perilaku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Asertif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setelah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Try Out</w:t>
      </w:r>
    </w:p>
    <w:p w14:paraId="016D9D13" w14:textId="77777777" w:rsidR="00760A39" w:rsidRPr="00356FEA" w:rsidRDefault="00760A3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CF2C260" w14:textId="77777777" w:rsidR="00760A39" w:rsidRPr="00356FEA" w:rsidRDefault="00760A3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4921093" w14:textId="77777777" w:rsidR="00760A39" w:rsidRPr="00356FEA" w:rsidRDefault="00760A3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9AD5981" w14:textId="77777777" w:rsidR="00760A39" w:rsidRPr="00356FEA" w:rsidRDefault="00760A3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B8173D7" w14:textId="77777777" w:rsidR="00760A39" w:rsidRPr="00356FEA" w:rsidRDefault="00760A3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0FA0099" w14:textId="086B97BA" w:rsidR="00760A39" w:rsidRPr="00C56C51" w:rsidRDefault="00C56C51">
      <w:pPr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  <w:r w:rsidRPr="00C56C51">
        <w:rPr>
          <w:rFonts w:ascii="Times New Roman" w:hAnsi="Times New Roman" w:cs="Times New Roman"/>
          <w:b/>
          <w:bCs/>
          <w:sz w:val="24"/>
          <w:szCs w:val="24"/>
          <w:lang w:val="sv-SE"/>
        </w:rPr>
        <w:lastRenderedPageBreak/>
        <w:t>Skala Perilaku Asertif setelah Tr</w:t>
      </w:r>
      <w:r>
        <w:rPr>
          <w:rFonts w:ascii="Times New Roman" w:hAnsi="Times New Roman" w:cs="Times New Roman"/>
          <w:b/>
          <w:bCs/>
          <w:sz w:val="24"/>
          <w:szCs w:val="24"/>
          <w:lang w:val="sv-SE"/>
        </w:rPr>
        <w:t>y Out</w:t>
      </w: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"/>
        <w:gridCol w:w="6218"/>
        <w:gridCol w:w="633"/>
        <w:gridCol w:w="446"/>
        <w:gridCol w:w="542"/>
        <w:gridCol w:w="643"/>
      </w:tblGrid>
      <w:tr w:rsidR="007123A9" w14:paraId="6498803C" w14:textId="77777777" w:rsidTr="007123A9">
        <w:trPr>
          <w:trHeight w:val="45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F72AB0" w14:textId="77777777" w:rsidR="007123A9" w:rsidRDefault="007123A9">
            <w:pPr>
              <w:pStyle w:val="TableParagraph"/>
              <w:spacing w:before="0" w:line="273" w:lineRule="exact"/>
              <w:ind w:left="80" w:right="67"/>
              <w:rPr>
                <w:rFonts w:ascii="Times New Roman" w:hAnsi="Times New Roman" w:cs="Times New Roman"/>
                <w:b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spacing w:val="-5"/>
                <w:kern w:val="2"/>
                <w:sz w:val="24"/>
                <w:lang w:val="ms-MY"/>
                <w14:ligatures w14:val="standardContextual"/>
              </w:rPr>
              <w:t>No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2D946E" w14:textId="77777777" w:rsidR="007123A9" w:rsidRDefault="007123A9">
            <w:pPr>
              <w:pStyle w:val="TableParagraph"/>
              <w:spacing w:before="0" w:line="273" w:lineRule="exact"/>
              <w:ind w:left="17"/>
              <w:rPr>
                <w:rFonts w:ascii="Times New Roman" w:hAnsi="Times New Roman" w:cs="Times New Roman"/>
                <w:b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spacing w:val="-2"/>
                <w:kern w:val="2"/>
                <w:sz w:val="24"/>
                <w:lang w:val="ms-MY"/>
                <w14:ligatures w14:val="standardContextual"/>
              </w:rPr>
              <w:t>Pernyataan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A4086A" w14:textId="77777777" w:rsidR="007123A9" w:rsidRDefault="007123A9">
            <w:pPr>
              <w:pStyle w:val="TableParagraph"/>
              <w:spacing w:before="0" w:line="273" w:lineRule="exact"/>
              <w:ind w:left="187"/>
              <w:jc w:val="left"/>
              <w:rPr>
                <w:rFonts w:ascii="Times New Roman" w:hAnsi="Times New Roman" w:cs="Times New Roman"/>
                <w:b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spacing w:val="-5"/>
                <w:kern w:val="2"/>
                <w:sz w:val="24"/>
                <w:lang w:val="ms-MY"/>
                <w14:ligatures w14:val="standardContextual"/>
              </w:rPr>
              <w:t>SS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E3BD26" w14:textId="77777777" w:rsidR="007123A9" w:rsidRDefault="007123A9">
            <w:pPr>
              <w:pStyle w:val="TableParagraph"/>
              <w:spacing w:before="0" w:line="273" w:lineRule="exact"/>
              <w:rPr>
                <w:rFonts w:ascii="Times New Roman" w:hAnsi="Times New Roman" w:cs="Times New Roman"/>
                <w:b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spacing w:val="-10"/>
                <w:kern w:val="2"/>
                <w:sz w:val="24"/>
                <w:lang w:val="ms-MY"/>
                <w14:ligatures w14:val="standardContextual"/>
              </w:rPr>
              <w:t>S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DC3159" w14:textId="77777777" w:rsidR="007123A9" w:rsidRDefault="007123A9">
            <w:pPr>
              <w:pStyle w:val="TableParagraph"/>
              <w:spacing w:before="0" w:line="273" w:lineRule="exact"/>
              <w:ind w:left="131"/>
              <w:jc w:val="left"/>
              <w:rPr>
                <w:rFonts w:ascii="Times New Roman" w:hAnsi="Times New Roman" w:cs="Times New Roman"/>
                <w:b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spacing w:val="-5"/>
                <w:kern w:val="2"/>
                <w:sz w:val="24"/>
                <w:lang w:val="ms-MY"/>
                <w14:ligatures w14:val="standardContextual"/>
              </w:rPr>
              <w:t>TS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5DF54E" w14:textId="77777777" w:rsidR="007123A9" w:rsidRDefault="007123A9">
            <w:pPr>
              <w:pStyle w:val="TableParagraph"/>
              <w:spacing w:before="0" w:line="273" w:lineRule="exact"/>
              <w:ind w:left="107"/>
              <w:jc w:val="left"/>
              <w:rPr>
                <w:rFonts w:ascii="Times New Roman" w:hAnsi="Times New Roman" w:cs="Times New Roman"/>
                <w:b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b/>
                <w:spacing w:val="-5"/>
                <w:kern w:val="2"/>
                <w:sz w:val="24"/>
                <w:lang w:val="ms-MY"/>
                <w14:ligatures w14:val="standardContextual"/>
              </w:rPr>
              <w:t>STS</w:t>
            </w:r>
          </w:p>
        </w:tc>
      </w:tr>
      <w:tr w:rsidR="007123A9" w:rsidRPr="00D645B8" w14:paraId="29F5DC53" w14:textId="77777777" w:rsidTr="00587E0D">
        <w:trPr>
          <w:trHeight w:val="699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7C61E7" w14:textId="77777777" w:rsidR="007123A9" w:rsidRDefault="007123A9">
            <w:pPr>
              <w:pStyle w:val="TableParagraph"/>
              <w:spacing w:before="0" w:line="273" w:lineRule="exact"/>
              <w:ind w:left="80" w:right="205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spacing w:val="-5"/>
                <w:kern w:val="2"/>
                <w:sz w:val="24"/>
                <w:lang w:val="ms-MY"/>
                <w14:ligatures w14:val="standardContextual"/>
              </w:rPr>
              <w:t>1.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C4A82B" w14:textId="15D6263B" w:rsidR="007123A9" w:rsidRDefault="007123A9">
            <w:pPr>
              <w:pStyle w:val="TableParagraph"/>
              <w:spacing w:before="0" w:line="256" w:lineRule="auto"/>
              <w:ind w:left="115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Saya</w:t>
            </w:r>
            <w:r>
              <w:rPr>
                <w:rFonts w:ascii="Times New Roman" w:hAnsi="Times New Roman" w:cs="Times New Roman"/>
                <w:spacing w:val="-10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mampu</w:t>
            </w:r>
            <w:r>
              <w:rPr>
                <w:rFonts w:ascii="Times New Roman" w:hAnsi="Times New Roman" w:cs="Times New Roman"/>
                <w:spacing w:val="-4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mengekspresikan</w:t>
            </w:r>
            <w:r>
              <w:rPr>
                <w:rFonts w:ascii="Times New Roman" w:hAnsi="Times New Roman" w:cs="Times New Roman"/>
                <w:spacing w:val="-15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dalam</w:t>
            </w:r>
            <w:r>
              <w:rPr>
                <w:rFonts w:ascii="Times New Roman" w:hAnsi="Times New Roman" w:cs="Times New Roman"/>
                <w:spacing w:val="-14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menjelaskan</w:t>
            </w:r>
            <w:r>
              <w:rPr>
                <w:rFonts w:ascii="Times New Roman" w:hAnsi="Times New Roman" w:cs="Times New Roman"/>
                <w:spacing w:val="-2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apa</w:t>
            </w:r>
            <w:r>
              <w:rPr>
                <w:rFonts w:ascii="Times New Roman" w:hAnsi="Times New Roman" w:cs="Times New Roman"/>
                <w:spacing w:val="-15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tujuan yan</w:t>
            </w:r>
            <w:r w:rsidR="00095838"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g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 xml:space="preserve"> saya mau (F)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45DDF" w14:textId="77777777" w:rsidR="007123A9" w:rsidRDefault="007123A9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23591" w14:textId="77777777" w:rsidR="007123A9" w:rsidRDefault="007123A9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DB153" w14:textId="77777777" w:rsidR="007123A9" w:rsidRDefault="007123A9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89916" w14:textId="77777777" w:rsidR="007123A9" w:rsidRDefault="007123A9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</w:tr>
      <w:tr w:rsidR="007123A9" w:rsidRPr="00D645B8" w14:paraId="379F2C82" w14:textId="77777777" w:rsidTr="00587E0D">
        <w:trPr>
          <w:trHeight w:val="639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12353E" w14:textId="77777777" w:rsidR="007123A9" w:rsidRDefault="007123A9">
            <w:pPr>
              <w:pStyle w:val="TableParagraph"/>
              <w:spacing w:before="0" w:line="268" w:lineRule="exact"/>
              <w:ind w:left="80" w:right="205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spacing w:val="-5"/>
                <w:kern w:val="2"/>
                <w:sz w:val="24"/>
                <w:lang w:val="ms-MY"/>
                <w14:ligatures w14:val="standardContextual"/>
              </w:rPr>
              <w:t>2.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91643D" w14:textId="3E4BD178" w:rsidR="007123A9" w:rsidRDefault="00C56C51">
            <w:pPr>
              <w:pStyle w:val="TableParagraph"/>
              <w:spacing w:before="0" w:line="268" w:lineRule="exact"/>
              <w:ind w:left="115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Saya tidak mampu membuat</w:t>
            </w:r>
            <w:r>
              <w:rPr>
                <w:rFonts w:ascii="Times New Roman" w:hAnsi="Times New Roman" w:cs="Times New Roman"/>
                <w:spacing w:val="26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lawan bicara saya mengerti apa yang saya maksud (F)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F5465" w14:textId="77777777" w:rsidR="007123A9" w:rsidRDefault="007123A9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59789" w14:textId="77777777" w:rsidR="007123A9" w:rsidRDefault="007123A9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32B60" w14:textId="77777777" w:rsidR="007123A9" w:rsidRDefault="007123A9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3DC17" w14:textId="77777777" w:rsidR="007123A9" w:rsidRDefault="007123A9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</w:tr>
      <w:tr w:rsidR="007123A9" w:rsidRPr="00D645B8" w14:paraId="706AAF05" w14:textId="77777777" w:rsidTr="007123A9">
        <w:trPr>
          <w:trHeight w:val="758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7B3C02" w14:textId="77777777" w:rsidR="007123A9" w:rsidRDefault="007123A9">
            <w:pPr>
              <w:pStyle w:val="TableParagraph"/>
              <w:spacing w:before="0" w:line="273" w:lineRule="exact"/>
              <w:ind w:left="80" w:right="205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spacing w:val="-5"/>
                <w:kern w:val="2"/>
                <w:sz w:val="24"/>
                <w:lang w:val="ms-MY"/>
                <w14:ligatures w14:val="standardContextual"/>
              </w:rPr>
              <w:t>3.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BA0F30" w14:textId="329782AE" w:rsidR="007123A9" w:rsidRDefault="00C56C51">
            <w:pPr>
              <w:pStyle w:val="TableParagraph"/>
              <w:spacing w:before="0" w:line="256" w:lineRule="auto"/>
              <w:ind w:left="115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Saya tidak ada kemampuan dalam meluangkan perasaan</w:t>
            </w:r>
            <w:r>
              <w:rPr>
                <w:rFonts w:ascii="Times New Roman" w:hAnsi="Times New Roman" w:cs="Times New Roman"/>
                <w:spacing w:val="-4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saya secara langsung ke orang yang terlibat (UF)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58504" w14:textId="77777777" w:rsidR="007123A9" w:rsidRDefault="007123A9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CEFD3" w14:textId="77777777" w:rsidR="007123A9" w:rsidRDefault="007123A9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957C7" w14:textId="77777777" w:rsidR="007123A9" w:rsidRDefault="007123A9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95D3D" w14:textId="77777777" w:rsidR="007123A9" w:rsidRDefault="007123A9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</w:tr>
      <w:tr w:rsidR="007123A9" w:rsidRPr="00C56C51" w14:paraId="434FDED3" w14:textId="77777777" w:rsidTr="00587E0D">
        <w:trPr>
          <w:trHeight w:val="57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C9460E" w14:textId="77777777" w:rsidR="007123A9" w:rsidRDefault="007123A9">
            <w:pPr>
              <w:pStyle w:val="TableParagraph"/>
              <w:spacing w:before="0" w:line="268" w:lineRule="exact"/>
              <w:ind w:left="80" w:right="205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spacing w:val="-5"/>
                <w:kern w:val="2"/>
                <w:sz w:val="24"/>
                <w:lang w:val="ms-MY"/>
                <w14:ligatures w14:val="standardContextual"/>
              </w:rPr>
              <w:t>4.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916F04" w14:textId="37093B95" w:rsidR="007123A9" w:rsidRDefault="00B63257">
            <w:pPr>
              <w:pStyle w:val="TableParagraph"/>
              <w:spacing w:before="0" w:line="256" w:lineRule="auto"/>
              <w:ind w:left="115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sz w:val="24"/>
              </w:rPr>
              <w:t>Saya mampu mengutamakan</w:t>
            </w:r>
            <w:r>
              <w:rPr>
                <w:rFonts w:ascii="Times New Roman" w:hAnsi="Times New Roman" w:cs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kesetaraan</w:t>
            </w:r>
            <w:r>
              <w:rPr>
                <w:rFonts w:ascii="Times New Roman" w:hAnsi="Times New Roman" w:cs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orang</w:t>
            </w:r>
            <w:r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sz w:val="24"/>
              </w:rPr>
              <w:t>lain (F)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C9D74" w14:textId="77777777" w:rsidR="007123A9" w:rsidRDefault="007123A9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16366" w14:textId="77777777" w:rsidR="007123A9" w:rsidRDefault="007123A9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F2E5A" w14:textId="77777777" w:rsidR="007123A9" w:rsidRDefault="007123A9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1F48E" w14:textId="77777777" w:rsidR="007123A9" w:rsidRDefault="007123A9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</w:tr>
      <w:tr w:rsidR="007123A9" w:rsidRPr="00D645B8" w14:paraId="04D37F98" w14:textId="77777777" w:rsidTr="00587E0D">
        <w:trPr>
          <w:trHeight w:val="69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242C93" w14:textId="77777777" w:rsidR="007123A9" w:rsidRDefault="007123A9">
            <w:pPr>
              <w:pStyle w:val="TableParagraph"/>
              <w:spacing w:before="0" w:line="273" w:lineRule="exact"/>
              <w:ind w:left="80" w:right="205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spacing w:val="-5"/>
                <w:kern w:val="2"/>
                <w:sz w:val="24"/>
                <w:lang w:val="ms-MY"/>
                <w14:ligatures w14:val="standardContextual"/>
              </w:rPr>
              <w:t>5.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CF0123" w14:textId="09D8AB4A" w:rsidR="007123A9" w:rsidRPr="00C56C51" w:rsidRDefault="00F22A3B" w:rsidP="00F22A3B">
            <w:pPr>
              <w:pStyle w:val="TableParagraph"/>
              <w:spacing w:before="0" w:line="273" w:lineRule="exact"/>
              <w:ind w:left="115"/>
              <w:jc w:val="left"/>
              <w:rPr>
                <w:rFonts w:ascii="Times New Roman" w:hAnsi="Times New Roman" w:cs="Times New Roman"/>
                <w:b/>
                <w:bCs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sz w:val="24"/>
              </w:rPr>
              <w:t>Saya</w:t>
            </w:r>
            <w:r>
              <w:rPr>
                <w:rFonts w:ascii="Times New Roman" w:hAnsi="Times New Roman" w:cs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tidak</w:t>
            </w:r>
            <w:r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mampu</w:t>
            </w:r>
            <w:r>
              <w:rPr>
                <w:rFonts w:ascii="Times New Roman" w:hAnsi="Times New Roman" w:cs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dalam</w:t>
            </w:r>
            <w:r>
              <w:rPr>
                <w:rFonts w:ascii="Times New Roman" w:hAnsi="Times New Roman" w:cs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menguntungkan</w:t>
            </w:r>
            <w:r>
              <w:rPr>
                <w:rFonts w:ascii="Times New Roman" w:hAnsi="Times New Roman" w:cs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saya</w:t>
            </w:r>
            <w:r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mampu merugikan orang lain (F)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B4740" w14:textId="77777777" w:rsidR="007123A9" w:rsidRDefault="007123A9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92A2F" w14:textId="77777777" w:rsidR="007123A9" w:rsidRDefault="007123A9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40EF1" w14:textId="77777777" w:rsidR="007123A9" w:rsidRDefault="007123A9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DDA11" w14:textId="77777777" w:rsidR="007123A9" w:rsidRDefault="007123A9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</w:tr>
      <w:tr w:rsidR="007123A9" w:rsidRPr="00D645B8" w14:paraId="1B3EACCE" w14:textId="77777777" w:rsidTr="007123A9">
        <w:trPr>
          <w:trHeight w:val="456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D28D49" w14:textId="77777777" w:rsidR="007123A9" w:rsidRDefault="007123A9">
            <w:pPr>
              <w:pStyle w:val="TableParagraph"/>
              <w:spacing w:before="0" w:line="268" w:lineRule="exact"/>
              <w:ind w:left="80" w:right="205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spacing w:val="-5"/>
                <w:kern w:val="2"/>
                <w:sz w:val="24"/>
                <w:lang w:val="ms-MY"/>
                <w14:ligatures w14:val="standardContextual"/>
              </w:rPr>
              <w:t>6.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8303A8" w14:textId="27E015E2" w:rsidR="007123A9" w:rsidRDefault="004431A4">
            <w:pPr>
              <w:pStyle w:val="TableParagraph"/>
              <w:spacing w:before="0" w:line="268" w:lineRule="exact"/>
              <w:ind w:left="115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Saya</w:t>
            </w:r>
            <w:r>
              <w:rPr>
                <w:rFonts w:ascii="Times New Roman" w:hAnsi="Times New Roman" w:cs="Times New Roman"/>
                <w:spacing w:val="-10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tidak</w:t>
            </w:r>
            <w:r>
              <w:rPr>
                <w:rFonts w:ascii="Times New Roman" w:hAnsi="Times New Roman" w:cs="Times New Roman"/>
                <w:spacing w:val="-1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mampu bersikap</w:t>
            </w:r>
            <w:r>
              <w:rPr>
                <w:rFonts w:ascii="Times New Roman" w:hAnsi="Times New Roman" w:cs="Times New Roman"/>
                <w:spacing w:val="-4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secara</w:t>
            </w:r>
            <w:r>
              <w:rPr>
                <w:rFonts w:ascii="Times New Roman" w:hAnsi="Times New Roman" w:cs="Times New Roman"/>
                <w:spacing w:val="-9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kern w:val="2"/>
                <w:sz w:val="24"/>
                <w:lang w:val="ms-MY"/>
                <w14:ligatures w14:val="standardContextual"/>
              </w:rPr>
              <w:t>adil (UF)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03195" w14:textId="77777777" w:rsidR="007123A9" w:rsidRDefault="007123A9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AC3AC" w14:textId="77777777" w:rsidR="007123A9" w:rsidRDefault="007123A9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16D35" w14:textId="77777777" w:rsidR="007123A9" w:rsidRDefault="007123A9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76E48" w14:textId="77777777" w:rsidR="007123A9" w:rsidRDefault="007123A9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</w:tr>
      <w:tr w:rsidR="007123A9" w:rsidRPr="00BC3836" w14:paraId="4FECDC89" w14:textId="77777777" w:rsidTr="00587E0D">
        <w:trPr>
          <w:trHeight w:val="51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781CFF" w14:textId="77777777" w:rsidR="007123A9" w:rsidRDefault="007123A9">
            <w:pPr>
              <w:pStyle w:val="TableParagraph"/>
              <w:spacing w:before="0" w:line="268" w:lineRule="exact"/>
              <w:ind w:left="80" w:right="205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spacing w:val="-5"/>
                <w:kern w:val="2"/>
                <w:sz w:val="24"/>
                <w:lang w:val="ms-MY"/>
                <w14:ligatures w14:val="standardContextual"/>
              </w:rPr>
              <w:t>7.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FD4B62" w14:textId="2DC93867" w:rsidR="007123A9" w:rsidRDefault="00BC3836">
            <w:pPr>
              <w:pStyle w:val="TableParagraph"/>
              <w:spacing w:before="0" w:line="264" w:lineRule="auto"/>
              <w:ind w:left="115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Saya</w:t>
            </w:r>
            <w:r>
              <w:rPr>
                <w:rFonts w:ascii="Times New Roman" w:hAnsi="Times New Roman" w:cs="Times New Roman"/>
                <w:spacing w:val="1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mampu</w:t>
            </w:r>
            <w:r>
              <w:rPr>
                <w:rFonts w:ascii="Times New Roman" w:hAnsi="Times New Roman" w:cs="Times New Roman"/>
                <w:spacing w:val="-5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dalam</w:t>
            </w:r>
            <w:r>
              <w:rPr>
                <w:rFonts w:ascii="Times New Roman" w:hAnsi="Times New Roman" w:cs="Times New Roman"/>
                <w:spacing w:val="-6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membuat</w:t>
            </w:r>
            <w:r>
              <w:rPr>
                <w:rFonts w:ascii="Times New Roman" w:hAnsi="Times New Roman" w:cs="Times New Roman"/>
                <w:spacing w:val="3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keputusan</w:t>
            </w:r>
            <w:r>
              <w:rPr>
                <w:rFonts w:ascii="Times New Roman" w:hAnsi="Times New Roman" w:cs="Times New Roman"/>
                <w:spacing w:val="-10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kern w:val="2"/>
                <w:sz w:val="24"/>
                <w:lang w:val="ms-MY"/>
                <w14:ligatures w14:val="standardContextual"/>
              </w:rPr>
              <w:t>sendiri (F)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1EC42" w14:textId="77777777" w:rsidR="007123A9" w:rsidRDefault="007123A9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16AFB" w14:textId="77777777" w:rsidR="007123A9" w:rsidRDefault="007123A9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1F235" w14:textId="77777777" w:rsidR="007123A9" w:rsidRDefault="007123A9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598A0" w14:textId="77777777" w:rsidR="007123A9" w:rsidRDefault="007123A9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</w:tr>
      <w:tr w:rsidR="007123A9" w:rsidRPr="00D645B8" w14:paraId="19B33CC4" w14:textId="77777777" w:rsidTr="007123A9">
        <w:trPr>
          <w:trHeight w:val="45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D55D45" w14:textId="77777777" w:rsidR="007123A9" w:rsidRDefault="007123A9">
            <w:pPr>
              <w:pStyle w:val="TableParagraph"/>
              <w:spacing w:before="0" w:line="268" w:lineRule="exact"/>
              <w:ind w:left="80" w:right="205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spacing w:val="-5"/>
                <w:kern w:val="2"/>
                <w:sz w:val="24"/>
                <w:lang w:val="ms-MY"/>
                <w14:ligatures w14:val="standardContextual"/>
              </w:rPr>
              <w:t>8.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67F051" w14:textId="7B2276A7" w:rsidR="007123A9" w:rsidRDefault="00BC3836">
            <w:pPr>
              <w:pStyle w:val="TableParagraph"/>
              <w:spacing w:before="0" w:line="268" w:lineRule="exact"/>
              <w:ind w:left="115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Saya</w:t>
            </w:r>
            <w:r>
              <w:rPr>
                <w:rFonts w:ascii="Times New Roman" w:hAnsi="Times New Roman" w:cs="Times New Roman"/>
                <w:spacing w:val="-7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enggan</w:t>
            </w:r>
            <w:r>
              <w:rPr>
                <w:rFonts w:ascii="Times New Roman" w:hAnsi="Times New Roman" w:cs="Times New Roman"/>
                <w:spacing w:val="-4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meminta</w:t>
            </w:r>
            <w:r>
              <w:rPr>
                <w:rFonts w:ascii="Times New Roman" w:hAnsi="Times New Roman" w:cs="Times New Roman"/>
                <w:spacing w:val="5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bantuan</w:t>
            </w:r>
            <w:r>
              <w:rPr>
                <w:rFonts w:ascii="Times New Roman" w:hAnsi="Times New Roman" w:cs="Times New Roman"/>
                <w:spacing w:val="-8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dari</w:t>
            </w:r>
            <w:r>
              <w:rPr>
                <w:rFonts w:ascii="Times New Roman" w:hAnsi="Times New Roman" w:cs="Times New Roman"/>
                <w:spacing w:val="-16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orang</w:t>
            </w:r>
            <w:r>
              <w:rPr>
                <w:rFonts w:ascii="Times New Roman" w:hAnsi="Times New Roman" w:cs="Times New Roman"/>
                <w:spacing w:val="5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kern w:val="2"/>
                <w:sz w:val="24"/>
                <w:lang w:val="ms-MY"/>
                <w14:ligatures w14:val="standardContextual"/>
              </w:rPr>
              <w:t>lain (F)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B1B82" w14:textId="77777777" w:rsidR="007123A9" w:rsidRDefault="007123A9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B1A06" w14:textId="77777777" w:rsidR="007123A9" w:rsidRDefault="007123A9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2432E" w14:textId="77777777" w:rsidR="007123A9" w:rsidRDefault="007123A9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7FDE0" w14:textId="77777777" w:rsidR="007123A9" w:rsidRDefault="007123A9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</w:tr>
      <w:tr w:rsidR="007123A9" w:rsidRPr="00D645B8" w14:paraId="744AB1ED" w14:textId="77777777" w:rsidTr="00587E0D">
        <w:trPr>
          <w:trHeight w:val="65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2EDC23" w14:textId="77777777" w:rsidR="007123A9" w:rsidRDefault="007123A9">
            <w:pPr>
              <w:pStyle w:val="TableParagraph"/>
              <w:spacing w:before="0" w:line="268" w:lineRule="exact"/>
              <w:ind w:left="80" w:right="205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spacing w:val="-5"/>
                <w:kern w:val="2"/>
                <w:sz w:val="24"/>
                <w:lang w:val="ms-MY"/>
                <w14:ligatures w14:val="standardContextual"/>
              </w:rPr>
              <w:t>9.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BFCF47" w14:textId="6BE3F9EB" w:rsidR="007123A9" w:rsidRDefault="00C60D25">
            <w:pPr>
              <w:pStyle w:val="TableParagraph"/>
              <w:spacing w:before="0" w:line="268" w:lineRule="exact"/>
              <w:ind w:left="115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Ketika</w:t>
            </w:r>
            <w:r>
              <w:rPr>
                <w:rFonts w:ascii="Times New Roman" w:hAnsi="Times New Roman" w:cs="Times New Roman"/>
                <w:spacing w:val="-13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teman</w:t>
            </w:r>
            <w:r>
              <w:rPr>
                <w:rFonts w:ascii="Times New Roman" w:hAnsi="Times New Roman" w:cs="Times New Roman"/>
                <w:spacing w:val="-12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mengajak</w:t>
            </w:r>
            <w:r>
              <w:rPr>
                <w:rFonts w:ascii="Times New Roman" w:hAnsi="Times New Roman" w:cs="Times New Roman"/>
                <w:spacing w:val="-12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saya,</w:t>
            </w:r>
            <w:r>
              <w:rPr>
                <w:rFonts w:ascii="Times New Roman" w:hAnsi="Times New Roman" w:cs="Times New Roman"/>
                <w:spacing w:val="-10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saya</w:t>
            </w:r>
            <w:r>
              <w:rPr>
                <w:rFonts w:ascii="Times New Roman" w:hAnsi="Times New Roman" w:cs="Times New Roman"/>
                <w:spacing w:val="-5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mampu</w:t>
            </w:r>
            <w:r>
              <w:rPr>
                <w:rFonts w:ascii="Times New Roman" w:hAnsi="Times New Roman" w:cs="Times New Roman"/>
                <w:spacing w:val="-5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mengatakan</w:t>
            </w:r>
            <w:r>
              <w:rPr>
                <w:rFonts w:ascii="Times New Roman" w:hAnsi="Times New Roman" w:cs="Times New Roman"/>
                <w:spacing w:val="-12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iya atau tidak (F)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FC935" w14:textId="77777777" w:rsidR="007123A9" w:rsidRDefault="007123A9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6DE2D" w14:textId="77777777" w:rsidR="007123A9" w:rsidRDefault="007123A9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66215" w14:textId="77777777" w:rsidR="007123A9" w:rsidRDefault="007123A9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D6B4F" w14:textId="77777777" w:rsidR="007123A9" w:rsidRDefault="007123A9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</w:tr>
      <w:tr w:rsidR="00254074" w:rsidRPr="00D645B8" w14:paraId="297BAFB5" w14:textId="77777777" w:rsidTr="007123A9">
        <w:trPr>
          <w:trHeight w:val="45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98D771" w14:textId="77777777" w:rsidR="00254074" w:rsidRDefault="00254074" w:rsidP="00254074">
            <w:pPr>
              <w:pStyle w:val="TableParagraph"/>
              <w:spacing w:before="0" w:line="268" w:lineRule="exact"/>
              <w:ind w:right="65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spacing w:val="-5"/>
                <w:kern w:val="2"/>
                <w:sz w:val="24"/>
                <w:lang w:val="ms-MY"/>
                <w14:ligatures w14:val="standardContextual"/>
              </w:rPr>
              <w:t>10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DFE1E" w14:textId="2EB04FAA" w:rsidR="00254074" w:rsidRDefault="00254074" w:rsidP="00254074">
            <w:pPr>
              <w:pStyle w:val="TableParagraph"/>
              <w:spacing w:before="0" w:line="268" w:lineRule="exact"/>
              <w:ind w:left="115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Saya</w:t>
            </w:r>
            <w:r>
              <w:rPr>
                <w:rFonts w:ascii="Times New Roman" w:hAnsi="Times New Roman" w:cs="Times New Roman"/>
                <w:spacing w:val="-10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dapat</w:t>
            </w:r>
            <w:r>
              <w:rPr>
                <w:rFonts w:ascii="Times New Roman" w:hAnsi="Times New Roman" w:cs="Times New Roman"/>
                <w:spacing w:val="5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mempertahankan</w:t>
            </w:r>
            <w:r>
              <w:rPr>
                <w:rFonts w:ascii="Times New Roman" w:hAnsi="Times New Roman" w:cs="Times New Roman"/>
                <w:spacing w:val="-12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pendapat saya</w:t>
            </w:r>
            <w:r>
              <w:rPr>
                <w:rFonts w:ascii="Times New Roman" w:hAnsi="Times New Roman" w:cs="Times New Roman"/>
                <w:spacing w:val="-10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kern w:val="2"/>
                <w:sz w:val="24"/>
                <w:lang w:val="ms-MY"/>
                <w14:ligatures w14:val="standardContextual"/>
              </w:rPr>
              <w:t>sendiri (UF)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A8650" w14:textId="77777777" w:rsidR="00254074" w:rsidRDefault="00254074" w:rsidP="00254074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F747F" w14:textId="77777777" w:rsidR="00254074" w:rsidRDefault="00254074" w:rsidP="00254074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4DFEA" w14:textId="77777777" w:rsidR="00254074" w:rsidRDefault="00254074" w:rsidP="00254074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EDB30" w14:textId="77777777" w:rsidR="00254074" w:rsidRDefault="00254074" w:rsidP="00254074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</w:tr>
      <w:tr w:rsidR="00254074" w:rsidRPr="00D645B8" w14:paraId="43B2EE3D" w14:textId="77777777" w:rsidTr="00587E0D">
        <w:trPr>
          <w:trHeight w:val="67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10827B" w14:textId="77777777" w:rsidR="00254074" w:rsidRDefault="00254074" w:rsidP="00254074">
            <w:pPr>
              <w:pStyle w:val="TableParagraph"/>
              <w:spacing w:before="0" w:line="268" w:lineRule="exact"/>
              <w:ind w:left="80" w:right="85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spacing w:val="-5"/>
                <w:kern w:val="2"/>
                <w:sz w:val="24"/>
                <w:lang w:val="ms-MY"/>
                <w14:ligatures w14:val="standardContextual"/>
              </w:rPr>
              <w:t>11.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6A6659" w14:textId="61C20AF9" w:rsidR="00254074" w:rsidRDefault="00254074" w:rsidP="00254074">
            <w:pPr>
              <w:pStyle w:val="TableParagraph"/>
              <w:spacing w:before="0" w:line="268" w:lineRule="exact"/>
              <w:ind w:left="115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Saya</w:t>
            </w:r>
            <w:r>
              <w:rPr>
                <w:rFonts w:ascii="Times New Roman" w:hAnsi="Times New Roman" w:cs="Times New Roman"/>
                <w:spacing w:val="-10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tidak bisa</w:t>
            </w:r>
            <w:r>
              <w:rPr>
                <w:rFonts w:ascii="Times New Roman" w:hAnsi="Times New Roman" w:cs="Times New Roman"/>
                <w:spacing w:val="2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mendengar</w:t>
            </w:r>
            <w:r>
              <w:rPr>
                <w:rFonts w:ascii="Times New Roman" w:hAnsi="Times New Roman" w:cs="Times New Roman"/>
                <w:spacing w:val="1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kritik</w:t>
            </w:r>
            <w:r>
              <w:rPr>
                <w:rFonts w:ascii="Times New Roman" w:hAnsi="Times New Roman" w:cs="Times New Roman"/>
                <w:spacing w:val="-6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dari</w:t>
            </w:r>
            <w:r>
              <w:rPr>
                <w:rFonts w:ascii="Times New Roman" w:hAnsi="Times New Roman" w:cs="Times New Roman"/>
                <w:spacing w:val="-16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orang</w:t>
            </w:r>
            <w:r>
              <w:rPr>
                <w:rFonts w:ascii="Times New Roman" w:hAnsi="Times New Roman" w:cs="Times New Roman"/>
                <w:spacing w:val="3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lain</w:t>
            </w:r>
            <w:r>
              <w:rPr>
                <w:rFonts w:ascii="Times New Roman" w:hAnsi="Times New Roman" w:cs="Times New Roman"/>
                <w:spacing w:val="-5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untuk</w:t>
            </w:r>
            <w:r>
              <w:rPr>
                <w:rFonts w:ascii="Times New Roman" w:hAnsi="Times New Roman" w:cs="Times New Roman"/>
                <w:spacing w:val="-5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kern w:val="2"/>
                <w:sz w:val="24"/>
                <w:lang w:val="ms-MY"/>
                <w14:ligatures w14:val="standardContextual"/>
              </w:rPr>
              <w:t>saya (UF)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550FA" w14:textId="77777777" w:rsidR="00254074" w:rsidRDefault="00254074" w:rsidP="00254074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06F32" w14:textId="77777777" w:rsidR="00254074" w:rsidRDefault="00254074" w:rsidP="00254074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6ABFA" w14:textId="77777777" w:rsidR="00254074" w:rsidRDefault="00254074" w:rsidP="00254074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0755A" w14:textId="77777777" w:rsidR="00254074" w:rsidRDefault="00254074" w:rsidP="00254074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</w:tr>
      <w:tr w:rsidR="00254074" w:rsidRPr="00D645B8" w14:paraId="252CCE59" w14:textId="77777777" w:rsidTr="00587E0D">
        <w:trPr>
          <w:trHeight w:val="68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6A6D41" w14:textId="77777777" w:rsidR="00254074" w:rsidRDefault="00254074" w:rsidP="00254074">
            <w:pPr>
              <w:pStyle w:val="TableParagraph"/>
              <w:spacing w:before="0" w:line="263" w:lineRule="exact"/>
              <w:ind w:left="80" w:right="85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spacing w:val="-5"/>
                <w:kern w:val="2"/>
                <w:sz w:val="24"/>
                <w:lang w:val="ms-MY"/>
                <w14:ligatures w14:val="standardContextual"/>
              </w:rPr>
              <w:t>12.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EE4151" w14:textId="1148556A" w:rsidR="00254074" w:rsidRDefault="0015039F" w:rsidP="00254074">
            <w:pPr>
              <w:pStyle w:val="TableParagraph"/>
              <w:spacing w:before="0" w:line="263" w:lineRule="exact"/>
              <w:ind w:left="115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Saya</w:t>
            </w:r>
            <w:r>
              <w:rPr>
                <w:rFonts w:ascii="Times New Roman" w:hAnsi="Times New Roman" w:cs="Times New Roman"/>
                <w:spacing w:val="-15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mampu</w:t>
            </w:r>
            <w:r>
              <w:rPr>
                <w:rFonts w:ascii="Times New Roman" w:hAnsi="Times New Roman" w:cs="Times New Roman"/>
                <w:spacing w:val="-6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mempertahankan</w:t>
            </w:r>
            <w:r>
              <w:rPr>
                <w:rFonts w:ascii="Times New Roman" w:hAnsi="Times New Roman" w:cs="Times New Roman"/>
                <w:spacing w:val="-15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apa</w:t>
            </w:r>
            <w:r>
              <w:rPr>
                <w:rFonts w:ascii="Times New Roman" w:hAnsi="Times New Roman" w:cs="Times New Roman"/>
                <w:spacing w:val="-7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yang</w:t>
            </w:r>
            <w:r>
              <w:rPr>
                <w:rFonts w:ascii="Times New Roman" w:hAnsi="Times New Roman" w:cs="Times New Roman"/>
                <w:spacing w:val="-6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menjadikan</w:t>
            </w:r>
            <w:r>
              <w:rPr>
                <w:rFonts w:ascii="Times New Roman" w:hAnsi="Times New Roman" w:cs="Times New Roman"/>
                <w:spacing w:val="-13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itu</w:t>
            </w:r>
            <w:r>
              <w:rPr>
                <w:rFonts w:ascii="Times New Roman" w:hAnsi="Times New Roman" w:cs="Times New Roman"/>
                <w:spacing w:val="-14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 xml:space="preserve">hak </w:t>
            </w:r>
            <w:r>
              <w:rPr>
                <w:rFonts w:ascii="Times New Roman" w:hAnsi="Times New Roman" w:cs="Times New Roman"/>
                <w:spacing w:val="-4"/>
                <w:kern w:val="2"/>
                <w:sz w:val="24"/>
                <w:lang w:val="ms-MY"/>
                <w14:ligatures w14:val="standardContextual"/>
              </w:rPr>
              <w:t>saya (F)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C66B6" w14:textId="77777777" w:rsidR="00254074" w:rsidRDefault="00254074" w:rsidP="00254074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D4D5A" w14:textId="77777777" w:rsidR="00254074" w:rsidRDefault="00254074" w:rsidP="00254074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D4B7D" w14:textId="77777777" w:rsidR="00254074" w:rsidRDefault="00254074" w:rsidP="00254074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5D36C" w14:textId="77777777" w:rsidR="00254074" w:rsidRDefault="00254074" w:rsidP="00254074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</w:tr>
      <w:tr w:rsidR="00254074" w:rsidRPr="00D645B8" w14:paraId="3542210E" w14:textId="77777777" w:rsidTr="007123A9">
        <w:trPr>
          <w:trHeight w:val="75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F4E667" w14:textId="77777777" w:rsidR="00254074" w:rsidRDefault="00254074" w:rsidP="00254074">
            <w:pPr>
              <w:pStyle w:val="TableParagraph"/>
              <w:spacing w:before="0" w:line="268" w:lineRule="exact"/>
              <w:ind w:left="80" w:right="85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spacing w:val="-5"/>
                <w:kern w:val="2"/>
                <w:sz w:val="24"/>
                <w:lang w:val="ms-MY"/>
                <w14:ligatures w14:val="standardContextual"/>
              </w:rPr>
              <w:t>13.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37CE7D" w14:textId="26718100" w:rsidR="00254074" w:rsidRDefault="0015039F" w:rsidP="00254074">
            <w:pPr>
              <w:pStyle w:val="TableParagraph"/>
              <w:spacing w:before="0" w:line="264" w:lineRule="auto"/>
              <w:ind w:left="115" w:right="117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Untuk</w:t>
            </w:r>
            <w:r>
              <w:rPr>
                <w:rFonts w:ascii="Times New Roman" w:hAnsi="Times New Roman" w:cs="Times New Roman"/>
                <w:spacing w:val="-2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melakukan</w:t>
            </w:r>
            <w:r>
              <w:rPr>
                <w:rFonts w:ascii="Times New Roman" w:hAnsi="Times New Roman" w:cs="Times New Roman"/>
                <w:spacing w:val="-11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perubahan</w:t>
            </w:r>
            <w:r>
              <w:rPr>
                <w:rFonts w:ascii="Times New Roman" w:hAnsi="Times New Roman" w:cs="Times New Roman"/>
                <w:spacing w:val="-11"/>
                <w:kern w:val="2"/>
                <w:sz w:val="24"/>
                <w:lang w:val="ms-MY"/>
                <w14:ligatures w14:val="standardContextual"/>
              </w:rPr>
              <w:t xml:space="preserve">,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saya</w:t>
            </w:r>
            <w:r>
              <w:rPr>
                <w:rFonts w:ascii="Times New Roman" w:hAnsi="Times New Roman" w:cs="Times New Roman"/>
                <w:spacing w:val="-8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tidak mampu</w:t>
            </w:r>
            <w:r>
              <w:rPr>
                <w:rFonts w:ascii="Times New Roman" w:hAnsi="Times New Roman" w:cs="Times New Roman"/>
                <w:spacing w:val="-2"/>
                <w:kern w:val="2"/>
                <w:sz w:val="24"/>
                <w:lang w:val="ms-MY"/>
                <w14:ligatures w14:val="standardContextual"/>
              </w:rPr>
              <w:t xml:space="preserve"> </w:t>
            </w: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menanggapi pelanggaran atas hak sendiri atau orang lain (UF)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97FC8" w14:textId="77777777" w:rsidR="00254074" w:rsidRDefault="00254074" w:rsidP="00254074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7E47D" w14:textId="77777777" w:rsidR="00254074" w:rsidRDefault="00254074" w:rsidP="00254074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5582A" w14:textId="77777777" w:rsidR="00254074" w:rsidRDefault="00254074" w:rsidP="00254074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42B69" w14:textId="77777777" w:rsidR="00254074" w:rsidRDefault="00254074" w:rsidP="00254074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</w:tr>
      <w:tr w:rsidR="00254074" w:rsidRPr="00D645B8" w14:paraId="026E9C89" w14:textId="77777777" w:rsidTr="00587E0D">
        <w:trPr>
          <w:trHeight w:val="659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FADB9F" w14:textId="77777777" w:rsidR="00254074" w:rsidRDefault="00254074" w:rsidP="00254074">
            <w:pPr>
              <w:pStyle w:val="TableParagraph"/>
              <w:spacing w:before="0" w:line="268" w:lineRule="exact"/>
              <w:ind w:left="80" w:right="85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spacing w:val="-5"/>
                <w:kern w:val="2"/>
                <w:sz w:val="24"/>
                <w:lang w:val="ms-MY"/>
                <w14:ligatures w14:val="standardContextual"/>
              </w:rPr>
              <w:t>14.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C82BD1" w14:textId="6E7BC3B4" w:rsidR="00254074" w:rsidRDefault="00E51920" w:rsidP="00254074">
            <w:pPr>
              <w:pStyle w:val="TableParagraph"/>
              <w:spacing w:before="0" w:line="268" w:lineRule="exact"/>
              <w:ind w:left="115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Ketika saya penasaran terhadap sesuatu saya langsung mengungkapkan itu (UF)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5CE97" w14:textId="77777777" w:rsidR="00254074" w:rsidRDefault="00254074" w:rsidP="00254074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32C48" w14:textId="77777777" w:rsidR="00254074" w:rsidRDefault="00254074" w:rsidP="00254074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68D31" w14:textId="77777777" w:rsidR="00254074" w:rsidRDefault="00254074" w:rsidP="00254074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34BC6" w14:textId="77777777" w:rsidR="00254074" w:rsidRDefault="00254074" w:rsidP="00254074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</w:tr>
      <w:tr w:rsidR="00254074" w:rsidRPr="00D645B8" w14:paraId="18861109" w14:textId="77777777" w:rsidTr="00587E0D">
        <w:trPr>
          <w:trHeight w:val="6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77F0AF" w14:textId="77777777" w:rsidR="00254074" w:rsidRDefault="00254074" w:rsidP="00254074">
            <w:pPr>
              <w:pStyle w:val="TableParagraph"/>
              <w:spacing w:before="0" w:line="268" w:lineRule="exact"/>
              <w:ind w:left="80" w:right="85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spacing w:val="-5"/>
                <w:kern w:val="2"/>
                <w:sz w:val="24"/>
                <w:lang w:val="ms-MY"/>
                <w14:ligatures w14:val="standardContextual"/>
              </w:rPr>
              <w:t>15.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595D44" w14:textId="2ED9212E" w:rsidR="00254074" w:rsidRDefault="008A68F4" w:rsidP="00254074">
            <w:pPr>
              <w:pStyle w:val="TableParagraph"/>
              <w:spacing w:before="0" w:line="268" w:lineRule="exact"/>
              <w:ind w:left="115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Ketika saya mengkritik seseorang saya selalu menyakiti hati orang lain (F)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D590" w14:textId="77777777" w:rsidR="00254074" w:rsidRDefault="00254074" w:rsidP="00254074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CE9AD" w14:textId="77777777" w:rsidR="00254074" w:rsidRDefault="00254074" w:rsidP="00254074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D6F23" w14:textId="77777777" w:rsidR="00254074" w:rsidRDefault="00254074" w:rsidP="00254074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D4AA9" w14:textId="77777777" w:rsidR="00254074" w:rsidRDefault="00254074" w:rsidP="00254074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</w:tr>
      <w:tr w:rsidR="00254074" w:rsidRPr="00D645B8" w14:paraId="7F1B277B" w14:textId="77777777" w:rsidTr="00587E0D">
        <w:trPr>
          <w:trHeight w:val="56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483F5D" w14:textId="77777777" w:rsidR="00254074" w:rsidRDefault="00254074" w:rsidP="00254074">
            <w:pPr>
              <w:pStyle w:val="TableParagraph"/>
              <w:spacing w:before="0" w:line="268" w:lineRule="exact"/>
              <w:ind w:left="80" w:right="85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spacing w:val="-5"/>
                <w:kern w:val="2"/>
                <w:sz w:val="24"/>
                <w:lang w:val="ms-MY"/>
                <w14:ligatures w14:val="standardContextual"/>
              </w:rPr>
              <w:t>16.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B3BC5B" w14:textId="5AC0B4D2" w:rsidR="00254074" w:rsidRDefault="00587E0D" w:rsidP="00254074">
            <w:pPr>
              <w:pStyle w:val="TableParagraph"/>
              <w:spacing w:before="0" w:line="268" w:lineRule="exact"/>
              <w:ind w:left="115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Saya sangat susah apabila menolak ajakan teman (F)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DECA4" w14:textId="77777777" w:rsidR="00254074" w:rsidRDefault="00254074" w:rsidP="00254074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C1389" w14:textId="77777777" w:rsidR="00254074" w:rsidRDefault="00254074" w:rsidP="00254074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6654E" w14:textId="77777777" w:rsidR="00254074" w:rsidRDefault="00254074" w:rsidP="00254074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948D0" w14:textId="77777777" w:rsidR="00254074" w:rsidRDefault="00254074" w:rsidP="00254074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</w:tr>
      <w:tr w:rsidR="00587E0D" w:rsidRPr="00C56C51" w14:paraId="7B3D95D5" w14:textId="77777777" w:rsidTr="00587E0D">
        <w:trPr>
          <w:trHeight w:val="63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C6844E" w14:textId="77777777" w:rsidR="00587E0D" w:rsidRDefault="00587E0D" w:rsidP="00587E0D">
            <w:pPr>
              <w:pStyle w:val="TableParagraph"/>
              <w:spacing w:before="0" w:line="268" w:lineRule="exact"/>
              <w:ind w:left="80" w:right="85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spacing w:val="-5"/>
                <w:kern w:val="2"/>
                <w:sz w:val="24"/>
                <w:lang w:val="ms-MY"/>
                <w14:ligatures w14:val="standardContextual"/>
              </w:rPr>
              <w:t>17.</w:t>
            </w:r>
          </w:p>
        </w:tc>
        <w:tc>
          <w:tcPr>
            <w:tcW w:w="6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CE9076" w14:textId="5B0A29E6" w:rsidR="00587E0D" w:rsidRDefault="00587E0D" w:rsidP="00587E0D">
            <w:pPr>
              <w:pStyle w:val="TableParagraph"/>
              <w:spacing w:before="0" w:line="256" w:lineRule="auto"/>
              <w:ind w:left="115" w:right="117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  <w:t>Saya tidak menerima saran apapun dari orang lain (F)</w:t>
            </w:r>
          </w:p>
        </w:tc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8B677" w14:textId="77777777" w:rsidR="00587E0D" w:rsidRDefault="00587E0D" w:rsidP="00587E0D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CC487" w14:textId="77777777" w:rsidR="00587E0D" w:rsidRDefault="00587E0D" w:rsidP="00587E0D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C4BF5" w14:textId="77777777" w:rsidR="00587E0D" w:rsidRDefault="00587E0D" w:rsidP="00587E0D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AB278" w14:textId="77777777" w:rsidR="00587E0D" w:rsidRDefault="00587E0D" w:rsidP="00587E0D">
            <w:pPr>
              <w:pStyle w:val="TableParagraph"/>
              <w:spacing w:before="0" w:line="240" w:lineRule="auto"/>
              <w:jc w:val="left"/>
              <w:rPr>
                <w:rFonts w:ascii="Times New Roman" w:hAnsi="Times New Roman" w:cs="Times New Roman"/>
                <w:kern w:val="2"/>
                <w:sz w:val="24"/>
                <w:lang w:val="ms-MY"/>
                <w14:ligatures w14:val="standardContextual"/>
              </w:rPr>
            </w:pPr>
          </w:p>
        </w:tc>
      </w:tr>
    </w:tbl>
    <w:p w14:paraId="4BAB7A85" w14:textId="77777777" w:rsidR="00760A39" w:rsidRPr="00C56C51" w:rsidRDefault="00760A39">
      <w:pPr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</w:p>
    <w:p w14:paraId="2C47A237" w14:textId="77777777" w:rsidR="00760A39" w:rsidRPr="00C56C51" w:rsidRDefault="00760A39">
      <w:pPr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</w:p>
    <w:p w14:paraId="16B646DF" w14:textId="77777777" w:rsidR="00760A39" w:rsidRPr="00C56C51" w:rsidRDefault="00760A39">
      <w:pPr>
        <w:rPr>
          <w:rFonts w:ascii="Times New Roman" w:hAnsi="Times New Roman" w:cs="Times New Roman"/>
          <w:b/>
          <w:bCs/>
          <w:sz w:val="24"/>
          <w:szCs w:val="24"/>
          <w:lang w:val="sv-SE"/>
        </w:rPr>
      </w:pPr>
    </w:p>
    <w:p w14:paraId="0CBECD26" w14:textId="65F68643" w:rsidR="001F34FC" w:rsidRDefault="001F34FC">
      <w:pPr>
        <w:rPr>
          <w:b/>
          <w:bCs/>
          <w:sz w:val="24"/>
          <w:szCs w:val="24"/>
          <w:lang w:val="ms"/>
        </w:rPr>
      </w:pPr>
      <w:r>
        <w:rPr>
          <w:b/>
          <w:bCs/>
          <w:sz w:val="24"/>
          <w:szCs w:val="24"/>
          <w:lang w:val="ms"/>
        </w:rPr>
        <w:lastRenderedPageBreak/>
        <w:t xml:space="preserve">LINK SKALA </w:t>
      </w:r>
    </w:p>
    <w:p w14:paraId="5AE717A2" w14:textId="77777777" w:rsidR="001F34FC" w:rsidRDefault="001F34FC">
      <w:pPr>
        <w:rPr>
          <w:sz w:val="24"/>
          <w:szCs w:val="24"/>
          <w:lang w:val="ms"/>
        </w:rPr>
      </w:pPr>
      <w:r>
        <w:rPr>
          <w:b/>
          <w:bCs/>
          <w:sz w:val="24"/>
          <w:szCs w:val="24"/>
          <w:lang w:val="ms"/>
        </w:rPr>
        <w:t xml:space="preserve">Konsep Diri dan perilaku asertif : </w:t>
      </w:r>
      <w:r>
        <w:rPr>
          <w:sz w:val="24"/>
          <w:szCs w:val="24"/>
          <w:lang w:val="ms"/>
        </w:rPr>
        <w:t xml:space="preserve"> </w:t>
      </w:r>
      <w:r w:rsidRPr="001F34FC">
        <w:rPr>
          <w:color w:val="004F88"/>
          <w:sz w:val="24"/>
          <w:szCs w:val="24"/>
          <w:lang w:val="ms"/>
        </w:rPr>
        <w:t>https://repository.arraniry.ac.id/id/eprint/32050/1/Radyta%20Phonna%2C%20180901027%2C%20FPSI%2C%20PSI.pdf</w:t>
      </w:r>
      <w:r>
        <w:rPr>
          <w:color w:val="004F88"/>
          <w:sz w:val="24"/>
          <w:szCs w:val="24"/>
          <w:lang w:val="ms"/>
        </w:rPr>
        <w:t xml:space="preserve"> </w:t>
      </w:r>
    </w:p>
    <w:p w14:paraId="0EC95AAC" w14:textId="6E1C9E05" w:rsidR="001F34FC" w:rsidRPr="001F34FC" w:rsidRDefault="001F34FC">
      <w:pPr>
        <w:rPr>
          <w:sz w:val="24"/>
          <w:szCs w:val="24"/>
          <w:lang w:val="ms"/>
        </w:rPr>
      </w:pPr>
      <w:r>
        <w:rPr>
          <w:b/>
          <w:bCs/>
          <w:sz w:val="24"/>
          <w:szCs w:val="24"/>
          <w:lang w:val="ms"/>
        </w:rPr>
        <w:t xml:space="preserve">Harga Diri : </w:t>
      </w:r>
      <w:r w:rsidRPr="001F34FC">
        <w:rPr>
          <w:sz w:val="24"/>
          <w:szCs w:val="24"/>
          <w:lang w:val="ms"/>
        </w:rPr>
        <w:t>file:///C:/Users/ASFDX/Downloads/SKRIPSI%20KARINA%20BELLA%20201710515063%20new%20(1).pdf</w:t>
      </w:r>
      <w:r>
        <w:rPr>
          <w:sz w:val="24"/>
          <w:szCs w:val="24"/>
          <w:lang w:val="ms"/>
        </w:rPr>
        <w:t xml:space="preserve"> </w:t>
      </w:r>
    </w:p>
    <w:sectPr w:rsidR="001F34FC" w:rsidRPr="001F34F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AC0FEF" w14:textId="77777777" w:rsidR="008D7A16" w:rsidRDefault="008D7A16" w:rsidP="00D91364">
      <w:pPr>
        <w:spacing w:after="0" w:line="240" w:lineRule="auto"/>
      </w:pPr>
      <w:r>
        <w:separator/>
      </w:r>
    </w:p>
  </w:endnote>
  <w:endnote w:type="continuationSeparator" w:id="0">
    <w:p w14:paraId="6A4933C8" w14:textId="77777777" w:rsidR="008D7A16" w:rsidRDefault="008D7A16" w:rsidP="00D91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DA42AD" w14:textId="77777777" w:rsidR="008D7A16" w:rsidRDefault="008D7A16" w:rsidP="00D91364">
      <w:pPr>
        <w:spacing w:after="0" w:line="240" w:lineRule="auto"/>
      </w:pPr>
      <w:r>
        <w:separator/>
      </w:r>
    </w:p>
  </w:footnote>
  <w:footnote w:type="continuationSeparator" w:id="0">
    <w:p w14:paraId="396D2FFD" w14:textId="77777777" w:rsidR="008D7A16" w:rsidRDefault="008D7A16" w:rsidP="00D913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36B"/>
    <w:rsid w:val="000058C4"/>
    <w:rsid w:val="00014BBF"/>
    <w:rsid w:val="0002650F"/>
    <w:rsid w:val="00043203"/>
    <w:rsid w:val="00083D57"/>
    <w:rsid w:val="00095838"/>
    <w:rsid w:val="000B4301"/>
    <w:rsid w:val="0014397C"/>
    <w:rsid w:val="0015039F"/>
    <w:rsid w:val="00151B7B"/>
    <w:rsid w:val="00173E95"/>
    <w:rsid w:val="00177C86"/>
    <w:rsid w:val="001A05D6"/>
    <w:rsid w:val="001C1343"/>
    <w:rsid w:val="001C43DF"/>
    <w:rsid w:val="001D4BB3"/>
    <w:rsid w:val="001F34FC"/>
    <w:rsid w:val="00211C80"/>
    <w:rsid w:val="00214307"/>
    <w:rsid w:val="00217383"/>
    <w:rsid w:val="00220602"/>
    <w:rsid w:val="002256C0"/>
    <w:rsid w:val="00254074"/>
    <w:rsid w:val="002731F9"/>
    <w:rsid w:val="00274E15"/>
    <w:rsid w:val="00285112"/>
    <w:rsid w:val="0028789E"/>
    <w:rsid w:val="002B584E"/>
    <w:rsid w:val="002C5E9E"/>
    <w:rsid w:val="002C6801"/>
    <w:rsid w:val="002D3049"/>
    <w:rsid w:val="002E750F"/>
    <w:rsid w:val="002F01C4"/>
    <w:rsid w:val="00301700"/>
    <w:rsid w:val="003175B9"/>
    <w:rsid w:val="00324585"/>
    <w:rsid w:val="003369A9"/>
    <w:rsid w:val="00356FEA"/>
    <w:rsid w:val="00380375"/>
    <w:rsid w:val="00386250"/>
    <w:rsid w:val="003C6166"/>
    <w:rsid w:val="003D1042"/>
    <w:rsid w:val="003E21BD"/>
    <w:rsid w:val="003E22FF"/>
    <w:rsid w:val="003E2584"/>
    <w:rsid w:val="0040104B"/>
    <w:rsid w:val="004027DB"/>
    <w:rsid w:val="004165F7"/>
    <w:rsid w:val="004217A5"/>
    <w:rsid w:val="00440CDC"/>
    <w:rsid w:val="004431A4"/>
    <w:rsid w:val="0044545D"/>
    <w:rsid w:val="004458CD"/>
    <w:rsid w:val="00474C4C"/>
    <w:rsid w:val="00476979"/>
    <w:rsid w:val="004902B5"/>
    <w:rsid w:val="004C7478"/>
    <w:rsid w:val="004E127C"/>
    <w:rsid w:val="004F0660"/>
    <w:rsid w:val="004F3CD8"/>
    <w:rsid w:val="004F5BB6"/>
    <w:rsid w:val="0050183F"/>
    <w:rsid w:val="0052542C"/>
    <w:rsid w:val="005349B9"/>
    <w:rsid w:val="005358F8"/>
    <w:rsid w:val="00541531"/>
    <w:rsid w:val="0055339F"/>
    <w:rsid w:val="00556613"/>
    <w:rsid w:val="00580C08"/>
    <w:rsid w:val="00587634"/>
    <w:rsid w:val="00587E0D"/>
    <w:rsid w:val="005D226F"/>
    <w:rsid w:val="00601478"/>
    <w:rsid w:val="006145B3"/>
    <w:rsid w:val="0062567C"/>
    <w:rsid w:val="00662DA8"/>
    <w:rsid w:val="00671B74"/>
    <w:rsid w:val="00673CCD"/>
    <w:rsid w:val="0068277A"/>
    <w:rsid w:val="006B6BA9"/>
    <w:rsid w:val="006E666A"/>
    <w:rsid w:val="006E72E0"/>
    <w:rsid w:val="006F37C5"/>
    <w:rsid w:val="0070248A"/>
    <w:rsid w:val="007123A9"/>
    <w:rsid w:val="0071399B"/>
    <w:rsid w:val="00716174"/>
    <w:rsid w:val="0073440A"/>
    <w:rsid w:val="0074277D"/>
    <w:rsid w:val="007544C3"/>
    <w:rsid w:val="00760A39"/>
    <w:rsid w:val="0079765B"/>
    <w:rsid w:val="007A7782"/>
    <w:rsid w:val="007B05D5"/>
    <w:rsid w:val="007B47AC"/>
    <w:rsid w:val="007E07CB"/>
    <w:rsid w:val="007E27D3"/>
    <w:rsid w:val="007E6184"/>
    <w:rsid w:val="007F122D"/>
    <w:rsid w:val="008074A9"/>
    <w:rsid w:val="008104E3"/>
    <w:rsid w:val="0082429A"/>
    <w:rsid w:val="0083320B"/>
    <w:rsid w:val="00843796"/>
    <w:rsid w:val="00864314"/>
    <w:rsid w:val="008675B4"/>
    <w:rsid w:val="00883038"/>
    <w:rsid w:val="0088737D"/>
    <w:rsid w:val="0088761F"/>
    <w:rsid w:val="008A3AA5"/>
    <w:rsid w:val="008A68F4"/>
    <w:rsid w:val="008A7AA5"/>
    <w:rsid w:val="008C1F07"/>
    <w:rsid w:val="008D036B"/>
    <w:rsid w:val="008D7A16"/>
    <w:rsid w:val="00924AB8"/>
    <w:rsid w:val="0092559C"/>
    <w:rsid w:val="009379C7"/>
    <w:rsid w:val="00952C68"/>
    <w:rsid w:val="0097499A"/>
    <w:rsid w:val="009831B7"/>
    <w:rsid w:val="00987BE1"/>
    <w:rsid w:val="009D5CE5"/>
    <w:rsid w:val="009E1FD7"/>
    <w:rsid w:val="009E2C69"/>
    <w:rsid w:val="009F3CD8"/>
    <w:rsid w:val="009F4615"/>
    <w:rsid w:val="00A070E5"/>
    <w:rsid w:val="00A2005D"/>
    <w:rsid w:val="00A23FB5"/>
    <w:rsid w:val="00A45F3E"/>
    <w:rsid w:val="00A62812"/>
    <w:rsid w:val="00A977A4"/>
    <w:rsid w:val="00AB09C0"/>
    <w:rsid w:val="00AB0D79"/>
    <w:rsid w:val="00AB5A99"/>
    <w:rsid w:val="00AE6CE5"/>
    <w:rsid w:val="00AE73C2"/>
    <w:rsid w:val="00AF548E"/>
    <w:rsid w:val="00AF7D80"/>
    <w:rsid w:val="00B04672"/>
    <w:rsid w:val="00B16E8B"/>
    <w:rsid w:val="00B5530C"/>
    <w:rsid w:val="00B63257"/>
    <w:rsid w:val="00B83DB1"/>
    <w:rsid w:val="00B87888"/>
    <w:rsid w:val="00B945CF"/>
    <w:rsid w:val="00BB3DB0"/>
    <w:rsid w:val="00BB68B0"/>
    <w:rsid w:val="00BC3836"/>
    <w:rsid w:val="00BC45B2"/>
    <w:rsid w:val="00BE0891"/>
    <w:rsid w:val="00BE0CF9"/>
    <w:rsid w:val="00BE5C34"/>
    <w:rsid w:val="00BF4746"/>
    <w:rsid w:val="00C13F98"/>
    <w:rsid w:val="00C24864"/>
    <w:rsid w:val="00C41AB4"/>
    <w:rsid w:val="00C564D9"/>
    <w:rsid w:val="00C56C51"/>
    <w:rsid w:val="00C60D25"/>
    <w:rsid w:val="00C6187E"/>
    <w:rsid w:val="00C65F29"/>
    <w:rsid w:val="00C978E4"/>
    <w:rsid w:val="00CB7DDC"/>
    <w:rsid w:val="00CC54C4"/>
    <w:rsid w:val="00CD134C"/>
    <w:rsid w:val="00CE3CB5"/>
    <w:rsid w:val="00CF0C07"/>
    <w:rsid w:val="00D16E75"/>
    <w:rsid w:val="00D318B1"/>
    <w:rsid w:val="00D60AD7"/>
    <w:rsid w:val="00D645B8"/>
    <w:rsid w:val="00D760EF"/>
    <w:rsid w:val="00D839F4"/>
    <w:rsid w:val="00D91364"/>
    <w:rsid w:val="00D96617"/>
    <w:rsid w:val="00DA23B2"/>
    <w:rsid w:val="00DD4ECA"/>
    <w:rsid w:val="00DE204B"/>
    <w:rsid w:val="00DE3959"/>
    <w:rsid w:val="00DF685D"/>
    <w:rsid w:val="00E276C4"/>
    <w:rsid w:val="00E51920"/>
    <w:rsid w:val="00E5439D"/>
    <w:rsid w:val="00E61251"/>
    <w:rsid w:val="00E6209F"/>
    <w:rsid w:val="00EA5D24"/>
    <w:rsid w:val="00ED4832"/>
    <w:rsid w:val="00ED6114"/>
    <w:rsid w:val="00EE5DC7"/>
    <w:rsid w:val="00F2137D"/>
    <w:rsid w:val="00F22A3B"/>
    <w:rsid w:val="00F46398"/>
    <w:rsid w:val="00F521C2"/>
    <w:rsid w:val="00F6118C"/>
    <w:rsid w:val="00F62C4F"/>
    <w:rsid w:val="00F76867"/>
    <w:rsid w:val="00F90249"/>
    <w:rsid w:val="00FC3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93439"/>
  <w15:chartTrackingRefBased/>
  <w15:docId w15:val="{D21577FC-8C7A-450B-B250-EE3339379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D91364"/>
    <w:pPr>
      <w:widowControl w:val="0"/>
      <w:autoSpaceDE w:val="0"/>
      <w:autoSpaceDN w:val="0"/>
      <w:spacing w:before="9" w:after="0" w:line="225" w:lineRule="exact"/>
      <w:jc w:val="center"/>
    </w:pPr>
    <w:rPr>
      <w:rFonts w:ascii="Arial MT" w:eastAsia="Arial MT" w:hAnsi="Arial MT" w:cs="Arial MT"/>
      <w:kern w:val="0"/>
      <w:lang w:val="m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D913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1364"/>
  </w:style>
  <w:style w:type="paragraph" w:styleId="Footer">
    <w:name w:val="footer"/>
    <w:basedOn w:val="Normal"/>
    <w:link w:val="FooterChar"/>
    <w:uiPriority w:val="99"/>
    <w:unhideWhenUsed/>
    <w:rsid w:val="00D913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1364"/>
  </w:style>
  <w:style w:type="table" w:styleId="TableGrid">
    <w:name w:val="Table Grid"/>
    <w:basedOn w:val="TableNormal"/>
    <w:uiPriority w:val="39"/>
    <w:rsid w:val="001439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31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12</Pages>
  <Words>1900</Words>
  <Characters>10835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Anggitha Utomo</dc:creator>
  <cp:keywords/>
  <dc:description/>
  <cp:lastModifiedBy>Anggitha Utomo</cp:lastModifiedBy>
  <cp:revision>182</cp:revision>
  <dcterms:created xsi:type="dcterms:W3CDTF">2024-06-28T10:57:00Z</dcterms:created>
  <dcterms:modified xsi:type="dcterms:W3CDTF">2024-08-01T15:08:00Z</dcterms:modified>
</cp:coreProperties>
</file>