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3452" w:rsidRPr="006A538C" w:rsidRDefault="006E3452" w:rsidP="006E3452">
      <w:pPr>
        <w:pStyle w:val="ListParagraph"/>
        <w:numPr>
          <w:ilvl w:val="0"/>
          <w:numId w:val="1"/>
        </w:numPr>
        <w:spacing w:after="0"/>
        <w:jc w:val="both"/>
        <w:rPr>
          <w:rFonts w:asciiTheme="majorBidi" w:hAnsiTheme="majorBidi" w:cstheme="majorBidi"/>
          <w:b/>
          <w:bCs/>
          <w:sz w:val="26"/>
          <w:szCs w:val="26"/>
        </w:rPr>
      </w:pPr>
      <w:bookmarkStart w:id="0" w:name="_GoBack"/>
      <w:bookmarkEnd w:id="0"/>
      <w:proofErr w:type="spellStart"/>
      <w:r w:rsidRPr="006A538C">
        <w:rPr>
          <w:rFonts w:asciiTheme="majorBidi" w:hAnsiTheme="majorBidi" w:cstheme="majorBidi"/>
          <w:b/>
          <w:bCs/>
          <w:sz w:val="26"/>
          <w:szCs w:val="26"/>
          <w:lang w:val="en-US"/>
        </w:rPr>
        <w:t>Skala</w:t>
      </w:r>
      <w:proofErr w:type="spellEnd"/>
      <w:r w:rsidRPr="006A538C">
        <w:rPr>
          <w:rFonts w:asciiTheme="majorBidi" w:hAnsiTheme="majorBidi" w:cstheme="majorBidi"/>
          <w:b/>
          <w:bCs/>
          <w:sz w:val="26"/>
          <w:szCs w:val="26"/>
          <w:lang w:val="en-US"/>
        </w:rPr>
        <w:t xml:space="preserve"> </w:t>
      </w:r>
      <w:proofErr w:type="spellStart"/>
      <w:r w:rsidRPr="006A538C">
        <w:rPr>
          <w:rFonts w:asciiTheme="majorBidi" w:hAnsiTheme="majorBidi" w:cstheme="majorBidi"/>
          <w:b/>
          <w:bCs/>
          <w:sz w:val="26"/>
          <w:szCs w:val="26"/>
          <w:lang w:val="en-US"/>
        </w:rPr>
        <w:t>Penelitian</w:t>
      </w:r>
      <w:proofErr w:type="spellEnd"/>
    </w:p>
    <w:p w:rsidR="006E3452" w:rsidRDefault="006E3452" w:rsidP="006E3452">
      <w:pPr>
        <w:pStyle w:val="ListParagraph"/>
        <w:spacing w:after="0"/>
        <w:jc w:val="both"/>
        <w:rPr>
          <w:rFonts w:asciiTheme="majorBidi" w:hAnsiTheme="majorBidi" w:cstheme="majorBidi"/>
          <w:i/>
          <w:iCs/>
          <w:sz w:val="24"/>
          <w:szCs w:val="24"/>
          <w:lang w:val="en-US"/>
        </w:rPr>
      </w:pPr>
      <w:proofErr w:type="spellStart"/>
      <w:r w:rsidRPr="006A538C">
        <w:rPr>
          <w:rFonts w:asciiTheme="majorBidi" w:hAnsiTheme="majorBidi" w:cstheme="majorBidi"/>
          <w:sz w:val="24"/>
          <w:szCs w:val="24"/>
          <w:lang w:val="en-US"/>
        </w:rPr>
        <w:t>Tabel</w:t>
      </w:r>
      <w:proofErr w:type="spellEnd"/>
      <w:r w:rsidRPr="006A538C">
        <w:rPr>
          <w:rFonts w:asciiTheme="majorBidi" w:hAnsiTheme="majorBidi" w:cstheme="majorBidi"/>
          <w:sz w:val="24"/>
          <w:szCs w:val="24"/>
          <w:lang w:val="en-US"/>
        </w:rPr>
        <w:t xml:space="preserve"> </w:t>
      </w:r>
      <w:proofErr w:type="spellStart"/>
      <w:r w:rsidRPr="006A538C">
        <w:rPr>
          <w:rFonts w:asciiTheme="majorBidi" w:hAnsiTheme="majorBidi" w:cstheme="majorBidi"/>
          <w:sz w:val="24"/>
          <w:szCs w:val="24"/>
          <w:lang w:val="en-US"/>
        </w:rPr>
        <w:t>skala</w:t>
      </w:r>
      <w:proofErr w:type="spellEnd"/>
      <w:r>
        <w:rPr>
          <w:rFonts w:asciiTheme="majorBidi" w:hAnsiTheme="majorBidi" w:cstheme="majorBidi"/>
          <w:sz w:val="24"/>
          <w:szCs w:val="24"/>
          <w:lang w:val="en-US"/>
        </w:rPr>
        <w:t xml:space="preserve"> </w:t>
      </w:r>
      <w:r>
        <w:rPr>
          <w:rFonts w:asciiTheme="majorBidi" w:hAnsiTheme="majorBidi" w:cstheme="majorBidi"/>
          <w:i/>
          <w:iCs/>
          <w:sz w:val="24"/>
          <w:szCs w:val="24"/>
          <w:lang w:val="en-US"/>
        </w:rPr>
        <w:t>Hardiness Personality</w:t>
      </w:r>
    </w:p>
    <w:p w:rsidR="006E3452" w:rsidRPr="00713592" w:rsidRDefault="006E3452" w:rsidP="006E3452">
      <w:pPr>
        <w:pStyle w:val="ListParagraph"/>
        <w:spacing w:after="0"/>
        <w:jc w:val="both"/>
        <w:rPr>
          <w:rFonts w:asciiTheme="majorBidi" w:hAnsiTheme="majorBidi" w:cstheme="majorBidi"/>
          <w:i/>
          <w:iCs/>
          <w:sz w:val="24"/>
          <w:szCs w:val="24"/>
          <w:lang w:val="en-US"/>
        </w:rPr>
      </w:pPr>
      <w:r w:rsidRPr="00FF75C4">
        <w:rPr>
          <w:rFonts w:asciiTheme="majorBidi" w:eastAsia="Times New Roman" w:hAnsiTheme="majorBidi" w:cstheme="majorBidi"/>
        </w:rPr>
        <w:t>Link Kuesioner:  https://forms.gle/5FTTExhgQDHTmAzA9</w:t>
      </w:r>
    </w:p>
    <w:tbl>
      <w:tblPr>
        <w:tblW w:w="0" w:type="auto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04"/>
        <w:gridCol w:w="5866"/>
        <w:gridCol w:w="443"/>
        <w:gridCol w:w="330"/>
        <w:gridCol w:w="449"/>
        <w:gridCol w:w="562"/>
      </w:tblGrid>
      <w:tr w:rsidR="006E3452" w:rsidRPr="000524D3" w:rsidTr="00F513F3">
        <w:trPr>
          <w:jc w:val="center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3452" w:rsidRPr="000524D3" w:rsidRDefault="006E3452" w:rsidP="00F513F3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 w:val="0"/>
              </w:rPr>
            </w:pPr>
            <w:r w:rsidRPr="000524D3">
              <w:rPr>
                <w:rFonts w:ascii="Calibri" w:eastAsia="Times New Roman" w:hAnsi="Calibri" w:cs="Times New Roman"/>
                <w:b/>
                <w:color w:val="000000"/>
              </w:rPr>
              <w:t>No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3452" w:rsidRPr="000524D3" w:rsidRDefault="006E3452" w:rsidP="00F513F3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 w:val="0"/>
              </w:rPr>
            </w:pPr>
            <w:r w:rsidRPr="000524D3">
              <w:rPr>
                <w:rFonts w:ascii="Calibri" w:eastAsia="Times New Roman" w:hAnsi="Calibri" w:cs="Times New Roman"/>
                <w:b/>
                <w:color w:val="000000"/>
              </w:rPr>
              <w:t>PERNYATAAN</w:t>
            </w:r>
          </w:p>
        </w:tc>
        <w:tc>
          <w:tcPr>
            <w:tcW w:w="0" w:type="auto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3452" w:rsidRPr="000524D3" w:rsidRDefault="006E3452" w:rsidP="00F513F3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 w:val="0"/>
              </w:rPr>
            </w:pPr>
            <w:r w:rsidRPr="000524D3">
              <w:rPr>
                <w:rFonts w:ascii="Calibri" w:eastAsia="Times New Roman" w:hAnsi="Calibri" w:cs="Times New Roman"/>
                <w:b/>
                <w:color w:val="000000"/>
              </w:rPr>
              <w:t>JAWABAN</w:t>
            </w:r>
          </w:p>
        </w:tc>
      </w:tr>
      <w:tr w:rsidR="006E3452" w:rsidRPr="000524D3" w:rsidTr="00F513F3">
        <w:trPr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3452" w:rsidRPr="000524D3" w:rsidRDefault="006E3452" w:rsidP="00F513F3">
            <w:pPr>
              <w:rPr>
                <w:rFonts w:ascii="Times New Roman" w:eastAsia="Times New Roman" w:hAnsi="Times New Roman" w:cs="Times New Roman"/>
                <w:bCs w:val="0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3452" w:rsidRPr="000524D3" w:rsidRDefault="006E3452" w:rsidP="00F513F3">
            <w:pPr>
              <w:rPr>
                <w:rFonts w:ascii="Times New Roman" w:eastAsia="Times New Roman" w:hAnsi="Times New Roman" w:cs="Times New Roman"/>
                <w:bCs w:val="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3452" w:rsidRPr="000524D3" w:rsidRDefault="006E3452" w:rsidP="00F513F3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 w:val="0"/>
              </w:rPr>
            </w:pPr>
            <w:r w:rsidRPr="000524D3">
              <w:rPr>
                <w:rFonts w:ascii="Calibri" w:eastAsia="Times New Roman" w:hAnsi="Calibri" w:cs="Times New Roman"/>
                <w:b/>
                <w:color w:val="000000"/>
              </w:rPr>
              <w:t>SS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3452" w:rsidRPr="000524D3" w:rsidRDefault="006E3452" w:rsidP="00F513F3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 w:val="0"/>
              </w:rPr>
            </w:pPr>
            <w:r w:rsidRPr="000524D3">
              <w:rPr>
                <w:rFonts w:ascii="Calibri" w:eastAsia="Times New Roman" w:hAnsi="Calibri" w:cs="Times New Roman"/>
                <w:b/>
                <w:color w:val="000000"/>
              </w:rPr>
              <w:t>S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3452" w:rsidRPr="000524D3" w:rsidRDefault="006E3452" w:rsidP="00F513F3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 w:val="0"/>
              </w:rPr>
            </w:pPr>
            <w:r w:rsidRPr="000524D3">
              <w:rPr>
                <w:rFonts w:ascii="Calibri" w:eastAsia="Times New Roman" w:hAnsi="Calibri" w:cs="Times New Roman"/>
                <w:b/>
                <w:color w:val="000000"/>
              </w:rPr>
              <w:t>TS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3452" w:rsidRPr="000524D3" w:rsidRDefault="006E3452" w:rsidP="00F513F3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 w:val="0"/>
              </w:rPr>
            </w:pPr>
            <w:r w:rsidRPr="000524D3">
              <w:rPr>
                <w:rFonts w:ascii="Calibri" w:eastAsia="Times New Roman" w:hAnsi="Calibri" w:cs="Times New Roman"/>
                <w:b/>
                <w:color w:val="000000"/>
              </w:rPr>
              <w:t>STS</w:t>
            </w:r>
          </w:p>
        </w:tc>
      </w:tr>
      <w:tr w:rsidR="006E3452" w:rsidRPr="000524D3" w:rsidTr="00F513F3">
        <w:trPr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3452" w:rsidRPr="000524D3" w:rsidRDefault="006E3452" w:rsidP="00F513F3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 w:val="0"/>
              </w:rPr>
            </w:pPr>
            <w:r w:rsidRPr="000524D3">
              <w:rPr>
                <w:rFonts w:ascii="Calibri" w:eastAsia="Times New Roman" w:hAnsi="Calibri" w:cs="Times New Roman"/>
                <w:bCs w:val="0"/>
                <w:color w:val="000000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3452" w:rsidRPr="000524D3" w:rsidRDefault="006E3452" w:rsidP="00F513F3">
            <w:pPr>
              <w:spacing w:line="0" w:lineRule="atLeast"/>
              <w:rPr>
                <w:rFonts w:ascii="Times New Roman" w:eastAsia="Times New Roman" w:hAnsi="Times New Roman" w:cs="Times New Roman"/>
                <w:bCs w:val="0"/>
              </w:rPr>
            </w:pPr>
            <w:proofErr w:type="spellStart"/>
            <w:r w:rsidRPr="000524D3">
              <w:rPr>
                <w:rFonts w:ascii="Calibri" w:eastAsia="Times New Roman" w:hAnsi="Calibri" w:cs="Times New Roman"/>
                <w:bCs w:val="0"/>
                <w:color w:val="000000"/>
              </w:rPr>
              <w:t>Saya</w:t>
            </w:r>
            <w:proofErr w:type="spellEnd"/>
            <w:r w:rsidRPr="000524D3">
              <w:rPr>
                <w:rFonts w:ascii="Calibri" w:eastAsia="Times New Roman" w:hAnsi="Calibri" w:cs="Times New Roman"/>
                <w:bCs w:val="0"/>
                <w:color w:val="000000"/>
              </w:rPr>
              <w:t xml:space="preserve"> </w:t>
            </w:r>
            <w:proofErr w:type="spellStart"/>
            <w:r w:rsidRPr="000524D3">
              <w:rPr>
                <w:rFonts w:ascii="Calibri" w:eastAsia="Times New Roman" w:hAnsi="Calibri" w:cs="Times New Roman"/>
                <w:bCs w:val="0"/>
                <w:color w:val="000000"/>
              </w:rPr>
              <w:t>serius</w:t>
            </w:r>
            <w:proofErr w:type="spellEnd"/>
            <w:r w:rsidRPr="000524D3">
              <w:rPr>
                <w:rFonts w:ascii="Calibri" w:eastAsia="Times New Roman" w:hAnsi="Calibri" w:cs="Times New Roman"/>
                <w:bCs w:val="0"/>
                <w:color w:val="000000"/>
              </w:rPr>
              <w:t xml:space="preserve"> </w:t>
            </w:r>
            <w:proofErr w:type="spellStart"/>
            <w:r w:rsidRPr="000524D3">
              <w:rPr>
                <w:rFonts w:ascii="Calibri" w:eastAsia="Times New Roman" w:hAnsi="Calibri" w:cs="Times New Roman"/>
                <w:bCs w:val="0"/>
                <w:color w:val="000000"/>
              </w:rPr>
              <w:t>mengerjakan</w:t>
            </w:r>
            <w:proofErr w:type="spellEnd"/>
            <w:r w:rsidRPr="000524D3">
              <w:rPr>
                <w:rFonts w:ascii="Calibri" w:eastAsia="Times New Roman" w:hAnsi="Calibri" w:cs="Times New Roman"/>
                <w:bCs w:val="0"/>
                <w:color w:val="000000"/>
              </w:rPr>
              <w:t xml:space="preserve"> </w:t>
            </w:r>
            <w:proofErr w:type="spellStart"/>
            <w:r w:rsidRPr="000524D3">
              <w:rPr>
                <w:rFonts w:ascii="Calibri" w:eastAsia="Times New Roman" w:hAnsi="Calibri" w:cs="Times New Roman"/>
                <w:bCs w:val="0"/>
                <w:color w:val="000000"/>
              </w:rPr>
              <w:t>sesuatu</w:t>
            </w:r>
            <w:proofErr w:type="spellEnd"/>
            <w:r w:rsidRPr="000524D3">
              <w:rPr>
                <w:rFonts w:ascii="Calibri" w:eastAsia="Times New Roman" w:hAnsi="Calibri" w:cs="Times New Roman"/>
                <w:bCs w:val="0"/>
                <w:color w:val="000000"/>
              </w:rPr>
              <w:t xml:space="preserve"> </w:t>
            </w:r>
            <w:proofErr w:type="spellStart"/>
            <w:r w:rsidRPr="000524D3">
              <w:rPr>
                <w:rFonts w:ascii="Calibri" w:eastAsia="Times New Roman" w:hAnsi="Calibri" w:cs="Times New Roman"/>
                <w:bCs w:val="0"/>
                <w:color w:val="000000"/>
              </w:rPr>
              <w:t>mengingat</w:t>
            </w:r>
            <w:proofErr w:type="spellEnd"/>
            <w:r w:rsidRPr="000524D3">
              <w:rPr>
                <w:rFonts w:ascii="Calibri" w:eastAsia="Times New Roman" w:hAnsi="Calibri" w:cs="Times New Roman"/>
                <w:bCs w:val="0"/>
                <w:color w:val="000000"/>
              </w:rPr>
              <w:t xml:space="preserve"> </w:t>
            </w:r>
            <w:proofErr w:type="spellStart"/>
            <w:r w:rsidRPr="000524D3">
              <w:rPr>
                <w:rFonts w:ascii="Calibri" w:eastAsia="Times New Roman" w:hAnsi="Calibri" w:cs="Times New Roman"/>
                <w:bCs w:val="0"/>
                <w:color w:val="000000"/>
              </w:rPr>
              <w:t>ini</w:t>
            </w:r>
            <w:proofErr w:type="spellEnd"/>
            <w:r w:rsidRPr="000524D3">
              <w:rPr>
                <w:rFonts w:ascii="Calibri" w:eastAsia="Times New Roman" w:hAnsi="Calibri" w:cs="Times New Roman"/>
                <w:bCs w:val="0"/>
                <w:color w:val="000000"/>
              </w:rPr>
              <w:t xml:space="preserve"> </w:t>
            </w:r>
            <w:proofErr w:type="spellStart"/>
            <w:r w:rsidRPr="000524D3">
              <w:rPr>
                <w:rFonts w:ascii="Calibri" w:eastAsia="Times New Roman" w:hAnsi="Calibri" w:cs="Times New Roman"/>
                <w:bCs w:val="0"/>
                <w:color w:val="000000"/>
              </w:rPr>
              <w:t>merupakan</w:t>
            </w:r>
            <w:proofErr w:type="spellEnd"/>
            <w:r w:rsidRPr="000524D3">
              <w:rPr>
                <w:rFonts w:ascii="Calibri" w:eastAsia="Times New Roman" w:hAnsi="Calibri" w:cs="Times New Roman"/>
                <w:bCs w:val="0"/>
                <w:color w:val="000000"/>
              </w:rPr>
              <w:t xml:space="preserve"> </w:t>
            </w:r>
            <w:proofErr w:type="spellStart"/>
            <w:r w:rsidRPr="000524D3">
              <w:rPr>
                <w:rFonts w:ascii="Calibri" w:eastAsia="Times New Roman" w:hAnsi="Calibri" w:cs="Times New Roman"/>
                <w:bCs w:val="0"/>
                <w:color w:val="000000"/>
              </w:rPr>
              <w:t>salah</w:t>
            </w:r>
            <w:proofErr w:type="spellEnd"/>
            <w:r w:rsidRPr="000524D3">
              <w:rPr>
                <w:rFonts w:ascii="Calibri" w:eastAsia="Times New Roman" w:hAnsi="Calibri" w:cs="Times New Roman"/>
                <w:bCs w:val="0"/>
                <w:color w:val="000000"/>
              </w:rPr>
              <w:t xml:space="preserve"> </w:t>
            </w:r>
            <w:proofErr w:type="spellStart"/>
            <w:r w:rsidRPr="000524D3">
              <w:rPr>
                <w:rFonts w:ascii="Calibri" w:eastAsia="Times New Roman" w:hAnsi="Calibri" w:cs="Times New Roman"/>
                <w:bCs w:val="0"/>
                <w:color w:val="000000"/>
              </w:rPr>
              <w:t>satu</w:t>
            </w:r>
            <w:proofErr w:type="spellEnd"/>
            <w:r w:rsidRPr="000524D3">
              <w:rPr>
                <w:rFonts w:ascii="Calibri" w:eastAsia="Times New Roman" w:hAnsi="Calibri" w:cs="Times New Roman"/>
                <w:bCs w:val="0"/>
                <w:color w:val="000000"/>
              </w:rPr>
              <w:t xml:space="preserve"> </w:t>
            </w:r>
            <w:proofErr w:type="spellStart"/>
            <w:r w:rsidRPr="000524D3">
              <w:rPr>
                <w:rFonts w:ascii="Calibri" w:eastAsia="Times New Roman" w:hAnsi="Calibri" w:cs="Times New Roman"/>
                <w:bCs w:val="0"/>
                <w:color w:val="000000"/>
              </w:rPr>
              <w:t>cara</w:t>
            </w:r>
            <w:proofErr w:type="spellEnd"/>
            <w:r w:rsidRPr="000524D3">
              <w:rPr>
                <w:rFonts w:ascii="Calibri" w:eastAsia="Times New Roman" w:hAnsi="Calibri" w:cs="Times New Roman"/>
                <w:bCs w:val="0"/>
                <w:color w:val="000000"/>
              </w:rPr>
              <w:t xml:space="preserve"> </w:t>
            </w:r>
            <w:proofErr w:type="spellStart"/>
            <w:r w:rsidRPr="000524D3">
              <w:rPr>
                <w:rFonts w:ascii="Calibri" w:eastAsia="Times New Roman" w:hAnsi="Calibri" w:cs="Times New Roman"/>
                <w:bCs w:val="0"/>
                <w:color w:val="000000"/>
              </w:rPr>
              <w:t>terbaik</w:t>
            </w:r>
            <w:proofErr w:type="spellEnd"/>
            <w:r w:rsidRPr="000524D3">
              <w:rPr>
                <w:rFonts w:ascii="Calibri" w:eastAsia="Times New Roman" w:hAnsi="Calibri" w:cs="Times New Roman"/>
                <w:bCs w:val="0"/>
                <w:color w:val="000000"/>
              </w:rPr>
              <w:t xml:space="preserve"> </w:t>
            </w:r>
            <w:proofErr w:type="spellStart"/>
            <w:r w:rsidRPr="000524D3">
              <w:rPr>
                <w:rFonts w:ascii="Calibri" w:eastAsia="Times New Roman" w:hAnsi="Calibri" w:cs="Times New Roman"/>
                <w:bCs w:val="0"/>
                <w:color w:val="000000"/>
              </w:rPr>
              <w:t>dalam</w:t>
            </w:r>
            <w:proofErr w:type="spellEnd"/>
            <w:r w:rsidRPr="000524D3">
              <w:rPr>
                <w:rFonts w:ascii="Calibri" w:eastAsia="Times New Roman" w:hAnsi="Calibri" w:cs="Times New Roman"/>
                <w:bCs w:val="0"/>
                <w:color w:val="000000"/>
              </w:rPr>
              <w:t xml:space="preserve"> </w:t>
            </w:r>
            <w:proofErr w:type="spellStart"/>
            <w:r w:rsidRPr="000524D3">
              <w:rPr>
                <w:rFonts w:ascii="Calibri" w:eastAsia="Times New Roman" w:hAnsi="Calibri" w:cs="Times New Roman"/>
                <w:bCs w:val="0"/>
                <w:color w:val="000000"/>
              </w:rPr>
              <w:t>meraih</w:t>
            </w:r>
            <w:proofErr w:type="spellEnd"/>
            <w:r w:rsidRPr="000524D3">
              <w:rPr>
                <w:rFonts w:ascii="Calibri" w:eastAsia="Times New Roman" w:hAnsi="Calibri" w:cs="Times New Roman"/>
                <w:bCs w:val="0"/>
                <w:color w:val="000000"/>
              </w:rPr>
              <w:t xml:space="preserve"> </w:t>
            </w:r>
            <w:proofErr w:type="spellStart"/>
            <w:r w:rsidRPr="000524D3">
              <w:rPr>
                <w:rFonts w:ascii="Calibri" w:eastAsia="Times New Roman" w:hAnsi="Calibri" w:cs="Times New Roman"/>
                <w:bCs w:val="0"/>
                <w:color w:val="000000"/>
              </w:rPr>
              <w:t>tujuan</w:t>
            </w:r>
            <w:proofErr w:type="spellEnd"/>
            <w:r w:rsidRPr="000524D3">
              <w:rPr>
                <w:rFonts w:ascii="Calibri" w:eastAsia="Times New Roman" w:hAnsi="Calibri" w:cs="Times New Roman"/>
                <w:bCs w:val="0"/>
                <w:color w:val="000000"/>
              </w:rPr>
              <w:t xml:space="preserve"> </w:t>
            </w:r>
            <w:proofErr w:type="spellStart"/>
            <w:r w:rsidRPr="000524D3">
              <w:rPr>
                <w:rFonts w:ascii="Calibri" w:eastAsia="Times New Roman" w:hAnsi="Calibri" w:cs="Times New Roman"/>
                <w:bCs w:val="0"/>
                <w:color w:val="000000"/>
              </w:rPr>
              <w:t>hidup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3452" w:rsidRPr="000524D3" w:rsidRDefault="006E3452" w:rsidP="00F513F3">
            <w:pPr>
              <w:rPr>
                <w:rFonts w:ascii="Times New Roman" w:eastAsia="Times New Roman" w:hAnsi="Times New Roman" w:cs="Times New Roman"/>
                <w:bCs w:val="0"/>
                <w:sz w:val="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3452" w:rsidRPr="000524D3" w:rsidRDefault="006E3452" w:rsidP="00F513F3">
            <w:pPr>
              <w:rPr>
                <w:rFonts w:ascii="Times New Roman" w:eastAsia="Times New Roman" w:hAnsi="Times New Roman" w:cs="Times New Roman"/>
                <w:bCs w:val="0"/>
                <w:sz w:val="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3452" w:rsidRPr="000524D3" w:rsidRDefault="006E3452" w:rsidP="00F513F3">
            <w:pPr>
              <w:rPr>
                <w:rFonts w:ascii="Times New Roman" w:eastAsia="Times New Roman" w:hAnsi="Times New Roman" w:cs="Times New Roman"/>
                <w:bCs w:val="0"/>
                <w:sz w:val="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3452" w:rsidRPr="000524D3" w:rsidRDefault="006E3452" w:rsidP="00F513F3">
            <w:pPr>
              <w:rPr>
                <w:rFonts w:ascii="Times New Roman" w:eastAsia="Times New Roman" w:hAnsi="Times New Roman" w:cs="Times New Roman"/>
                <w:bCs w:val="0"/>
                <w:sz w:val="1"/>
              </w:rPr>
            </w:pPr>
          </w:p>
        </w:tc>
      </w:tr>
      <w:tr w:rsidR="006E3452" w:rsidRPr="000524D3" w:rsidTr="00F513F3">
        <w:trPr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3452" w:rsidRPr="000524D3" w:rsidRDefault="006E3452" w:rsidP="00F513F3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 w:val="0"/>
              </w:rPr>
            </w:pPr>
            <w:r w:rsidRPr="000524D3">
              <w:rPr>
                <w:rFonts w:ascii="Calibri" w:eastAsia="Times New Roman" w:hAnsi="Calibri" w:cs="Times New Roman"/>
                <w:bCs w:val="0"/>
                <w:color w:val="000000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3452" w:rsidRPr="000524D3" w:rsidRDefault="006E3452" w:rsidP="00F513F3">
            <w:pPr>
              <w:spacing w:line="0" w:lineRule="atLeast"/>
              <w:rPr>
                <w:rFonts w:ascii="Times New Roman" w:eastAsia="Times New Roman" w:hAnsi="Times New Roman" w:cs="Times New Roman"/>
                <w:bCs w:val="0"/>
              </w:rPr>
            </w:pPr>
            <w:proofErr w:type="spellStart"/>
            <w:r w:rsidRPr="000524D3">
              <w:rPr>
                <w:rFonts w:ascii="Calibri" w:eastAsia="Times New Roman" w:hAnsi="Calibri" w:cs="Times New Roman"/>
                <w:bCs w:val="0"/>
                <w:color w:val="000000"/>
              </w:rPr>
              <w:t>Meskipun</w:t>
            </w:r>
            <w:proofErr w:type="spellEnd"/>
            <w:r w:rsidRPr="000524D3">
              <w:rPr>
                <w:rFonts w:ascii="Calibri" w:eastAsia="Times New Roman" w:hAnsi="Calibri" w:cs="Times New Roman"/>
                <w:bCs w:val="0"/>
                <w:color w:val="000000"/>
              </w:rPr>
              <w:t xml:space="preserve"> </w:t>
            </w:r>
            <w:proofErr w:type="spellStart"/>
            <w:r w:rsidRPr="000524D3">
              <w:rPr>
                <w:rFonts w:ascii="Calibri" w:eastAsia="Times New Roman" w:hAnsi="Calibri" w:cs="Times New Roman"/>
                <w:bCs w:val="0"/>
                <w:color w:val="000000"/>
              </w:rPr>
              <w:t>membutuhkan</w:t>
            </w:r>
            <w:proofErr w:type="spellEnd"/>
            <w:r w:rsidRPr="000524D3">
              <w:rPr>
                <w:rFonts w:ascii="Calibri" w:eastAsia="Times New Roman" w:hAnsi="Calibri" w:cs="Times New Roman"/>
                <w:bCs w:val="0"/>
                <w:color w:val="000000"/>
              </w:rPr>
              <w:t xml:space="preserve"> </w:t>
            </w:r>
            <w:proofErr w:type="spellStart"/>
            <w:r w:rsidRPr="000524D3">
              <w:rPr>
                <w:rFonts w:ascii="Calibri" w:eastAsia="Times New Roman" w:hAnsi="Calibri" w:cs="Times New Roman"/>
                <w:bCs w:val="0"/>
                <w:color w:val="000000"/>
              </w:rPr>
              <w:t>usaha</w:t>
            </w:r>
            <w:proofErr w:type="spellEnd"/>
            <w:r w:rsidRPr="000524D3">
              <w:rPr>
                <w:rFonts w:ascii="Calibri" w:eastAsia="Times New Roman" w:hAnsi="Calibri" w:cs="Times New Roman"/>
                <w:bCs w:val="0"/>
                <w:color w:val="000000"/>
              </w:rPr>
              <w:t xml:space="preserve"> yang </w:t>
            </w:r>
            <w:proofErr w:type="spellStart"/>
            <w:r w:rsidRPr="000524D3">
              <w:rPr>
                <w:rFonts w:ascii="Calibri" w:eastAsia="Times New Roman" w:hAnsi="Calibri" w:cs="Times New Roman"/>
                <w:bCs w:val="0"/>
                <w:color w:val="000000"/>
              </w:rPr>
              <w:t>lebih</w:t>
            </w:r>
            <w:proofErr w:type="spellEnd"/>
            <w:r w:rsidRPr="000524D3">
              <w:rPr>
                <w:rFonts w:ascii="Calibri" w:eastAsia="Times New Roman" w:hAnsi="Calibri" w:cs="Times New Roman"/>
                <w:bCs w:val="0"/>
                <w:color w:val="000000"/>
              </w:rPr>
              <w:t xml:space="preserve"> </w:t>
            </w:r>
            <w:proofErr w:type="spellStart"/>
            <w:r w:rsidRPr="000524D3">
              <w:rPr>
                <w:rFonts w:ascii="Calibri" w:eastAsia="Times New Roman" w:hAnsi="Calibri" w:cs="Times New Roman"/>
                <w:bCs w:val="0"/>
                <w:color w:val="000000"/>
              </w:rPr>
              <w:t>banyak</w:t>
            </w:r>
            <w:proofErr w:type="spellEnd"/>
            <w:r w:rsidRPr="000524D3">
              <w:rPr>
                <w:rFonts w:ascii="Calibri" w:eastAsia="Times New Roman" w:hAnsi="Calibri" w:cs="Times New Roman"/>
                <w:bCs w:val="0"/>
                <w:color w:val="000000"/>
              </w:rPr>
              <w:t xml:space="preserve">, </w:t>
            </w:r>
            <w:proofErr w:type="spellStart"/>
            <w:r w:rsidRPr="000524D3">
              <w:rPr>
                <w:rFonts w:ascii="Calibri" w:eastAsia="Times New Roman" w:hAnsi="Calibri" w:cs="Times New Roman"/>
                <w:bCs w:val="0"/>
                <w:color w:val="000000"/>
              </w:rPr>
              <w:t>saya</w:t>
            </w:r>
            <w:proofErr w:type="spellEnd"/>
            <w:r w:rsidRPr="000524D3">
              <w:rPr>
                <w:rFonts w:ascii="Calibri" w:eastAsia="Times New Roman" w:hAnsi="Calibri" w:cs="Times New Roman"/>
                <w:bCs w:val="0"/>
                <w:color w:val="000000"/>
              </w:rPr>
              <w:t xml:space="preserve"> </w:t>
            </w:r>
            <w:proofErr w:type="spellStart"/>
            <w:r w:rsidRPr="000524D3">
              <w:rPr>
                <w:rFonts w:ascii="Calibri" w:eastAsia="Times New Roman" w:hAnsi="Calibri" w:cs="Times New Roman"/>
                <w:bCs w:val="0"/>
                <w:color w:val="000000"/>
              </w:rPr>
              <w:t>memilih</w:t>
            </w:r>
            <w:proofErr w:type="spellEnd"/>
            <w:r w:rsidRPr="000524D3">
              <w:rPr>
                <w:rFonts w:ascii="Calibri" w:eastAsia="Times New Roman" w:hAnsi="Calibri" w:cs="Times New Roman"/>
                <w:bCs w:val="0"/>
                <w:color w:val="000000"/>
              </w:rPr>
              <w:t xml:space="preserve"> </w:t>
            </w:r>
            <w:proofErr w:type="spellStart"/>
            <w:r w:rsidRPr="000524D3">
              <w:rPr>
                <w:rFonts w:ascii="Calibri" w:eastAsia="Times New Roman" w:hAnsi="Calibri" w:cs="Times New Roman"/>
                <w:bCs w:val="0"/>
                <w:color w:val="000000"/>
              </w:rPr>
              <w:t>pekerjaan</w:t>
            </w:r>
            <w:proofErr w:type="spellEnd"/>
            <w:r w:rsidRPr="000524D3">
              <w:rPr>
                <w:rFonts w:ascii="Calibri" w:eastAsia="Times New Roman" w:hAnsi="Calibri" w:cs="Times New Roman"/>
                <w:bCs w:val="0"/>
                <w:color w:val="000000"/>
              </w:rPr>
              <w:t xml:space="preserve"> yang </w:t>
            </w:r>
            <w:proofErr w:type="spellStart"/>
            <w:r w:rsidRPr="000524D3">
              <w:rPr>
                <w:rFonts w:ascii="Calibri" w:eastAsia="Times New Roman" w:hAnsi="Calibri" w:cs="Times New Roman"/>
                <w:bCs w:val="0"/>
                <w:color w:val="000000"/>
              </w:rPr>
              <w:t>memberikan</w:t>
            </w:r>
            <w:proofErr w:type="spellEnd"/>
            <w:r w:rsidRPr="000524D3">
              <w:rPr>
                <w:rFonts w:ascii="Calibri" w:eastAsia="Times New Roman" w:hAnsi="Calibri" w:cs="Times New Roman"/>
                <w:bCs w:val="0"/>
                <w:color w:val="000000"/>
              </w:rPr>
              <w:t xml:space="preserve"> </w:t>
            </w:r>
            <w:proofErr w:type="spellStart"/>
            <w:r w:rsidRPr="000524D3">
              <w:rPr>
                <w:rFonts w:ascii="Calibri" w:eastAsia="Times New Roman" w:hAnsi="Calibri" w:cs="Times New Roman"/>
                <w:bCs w:val="0"/>
                <w:color w:val="000000"/>
              </w:rPr>
              <w:t>pengalaman</w:t>
            </w:r>
            <w:proofErr w:type="spellEnd"/>
            <w:r w:rsidRPr="000524D3">
              <w:rPr>
                <w:rFonts w:ascii="Calibri" w:eastAsia="Times New Roman" w:hAnsi="Calibri" w:cs="Times New Roman"/>
                <w:bCs w:val="0"/>
                <w:color w:val="000000"/>
              </w:rPr>
              <w:t xml:space="preserve"> </w:t>
            </w:r>
            <w:proofErr w:type="spellStart"/>
            <w:r w:rsidRPr="000524D3">
              <w:rPr>
                <w:rFonts w:ascii="Calibri" w:eastAsia="Times New Roman" w:hAnsi="Calibri" w:cs="Times New Roman"/>
                <w:bCs w:val="0"/>
                <w:color w:val="000000"/>
              </w:rPr>
              <w:t>baru</w:t>
            </w:r>
            <w:proofErr w:type="spellEnd"/>
            <w:r w:rsidRPr="000524D3">
              <w:rPr>
                <w:rFonts w:ascii="Calibri" w:eastAsia="Times New Roman" w:hAnsi="Calibri" w:cs="Times New Roman"/>
                <w:bCs w:val="0"/>
                <w:color w:val="000000"/>
              </w:rPr>
              <w:t xml:space="preserve"> </w:t>
            </w:r>
            <w:proofErr w:type="spellStart"/>
            <w:r w:rsidRPr="000524D3">
              <w:rPr>
                <w:rFonts w:ascii="Calibri" w:eastAsia="Times New Roman" w:hAnsi="Calibri" w:cs="Times New Roman"/>
                <w:bCs w:val="0"/>
                <w:color w:val="000000"/>
              </w:rPr>
              <w:t>kepada</w:t>
            </w:r>
            <w:proofErr w:type="spellEnd"/>
            <w:r w:rsidRPr="000524D3">
              <w:rPr>
                <w:rFonts w:ascii="Calibri" w:eastAsia="Times New Roman" w:hAnsi="Calibri" w:cs="Times New Roman"/>
                <w:bCs w:val="0"/>
                <w:color w:val="000000"/>
              </w:rPr>
              <w:t xml:space="preserve"> </w:t>
            </w:r>
            <w:proofErr w:type="spellStart"/>
            <w:r w:rsidRPr="000524D3">
              <w:rPr>
                <w:rFonts w:ascii="Calibri" w:eastAsia="Times New Roman" w:hAnsi="Calibri" w:cs="Times New Roman"/>
                <w:bCs w:val="0"/>
                <w:color w:val="000000"/>
              </w:rPr>
              <w:t>saya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3452" w:rsidRPr="000524D3" w:rsidRDefault="006E3452" w:rsidP="00F513F3">
            <w:pPr>
              <w:rPr>
                <w:rFonts w:ascii="Times New Roman" w:eastAsia="Times New Roman" w:hAnsi="Times New Roman" w:cs="Times New Roman"/>
                <w:bCs w:val="0"/>
                <w:sz w:val="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3452" w:rsidRPr="000524D3" w:rsidRDefault="006E3452" w:rsidP="00F513F3">
            <w:pPr>
              <w:rPr>
                <w:rFonts w:ascii="Times New Roman" w:eastAsia="Times New Roman" w:hAnsi="Times New Roman" w:cs="Times New Roman"/>
                <w:bCs w:val="0"/>
                <w:sz w:val="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3452" w:rsidRPr="000524D3" w:rsidRDefault="006E3452" w:rsidP="00F513F3">
            <w:pPr>
              <w:rPr>
                <w:rFonts w:ascii="Times New Roman" w:eastAsia="Times New Roman" w:hAnsi="Times New Roman" w:cs="Times New Roman"/>
                <w:bCs w:val="0"/>
                <w:sz w:val="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3452" w:rsidRPr="000524D3" w:rsidRDefault="006E3452" w:rsidP="00F513F3">
            <w:pPr>
              <w:rPr>
                <w:rFonts w:ascii="Times New Roman" w:eastAsia="Times New Roman" w:hAnsi="Times New Roman" w:cs="Times New Roman"/>
                <w:bCs w:val="0"/>
                <w:sz w:val="1"/>
              </w:rPr>
            </w:pPr>
          </w:p>
        </w:tc>
      </w:tr>
      <w:tr w:rsidR="006E3452" w:rsidRPr="000524D3" w:rsidTr="00F513F3">
        <w:trPr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3452" w:rsidRPr="000524D3" w:rsidRDefault="006E3452" w:rsidP="00F513F3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 w:val="0"/>
              </w:rPr>
            </w:pPr>
            <w:r w:rsidRPr="000524D3">
              <w:rPr>
                <w:rFonts w:ascii="Calibri" w:eastAsia="Times New Roman" w:hAnsi="Calibri" w:cs="Times New Roman"/>
                <w:bCs w:val="0"/>
                <w:color w:val="000000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3452" w:rsidRPr="000524D3" w:rsidRDefault="006E3452" w:rsidP="00F513F3">
            <w:pPr>
              <w:spacing w:line="0" w:lineRule="atLeast"/>
              <w:rPr>
                <w:rFonts w:ascii="Times New Roman" w:eastAsia="Times New Roman" w:hAnsi="Times New Roman" w:cs="Times New Roman"/>
                <w:bCs w:val="0"/>
              </w:rPr>
            </w:pPr>
            <w:proofErr w:type="spellStart"/>
            <w:r w:rsidRPr="000524D3">
              <w:rPr>
                <w:rFonts w:ascii="Calibri" w:eastAsia="Times New Roman" w:hAnsi="Calibri" w:cs="Times New Roman"/>
                <w:bCs w:val="0"/>
                <w:color w:val="000000"/>
              </w:rPr>
              <w:t>Saya</w:t>
            </w:r>
            <w:proofErr w:type="spellEnd"/>
            <w:r w:rsidRPr="000524D3">
              <w:rPr>
                <w:rFonts w:ascii="Calibri" w:eastAsia="Times New Roman" w:hAnsi="Calibri" w:cs="Times New Roman"/>
                <w:bCs w:val="0"/>
                <w:color w:val="000000"/>
              </w:rPr>
              <w:t xml:space="preserve"> </w:t>
            </w:r>
            <w:proofErr w:type="spellStart"/>
            <w:r w:rsidRPr="000524D3">
              <w:rPr>
                <w:rFonts w:ascii="Calibri" w:eastAsia="Times New Roman" w:hAnsi="Calibri" w:cs="Times New Roman"/>
                <w:bCs w:val="0"/>
                <w:color w:val="000000"/>
              </w:rPr>
              <w:t>berusaha</w:t>
            </w:r>
            <w:proofErr w:type="spellEnd"/>
            <w:r w:rsidRPr="000524D3">
              <w:rPr>
                <w:rFonts w:ascii="Calibri" w:eastAsia="Times New Roman" w:hAnsi="Calibri" w:cs="Times New Roman"/>
                <w:bCs w:val="0"/>
                <w:color w:val="000000"/>
              </w:rPr>
              <w:t xml:space="preserve"> </w:t>
            </w:r>
            <w:proofErr w:type="spellStart"/>
            <w:r w:rsidRPr="000524D3">
              <w:rPr>
                <w:rFonts w:ascii="Calibri" w:eastAsia="Times New Roman" w:hAnsi="Calibri" w:cs="Times New Roman"/>
                <w:bCs w:val="0"/>
                <w:color w:val="000000"/>
              </w:rPr>
              <w:t>sekeras</w:t>
            </w:r>
            <w:proofErr w:type="spellEnd"/>
            <w:r w:rsidRPr="000524D3">
              <w:rPr>
                <w:rFonts w:ascii="Calibri" w:eastAsia="Times New Roman" w:hAnsi="Calibri" w:cs="Times New Roman"/>
                <w:bCs w:val="0"/>
                <w:color w:val="000000"/>
              </w:rPr>
              <w:t xml:space="preserve"> </w:t>
            </w:r>
            <w:proofErr w:type="spellStart"/>
            <w:r w:rsidRPr="000524D3">
              <w:rPr>
                <w:rFonts w:ascii="Calibri" w:eastAsia="Times New Roman" w:hAnsi="Calibri" w:cs="Times New Roman"/>
                <w:bCs w:val="0"/>
                <w:color w:val="000000"/>
              </w:rPr>
              <w:t>mungkin</w:t>
            </w:r>
            <w:proofErr w:type="spellEnd"/>
            <w:r w:rsidRPr="000524D3">
              <w:rPr>
                <w:rFonts w:ascii="Calibri" w:eastAsia="Times New Roman" w:hAnsi="Calibri" w:cs="Times New Roman"/>
                <w:bCs w:val="0"/>
                <w:color w:val="000000"/>
              </w:rPr>
              <w:t xml:space="preserve"> </w:t>
            </w:r>
            <w:proofErr w:type="spellStart"/>
            <w:r w:rsidRPr="000524D3">
              <w:rPr>
                <w:rFonts w:ascii="Calibri" w:eastAsia="Times New Roman" w:hAnsi="Calibri" w:cs="Times New Roman"/>
                <w:bCs w:val="0"/>
                <w:color w:val="000000"/>
              </w:rPr>
              <w:t>untuk</w:t>
            </w:r>
            <w:proofErr w:type="spellEnd"/>
            <w:r w:rsidRPr="000524D3">
              <w:rPr>
                <w:rFonts w:ascii="Calibri" w:eastAsia="Times New Roman" w:hAnsi="Calibri" w:cs="Times New Roman"/>
                <w:bCs w:val="0"/>
                <w:color w:val="000000"/>
              </w:rPr>
              <w:t xml:space="preserve"> </w:t>
            </w:r>
            <w:proofErr w:type="spellStart"/>
            <w:r w:rsidRPr="000524D3">
              <w:rPr>
                <w:rFonts w:ascii="Calibri" w:eastAsia="Times New Roman" w:hAnsi="Calibri" w:cs="Times New Roman"/>
                <w:bCs w:val="0"/>
                <w:color w:val="000000"/>
              </w:rPr>
              <w:t>memastikan</w:t>
            </w:r>
            <w:proofErr w:type="spellEnd"/>
            <w:r w:rsidRPr="000524D3">
              <w:rPr>
                <w:rFonts w:ascii="Calibri" w:eastAsia="Times New Roman" w:hAnsi="Calibri" w:cs="Times New Roman"/>
                <w:bCs w:val="0"/>
                <w:color w:val="000000"/>
              </w:rPr>
              <w:t xml:space="preserve"> </w:t>
            </w:r>
            <w:proofErr w:type="spellStart"/>
            <w:r w:rsidRPr="000524D3">
              <w:rPr>
                <w:rFonts w:ascii="Calibri" w:eastAsia="Times New Roman" w:hAnsi="Calibri" w:cs="Times New Roman"/>
                <w:bCs w:val="0"/>
                <w:color w:val="000000"/>
              </w:rPr>
              <w:t>hasil</w:t>
            </w:r>
            <w:proofErr w:type="spellEnd"/>
            <w:r w:rsidRPr="000524D3">
              <w:rPr>
                <w:rFonts w:ascii="Calibri" w:eastAsia="Times New Roman" w:hAnsi="Calibri" w:cs="Times New Roman"/>
                <w:bCs w:val="0"/>
                <w:color w:val="000000"/>
              </w:rPr>
              <w:t xml:space="preserve"> yang </w:t>
            </w:r>
            <w:proofErr w:type="spellStart"/>
            <w:r w:rsidRPr="000524D3">
              <w:rPr>
                <w:rFonts w:ascii="Calibri" w:eastAsia="Times New Roman" w:hAnsi="Calibri" w:cs="Times New Roman"/>
                <w:bCs w:val="0"/>
                <w:color w:val="000000"/>
              </w:rPr>
              <w:t>terbaik</w:t>
            </w:r>
            <w:proofErr w:type="spellEnd"/>
            <w:r w:rsidRPr="000524D3">
              <w:rPr>
                <w:rFonts w:ascii="Calibri" w:eastAsia="Times New Roman" w:hAnsi="Calibri" w:cs="Times New Roman"/>
                <w:bCs w:val="0"/>
                <w:color w:val="000000"/>
              </w:rPr>
              <w:t xml:space="preserve"> </w:t>
            </w:r>
            <w:proofErr w:type="spellStart"/>
            <w:r w:rsidRPr="000524D3">
              <w:rPr>
                <w:rFonts w:ascii="Calibri" w:eastAsia="Times New Roman" w:hAnsi="Calibri" w:cs="Times New Roman"/>
                <w:bCs w:val="0"/>
                <w:color w:val="000000"/>
              </w:rPr>
              <w:t>dalam</w:t>
            </w:r>
            <w:proofErr w:type="spellEnd"/>
            <w:r w:rsidRPr="000524D3">
              <w:rPr>
                <w:rFonts w:ascii="Calibri" w:eastAsia="Times New Roman" w:hAnsi="Calibri" w:cs="Times New Roman"/>
                <w:bCs w:val="0"/>
                <w:color w:val="000000"/>
              </w:rPr>
              <w:t xml:space="preserve"> </w:t>
            </w:r>
            <w:proofErr w:type="spellStart"/>
            <w:r w:rsidRPr="000524D3">
              <w:rPr>
                <w:rFonts w:ascii="Calibri" w:eastAsia="Times New Roman" w:hAnsi="Calibri" w:cs="Times New Roman"/>
                <w:bCs w:val="0"/>
                <w:color w:val="000000"/>
              </w:rPr>
              <w:t>setiap</w:t>
            </w:r>
            <w:proofErr w:type="spellEnd"/>
            <w:r w:rsidRPr="000524D3">
              <w:rPr>
                <w:rFonts w:ascii="Calibri" w:eastAsia="Times New Roman" w:hAnsi="Calibri" w:cs="Times New Roman"/>
                <w:bCs w:val="0"/>
                <w:color w:val="000000"/>
              </w:rPr>
              <w:t xml:space="preserve"> </w:t>
            </w:r>
            <w:proofErr w:type="spellStart"/>
            <w:r w:rsidRPr="000524D3">
              <w:rPr>
                <w:rFonts w:ascii="Calibri" w:eastAsia="Times New Roman" w:hAnsi="Calibri" w:cs="Times New Roman"/>
                <w:bCs w:val="0"/>
                <w:color w:val="000000"/>
              </w:rPr>
              <w:t>pekerjaan</w:t>
            </w:r>
            <w:proofErr w:type="spellEnd"/>
            <w:r w:rsidRPr="000524D3">
              <w:rPr>
                <w:rFonts w:ascii="Calibri" w:eastAsia="Times New Roman" w:hAnsi="Calibri" w:cs="Times New Roman"/>
                <w:bCs w:val="0"/>
                <w:color w:val="000000"/>
              </w:rPr>
              <w:t xml:space="preserve"> yang </w:t>
            </w:r>
            <w:proofErr w:type="spellStart"/>
            <w:r w:rsidRPr="000524D3">
              <w:rPr>
                <w:rFonts w:ascii="Calibri" w:eastAsia="Times New Roman" w:hAnsi="Calibri" w:cs="Times New Roman"/>
                <w:bCs w:val="0"/>
                <w:color w:val="000000"/>
              </w:rPr>
              <w:t>saya</w:t>
            </w:r>
            <w:proofErr w:type="spellEnd"/>
            <w:r w:rsidRPr="000524D3">
              <w:rPr>
                <w:rFonts w:ascii="Calibri" w:eastAsia="Times New Roman" w:hAnsi="Calibri" w:cs="Times New Roman"/>
                <w:bCs w:val="0"/>
                <w:color w:val="000000"/>
              </w:rPr>
              <w:t xml:space="preserve"> </w:t>
            </w:r>
            <w:proofErr w:type="spellStart"/>
            <w:r w:rsidRPr="000524D3">
              <w:rPr>
                <w:rFonts w:ascii="Calibri" w:eastAsia="Times New Roman" w:hAnsi="Calibri" w:cs="Times New Roman"/>
                <w:bCs w:val="0"/>
                <w:color w:val="000000"/>
              </w:rPr>
              <w:t>lakukan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3452" w:rsidRPr="000524D3" w:rsidRDefault="006E3452" w:rsidP="00F513F3">
            <w:pPr>
              <w:rPr>
                <w:rFonts w:ascii="Times New Roman" w:eastAsia="Times New Roman" w:hAnsi="Times New Roman" w:cs="Times New Roman"/>
                <w:bCs w:val="0"/>
                <w:sz w:val="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3452" w:rsidRPr="000524D3" w:rsidRDefault="006E3452" w:rsidP="00F513F3">
            <w:pPr>
              <w:rPr>
                <w:rFonts w:ascii="Times New Roman" w:eastAsia="Times New Roman" w:hAnsi="Times New Roman" w:cs="Times New Roman"/>
                <w:bCs w:val="0"/>
                <w:sz w:val="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3452" w:rsidRPr="000524D3" w:rsidRDefault="006E3452" w:rsidP="00F513F3">
            <w:pPr>
              <w:rPr>
                <w:rFonts w:ascii="Times New Roman" w:eastAsia="Times New Roman" w:hAnsi="Times New Roman" w:cs="Times New Roman"/>
                <w:bCs w:val="0"/>
                <w:sz w:val="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3452" w:rsidRPr="000524D3" w:rsidRDefault="006E3452" w:rsidP="00F513F3">
            <w:pPr>
              <w:rPr>
                <w:rFonts w:ascii="Times New Roman" w:eastAsia="Times New Roman" w:hAnsi="Times New Roman" w:cs="Times New Roman"/>
                <w:bCs w:val="0"/>
                <w:sz w:val="1"/>
              </w:rPr>
            </w:pPr>
          </w:p>
        </w:tc>
      </w:tr>
      <w:tr w:rsidR="006E3452" w:rsidRPr="000524D3" w:rsidTr="00F513F3">
        <w:trPr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3452" w:rsidRPr="000524D3" w:rsidRDefault="006E3452" w:rsidP="00F513F3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 w:val="0"/>
              </w:rPr>
            </w:pPr>
            <w:r w:rsidRPr="000524D3">
              <w:rPr>
                <w:rFonts w:ascii="Calibri" w:eastAsia="Times New Roman" w:hAnsi="Calibri" w:cs="Times New Roman"/>
                <w:bCs w:val="0"/>
                <w:color w:val="000000"/>
              </w:rPr>
              <w:t>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3452" w:rsidRPr="000524D3" w:rsidRDefault="006E3452" w:rsidP="00F513F3">
            <w:pPr>
              <w:spacing w:line="0" w:lineRule="atLeast"/>
              <w:rPr>
                <w:rFonts w:ascii="Times New Roman" w:eastAsia="Times New Roman" w:hAnsi="Times New Roman" w:cs="Times New Roman"/>
                <w:bCs w:val="0"/>
              </w:rPr>
            </w:pPr>
            <w:proofErr w:type="spellStart"/>
            <w:r w:rsidRPr="000524D3">
              <w:rPr>
                <w:rFonts w:ascii="Calibri" w:eastAsia="Times New Roman" w:hAnsi="Calibri" w:cs="Times New Roman"/>
                <w:bCs w:val="0"/>
                <w:color w:val="000000"/>
              </w:rPr>
              <w:t>Saya</w:t>
            </w:r>
            <w:proofErr w:type="spellEnd"/>
            <w:r w:rsidRPr="000524D3">
              <w:rPr>
                <w:rFonts w:ascii="Calibri" w:eastAsia="Times New Roman" w:hAnsi="Calibri" w:cs="Times New Roman"/>
                <w:bCs w:val="0"/>
                <w:color w:val="000000"/>
              </w:rPr>
              <w:t xml:space="preserve"> </w:t>
            </w:r>
            <w:proofErr w:type="spellStart"/>
            <w:r w:rsidRPr="000524D3">
              <w:rPr>
                <w:rFonts w:ascii="Calibri" w:eastAsia="Times New Roman" w:hAnsi="Calibri" w:cs="Times New Roman"/>
                <w:bCs w:val="0"/>
                <w:color w:val="000000"/>
              </w:rPr>
              <w:t>yakin</w:t>
            </w:r>
            <w:proofErr w:type="spellEnd"/>
            <w:r w:rsidRPr="000524D3">
              <w:rPr>
                <w:rFonts w:ascii="Calibri" w:eastAsia="Times New Roman" w:hAnsi="Calibri" w:cs="Times New Roman"/>
                <w:bCs w:val="0"/>
                <w:color w:val="000000"/>
              </w:rPr>
              <w:t xml:space="preserve"> </w:t>
            </w:r>
            <w:proofErr w:type="spellStart"/>
            <w:r w:rsidRPr="000524D3">
              <w:rPr>
                <w:rFonts w:ascii="Calibri" w:eastAsia="Times New Roman" w:hAnsi="Calibri" w:cs="Times New Roman"/>
                <w:bCs w:val="0"/>
                <w:color w:val="000000"/>
              </w:rPr>
              <w:t>bahwa</w:t>
            </w:r>
            <w:proofErr w:type="spellEnd"/>
            <w:r w:rsidRPr="000524D3">
              <w:rPr>
                <w:rFonts w:ascii="Calibri" w:eastAsia="Times New Roman" w:hAnsi="Calibri" w:cs="Times New Roman"/>
                <w:bCs w:val="0"/>
                <w:color w:val="000000"/>
              </w:rPr>
              <w:t xml:space="preserve"> </w:t>
            </w:r>
            <w:proofErr w:type="spellStart"/>
            <w:r w:rsidRPr="000524D3">
              <w:rPr>
                <w:rFonts w:ascii="Calibri" w:eastAsia="Times New Roman" w:hAnsi="Calibri" w:cs="Times New Roman"/>
                <w:bCs w:val="0"/>
                <w:color w:val="000000"/>
              </w:rPr>
              <w:t>bekerja</w:t>
            </w:r>
            <w:proofErr w:type="spellEnd"/>
            <w:r w:rsidRPr="000524D3">
              <w:rPr>
                <w:rFonts w:ascii="Calibri" w:eastAsia="Times New Roman" w:hAnsi="Calibri" w:cs="Times New Roman"/>
                <w:bCs w:val="0"/>
                <w:color w:val="000000"/>
              </w:rPr>
              <w:t xml:space="preserve"> </w:t>
            </w:r>
            <w:proofErr w:type="spellStart"/>
            <w:r w:rsidRPr="000524D3">
              <w:rPr>
                <w:rFonts w:ascii="Calibri" w:eastAsia="Times New Roman" w:hAnsi="Calibri" w:cs="Times New Roman"/>
                <w:bCs w:val="0"/>
                <w:color w:val="000000"/>
              </w:rPr>
              <w:t>adalah</w:t>
            </w:r>
            <w:proofErr w:type="spellEnd"/>
            <w:r w:rsidRPr="000524D3">
              <w:rPr>
                <w:rFonts w:ascii="Calibri" w:eastAsia="Times New Roman" w:hAnsi="Calibri" w:cs="Times New Roman"/>
                <w:bCs w:val="0"/>
                <w:color w:val="000000"/>
              </w:rPr>
              <w:t xml:space="preserve"> </w:t>
            </w:r>
            <w:proofErr w:type="spellStart"/>
            <w:r w:rsidRPr="000524D3">
              <w:rPr>
                <w:rFonts w:ascii="Calibri" w:eastAsia="Times New Roman" w:hAnsi="Calibri" w:cs="Times New Roman"/>
                <w:bCs w:val="0"/>
                <w:color w:val="000000"/>
              </w:rPr>
              <w:t>ibadah</w:t>
            </w:r>
            <w:proofErr w:type="spellEnd"/>
            <w:r w:rsidRPr="000524D3">
              <w:rPr>
                <w:rFonts w:ascii="Calibri" w:eastAsia="Times New Roman" w:hAnsi="Calibri" w:cs="Times New Roman"/>
                <w:bCs w:val="0"/>
                <w:color w:val="000000"/>
              </w:rPr>
              <w:t xml:space="preserve">, </w:t>
            </w:r>
            <w:proofErr w:type="spellStart"/>
            <w:r w:rsidRPr="000524D3">
              <w:rPr>
                <w:rFonts w:ascii="Calibri" w:eastAsia="Times New Roman" w:hAnsi="Calibri" w:cs="Times New Roman"/>
                <w:bCs w:val="0"/>
                <w:color w:val="000000"/>
              </w:rPr>
              <w:t>sehingga</w:t>
            </w:r>
            <w:proofErr w:type="spellEnd"/>
            <w:r w:rsidRPr="000524D3">
              <w:rPr>
                <w:rFonts w:ascii="Calibri" w:eastAsia="Times New Roman" w:hAnsi="Calibri" w:cs="Times New Roman"/>
                <w:bCs w:val="0"/>
                <w:color w:val="000000"/>
              </w:rPr>
              <w:t xml:space="preserve"> </w:t>
            </w:r>
            <w:proofErr w:type="spellStart"/>
            <w:r w:rsidRPr="000524D3">
              <w:rPr>
                <w:rFonts w:ascii="Calibri" w:eastAsia="Times New Roman" w:hAnsi="Calibri" w:cs="Times New Roman"/>
                <w:bCs w:val="0"/>
                <w:color w:val="000000"/>
              </w:rPr>
              <w:t>sayapun</w:t>
            </w:r>
            <w:proofErr w:type="spellEnd"/>
            <w:r w:rsidRPr="000524D3">
              <w:rPr>
                <w:rFonts w:ascii="Calibri" w:eastAsia="Times New Roman" w:hAnsi="Calibri" w:cs="Times New Roman"/>
                <w:bCs w:val="0"/>
                <w:color w:val="000000"/>
              </w:rPr>
              <w:t xml:space="preserve"> </w:t>
            </w:r>
            <w:proofErr w:type="spellStart"/>
            <w:r w:rsidRPr="000524D3">
              <w:rPr>
                <w:rFonts w:ascii="Calibri" w:eastAsia="Times New Roman" w:hAnsi="Calibri" w:cs="Times New Roman"/>
                <w:bCs w:val="0"/>
                <w:color w:val="000000"/>
              </w:rPr>
              <w:t>selalu</w:t>
            </w:r>
            <w:proofErr w:type="spellEnd"/>
            <w:r w:rsidRPr="000524D3">
              <w:rPr>
                <w:rFonts w:ascii="Calibri" w:eastAsia="Times New Roman" w:hAnsi="Calibri" w:cs="Times New Roman"/>
                <w:bCs w:val="0"/>
                <w:color w:val="000000"/>
              </w:rPr>
              <w:t xml:space="preserve"> </w:t>
            </w:r>
            <w:proofErr w:type="spellStart"/>
            <w:r w:rsidRPr="000524D3">
              <w:rPr>
                <w:rFonts w:ascii="Calibri" w:eastAsia="Times New Roman" w:hAnsi="Calibri" w:cs="Times New Roman"/>
                <w:bCs w:val="0"/>
                <w:color w:val="000000"/>
              </w:rPr>
              <w:t>mengerahkan</w:t>
            </w:r>
            <w:proofErr w:type="spellEnd"/>
            <w:r w:rsidRPr="000524D3">
              <w:rPr>
                <w:rFonts w:ascii="Calibri" w:eastAsia="Times New Roman" w:hAnsi="Calibri" w:cs="Times New Roman"/>
                <w:bCs w:val="0"/>
                <w:color w:val="000000"/>
              </w:rPr>
              <w:t xml:space="preserve"> </w:t>
            </w:r>
            <w:proofErr w:type="spellStart"/>
            <w:r w:rsidRPr="000524D3">
              <w:rPr>
                <w:rFonts w:ascii="Calibri" w:eastAsia="Times New Roman" w:hAnsi="Calibri" w:cs="Times New Roman"/>
                <w:bCs w:val="0"/>
                <w:color w:val="000000"/>
              </w:rPr>
              <w:t>kemampuan</w:t>
            </w:r>
            <w:proofErr w:type="spellEnd"/>
            <w:r w:rsidRPr="000524D3">
              <w:rPr>
                <w:rFonts w:ascii="Calibri" w:eastAsia="Times New Roman" w:hAnsi="Calibri" w:cs="Times New Roman"/>
                <w:bCs w:val="0"/>
                <w:color w:val="000000"/>
              </w:rPr>
              <w:t xml:space="preserve"> </w:t>
            </w:r>
            <w:proofErr w:type="spellStart"/>
            <w:r w:rsidRPr="000524D3">
              <w:rPr>
                <w:rFonts w:ascii="Calibri" w:eastAsia="Times New Roman" w:hAnsi="Calibri" w:cs="Times New Roman"/>
                <w:bCs w:val="0"/>
                <w:color w:val="000000"/>
              </w:rPr>
              <w:t>terbaik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3452" w:rsidRPr="000524D3" w:rsidRDefault="006E3452" w:rsidP="00F513F3">
            <w:pPr>
              <w:rPr>
                <w:rFonts w:ascii="Times New Roman" w:eastAsia="Times New Roman" w:hAnsi="Times New Roman" w:cs="Times New Roman"/>
                <w:bCs w:val="0"/>
                <w:sz w:val="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3452" w:rsidRPr="000524D3" w:rsidRDefault="006E3452" w:rsidP="00F513F3">
            <w:pPr>
              <w:rPr>
                <w:rFonts w:ascii="Times New Roman" w:eastAsia="Times New Roman" w:hAnsi="Times New Roman" w:cs="Times New Roman"/>
                <w:bCs w:val="0"/>
                <w:sz w:val="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3452" w:rsidRPr="000524D3" w:rsidRDefault="006E3452" w:rsidP="00F513F3">
            <w:pPr>
              <w:rPr>
                <w:rFonts w:ascii="Times New Roman" w:eastAsia="Times New Roman" w:hAnsi="Times New Roman" w:cs="Times New Roman"/>
                <w:bCs w:val="0"/>
                <w:sz w:val="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3452" w:rsidRPr="000524D3" w:rsidRDefault="006E3452" w:rsidP="00F513F3">
            <w:pPr>
              <w:rPr>
                <w:rFonts w:ascii="Times New Roman" w:eastAsia="Times New Roman" w:hAnsi="Times New Roman" w:cs="Times New Roman"/>
                <w:bCs w:val="0"/>
                <w:sz w:val="1"/>
              </w:rPr>
            </w:pPr>
          </w:p>
        </w:tc>
      </w:tr>
      <w:tr w:rsidR="006E3452" w:rsidRPr="000524D3" w:rsidTr="00F513F3">
        <w:trPr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3452" w:rsidRPr="000524D3" w:rsidRDefault="006E3452" w:rsidP="00F513F3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 w:val="0"/>
              </w:rPr>
            </w:pPr>
            <w:r w:rsidRPr="000524D3">
              <w:rPr>
                <w:rFonts w:ascii="Calibri" w:eastAsia="Times New Roman" w:hAnsi="Calibri" w:cs="Times New Roman"/>
                <w:bCs w:val="0"/>
                <w:color w:val="000000"/>
              </w:rPr>
              <w:t>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3452" w:rsidRPr="000524D3" w:rsidRDefault="006E3452" w:rsidP="00F513F3">
            <w:pPr>
              <w:spacing w:line="0" w:lineRule="atLeast"/>
              <w:rPr>
                <w:rFonts w:ascii="Times New Roman" w:eastAsia="Times New Roman" w:hAnsi="Times New Roman" w:cs="Times New Roman"/>
                <w:bCs w:val="0"/>
              </w:rPr>
            </w:pPr>
            <w:proofErr w:type="spellStart"/>
            <w:r w:rsidRPr="000524D3">
              <w:rPr>
                <w:rFonts w:ascii="Calibri" w:eastAsia="Times New Roman" w:hAnsi="Calibri" w:cs="Times New Roman"/>
                <w:bCs w:val="0"/>
                <w:color w:val="000000"/>
              </w:rPr>
              <w:t>Saya</w:t>
            </w:r>
            <w:proofErr w:type="spellEnd"/>
            <w:r w:rsidRPr="000524D3">
              <w:rPr>
                <w:rFonts w:ascii="Calibri" w:eastAsia="Times New Roman" w:hAnsi="Calibri" w:cs="Times New Roman"/>
                <w:bCs w:val="0"/>
                <w:color w:val="000000"/>
              </w:rPr>
              <w:t xml:space="preserve"> </w:t>
            </w:r>
            <w:proofErr w:type="spellStart"/>
            <w:r w:rsidRPr="000524D3">
              <w:rPr>
                <w:rFonts w:ascii="Calibri" w:eastAsia="Times New Roman" w:hAnsi="Calibri" w:cs="Times New Roman"/>
                <w:bCs w:val="0"/>
                <w:color w:val="000000"/>
              </w:rPr>
              <w:t>yakin</w:t>
            </w:r>
            <w:proofErr w:type="spellEnd"/>
            <w:r w:rsidRPr="000524D3">
              <w:rPr>
                <w:rFonts w:ascii="Calibri" w:eastAsia="Times New Roman" w:hAnsi="Calibri" w:cs="Times New Roman"/>
                <w:bCs w:val="0"/>
                <w:color w:val="000000"/>
              </w:rPr>
              <w:t xml:space="preserve"> </w:t>
            </w:r>
            <w:proofErr w:type="spellStart"/>
            <w:r w:rsidRPr="000524D3">
              <w:rPr>
                <w:rFonts w:ascii="Calibri" w:eastAsia="Times New Roman" w:hAnsi="Calibri" w:cs="Times New Roman"/>
                <w:bCs w:val="0"/>
                <w:color w:val="000000"/>
              </w:rPr>
              <w:t>dapat</w:t>
            </w:r>
            <w:proofErr w:type="spellEnd"/>
            <w:r w:rsidRPr="000524D3">
              <w:rPr>
                <w:rFonts w:ascii="Calibri" w:eastAsia="Times New Roman" w:hAnsi="Calibri" w:cs="Times New Roman"/>
                <w:bCs w:val="0"/>
                <w:color w:val="000000"/>
              </w:rPr>
              <w:t xml:space="preserve"> </w:t>
            </w:r>
            <w:proofErr w:type="spellStart"/>
            <w:r w:rsidRPr="000524D3">
              <w:rPr>
                <w:rFonts w:ascii="Calibri" w:eastAsia="Times New Roman" w:hAnsi="Calibri" w:cs="Times New Roman"/>
                <w:bCs w:val="0"/>
                <w:color w:val="000000"/>
              </w:rPr>
              <w:t>berinovasi</w:t>
            </w:r>
            <w:proofErr w:type="spellEnd"/>
            <w:r w:rsidRPr="000524D3">
              <w:rPr>
                <w:rFonts w:ascii="Calibri" w:eastAsia="Times New Roman" w:hAnsi="Calibri" w:cs="Times New Roman"/>
                <w:bCs w:val="0"/>
                <w:color w:val="000000"/>
              </w:rPr>
              <w:t xml:space="preserve"> </w:t>
            </w:r>
            <w:proofErr w:type="spellStart"/>
            <w:r w:rsidRPr="000524D3">
              <w:rPr>
                <w:rFonts w:ascii="Calibri" w:eastAsia="Times New Roman" w:hAnsi="Calibri" w:cs="Times New Roman"/>
                <w:bCs w:val="0"/>
                <w:color w:val="000000"/>
              </w:rPr>
              <w:t>dan</w:t>
            </w:r>
            <w:proofErr w:type="spellEnd"/>
            <w:r w:rsidRPr="000524D3">
              <w:rPr>
                <w:rFonts w:ascii="Calibri" w:eastAsia="Times New Roman" w:hAnsi="Calibri" w:cs="Times New Roman"/>
                <w:bCs w:val="0"/>
                <w:color w:val="000000"/>
              </w:rPr>
              <w:t xml:space="preserve"> </w:t>
            </w:r>
            <w:proofErr w:type="spellStart"/>
            <w:r w:rsidRPr="000524D3">
              <w:rPr>
                <w:rFonts w:ascii="Calibri" w:eastAsia="Times New Roman" w:hAnsi="Calibri" w:cs="Times New Roman"/>
                <w:bCs w:val="0"/>
                <w:color w:val="000000"/>
              </w:rPr>
              <w:t>berkembang</w:t>
            </w:r>
            <w:proofErr w:type="spellEnd"/>
            <w:r w:rsidRPr="000524D3">
              <w:rPr>
                <w:rFonts w:ascii="Calibri" w:eastAsia="Times New Roman" w:hAnsi="Calibri" w:cs="Times New Roman"/>
                <w:bCs w:val="0"/>
                <w:color w:val="000000"/>
              </w:rPr>
              <w:t xml:space="preserve"> </w:t>
            </w:r>
            <w:proofErr w:type="spellStart"/>
            <w:r w:rsidRPr="000524D3">
              <w:rPr>
                <w:rFonts w:ascii="Calibri" w:eastAsia="Times New Roman" w:hAnsi="Calibri" w:cs="Times New Roman"/>
                <w:bCs w:val="0"/>
                <w:color w:val="000000"/>
              </w:rPr>
              <w:t>dalam</w:t>
            </w:r>
            <w:proofErr w:type="spellEnd"/>
            <w:r w:rsidRPr="000524D3">
              <w:rPr>
                <w:rFonts w:ascii="Calibri" w:eastAsia="Times New Roman" w:hAnsi="Calibri" w:cs="Times New Roman"/>
                <w:bCs w:val="0"/>
                <w:color w:val="000000"/>
              </w:rPr>
              <w:t xml:space="preserve"> </w:t>
            </w:r>
            <w:proofErr w:type="spellStart"/>
            <w:r w:rsidRPr="000524D3">
              <w:rPr>
                <w:rFonts w:ascii="Calibri" w:eastAsia="Times New Roman" w:hAnsi="Calibri" w:cs="Times New Roman"/>
                <w:bCs w:val="0"/>
                <w:color w:val="000000"/>
              </w:rPr>
              <w:t>pekerjaan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3452" w:rsidRPr="000524D3" w:rsidRDefault="006E3452" w:rsidP="00F513F3">
            <w:pPr>
              <w:rPr>
                <w:rFonts w:ascii="Times New Roman" w:eastAsia="Times New Roman" w:hAnsi="Times New Roman" w:cs="Times New Roman"/>
                <w:bCs w:val="0"/>
                <w:sz w:val="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3452" w:rsidRPr="000524D3" w:rsidRDefault="006E3452" w:rsidP="00F513F3">
            <w:pPr>
              <w:rPr>
                <w:rFonts w:ascii="Times New Roman" w:eastAsia="Times New Roman" w:hAnsi="Times New Roman" w:cs="Times New Roman"/>
                <w:bCs w:val="0"/>
                <w:sz w:val="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3452" w:rsidRPr="000524D3" w:rsidRDefault="006E3452" w:rsidP="00F513F3">
            <w:pPr>
              <w:rPr>
                <w:rFonts w:ascii="Times New Roman" w:eastAsia="Times New Roman" w:hAnsi="Times New Roman" w:cs="Times New Roman"/>
                <w:bCs w:val="0"/>
                <w:sz w:val="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3452" w:rsidRPr="000524D3" w:rsidRDefault="006E3452" w:rsidP="00F513F3">
            <w:pPr>
              <w:rPr>
                <w:rFonts w:ascii="Times New Roman" w:eastAsia="Times New Roman" w:hAnsi="Times New Roman" w:cs="Times New Roman"/>
                <w:bCs w:val="0"/>
                <w:sz w:val="1"/>
              </w:rPr>
            </w:pPr>
          </w:p>
        </w:tc>
      </w:tr>
      <w:tr w:rsidR="006E3452" w:rsidRPr="000524D3" w:rsidTr="00F513F3">
        <w:trPr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3452" w:rsidRPr="000524D3" w:rsidRDefault="006E3452" w:rsidP="00F513F3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 w:val="0"/>
              </w:rPr>
            </w:pPr>
            <w:r w:rsidRPr="000524D3">
              <w:rPr>
                <w:rFonts w:ascii="Calibri" w:eastAsia="Times New Roman" w:hAnsi="Calibri" w:cs="Times New Roman"/>
                <w:bCs w:val="0"/>
                <w:color w:val="000000"/>
              </w:rPr>
              <w:t>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3452" w:rsidRPr="000524D3" w:rsidRDefault="006E3452" w:rsidP="00F513F3">
            <w:pPr>
              <w:spacing w:line="0" w:lineRule="atLeast"/>
              <w:rPr>
                <w:rFonts w:ascii="Times New Roman" w:eastAsia="Times New Roman" w:hAnsi="Times New Roman" w:cs="Times New Roman"/>
                <w:bCs w:val="0"/>
              </w:rPr>
            </w:pPr>
            <w:proofErr w:type="spellStart"/>
            <w:r w:rsidRPr="000524D3">
              <w:rPr>
                <w:rFonts w:ascii="Calibri" w:eastAsia="Times New Roman" w:hAnsi="Calibri" w:cs="Times New Roman"/>
                <w:bCs w:val="0"/>
                <w:color w:val="000000"/>
              </w:rPr>
              <w:t>Segala</w:t>
            </w:r>
            <w:proofErr w:type="spellEnd"/>
            <w:r w:rsidRPr="000524D3">
              <w:rPr>
                <w:rFonts w:ascii="Calibri" w:eastAsia="Times New Roman" w:hAnsi="Calibri" w:cs="Times New Roman"/>
                <w:bCs w:val="0"/>
                <w:color w:val="000000"/>
              </w:rPr>
              <w:t xml:space="preserve"> </w:t>
            </w:r>
            <w:proofErr w:type="spellStart"/>
            <w:r w:rsidRPr="000524D3">
              <w:rPr>
                <w:rFonts w:ascii="Calibri" w:eastAsia="Times New Roman" w:hAnsi="Calibri" w:cs="Times New Roman"/>
                <w:bCs w:val="0"/>
                <w:color w:val="000000"/>
              </w:rPr>
              <w:t>sesuatu</w:t>
            </w:r>
            <w:proofErr w:type="spellEnd"/>
            <w:r w:rsidRPr="000524D3">
              <w:rPr>
                <w:rFonts w:ascii="Calibri" w:eastAsia="Times New Roman" w:hAnsi="Calibri" w:cs="Times New Roman"/>
                <w:bCs w:val="0"/>
                <w:color w:val="000000"/>
              </w:rPr>
              <w:t xml:space="preserve"> </w:t>
            </w:r>
            <w:proofErr w:type="spellStart"/>
            <w:r w:rsidRPr="000524D3">
              <w:rPr>
                <w:rFonts w:ascii="Calibri" w:eastAsia="Times New Roman" w:hAnsi="Calibri" w:cs="Times New Roman"/>
                <w:bCs w:val="0"/>
                <w:color w:val="000000"/>
              </w:rPr>
              <w:t>hanya</w:t>
            </w:r>
            <w:proofErr w:type="spellEnd"/>
            <w:r w:rsidRPr="000524D3">
              <w:rPr>
                <w:rFonts w:ascii="Calibri" w:eastAsia="Times New Roman" w:hAnsi="Calibri" w:cs="Times New Roman"/>
                <w:bCs w:val="0"/>
                <w:color w:val="000000"/>
              </w:rPr>
              <w:t xml:space="preserve"> </w:t>
            </w:r>
            <w:proofErr w:type="spellStart"/>
            <w:r w:rsidRPr="000524D3">
              <w:rPr>
                <w:rFonts w:ascii="Calibri" w:eastAsia="Times New Roman" w:hAnsi="Calibri" w:cs="Times New Roman"/>
                <w:bCs w:val="0"/>
                <w:color w:val="000000"/>
              </w:rPr>
              <w:t>bisa</w:t>
            </w:r>
            <w:proofErr w:type="spellEnd"/>
            <w:r w:rsidRPr="000524D3">
              <w:rPr>
                <w:rFonts w:ascii="Calibri" w:eastAsia="Times New Roman" w:hAnsi="Calibri" w:cs="Times New Roman"/>
                <w:bCs w:val="0"/>
                <w:color w:val="000000"/>
              </w:rPr>
              <w:t xml:space="preserve"> </w:t>
            </w:r>
            <w:proofErr w:type="spellStart"/>
            <w:r w:rsidRPr="000524D3">
              <w:rPr>
                <w:rFonts w:ascii="Calibri" w:eastAsia="Times New Roman" w:hAnsi="Calibri" w:cs="Times New Roman"/>
                <w:bCs w:val="0"/>
                <w:color w:val="000000"/>
              </w:rPr>
              <w:t>didapatkan</w:t>
            </w:r>
            <w:proofErr w:type="spellEnd"/>
            <w:r w:rsidRPr="000524D3">
              <w:rPr>
                <w:rFonts w:ascii="Calibri" w:eastAsia="Times New Roman" w:hAnsi="Calibri" w:cs="Times New Roman"/>
                <w:bCs w:val="0"/>
                <w:color w:val="000000"/>
              </w:rPr>
              <w:t xml:space="preserve"> </w:t>
            </w:r>
            <w:proofErr w:type="spellStart"/>
            <w:r w:rsidRPr="000524D3">
              <w:rPr>
                <w:rFonts w:ascii="Calibri" w:eastAsia="Times New Roman" w:hAnsi="Calibri" w:cs="Times New Roman"/>
                <w:bCs w:val="0"/>
                <w:color w:val="000000"/>
              </w:rPr>
              <w:t>melalui</w:t>
            </w:r>
            <w:proofErr w:type="spellEnd"/>
            <w:r w:rsidRPr="000524D3">
              <w:rPr>
                <w:rFonts w:ascii="Calibri" w:eastAsia="Times New Roman" w:hAnsi="Calibri" w:cs="Times New Roman"/>
                <w:bCs w:val="0"/>
                <w:color w:val="000000"/>
              </w:rPr>
              <w:t xml:space="preserve"> </w:t>
            </w:r>
            <w:proofErr w:type="spellStart"/>
            <w:r w:rsidRPr="000524D3">
              <w:rPr>
                <w:rFonts w:ascii="Calibri" w:eastAsia="Times New Roman" w:hAnsi="Calibri" w:cs="Times New Roman"/>
                <w:bCs w:val="0"/>
                <w:color w:val="000000"/>
              </w:rPr>
              <w:t>kerja</w:t>
            </w:r>
            <w:proofErr w:type="spellEnd"/>
            <w:r w:rsidRPr="000524D3">
              <w:rPr>
                <w:rFonts w:ascii="Calibri" w:eastAsia="Times New Roman" w:hAnsi="Calibri" w:cs="Times New Roman"/>
                <w:bCs w:val="0"/>
                <w:color w:val="000000"/>
              </w:rPr>
              <w:t xml:space="preserve"> </w:t>
            </w:r>
            <w:proofErr w:type="spellStart"/>
            <w:r w:rsidRPr="000524D3">
              <w:rPr>
                <w:rFonts w:ascii="Calibri" w:eastAsia="Times New Roman" w:hAnsi="Calibri" w:cs="Times New Roman"/>
                <w:bCs w:val="0"/>
                <w:color w:val="000000"/>
              </w:rPr>
              <w:t>keras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3452" w:rsidRPr="000524D3" w:rsidRDefault="006E3452" w:rsidP="00F513F3">
            <w:pPr>
              <w:rPr>
                <w:rFonts w:ascii="Times New Roman" w:eastAsia="Times New Roman" w:hAnsi="Times New Roman" w:cs="Times New Roman"/>
                <w:bCs w:val="0"/>
                <w:sz w:val="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3452" w:rsidRPr="000524D3" w:rsidRDefault="006E3452" w:rsidP="00F513F3">
            <w:pPr>
              <w:rPr>
                <w:rFonts w:ascii="Times New Roman" w:eastAsia="Times New Roman" w:hAnsi="Times New Roman" w:cs="Times New Roman"/>
                <w:bCs w:val="0"/>
                <w:sz w:val="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3452" w:rsidRPr="000524D3" w:rsidRDefault="006E3452" w:rsidP="00F513F3">
            <w:pPr>
              <w:rPr>
                <w:rFonts w:ascii="Times New Roman" w:eastAsia="Times New Roman" w:hAnsi="Times New Roman" w:cs="Times New Roman"/>
                <w:bCs w:val="0"/>
                <w:sz w:val="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3452" w:rsidRPr="000524D3" w:rsidRDefault="006E3452" w:rsidP="00F513F3">
            <w:pPr>
              <w:rPr>
                <w:rFonts w:ascii="Times New Roman" w:eastAsia="Times New Roman" w:hAnsi="Times New Roman" w:cs="Times New Roman"/>
                <w:bCs w:val="0"/>
                <w:sz w:val="1"/>
              </w:rPr>
            </w:pPr>
          </w:p>
        </w:tc>
      </w:tr>
      <w:tr w:rsidR="006E3452" w:rsidRPr="000524D3" w:rsidTr="00F513F3">
        <w:trPr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3452" w:rsidRPr="000524D3" w:rsidRDefault="006E3452" w:rsidP="00F513F3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 w:val="0"/>
              </w:rPr>
            </w:pPr>
            <w:r w:rsidRPr="000524D3">
              <w:rPr>
                <w:rFonts w:ascii="Calibri" w:eastAsia="Times New Roman" w:hAnsi="Calibri" w:cs="Times New Roman"/>
                <w:bCs w:val="0"/>
                <w:color w:val="000000"/>
              </w:rPr>
              <w:t>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3452" w:rsidRPr="000524D3" w:rsidRDefault="006E3452" w:rsidP="00F513F3">
            <w:pPr>
              <w:spacing w:line="0" w:lineRule="atLeast"/>
              <w:rPr>
                <w:rFonts w:ascii="Times New Roman" w:eastAsia="Times New Roman" w:hAnsi="Times New Roman" w:cs="Times New Roman"/>
                <w:bCs w:val="0"/>
              </w:rPr>
            </w:pPr>
            <w:proofErr w:type="spellStart"/>
            <w:r w:rsidRPr="000524D3">
              <w:rPr>
                <w:rFonts w:ascii="Calibri" w:eastAsia="Times New Roman" w:hAnsi="Calibri" w:cs="Times New Roman"/>
                <w:bCs w:val="0"/>
                <w:color w:val="000000"/>
              </w:rPr>
              <w:t>Saya</w:t>
            </w:r>
            <w:proofErr w:type="spellEnd"/>
            <w:r w:rsidRPr="000524D3">
              <w:rPr>
                <w:rFonts w:ascii="Calibri" w:eastAsia="Times New Roman" w:hAnsi="Calibri" w:cs="Times New Roman"/>
                <w:bCs w:val="0"/>
                <w:color w:val="000000"/>
              </w:rPr>
              <w:t xml:space="preserve"> </w:t>
            </w:r>
            <w:proofErr w:type="spellStart"/>
            <w:r w:rsidRPr="000524D3">
              <w:rPr>
                <w:rFonts w:ascii="Calibri" w:eastAsia="Times New Roman" w:hAnsi="Calibri" w:cs="Times New Roman"/>
                <w:bCs w:val="0"/>
                <w:color w:val="000000"/>
              </w:rPr>
              <w:t>merasa</w:t>
            </w:r>
            <w:proofErr w:type="spellEnd"/>
            <w:r w:rsidRPr="000524D3">
              <w:rPr>
                <w:rFonts w:ascii="Calibri" w:eastAsia="Times New Roman" w:hAnsi="Calibri" w:cs="Times New Roman"/>
                <w:bCs w:val="0"/>
                <w:color w:val="000000"/>
              </w:rPr>
              <w:t xml:space="preserve"> </w:t>
            </w:r>
            <w:proofErr w:type="spellStart"/>
            <w:r w:rsidRPr="000524D3">
              <w:rPr>
                <w:rFonts w:ascii="Calibri" w:eastAsia="Times New Roman" w:hAnsi="Calibri" w:cs="Times New Roman"/>
                <w:bCs w:val="0"/>
                <w:color w:val="000000"/>
              </w:rPr>
              <w:t>cemas</w:t>
            </w:r>
            <w:proofErr w:type="spellEnd"/>
            <w:r w:rsidRPr="000524D3">
              <w:rPr>
                <w:rFonts w:ascii="Calibri" w:eastAsia="Times New Roman" w:hAnsi="Calibri" w:cs="Times New Roman"/>
                <w:bCs w:val="0"/>
                <w:color w:val="000000"/>
              </w:rPr>
              <w:t xml:space="preserve"> </w:t>
            </w:r>
            <w:proofErr w:type="spellStart"/>
            <w:r w:rsidRPr="000524D3">
              <w:rPr>
                <w:rFonts w:ascii="Calibri" w:eastAsia="Times New Roman" w:hAnsi="Calibri" w:cs="Times New Roman"/>
                <w:bCs w:val="0"/>
                <w:color w:val="000000"/>
              </w:rPr>
              <w:t>dan</w:t>
            </w:r>
            <w:proofErr w:type="spellEnd"/>
            <w:r w:rsidRPr="000524D3">
              <w:rPr>
                <w:rFonts w:ascii="Calibri" w:eastAsia="Times New Roman" w:hAnsi="Calibri" w:cs="Times New Roman"/>
                <w:bCs w:val="0"/>
                <w:color w:val="000000"/>
              </w:rPr>
              <w:t xml:space="preserve"> </w:t>
            </w:r>
            <w:proofErr w:type="spellStart"/>
            <w:r w:rsidRPr="000524D3">
              <w:rPr>
                <w:rFonts w:ascii="Calibri" w:eastAsia="Times New Roman" w:hAnsi="Calibri" w:cs="Times New Roman"/>
                <w:bCs w:val="0"/>
                <w:color w:val="000000"/>
              </w:rPr>
              <w:t>saya</w:t>
            </w:r>
            <w:proofErr w:type="spellEnd"/>
            <w:r w:rsidRPr="000524D3">
              <w:rPr>
                <w:rFonts w:ascii="Calibri" w:eastAsia="Times New Roman" w:hAnsi="Calibri" w:cs="Times New Roman"/>
                <w:bCs w:val="0"/>
                <w:color w:val="000000"/>
              </w:rPr>
              <w:t xml:space="preserve"> pun </w:t>
            </w:r>
            <w:proofErr w:type="spellStart"/>
            <w:r w:rsidRPr="000524D3">
              <w:rPr>
                <w:rFonts w:ascii="Calibri" w:eastAsia="Times New Roman" w:hAnsi="Calibri" w:cs="Times New Roman"/>
                <w:bCs w:val="0"/>
                <w:color w:val="000000"/>
              </w:rPr>
              <w:t>merasakannya</w:t>
            </w:r>
            <w:proofErr w:type="spellEnd"/>
            <w:r w:rsidRPr="000524D3">
              <w:rPr>
                <w:rFonts w:ascii="Calibri" w:eastAsia="Times New Roman" w:hAnsi="Calibri" w:cs="Times New Roman"/>
                <w:bCs w:val="0"/>
                <w:color w:val="000000"/>
              </w:rPr>
              <w:t xml:space="preserve"> </w:t>
            </w:r>
            <w:proofErr w:type="spellStart"/>
            <w:r w:rsidRPr="000524D3">
              <w:rPr>
                <w:rFonts w:ascii="Calibri" w:eastAsia="Times New Roman" w:hAnsi="Calibri" w:cs="Times New Roman"/>
                <w:bCs w:val="0"/>
                <w:color w:val="000000"/>
              </w:rPr>
              <w:t>ketika</w:t>
            </w:r>
            <w:proofErr w:type="spellEnd"/>
            <w:r w:rsidRPr="000524D3">
              <w:rPr>
                <w:rFonts w:ascii="Calibri" w:eastAsia="Times New Roman" w:hAnsi="Calibri" w:cs="Times New Roman"/>
                <w:bCs w:val="0"/>
                <w:color w:val="000000"/>
              </w:rPr>
              <w:t xml:space="preserve"> </w:t>
            </w:r>
            <w:proofErr w:type="spellStart"/>
            <w:r w:rsidRPr="000524D3">
              <w:rPr>
                <w:rFonts w:ascii="Calibri" w:eastAsia="Times New Roman" w:hAnsi="Calibri" w:cs="Times New Roman"/>
                <w:bCs w:val="0"/>
                <w:color w:val="000000"/>
              </w:rPr>
              <w:t>bekerja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3452" w:rsidRPr="000524D3" w:rsidRDefault="006E3452" w:rsidP="00F513F3">
            <w:pPr>
              <w:rPr>
                <w:rFonts w:ascii="Times New Roman" w:eastAsia="Times New Roman" w:hAnsi="Times New Roman" w:cs="Times New Roman"/>
                <w:bCs w:val="0"/>
                <w:sz w:val="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3452" w:rsidRPr="000524D3" w:rsidRDefault="006E3452" w:rsidP="00F513F3">
            <w:pPr>
              <w:rPr>
                <w:rFonts w:ascii="Times New Roman" w:eastAsia="Times New Roman" w:hAnsi="Times New Roman" w:cs="Times New Roman"/>
                <w:bCs w:val="0"/>
                <w:sz w:val="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3452" w:rsidRPr="000524D3" w:rsidRDefault="006E3452" w:rsidP="00F513F3">
            <w:pPr>
              <w:rPr>
                <w:rFonts w:ascii="Times New Roman" w:eastAsia="Times New Roman" w:hAnsi="Times New Roman" w:cs="Times New Roman"/>
                <w:bCs w:val="0"/>
                <w:sz w:val="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3452" w:rsidRPr="000524D3" w:rsidRDefault="006E3452" w:rsidP="00F513F3">
            <w:pPr>
              <w:rPr>
                <w:rFonts w:ascii="Times New Roman" w:eastAsia="Times New Roman" w:hAnsi="Times New Roman" w:cs="Times New Roman"/>
                <w:bCs w:val="0"/>
                <w:sz w:val="1"/>
              </w:rPr>
            </w:pPr>
          </w:p>
        </w:tc>
      </w:tr>
      <w:tr w:rsidR="006E3452" w:rsidRPr="000524D3" w:rsidTr="00F513F3">
        <w:trPr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3452" w:rsidRPr="000524D3" w:rsidRDefault="006E3452" w:rsidP="00F513F3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 w:val="0"/>
              </w:rPr>
            </w:pPr>
            <w:r w:rsidRPr="000524D3">
              <w:rPr>
                <w:rFonts w:ascii="Calibri" w:eastAsia="Times New Roman" w:hAnsi="Calibri" w:cs="Times New Roman"/>
                <w:bCs w:val="0"/>
                <w:color w:val="000000"/>
              </w:rPr>
              <w:t>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3452" w:rsidRPr="000524D3" w:rsidRDefault="006E3452" w:rsidP="00F513F3">
            <w:pPr>
              <w:spacing w:line="0" w:lineRule="atLeast"/>
              <w:rPr>
                <w:rFonts w:ascii="Times New Roman" w:eastAsia="Times New Roman" w:hAnsi="Times New Roman" w:cs="Times New Roman"/>
                <w:bCs w:val="0"/>
              </w:rPr>
            </w:pPr>
            <w:proofErr w:type="spellStart"/>
            <w:r w:rsidRPr="000524D3">
              <w:rPr>
                <w:rFonts w:ascii="Calibri" w:eastAsia="Times New Roman" w:hAnsi="Calibri" w:cs="Times New Roman"/>
                <w:bCs w:val="0"/>
                <w:color w:val="000000"/>
              </w:rPr>
              <w:t>Saya</w:t>
            </w:r>
            <w:proofErr w:type="spellEnd"/>
            <w:r w:rsidRPr="000524D3">
              <w:rPr>
                <w:rFonts w:ascii="Calibri" w:eastAsia="Times New Roman" w:hAnsi="Calibri" w:cs="Times New Roman"/>
                <w:bCs w:val="0"/>
                <w:color w:val="000000"/>
              </w:rPr>
              <w:t xml:space="preserve"> </w:t>
            </w:r>
            <w:proofErr w:type="spellStart"/>
            <w:r w:rsidRPr="000524D3">
              <w:rPr>
                <w:rFonts w:ascii="Calibri" w:eastAsia="Times New Roman" w:hAnsi="Calibri" w:cs="Times New Roman"/>
                <w:bCs w:val="0"/>
                <w:color w:val="000000"/>
              </w:rPr>
              <w:t>yakin</w:t>
            </w:r>
            <w:proofErr w:type="spellEnd"/>
            <w:r w:rsidRPr="000524D3">
              <w:rPr>
                <w:rFonts w:ascii="Calibri" w:eastAsia="Times New Roman" w:hAnsi="Calibri" w:cs="Times New Roman"/>
                <w:bCs w:val="0"/>
                <w:color w:val="000000"/>
              </w:rPr>
              <w:t xml:space="preserve"> </w:t>
            </w:r>
            <w:proofErr w:type="spellStart"/>
            <w:r w:rsidRPr="000524D3">
              <w:rPr>
                <w:rFonts w:ascii="Calibri" w:eastAsia="Times New Roman" w:hAnsi="Calibri" w:cs="Times New Roman"/>
                <w:bCs w:val="0"/>
                <w:color w:val="000000"/>
              </w:rPr>
              <w:t>dengan</w:t>
            </w:r>
            <w:proofErr w:type="spellEnd"/>
            <w:r w:rsidRPr="000524D3">
              <w:rPr>
                <w:rFonts w:ascii="Calibri" w:eastAsia="Times New Roman" w:hAnsi="Calibri" w:cs="Times New Roman"/>
                <w:bCs w:val="0"/>
                <w:color w:val="000000"/>
              </w:rPr>
              <w:t xml:space="preserve"> </w:t>
            </w:r>
            <w:proofErr w:type="spellStart"/>
            <w:r w:rsidRPr="000524D3">
              <w:rPr>
                <w:rFonts w:ascii="Calibri" w:eastAsia="Times New Roman" w:hAnsi="Calibri" w:cs="Times New Roman"/>
                <w:bCs w:val="0"/>
                <w:color w:val="000000"/>
              </w:rPr>
              <w:t>tugas</w:t>
            </w:r>
            <w:proofErr w:type="spellEnd"/>
            <w:r w:rsidRPr="000524D3">
              <w:rPr>
                <w:rFonts w:ascii="Calibri" w:eastAsia="Times New Roman" w:hAnsi="Calibri" w:cs="Times New Roman"/>
                <w:bCs w:val="0"/>
                <w:color w:val="000000"/>
              </w:rPr>
              <w:t xml:space="preserve"> </w:t>
            </w:r>
            <w:proofErr w:type="spellStart"/>
            <w:r w:rsidRPr="000524D3">
              <w:rPr>
                <w:rFonts w:ascii="Calibri" w:eastAsia="Times New Roman" w:hAnsi="Calibri" w:cs="Times New Roman"/>
                <w:bCs w:val="0"/>
                <w:color w:val="000000"/>
              </w:rPr>
              <w:t>dan</w:t>
            </w:r>
            <w:proofErr w:type="spellEnd"/>
            <w:r w:rsidRPr="000524D3">
              <w:rPr>
                <w:rFonts w:ascii="Calibri" w:eastAsia="Times New Roman" w:hAnsi="Calibri" w:cs="Times New Roman"/>
                <w:bCs w:val="0"/>
                <w:color w:val="000000"/>
              </w:rPr>
              <w:t xml:space="preserve"> </w:t>
            </w:r>
            <w:proofErr w:type="spellStart"/>
            <w:r w:rsidRPr="000524D3">
              <w:rPr>
                <w:rFonts w:ascii="Calibri" w:eastAsia="Times New Roman" w:hAnsi="Calibri" w:cs="Times New Roman"/>
                <w:bCs w:val="0"/>
                <w:color w:val="000000"/>
              </w:rPr>
              <w:t>situasi</w:t>
            </w:r>
            <w:proofErr w:type="spellEnd"/>
            <w:r w:rsidRPr="000524D3">
              <w:rPr>
                <w:rFonts w:ascii="Calibri" w:eastAsia="Times New Roman" w:hAnsi="Calibri" w:cs="Times New Roman"/>
                <w:bCs w:val="0"/>
                <w:color w:val="000000"/>
              </w:rPr>
              <w:t xml:space="preserve"> yang </w:t>
            </w:r>
            <w:proofErr w:type="spellStart"/>
            <w:r w:rsidRPr="000524D3">
              <w:rPr>
                <w:rFonts w:ascii="Calibri" w:eastAsia="Times New Roman" w:hAnsi="Calibri" w:cs="Times New Roman"/>
                <w:bCs w:val="0"/>
                <w:color w:val="000000"/>
              </w:rPr>
              <w:t>menantang</w:t>
            </w:r>
            <w:proofErr w:type="spellEnd"/>
            <w:r w:rsidRPr="000524D3">
              <w:rPr>
                <w:rFonts w:ascii="Calibri" w:eastAsia="Times New Roman" w:hAnsi="Calibri" w:cs="Times New Roman"/>
                <w:bCs w:val="0"/>
                <w:color w:val="000000"/>
              </w:rPr>
              <w:t xml:space="preserve"> </w:t>
            </w:r>
            <w:proofErr w:type="spellStart"/>
            <w:r w:rsidRPr="000524D3">
              <w:rPr>
                <w:rFonts w:ascii="Calibri" w:eastAsia="Times New Roman" w:hAnsi="Calibri" w:cs="Times New Roman"/>
                <w:bCs w:val="0"/>
                <w:color w:val="000000"/>
              </w:rPr>
              <w:t>dapat</w:t>
            </w:r>
            <w:proofErr w:type="spellEnd"/>
            <w:r w:rsidRPr="000524D3">
              <w:rPr>
                <w:rFonts w:ascii="Calibri" w:eastAsia="Times New Roman" w:hAnsi="Calibri" w:cs="Times New Roman"/>
                <w:bCs w:val="0"/>
                <w:color w:val="000000"/>
              </w:rPr>
              <w:t xml:space="preserve"> </w:t>
            </w:r>
            <w:proofErr w:type="spellStart"/>
            <w:r w:rsidRPr="000524D3">
              <w:rPr>
                <w:rFonts w:ascii="Calibri" w:eastAsia="Times New Roman" w:hAnsi="Calibri" w:cs="Times New Roman"/>
                <w:bCs w:val="0"/>
                <w:color w:val="000000"/>
              </w:rPr>
              <w:t>meningkatkan</w:t>
            </w:r>
            <w:proofErr w:type="spellEnd"/>
            <w:r w:rsidRPr="000524D3">
              <w:rPr>
                <w:rFonts w:ascii="Calibri" w:eastAsia="Times New Roman" w:hAnsi="Calibri" w:cs="Times New Roman"/>
                <w:bCs w:val="0"/>
                <w:color w:val="000000"/>
              </w:rPr>
              <w:t xml:space="preserve"> </w:t>
            </w:r>
            <w:proofErr w:type="spellStart"/>
            <w:r w:rsidRPr="000524D3">
              <w:rPr>
                <w:rFonts w:ascii="Calibri" w:eastAsia="Times New Roman" w:hAnsi="Calibri" w:cs="Times New Roman"/>
                <w:bCs w:val="0"/>
                <w:color w:val="000000"/>
              </w:rPr>
              <w:t>kemampuan</w:t>
            </w:r>
            <w:proofErr w:type="spellEnd"/>
            <w:r w:rsidRPr="000524D3">
              <w:rPr>
                <w:rFonts w:ascii="Calibri" w:eastAsia="Times New Roman" w:hAnsi="Calibri" w:cs="Times New Roman"/>
                <w:bCs w:val="0"/>
                <w:color w:val="000000"/>
              </w:rPr>
              <w:t xml:space="preserve"> </w:t>
            </w:r>
            <w:proofErr w:type="spellStart"/>
            <w:r w:rsidRPr="000524D3">
              <w:rPr>
                <w:rFonts w:ascii="Calibri" w:eastAsia="Times New Roman" w:hAnsi="Calibri" w:cs="Times New Roman"/>
                <w:bCs w:val="0"/>
                <w:color w:val="000000"/>
              </w:rPr>
              <w:t>saya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3452" w:rsidRPr="000524D3" w:rsidRDefault="006E3452" w:rsidP="00F513F3">
            <w:pPr>
              <w:rPr>
                <w:rFonts w:ascii="Times New Roman" w:eastAsia="Times New Roman" w:hAnsi="Times New Roman" w:cs="Times New Roman"/>
                <w:bCs w:val="0"/>
                <w:sz w:val="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3452" w:rsidRPr="000524D3" w:rsidRDefault="006E3452" w:rsidP="00F513F3">
            <w:pPr>
              <w:rPr>
                <w:rFonts w:ascii="Times New Roman" w:eastAsia="Times New Roman" w:hAnsi="Times New Roman" w:cs="Times New Roman"/>
                <w:bCs w:val="0"/>
                <w:sz w:val="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3452" w:rsidRPr="000524D3" w:rsidRDefault="006E3452" w:rsidP="00F513F3">
            <w:pPr>
              <w:rPr>
                <w:rFonts w:ascii="Times New Roman" w:eastAsia="Times New Roman" w:hAnsi="Times New Roman" w:cs="Times New Roman"/>
                <w:bCs w:val="0"/>
                <w:sz w:val="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3452" w:rsidRPr="000524D3" w:rsidRDefault="006E3452" w:rsidP="00F513F3">
            <w:pPr>
              <w:rPr>
                <w:rFonts w:ascii="Times New Roman" w:eastAsia="Times New Roman" w:hAnsi="Times New Roman" w:cs="Times New Roman"/>
                <w:bCs w:val="0"/>
                <w:sz w:val="1"/>
              </w:rPr>
            </w:pPr>
          </w:p>
        </w:tc>
      </w:tr>
      <w:tr w:rsidR="006E3452" w:rsidRPr="000524D3" w:rsidTr="00F513F3">
        <w:trPr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3452" w:rsidRPr="000524D3" w:rsidRDefault="006E3452" w:rsidP="00F513F3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 w:val="0"/>
              </w:rPr>
            </w:pPr>
            <w:r w:rsidRPr="000524D3">
              <w:rPr>
                <w:rFonts w:ascii="Calibri" w:eastAsia="Times New Roman" w:hAnsi="Calibri" w:cs="Times New Roman"/>
                <w:bCs w:val="0"/>
                <w:color w:val="000000"/>
              </w:rPr>
              <w:t>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3452" w:rsidRPr="000524D3" w:rsidRDefault="006E3452" w:rsidP="00F513F3">
            <w:pPr>
              <w:spacing w:line="0" w:lineRule="atLeast"/>
              <w:rPr>
                <w:rFonts w:ascii="Times New Roman" w:eastAsia="Times New Roman" w:hAnsi="Times New Roman" w:cs="Times New Roman"/>
                <w:bCs w:val="0"/>
              </w:rPr>
            </w:pPr>
            <w:proofErr w:type="spellStart"/>
            <w:r w:rsidRPr="000524D3">
              <w:rPr>
                <w:rFonts w:ascii="Calibri" w:eastAsia="Times New Roman" w:hAnsi="Calibri" w:cs="Times New Roman"/>
                <w:bCs w:val="0"/>
                <w:color w:val="000000"/>
              </w:rPr>
              <w:t>Pengamatan</w:t>
            </w:r>
            <w:proofErr w:type="spellEnd"/>
            <w:r w:rsidRPr="000524D3">
              <w:rPr>
                <w:rFonts w:ascii="Calibri" w:eastAsia="Times New Roman" w:hAnsi="Calibri" w:cs="Times New Roman"/>
                <w:bCs w:val="0"/>
                <w:color w:val="000000"/>
              </w:rPr>
              <w:t xml:space="preserve"> yang </w:t>
            </w:r>
            <w:proofErr w:type="spellStart"/>
            <w:r w:rsidRPr="000524D3">
              <w:rPr>
                <w:rFonts w:ascii="Calibri" w:eastAsia="Times New Roman" w:hAnsi="Calibri" w:cs="Times New Roman"/>
                <w:bCs w:val="0"/>
                <w:color w:val="000000"/>
              </w:rPr>
              <w:t>cermat</w:t>
            </w:r>
            <w:proofErr w:type="spellEnd"/>
            <w:r w:rsidRPr="000524D3">
              <w:rPr>
                <w:rFonts w:ascii="Calibri" w:eastAsia="Times New Roman" w:hAnsi="Calibri" w:cs="Times New Roman"/>
                <w:bCs w:val="0"/>
                <w:color w:val="000000"/>
              </w:rPr>
              <w:t xml:space="preserve"> </w:t>
            </w:r>
            <w:proofErr w:type="spellStart"/>
            <w:r w:rsidRPr="000524D3">
              <w:rPr>
                <w:rFonts w:ascii="Calibri" w:eastAsia="Times New Roman" w:hAnsi="Calibri" w:cs="Times New Roman"/>
                <w:bCs w:val="0"/>
                <w:color w:val="000000"/>
              </w:rPr>
              <w:t>terhadap</w:t>
            </w:r>
            <w:proofErr w:type="spellEnd"/>
            <w:r w:rsidRPr="000524D3">
              <w:rPr>
                <w:rFonts w:ascii="Calibri" w:eastAsia="Times New Roman" w:hAnsi="Calibri" w:cs="Times New Roman"/>
                <w:bCs w:val="0"/>
                <w:color w:val="000000"/>
              </w:rPr>
              <w:t xml:space="preserve"> </w:t>
            </w:r>
            <w:proofErr w:type="spellStart"/>
            <w:r w:rsidRPr="000524D3">
              <w:rPr>
                <w:rFonts w:ascii="Calibri" w:eastAsia="Times New Roman" w:hAnsi="Calibri" w:cs="Times New Roman"/>
                <w:bCs w:val="0"/>
                <w:color w:val="000000"/>
              </w:rPr>
              <w:t>situasi</w:t>
            </w:r>
            <w:proofErr w:type="spellEnd"/>
            <w:r w:rsidRPr="000524D3">
              <w:rPr>
                <w:rFonts w:ascii="Calibri" w:eastAsia="Times New Roman" w:hAnsi="Calibri" w:cs="Times New Roman"/>
                <w:bCs w:val="0"/>
                <w:color w:val="000000"/>
              </w:rPr>
              <w:t xml:space="preserve"> </w:t>
            </w:r>
            <w:proofErr w:type="spellStart"/>
            <w:r w:rsidRPr="000524D3">
              <w:rPr>
                <w:rFonts w:ascii="Calibri" w:eastAsia="Times New Roman" w:hAnsi="Calibri" w:cs="Times New Roman"/>
                <w:bCs w:val="0"/>
                <w:color w:val="000000"/>
              </w:rPr>
              <w:t>adalah</w:t>
            </w:r>
            <w:proofErr w:type="spellEnd"/>
            <w:r w:rsidRPr="000524D3">
              <w:rPr>
                <w:rFonts w:ascii="Calibri" w:eastAsia="Times New Roman" w:hAnsi="Calibri" w:cs="Times New Roman"/>
                <w:bCs w:val="0"/>
                <w:color w:val="000000"/>
              </w:rPr>
              <w:t xml:space="preserve"> </w:t>
            </w:r>
            <w:proofErr w:type="spellStart"/>
            <w:r w:rsidRPr="000524D3">
              <w:rPr>
                <w:rFonts w:ascii="Calibri" w:eastAsia="Times New Roman" w:hAnsi="Calibri" w:cs="Times New Roman"/>
                <w:bCs w:val="0"/>
                <w:color w:val="000000"/>
              </w:rPr>
              <w:t>satu-satunya</w:t>
            </w:r>
            <w:proofErr w:type="spellEnd"/>
            <w:r w:rsidRPr="000524D3">
              <w:rPr>
                <w:rFonts w:ascii="Calibri" w:eastAsia="Times New Roman" w:hAnsi="Calibri" w:cs="Times New Roman"/>
                <w:bCs w:val="0"/>
                <w:color w:val="000000"/>
              </w:rPr>
              <w:t xml:space="preserve"> </w:t>
            </w:r>
            <w:proofErr w:type="spellStart"/>
            <w:r w:rsidRPr="000524D3">
              <w:rPr>
                <w:rFonts w:ascii="Calibri" w:eastAsia="Times New Roman" w:hAnsi="Calibri" w:cs="Times New Roman"/>
                <w:bCs w:val="0"/>
                <w:color w:val="000000"/>
              </w:rPr>
              <w:t>hal</w:t>
            </w:r>
            <w:proofErr w:type="spellEnd"/>
            <w:r w:rsidRPr="000524D3">
              <w:rPr>
                <w:rFonts w:ascii="Calibri" w:eastAsia="Times New Roman" w:hAnsi="Calibri" w:cs="Times New Roman"/>
                <w:bCs w:val="0"/>
                <w:color w:val="000000"/>
              </w:rPr>
              <w:t xml:space="preserve"> yang </w:t>
            </w:r>
            <w:proofErr w:type="spellStart"/>
            <w:r w:rsidRPr="000524D3">
              <w:rPr>
                <w:rFonts w:ascii="Calibri" w:eastAsia="Times New Roman" w:hAnsi="Calibri" w:cs="Times New Roman"/>
                <w:bCs w:val="0"/>
                <w:color w:val="000000"/>
              </w:rPr>
              <w:t>dapat</w:t>
            </w:r>
            <w:proofErr w:type="spellEnd"/>
            <w:r w:rsidRPr="000524D3">
              <w:rPr>
                <w:rFonts w:ascii="Calibri" w:eastAsia="Times New Roman" w:hAnsi="Calibri" w:cs="Times New Roman"/>
                <w:bCs w:val="0"/>
                <w:color w:val="000000"/>
              </w:rPr>
              <w:t xml:space="preserve"> </w:t>
            </w:r>
            <w:proofErr w:type="spellStart"/>
            <w:r w:rsidRPr="000524D3">
              <w:rPr>
                <w:rFonts w:ascii="Calibri" w:eastAsia="Times New Roman" w:hAnsi="Calibri" w:cs="Times New Roman"/>
                <w:bCs w:val="0"/>
                <w:color w:val="000000"/>
              </w:rPr>
              <w:t>menentukan</w:t>
            </w:r>
            <w:proofErr w:type="spellEnd"/>
            <w:r w:rsidRPr="000524D3">
              <w:rPr>
                <w:rFonts w:ascii="Calibri" w:eastAsia="Times New Roman" w:hAnsi="Calibri" w:cs="Times New Roman"/>
                <w:bCs w:val="0"/>
                <w:color w:val="000000"/>
              </w:rPr>
              <w:t xml:space="preserve"> </w:t>
            </w:r>
            <w:proofErr w:type="spellStart"/>
            <w:r w:rsidRPr="000524D3">
              <w:rPr>
                <w:rFonts w:ascii="Calibri" w:eastAsia="Times New Roman" w:hAnsi="Calibri" w:cs="Times New Roman"/>
                <w:bCs w:val="0"/>
                <w:color w:val="000000"/>
              </w:rPr>
              <w:t>tingkat</w:t>
            </w:r>
            <w:proofErr w:type="spellEnd"/>
            <w:r w:rsidRPr="000524D3">
              <w:rPr>
                <w:rFonts w:ascii="Calibri" w:eastAsia="Times New Roman" w:hAnsi="Calibri" w:cs="Times New Roman"/>
                <w:bCs w:val="0"/>
                <w:color w:val="000000"/>
              </w:rPr>
              <w:t xml:space="preserve"> </w:t>
            </w:r>
            <w:proofErr w:type="spellStart"/>
            <w:r w:rsidRPr="000524D3">
              <w:rPr>
                <w:rFonts w:ascii="Calibri" w:eastAsia="Times New Roman" w:hAnsi="Calibri" w:cs="Times New Roman"/>
                <w:bCs w:val="0"/>
                <w:color w:val="000000"/>
              </w:rPr>
              <w:t>keberhasilan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3452" w:rsidRPr="000524D3" w:rsidRDefault="006E3452" w:rsidP="00F513F3">
            <w:pPr>
              <w:rPr>
                <w:rFonts w:ascii="Times New Roman" w:eastAsia="Times New Roman" w:hAnsi="Times New Roman" w:cs="Times New Roman"/>
                <w:bCs w:val="0"/>
                <w:sz w:val="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3452" w:rsidRPr="000524D3" w:rsidRDefault="006E3452" w:rsidP="00F513F3">
            <w:pPr>
              <w:rPr>
                <w:rFonts w:ascii="Times New Roman" w:eastAsia="Times New Roman" w:hAnsi="Times New Roman" w:cs="Times New Roman"/>
                <w:bCs w:val="0"/>
                <w:sz w:val="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3452" w:rsidRPr="000524D3" w:rsidRDefault="006E3452" w:rsidP="00F513F3">
            <w:pPr>
              <w:rPr>
                <w:rFonts w:ascii="Times New Roman" w:eastAsia="Times New Roman" w:hAnsi="Times New Roman" w:cs="Times New Roman"/>
                <w:bCs w:val="0"/>
                <w:sz w:val="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3452" w:rsidRPr="000524D3" w:rsidRDefault="006E3452" w:rsidP="00F513F3">
            <w:pPr>
              <w:rPr>
                <w:rFonts w:ascii="Times New Roman" w:eastAsia="Times New Roman" w:hAnsi="Times New Roman" w:cs="Times New Roman"/>
                <w:bCs w:val="0"/>
                <w:sz w:val="1"/>
              </w:rPr>
            </w:pPr>
          </w:p>
        </w:tc>
      </w:tr>
      <w:tr w:rsidR="006E3452" w:rsidRPr="000524D3" w:rsidTr="00F513F3">
        <w:trPr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3452" w:rsidRPr="000524D3" w:rsidRDefault="006E3452" w:rsidP="00F513F3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 w:val="0"/>
              </w:rPr>
            </w:pPr>
            <w:r w:rsidRPr="000524D3">
              <w:rPr>
                <w:rFonts w:ascii="Calibri" w:eastAsia="Times New Roman" w:hAnsi="Calibri" w:cs="Times New Roman"/>
                <w:bCs w:val="0"/>
                <w:color w:val="000000"/>
              </w:rPr>
              <w:t>10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3452" w:rsidRPr="000524D3" w:rsidRDefault="006E3452" w:rsidP="00F513F3">
            <w:pPr>
              <w:spacing w:line="0" w:lineRule="atLeast"/>
              <w:rPr>
                <w:rFonts w:ascii="Times New Roman" w:eastAsia="Times New Roman" w:hAnsi="Times New Roman" w:cs="Times New Roman"/>
                <w:bCs w:val="0"/>
              </w:rPr>
            </w:pPr>
            <w:proofErr w:type="spellStart"/>
            <w:r w:rsidRPr="000524D3">
              <w:rPr>
                <w:rFonts w:ascii="Calibri" w:eastAsia="Times New Roman" w:hAnsi="Calibri" w:cs="Times New Roman"/>
                <w:bCs w:val="0"/>
                <w:color w:val="000000"/>
              </w:rPr>
              <w:t>Saya</w:t>
            </w:r>
            <w:proofErr w:type="spellEnd"/>
            <w:r w:rsidRPr="000524D3">
              <w:rPr>
                <w:rFonts w:ascii="Calibri" w:eastAsia="Times New Roman" w:hAnsi="Calibri" w:cs="Times New Roman"/>
                <w:bCs w:val="0"/>
                <w:color w:val="000000"/>
              </w:rPr>
              <w:t xml:space="preserve"> </w:t>
            </w:r>
            <w:proofErr w:type="spellStart"/>
            <w:r w:rsidRPr="000524D3">
              <w:rPr>
                <w:rFonts w:ascii="Calibri" w:eastAsia="Times New Roman" w:hAnsi="Calibri" w:cs="Times New Roman"/>
                <w:bCs w:val="0"/>
                <w:color w:val="000000"/>
              </w:rPr>
              <w:t>mendedikasikan</w:t>
            </w:r>
            <w:proofErr w:type="spellEnd"/>
            <w:r w:rsidRPr="000524D3">
              <w:rPr>
                <w:rFonts w:ascii="Calibri" w:eastAsia="Times New Roman" w:hAnsi="Calibri" w:cs="Times New Roman"/>
                <w:bCs w:val="0"/>
                <w:color w:val="000000"/>
              </w:rPr>
              <w:t xml:space="preserve"> </w:t>
            </w:r>
            <w:proofErr w:type="spellStart"/>
            <w:r w:rsidRPr="000524D3">
              <w:rPr>
                <w:rFonts w:ascii="Calibri" w:eastAsia="Times New Roman" w:hAnsi="Calibri" w:cs="Times New Roman"/>
                <w:bCs w:val="0"/>
                <w:color w:val="000000"/>
              </w:rPr>
              <w:t>hidup</w:t>
            </w:r>
            <w:proofErr w:type="spellEnd"/>
            <w:r w:rsidRPr="000524D3">
              <w:rPr>
                <w:rFonts w:ascii="Calibri" w:eastAsia="Times New Roman" w:hAnsi="Calibri" w:cs="Times New Roman"/>
                <w:bCs w:val="0"/>
                <w:color w:val="000000"/>
              </w:rPr>
              <w:t xml:space="preserve"> </w:t>
            </w:r>
            <w:proofErr w:type="spellStart"/>
            <w:r w:rsidRPr="000524D3">
              <w:rPr>
                <w:rFonts w:ascii="Calibri" w:eastAsia="Times New Roman" w:hAnsi="Calibri" w:cs="Times New Roman"/>
                <w:bCs w:val="0"/>
                <w:color w:val="000000"/>
              </w:rPr>
              <w:t>saya</w:t>
            </w:r>
            <w:proofErr w:type="spellEnd"/>
            <w:r w:rsidRPr="000524D3">
              <w:rPr>
                <w:rFonts w:ascii="Calibri" w:eastAsia="Times New Roman" w:hAnsi="Calibri" w:cs="Times New Roman"/>
                <w:bCs w:val="0"/>
                <w:color w:val="000000"/>
              </w:rPr>
              <w:t xml:space="preserve"> </w:t>
            </w:r>
            <w:proofErr w:type="spellStart"/>
            <w:r w:rsidRPr="000524D3">
              <w:rPr>
                <w:rFonts w:ascii="Calibri" w:eastAsia="Times New Roman" w:hAnsi="Calibri" w:cs="Times New Roman"/>
                <w:bCs w:val="0"/>
                <w:color w:val="000000"/>
              </w:rPr>
              <w:t>sepenuhnya</w:t>
            </w:r>
            <w:proofErr w:type="spellEnd"/>
            <w:r w:rsidRPr="000524D3">
              <w:rPr>
                <w:rFonts w:ascii="Calibri" w:eastAsia="Times New Roman" w:hAnsi="Calibri" w:cs="Times New Roman"/>
                <w:bCs w:val="0"/>
                <w:color w:val="000000"/>
              </w:rPr>
              <w:t xml:space="preserve"> </w:t>
            </w:r>
            <w:proofErr w:type="spellStart"/>
            <w:r w:rsidRPr="000524D3">
              <w:rPr>
                <w:rFonts w:ascii="Calibri" w:eastAsia="Times New Roman" w:hAnsi="Calibri" w:cs="Times New Roman"/>
                <w:bCs w:val="0"/>
                <w:color w:val="000000"/>
              </w:rPr>
              <w:t>untuk</w:t>
            </w:r>
            <w:proofErr w:type="spellEnd"/>
            <w:r w:rsidRPr="000524D3">
              <w:rPr>
                <w:rFonts w:ascii="Calibri" w:eastAsia="Times New Roman" w:hAnsi="Calibri" w:cs="Times New Roman"/>
                <w:bCs w:val="0"/>
                <w:color w:val="000000"/>
              </w:rPr>
              <w:t xml:space="preserve"> </w:t>
            </w:r>
            <w:proofErr w:type="spellStart"/>
            <w:r w:rsidRPr="000524D3">
              <w:rPr>
                <w:rFonts w:ascii="Calibri" w:eastAsia="Times New Roman" w:hAnsi="Calibri" w:cs="Times New Roman"/>
                <w:bCs w:val="0"/>
                <w:color w:val="000000"/>
              </w:rPr>
              <w:t>pekerjaan</w:t>
            </w:r>
            <w:proofErr w:type="spellEnd"/>
            <w:r w:rsidRPr="000524D3">
              <w:rPr>
                <w:rFonts w:ascii="Calibri" w:eastAsia="Times New Roman" w:hAnsi="Calibri" w:cs="Times New Roman"/>
                <w:bCs w:val="0"/>
                <w:color w:val="000000"/>
              </w:rPr>
              <w:t xml:space="preserve"> </w:t>
            </w:r>
            <w:proofErr w:type="spellStart"/>
            <w:r w:rsidRPr="000524D3">
              <w:rPr>
                <w:rFonts w:ascii="Calibri" w:eastAsia="Times New Roman" w:hAnsi="Calibri" w:cs="Times New Roman"/>
                <w:bCs w:val="0"/>
                <w:color w:val="000000"/>
              </w:rPr>
              <w:t>karena</w:t>
            </w:r>
            <w:proofErr w:type="spellEnd"/>
            <w:r w:rsidRPr="000524D3">
              <w:rPr>
                <w:rFonts w:ascii="Calibri" w:eastAsia="Times New Roman" w:hAnsi="Calibri" w:cs="Times New Roman"/>
                <w:bCs w:val="0"/>
                <w:color w:val="000000"/>
              </w:rPr>
              <w:t xml:space="preserve"> </w:t>
            </w:r>
            <w:proofErr w:type="spellStart"/>
            <w:r w:rsidRPr="000524D3">
              <w:rPr>
                <w:rFonts w:ascii="Calibri" w:eastAsia="Times New Roman" w:hAnsi="Calibri" w:cs="Times New Roman"/>
                <w:bCs w:val="0"/>
                <w:color w:val="000000"/>
              </w:rPr>
              <w:t>memang</w:t>
            </w:r>
            <w:proofErr w:type="spellEnd"/>
            <w:r w:rsidRPr="000524D3">
              <w:rPr>
                <w:rFonts w:ascii="Calibri" w:eastAsia="Times New Roman" w:hAnsi="Calibri" w:cs="Times New Roman"/>
                <w:bCs w:val="0"/>
                <w:color w:val="000000"/>
              </w:rPr>
              <w:t xml:space="preserve"> </w:t>
            </w:r>
            <w:proofErr w:type="spellStart"/>
            <w:r w:rsidRPr="000524D3">
              <w:rPr>
                <w:rFonts w:ascii="Calibri" w:eastAsia="Times New Roman" w:hAnsi="Calibri" w:cs="Times New Roman"/>
                <w:bCs w:val="0"/>
                <w:color w:val="000000"/>
              </w:rPr>
              <w:t>senang</w:t>
            </w:r>
            <w:proofErr w:type="spellEnd"/>
            <w:r w:rsidRPr="000524D3">
              <w:rPr>
                <w:rFonts w:ascii="Calibri" w:eastAsia="Times New Roman" w:hAnsi="Calibri" w:cs="Times New Roman"/>
                <w:bCs w:val="0"/>
                <w:color w:val="000000"/>
              </w:rPr>
              <w:t xml:space="preserve"> </w:t>
            </w:r>
            <w:proofErr w:type="spellStart"/>
            <w:r w:rsidRPr="000524D3">
              <w:rPr>
                <w:rFonts w:ascii="Calibri" w:eastAsia="Times New Roman" w:hAnsi="Calibri" w:cs="Times New Roman"/>
                <w:bCs w:val="0"/>
                <w:color w:val="000000"/>
              </w:rPr>
              <w:t>dengan</w:t>
            </w:r>
            <w:proofErr w:type="spellEnd"/>
            <w:r w:rsidRPr="000524D3">
              <w:rPr>
                <w:rFonts w:ascii="Calibri" w:eastAsia="Times New Roman" w:hAnsi="Calibri" w:cs="Times New Roman"/>
                <w:bCs w:val="0"/>
                <w:color w:val="000000"/>
              </w:rPr>
              <w:t xml:space="preserve"> </w:t>
            </w:r>
            <w:proofErr w:type="spellStart"/>
            <w:r w:rsidRPr="000524D3">
              <w:rPr>
                <w:rFonts w:ascii="Calibri" w:eastAsia="Times New Roman" w:hAnsi="Calibri" w:cs="Times New Roman"/>
                <w:bCs w:val="0"/>
                <w:color w:val="000000"/>
              </w:rPr>
              <w:t>hal</w:t>
            </w:r>
            <w:proofErr w:type="spellEnd"/>
            <w:r w:rsidRPr="000524D3">
              <w:rPr>
                <w:rFonts w:ascii="Calibri" w:eastAsia="Times New Roman" w:hAnsi="Calibri" w:cs="Times New Roman"/>
                <w:bCs w:val="0"/>
                <w:color w:val="000000"/>
              </w:rPr>
              <w:t xml:space="preserve"> </w:t>
            </w:r>
            <w:proofErr w:type="spellStart"/>
            <w:r w:rsidRPr="000524D3">
              <w:rPr>
                <w:rFonts w:ascii="Calibri" w:eastAsia="Times New Roman" w:hAnsi="Calibri" w:cs="Times New Roman"/>
                <w:bCs w:val="0"/>
                <w:color w:val="000000"/>
              </w:rPr>
              <w:t>tersebut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3452" w:rsidRPr="000524D3" w:rsidRDefault="006E3452" w:rsidP="00F513F3">
            <w:pPr>
              <w:rPr>
                <w:rFonts w:ascii="Times New Roman" w:eastAsia="Times New Roman" w:hAnsi="Times New Roman" w:cs="Times New Roman"/>
                <w:bCs w:val="0"/>
                <w:sz w:val="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3452" w:rsidRPr="000524D3" w:rsidRDefault="006E3452" w:rsidP="00F513F3">
            <w:pPr>
              <w:rPr>
                <w:rFonts w:ascii="Times New Roman" w:eastAsia="Times New Roman" w:hAnsi="Times New Roman" w:cs="Times New Roman"/>
                <w:bCs w:val="0"/>
                <w:sz w:val="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3452" w:rsidRPr="000524D3" w:rsidRDefault="006E3452" w:rsidP="00F513F3">
            <w:pPr>
              <w:rPr>
                <w:rFonts w:ascii="Times New Roman" w:eastAsia="Times New Roman" w:hAnsi="Times New Roman" w:cs="Times New Roman"/>
                <w:bCs w:val="0"/>
                <w:sz w:val="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3452" w:rsidRPr="000524D3" w:rsidRDefault="006E3452" w:rsidP="00F513F3">
            <w:pPr>
              <w:rPr>
                <w:rFonts w:ascii="Times New Roman" w:eastAsia="Times New Roman" w:hAnsi="Times New Roman" w:cs="Times New Roman"/>
                <w:bCs w:val="0"/>
                <w:sz w:val="1"/>
              </w:rPr>
            </w:pPr>
          </w:p>
        </w:tc>
      </w:tr>
      <w:tr w:rsidR="006E3452" w:rsidRPr="000524D3" w:rsidTr="00F513F3">
        <w:trPr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3452" w:rsidRPr="000524D3" w:rsidRDefault="006E3452" w:rsidP="00F513F3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 w:val="0"/>
              </w:rPr>
            </w:pPr>
            <w:r w:rsidRPr="000524D3">
              <w:rPr>
                <w:rFonts w:ascii="Calibri" w:eastAsia="Times New Roman" w:hAnsi="Calibri" w:cs="Times New Roman"/>
                <w:bCs w:val="0"/>
                <w:color w:val="000000"/>
              </w:rPr>
              <w:t>11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3452" w:rsidRPr="000524D3" w:rsidRDefault="006E3452" w:rsidP="00F513F3">
            <w:pPr>
              <w:spacing w:line="0" w:lineRule="atLeast"/>
              <w:rPr>
                <w:rFonts w:ascii="Times New Roman" w:eastAsia="Times New Roman" w:hAnsi="Times New Roman" w:cs="Times New Roman"/>
                <w:bCs w:val="0"/>
              </w:rPr>
            </w:pPr>
            <w:proofErr w:type="spellStart"/>
            <w:r w:rsidRPr="000524D3">
              <w:rPr>
                <w:rFonts w:ascii="Calibri" w:eastAsia="Times New Roman" w:hAnsi="Calibri" w:cs="Times New Roman"/>
                <w:bCs w:val="0"/>
                <w:color w:val="000000"/>
              </w:rPr>
              <w:t>Sebisa</w:t>
            </w:r>
            <w:proofErr w:type="spellEnd"/>
            <w:r w:rsidRPr="000524D3">
              <w:rPr>
                <w:rFonts w:ascii="Calibri" w:eastAsia="Times New Roman" w:hAnsi="Calibri" w:cs="Times New Roman"/>
                <w:bCs w:val="0"/>
                <w:color w:val="000000"/>
              </w:rPr>
              <w:t xml:space="preserve"> </w:t>
            </w:r>
            <w:proofErr w:type="spellStart"/>
            <w:r w:rsidRPr="000524D3">
              <w:rPr>
                <w:rFonts w:ascii="Calibri" w:eastAsia="Times New Roman" w:hAnsi="Calibri" w:cs="Times New Roman"/>
                <w:bCs w:val="0"/>
                <w:color w:val="000000"/>
              </w:rPr>
              <w:t>mungkin</w:t>
            </w:r>
            <w:proofErr w:type="spellEnd"/>
            <w:r w:rsidRPr="000524D3">
              <w:rPr>
                <w:rFonts w:ascii="Calibri" w:eastAsia="Times New Roman" w:hAnsi="Calibri" w:cs="Times New Roman"/>
                <w:bCs w:val="0"/>
                <w:color w:val="000000"/>
              </w:rPr>
              <w:t xml:space="preserve"> </w:t>
            </w:r>
            <w:proofErr w:type="spellStart"/>
            <w:r w:rsidRPr="000524D3">
              <w:rPr>
                <w:rFonts w:ascii="Calibri" w:eastAsia="Times New Roman" w:hAnsi="Calibri" w:cs="Times New Roman"/>
                <w:bCs w:val="0"/>
                <w:color w:val="000000"/>
              </w:rPr>
              <w:t>saya</w:t>
            </w:r>
            <w:proofErr w:type="spellEnd"/>
            <w:r w:rsidRPr="000524D3">
              <w:rPr>
                <w:rFonts w:ascii="Calibri" w:eastAsia="Times New Roman" w:hAnsi="Calibri" w:cs="Times New Roman"/>
                <w:bCs w:val="0"/>
                <w:color w:val="000000"/>
              </w:rPr>
              <w:t xml:space="preserve"> </w:t>
            </w:r>
            <w:proofErr w:type="spellStart"/>
            <w:r w:rsidRPr="000524D3">
              <w:rPr>
                <w:rFonts w:ascii="Calibri" w:eastAsia="Times New Roman" w:hAnsi="Calibri" w:cs="Times New Roman"/>
                <w:bCs w:val="0"/>
                <w:color w:val="000000"/>
              </w:rPr>
              <w:t>mencoba</w:t>
            </w:r>
            <w:proofErr w:type="spellEnd"/>
            <w:r w:rsidRPr="000524D3">
              <w:rPr>
                <w:rFonts w:ascii="Calibri" w:eastAsia="Times New Roman" w:hAnsi="Calibri" w:cs="Times New Roman"/>
                <w:bCs w:val="0"/>
                <w:color w:val="000000"/>
              </w:rPr>
              <w:t xml:space="preserve"> </w:t>
            </w:r>
            <w:proofErr w:type="spellStart"/>
            <w:r w:rsidRPr="000524D3">
              <w:rPr>
                <w:rFonts w:ascii="Calibri" w:eastAsia="Times New Roman" w:hAnsi="Calibri" w:cs="Times New Roman"/>
                <w:bCs w:val="0"/>
                <w:color w:val="000000"/>
              </w:rPr>
              <w:t>pengalaman</w:t>
            </w:r>
            <w:proofErr w:type="spellEnd"/>
            <w:r w:rsidRPr="000524D3">
              <w:rPr>
                <w:rFonts w:ascii="Calibri" w:eastAsia="Times New Roman" w:hAnsi="Calibri" w:cs="Times New Roman"/>
                <w:bCs w:val="0"/>
                <w:color w:val="000000"/>
              </w:rPr>
              <w:t xml:space="preserve"> </w:t>
            </w:r>
            <w:proofErr w:type="spellStart"/>
            <w:r w:rsidRPr="000524D3">
              <w:rPr>
                <w:rFonts w:ascii="Calibri" w:eastAsia="Times New Roman" w:hAnsi="Calibri" w:cs="Times New Roman"/>
                <w:bCs w:val="0"/>
                <w:color w:val="000000"/>
              </w:rPr>
              <w:t>baru</w:t>
            </w:r>
            <w:proofErr w:type="spellEnd"/>
            <w:r w:rsidRPr="000524D3">
              <w:rPr>
                <w:rFonts w:ascii="Calibri" w:eastAsia="Times New Roman" w:hAnsi="Calibri" w:cs="Times New Roman"/>
                <w:bCs w:val="0"/>
                <w:color w:val="000000"/>
              </w:rPr>
              <w:t xml:space="preserve"> </w:t>
            </w:r>
            <w:proofErr w:type="spellStart"/>
            <w:r w:rsidRPr="000524D3">
              <w:rPr>
                <w:rFonts w:ascii="Calibri" w:eastAsia="Times New Roman" w:hAnsi="Calibri" w:cs="Times New Roman"/>
                <w:bCs w:val="0"/>
                <w:color w:val="000000"/>
              </w:rPr>
              <w:t>dalam</w:t>
            </w:r>
            <w:proofErr w:type="spellEnd"/>
            <w:r w:rsidRPr="000524D3">
              <w:rPr>
                <w:rFonts w:ascii="Calibri" w:eastAsia="Times New Roman" w:hAnsi="Calibri" w:cs="Times New Roman"/>
                <w:bCs w:val="0"/>
                <w:color w:val="000000"/>
              </w:rPr>
              <w:t xml:space="preserve"> </w:t>
            </w:r>
            <w:proofErr w:type="spellStart"/>
            <w:r w:rsidRPr="000524D3">
              <w:rPr>
                <w:rFonts w:ascii="Calibri" w:eastAsia="Times New Roman" w:hAnsi="Calibri" w:cs="Times New Roman"/>
                <w:bCs w:val="0"/>
                <w:color w:val="000000"/>
              </w:rPr>
              <w:t>pekerjaan</w:t>
            </w:r>
            <w:proofErr w:type="spellEnd"/>
            <w:r w:rsidRPr="000524D3">
              <w:rPr>
                <w:rFonts w:ascii="Calibri" w:eastAsia="Times New Roman" w:hAnsi="Calibri" w:cs="Times New Roman"/>
                <w:bCs w:val="0"/>
                <w:color w:val="000000"/>
              </w:rPr>
              <w:t xml:space="preserve"> </w:t>
            </w:r>
            <w:proofErr w:type="spellStart"/>
            <w:r w:rsidRPr="000524D3">
              <w:rPr>
                <w:rFonts w:ascii="Calibri" w:eastAsia="Times New Roman" w:hAnsi="Calibri" w:cs="Times New Roman"/>
                <w:bCs w:val="0"/>
                <w:color w:val="000000"/>
              </w:rPr>
              <w:t>saya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3452" w:rsidRPr="000524D3" w:rsidRDefault="006E3452" w:rsidP="00F513F3">
            <w:pPr>
              <w:rPr>
                <w:rFonts w:ascii="Times New Roman" w:eastAsia="Times New Roman" w:hAnsi="Times New Roman" w:cs="Times New Roman"/>
                <w:bCs w:val="0"/>
                <w:sz w:val="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3452" w:rsidRPr="000524D3" w:rsidRDefault="006E3452" w:rsidP="00F513F3">
            <w:pPr>
              <w:rPr>
                <w:rFonts w:ascii="Times New Roman" w:eastAsia="Times New Roman" w:hAnsi="Times New Roman" w:cs="Times New Roman"/>
                <w:bCs w:val="0"/>
                <w:sz w:val="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3452" w:rsidRPr="000524D3" w:rsidRDefault="006E3452" w:rsidP="00F513F3">
            <w:pPr>
              <w:rPr>
                <w:rFonts w:ascii="Times New Roman" w:eastAsia="Times New Roman" w:hAnsi="Times New Roman" w:cs="Times New Roman"/>
                <w:bCs w:val="0"/>
                <w:sz w:val="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3452" w:rsidRPr="000524D3" w:rsidRDefault="006E3452" w:rsidP="00F513F3">
            <w:pPr>
              <w:rPr>
                <w:rFonts w:ascii="Times New Roman" w:eastAsia="Times New Roman" w:hAnsi="Times New Roman" w:cs="Times New Roman"/>
                <w:bCs w:val="0"/>
                <w:sz w:val="1"/>
              </w:rPr>
            </w:pPr>
          </w:p>
        </w:tc>
      </w:tr>
      <w:tr w:rsidR="006E3452" w:rsidRPr="000524D3" w:rsidTr="00F513F3">
        <w:trPr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3452" w:rsidRPr="000524D3" w:rsidRDefault="006E3452" w:rsidP="00F513F3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 w:val="0"/>
              </w:rPr>
            </w:pPr>
            <w:r w:rsidRPr="000524D3">
              <w:rPr>
                <w:rFonts w:ascii="Calibri" w:eastAsia="Times New Roman" w:hAnsi="Calibri" w:cs="Times New Roman"/>
                <w:bCs w:val="0"/>
                <w:color w:val="000000"/>
              </w:rPr>
              <w:t>12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3452" w:rsidRPr="000524D3" w:rsidRDefault="006E3452" w:rsidP="00F513F3">
            <w:pPr>
              <w:spacing w:line="0" w:lineRule="atLeast"/>
              <w:rPr>
                <w:rFonts w:ascii="Times New Roman" w:eastAsia="Times New Roman" w:hAnsi="Times New Roman" w:cs="Times New Roman"/>
                <w:bCs w:val="0"/>
              </w:rPr>
            </w:pPr>
            <w:proofErr w:type="spellStart"/>
            <w:r w:rsidRPr="000524D3">
              <w:rPr>
                <w:rFonts w:ascii="Calibri" w:eastAsia="Times New Roman" w:hAnsi="Calibri" w:cs="Times New Roman"/>
                <w:bCs w:val="0"/>
                <w:color w:val="000000"/>
              </w:rPr>
              <w:t>Pekerjaan</w:t>
            </w:r>
            <w:proofErr w:type="spellEnd"/>
            <w:r w:rsidRPr="000524D3">
              <w:rPr>
                <w:rFonts w:ascii="Calibri" w:eastAsia="Times New Roman" w:hAnsi="Calibri" w:cs="Times New Roman"/>
                <w:bCs w:val="0"/>
                <w:color w:val="000000"/>
              </w:rPr>
              <w:t xml:space="preserve"> </w:t>
            </w:r>
            <w:proofErr w:type="spellStart"/>
            <w:r w:rsidRPr="000524D3">
              <w:rPr>
                <w:rFonts w:ascii="Calibri" w:eastAsia="Times New Roman" w:hAnsi="Calibri" w:cs="Times New Roman"/>
                <w:bCs w:val="0"/>
                <w:color w:val="000000"/>
              </w:rPr>
              <w:t>menjadi</w:t>
            </w:r>
            <w:proofErr w:type="spellEnd"/>
            <w:r w:rsidRPr="000524D3">
              <w:rPr>
                <w:rFonts w:ascii="Calibri" w:eastAsia="Times New Roman" w:hAnsi="Calibri" w:cs="Times New Roman"/>
                <w:bCs w:val="0"/>
                <w:color w:val="000000"/>
              </w:rPr>
              <w:t xml:space="preserve"> </w:t>
            </w:r>
            <w:proofErr w:type="spellStart"/>
            <w:r w:rsidRPr="000524D3">
              <w:rPr>
                <w:rFonts w:ascii="Calibri" w:eastAsia="Times New Roman" w:hAnsi="Calibri" w:cs="Times New Roman"/>
                <w:bCs w:val="0"/>
                <w:color w:val="000000"/>
              </w:rPr>
              <w:t>lancar</w:t>
            </w:r>
            <w:proofErr w:type="spellEnd"/>
            <w:r w:rsidRPr="000524D3">
              <w:rPr>
                <w:rFonts w:ascii="Calibri" w:eastAsia="Times New Roman" w:hAnsi="Calibri" w:cs="Times New Roman"/>
                <w:bCs w:val="0"/>
                <w:color w:val="000000"/>
              </w:rPr>
              <w:t xml:space="preserve"> </w:t>
            </w:r>
            <w:proofErr w:type="spellStart"/>
            <w:r w:rsidRPr="000524D3">
              <w:rPr>
                <w:rFonts w:ascii="Calibri" w:eastAsia="Times New Roman" w:hAnsi="Calibri" w:cs="Times New Roman"/>
                <w:bCs w:val="0"/>
                <w:color w:val="000000"/>
              </w:rPr>
              <w:t>ketika</w:t>
            </w:r>
            <w:proofErr w:type="spellEnd"/>
            <w:r w:rsidRPr="000524D3">
              <w:rPr>
                <w:rFonts w:ascii="Calibri" w:eastAsia="Times New Roman" w:hAnsi="Calibri" w:cs="Times New Roman"/>
                <w:bCs w:val="0"/>
                <w:color w:val="000000"/>
              </w:rPr>
              <w:t xml:space="preserve"> </w:t>
            </w:r>
            <w:proofErr w:type="spellStart"/>
            <w:r w:rsidRPr="000524D3">
              <w:rPr>
                <w:rFonts w:ascii="Calibri" w:eastAsia="Times New Roman" w:hAnsi="Calibri" w:cs="Times New Roman"/>
                <w:bCs w:val="0"/>
                <w:color w:val="000000"/>
              </w:rPr>
              <w:t>saya</w:t>
            </w:r>
            <w:proofErr w:type="spellEnd"/>
            <w:r w:rsidRPr="000524D3">
              <w:rPr>
                <w:rFonts w:ascii="Calibri" w:eastAsia="Times New Roman" w:hAnsi="Calibri" w:cs="Times New Roman"/>
                <w:bCs w:val="0"/>
                <w:color w:val="000000"/>
              </w:rPr>
              <w:t xml:space="preserve"> </w:t>
            </w:r>
            <w:proofErr w:type="spellStart"/>
            <w:r w:rsidRPr="000524D3">
              <w:rPr>
                <w:rFonts w:ascii="Calibri" w:eastAsia="Times New Roman" w:hAnsi="Calibri" w:cs="Times New Roman"/>
                <w:bCs w:val="0"/>
                <w:color w:val="000000"/>
              </w:rPr>
              <w:t>mempersiapkannya</w:t>
            </w:r>
            <w:proofErr w:type="spellEnd"/>
            <w:r w:rsidRPr="000524D3">
              <w:rPr>
                <w:rFonts w:ascii="Calibri" w:eastAsia="Times New Roman" w:hAnsi="Calibri" w:cs="Times New Roman"/>
                <w:bCs w:val="0"/>
                <w:color w:val="000000"/>
              </w:rPr>
              <w:t xml:space="preserve"> </w:t>
            </w:r>
            <w:proofErr w:type="spellStart"/>
            <w:r w:rsidRPr="000524D3">
              <w:rPr>
                <w:rFonts w:ascii="Calibri" w:eastAsia="Times New Roman" w:hAnsi="Calibri" w:cs="Times New Roman"/>
                <w:bCs w:val="0"/>
                <w:color w:val="000000"/>
              </w:rPr>
              <w:t>dengan</w:t>
            </w:r>
            <w:proofErr w:type="spellEnd"/>
            <w:r w:rsidRPr="000524D3">
              <w:rPr>
                <w:rFonts w:ascii="Calibri" w:eastAsia="Times New Roman" w:hAnsi="Calibri" w:cs="Times New Roman"/>
                <w:bCs w:val="0"/>
                <w:color w:val="000000"/>
              </w:rPr>
              <w:t xml:space="preserve"> </w:t>
            </w:r>
            <w:proofErr w:type="spellStart"/>
            <w:r w:rsidRPr="000524D3">
              <w:rPr>
                <w:rFonts w:ascii="Calibri" w:eastAsia="Times New Roman" w:hAnsi="Calibri" w:cs="Times New Roman"/>
                <w:bCs w:val="0"/>
                <w:color w:val="000000"/>
              </w:rPr>
              <w:t>matang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3452" w:rsidRPr="000524D3" w:rsidRDefault="006E3452" w:rsidP="00F513F3">
            <w:pPr>
              <w:rPr>
                <w:rFonts w:ascii="Times New Roman" w:eastAsia="Times New Roman" w:hAnsi="Times New Roman" w:cs="Times New Roman"/>
                <w:bCs w:val="0"/>
                <w:sz w:val="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3452" w:rsidRPr="000524D3" w:rsidRDefault="006E3452" w:rsidP="00F513F3">
            <w:pPr>
              <w:rPr>
                <w:rFonts w:ascii="Times New Roman" w:eastAsia="Times New Roman" w:hAnsi="Times New Roman" w:cs="Times New Roman"/>
                <w:bCs w:val="0"/>
                <w:sz w:val="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3452" w:rsidRPr="000524D3" w:rsidRDefault="006E3452" w:rsidP="00F513F3">
            <w:pPr>
              <w:rPr>
                <w:rFonts w:ascii="Times New Roman" w:eastAsia="Times New Roman" w:hAnsi="Times New Roman" w:cs="Times New Roman"/>
                <w:bCs w:val="0"/>
                <w:sz w:val="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3452" w:rsidRPr="000524D3" w:rsidRDefault="006E3452" w:rsidP="00F513F3">
            <w:pPr>
              <w:rPr>
                <w:rFonts w:ascii="Times New Roman" w:eastAsia="Times New Roman" w:hAnsi="Times New Roman" w:cs="Times New Roman"/>
                <w:bCs w:val="0"/>
                <w:sz w:val="1"/>
              </w:rPr>
            </w:pPr>
          </w:p>
        </w:tc>
      </w:tr>
      <w:tr w:rsidR="006E3452" w:rsidRPr="000524D3" w:rsidTr="00F513F3">
        <w:trPr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3452" w:rsidRPr="000524D3" w:rsidRDefault="006E3452" w:rsidP="00F513F3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 w:val="0"/>
              </w:rPr>
            </w:pPr>
            <w:r w:rsidRPr="000524D3">
              <w:rPr>
                <w:rFonts w:ascii="Calibri" w:eastAsia="Times New Roman" w:hAnsi="Calibri" w:cs="Times New Roman"/>
                <w:bCs w:val="0"/>
                <w:color w:val="000000"/>
              </w:rPr>
              <w:t>13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3452" w:rsidRPr="000524D3" w:rsidRDefault="006E3452" w:rsidP="00F513F3">
            <w:pPr>
              <w:spacing w:line="0" w:lineRule="atLeast"/>
              <w:rPr>
                <w:rFonts w:ascii="Times New Roman" w:eastAsia="Times New Roman" w:hAnsi="Times New Roman" w:cs="Times New Roman"/>
                <w:bCs w:val="0"/>
              </w:rPr>
            </w:pPr>
            <w:proofErr w:type="spellStart"/>
            <w:r w:rsidRPr="000524D3">
              <w:rPr>
                <w:rFonts w:ascii="Calibri" w:eastAsia="Times New Roman" w:hAnsi="Calibri" w:cs="Times New Roman"/>
                <w:bCs w:val="0"/>
                <w:color w:val="000000"/>
              </w:rPr>
              <w:t>Saya</w:t>
            </w:r>
            <w:proofErr w:type="spellEnd"/>
            <w:r w:rsidRPr="000524D3">
              <w:rPr>
                <w:rFonts w:ascii="Calibri" w:eastAsia="Times New Roman" w:hAnsi="Calibri" w:cs="Times New Roman"/>
                <w:bCs w:val="0"/>
                <w:color w:val="000000"/>
              </w:rPr>
              <w:t xml:space="preserve"> </w:t>
            </w:r>
            <w:proofErr w:type="spellStart"/>
            <w:r w:rsidRPr="000524D3">
              <w:rPr>
                <w:rFonts w:ascii="Calibri" w:eastAsia="Times New Roman" w:hAnsi="Calibri" w:cs="Times New Roman"/>
                <w:bCs w:val="0"/>
                <w:color w:val="000000"/>
              </w:rPr>
              <w:t>lebih</w:t>
            </w:r>
            <w:proofErr w:type="spellEnd"/>
            <w:r w:rsidRPr="000524D3">
              <w:rPr>
                <w:rFonts w:ascii="Calibri" w:eastAsia="Times New Roman" w:hAnsi="Calibri" w:cs="Times New Roman"/>
                <w:bCs w:val="0"/>
                <w:color w:val="000000"/>
              </w:rPr>
              <w:t xml:space="preserve"> </w:t>
            </w:r>
            <w:proofErr w:type="spellStart"/>
            <w:r w:rsidRPr="000524D3">
              <w:rPr>
                <w:rFonts w:ascii="Calibri" w:eastAsia="Times New Roman" w:hAnsi="Calibri" w:cs="Times New Roman"/>
                <w:bCs w:val="0"/>
                <w:color w:val="000000"/>
              </w:rPr>
              <w:t>memilih</w:t>
            </w:r>
            <w:proofErr w:type="spellEnd"/>
            <w:r w:rsidRPr="000524D3">
              <w:rPr>
                <w:rFonts w:ascii="Calibri" w:eastAsia="Times New Roman" w:hAnsi="Calibri" w:cs="Times New Roman"/>
                <w:bCs w:val="0"/>
                <w:color w:val="000000"/>
              </w:rPr>
              <w:t xml:space="preserve"> </w:t>
            </w:r>
            <w:proofErr w:type="spellStart"/>
            <w:r w:rsidRPr="000524D3">
              <w:rPr>
                <w:rFonts w:ascii="Calibri" w:eastAsia="Times New Roman" w:hAnsi="Calibri" w:cs="Times New Roman"/>
                <w:bCs w:val="0"/>
                <w:color w:val="000000"/>
              </w:rPr>
              <w:t>pengalaman</w:t>
            </w:r>
            <w:proofErr w:type="spellEnd"/>
            <w:r w:rsidRPr="000524D3">
              <w:rPr>
                <w:rFonts w:ascii="Calibri" w:eastAsia="Times New Roman" w:hAnsi="Calibri" w:cs="Times New Roman"/>
                <w:bCs w:val="0"/>
                <w:color w:val="000000"/>
              </w:rPr>
              <w:t xml:space="preserve"> </w:t>
            </w:r>
            <w:proofErr w:type="spellStart"/>
            <w:r w:rsidRPr="000524D3">
              <w:rPr>
                <w:rFonts w:ascii="Calibri" w:eastAsia="Times New Roman" w:hAnsi="Calibri" w:cs="Times New Roman"/>
                <w:bCs w:val="0"/>
                <w:color w:val="000000"/>
              </w:rPr>
              <w:t>baru</w:t>
            </w:r>
            <w:proofErr w:type="spellEnd"/>
            <w:r w:rsidRPr="000524D3">
              <w:rPr>
                <w:rFonts w:ascii="Calibri" w:eastAsia="Times New Roman" w:hAnsi="Calibri" w:cs="Times New Roman"/>
                <w:bCs w:val="0"/>
                <w:color w:val="000000"/>
              </w:rPr>
              <w:t xml:space="preserve"> </w:t>
            </w:r>
            <w:proofErr w:type="spellStart"/>
            <w:r w:rsidRPr="000524D3">
              <w:rPr>
                <w:rFonts w:ascii="Calibri" w:eastAsia="Times New Roman" w:hAnsi="Calibri" w:cs="Times New Roman"/>
                <w:bCs w:val="0"/>
                <w:color w:val="000000"/>
              </w:rPr>
              <w:t>dan</w:t>
            </w:r>
            <w:proofErr w:type="spellEnd"/>
            <w:r w:rsidRPr="000524D3">
              <w:rPr>
                <w:rFonts w:ascii="Calibri" w:eastAsia="Times New Roman" w:hAnsi="Calibri" w:cs="Times New Roman"/>
                <w:bCs w:val="0"/>
                <w:color w:val="000000"/>
              </w:rPr>
              <w:t xml:space="preserve"> </w:t>
            </w:r>
            <w:proofErr w:type="spellStart"/>
            <w:r w:rsidRPr="000524D3">
              <w:rPr>
                <w:rFonts w:ascii="Calibri" w:eastAsia="Times New Roman" w:hAnsi="Calibri" w:cs="Times New Roman"/>
                <w:bCs w:val="0"/>
                <w:color w:val="000000"/>
              </w:rPr>
              <w:t>berbeda</w:t>
            </w:r>
            <w:proofErr w:type="spellEnd"/>
            <w:r w:rsidRPr="000524D3">
              <w:rPr>
                <w:rFonts w:ascii="Calibri" w:eastAsia="Times New Roman" w:hAnsi="Calibri" w:cs="Times New Roman"/>
                <w:bCs w:val="0"/>
                <w:color w:val="000000"/>
              </w:rPr>
              <w:t xml:space="preserve"> di </w:t>
            </w:r>
            <w:proofErr w:type="spellStart"/>
            <w:r w:rsidRPr="000524D3">
              <w:rPr>
                <w:rFonts w:ascii="Calibri" w:eastAsia="Times New Roman" w:hAnsi="Calibri" w:cs="Times New Roman"/>
                <w:bCs w:val="0"/>
                <w:color w:val="000000"/>
              </w:rPr>
              <w:t>lingkungan</w:t>
            </w:r>
            <w:proofErr w:type="spellEnd"/>
            <w:r w:rsidRPr="000524D3">
              <w:rPr>
                <w:rFonts w:ascii="Calibri" w:eastAsia="Times New Roman" w:hAnsi="Calibri" w:cs="Times New Roman"/>
                <w:bCs w:val="0"/>
                <w:color w:val="000000"/>
              </w:rPr>
              <w:t xml:space="preserve"> </w:t>
            </w:r>
            <w:proofErr w:type="spellStart"/>
            <w:r w:rsidRPr="000524D3">
              <w:rPr>
                <w:rFonts w:ascii="Calibri" w:eastAsia="Times New Roman" w:hAnsi="Calibri" w:cs="Times New Roman"/>
                <w:bCs w:val="0"/>
                <w:color w:val="000000"/>
              </w:rPr>
              <w:t>kerja</w:t>
            </w:r>
            <w:proofErr w:type="spellEnd"/>
            <w:r w:rsidRPr="000524D3">
              <w:rPr>
                <w:rFonts w:ascii="Calibri" w:eastAsia="Times New Roman" w:hAnsi="Calibri" w:cs="Times New Roman"/>
                <w:bCs w:val="0"/>
                <w:color w:val="000000"/>
              </w:rPr>
              <w:t xml:space="preserve"> </w:t>
            </w:r>
            <w:proofErr w:type="spellStart"/>
            <w:r w:rsidRPr="000524D3">
              <w:rPr>
                <w:rFonts w:ascii="Calibri" w:eastAsia="Times New Roman" w:hAnsi="Calibri" w:cs="Times New Roman"/>
                <w:bCs w:val="0"/>
                <w:color w:val="000000"/>
              </w:rPr>
              <w:t>jika</w:t>
            </w:r>
            <w:proofErr w:type="spellEnd"/>
            <w:r w:rsidRPr="000524D3">
              <w:rPr>
                <w:rFonts w:ascii="Calibri" w:eastAsia="Times New Roman" w:hAnsi="Calibri" w:cs="Times New Roman"/>
                <w:bCs w:val="0"/>
                <w:color w:val="000000"/>
              </w:rPr>
              <w:t xml:space="preserve"> </w:t>
            </w:r>
            <w:proofErr w:type="spellStart"/>
            <w:r w:rsidRPr="000524D3">
              <w:rPr>
                <w:rFonts w:ascii="Calibri" w:eastAsia="Times New Roman" w:hAnsi="Calibri" w:cs="Times New Roman"/>
                <w:bCs w:val="0"/>
                <w:color w:val="000000"/>
              </w:rPr>
              <w:t>saya</w:t>
            </w:r>
            <w:proofErr w:type="spellEnd"/>
            <w:r w:rsidRPr="000524D3">
              <w:rPr>
                <w:rFonts w:ascii="Calibri" w:eastAsia="Times New Roman" w:hAnsi="Calibri" w:cs="Times New Roman"/>
                <w:bCs w:val="0"/>
                <w:color w:val="000000"/>
              </w:rPr>
              <w:t xml:space="preserve"> </w:t>
            </w:r>
            <w:proofErr w:type="spellStart"/>
            <w:r w:rsidRPr="000524D3">
              <w:rPr>
                <w:rFonts w:ascii="Calibri" w:eastAsia="Times New Roman" w:hAnsi="Calibri" w:cs="Times New Roman"/>
                <w:bCs w:val="0"/>
                <w:color w:val="000000"/>
              </w:rPr>
              <w:t>memiliki</w:t>
            </w:r>
            <w:proofErr w:type="spellEnd"/>
            <w:r w:rsidRPr="000524D3">
              <w:rPr>
                <w:rFonts w:ascii="Calibri" w:eastAsia="Times New Roman" w:hAnsi="Calibri" w:cs="Times New Roman"/>
                <w:bCs w:val="0"/>
                <w:color w:val="000000"/>
              </w:rPr>
              <w:t xml:space="preserve"> </w:t>
            </w:r>
            <w:proofErr w:type="spellStart"/>
            <w:r w:rsidRPr="000524D3">
              <w:rPr>
                <w:rFonts w:ascii="Calibri" w:eastAsia="Times New Roman" w:hAnsi="Calibri" w:cs="Times New Roman"/>
                <w:bCs w:val="0"/>
                <w:color w:val="000000"/>
              </w:rPr>
              <w:t>kesempatan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3452" w:rsidRPr="000524D3" w:rsidRDefault="006E3452" w:rsidP="00F513F3">
            <w:pPr>
              <w:rPr>
                <w:rFonts w:ascii="Times New Roman" w:eastAsia="Times New Roman" w:hAnsi="Times New Roman" w:cs="Times New Roman"/>
                <w:bCs w:val="0"/>
                <w:sz w:val="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3452" w:rsidRPr="000524D3" w:rsidRDefault="006E3452" w:rsidP="00F513F3">
            <w:pPr>
              <w:rPr>
                <w:rFonts w:ascii="Times New Roman" w:eastAsia="Times New Roman" w:hAnsi="Times New Roman" w:cs="Times New Roman"/>
                <w:bCs w:val="0"/>
                <w:sz w:val="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3452" w:rsidRPr="000524D3" w:rsidRDefault="006E3452" w:rsidP="00F513F3">
            <w:pPr>
              <w:rPr>
                <w:rFonts w:ascii="Times New Roman" w:eastAsia="Times New Roman" w:hAnsi="Times New Roman" w:cs="Times New Roman"/>
                <w:bCs w:val="0"/>
                <w:sz w:val="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3452" w:rsidRPr="000524D3" w:rsidRDefault="006E3452" w:rsidP="00F513F3">
            <w:pPr>
              <w:rPr>
                <w:rFonts w:ascii="Times New Roman" w:eastAsia="Times New Roman" w:hAnsi="Times New Roman" w:cs="Times New Roman"/>
                <w:bCs w:val="0"/>
                <w:sz w:val="1"/>
              </w:rPr>
            </w:pPr>
          </w:p>
        </w:tc>
      </w:tr>
      <w:tr w:rsidR="006E3452" w:rsidRPr="000524D3" w:rsidTr="00F513F3">
        <w:trPr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3452" w:rsidRPr="000524D3" w:rsidRDefault="006E3452" w:rsidP="00F513F3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 w:val="0"/>
              </w:rPr>
            </w:pPr>
            <w:r w:rsidRPr="000524D3">
              <w:rPr>
                <w:rFonts w:ascii="Calibri" w:eastAsia="Times New Roman" w:hAnsi="Calibri" w:cs="Times New Roman"/>
                <w:bCs w:val="0"/>
                <w:color w:val="000000"/>
              </w:rPr>
              <w:t>14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3452" w:rsidRPr="000524D3" w:rsidRDefault="006E3452" w:rsidP="00F513F3">
            <w:pPr>
              <w:spacing w:line="0" w:lineRule="atLeast"/>
              <w:rPr>
                <w:rFonts w:ascii="Times New Roman" w:eastAsia="Times New Roman" w:hAnsi="Times New Roman" w:cs="Times New Roman"/>
                <w:bCs w:val="0"/>
              </w:rPr>
            </w:pPr>
            <w:proofErr w:type="spellStart"/>
            <w:r w:rsidRPr="000524D3">
              <w:rPr>
                <w:rFonts w:ascii="Calibri" w:eastAsia="Times New Roman" w:hAnsi="Calibri" w:cs="Times New Roman"/>
                <w:bCs w:val="0"/>
                <w:color w:val="000000"/>
              </w:rPr>
              <w:t>Kebahagiaan</w:t>
            </w:r>
            <w:proofErr w:type="spellEnd"/>
            <w:r w:rsidRPr="000524D3">
              <w:rPr>
                <w:rFonts w:ascii="Calibri" w:eastAsia="Times New Roman" w:hAnsi="Calibri" w:cs="Times New Roman"/>
                <w:bCs w:val="0"/>
                <w:color w:val="000000"/>
              </w:rPr>
              <w:t xml:space="preserve"> </w:t>
            </w:r>
            <w:proofErr w:type="spellStart"/>
            <w:r w:rsidRPr="000524D3">
              <w:rPr>
                <w:rFonts w:ascii="Calibri" w:eastAsia="Times New Roman" w:hAnsi="Calibri" w:cs="Times New Roman"/>
                <w:bCs w:val="0"/>
                <w:color w:val="000000"/>
              </w:rPr>
              <w:t>terbesar</w:t>
            </w:r>
            <w:proofErr w:type="spellEnd"/>
            <w:r w:rsidRPr="000524D3">
              <w:rPr>
                <w:rFonts w:ascii="Calibri" w:eastAsia="Times New Roman" w:hAnsi="Calibri" w:cs="Times New Roman"/>
                <w:bCs w:val="0"/>
                <w:color w:val="000000"/>
              </w:rPr>
              <w:t xml:space="preserve"> </w:t>
            </w:r>
            <w:proofErr w:type="spellStart"/>
            <w:r w:rsidRPr="000524D3">
              <w:rPr>
                <w:rFonts w:ascii="Calibri" w:eastAsia="Times New Roman" w:hAnsi="Calibri" w:cs="Times New Roman"/>
                <w:bCs w:val="0"/>
                <w:color w:val="000000"/>
              </w:rPr>
              <w:t>saya</w:t>
            </w:r>
            <w:proofErr w:type="spellEnd"/>
            <w:r w:rsidRPr="000524D3">
              <w:rPr>
                <w:rFonts w:ascii="Calibri" w:eastAsia="Times New Roman" w:hAnsi="Calibri" w:cs="Times New Roman"/>
                <w:bCs w:val="0"/>
                <w:color w:val="000000"/>
              </w:rPr>
              <w:t xml:space="preserve"> </w:t>
            </w:r>
            <w:proofErr w:type="spellStart"/>
            <w:r w:rsidRPr="000524D3">
              <w:rPr>
                <w:rFonts w:ascii="Calibri" w:eastAsia="Times New Roman" w:hAnsi="Calibri" w:cs="Times New Roman"/>
                <w:bCs w:val="0"/>
                <w:color w:val="000000"/>
              </w:rPr>
              <w:t>adalah</w:t>
            </w:r>
            <w:proofErr w:type="spellEnd"/>
            <w:r w:rsidRPr="000524D3">
              <w:rPr>
                <w:rFonts w:ascii="Calibri" w:eastAsia="Times New Roman" w:hAnsi="Calibri" w:cs="Times New Roman"/>
                <w:bCs w:val="0"/>
                <w:color w:val="000000"/>
              </w:rPr>
              <w:t xml:space="preserve"> </w:t>
            </w:r>
            <w:proofErr w:type="spellStart"/>
            <w:r w:rsidRPr="000524D3">
              <w:rPr>
                <w:rFonts w:ascii="Calibri" w:eastAsia="Times New Roman" w:hAnsi="Calibri" w:cs="Times New Roman"/>
                <w:bCs w:val="0"/>
                <w:color w:val="000000"/>
              </w:rPr>
              <w:t>ketika</w:t>
            </w:r>
            <w:proofErr w:type="spellEnd"/>
            <w:r w:rsidRPr="000524D3">
              <w:rPr>
                <w:rFonts w:ascii="Calibri" w:eastAsia="Times New Roman" w:hAnsi="Calibri" w:cs="Times New Roman"/>
                <w:bCs w:val="0"/>
                <w:color w:val="000000"/>
              </w:rPr>
              <w:t xml:space="preserve"> </w:t>
            </w:r>
            <w:proofErr w:type="spellStart"/>
            <w:r w:rsidRPr="000524D3">
              <w:rPr>
                <w:rFonts w:ascii="Calibri" w:eastAsia="Times New Roman" w:hAnsi="Calibri" w:cs="Times New Roman"/>
                <w:bCs w:val="0"/>
                <w:color w:val="000000"/>
              </w:rPr>
              <w:t>dapat</w:t>
            </w:r>
            <w:proofErr w:type="spellEnd"/>
            <w:r w:rsidRPr="000524D3">
              <w:rPr>
                <w:rFonts w:ascii="Calibri" w:eastAsia="Times New Roman" w:hAnsi="Calibri" w:cs="Times New Roman"/>
                <w:bCs w:val="0"/>
                <w:color w:val="000000"/>
              </w:rPr>
              <w:t xml:space="preserve"> </w:t>
            </w:r>
            <w:proofErr w:type="spellStart"/>
            <w:r w:rsidRPr="000524D3">
              <w:rPr>
                <w:rFonts w:ascii="Calibri" w:eastAsia="Times New Roman" w:hAnsi="Calibri" w:cs="Times New Roman"/>
                <w:bCs w:val="0"/>
                <w:color w:val="000000"/>
              </w:rPr>
              <w:t>menyelesaikan</w:t>
            </w:r>
            <w:proofErr w:type="spellEnd"/>
            <w:r w:rsidRPr="000524D3">
              <w:rPr>
                <w:rFonts w:ascii="Calibri" w:eastAsia="Times New Roman" w:hAnsi="Calibri" w:cs="Times New Roman"/>
                <w:bCs w:val="0"/>
                <w:color w:val="000000"/>
              </w:rPr>
              <w:t xml:space="preserve"> </w:t>
            </w:r>
            <w:proofErr w:type="spellStart"/>
            <w:r w:rsidRPr="000524D3">
              <w:rPr>
                <w:rFonts w:ascii="Calibri" w:eastAsia="Times New Roman" w:hAnsi="Calibri" w:cs="Times New Roman"/>
                <w:bCs w:val="0"/>
                <w:color w:val="000000"/>
              </w:rPr>
              <w:t>tugas-tugas</w:t>
            </w:r>
            <w:proofErr w:type="spellEnd"/>
            <w:r w:rsidRPr="000524D3">
              <w:rPr>
                <w:rFonts w:ascii="Calibri" w:eastAsia="Times New Roman" w:hAnsi="Calibri" w:cs="Times New Roman"/>
                <w:bCs w:val="0"/>
                <w:color w:val="000000"/>
              </w:rPr>
              <w:t xml:space="preserve"> yang </w:t>
            </w:r>
            <w:proofErr w:type="spellStart"/>
            <w:r w:rsidRPr="000524D3">
              <w:rPr>
                <w:rFonts w:ascii="Calibri" w:eastAsia="Times New Roman" w:hAnsi="Calibri" w:cs="Times New Roman"/>
                <w:bCs w:val="0"/>
                <w:color w:val="000000"/>
              </w:rPr>
              <w:t>diberikan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3452" w:rsidRPr="000524D3" w:rsidRDefault="006E3452" w:rsidP="00F513F3">
            <w:pPr>
              <w:rPr>
                <w:rFonts w:ascii="Times New Roman" w:eastAsia="Times New Roman" w:hAnsi="Times New Roman" w:cs="Times New Roman"/>
                <w:bCs w:val="0"/>
                <w:sz w:val="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3452" w:rsidRPr="000524D3" w:rsidRDefault="006E3452" w:rsidP="00F513F3">
            <w:pPr>
              <w:rPr>
                <w:rFonts w:ascii="Times New Roman" w:eastAsia="Times New Roman" w:hAnsi="Times New Roman" w:cs="Times New Roman"/>
                <w:bCs w:val="0"/>
                <w:sz w:val="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3452" w:rsidRPr="000524D3" w:rsidRDefault="006E3452" w:rsidP="00F513F3">
            <w:pPr>
              <w:rPr>
                <w:rFonts w:ascii="Times New Roman" w:eastAsia="Times New Roman" w:hAnsi="Times New Roman" w:cs="Times New Roman"/>
                <w:bCs w:val="0"/>
                <w:sz w:val="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3452" w:rsidRPr="000524D3" w:rsidRDefault="006E3452" w:rsidP="00F513F3">
            <w:pPr>
              <w:rPr>
                <w:rFonts w:ascii="Times New Roman" w:eastAsia="Times New Roman" w:hAnsi="Times New Roman" w:cs="Times New Roman"/>
                <w:bCs w:val="0"/>
                <w:sz w:val="1"/>
              </w:rPr>
            </w:pPr>
          </w:p>
        </w:tc>
      </w:tr>
      <w:tr w:rsidR="006E3452" w:rsidRPr="000524D3" w:rsidTr="00F513F3">
        <w:trPr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3452" w:rsidRPr="000524D3" w:rsidRDefault="006E3452" w:rsidP="00F513F3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Cs w:val="0"/>
              </w:rPr>
            </w:pPr>
            <w:r w:rsidRPr="000524D3">
              <w:rPr>
                <w:rFonts w:ascii="Calibri" w:eastAsia="Times New Roman" w:hAnsi="Calibri" w:cs="Times New Roman"/>
                <w:bCs w:val="0"/>
                <w:color w:val="000000"/>
              </w:rPr>
              <w:t>15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3452" w:rsidRPr="000524D3" w:rsidRDefault="006E3452" w:rsidP="00F513F3">
            <w:pPr>
              <w:spacing w:line="0" w:lineRule="atLeast"/>
              <w:rPr>
                <w:rFonts w:ascii="Times New Roman" w:eastAsia="Times New Roman" w:hAnsi="Times New Roman" w:cs="Times New Roman"/>
                <w:bCs w:val="0"/>
              </w:rPr>
            </w:pPr>
            <w:proofErr w:type="spellStart"/>
            <w:r w:rsidRPr="000524D3">
              <w:rPr>
                <w:rFonts w:ascii="Calibri" w:eastAsia="Times New Roman" w:hAnsi="Calibri" w:cs="Times New Roman"/>
                <w:bCs w:val="0"/>
                <w:color w:val="000000"/>
              </w:rPr>
              <w:t>Hasil</w:t>
            </w:r>
            <w:proofErr w:type="spellEnd"/>
            <w:r w:rsidRPr="000524D3">
              <w:rPr>
                <w:rFonts w:ascii="Calibri" w:eastAsia="Times New Roman" w:hAnsi="Calibri" w:cs="Times New Roman"/>
                <w:bCs w:val="0"/>
                <w:color w:val="000000"/>
              </w:rPr>
              <w:t xml:space="preserve"> </w:t>
            </w:r>
            <w:proofErr w:type="spellStart"/>
            <w:r w:rsidRPr="000524D3">
              <w:rPr>
                <w:rFonts w:ascii="Calibri" w:eastAsia="Times New Roman" w:hAnsi="Calibri" w:cs="Times New Roman"/>
                <w:bCs w:val="0"/>
                <w:color w:val="000000"/>
              </w:rPr>
              <w:t>dari</w:t>
            </w:r>
            <w:proofErr w:type="spellEnd"/>
            <w:r w:rsidRPr="000524D3">
              <w:rPr>
                <w:rFonts w:ascii="Calibri" w:eastAsia="Times New Roman" w:hAnsi="Calibri" w:cs="Times New Roman"/>
                <w:bCs w:val="0"/>
                <w:color w:val="000000"/>
              </w:rPr>
              <w:t xml:space="preserve"> </w:t>
            </w:r>
            <w:proofErr w:type="spellStart"/>
            <w:r w:rsidRPr="000524D3">
              <w:rPr>
                <w:rFonts w:ascii="Calibri" w:eastAsia="Times New Roman" w:hAnsi="Calibri" w:cs="Times New Roman"/>
                <w:bCs w:val="0"/>
                <w:color w:val="000000"/>
              </w:rPr>
              <w:t>setiap</w:t>
            </w:r>
            <w:proofErr w:type="spellEnd"/>
            <w:r w:rsidRPr="000524D3">
              <w:rPr>
                <w:rFonts w:ascii="Calibri" w:eastAsia="Times New Roman" w:hAnsi="Calibri" w:cs="Times New Roman"/>
                <w:bCs w:val="0"/>
                <w:color w:val="000000"/>
              </w:rPr>
              <w:t xml:space="preserve"> </w:t>
            </w:r>
            <w:proofErr w:type="spellStart"/>
            <w:r w:rsidRPr="000524D3">
              <w:rPr>
                <w:rFonts w:ascii="Calibri" w:eastAsia="Times New Roman" w:hAnsi="Calibri" w:cs="Times New Roman"/>
                <w:bCs w:val="0"/>
                <w:color w:val="000000"/>
              </w:rPr>
              <w:t>pekerjaan</w:t>
            </w:r>
            <w:proofErr w:type="spellEnd"/>
            <w:r w:rsidRPr="000524D3">
              <w:rPr>
                <w:rFonts w:ascii="Calibri" w:eastAsia="Times New Roman" w:hAnsi="Calibri" w:cs="Times New Roman"/>
                <w:bCs w:val="0"/>
                <w:color w:val="000000"/>
              </w:rPr>
              <w:t xml:space="preserve"> </w:t>
            </w:r>
            <w:proofErr w:type="spellStart"/>
            <w:r w:rsidRPr="000524D3">
              <w:rPr>
                <w:rFonts w:ascii="Calibri" w:eastAsia="Times New Roman" w:hAnsi="Calibri" w:cs="Times New Roman"/>
                <w:bCs w:val="0"/>
                <w:color w:val="000000"/>
              </w:rPr>
              <w:t>akan</w:t>
            </w:r>
            <w:proofErr w:type="spellEnd"/>
            <w:r w:rsidRPr="000524D3">
              <w:rPr>
                <w:rFonts w:ascii="Calibri" w:eastAsia="Times New Roman" w:hAnsi="Calibri" w:cs="Times New Roman"/>
                <w:bCs w:val="0"/>
                <w:color w:val="000000"/>
              </w:rPr>
              <w:t xml:space="preserve"> </w:t>
            </w:r>
            <w:proofErr w:type="spellStart"/>
            <w:r w:rsidRPr="000524D3">
              <w:rPr>
                <w:rFonts w:ascii="Calibri" w:eastAsia="Times New Roman" w:hAnsi="Calibri" w:cs="Times New Roman"/>
                <w:bCs w:val="0"/>
                <w:color w:val="000000"/>
              </w:rPr>
              <w:t>dapat</w:t>
            </w:r>
            <w:proofErr w:type="spellEnd"/>
            <w:r w:rsidRPr="000524D3">
              <w:rPr>
                <w:rFonts w:ascii="Calibri" w:eastAsia="Times New Roman" w:hAnsi="Calibri" w:cs="Times New Roman"/>
                <w:bCs w:val="0"/>
                <w:color w:val="000000"/>
              </w:rPr>
              <w:t xml:space="preserve"> </w:t>
            </w:r>
            <w:proofErr w:type="spellStart"/>
            <w:r w:rsidRPr="000524D3">
              <w:rPr>
                <w:rFonts w:ascii="Calibri" w:eastAsia="Times New Roman" w:hAnsi="Calibri" w:cs="Times New Roman"/>
                <w:bCs w:val="0"/>
                <w:color w:val="000000"/>
              </w:rPr>
              <w:t>dikontrol</w:t>
            </w:r>
            <w:proofErr w:type="spellEnd"/>
            <w:r w:rsidRPr="000524D3">
              <w:rPr>
                <w:rFonts w:ascii="Calibri" w:eastAsia="Times New Roman" w:hAnsi="Calibri" w:cs="Times New Roman"/>
                <w:bCs w:val="0"/>
                <w:color w:val="000000"/>
              </w:rPr>
              <w:t xml:space="preserve"> </w:t>
            </w:r>
            <w:proofErr w:type="spellStart"/>
            <w:r w:rsidRPr="000524D3">
              <w:rPr>
                <w:rFonts w:ascii="Calibri" w:eastAsia="Times New Roman" w:hAnsi="Calibri" w:cs="Times New Roman"/>
                <w:bCs w:val="0"/>
                <w:color w:val="000000"/>
              </w:rPr>
              <w:t>apabila</w:t>
            </w:r>
            <w:proofErr w:type="spellEnd"/>
            <w:r w:rsidRPr="000524D3">
              <w:rPr>
                <w:rFonts w:ascii="Calibri" w:eastAsia="Times New Roman" w:hAnsi="Calibri" w:cs="Times New Roman"/>
                <w:bCs w:val="0"/>
                <w:color w:val="000000"/>
              </w:rPr>
              <w:t xml:space="preserve"> </w:t>
            </w:r>
            <w:proofErr w:type="spellStart"/>
            <w:r w:rsidRPr="000524D3">
              <w:rPr>
                <w:rFonts w:ascii="Calibri" w:eastAsia="Times New Roman" w:hAnsi="Calibri" w:cs="Times New Roman"/>
                <w:bCs w:val="0"/>
                <w:color w:val="000000"/>
              </w:rPr>
              <w:t>saya</w:t>
            </w:r>
            <w:proofErr w:type="spellEnd"/>
            <w:r w:rsidRPr="000524D3">
              <w:rPr>
                <w:rFonts w:ascii="Calibri" w:eastAsia="Times New Roman" w:hAnsi="Calibri" w:cs="Times New Roman"/>
                <w:bCs w:val="0"/>
                <w:color w:val="000000"/>
              </w:rPr>
              <w:t xml:space="preserve"> </w:t>
            </w:r>
            <w:proofErr w:type="spellStart"/>
            <w:r w:rsidRPr="000524D3">
              <w:rPr>
                <w:rFonts w:ascii="Calibri" w:eastAsia="Times New Roman" w:hAnsi="Calibri" w:cs="Times New Roman"/>
                <w:bCs w:val="0"/>
                <w:color w:val="000000"/>
              </w:rPr>
              <w:t>bekerja</w:t>
            </w:r>
            <w:proofErr w:type="spellEnd"/>
            <w:r w:rsidRPr="000524D3">
              <w:rPr>
                <w:rFonts w:ascii="Calibri" w:eastAsia="Times New Roman" w:hAnsi="Calibri" w:cs="Times New Roman"/>
                <w:bCs w:val="0"/>
                <w:color w:val="000000"/>
              </w:rPr>
              <w:t xml:space="preserve"> </w:t>
            </w:r>
            <w:proofErr w:type="spellStart"/>
            <w:r w:rsidRPr="000524D3">
              <w:rPr>
                <w:rFonts w:ascii="Calibri" w:eastAsia="Times New Roman" w:hAnsi="Calibri" w:cs="Times New Roman"/>
                <w:bCs w:val="0"/>
                <w:color w:val="000000"/>
              </w:rPr>
              <w:t>dengan</w:t>
            </w:r>
            <w:proofErr w:type="spellEnd"/>
            <w:r w:rsidRPr="000524D3">
              <w:rPr>
                <w:rFonts w:ascii="Calibri" w:eastAsia="Times New Roman" w:hAnsi="Calibri" w:cs="Times New Roman"/>
                <w:bCs w:val="0"/>
                <w:color w:val="000000"/>
              </w:rPr>
              <w:t xml:space="preserve"> </w:t>
            </w:r>
            <w:proofErr w:type="spellStart"/>
            <w:r w:rsidRPr="000524D3">
              <w:rPr>
                <w:rFonts w:ascii="Calibri" w:eastAsia="Times New Roman" w:hAnsi="Calibri" w:cs="Times New Roman"/>
                <w:bCs w:val="0"/>
                <w:color w:val="000000"/>
              </w:rPr>
              <w:t>serius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3452" w:rsidRPr="000524D3" w:rsidRDefault="006E3452" w:rsidP="00F513F3">
            <w:pPr>
              <w:rPr>
                <w:rFonts w:ascii="Times New Roman" w:eastAsia="Times New Roman" w:hAnsi="Times New Roman" w:cs="Times New Roman"/>
                <w:bCs w:val="0"/>
                <w:sz w:val="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3452" w:rsidRPr="000524D3" w:rsidRDefault="006E3452" w:rsidP="00F513F3">
            <w:pPr>
              <w:rPr>
                <w:rFonts w:ascii="Times New Roman" w:eastAsia="Times New Roman" w:hAnsi="Times New Roman" w:cs="Times New Roman"/>
                <w:bCs w:val="0"/>
                <w:sz w:val="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3452" w:rsidRPr="000524D3" w:rsidRDefault="006E3452" w:rsidP="00F513F3">
            <w:pPr>
              <w:rPr>
                <w:rFonts w:ascii="Times New Roman" w:eastAsia="Times New Roman" w:hAnsi="Times New Roman" w:cs="Times New Roman"/>
                <w:bCs w:val="0"/>
                <w:sz w:val="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3452" w:rsidRPr="000524D3" w:rsidRDefault="006E3452" w:rsidP="00F513F3">
            <w:pPr>
              <w:rPr>
                <w:rFonts w:ascii="Times New Roman" w:eastAsia="Times New Roman" w:hAnsi="Times New Roman" w:cs="Times New Roman"/>
                <w:bCs w:val="0"/>
                <w:sz w:val="1"/>
              </w:rPr>
            </w:pPr>
          </w:p>
        </w:tc>
      </w:tr>
    </w:tbl>
    <w:p w:rsidR="006E3452" w:rsidRDefault="006E3452" w:rsidP="006E3452">
      <w:pPr>
        <w:pStyle w:val="ListParagraph"/>
        <w:spacing w:after="0"/>
        <w:jc w:val="both"/>
        <w:rPr>
          <w:rFonts w:asciiTheme="majorBidi" w:hAnsiTheme="majorBidi" w:cstheme="majorBidi"/>
          <w:sz w:val="24"/>
          <w:szCs w:val="24"/>
          <w:lang w:val="en-US"/>
        </w:rPr>
      </w:pPr>
    </w:p>
    <w:p w:rsidR="006E3452" w:rsidRDefault="006E3452" w:rsidP="006E3452">
      <w:pPr>
        <w:pStyle w:val="ListParagraph"/>
        <w:spacing w:after="0"/>
        <w:jc w:val="both"/>
        <w:rPr>
          <w:rFonts w:asciiTheme="majorBidi" w:hAnsiTheme="majorBidi" w:cstheme="majorBidi"/>
          <w:sz w:val="24"/>
          <w:szCs w:val="24"/>
          <w:lang w:val="en-US"/>
        </w:rPr>
      </w:pPr>
    </w:p>
    <w:p w:rsidR="006E3452" w:rsidRDefault="006E3452" w:rsidP="006E3452">
      <w:pPr>
        <w:pStyle w:val="ListParagraph"/>
        <w:spacing w:after="0"/>
        <w:jc w:val="both"/>
        <w:rPr>
          <w:rFonts w:asciiTheme="majorBidi" w:hAnsiTheme="majorBidi" w:cstheme="majorBidi"/>
          <w:sz w:val="24"/>
          <w:szCs w:val="24"/>
          <w:lang w:val="en-US"/>
        </w:rPr>
      </w:pPr>
    </w:p>
    <w:p w:rsidR="006E3452" w:rsidRDefault="006E3452" w:rsidP="006E3452">
      <w:pPr>
        <w:pStyle w:val="ListParagraph"/>
        <w:spacing w:after="0"/>
        <w:jc w:val="both"/>
        <w:rPr>
          <w:rFonts w:asciiTheme="majorBidi" w:hAnsiTheme="majorBidi" w:cstheme="majorBidi"/>
          <w:sz w:val="24"/>
          <w:szCs w:val="24"/>
          <w:lang w:val="en-US"/>
        </w:rPr>
      </w:pPr>
    </w:p>
    <w:p w:rsidR="006E3452" w:rsidRDefault="006E3452" w:rsidP="006E3452">
      <w:pPr>
        <w:pStyle w:val="ListParagraph"/>
        <w:spacing w:after="0"/>
        <w:jc w:val="both"/>
        <w:rPr>
          <w:rFonts w:asciiTheme="majorBidi" w:hAnsiTheme="majorBidi" w:cstheme="majorBidi"/>
          <w:sz w:val="24"/>
          <w:szCs w:val="24"/>
          <w:lang w:val="en-US"/>
        </w:rPr>
      </w:pPr>
    </w:p>
    <w:p w:rsidR="006E3452" w:rsidRDefault="006E3452" w:rsidP="006E3452">
      <w:pPr>
        <w:pStyle w:val="ListParagraph"/>
        <w:spacing w:after="0"/>
        <w:jc w:val="both"/>
        <w:rPr>
          <w:rFonts w:asciiTheme="majorBidi" w:hAnsiTheme="majorBidi" w:cstheme="majorBidi"/>
          <w:sz w:val="24"/>
          <w:szCs w:val="24"/>
          <w:lang w:val="en-US"/>
        </w:rPr>
      </w:pPr>
    </w:p>
    <w:p w:rsidR="006E3452" w:rsidRPr="006E3452" w:rsidRDefault="006E3452" w:rsidP="006E3452">
      <w:pPr>
        <w:pStyle w:val="ListParagraph"/>
        <w:spacing w:after="0"/>
        <w:jc w:val="both"/>
        <w:rPr>
          <w:rFonts w:asciiTheme="majorBidi" w:hAnsiTheme="majorBidi" w:cstheme="majorBidi"/>
          <w:b/>
          <w:bCs/>
          <w:sz w:val="24"/>
          <w:szCs w:val="24"/>
          <w:lang w:val="en-US"/>
        </w:rPr>
      </w:pPr>
      <w:proofErr w:type="spellStart"/>
      <w:r w:rsidRPr="006E3452">
        <w:rPr>
          <w:rFonts w:asciiTheme="majorBidi" w:hAnsiTheme="majorBidi" w:cstheme="majorBidi"/>
          <w:b/>
          <w:bCs/>
          <w:sz w:val="24"/>
          <w:szCs w:val="24"/>
          <w:lang w:val="en-US"/>
        </w:rPr>
        <w:lastRenderedPageBreak/>
        <w:t>Tabel</w:t>
      </w:r>
      <w:proofErr w:type="spellEnd"/>
      <w:r w:rsidRPr="006E3452">
        <w:rPr>
          <w:rFonts w:asciiTheme="majorBidi" w:hAnsiTheme="majorBidi" w:cstheme="majorBidi"/>
          <w:b/>
          <w:bCs/>
          <w:sz w:val="24"/>
          <w:szCs w:val="24"/>
          <w:lang w:val="en-US"/>
        </w:rPr>
        <w:t xml:space="preserve"> </w:t>
      </w:r>
      <w:proofErr w:type="spellStart"/>
      <w:r w:rsidRPr="006E3452">
        <w:rPr>
          <w:rFonts w:asciiTheme="majorBidi" w:hAnsiTheme="majorBidi" w:cstheme="majorBidi"/>
          <w:b/>
          <w:bCs/>
          <w:sz w:val="24"/>
          <w:szCs w:val="24"/>
          <w:lang w:val="en-US"/>
        </w:rPr>
        <w:t>skala</w:t>
      </w:r>
      <w:proofErr w:type="spellEnd"/>
      <w:r w:rsidRPr="006E3452">
        <w:rPr>
          <w:rFonts w:asciiTheme="majorBidi" w:hAnsiTheme="majorBidi" w:cstheme="majorBidi"/>
          <w:b/>
          <w:bCs/>
          <w:sz w:val="24"/>
          <w:szCs w:val="24"/>
          <w:lang w:val="en-US"/>
        </w:rPr>
        <w:t xml:space="preserve"> Stress </w:t>
      </w:r>
      <w:proofErr w:type="spellStart"/>
      <w:r w:rsidRPr="006E3452">
        <w:rPr>
          <w:rFonts w:asciiTheme="majorBidi" w:hAnsiTheme="majorBidi" w:cstheme="majorBidi"/>
          <w:b/>
          <w:bCs/>
          <w:sz w:val="24"/>
          <w:szCs w:val="24"/>
          <w:lang w:val="en-US"/>
        </w:rPr>
        <w:t>Kerja</w:t>
      </w:r>
      <w:proofErr w:type="spellEnd"/>
    </w:p>
    <w:tbl>
      <w:tblPr>
        <w:tblW w:w="0" w:type="auto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88"/>
        <w:gridCol w:w="5930"/>
        <w:gridCol w:w="427"/>
        <w:gridCol w:w="314"/>
        <w:gridCol w:w="433"/>
        <w:gridCol w:w="546"/>
      </w:tblGrid>
      <w:tr w:rsidR="006E3452" w:rsidRPr="000524D3" w:rsidTr="00F513F3">
        <w:trPr>
          <w:trHeight w:val="440"/>
          <w:jc w:val="center"/>
        </w:trPr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6E3452" w:rsidRPr="000524D3" w:rsidRDefault="006E3452" w:rsidP="00F513F3">
            <w:pPr>
              <w:jc w:val="center"/>
              <w:rPr>
                <w:rFonts w:ascii="Times New Roman" w:eastAsia="Times New Roman" w:hAnsi="Times New Roman" w:cs="Times New Roman"/>
                <w:bCs w:val="0"/>
              </w:rPr>
            </w:pPr>
            <w:r w:rsidRPr="000524D3">
              <w:rPr>
                <w:rFonts w:ascii="Calibri" w:eastAsia="Times New Roman" w:hAnsi="Calibri" w:cs="Times New Roman"/>
                <w:b/>
                <w:color w:val="000000"/>
              </w:rPr>
              <w:t>No</w:t>
            </w:r>
          </w:p>
        </w:tc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6E3452" w:rsidRPr="000524D3" w:rsidRDefault="006E3452" w:rsidP="00F513F3">
            <w:pPr>
              <w:jc w:val="center"/>
              <w:rPr>
                <w:rFonts w:ascii="Times New Roman" w:eastAsia="Times New Roman" w:hAnsi="Times New Roman" w:cs="Times New Roman"/>
                <w:bCs w:val="0"/>
              </w:rPr>
            </w:pPr>
            <w:proofErr w:type="spellStart"/>
            <w:r w:rsidRPr="000524D3">
              <w:rPr>
                <w:rFonts w:ascii="Calibri" w:eastAsia="Times New Roman" w:hAnsi="Calibri" w:cs="Times New Roman"/>
                <w:b/>
                <w:color w:val="000000"/>
              </w:rPr>
              <w:t>Pernyataan</w:t>
            </w:r>
            <w:proofErr w:type="spellEnd"/>
          </w:p>
          <w:p w:rsidR="006E3452" w:rsidRPr="000524D3" w:rsidRDefault="006E3452" w:rsidP="00F513F3">
            <w:pPr>
              <w:rPr>
                <w:rFonts w:ascii="Times New Roman" w:eastAsia="Times New Roman" w:hAnsi="Times New Roman" w:cs="Times New Roman"/>
                <w:bCs w:val="0"/>
              </w:rPr>
            </w:pPr>
          </w:p>
        </w:tc>
        <w:tc>
          <w:tcPr>
            <w:tcW w:w="0" w:type="auto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6E3452" w:rsidRPr="000524D3" w:rsidRDefault="006E3452" w:rsidP="00F513F3">
            <w:pPr>
              <w:jc w:val="center"/>
              <w:rPr>
                <w:rFonts w:ascii="Times New Roman" w:eastAsia="Times New Roman" w:hAnsi="Times New Roman" w:cs="Times New Roman"/>
                <w:bCs w:val="0"/>
              </w:rPr>
            </w:pPr>
            <w:proofErr w:type="spellStart"/>
            <w:r w:rsidRPr="000524D3">
              <w:rPr>
                <w:rFonts w:ascii="Calibri" w:eastAsia="Times New Roman" w:hAnsi="Calibri" w:cs="Times New Roman"/>
                <w:b/>
                <w:color w:val="000000"/>
              </w:rPr>
              <w:t>Jawaban</w:t>
            </w:r>
            <w:proofErr w:type="spellEnd"/>
            <w:r w:rsidRPr="000524D3">
              <w:rPr>
                <w:rFonts w:ascii="Calibri" w:eastAsia="Times New Roman" w:hAnsi="Calibri" w:cs="Times New Roman"/>
                <w:b/>
                <w:color w:val="000000"/>
              </w:rPr>
              <w:t> </w:t>
            </w:r>
          </w:p>
        </w:tc>
      </w:tr>
      <w:tr w:rsidR="006E3452" w:rsidRPr="000524D3" w:rsidTr="00F513F3">
        <w:trPr>
          <w:trHeight w:val="268"/>
          <w:jc w:val="center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E3452" w:rsidRPr="000524D3" w:rsidRDefault="006E3452" w:rsidP="00F513F3">
            <w:pPr>
              <w:rPr>
                <w:rFonts w:ascii="Times New Roman" w:eastAsia="Times New Roman" w:hAnsi="Times New Roman" w:cs="Times New Roman"/>
                <w:bCs w:val="0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E3452" w:rsidRPr="000524D3" w:rsidRDefault="006E3452" w:rsidP="00F513F3">
            <w:pPr>
              <w:rPr>
                <w:rFonts w:ascii="Times New Roman" w:eastAsia="Times New Roman" w:hAnsi="Times New Roman" w:cs="Times New Roman"/>
                <w:bCs w:val="0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6E3452" w:rsidRPr="000524D3" w:rsidRDefault="006E3452" w:rsidP="00F513F3">
            <w:pPr>
              <w:jc w:val="center"/>
              <w:rPr>
                <w:rFonts w:ascii="Times New Roman" w:eastAsia="Times New Roman" w:hAnsi="Times New Roman" w:cs="Times New Roman"/>
                <w:bCs w:val="0"/>
              </w:rPr>
            </w:pPr>
            <w:r w:rsidRPr="000524D3">
              <w:rPr>
                <w:rFonts w:ascii="Calibri" w:eastAsia="Times New Roman" w:hAnsi="Calibri" w:cs="Times New Roman"/>
                <w:b/>
                <w:color w:val="000000"/>
              </w:rPr>
              <w:t>SS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6E3452" w:rsidRPr="000524D3" w:rsidRDefault="006E3452" w:rsidP="00F513F3">
            <w:pPr>
              <w:jc w:val="center"/>
              <w:rPr>
                <w:rFonts w:ascii="Times New Roman" w:eastAsia="Times New Roman" w:hAnsi="Times New Roman" w:cs="Times New Roman"/>
                <w:bCs w:val="0"/>
              </w:rPr>
            </w:pPr>
            <w:r w:rsidRPr="000524D3">
              <w:rPr>
                <w:rFonts w:ascii="Calibri" w:eastAsia="Times New Roman" w:hAnsi="Calibri" w:cs="Times New Roman"/>
                <w:b/>
                <w:color w:val="000000"/>
              </w:rPr>
              <w:t>S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6E3452" w:rsidRPr="000524D3" w:rsidRDefault="006E3452" w:rsidP="00F513F3">
            <w:pPr>
              <w:jc w:val="center"/>
              <w:rPr>
                <w:rFonts w:ascii="Times New Roman" w:eastAsia="Times New Roman" w:hAnsi="Times New Roman" w:cs="Times New Roman"/>
                <w:bCs w:val="0"/>
              </w:rPr>
            </w:pPr>
            <w:r w:rsidRPr="000524D3">
              <w:rPr>
                <w:rFonts w:ascii="Calibri" w:eastAsia="Times New Roman" w:hAnsi="Calibri" w:cs="Times New Roman"/>
                <w:b/>
                <w:color w:val="000000"/>
              </w:rPr>
              <w:t>TS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6E3452" w:rsidRPr="000524D3" w:rsidRDefault="006E3452" w:rsidP="00F513F3">
            <w:pPr>
              <w:jc w:val="center"/>
              <w:rPr>
                <w:rFonts w:ascii="Times New Roman" w:eastAsia="Times New Roman" w:hAnsi="Times New Roman" w:cs="Times New Roman"/>
                <w:bCs w:val="0"/>
              </w:rPr>
            </w:pPr>
            <w:r w:rsidRPr="000524D3">
              <w:rPr>
                <w:rFonts w:ascii="Calibri" w:eastAsia="Times New Roman" w:hAnsi="Calibri" w:cs="Times New Roman"/>
                <w:b/>
                <w:color w:val="000000"/>
              </w:rPr>
              <w:t>STS</w:t>
            </w:r>
          </w:p>
        </w:tc>
      </w:tr>
      <w:tr w:rsidR="006E3452" w:rsidRPr="000524D3" w:rsidTr="00F513F3">
        <w:trPr>
          <w:jc w:val="center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6E3452" w:rsidRPr="000524D3" w:rsidRDefault="006E3452" w:rsidP="00F513F3">
            <w:pPr>
              <w:spacing w:line="0" w:lineRule="atLeast"/>
              <w:rPr>
                <w:rFonts w:ascii="Times New Roman" w:eastAsia="Times New Roman" w:hAnsi="Times New Roman" w:cs="Times New Roman"/>
                <w:bCs w:val="0"/>
              </w:rPr>
            </w:pPr>
            <w:r w:rsidRPr="000524D3">
              <w:rPr>
                <w:rFonts w:ascii="Calibri" w:eastAsia="Times New Roman" w:hAnsi="Calibri" w:cs="Times New Roman"/>
                <w:bCs w:val="0"/>
                <w:color w:val="000000"/>
              </w:rPr>
              <w:t>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6E3452" w:rsidRPr="000524D3" w:rsidRDefault="006E3452" w:rsidP="00F513F3">
            <w:pPr>
              <w:spacing w:line="0" w:lineRule="atLeast"/>
              <w:rPr>
                <w:rFonts w:ascii="Times New Roman" w:eastAsia="Times New Roman" w:hAnsi="Times New Roman" w:cs="Times New Roman"/>
                <w:bCs w:val="0"/>
              </w:rPr>
            </w:pPr>
            <w:proofErr w:type="spellStart"/>
            <w:r w:rsidRPr="000524D3">
              <w:rPr>
                <w:rFonts w:ascii="Calibri" w:eastAsia="Times New Roman" w:hAnsi="Calibri" w:cs="Times New Roman"/>
                <w:bCs w:val="0"/>
                <w:color w:val="000000"/>
              </w:rPr>
              <w:t>Saya</w:t>
            </w:r>
            <w:proofErr w:type="spellEnd"/>
            <w:r w:rsidRPr="000524D3">
              <w:rPr>
                <w:rFonts w:ascii="Calibri" w:eastAsia="Times New Roman" w:hAnsi="Calibri" w:cs="Times New Roman"/>
                <w:bCs w:val="0"/>
                <w:color w:val="000000"/>
              </w:rPr>
              <w:t xml:space="preserve"> </w:t>
            </w:r>
            <w:proofErr w:type="spellStart"/>
            <w:r w:rsidRPr="000524D3">
              <w:rPr>
                <w:rFonts w:ascii="Calibri" w:eastAsia="Times New Roman" w:hAnsi="Calibri" w:cs="Times New Roman"/>
                <w:bCs w:val="0"/>
                <w:color w:val="000000"/>
              </w:rPr>
              <w:t>merasa</w:t>
            </w:r>
            <w:proofErr w:type="spellEnd"/>
            <w:r w:rsidRPr="000524D3">
              <w:rPr>
                <w:rFonts w:ascii="Calibri" w:eastAsia="Times New Roman" w:hAnsi="Calibri" w:cs="Times New Roman"/>
                <w:bCs w:val="0"/>
                <w:color w:val="000000"/>
              </w:rPr>
              <w:t xml:space="preserve"> </w:t>
            </w:r>
            <w:proofErr w:type="spellStart"/>
            <w:r w:rsidRPr="000524D3">
              <w:rPr>
                <w:rFonts w:ascii="Calibri" w:eastAsia="Times New Roman" w:hAnsi="Calibri" w:cs="Times New Roman"/>
                <w:bCs w:val="0"/>
                <w:color w:val="000000"/>
              </w:rPr>
              <w:t>cemas</w:t>
            </w:r>
            <w:proofErr w:type="spellEnd"/>
            <w:r w:rsidRPr="000524D3">
              <w:rPr>
                <w:rFonts w:ascii="Calibri" w:eastAsia="Times New Roman" w:hAnsi="Calibri" w:cs="Times New Roman"/>
                <w:bCs w:val="0"/>
                <w:color w:val="000000"/>
              </w:rPr>
              <w:t xml:space="preserve"> </w:t>
            </w:r>
            <w:proofErr w:type="spellStart"/>
            <w:r w:rsidRPr="000524D3">
              <w:rPr>
                <w:rFonts w:ascii="Calibri" w:eastAsia="Times New Roman" w:hAnsi="Calibri" w:cs="Times New Roman"/>
                <w:bCs w:val="0"/>
                <w:color w:val="000000"/>
              </w:rPr>
              <w:t>setiap</w:t>
            </w:r>
            <w:proofErr w:type="spellEnd"/>
            <w:r w:rsidRPr="000524D3">
              <w:rPr>
                <w:rFonts w:ascii="Calibri" w:eastAsia="Times New Roman" w:hAnsi="Calibri" w:cs="Times New Roman"/>
                <w:bCs w:val="0"/>
                <w:color w:val="000000"/>
              </w:rPr>
              <w:t xml:space="preserve"> kali </w:t>
            </w:r>
            <w:proofErr w:type="spellStart"/>
            <w:r w:rsidRPr="000524D3">
              <w:rPr>
                <w:rFonts w:ascii="Calibri" w:eastAsia="Times New Roman" w:hAnsi="Calibri" w:cs="Times New Roman"/>
                <w:bCs w:val="0"/>
                <w:color w:val="000000"/>
              </w:rPr>
              <w:t>melakukan</w:t>
            </w:r>
            <w:proofErr w:type="spellEnd"/>
            <w:r w:rsidRPr="000524D3">
              <w:rPr>
                <w:rFonts w:ascii="Calibri" w:eastAsia="Times New Roman" w:hAnsi="Calibri" w:cs="Times New Roman"/>
                <w:bCs w:val="0"/>
                <w:color w:val="000000"/>
              </w:rPr>
              <w:t xml:space="preserve"> </w:t>
            </w:r>
            <w:proofErr w:type="spellStart"/>
            <w:r w:rsidRPr="000524D3">
              <w:rPr>
                <w:rFonts w:ascii="Calibri" w:eastAsia="Times New Roman" w:hAnsi="Calibri" w:cs="Times New Roman"/>
                <w:bCs w:val="0"/>
                <w:color w:val="000000"/>
              </w:rPr>
              <w:t>pekerjaan</w:t>
            </w:r>
            <w:proofErr w:type="spellEnd"/>
            <w:r w:rsidRPr="000524D3">
              <w:rPr>
                <w:rFonts w:ascii="Calibri" w:eastAsia="Times New Roman" w:hAnsi="Calibri" w:cs="Times New Roman"/>
                <w:bCs w:val="0"/>
                <w:color w:val="000000"/>
              </w:rPr>
              <w:t xml:space="preserve"> </w:t>
            </w:r>
            <w:proofErr w:type="spellStart"/>
            <w:r w:rsidRPr="000524D3">
              <w:rPr>
                <w:rFonts w:ascii="Calibri" w:eastAsia="Times New Roman" w:hAnsi="Calibri" w:cs="Times New Roman"/>
                <w:bCs w:val="0"/>
                <w:color w:val="000000"/>
              </w:rPr>
              <w:t>sebagai</w:t>
            </w:r>
            <w:proofErr w:type="spellEnd"/>
            <w:r w:rsidRPr="000524D3">
              <w:rPr>
                <w:rFonts w:ascii="Calibri" w:eastAsia="Times New Roman" w:hAnsi="Calibri" w:cs="Times New Roman"/>
                <w:bCs w:val="0"/>
                <w:color w:val="000000"/>
              </w:rPr>
              <w:t xml:space="preserve"> driver </w:t>
            </w:r>
            <w:proofErr w:type="spellStart"/>
            <w:r w:rsidRPr="000524D3">
              <w:rPr>
                <w:rFonts w:ascii="Calibri" w:eastAsia="Times New Roman" w:hAnsi="Calibri" w:cs="Times New Roman"/>
                <w:bCs w:val="0"/>
                <w:color w:val="000000"/>
              </w:rPr>
              <w:t>ojek</w:t>
            </w:r>
            <w:proofErr w:type="spellEnd"/>
            <w:r w:rsidRPr="000524D3">
              <w:rPr>
                <w:rFonts w:ascii="Calibri" w:eastAsia="Times New Roman" w:hAnsi="Calibri" w:cs="Times New Roman"/>
                <w:bCs w:val="0"/>
                <w:color w:val="000000"/>
              </w:rPr>
              <w:t xml:space="preserve"> online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6E3452" w:rsidRPr="000524D3" w:rsidRDefault="006E3452" w:rsidP="00F513F3">
            <w:pPr>
              <w:rPr>
                <w:rFonts w:ascii="Times New Roman" w:eastAsia="Times New Roman" w:hAnsi="Times New Roman" w:cs="Times New Roman"/>
                <w:bCs w:val="0"/>
                <w:sz w:val="1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6E3452" w:rsidRPr="000524D3" w:rsidRDefault="006E3452" w:rsidP="00F513F3">
            <w:pPr>
              <w:rPr>
                <w:rFonts w:ascii="Times New Roman" w:eastAsia="Times New Roman" w:hAnsi="Times New Roman" w:cs="Times New Roman"/>
                <w:bCs w:val="0"/>
                <w:sz w:val="1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6E3452" w:rsidRPr="000524D3" w:rsidRDefault="006E3452" w:rsidP="00F513F3">
            <w:pPr>
              <w:rPr>
                <w:rFonts w:ascii="Times New Roman" w:eastAsia="Times New Roman" w:hAnsi="Times New Roman" w:cs="Times New Roman"/>
                <w:bCs w:val="0"/>
                <w:sz w:val="1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6E3452" w:rsidRPr="000524D3" w:rsidRDefault="006E3452" w:rsidP="00F513F3">
            <w:pPr>
              <w:rPr>
                <w:rFonts w:ascii="Times New Roman" w:eastAsia="Times New Roman" w:hAnsi="Times New Roman" w:cs="Times New Roman"/>
                <w:bCs w:val="0"/>
                <w:sz w:val="1"/>
              </w:rPr>
            </w:pPr>
          </w:p>
        </w:tc>
      </w:tr>
      <w:tr w:rsidR="006E3452" w:rsidRPr="000524D3" w:rsidTr="00F513F3">
        <w:trPr>
          <w:jc w:val="center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6E3452" w:rsidRPr="000524D3" w:rsidRDefault="006E3452" w:rsidP="00F513F3">
            <w:pPr>
              <w:spacing w:line="0" w:lineRule="atLeast"/>
              <w:rPr>
                <w:rFonts w:ascii="Times New Roman" w:eastAsia="Times New Roman" w:hAnsi="Times New Roman" w:cs="Times New Roman"/>
                <w:bCs w:val="0"/>
              </w:rPr>
            </w:pPr>
            <w:r w:rsidRPr="000524D3">
              <w:rPr>
                <w:rFonts w:ascii="Calibri" w:eastAsia="Times New Roman" w:hAnsi="Calibri" w:cs="Times New Roman"/>
                <w:bCs w:val="0"/>
                <w:color w:val="000000"/>
              </w:rPr>
              <w:t>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6E3452" w:rsidRPr="000524D3" w:rsidRDefault="006E3452" w:rsidP="00F513F3">
            <w:pPr>
              <w:spacing w:line="0" w:lineRule="atLeast"/>
              <w:rPr>
                <w:rFonts w:ascii="Times New Roman" w:eastAsia="Times New Roman" w:hAnsi="Times New Roman" w:cs="Times New Roman"/>
                <w:bCs w:val="0"/>
              </w:rPr>
            </w:pPr>
            <w:proofErr w:type="spellStart"/>
            <w:r w:rsidRPr="000524D3">
              <w:rPr>
                <w:rFonts w:ascii="Calibri" w:eastAsia="Times New Roman" w:hAnsi="Calibri" w:cs="Times New Roman"/>
                <w:bCs w:val="0"/>
                <w:color w:val="000000"/>
              </w:rPr>
              <w:t>Saya</w:t>
            </w:r>
            <w:proofErr w:type="spellEnd"/>
            <w:r w:rsidRPr="000524D3">
              <w:rPr>
                <w:rFonts w:ascii="Calibri" w:eastAsia="Times New Roman" w:hAnsi="Calibri" w:cs="Times New Roman"/>
                <w:bCs w:val="0"/>
                <w:color w:val="000000"/>
              </w:rPr>
              <w:t xml:space="preserve"> </w:t>
            </w:r>
            <w:proofErr w:type="spellStart"/>
            <w:r w:rsidRPr="000524D3">
              <w:rPr>
                <w:rFonts w:ascii="Calibri" w:eastAsia="Times New Roman" w:hAnsi="Calibri" w:cs="Times New Roman"/>
                <w:bCs w:val="0"/>
                <w:color w:val="000000"/>
              </w:rPr>
              <w:t>mudah</w:t>
            </w:r>
            <w:proofErr w:type="spellEnd"/>
            <w:r w:rsidRPr="000524D3">
              <w:rPr>
                <w:rFonts w:ascii="Calibri" w:eastAsia="Times New Roman" w:hAnsi="Calibri" w:cs="Times New Roman"/>
                <w:bCs w:val="0"/>
                <w:color w:val="000000"/>
              </w:rPr>
              <w:t xml:space="preserve"> </w:t>
            </w:r>
            <w:proofErr w:type="spellStart"/>
            <w:r w:rsidRPr="000524D3">
              <w:rPr>
                <w:rFonts w:ascii="Calibri" w:eastAsia="Times New Roman" w:hAnsi="Calibri" w:cs="Times New Roman"/>
                <w:bCs w:val="0"/>
                <w:color w:val="000000"/>
              </w:rPr>
              <w:t>marah</w:t>
            </w:r>
            <w:proofErr w:type="spellEnd"/>
            <w:r w:rsidRPr="000524D3">
              <w:rPr>
                <w:rFonts w:ascii="Calibri" w:eastAsia="Times New Roman" w:hAnsi="Calibri" w:cs="Times New Roman"/>
                <w:bCs w:val="0"/>
                <w:color w:val="000000"/>
              </w:rPr>
              <w:t xml:space="preserve"> </w:t>
            </w:r>
            <w:proofErr w:type="spellStart"/>
            <w:r w:rsidRPr="000524D3">
              <w:rPr>
                <w:rFonts w:ascii="Calibri" w:eastAsia="Times New Roman" w:hAnsi="Calibri" w:cs="Times New Roman"/>
                <w:bCs w:val="0"/>
                <w:color w:val="000000"/>
              </w:rPr>
              <w:t>sepulang</w:t>
            </w:r>
            <w:proofErr w:type="spellEnd"/>
            <w:r w:rsidRPr="000524D3">
              <w:rPr>
                <w:rFonts w:ascii="Calibri" w:eastAsia="Times New Roman" w:hAnsi="Calibri" w:cs="Times New Roman"/>
                <w:bCs w:val="0"/>
                <w:color w:val="000000"/>
              </w:rPr>
              <w:t xml:space="preserve"> </w:t>
            </w:r>
            <w:proofErr w:type="spellStart"/>
            <w:r w:rsidRPr="000524D3">
              <w:rPr>
                <w:rFonts w:ascii="Calibri" w:eastAsia="Times New Roman" w:hAnsi="Calibri" w:cs="Times New Roman"/>
                <w:bCs w:val="0"/>
                <w:color w:val="000000"/>
              </w:rPr>
              <w:t>bekerja</w:t>
            </w:r>
            <w:proofErr w:type="spellEnd"/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6E3452" w:rsidRPr="000524D3" w:rsidRDefault="006E3452" w:rsidP="00F513F3">
            <w:pPr>
              <w:rPr>
                <w:rFonts w:ascii="Times New Roman" w:eastAsia="Times New Roman" w:hAnsi="Times New Roman" w:cs="Times New Roman"/>
                <w:bCs w:val="0"/>
                <w:sz w:val="1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6E3452" w:rsidRPr="000524D3" w:rsidRDefault="006E3452" w:rsidP="00F513F3">
            <w:pPr>
              <w:rPr>
                <w:rFonts w:ascii="Times New Roman" w:eastAsia="Times New Roman" w:hAnsi="Times New Roman" w:cs="Times New Roman"/>
                <w:bCs w:val="0"/>
                <w:sz w:val="1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6E3452" w:rsidRPr="000524D3" w:rsidRDefault="006E3452" w:rsidP="00F513F3">
            <w:pPr>
              <w:rPr>
                <w:rFonts w:ascii="Times New Roman" w:eastAsia="Times New Roman" w:hAnsi="Times New Roman" w:cs="Times New Roman"/>
                <w:bCs w:val="0"/>
                <w:sz w:val="1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6E3452" w:rsidRPr="000524D3" w:rsidRDefault="006E3452" w:rsidP="00F513F3">
            <w:pPr>
              <w:rPr>
                <w:rFonts w:ascii="Times New Roman" w:eastAsia="Times New Roman" w:hAnsi="Times New Roman" w:cs="Times New Roman"/>
                <w:bCs w:val="0"/>
                <w:sz w:val="1"/>
              </w:rPr>
            </w:pPr>
          </w:p>
        </w:tc>
      </w:tr>
      <w:tr w:rsidR="006E3452" w:rsidRPr="000524D3" w:rsidTr="00F513F3">
        <w:trPr>
          <w:jc w:val="center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6E3452" w:rsidRPr="000524D3" w:rsidRDefault="006E3452" w:rsidP="00F513F3">
            <w:pPr>
              <w:spacing w:line="0" w:lineRule="atLeast"/>
              <w:rPr>
                <w:rFonts w:ascii="Times New Roman" w:eastAsia="Times New Roman" w:hAnsi="Times New Roman" w:cs="Times New Roman"/>
                <w:bCs w:val="0"/>
              </w:rPr>
            </w:pPr>
            <w:r w:rsidRPr="000524D3">
              <w:rPr>
                <w:rFonts w:ascii="Calibri" w:eastAsia="Times New Roman" w:hAnsi="Calibri" w:cs="Times New Roman"/>
                <w:bCs w:val="0"/>
                <w:color w:val="000000"/>
              </w:rPr>
              <w:t>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6E3452" w:rsidRPr="000524D3" w:rsidRDefault="006E3452" w:rsidP="00F513F3">
            <w:pPr>
              <w:spacing w:line="0" w:lineRule="atLeast"/>
              <w:rPr>
                <w:rFonts w:ascii="Times New Roman" w:eastAsia="Times New Roman" w:hAnsi="Times New Roman" w:cs="Times New Roman"/>
                <w:bCs w:val="0"/>
              </w:rPr>
            </w:pPr>
            <w:proofErr w:type="spellStart"/>
            <w:r w:rsidRPr="000524D3">
              <w:rPr>
                <w:rFonts w:ascii="Calibri" w:eastAsia="Times New Roman" w:hAnsi="Calibri" w:cs="Times New Roman"/>
                <w:bCs w:val="0"/>
                <w:color w:val="000000"/>
              </w:rPr>
              <w:t>Saya</w:t>
            </w:r>
            <w:proofErr w:type="spellEnd"/>
            <w:r w:rsidRPr="000524D3">
              <w:rPr>
                <w:rFonts w:ascii="Calibri" w:eastAsia="Times New Roman" w:hAnsi="Calibri" w:cs="Times New Roman"/>
                <w:bCs w:val="0"/>
                <w:color w:val="000000"/>
              </w:rPr>
              <w:t xml:space="preserve"> </w:t>
            </w:r>
            <w:proofErr w:type="spellStart"/>
            <w:r w:rsidRPr="000524D3">
              <w:rPr>
                <w:rFonts w:ascii="Calibri" w:eastAsia="Times New Roman" w:hAnsi="Calibri" w:cs="Times New Roman"/>
                <w:bCs w:val="0"/>
                <w:color w:val="000000"/>
              </w:rPr>
              <w:t>merasa</w:t>
            </w:r>
            <w:proofErr w:type="spellEnd"/>
            <w:r w:rsidRPr="000524D3">
              <w:rPr>
                <w:rFonts w:ascii="Calibri" w:eastAsia="Times New Roman" w:hAnsi="Calibri" w:cs="Times New Roman"/>
                <w:bCs w:val="0"/>
                <w:color w:val="000000"/>
              </w:rPr>
              <w:t xml:space="preserve"> </w:t>
            </w:r>
            <w:proofErr w:type="spellStart"/>
            <w:r w:rsidRPr="000524D3">
              <w:rPr>
                <w:rFonts w:ascii="Calibri" w:eastAsia="Times New Roman" w:hAnsi="Calibri" w:cs="Times New Roman"/>
                <w:bCs w:val="0"/>
                <w:color w:val="000000"/>
              </w:rPr>
              <w:t>tidak</w:t>
            </w:r>
            <w:proofErr w:type="spellEnd"/>
            <w:r w:rsidRPr="000524D3">
              <w:rPr>
                <w:rFonts w:ascii="Calibri" w:eastAsia="Times New Roman" w:hAnsi="Calibri" w:cs="Times New Roman"/>
                <w:bCs w:val="0"/>
                <w:color w:val="000000"/>
              </w:rPr>
              <w:t xml:space="preserve"> </w:t>
            </w:r>
            <w:proofErr w:type="spellStart"/>
            <w:r w:rsidRPr="000524D3">
              <w:rPr>
                <w:rFonts w:ascii="Calibri" w:eastAsia="Times New Roman" w:hAnsi="Calibri" w:cs="Times New Roman"/>
                <w:bCs w:val="0"/>
                <w:color w:val="000000"/>
              </w:rPr>
              <w:t>mampu</w:t>
            </w:r>
            <w:proofErr w:type="spellEnd"/>
            <w:r w:rsidRPr="000524D3">
              <w:rPr>
                <w:rFonts w:ascii="Calibri" w:eastAsia="Times New Roman" w:hAnsi="Calibri" w:cs="Times New Roman"/>
                <w:bCs w:val="0"/>
                <w:color w:val="000000"/>
              </w:rPr>
              <w:t xml:space="preserve"> </w:t>
            </w:r>
            <w:proofErr w:type="spellStart"/>
            <w:r w:rsidRPr="000524D3">
              <w:rPr>
                <w:rFonts w:ascii="Calibri" w:eastAsia="Times New Roman" w:hAnsi="Calibri" w:cs="Times New Roman"/>
                <w:bCs w:val="0"/>
                <w:color w:val="000000"/>
              </w:rPr>
              <w:t>menahan</w:t>
            </w:r>
            <w:proofErr w:type="spellEnd"/>
            <w:r w:rsidRPr="000524D3">
              <w:rPr>
                <w:rFonts w:ascii="Calibri" w:eastAsia="Times New Roman" w:hAnsi="Calibri" w:cs="Times New Roman"/>
                <w:bCs w:val="0"/>
                <w:color w:val="000000"/>
              </w:rPr>
              <w:t xml:space="preserve"> </w:t>
            </w:r>
            <w:proofErr w:type="spellStart"/>
            <w:r w:rsidRPr="000524D3">
              <w:rPr>
                <w:rFonts w:ascii="Calibri" w:eastAsia="Times New Roman" w:hAnsi="Calibri" w:cs="Times New Roman"/>
                <w:bCs w:val="0"/>
                <w:color w:val="000000"/>
              </w:rPr>
              <w:t>emosi</w:t>
            </w:r>
            <w:proofErr w:type="spellEnd"/>
            <w:r w:rsidRPr="000524D3">
              <w:rPr>
                <w:rFonts w:ascii="Calibri" w:eastAsia="Times New Roman" w:hAnsi="Calibri" w:cs="Times New Roman"/>
                <w:bCs w:val="0"/>
                <w:color w:val="000000"/>
              </w:rPr>
              <w:t xml:space="preserve"> </w:t>
            </w:r>
            <w:proofErr w:type="spellStart"/>
            <w:r w:rsidRPr="000524D3">
              <w:rPr>
                <w:rFonts w:ascii="Calibri" w:eastAsia="Times New Roman" w:hAnsi="Calibri" w:cs="Times New Roman"/>
                <w:bCs w:val="0"/>
                <w:color w:val="000000"/>
              </w:rPr>
              <w:t>ketika</w:t>
            </w:r>
            <w:proofErr w:type="spellEnd"/>
            <w:r w:rsidRPr="000524D3">
              <w:rPr>
                <w:rFonts w:ascii="Calibri" w:eastAsia="Times New Roman" w:hAnsi="Calibri" w:cs="Times New Roman"/>
                <w:bCs w:val="0"/>
                <w:color w:val="000000"/>
              </w:rPr>
              <w:t xml:space="preserve"> </w:t>
            </w:r>
            <w:proofErr w:type="spellStart"/>
            <w:r w:rsidRPr="000524D3">
              <w:rPr>
                <w:rFonts w:ascii="Calibri" w:eastAsia="Times New Roman" w:hAnsi="Calibri" w:cs="Times New Roman"/>
                <w:bCs w:val="0"/>
                <w:color w:val="000000"/>
              </w:rPr>
              <w:t>sedang</w:t>
            </w:r>
            <w:proofErr w:type="spellEnd"/>
            <w:r w:rsidRPr="000524D3">
              <w:rPr>
                <w:rFonts w:ascii="Calibri" w:eastAsia="Times New Roman" w:hAnsi="Calibri" w:cs="Times New Roman"/>
                <w:bCs w:val="0"/>
                <w:color w:val="000000"/>
              </w:rPr>
              <w:t xml:space="preserve"> </w:t>
            </w:r>
            <w:proofErr w:type="spellStart"/>
            <w:r w:rsidRPr="000524D3">
              <w:rPr>
                <w:rFonts w:ascii="Calibri" w:eastAsia="Times New Roman" w:hAnsi="Calibri" w:cs="Times New Roman"/>
                <w:bCs w:val="0"/>
                <w:color w:val="000000"/>
              </w:rPr>
              <w:t>bekerja</w:t>
            </w:r>
            <w:proofErr w:type="spellEnd"/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6E3452" w:rsidRPr="000524D3" w:rsidRDefault="006E3452" w:rsidP="00F513F3">
            <w:pPr>
              <w:rPr>
                <w:rFonts w:ascii="Times New Roman" w:eastAsia="Times New Roman" w:hAnsi="Times New Roman" w:cs="Times New Roman"/>
                <w:bCs w:val="0"/>
                <w:sz w:val="1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6E3452" w:rsidRPr="000524D3" w:rsidRDefault="006E3452" w:rsidP="00F513F3">
            <w:pPr>
              <w:rPr>
                <w:rFonts w:ascii="Times New Roman" w:eastAsia="Times New Roman" w:hAnsi="Times New Roman" w:cs="Times New Roman"/>
                <w:bCs w:val="0"/>
                <w:sz w:val="1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6E3452" w:rsidRPr="000524D3" w:rsidRDefault="006E3452" w:rsidP="00F513F3">
            <w:pPr>
              <w:rPr>
                <w:rFonts w:ascii="Times New Roman" w:eastAsia="Times New Roman" w:hAnsi="Times New Roman" w:cs="Times New Roman"/>
                <w:bCs w:val="0"/>
                <w:sz w:val="1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6E3452" w:rsidRPr="000524D3" w:rsidRDefault="006E3452" w:rsidP="00F513F3">
            <w:pPr>
              <w:rPr>
                <w:rFonts w:ascii="Times New Roman" w:eastAsia="Times New Roman" w:hAnsi="Times New Roman" w:cs="Times New Roman"/>
                <w:bCs w:val="0"/>
                <w:sz w:val="1"/>
              </w:rPr>
            </w:pPr>
          </w:p>
        </w:tc>
      </w:tr>
      <w:tr w:rsidR="006E3452" w:rsidRPr="000524D3" w:rsidTr="00F513F3">
        <w:trPr>
          <w:jc w:val="center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6E3452" w:rsidRPr="000524D3" w:rsidRDefault="006E3452" w:rsidP="00F513F3">
            <w:pPr>
              <w:spacing w:line="0" w:lineRule="atLeast"/>
              <w:rPr>
                <w:rFonts w:ascii="Times New Roman" w:eastAsia="Times New Roman" w:hAnsi="Times New Roman" w:cs="Times New Roman"/>
                <w:bCs w:val="0"/>
              </w:rPr>
            </w:pPr>
            <w:r w:rsidRPr="000524D3">
              <w:rPr>
                <w:rFonts w:ascii="Calibri" w:eastAsia="Times New Roman" w:hAnsi="Calibri" w:cs="Times New Roman"/>
                <w:bCs w:val="0"/>
                <w:color w:val="000000"/>
              </w:rPr>
              <w:t>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6E3452" w:rsidRPr="000524D3" w:rsidRDefault="006E3452" w:rsidP="00F513F3">
            <w:pPr>
              <w:spacing w:line="0" w:lineRule="atLeast"/>
              <w:rPr>
                <w:rFonts w:ascii="Times New Roman" w:eastAsia="Times New Roman" w:hAnsi="Times New Roman" w:cs="Times New Roman"/>
                <w:bCs w:val="0"/>
              </w:rPr>
            </w:pPr>
            <w:proofErr w:type="spellStart"/>
            <w:r w:rsidRPr="000524D3">
              <w:rPr>
                <w:rFonts w:ascii="Calibri" w:eastAsia="Times New Roman" w:hAnsi="Calibri" w:cs="Times New Roman"/>
                <w:bCs w:val="0"/>
                <w:color w:val="000000"/>
              </w:rPr>
              <w:t>Saya</w:t>
            </w:r>
            <w:proofErr w:type="spellEnd"/>
            <w:r w:rsidRPr="000524D3">
              <w:rPr>
                <w:rFonts w:ascii="Calibri" w:eastAsia="Times New Roman" w:hAnsi="Calibri" w:cs="Times New Roman"/>
                <w:bCs w:val="0"/>
                <w:color w:val="000000"/>
              </w:rPr>
              <w:t xml:space="preserve"> </w:t>
            </w:r>
            <w:proofErr w:type="spellStart"/>
            <w:r w:rsidRPr="000524D3">
              <w:rPr>
                <w:rFonts w:ascii="Calibri" w:eastAsia="Times New Roman" w:hAnsi="Calibri" w:cs="Times New Roman"/>
                <w:bCs w:val="0"/>
                <w:color w:val="000000"/>
              </w:rPr>
              <w:t>khawatir</w:t>
            </w:r>
            <w:proofErr w:type="spellEnd"/>
            <w:r w:rsidRPr="000524D3">
              <w:rPr>
                <w:rFonts w:ascii="Calibri" w:eastAsia="Times New Roman" w:hAnsi="Calibri" w:cs="Times New Roman"/>
                <w:bCs w:val="0"/>
                <w:color w:val="000000"/>
              </w:rPr>
              <w:t xml:space="preserve"> </w:t>
            </w:r>
            <w:proofErr w:type="spellStart"/>
            <w:r w:rsidRPr="000524D3">
              <w:rPr>
                <w:rFonts w:ascii="Calibri" w:eastAsia="Times New Roman" w:hAnsi="Calibri" w:cs="Times New Roman"/>
                <w:bCs w:val="0"/>
                <w:color w:val="000000"/>
              </w:rPr>
              <w:t>tidak</w:t>
            </w:r>
            <w:proofErr w:type="spellEnd"/>
            <w:r w:rsidRPr="000524D3">
              <w:rPr>
                <w:rFonts w:ascii="Calibri" w:eastAsia="Times New Roman" w:hAnsi="Calibri" w:cs="Times New Roman"/>
                <w:bCs w:val="0"/>
                <w:color w:val="000000"/>
              </w:rPr>
              <w:t xml:space="preserve"> </w:t>
            </w:r>
            <w:proofErr w:type="spellStart"/>
            <w:r w:rsidRPr="000524D3">
              <w:rPr>
                <w:rFonts w:ascii="Calibri" w:eastAsia="Times New Roman" w:hAnsi="Calibri" w:cs="Times New Roman"/>
                <w:bCs w:val="0"/>
                <w:color w:val="000000"/>
              </w:rPr>
              <w:t>akan</w:t>
            </w:r>
            <w:proofErr w:type="spellEnd"/>
            <w:r w:rsidRPr="000524D3">
              <w:rPr>
                <w:rFonts w:ascii="Calibri" w:eastAsia="Times New Roman" w:hAnsi="Calibri" w:cs="Times New Roman"/>
                <w:bCs w:val="0"/>
                <w:color w:val="000000"/>
              </w:rPr>
              <w:t xml:space="preserve"> </w:t>
            </w:r>
            <w:proofErr w:type="spellStart"/>
            <w:r w:rsidRPr="000524D3">
              <w:rPr>
                <w:rFonts w:ascii="Calibri" w:eastAsia="Times New Roman" w:hAnsi="Calibri" w:cs="Times New Roman"/>
                <w:bCs w:val="0"/>
                <w:color w:val="000000"/>
              </w:rPr>
              <w:t>mampu</w:t>
            </w:r>
            <w:proofErr w:type="spellEnd"/>
            <w:r w:rsidRPr="000524D3">
              <w:rPr>
                <w:rFonts w:ascii="Calibri" w:eastAsia="Times New Roman" w:hAnsi="Calibri" w:cs="Times New Roman"/>
                <w:bCs w:val="0"/>
                <w:color w:val="000000"/>
              </w:rPr>
              <w:t xml:space="preserve"> </w:t>
            </w:r>
            <w:proofErr w:type="spellStart"/>
            <w:r w:rsidRPr="000524D3">
              <w:rPr>
                <w:rFonts w:ascii="Calibri" w:eastAsia="Times New Roman" w:hAnsi="Calibri" w:cs="Times New Roman"/>
                <w:bCs w:val="0"/>
                <w:color w:val="000000"/>
              </w:rPr>
              <w:t>melakukan</w:t>
            </w:r>
            <w:proofErr w:type="spellEnd"/>
            <w:r w:rsidRPr="000524D3">
              <w:rPr>
                <w:rFonts w:ascii="Calibri" w:eastAsia="Times New Roman" w:hAnsi="Calibri" w:cs="Times New Roman"/>
                <w:bCs w:val="0"/>
                <w:color w:val="000000"/>
              </w:rPr>
              <w:t xml:space="preserve"> </w:t>
            </w:r>
            <w:proofErr w:type="spellStart"/>
            <w:r w:rsidRPr="000524D3">
              <w:rPr>
                <w:rFonts w:ascii="Calibri" w:eastAsia="Times New Roman" w:hAnsi="Calibri" w:cs="Times New Roman"/>
                <w:bCs w:val="0"/>
                <w:color w:val="000000"/>
              </w:rPr>
              <w:t>pekerjaan</w:t>
            </w:r>
            <w:proofErr w:type="spellEnd"/>
            <w:r w:rsidRPr="000524D3">
              <w:rPr>
                <w:rFonts w:ascii="Calibri" w:eastAsia="Times New Roman" w:hAnsi="Calibri" w:cs="Times New Roman"/>
                <w:bCs w:val="0"/>
                <w:color w:val="000000"/>
              </w:rPr>
              <w:t xml:space="preserve"> </w:t>
            </w:r>
            <w:proofErr w:type="spellStart"/>
            <w:r w:rsidRPr="000524D3">
              <w:rPr>
                <w:rFonts w:ascii="Calibri" w:eastAsia="Times New Roman" w:hAnsi="Calibri" w:cs="Times New Roman"/>
                <w:bCs w:val="0"/>
                <w:color w:val="000000"/>
              </w:rPr>
              <w:t>sebagai</w:t>
            </w:r>
            <w:proofErr w:type="spellEnd"/>
            <w:r w:rsidRPr="000524D3">
              <w:rPr>
                <w:rFonts w:ascii="Calibri" w:eastAsia="Times New Roman" w:hAnsi="Calibri" w:cs="Times New Roman"/>
                <w:bCs w:val="0"/>
                <w:color w:val="000000"/>
              </w:rPr>
              <w:t xml:space="preserve"> driver </w:t>
            </w:r>
            <w:proofErr w:type="spellStart"/>
            <w:r w:rsidRPr="000524D3">
              <w:rPr>
                <w:rFonts w:ascii="Calibri" w:eastAsia="Times New Roman" w:hAnsi="Calibri" w:cs="Times New Roman"/>
                <w:bCs w:val="0"/>
                <w:color w:val="000000"/>
              </w:rPr>
              <w:t>ojek</w:t>
            </w:r>
            <w:proofErr w:type="spellEnd"/>
            <w:r w:rsidRPr="000524D3">
              <w:rPr>
                <w:rFonts w:ascii="Calibri" w:eastAsia="Times New Roman" w:hAnsi="Calibri" w:cs="Times New Roman"/>
                <w:bCs w:val="0"/>
                <w:color w:val="000000"/>
              </w:rPr>
              <w:t xml:space="preserve"> online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6E3452" w:rsidRPr="000524D3" w:rsidRDefault="006E3452" w:rsidP="00F513F3">
            <w:pPr>
              <w:rPr>
                <w:rFonts w:ascii="Times New Roman" w:eastAsia="Times New Roman" w:hAnsi="Times New Roman" w:cs="Times New Roman"/>
                <w:bCs w:val="0"/>
                <w:sz w:val="1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6E3452" w:rsidRPr="000524D3" w:rsidRDefault="006E3452" w:rsidP="00F513F3">
            <w:pPr>
              <w:rPr>
                <w:rFonts w:ascii="Times New Roman" w:eastAsia="Times New Roman" w:hAnsi="Times New Roman" w:cs="Times New Roman"/>
                <w:bCs w:val="0"/>
                <w:sz w:val="1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6E3452" w:rsidRPr="000524D3" w:rsidRDefault="006E3452" w:rsidP="00F513F3">
            <w:pPr>
              <w:rPr>
                <w:rFonts w:ascii="Times New Roman" w:eastAsia="Times New Roman" w:hAnsi="Times New Roman" w:cs="Times New Roman"/>
                <w:bCs w:val="0"/>
                <w:sz w:val="1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6E3452" w:rsidRPr="000524D3" w:rsidRDefault="006E3452" w:rsidP="00F513F3">
            <w:pPr>
              <w:rPr>
                <w:rFonts w:ascii="Times New Roman" w:eastAsia="Times New Roman" w:hAnsi="Times New Roman" w:cs="Times New Roman"/>
                <w:bCs w:val="0"/>
                <w:sz w:val="1"/>
              </w:rPr>
            </w:pPr>
          </w:p>
        </w:tc>
      </w:tr>
      <w:tr w:rsidR="006E3452" w:rsidRPr="000524D3" w:rsidTr="00F513F3">
        <w:trPr>
          <w:jc w:val="center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6E3452" w:rsidRPr="000524D3" w:rsidRDefault="006E3452" w:rsidP="00F513F3">
            <w:pPr>
              <w:spacing w:line="0" w:lineRule="atLeast"/>
              <w:rPr>
                <w:rFonts w:ascii="Times New Roman" w:eastAsia="Times New Roman" w:hAnsi="Times New Roman" w:cs="Times New Roman"/>
                <w:bCs w:val="0"/>
              </w:rPr>
            </w:pPr>
            <w:r w:rsidRPr="000524D3">
              <w:rPr>
                <w:rFonts w:ascii="Calibri" w:eastAsia="Times New Roman" w:hAnsi="Calibri" w:cs="Times New Roman"/>
                <w:bCs w:val="0"/>
                <w:color w:val="000000"/>
              </w:rPr>
              <w:t>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6E3452" w:rsidRPr="000524D3" w:rsidRDefault="006E3452" w:rsidP="00F513F3">
            <w:pPr>
              <w:spacing w:line="0" w:lineRule="atLeast"/>
              <w:rPr>
                <w:rFonts w:ascii="Times New Roman" w:eastAsia="Times New Roman" w:hAnsi="Times New Roman" w:cs="Times New Roman"/>
                <w:bCs w:val="0"/>
              </w:rPr>
            </w:pPr>
            <w:proofErr w:type="spellStart"/>
            <w:r w:rsidRPr="000524D3">
              <w:rPr>
                <w:rFonts w:ascii="Calibri" w:eastAsia="Times New Roman" w:hAnsi="Calibri" w:cs="Times New Roman"/>
                <w:bCs w:val="0"/>
                <w:color w:val="000000"/>
              </w:rPr>
              <w:t>Saya</w:t>
            </w:r>
            <w:proofErr w:type="spellEnd"/>
            <w:r w:rsidRPr="000524D3">
              <w:rPr>
                <w:rFonts w:ascii="Calibri" w:eastAsia="Times New Roman" w:hAnsi="Calibri" w:cs="Times New Roman"/>
                <w:bCs w:val="0"/>
                <w:color w:val="000000"/>
              </w:rPr>
              <w:t xml:space="preserve"> </w:t>
            </w:r>
            <w:proofErr w:type="spellStart"/>
            <w:r w:rsidRPr="000524D3">
              <w:rPr>
                <w:rFonts w:ascii="Calibri" w:eastAsia="Times New Roman" w:hAnsi="Calibri" w:cs="Times New Roman"/>
                <w:bCs w:val="0"/>
                <w:color w:val="000000"/>
              </w:rPr>
              <w:t>ingin</w:t>
            </w:r>
            <w:proofErr w:type="spellEnd"/>
            <w:r w:rsidRPr="000524D3">
              <w:rPr>
                <w:rFonts w:ascii="Calibri" w:eastAsia="Times New Roman" w:hAnsi="Calibri" w:cs="Times New Roman"/>
                <w:bCs w:val="0"/>
                <w:color w:val="000000"/>
              </w:rPr>
              <w:t xml:space="preserve"> </w:t>
            </w:r>
            <w:proofErr w:type="spellStart"/>
            <w:r w:rsidRPr="000524D3">
              <w:rPr>
                <w:rFonts w:ascii="Calibri" w:eastAsia="Times New Roman" w:hAnsi="Calibri" w:cs="Times New Roman"/>
                <w:bCs w:val="0"/>
                <w:color w:val="000000"/>
              </w:rPr>
              <w:t>merasakan</w:t>
            </w:r>
            <w:proofErr w:type="spellEnd"/>
            <w:r w:rsidRPr="000524D3">
              <w:rPr>
                <w:rFonts w:ascii="Calibri" w:eastAsia="Times New Roman" w:hAnsi="Calibri" w:cs="Times New Roman"/>
                <w:bCs w:val="0"/>
                <w:color w:val="000000"/>
              </w:rPr>
              <w:t xml:space="preserve"> </w:t>
            </w:r>
            <w:proofErr w:type="spellStart"/>
            <w:r w:rsidRPr="000524D3">
              <w:rPr>
                <w:rFonts w:ascii="Calibri" w:eastAsia="Times New Roman" w:hAnsi="Calibri" w:cs="Times New Roman"/>
                <w:bCs w:val="0"/>
                <w:color w:val="000000"/>
              </w:rPr>
              <w:t>pekerjaan</w:t>
            </w:r>
            <w:proofErr w:type="spellEnd"/>
            <w:r w:rsidRPr="000524D3">
              <w:rPr>
                <w:rFonts w:ascii="Calibri" w:eastAsia="Times New Roman" w:hAnsi="Calibri" w:cs="Times New Roman"/>
                <w:bCs w:val="0"/>
                <w:color w:val="000000"/>
              </w:rPr>
              <w:t xml:space="preserve"> la</w:t>
            </w:r>
            <w:r>
              <w:rPr>
                <w:rFonts w:ascii="Calibri" w:eastAsia="Times New Roman" w:hAnsi="Calibri" w:cs="Times New Roman"/>
                <w:bCs w:val="0"/>
                <w:color w:val="000000"/>
              </w:rPr>
              <w:t xml:space="preserve">in </w:t>
            </w:r>
            <w:proofErr w:type="spellStart"/>
            <w:r>
              <w:rPr>
                <w:rFonts w:ascii="Calibri" w:eastAsia="Times New Roman" w:hAnsi="Calibri" w:cs="Times New Roman"/>
                <w:bCs w:val="0"/>
                <w:color w:val="000000"/>
              </w:rPr>
              <w:t>karena</w:t>
            </w:r>
            <w:proofErr w:type="spellEnd"/>
            <w:r>
              <w:rPr>
                <w:rFonts w:ascii="Calibri" w:eastAsia="Times New Roman" w:hAnsi="Calibri" w:cs="Times New Roman"/>
                <w:bCs w:val="0"/>
                <w:color w:val="000000"/>
              </w:rPr>
              <w:t xml:space="preserve"> </w:t>
            </w:r>
            <w:proofErr w:type="spellStart"/>
            <w:r>
              <w:rPr>
                <w:rFonts w:ascii="Calibri" w:eastAsia="Times New Roman" w:hAnsi="Calibri" w:cs="Times New Roman"/>
                <w:bCs w:val="0"/>
                <w:color w:val="000000"/>
              </w:rPr>
              <w:t>jenuh</w:t>
            </w:r>
            <w:proofErr w:type="spellEnd"/>
            <w:r>
              <w:rPr>
                <w:rFonts w:ascii="Calibri" w:eastAsia="Times New Roman" w:hAnsi="Calibri" w:cs="Times New Roman"/>
                <w:bCs w:val="0"/>
                <w:color w:val="000000"/>
              </w:rPr>
              <w:t xml:space="preserve"> </w:t>
            </w:r>
            <w:proofErr w:type="spellStart"/>
            <w:r>
              <w:rPr>
                <w:rFonts w:ascii="Calibri" w:eastAsia="Times New Roman" w:hAnsi="Calibri" w:cs="Times New Roman"/>
                <w:bCs w:val="0"/>
                <w:color w:val="000000"/>
              </w:rPr>
              <w:t>dengan</w:t>
            </w:r>
            <w:proofErr w:type="spellEnd"/>
            <w:r>
              <w:rPr>
                <w:rFonts w:ascii="Calibri" w:eastAsia="Times New Roman" w:hAnsi="Calibri" w:cs="Times New Roman"/>
                <w:bCs w:val="0"/>
                <w:color w:val="000000"/>
              </w:rPr>
              <w:t xml:space="preserve"> </w:t>
            </w:r>
            <w:proofErr w:type="spellStart"/>
            <w:r>
              <w:rPr>
                <w:rFonts w:ascii="Calibri" w:eastAsia="Times New Roman" w:hAnsi="Calibri" w:cs="Times New Roman"/>
                <w:bCs w:val="0"/>
                <w:color w:val="000000"/>
              </w:rPr>
              <w:t>pekerjaan</w:t>
            </w:r>
            <w:proofErr w:type="spellEnd"/>
            <w:r w:rsidRPr="000524D3">
              <w:rPr>
                <w:rFonts w:ascii="Calibri" w:eastAsia="Times New Roman" w:hAnsi="Calibri" w:cs="Times New Roman"/>
                <w:bCs w:val="0"/>
                <w:color w:val="000000"/>
              </w:rPr>
              <w:t xml:space="preserve"> </w:t>
            </w:r>
            <w:proofErr w:type="spellStart"/>
            <w:r w:rsidRPr="000524D3">
              <w:rPr>
                <w:rFonts w:ascii="Calibri" w:eastAsia="Times New Roman" w:hAnsi="Calibri" w:cs="Times New Roman"/>
                <w:bCs w:val="0"/>
                <w:color w:val="000000"/>
              </w:rPr>
              <w:t>saat</w:t>
            </w:r>
            <w:proofErr w:type="spellEnd"/>
            <w:r w:rsidRPr="000524D3">
              <w:rPr>
                <w:rFonts w:ascii="Calibri" w:eastAsia="Times New Roman" w:hAnsi="Calibri" w:cs="Times New Roman"/>
                <w:bCs w:val="0"/>
                <w:color w:val="000000"/>
              </w:rPr>
              <w:t xml:space="preserve"> </w:t>
            </w:r>
            <w:proofErr w:type="spellStart"/>
            <w:r w:rsidRPr="000524D3">
              <w:rPr>
                <w:rFonts w:ascii="Calibri" w:eastAsia="Times New Roman" w:hAnsi="Calibri" w:cs="Times New Roman"/>
                <w:bCs w:val="0"/>
                <w:color w:val="000000"/>
              </w:rPr>
              <w:t>ini</w:t>
            </w:r>
            <w:proofErr w:type="spellEnd"/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6E3452" w:rsidRPr="000524D3" w:rsidRDefault="006E3452" w:rsidP="00F513F3">
            <w:pPr>
              <w:rPr>
                <w:rFonts w:ascii="Times New Roman" w:eastAsia="Times New Roman" w:hAnsi="Times New Roman" w:cs="Times New Roman"/>
                <w:bCs w:val="0"/>
                <w:sz w:val="1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6E3452" w:rsidRPr="000524D3" w:rsidRDefault="006E3452" w:rsidP="00F513F3">
            <w:pPr>
              <w:rPr>
                <w:rFonts w:ascii="Times New Roman" w:eastAsia="Times New Roman" w:hAnsi="Times New Roman" w:cs="Times New Roman"/>
                <w:bCs w:val="0"/>
                <w:sz w:val="1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6E3452" w:rsidRPr="000524D3" w:rsidRDefault="006E3452" w:rsidP="00F513F3">
            <w:pPr>
              <w:rPr>
                <w:rFonts w:ascii="Times New Roman" w:eastAsia="Times New Roman" w:hAnsi="Times New Roman" w:cs="Times New Roman"/>
                <w:bCs w:val="0"/>
                <w:sz w:val="1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6E3452" w:rsidRPr="000524D3" w:rsidRDefault="006E3452" w:rsidP="00F513F3">
            <w:pPr>
              <w:rPr>
                <w:rFonts w:ascii="Times New Roman" w:eastAsia="Times New Roman" w:hAnsi="Times New Roman" w:cs="Times New Roman"/>
                <w:bCs w:val="0"/>
                <w:sz w:val="1"/>
              </w:rPr>
            </w:pPr>
          </w:p>
        </w:tc>
      </w:tr>
      <w:tr w:rsidR="006E3452" w:rsidRPr="000524D3" w:rsidTr="00F513F3">
        <w:trPr>
          <w:jc w:val="center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6E3452" w:rsidRPr="000524D3" w:rsidRDefault="006E3452" w:rsidP="00F513F3">
            <w:pPr>
              <w:spacing w:line="0" w:lineRule="atLeast"/>
              <w:rPr>
                <w:rFonts w:ascii="Times New Roman" w:eastAsia="Times New Roman" w:hAnsi="Times New Roman" w:cs="Times New Roman"/>
                <w:bCs w:val="0"/>
              </w:rPr>
            </w:pPr>
            <w:r w:rsidRPr="000524D3">
              <w:rPr>
                <w:rFonts w:ascii="Calibri" w:eastAsia="Times New Roman" w:hAnsi="Calibri" w:cs="Times New Roman"/>
                <w:bCs w:val="0"/>
                <w:color w:val="000000"/>
              </w:rPr>
              <w:t>6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6E3452" w:rsidRPr="000524D3" w:rsidRDefault="006E3452" w:rsidP="00F513F3">
            <w:pPr>
              <w:spacing w:line="0" w:lineRule="atLeast"/>
              <w:rPr>
                <w:rFonts w:ascii="Times New Roman" w:eastAsia="Times New Roman" w:hAnsi="Times New Roman" w:cs="Times New Roman"/>
                <w:bCs w:val="0"/>
              </w:rPr>
            </w:pPr>
            <w:proofErr w:type="spellStart"/>
            <w:r w:rsidRPr="000524D3">
              <w:rPr>
                <w:rFonts w:ascii="Calibri" w:eastAsia="Times New Roman" w:hAnsi="Calibri" w:cs="Times New Roman"/>
                <w:bCs w:val="0"/>
                <w:color w:val="000000"/>
              </w:rPr>
              <w:t>Tidak</w:t>
            </w:r>
            <w:proofErr w:type="spellEnd"/>
            <w:r w:rsidRPr="000524D3">
              <w:rPr>
                <w:rFonts w:ascii="Calibri" w:eastAsia="Times New Roman" w:hAnsi="Calibri" w:cs="Times New Roman"/>
                <w:bCs w:val="0"/>
                <w:color w:val="000000"/>
              </w:rPr>
              <w:t xml:space="preserve"> </w:t>
            </w:r>
            <w:proofErr w:type="spellStart"/>
            <w:r w:rsidRPr="000524D3">
              <w:rPr>
                <w:rFonts w:ascii="Calibri" w:eastAsia="Times New Roman" w:hAnsi="Calibri" w:cs="Times New Roman"/>
                <w:bCs w:val="0"/>
                <w:color w:val="000000"/>
              </w:rPr>
              <w:t>mudah</w:t>
            </w:r>
            <w:proofErr w:type="spellEnd"/>
            <w:r w:rsidRPr="000524D3">
              <w:rPr>
                <w:rFonts w:ascii="Calibri" w:eastAsia="Times New Roman" w:hAnsi="Calibri" w:cs="Times New Roman"/>
                <w:bCs w:val="0"/>
                <w:color w:val="000000"/>
              </w:rPr>
              <w:t xml:space="preserve"> </w:t>
            </w:r>
            <w:proofErr w:type="spellStart"/>
            <w:r w:rsidRPr="000524D3">
              <w:rPr>
                <w:rFonts w:ascii="Calibri" w:eastAsia="Times New Roman" w:hAnsi="Calibri" w:cs="Times New Roman"/>
                <w:bCs w:val="0"/>
                <w:color w:val="000000"/>
              </w:rPr>
              <w:t>bagi</w:t>
            </w:r>
            <w:proofErr w:type="spellEnd"/>
            <w:r w:rsidRPr="000524D3">
              <w:rPr>
                <w:rFonts w:ascii="Calibri" w:eastAsia="Times New Roman" w:hAnsi="Calibri" w:cs="Times New Roman"/>
                <w:bCs w:val="0"/>
                <w:color w:val="000000"/>
              </w:rPr>
              <w:t xml:space="preserve"> </w:t>
            </w:r>
            <w:proofErr w:type="spellStart"/>
            <w:r w:rsidRPr="000524D3">
              <w:rPr>
                <w:rFonts w:ascii="Calibri" w:eastAsia="Times New Roman" w:hAnsi="Calibri" w:cs="Times New Roman"/>
                <w:bCs w:val="0"/>
                <w:color w:val="000000"/>
              </w:rPr>
              <w:t>saya</w:t>
            </w:r>
            <w:proofErr w:type="spellEnd"/>
            <w:r w:rsidRPr="000524D3">
              <w:rPr>
                <w:rFonts w:ascii="Calibri" w:eastAsia="Times New Roman" w:hAnsi="Calibri" w:cs="Times New Roman"/>
                <w:bCs w:val="0"/>
                <w:color w:val="000000"/>
              </w:rPr>
              <w:t xml:space="preserve"> </w:t>
            </w:r>
            <w:proofErr w:type="spellStart"/>
            <w:r w:rsidRPr="000524D3">
              <w:rPr>
                <w:rFonts w:ascii="Calibri" w:eastAsia="Times New Roman" w:hAnsi="Calibri" w:cs="Times New Roman"/>
                <w:bCs w:val="0"/>
                <w:color w:val="000000"/>
              </w:rPr>
              <w:t>untuk</w:t>
            </w:r>
            <w:proofErr w:type="spellEnd"/>
            <w:r w:rsidRPr="000524D3">
              <w:rPr>
                <w:rFonts w:ascii="Calibri" w:eastAsia="Times New Roman" w:hAnsi="Calibri" w:cs="Times New Roman"/>
                <w:bCs w:val="0"/>
                <w:color w:val="000000"/>
              </w:rPr>
              <w:t xml:space="preserve"> </w:t>
            </w:r>
            <w:proofErr w:type="spellStart"/>
            <w:r w:rsidRPr="000524D3">
              <w:rPr>
                <w:rFonts w:ascii="Calibri" w:eastAsia="Times New Roman" w:hAnsi="Calibri" w:cs="Times New Roman"/>
                <w:bCs w:val="0"/>
                <w:color w:val="000000"/>
              </w:rPr>
              <w:t>memfokuskan</w:t>
            </w:r>
            <w:proofErr w:type="spellEnd"/>
            <w:r w:rsidRPr="000524D3">
              <w:rPr>
                <w:rFonts w:ascii="Calibri" w:eastAsia="Times New Roman" w:hAnsi="Calibri" w:cs="Times New Roman"/>
                <w:bCs w:val="0"/>
                <w:color w:val="000000"/>
              </w:rPr>
              <w:t xml:space="preserve"> </w:t>
            </w:r>
            <w:proofErr w:type="spellStart"/>
            <w:r w:rsidRPr="000524D3">
              <w:rPr>
                <w:rFonts w:ascii="Calibri" w:eastAsia="Times New Roman" w:hAnsi="Calibri" w:cs="Times New Roman"/>
                <w:bCs w:val="0"/>
                <w:color w:val="000000"/>
              </w:rPr>
              <w:t>konsentrasi</w:t>
            </w:r>
            <w:proofErr w:type="spellEnd"/>
            <w:r w:rsidRPr="000524D3">
              <w:rPr>
                <w:rFonts w:ascii="Calibri" w:eastAsia="Times New Roman" w:hAnsi="Calibri" w:cs="Times New Roman"/>
                <w:bCs w:val="0"/>
                <w:color w:val="000000"/>
              </w:rPr>
              <w:t xml:space="preserve"> </w:t>
            </w:r>
            <w:proofErr w:type="spellStart"/>
            <w:r w:rsidRPr="000524D3">
              <w:rPr>
                <w:rFonts w:ascii="Calibri" w:eastAsia="Times New Roman" w:hAnsi="Calibri" w:cs="Times New Roman"/>
                <w:bCs w:val="0"/>
                <w:color w:val="000000"/>
              </w:rPr>
              <w:t>dalam</w:t>
            </w:r>
            <w:proofErr w:type="spellEnd"/>
            <w:r w:rsidRPr="000524D3">
              <w:rPr>
                <w:rFonts w:ascii="Calibri" w:eastAsia="Times New Roman" w:hAnsi="Calibri" w:cs="Times New Roman"/>
                <w:bCs w:val="0"/>
                <w:color w:val="000000"/>
              </w:rPr>
              <w:t xml:space="preserve"> </w:t>
            </w:r>
            <w:proofErr w:type="spellStart"/>
            <w:r w:rsidRPr="000524D3">
              <w:rPr>
                <w:rFonts w:ascii="Calibri" w:eastAsia="Times New Roman" w:hAnsi="Calibri" w:cs="Times New Roman"/>
                <w:bCs w:val="0"/>
                <w:color w:val="000000"/>
              </w:rPr>
              <w:t>bekerja</w:t>
            </w:r>
            <w:proofErr w:type="spellEnd"/>
            <w:r w:rsidRPr="000524D3">
              <w:rPr>
                <w:rFonts w:ascii="Calibri" w:eastAsia="Times New Roman" w:hAnsi="Calibri" w:cs="Times New Roman"/>
                <w:bCs w:val="0"/>
                <w:color w:val="000000"/>
              </w:rPr>
              <w:t xml:space="preserve"> </w:t>
            </w:r>
            <w:proofErr w:type="spellStart"/>
            <w:r w:rsidRPr="000524D3">
              <w:rPr>
                <w:rFonts w:ascii="Calibri" w:eastAsia="Times New Roman" w:hAnsi="Calibri" w:cs="Times New Roman"/>
                <w:bCs w:val="0"/>
                <w:color w:val="000000"/>
              </w:rPr>
              <w:t>sebagai</w:t>
            </w:r>
            <w:proofErr w:type="spellEnd"/>
            <w:r w:rsidRPr="000524D3">
              <w:rPr>
                <w:rFonts w:ascii="Calibri" w:eastAsia="Times New Roman" w:hAnsi="Calibri" w:cs="Times New Roman"/>
                <w:bCs w:val="0"/>
                <w:color w:val="000000"/>
              </w:rPr>
              <w:t xml:space="preserve"> driver </w:t>
            </w:r>
            <w:proofErr w:type="spellStart"/>
            <w:r w:rsidRPr="000524D3">
              <w:rPr>
                <w:rFonts w:ascii="Calibri" w:eastAsia="Times New Roman" w:hAnsi="Calibri" w:cs="Times New Roman"/>
                <w:bCs w:val="0"/>
                <w:color w:val="000000"/>
              </w:rPr>
              <w:t>ojek</w:t>
            </w:r>
            <w:proofErr w:type="spellEnd"/>
            <w:r w:rsidRPr="000524D3">
              <w:rPr>
                <w:rFonts w:ascii="Calibri" w:eastAsia="Times New Roman" w:hAnsi="Calibri" w:cs="Times New Roman"/>
                <w:bCs w:val="0"/>
                <w:color w:val="000000"/>
              </w:rPr>
              <w:t xml:space="preserve"> online </w:t>
            </w:r>
            <w:proofErr w:type="spellStart"/>
            <w:r w:rsidRPr="000524D3">
              <w:rPr>
                <w:rFonts w:ascii="Calibri" w:eastAsia="Times New Roman" w:hAnsi="Calibri" w:cs="Times New Roman"/>
                <w:bCs w:val="0"/>
                <w:color w:val="000000"/>
              </w:rPr>
              <w:t>dan</w:t>
            </w:r>
            <w:proofErr w:type="spellEnd"/>
            <w:r w:rsidRPr="000524D3">
              <w:rPr>
                <w:rFonts w:ascii="Calibri" w:eastAsia="Times New Roman" w:hAnsi="Calibri" w:cs="Times New Roman"/>
                <w:bCs w:val="0"/>
                <w:color w:val="000000"/>
              </w:rPr>
              <w:t xml:space="preserve"> </w:t>
            </w:r>
            <w:proofErr w:type="spellStart"/>
            <w:r w:rsidRPr="000524D3">
              <w:rPr>
                <w:rFonts w:ascii="Calibri" w:eastAsia="Times New Roman" w:hAnsi="Calibri" w:cs="Times New Roman"/>
                <w:bCs w:val="0"/>
                <w:color w:val="000000"/>
              </w:rPr>
              <w:t>berhadapan</w:t>
            </w:r>
            <w:proofErr w:type="spellEnd"/>
            <w:r w:rsidRPr="000524D3">
              <w:rPr>
                <w:rFonts w:ascii="Calibri" w:eastAsia="Times New Roman" w:hAnsi="Calibri" w:cs="Times New Roman"/>
                <w:bCs w:val="0"/>
                <w:color w:val="000000"/>
              </w:rPr>
              <w:t xml:space="preserve"> </w:t>
            </w:r>
            <w:proofErr w:type="spellStart"/>
            <w:r w:rsidRPr="000524D3">
              <w:rPr>
                <w:rFonts w:ascii="Calibri" w:eastAsia="Times New Roman" w:hAnsi="Calibri" w:cs="Times New Roman"/>
                <w:bCs w:val="0"/>
                <w:color w:val="000000"/>
              </w:rPr>
              <w:t>dengan</w:t>
            </w:r>
            <w:proofErr w:type="spellEnd"/>
            <w:r w:rsidRPr="000524D3">
              <w:rPr>
                <w:rFonts w:ascii="Calibri" w:eastAsia="Times New Roman" w:hAnsi="Calibri" w:cs="Times New Roman"/>
                <w:bCs w:val="0"/>
                <w:color w:val="000000"/>
              </w:rPr>
              <w:t xml:space="preserve"> </w:t>
            </w:r>
            <w:proofErr w:type="spellStart"/>
            <w:r w:rsidRPr="000524D3">
              <w:rPr>
                <w:rFonts w:ascii="Calibri" w:eastAsia="Times New Roman" w:hAnsi="Calibri" w:cs="Times New Roman"/>
                <w:bCs w:val="0"/>
                <w:color w:val="000000"/>
              </w:rPr>
              <w:t>pesanan</w:t>
            </w:r>
            <w:proofErr w:type="spellEnd"/>
            <w:r w:rsidRPr="000524D3">
              <w:rPr>
                <w:rFonts w:ascii="Calibri" w:eastAsia="Times New Roman" w:hAnsi="Calibri" w:cs="Times New Roman"/>
                <w:bCs w:val="0"/>
                <w:color w:val="000000"/>
              </w:rPr>
              <w:t xml:space="preserve"> </w:t>
            </w:r>
            <w:proofErr w:type="spellStart"/>
            <w:r w:rsidRPr="000524D3">
              <w:rPr>
                <w:rFonts w:ascii="Calibri" w:eastAsia="Times New Roman" w:hAnsi="Calibri" w:cs="Times New Roman"/>
                <w:bCs w:val="0"/>
                <w:color w:val="000000"/>
              </w:rPr>
              <w:t>pelanggan</w:t>
            </w:r>
            <w:proofErr w:type="spellEnd"/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6E3452" w:rsidRPr="000524D3" w:rsidRDefault="006E3452" w:rsidP="00F513F3">
            <w:pPr>
              <w:rPr>
                <w:rFonts w:ascii="Times New Roman" w:eastAsia="Times New Roman" w:hAnsi="Times New Roman" w:cs="Times New Roman"/>
                <w:bCs w:val="0"/>
                <w:sz w:val="1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6E3452" w:rsidRPr="000524D3" w:rsidRDefault="006E3452" w:rsidP="00F513F3">
            <w:pPr>
              <w:rPr>
                <w:rFonts w:ascii="Times New Roman" w:eastAsia="Times New Roman" w:hAnsi="Times New Roman" w:cs="Times New Roman"/>
                <w:bCs w:val="0"/>
                <w:sz w:val="1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6E3452" w:rsidRPr="000524D3" w:rsidRDefault="006E3452" w:rsidP="00F513F3">
            <w:pPr>
              <w:rPr>
                <w:rFonts w:ascii="Times New Roman" w:eastAsia="Times New Roman" w:hAnsi="Times New Roman" w:cs="Times New Roman"/>
                <w:bCs w:val="0"/>
                <w:sz w:val="1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6E3452" w:rsidRPr="000524D3" w:rsidRDefault="006E3452" w:rsidP="00F513F3">
            <w:pPr>
              <w:rPr>
                <w:rFonts w:ascii="Times New Roman" w:eastAsia="Times New Roman" w:hAnsi="Times New Roman" w:cs="Times New Roman"/>
                <w:bCs w:val="0"/>
                <w:sz w:val="1"/>
              </w:rPr>
            </w:pPr>
          </w:p>
        </w:tc>
      </w:tr>
      <w:tr w:rsidR="006E3452" w:rsidRPr="000524D3" w:rsidTr="00F513F3">
        <w:trPr>
          <w:jc w:val="center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6E3452" w:rsidRPr="000524D3" w:rsidRDefault="006E3452" w:rsidP="00F513F3">
            <w:pPr>
              <w:spacing w:line="0" w:lineRule="atLeast"/>
              <w:rPr>
                <w:rFonts w:ascii="Times New Roman" w:eastAsia="Times New Roman" w:hAnsi="Times New Roman" w:cs="Times New Roman"/>
                <w:bCs w:val="0"/>
              </w:rPr>
            </w:pPr>
            <w:r w:rsidRPr="000524D3">
              <w:rPr>
                <w:rFonts w:ascii="Calibri" w:eastAsia="Times New Roman" w:hAnsi="Calibri" w:cs="Times New Roman"/>
                <w:bCs w:val="0"/>
                <w:color w:val="000000"/>
              </w:rPr>
              <w:t>7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6E3452" w:rsidRPr="000524D3" w:rsidRDefault="006E3452" w:rsidP="00F513F3">
            <w:pPr>
              <w:spacing w:line="0" w:lineRule="atLeast"/>
              <w:rPr>
                <w:rFonts w:ascii="Times New Roman" w:eastAsia="Times New Roman" w:hAnsi="Times New Roman" w:cs="Times New Roman"/>
                <w:bCs w:val="0"/>
              </w:rPr>
            </w:pPr>
            <w:proofErr w:type="spellStart"/>
            <w:r w:rsidRPr="000524D3">
              <w:rPr>
                <w:rFonts w:ascii="Calibri" w:eastAsia="Times New Roman" w:hAnsi="Calibri" w:cs="Times New Roman"/>
                <w:bCs w:val="0"/>
                <w:color w:val="000000"/>
              </w:rPr>
              <w:t>Saya</w:t>
            </w:r>
            <w:proofErr w:type="spellEnd"/>
            <w:r w:rsidRPr="000524D3">
              <w:rPr>
                <w:rFonts w:ascii="Calibri" w:eastAsia="Times New Roman" w:hAnsi="Calibri" w:cs="Times New Roman"/>
                <w:bCs w:val="0"/>
                <w:color w:val="000000"/>
              </w:rPr>
              <w:t xml:space="preserve"> </w:t>
            </w:r>
            <w:proofErr w:type="spellStart"/>
            <w:r w:rsidRPr="000524D3">
              <w:rPr>
                <w:rFonts w:ascii="Calibri" w:eastAsia="Times New Roman" w:hAnsi="Calibri" w:cs="Times New Roman"/>
                <w:bCs w:val="0"/>
                <w:color w:val="000000"/>
              </w:rPr>
              <w:t>merasakan</w:t>
            </w:r>
            <w:proofErr w:type="spellEnd"/>
            <w:r w:rsidRPr="000524D3">
              <w:rPr>
                <w:rFonts w:ascii="Calibri" w:eastAsia="Times New Roman" w:hAnsi="Calibri" w:cs="Times New Roman"/>
                <w:bCs w:val="0"/>
                <w:color w:val="000000"/>
              </w:rPr>
              <w:t xml:space="preserve"> </w:t>
            </w:r>
            <w:proofErr w:type="spellStart"/>
            <w:r w:rsidRPr="000524D3">
              <w:rPr>
                <w:rFonts w:ascii="Calibri" w:eastAsia="Times New Roman" w:hAnsi="Calibri" w:cs="Times New Roman"/>
                <w:bCs w:val="0"/>
                <w:color w:val="000000"/>
              </w:rPr>
              <w:t>kesulitan</w:t>
            </w:r>
            <w:proofErr w:type="spellEnd"/>
            <w:r w:rsidRPr="000524D3">
              <w:rPr>
                <w:rFonts w:ascii="Calibri" w:eastAsia="Times New Roman" w:hAnsi="Calibri" w:cs="Times New Roman"/>
                <w:bCs w:val="0"/>
                <w:color w:val="000000"/>
              </w:rPr>
              <w:t xml:space="preserve"> </w:t>
            </w:r>
            <w:proofErr w:type="spellStart"/>
            <w:r w:rsidRPr="000524D3">
              <w:rPr>
                <w:rFonts w:ascii="Calibri" w:eastAsia="Times New Roman" w:hAnsi="Calibri" w:cs="Times New Roman"/>
                <w:bCs w:val="0"/>
                <w:color w:val="000000"/>
              </w:rPr>
              <w:t>dalam</w:t>
            </w:r>
            <w:proofErr w:type="spellEnd"/>
            <w:r w:rsidRPr="000524D3">
              <w:rPr>
                <w:rFonts w:ascii="Calibri" w:eastAsia="Times New Roman" w:hAnsi="Calibri" w:cs="Times New Roman"/>
                <w:bCs w:val="0"/>
                <w:color w:val="000000"/>
              </w:rPr>
              <w:t xml:space="preserve"> </w:t>
            </w:r>
            <w:proofErr w:type="spellStart"/>
            <w:r w:rsidRPr="000524D3">
              <w:rPr>
                <w:rFonts w:ascii="Calibri" w:eastAsia="Times New Roman" w:hAnsi="Calibri" w:cs="Times New Roman"/>
                <w:bCs w:val="0"/>
                <w:color w:val="000000"/>
              </w:rPr>
              <w:t>memulai</w:t>
            </w:r>
            <w:proofErr w:type="spellEnd"/>
            <w:r w:rsidRPr="000524D3">
              <w:rPr>
                <w:rFonts w:ascii="Calibri" w:eastAsia="Times New Roman" w:hAnsi="Calibri" w:cs="Times New Roman"/>
                <w:bCs w:val="0"/>
                <w:color w:val="000000"/>
              </w:rPr>
              <w:t xml:space="preserve"> </w:t>
            </w:r>
            <w:proofErr w:type="spellStart"/>
            <w:r w:rsidRPr="000524D3">
              <w:rPr>
                <w:rFonts w:ascii="Calibri" w:eastAsia="Times New Roman" w:hAnsi="Calibri" w:cs="Times New Roman"/>
                <w:bCs w:val="0"/>
                <w:color w:val="000000"/>
              </w:rPr>
              <w:t>percakapan</w:t>
            </w:r>
            <w:proofErr w:type="spellEnd"/>
            <w:r w:rsidRPr="000524D3">
              <w:rPr>
                <w:rFonts w:ascii="Calibri" w:eastAsia="Times New Roman" w:hAnsi="Calibri" w:cs="Times New Roman"/>
                <w:bCs w:val="0"/>
                <w:color w:val="000000"/>
              </w:rPr>
              <w:t xml:space="preserve"> </w:t>
            </w:r>
            <w:proofErr w:type="spellStart"/>
            <w:r w:rsidRPr="000524D3">
              <w:rPr>
                <w:rFonts w:ascii="Calibri" w:eastAsia="Times New Roman" w:hAnsi="Calibri" w:cs="Times New Roman"/>
                <w:bCs w:val="0"/>
                <w:color w:val="000000"/>
              </w:rPr>
              <w:t>dengan</w:t>
            </w:r>
            <w:proofErr w:type="spellEnd"/>
            <w:r w:rsidRPr="000524D3">
              <w:rPr>
                <w:rFonts w:ascii="Calibri" w:eastAsia="Times New Roman" w:hAnsi="Calibri" w:cs="Times New Roman"/>
                <w:bCs w:val="0"/>
                <w:color w:val="000000"/>
              </w:rPr>
              <w:t xml:space="preserve"> </w:t>
            </w:r>
            <w:proofErr w:type="spellStart"/>
            <w:r w:rsidRPr="000524D3">
              <w:rPr>
                <w:rFonts w:ascii="Calibri" w:eastAsia="Times New Roman" w:hAnsi="Calibri" w:cs="Times New Roman"/>
                <w:bCs w:val="0"/>
                <w:color w:val="000000"/>
              </w:rPr>
              <w:t>sesama</w:t>
            </w:r>
            <w:proofErr w:type="spellEnd"/>
            <w:r w:rsidRPr="000524D3">
              <w:rPr>
                <w:rFonts w:ascii="Calibri" w:eastAsia="Times New Roman" w:hAnsi="Calibri" w:cs="Times New Roman"/>
                <w:bCs w:val="0"/>
                <w:color w:val="000000"/>
              </w:rPr>
              <w:t xml:space="preserve"> </w:t>
            </w:r>
            <w:proofErr w:type="spellStart"/>
            <w:r w:rsidRPr="000524D3">
              <w:rPr>
                <w:rFonts w:ascii="Calibri" w:eastAsia="Times New Roman" w:hAnsi="Calibri" w:cs="Times New Roman"/>
                <w:bCs w:val="0"/>
                <w:color w:val="000000"/>
              </w:rPr>
              <w:t>rekan</w:t>
            </w:r>
            <w:proofErr w:type="spellEnd"/>
            <w:r w:rsidRPr="000524D3">
              <w:rPr>
                <w:rFonts w:ascii="Calibri" w:eastAsia="Times New Roman" w:hAnsi="Calibri" w:cs="Times New Roman"/>
                <w:bCs w:val="0"/>
                <w:color w:val="000000"/>
              </w:rPr>
              <w:t xml:space="preserve"> driver </w:t>
            </w:r>
            <w:proofErr w:type="spellStart"/>
            <w:r w:rsidRPr="000524D3">
              <w:rPr>
                <w:rFonts w:ascii="Calibri" w:eastAsia="Times New Roman" w:hAnsi="Calibri" w:cs="Times New Roman"/>
                <w:bCs w:val="0"/>
                <w:color w:val="000000"/>
              </w:rPr>
              <w:t>ojek</w:t>
            </w:r>
            <w:proofErr w:type="spellEnd"/>
            <w:r w:rsidRPr="000524D3">
              <w:rPr>
                <w:rFonts w:ascii="Calibri" w:eastAsia="Times New Roman" w:hAnsi="Calibri" w:cs="Times New Roman"/>
                <w:bCs w:val="0"/>
                <w:color w:val="000000"/>
              </w:rPr>
              <w:t xml:space="preserve"> online </w:t>
            </w:r>
            <w:proofErr w:type="spellStart"/>
            <w:r w:rsidRPr="000524D3">
              <w:rPr>
                <w:rFonts w:ascii="Calibri" w:eastAsia="Times New Roman" w:hAnsi="Calibri" w:cs="Times New Roman"/>
                <w:bCs w:val="0"/>
                <w:color w:val="000000"/>
              </w:rPr>
              <w:t>dan</w:t>
            </w:r>
            <w:proofErr w:type="spellEnd"/>
            <w:r w:rsidRPr="000524D3">
              <w:rPr>
                <w:rFonts w:ascii="Calibri" w:eastAsia="Times New Roman" w:hAnsi="Calibri" w:cs="Times New Roman"/>
                <w:bCs w:val="0"/>
                <w:color w:val="000000"/>
              </w:rPr>
              <w:t xml:space="preserve"> </w:t>
            </w:r>
            <w:proofErr w:type="spellStart"/>
            <w:r w:rsidRPr="000524D3">
              <w:rPr>
                <w:rFonts w:ascii="Calibri" w:eastAsia="Times New Roman" w:hAnsi="Calibri" w:cs="Times New Roman"/>
                <w:bCs w:val="0"/>
                <w:color w:val="000000"/>
              </w:rPr>
              <w:t>pelanggan</w:t>
            </w:r>
            <w:proofErr w:type="spellEnd"/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6E3452" w:rsidRPr="000524D3" w:rsidRDefault="006E3452" w:rsidP="00F513F3">
            <w:pPr>
              <w:rPr>
                <w:rFonts w:ascii="Times New Roman" w:eastAsia="Times New Roman" w:hAnsi="Times New Roman" w:cs="Times New Roman"/>
                <w:bCs w:val="0"/>
                <w:sz w:val="1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6E3452" w:rsidRPr="000524D3" w:rsidRDefault="006E3452" w:rsidP="00F513F3">
            <w:pPr>
              <w:rPr>
                <w:rFonts w:ascii="Times New Roman" w:eastAsia="Times New Roman" w:hAnsi="Times New Roman" w:cs="Times New Roman"/>
                <w:bCs w:val="0"/>
                <w:sz w:val="1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6E3452" w:rsidRPr="000524D3" w:rsidRDefault="006E3452" w:rsidP="00F513F3">
            <w:pPr>
              <w:rPr>
                <w:rFonts w:ascii="Times New Roman" w:eastAsia="Times New Roman" w:hAnsi="Times New Roman" w:cs="Times New Roman"/>
                <w:bCs w:val="0"/>
                <w:sz w:val="1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6E3452" w:rsidRPr="000524D3" w:rsidRDefault="006E3452" w:rsidP="00F513F3">
            <w:pPr>
              <w:rPr>
                <w:rFonts w:ascii="Times New Roman" w:eastAsia="Times New Roman" w:hAnsi="Times New Roman" w:cs="Times New Roman"/>
                <w:bCs w:val="0"/>
                <w:sz w:val="1"/>
              </w:rPr>
            </w:pPr>
          </w:p>
        </w:tc>
      </w:tr>
      <w:tr w:rsidR="006E3452" w:rsidRPr="000524D3" w:rsidTr="00F513F3">
        <w:trPr>
          <w:jc w:val="center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6E3452" w:rsidRPr="000524D3" w:rsidRDefault="006E3452" w:rsidP="00F513F3">
            <w:pPr>
              <w:spacing w:line="0" w:lineRule="atLeast"/>
              <w:rPr>
                <w:rFonts w:ascii="Times New Roman" w:eastAsia="Times New Roman" w:hAnsi="Times New Roman" w:cs="Times New Roman"/>
                <w:bCs w:val="0"/>
              </w:rPr>
            </w:pPr>
            <w:r w:rsidRPr="000524D3">
              <w:rPr>
                <w:rFonts w:ascii="Calibri" w:eastAsia="Times New Roman" w:hAnsi="Calibri" w:cs="Times New Roman"/>
                <w:bCs w:val="0"/>
                <w:color w:val="000000"/>
              </w:rPr>
              <w:t>8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6E3452" w:rsidRPr="000524D3" w:rsidRDefault="006E3452" w:rsidP="00F513F3">
            <w:pPr>
              <w:spacing w:line="0" w:lineRule="atLeast"/>
              <w:rPr>
                <w:rFonts w:ascii="Times New Roman" w:eastAsia="Times New Roman" w:hAnsi="Times New Roman" w:cs="Times New Roman"/>
                <w:bCs w:val="0"/>
              </w:rPr>
            </w:pPr>
            <w:proofErr w:type="spellStart"/>
            <w:r w:rsidRPr="000524D3">
              <w:rPr>
                <w:rFonts w:ascii="Calibri" w:eastAsia="Times New Roman" w:hAnsi="Calibri" w:cs="Times New Roman"/>
                <w:bCs w:val="0"/>
                <w:color w:val="000000"/>
              </w:rPr>
              <w:t>Seringkali</w:t>
            </w:r>
            <w:proofErr w:type="spellEnd"/>
            <w:r w:rsidRPr="000524D3">
              <w:rPr>
                <w:rFonts w:ascii="Calibri" w:eastAsia="Times New Roman" w:hAnsi="Calibri" w:cs="Times New Roman"/>
                <w:bCs w:val="0"/>
                <w:color w:val="000000"/>
              </w:rPr>
              <w:t xml:space="preserve"> </w:t>
            </w:r>
            <w:proofErr w:type="spellStart"/>
            <w:r w:rsidRPr="000524D3">
              <w:rPr>
                <w:rFonts w:ascii="Calibri" w:eastAsia="Times New Roman" w:hAnsi="Calibri" w:cs="Times New Roman"/>
                <w:bCs w:val="0"/>
                <w:color w:val="000000"/>
              </w:rPr>
              <w:t>saya</w:t>
            </w:r>
            <w:proofErr w:type="spellEnd"/>
            <w:r w:rsidRPr="000524D3">
              <w:rPr>
                <w:rFonts w:ascii="Calibri" w:eastAsia="Times New Roman" w:hAnsi="Calibri" w:cs="Times New Roman"/>
                <w:bCs w:val="0"/>
                <w:color w:val="000000"/>
              </w:rPr>
              <w:t xml:space="preserve"> </w:t>
            </w:r>
            <w:proofErr w:type="spellStart"/>
            <w:r w:rsidRPr="000524D3">
              <w:rPr>
                <w:rFonts w:ascii="Calibri" w:eastAsia="Times New Roman" w:hAnsi="Calibri" w:cs="Times New Roman"/>
                <w:bCs w:val="0"/>
                <w:color w:val="000000"/>
              </w:rPr>
              <w:t>merasa</w:t>
            </w:r>
            <w:proofErr w:type="spellEnd"/>
            <w:r w:rsidRPr="000524D3">
              <w:rPr>
                <w:rFonts w:ascii="Calibri" w:eastAsia="Times New Roman" w:hAnsi="Calibri" w:cs="Times New Roman"/>
                <w:bCs w:val="0"/>
                <w:color w:val="000000"/>
              </w:rPr>
              <w:t xml:space="preserve"> </w:t>
            </w:r>
            <w:proofErr w:type="spellStart"/>
            <w:r w:rsidRPr="000524D3">
              <w:rPr>
                <w:rFonts w:ascii="Calibri" w:eastAsia="Times New Roman" w:hAnsi="Calibri" w:cs="Times New Roman"/>
                <w:bCs w:val="0"/>
                <w:color w:val="000000"/>
              </w:rPr>
              <w:t>kurang</w:t>
            </w:r>
            <w:proofErr w:type="spellEnd"/>
            <w:r w:rsidRPr="000524D3">
              <w:rPr>
                <w:rFonts w:ascii="Calibri" w:eastAsia="Times New Roman" w:hAnsi="Calibri" w:cs="Times New Roman"/>
                <w:bCs w:val="0"/>
                <w:color w:val="000000"/>
              </w:rPr>
              <w:t xml:space="preserve"> </w:t>
            </w:r>
            <w:proofErr w:type="spellStart"/>
            <w:r w:rsidRPr="000524D3">
              <w:rPr>
                <w:rFonts w:ascii="Calibri" w:eastAsia="Times New Roman" w:hAnsi="Calibri" w:cs="Times New Roman"/>
                <w:bCs w:val="0"/>
                <w:color w:val="000000"/>
              </w:rPr>
              <w:t>mampu</w:t>
            </w:r>
            <w:proofErr w:type="spellEnd"/>
            <w:r w:rsidRPr="000524D3">
              <w:rPr>
                <w:rFonts w:ascii="Calibri" w:eastAsia="Times New Roman" w:hAnsi="Calibri" w:cs="Times New Roman"/>
                <w:bCs w:val="0"/>
                <w:color w:val="000000"/>
              </w:rPr>
              <w:t xml:space="preserve"> </w:t>
            </w:r>
            <w:proofErr w:type="spellStart"/>
            <w:r w:rsidRPr="000524D3">
              <w:rPr>
                <w:rFonts w:ascii="Calibri" w:eastAsia="Times New Roman" w:hAnsi="Calibri" w:cs="Times New Roman"/>
                <w:bCs w:val="0"/>
                <w:color w:val="000000"/>
              </w:rPr>
              <w:t>memahami</w:t>
            </w:r>
            <w:proofErr w:type="spellEnd"/>
            <w:r w:rsidRPr="000524D3">
              <w:rPr>
                <w:rFonts w:ascii="Calibri" w:eastAsia="Times New Roman" w:hAnsi="Calibri" w:cs="Times New Roman"/>
                <w:bCs w:val="0"/>
                <w:color w:val="000000"/>
              </w:rPr>
              <w:t xml:space="preserve"> </w:t>
            </w:r>
            <w:proofErr w:type="spellStart"/>
            <w:r w:rsidRPr="000524D3">
              <w:rPr>
                <w:rFonts w:ascii="Calibri" w:eastAsia="Times New Roman" w:hAnsi="Calibri" w:cs="Times New Roman"/>
                <w:bCs w:val="0"/>
                <w:color w:val="000000"/>
              </w:rPr>
              <w:t>informasi</w:t>
            </w:r>
            <w:proofErr w:type="spellEnd"/>
            <w:r w:rsidRPr="000524D3">
              <w:rPr>
                <w:rFonts w:ascii="Calibri" w:eastAsia="Times New Roman" w:hAnsi="Calibri" w:cs="Times New Roman"/>
                <w:bCs w:val="0"/>
                <w:color w:val="000000"/>
              </w:rPr>
              <w:t xml:space="preserve"> </w:t>
            </w:r>
            <w:proofErr w:type="spellStart"/>
            <w:r w:rsidRPr="000524D3">
              <w:rPr>
                <w:rFonts w:ascii="Calibri" w:eastAsia="Times New Roman" w:hAnsi="Calibri" w:cs="Times New Roman"/>
                <w:bCs w:val="0"/>
                <w:color w:val="000000"/>
              </w:rPr>
              <w:t>pada</w:t>
            </w:r>
            <w:proofErr w:type="spellEnd"/>
            <w:r w:rsidRPr="000524D3">
              <w:rPr>
                <w:rFonts w:ascii="Calibri" w:eastAsia="Times New Roman" w:hAnsi="Calibri" w:cs="Times New Roman"/>
                <w:bCs w:val="0"/>
                <w:color w:val="000000"/>
              </w:rPr>
              <w:t xml:space="preserve"> </w:t>
            </w:r>
            <w:proofErr w:type="spellStart"/>
            <w:r w:rsidRPr="000524D3">
              <w:rPr>
                <w:rFonts w:ascii="Calibri" w:eastAsia="Times New Roman" w:hAnsi="Calibri" w:cs="Times New Roman"/>
                <w:bCs w:val="0"/>
                <w:color w:val="000000"/>
              </w:rPr>
              <w:t>petunjuk</w:t>
            </w:r>
            <w:proofErr w:type="spellEnd"/>
            <w:r w:rsidRPr="000524D3">
              <w:rPr>
                <w:rFonts w:ascii="Calibri" w:eastAsia="Times New Roman" w:hAnsi="Calibri" w:cs="Times New Roman"/>
                <w:bCs w:val="0"/>
                <w:color w:val="000000"/>
              </w:rPr>
              <w:t xml:space="preserve"> </w:t>
            </w:r>
            <w:proofErr w:type="spellStart"/>
            <w:r w:rsidRPr="000524D3">
              <w:rPr>
                <w:rFonts w:ascii="Calibri" w:eastAsia="Times New Roman" w:hAnsi="Calibri" w:cs="Times New Roman"/>
                <w:bCs w:val="0"/>
                <w:color w:val="000000"/>
              </w:rPr>
              <w:t>penggunaan</w:t>
            </w:r>
            <w:proofErr w:type="spellEnd"/>
            <w:r w:rsidRPr="000524D3">
              <w:rPr>
                <w:rFonts w:ascii="Calibri" w:eastAsia="Times New Roman" w:hAnsi="Calibri" w:cs="Times New Roman"/>
                <w:bCs w:val="0"/>
                <w:color w:val="000000"/>
              </w:rPr>
              <w:t xml:space="preserve"> </w:t>
            </w:r>
            <w:proofErr w:type="spellStart"/>
            <w:r w:rsidRPr="000524D3">
              <w:rPr>
                <w:rFonts w:ascii="Calibri" w:eastAsia="Times New Roman" w:hAnsi="Calibri" w:cs="Times New Roman"/>
                <w:bCs w:val="0"/>
                <w:color w:val="000000"/>
              </w:rPr>
              <w:t>aplikasi</w:t>
            </w:r>
            <w:proofErr w:type="spellEnd"/>
            <w:r w:rsidRPr="000524D3">
              <w:rPr>
                <w:rFonts w:ascii="Calibri" w:eastAsia="Times New Roman" w:hAnsi="Calibri" w:cs="Times New Roman"/>
                <w:bCs w:val="0"/>
                <w:color w:val="000000"/>
              </w:rPr>
              <w:t xml:space="preserve"> online yang </w:t>
            </w:r>
            <w:proofErr w:type="spellStart"/>
            <w:r w:rsidRPr="000524D3">
              <w:rPr>
                <w:rFonts w:ascii="Calibri" w:eastAsia="Times New Roman" w:hAnsi="Calibri" w:cs="Times New Roman"/>
                <w:bCs w:val="0"/>
                <w:color w:val="000000"/>
              </w:rPr>
              <w:t>menunjang</w:t>
            </w:r>
            <w:proofErr w:type="spellEnd"/>
            <w:r w:rsidRPr="000524D3">
              <w:rPr>
                <w:rFonts w:ascii="Calibri" w:eastAsia="Times New Roman" w:hAnsi="Calibri" w:cs="Times New Roman"/>
                <w:bCs w:val="0"/>
                <w:color w:val="000000"/>
              </w:rPr>
              <w:t xml:space="preserve"> </w:t>
            </w:r>
            <w:proofErr w:type="spellStart"/>
            <w:r w:rsidRPr="000524D3">
              <w:rPr>
                <w:rFonts w:ascii="Calibri" w:eastAsia="Times New Roman" w:hAnsi="Calibri" w:cs="Times New Roman"/>
                <w:bCs w:val="0"/>
                <w:color w:val="000000"/>
              </w:rPr>
              <w:t>pekerjaan</w:t>
            </w:r>
            <w:proofErr w:type="spellEnd"/>
            <w:r w:rsidRPr="000524D3">
              <w:rPr>
                <w:rFonts w:ascii="Calibri" w:eastAsia="Times New Roman" w:hAnsi="Calibri" w:cs="Times New Roman"/>
                <w:bCs w:val="0"/>
                <w:color w:val="000000"/>
              </w:rPr>
              <w:t xml:space="preserve"> </w:t>
            </w:r>
            <w:proofErr w:type="spellStart"/>
            <w:r w:rsidRPr="000524D3">
              <w:rPr>
                <w:rFonts w:ascii="Calibri" w:eastAsia="Times New Roman" w:hAnsi="Calibri" w:cs="Times New Roman"/>
                <w:bCs w:val="0"/>
                <w:color w:val="000000"/>
              </w:rPr>
              <w:t>saya</w:t>
            </w:r>
            <w:proofErr w:type="spellEnd"/>
            <w:r w:rsidRPr="000524D3">
              <w:rPr>
                <w:rFonts w:ascii="Calibri" w:eastAsia="Times New Roman" w:hAnsi="Calibri" w:cs="Times New Roman"/>
                <w:bCs w:val="0"/>
                <w:color w:val="000000"/>
              </w:rPr>
              <w:t xml:space="preserve"> </w:t>
            </w:r>
            <w:proofErr w:type="spellStart"/>
            <w:r w:rsidRPr="000524D3">
              <w:rPr>
                <w:rFonts w:ascii="Calibri" w:eastAsia="Times New Roman" w:hAnsi="Calibri" w:cs="Times New Roman"/>
                <w:bCs w:val="0"/>
                <w:color w:val="000000"/>
              </w:rPr>
              <w:t>sebagai</w:t>
            </w:r>
            <w:proofErr w:type="spellEnd"/>
            <w:r w:rsidRPr="000524D3">
              <w:rPr>
                <w:rFonts w:ascii="Calibri" w:eastAsia="Times New Roman" w:hAnsi="Calibri" w:cs="Times New Roman"/>
                <w:bCs w:val="0"/>
                <w:color w:val="000000"/>
              </w:rPr>
              <w:t xml:space="preserve"> driver </w:t>
            </w:r>
            <w:proofErr w:type="spellStart"/>
            <w:r w:rsidRPr="000524D3">
              <w:rPr>
                <w:rFonts w:ascii="Calibri" w:eastAsia="Times New Roman" w:hAnsi="Calibri" w:cs="Times New Roman"/>
                <w:bCs w:val="0"/>
                <w:color w:val="000000"/>
              </w:rPr>
              <w:t>ojek</w:t>
            </w:r>
            <w:proofErr w:type="spellEnd"/>
            <w:r w:rsidRPr="000524D3">
              <w:rPr>
                <w:rFonts w:ascii="Calibri" w:eastAsia="Times New Roman" w:hAnsi="Calibri" w:cs="Times New Roman"/>
                <w:bCs w:val="0"/>
                <w:color w:val="000000"/>
              </w:rPr>
              <w:t xml:space="preserve"> online </w:t>
            </w:r>
            <w:proofErr w:type="spellStart"/>
            <w:r w:rsidRPr="000524D3">
              <w:rPr>
                <w:rFonts w:ascii="Calibri" w:eastAsia="Times New Roman" w:hAnsi="Calibri" w:cs="Times New Roman"/>
                <w:bCs w:val="0"/>
                <w:color w:val="000000"/>
              </w:rPr>
              <w:t>untuk</w:t>
            </w:r>
            <w:proofErr w:type="spellEnd"/>
            <w:r w:rsidRPr="000524D3">
              <w:rPr>
                <w:rFonts w:ascii="Calibri" w:eastAsia="Times New Roman" w:hAnsi="Calibri" w:cs="Times New Roman"/>
                <w:bCs w:val="0"/>
                <w:color w:val="000000"/>
              </w:rPr>
              <w:t xml:space="preserve"> </w:t>
            </w:r>
            <w:proofErr w:type="spellStart"/>
            <w:r w:rsidRPr="000524D3">
              <w:rPr>
                <w:rFonts w:ascii="Calibri" w:eastAsia="Times New Roman" w:hAnsi="Calibri" w:cs="Times New Roman"/>
                <w:bCs w:val="0"/>
                <w:color w:val="000000"/>
              </w:rPr>
              <w:t>memenuhi</w:t>
            </w:r>
            <w:proofErr w:type="spellEnd"/>
            <w:r w:rsidRPr="000524D3">
              <w:rPr>
                <w:rFonts w:ascii="Calibri" w:eastAsia="Times New Roman" w:hAnsi="Calibri" w:cs="Times New Roman"/>
                <w:bCs w:val="0"/>
                <w:color w:val="000000"/>
              </w:rPr>
              <w:t xml:space="preserve"> </w:t>
            </w:r>
            <w:proofErr w:type="spellStart"/>
            <w:r w:rsidRPr="000524D3">
              <w:rPr>
                <w:rFonts w:ascii="Calibri" w:eastAsia="Times New Roman" w:hAnsi="Calibri" w:cs="Times New Roman"/>
                <w:bCs w:val="0"/>
                <w:color w:val="000000"/>
              </w:rPr>
              <w:t>permintaan</w:t>
            </w:r>
            <w:proofErr w:type="spellEnd"/>
            <w:r w:rsidRPr="000524D3">
              <w:rPr>
                <w:rFonts w:ascii="Calibri" w:eastAsia="Times New Roman" w:hAnsi="Calibri" w:cs="Times New Roman"/>
                <w:bCs w:val="0"/>
                <w:color w:val="000000"/>
              </w:rPr>
              <w:t xml:space="preserve"> </w:t>
            </w:r>
            <w:proofErr w:type="spellStart"/>
            <w:r w:rsidRPr="000524D3">
              <w:rPr>
                <w:rFonts w:ascii="Calibri" w:eastAsia="Times New Roman" w:hAnsi="Calibri" w:cs="Times New Roman"/>
                <w:bCs w:val="0"/>
                <w:color w:val="000000"/>
              </w:rPr>
              <w:t>pelanggan</w:t>
            </w:r>
            <w:proofErr w:type="spellEnd"/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6E3452" w:rsidRPr="000524D3" w:rsidRDefault="006E3452" w:rsidP="00F513F3">
            <w:pPr>
              <w:rPr>
                <w:rFonts w:ascii="Times New Roman" w:eastAsia="Times New Roman" w:hAnsi="Times New Roman" w:cs="Times New Roman"/>
                <w:bCs w:val="0"/>
                <w:sz w:val="1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6E3452" w:rsidRPr="000524D3" w:rsidRDefault="006E3452" w:rsidP="00F513F3">
            <w:pPr>
              <w:rPr>
                <w:rFonts w:ascii="Times New Roman" w:eastAsia="Times New Roman" w:hAnsi="Times New Roman" w:cs="Times New Roman"/>
                <w:bCs w:val="0"/>
                <w:sz w:val="1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6E3452" w:rsidRPr="000524D3" w:rsidRDefault="006E3452" w:rsidP="00F513F3">
            <w:pPr>
              <w:rPr>
                <w:rFonts w:ascii="Times New Roman" w:eastAsia="Times New Roman" w:hAnsi="Times New Roman" w:cs="Times New Roman"/>
                <w:bCs w:val="0"/>
                <w:sz w:val="1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6E3452" w:rsidRPr="000524D3" w:rsidRDefault="006E3452" w:rsidP="00F513F3">
            <w:pPr>
              <w:rPr>
                <w:rFonts w:ascii="Times New Roman" w:eastAsia="Times New Roman" w:hAnsi="Times New Roman" w:cs="Times New Roman"/>
                <w:bCs w:val="0"/>
                <w:sz w:val="1"/>
              </w:rPr>
            </w:pPr>
          </w:p>
        </w:tc>
      </w:tr>
      <w:tr w:rsidR="006E3452" w:rsidRPr="000524D3" w:rsidTr="00F513F3">
        <w:trPr>
          <w:jc w:val="center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6E3452" w:rsidRPr="000524D3" w:rsidRDefault="006E3452" w:rsidP="00F513F3">
            <w:pPr>
              <w:spacing w:line="0" w:lineRule="atLeast"/>
              <w:rPr>
                <w:rFonts w:ascii="Times New Roman" w:eastAsia="Times New Roman" w:hAnsi="Times New Roman" w:cs="Times New Roman"/>
                <w:bCs w:val="0"/>
              </w:rPr>
            </w:pPr>
            <w:r w:rsidRPr="000524D3">
              <w:rPr>
                <w:rFonts w:ascii="Calibri" w:eastAsia="Times New Roman" w:hAnsi="Calibri" w:cs="Times New Roman"/>
                <w:bCs w:val="0"/>
                <w:color w:val="000000"/>
              </w:rPr>
              <w:t>9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6E3452" w:rsidRPr="000524D3" w:rsidRDefault="006E3452" w:rsidP="00F513F3">
            <w:pPr>
              <w:spacing w:line="0" w:lineRule="atLeast"/>
              <w:rPr>
                <w:rFonts w:ascii="Times New Roman" w:eastAsia="Times New Roman" w:hAnsi="Times New Roman" w:cs="Times New Roman"/>
                <w:bCs w:val="0"/>
              </w:rPr>
            </w:pPr>
            <w:proofErr w:type="spellStart"/>
            <w:r w:rsidRPr="000524D3">
              <w:rPr>
                <w:rFonts w:ascii="Calibri" w:eastAsia="Times New Roman" w:hAnsi="Calibri" w:cs="Times New Roman"/>
                <w:bCs w:val="0"/>
                <w:color w:val="000000"/>
              </w:rPr>
              <w:t>Saya</w:t>
            </w:r>
            <w:proofErr w:type="spellEnd"/>
            <w:r w:rsidRPr="000524D3">
              <w:rPr>
                <w:rFonts w:ascii="Calibri" w:eastAsia="Times New Roman" w:hAnsi="Calibri" w:cs="Times New Roman"/>
                <w:bCs w:val="0"/>
                <w:color w:val="000000"/>
              </w:rPr>
              <w:t xml:space="preserve"> </w:t>
            </w:r>
            <w:proofErr w:type="spellStart"/>
            <w:r w:rsidRPr="000524D3">
              <w:rPr>
                <w:rFonts w:ascii="Calibri" w:eastAsia="Times New Roman" w:hAnsi="Calibri" w:cs="Times New Roman"/>
                <w:bCs w:val="0"/>
                <w:color w:val="000000"/>
              </w:rPr>
              <w:t>sering</w:t>
            </w:r>
            <w:proofErr w:type="spellEnd"/>
            <w:r w:rsidRPr="000524D3">
              <w:rPr>
                <w:rFonts w:ascii="Calibri" w:eastAsia="Times New Roman" w:hAnsi="Calibri" w:cs="Times New Roman"/>
                <w:bCs w:val="0"/>
                <w:color w:val="000000"/>
              </w:rPr>
              <w:t xml:space="preserve"> </w:t>
            </w:r>
            <w:proofErr w:type="spellStart"/>
            <w:r w:rsidRPr="000524D3">
              <w:rPr>
                <w:rFonts w:ascii="Calibri" w:eastAsia="Times New Roman" w:hAnsi="Calibri" w:cs="Times New Roman"/>
                <w:bCs w:val="0"/>
                <w:color w:val="000000"/>
              </w:rPr>
              <w:t>merasa</w:t>
            </w:r>
            <w:proofErr w:type="spellEnd"/>
            <w:r w:rsidRPr="000524D3">
              <w:rPr>
                <w:rFonts w:ascii="Calibri" w:eastAsia="Times New Roman" w:hAnsi="Calibri" w:cs="Times New Roman"/>
                <w:bCs w:val="0"/>
                <w:color w:val="000000"/>
              </w:rPr>
              <w:t xml:space="preserve"> </w:t>
            </w:r>
            <w:proofErr w:type="spellStart"/>
            <w:r w:rsidRPr="000524D3">
              <w:rPr>
                <w:rFonts w:ascii="Calibri" w:eastAsia="Times New Roman" w:hAnsi="Calibri" w:cs="Times New Roman"/>
                <w:bCs w:val="0"/>
                <w:color w:val="000000"/>
              </w:rPr>
              <w:t>pusing</w:t>
            </w:r>
            <w:proofErr w:type="spellEnd"/>
            <w:r w:rsidRPr="000524D3">
              <w:rPr>
                <w:rFonts w:ascii="Calibri" w:eastAsia="Times New Roman" w:hAnsi="Calibri" w:cs="Times New Roman"/>
                <w:bCs w:val="0"/>
                <w:color w:val="000000"/>
              </w:rPr>
              <w:t xml:space="preserve"> </w:t>
            </w:r>
            <w:proofErr w:type="spellStart"/>
            <w:r w:rsidRPr="000524D3">
              <w:rPr>
                <w:rFonts w:ascii="Calibri" w:eastAsia="Times New Roman" w:hAnsi="Calibri" w:cs="Times New Roman"/>
                <w:bCs w:val="0"/>
                <w:color w:val="000000"/>
              </w:rPr>
              <w:t>ketika</w:t>
            </w:r>
            <w:proofErr w:type="spellEnd"/>
            <w:r w:rsidRPr="000524D3">
              <w:rPr>
                <w:rFonts w:ascii="Calibri" w:eastAsia="Times New Roman" w:hAnsi="Calibri" w:cs="Times New Roman"/>
                <w:bCs w:val="0"/>
                <w:color w:val="000000"/>
              </w:rPr>
              <w:t xml:space="preserve"> </w:t>
            </w:r>
            <w:proofErr w:type="spellStart"/>
            <w:r w:rsidRPr="000524D3">
              <w:rPr>
                <w:rFonts w:ascii="Calibri" w:eastAsia="Times New Roman" w:hAnsi="Calibri" w:cs="Times New Roman"/>
                <w:bCs w:val="0"/>
                <w:color w:val="000000"/>
              </w:rPr>
              <w:t>berkendara</w:t>
            </w:r>
            <w:proofErr w:type="spellEnd"/>
            <w:r w:rsidRPr="000524D3">
              <w:rPr>
                <w:rFonts w:ascii="Calibri" w:eastAsia="Times New Roman" w:hAnsi="Calibri" w:cs="Times New Roman"/>
                <w:bCs w:val="0"/>
                <w:color w:val="000000"/>
              </w:rPr>
              <w:t xml:space="preserve"> </w:t>
            </w:r>
            <w:proofErr w:type="spellStart"/>
            <w:r w:rsidRPr="000524D3">
              <w:rPr>
                <w:rFonts w:ascii="Calibri" w:eastAsia="Times New Roman" w:hAnsi="Calibri" w:cs="Times New Roman"/>
                <w:bCs w:val="0"/>
                <w:color w:val="000000"/>
              </w:rPr>
              <w:t>siang</w:t>
            </w:r>
            <w:proofErr w:type="spellEnd"/>
            <w:r w:rsidRPr="000524D3">
              <w:rPr>
                <w:rFonts w:ascii="Calibri" w:eastAsia="Times New Roman" w:hAnsi="Calibri" w:cs="Times New Roman"/>
                <w:bCs w:val="0"/>
                <w:color w:val="000000"/>
              </w:rPr>
              <w:t xml:space="preserve"> </w:t>
            </w:r>
            <w:proofErr w:type="spellStart"/>
            <w:r w:rsidRPr="000524D3">
              <w:rPr>
                <w:rFonts w:ascii="Calibri" w:eastAsia="Times New Roman" w:hAnsi="Calibri" w:cs="Times New Roman"/>
                <w:bCs w:val="0"/>
                <w:color w:val="000000"/>
              </w:rPr>
              <w:t>hari</w:t>
            </w:r>
            <w:proofErr w:type="spellEnd"/>
            <w:r w:rsidRPr="000524D3">
              <w:rPr>
                <w:rFonts w:ascii="Calibri" w:eastAsia="Times New Roman" w:hAnsi="Calibri" w:cs="Times New Roman"/>
                <w:bCs w:val="0"/>
                <w:color w:val="000000"/>
              </w:rPr>
              <w:t>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6E3452" w:rsidRPr="000524D3" w:rsidRDefault="006E3452" w:rsidP="00F513F3">
            <w:pPr>
              <w:rPr>
                <w:rFonts w:ascii="Times New Roman" w:eastAsia="Times New Roman" w:hAnsi="Times New Roman" w:cs="Times New Roman"/>
                <w:bCs w:val="0"/>
                <w:sz w:val="1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6E3452" w:rsidRPr="000524D3" w:rsidRDefault="006E3452" w:rsidP="00F513F3">
            <w:pPr>
              <w:rPr>
                <w:rFonts w:ascii="Times New Roman" w:eastAsia="Times New Roman" w:hAnsi="Times New Roman" w:cs="Times New Roman"/>
                <w:bCs w:val="0"/>
                <w:sz w:val="1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6E3452" w:rsidRPr="000524D3" w:rsidRDefault="006E3452" w:rsidP="00F513F3">
            <w:pPr>
              <w:rPr>
                <w:rFonts w:ascii="Times New Roman" w:eastAsia="Times New Roman" w:hAnsi="Times New Roman" w:cs="Times New Roman"/>
                <w:bCs w:val="0"/>
                <w:sz w:val="1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6E3452" w:rsidRPr="000524D3" w:rsidRDefault="006E3452" w:rsidP="00F513F3">
            <w:pPr>
              <w:rPr>
                <w:rFonts w:ascii="Times New Roman" w:eastAsia="Times New Roman" w:hAnsi="Times New Roman" w:cs="Times New Roman"/>
                <w:bCs w:val="0"/>
                <w:sz w:val="1"/>
              </w:rPr>
            </w:pPr>
          </w:p>
        </w:tc>
      </w:tr>
      <w:tr w:rsidR="006E3452" w:rsidRPr="000524D3" w:rsidTr="00F513F3">
        <w:trPr>
          <w:jc w:val="center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6E3452" w:rsidRPr="000524D3" w:rsidRDefault="006E3452" w:rsidP="00F513F3">
            <w:pPr>
              <w:spacing w:line="0" w:lineRule="atLeast"/>
              <w:rPr>
                <w:rFonts w:ascii="Times New Roman" w:eastAsia="Times New Roman" w:hAnsi="Times New Roman" w:cs="Times New Roman"/>
                <w:bCs w:val="0"/>
              </w:rPr>
            </w:pPr>
            <w:r w:rsidRPr="000524D3">
              <w:rPr>
                <w:rFonts w:ascii="Calibri" w:eastAsia="Times New Roman" w:hAnsi="Calibri" w:cs="Times New Roman"/>
                <w:bCs w:val="0"/>
                <w:color w:val="000000"/>
              </w:rPr>
              <w:t>10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6E3452" w:rsidRPr="000524D3" w:rsidRDefault="006E3452" w:rsidP="00F513F3">
            <w:pPr>
              <w:spacing w:line="0" w:lineRule="atLeast"/>
              <w:rPr>
                <w:rFonts w:ascii="Times New Roman" w:eastAsia="Times New Roman" w:hAnsi="Times New Roman" w:cs="Times New Roman"/>
                <w:bCs w:val="0"/>
              </w:rPr>
            </w:pPr>
            <w:proofErr w:type="spellStart"/>
            <w:r w:rsidRPr="000524D3">
              <w:rPr>
                <w:rFonts w:ascii="Calibri" w:eastAsia="Times New Roman" w:hAnsi="Calibri" w:cs="Times New Roman"/>
                <w:bCs w:val="0"/>
                <w:color w:val="000000"/>
              </w:rPr>
              <w:t>Saya</w:t>
            </w:r>
            <w:proofErr w:type="spellEnd"/>
            <w:r w:rsidRPr="000524D3">
              <w:rPr>
                <w:rFonts w:ascii="Calibri" w:eastAsia="Times New Roman" w:hAnsi="Calibri" w:cs="Times New Roman"/>
                <w:bCs w:val="0"/>
                <w:color w:val="000000"/>
              </w:rPr>
              <w:t xml:space="preserve"> </w:t>
            </w:r>
            <w:proofErr w:type="spellStart"/>
            <w:r w:rsidRPr="000524D3">
              <w:rPr>
                <w:rFonts w:ascii="Calibri" w:eastAsia="Times New Roman" w:hAnsi="Calibri" w:cs="Times New Roman"/>
                <w:bCs w:val="0"/>
                <w:color w:val="000000"/>
              </w:rPr>
              <w:t>mengalami</w:t>
            </w:r>
            <w:proofErr w:type="spellEnd"/>
            <w:r w:rsidRPr="000524D3">
              <w:rPr>
                <w:rFonts w:ascii="Calibri" w:eastAsia="Times New Roman" w:hAnsi="Calibri" w:cs="Times New Roman"/>
                <w:bCs w:val="0"/>
                <w:color w:val="000000"/>
              </w:rPr>
              <w:t xml:space="preserve"> </w:t>
            </w:r>
            <w:proofErr w:type="spellStart"/>
            <w:r w:rsidRPr="000524D3">
              <w:rPr>
                <w:rFonts w:ascii="Calibri" w:eastAsia="Times New Roman" w:hAnsi="Calibri" w:cs="Times New Roman"/>
                <w:bCs w:val="0"/>
                <w:color w:val="000000"/>
              </w:rPr>
              <w:t>gangguan</w:t>
            </w:r>
            <w:proofErr w:type="spellEnd"/>
            <w:r w:rsidRPr="000524D3">
              <w:rPr>
                <w:rFonts w:ascii="Calibri" w:eastAsia="Times New Roman" w:hAnsi="Calibri" w:cs="Times New Roman"/>
                <w:bCs w:val="0"/>
                <w:color w:val="000000"/>
              </w:rPr>
              <w:t xml:space="preserve"> </w:t>
            </w:r>
            <w:proofErr w:type="spellStart"/>
            <w:r w:rsidRPr="000524D3">
              <w:rPr>
                <w:rFonts w:ascii="Calibri" w:eastAsia="Times New Roman" w:hAnsi="Calibri" w:cs="Times New Roman"/>
                <w:bCs w:val="0"/>
                <w:color w:val="000000"/>
              </w:rPr>
              <w:t>tidur</w:t>
            </w:r>
            <w:proofErr w:type="spellEnd"/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6E3452" w:rsidRPr="000524D3" w:rsidRDefault="006E3452" w:rsidP="00F513F3">
            <w:pPr>
              <w:rPr>
                <w:rFonts w:ascii="Times New Roman" w:eastAsia="Times New Roman" w:hAnsi="Times New Roman" w:cs="Times New Roman"/>
                <w:bCs w:val="0"/>
                <w:sz w:val="1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6E3452" w:rsidRPr="000524D3" w:rsidRDefault="006E3452" w:rsidP="00F513F3">
            <w:pPr>
              <w:rPr>
                <w:rFonts w:ascii="Times New Roman" w:eastAsia="Times New Roman" w:hAnsi="Times New Roman" w:cs="Times New Roman"/>
                <w:bCs w:val="0"/>
                <w:sz w:val="1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6E3452" w:rsidRPr="000524D3" w:rsidRDefault="006E3452" w:rsidP="00F513F3">
            <w:pPr>
              <w:rPr>
                <w:rFonts w:ascii="Times New Roman" w:eastAsia="Times New Roman" w:hAnsi="Times New Roman" w:cs="Times New Roman"/>
                <w:bCs w:val="0"/>
                <w:sz w:val="1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6E3452" w:rsidRPr="000524D3" w:rsidRDefault="006E3452" w:rsidP="00F513F3">
            <w:pPr>
              <w:rPr>
                <w:rFonts w:ascii="Times New Roman" w:eastAsia="Times New Roman" w:hAnsi="Times New Roman" w:cs="Times New Roman"/>
                <w:bCs w:val="0"/>
                <w:sz w:val="1"/>
              </w:rPr>
            </w:pPr>
          </w:p>
        </w:tc>
      </w:tr>
      <w:tr w:rsidR="006E3452" w:rsidRPr="000524D3" w:rsidTr="00F513F3">
        <w:trPr>
          <w:jc w:val="center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6E3452" w:rsidRPr="000524D3" w:rsidRDefault="006E3452" w:rsidP="00F513F3">
            <w:pPr>
              <w:spacing w:line="0" w:lineRule="atLeast"/>
              <w:rPr>
                <w:rFonts w:ascii="Times New Roman" w:eastAsia="Times New Roman" w:hAnsi="Times New Roman" w:cs="Times New Roman"/>
                <w:bCs w:val="0"/>
              </w:rPr>
            </w:pPr>
            <w:r w:rsidRPr="000524D3">
              <w:rPr>
                <w:rFonts w:ascii="Calibri" w:eastAsia="Times New Roman" w:hAnsi="Calibri" w:cs="Times New Roman"/>
                <w:bCs w:val="0"/>
                <w:color w:val="000000"/>
              </w:rPr>
              <w:t>11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6E3452" w:rsidRPr="000524D3" w:rsidRDefault="006E3452" w:rsidP="00F513F3">
            <w:pPr>
              <w:spacing w:line="0" w:lineRule="atLeast"/>
              <w:rPr>
                <w:rFonts w:ascii="Times New Roman" w:eastAsia="Times New Roman" w:hAnsi="Times New Roman" w:cs="Times New Roman"/>
                <w:bCs w:val="0"/>
              </w:rPr>
            </w:pPr>
            <w:proofErr w:type="spellStart"/>
            <w:r w:rsidRPr="000524D3">
              <w:rPr>
                <w:rFonts w:ascii="Calibri" w:eastAsia="Times New Roman" w:hAnsi="Calibri" w:cs="Times New Roman"/>
                <w:bCs w:val="0"/>
                <w:color w:val="000000"/>
              </w:rPr>
              <w:t>Waktu</w:t>
            </w:r>
            <w:proofErr w:type="spellEnd"/>
            <w:r w:rsidRPr="000524D3">
              <w:rPr>
                <w:rFonts w:ascii="Calibri" w:eastAsia="Times New Roman" w:hAnsi="Calibri" w:cs="Times New Roman"/>
                <w:bCs w:val="0"/>
                <w:color w:val="000000"/>
              </w:rPr>
              <w:t xml:space="preserve"> </w:t>
            </w:r>
            <w:proofErr w:type="spellStart"/>
            <w:r w:rsidRPr="000524D3">
              <w:rPr>
                <w:rFonts w:ascii="Calibri" w:eastAsia="Times New Roman" w:hAnsi="Calibri" w:cs="Times New Roman"/>
                <w:bCs w:val="0"/>
                <w:color w:val="000000"/>
              </w:rPr>
              <w:t>tidur</w:t>
            </w:r>
            <w:proofErr w:type="spellEnd"/>
            <w:r w:rsidRPr="000524D3">
              <w:rPr>
                <w:rFonts w:ascii="Calibri" w:eastAsia="Times New Roman" w:hAnsi="Calibri" w:cs="Times New Roman"/>
                <w:bCs w:val="0"/>
                <w:color w:val="000000"/>
              </w:rPr>
              <w:t xml:space="preserve"> </w:t>
            </w:r>
            <w:proofErr w:type="spellStart"/>
            <w:r w:rsidRPr="000524D3">
              <w:rPr>
                <w:rFonts w:ascii="Calibri" w:eastAsia="Times New Roman" w:hAnsi="Calibri" w:cs="Times New Roman"/>
                <w:bCs w:val="0"/>
                <w:color w:val="000000"/>
              </w:rPr>
              <w:t>saya</w:t>
            </w:r>
            <w:proofErr w:type="spellEnd"/>
            <w:r w:rsidRPr="000524D3">
              <w:rPr>
                <w:rFonts w:ascii="Calibri" w:eastAsia="Times New Roman" w:hAnsi="Calibri" w:cs="Times New Roman"/>
                <w:bCs w:val="0"/>
                <w:color w:val="000000"/>
              </w:rPr>
              <w:t xml:space="preserve"> </w:t>
            </w:r>
            <w:proofErr w:type="spellStart"/>
            <w:r w:rsidRPr="000524D3">
              <w:rPr>
                <w:rFonts w:ascii="Calibri" w:eastAsia="Times New Roman" w:hAnsi="Calibri" w:cs="Times New Roman"/>
                <w:bCs w:val="0"/>
                <w:color w:val="000000"/>
              </w:rPr>
              <w:t>kacau</w:t>
            </w:r>
            <w:proofErr w:type="spellEnd"/>
            <w:r w:rsidRPr="000524D3">
              <w:rPr>
                <w:rFonts w:ascii="Calibri" w:eastAsia="Times New Roman" w:hAnsi="Calibri" w:cs="Times New Roman"/>
                <w:bCs w:val="0"/>
                <w:color w:val="000000"/>
              </w:rPr>
              <w:t xml:space="preserve"> </w:t>
            </w:r>
            <w:proofErr w:type="spellStart"/>
            <w:r w:rsidRPr="000524D3">
              <w:rPr>
                <w:rFonts w:ascii="Calibri" w:eastAsia="Times New Roman" w:hAnsi="Calibri" w:cs="Times New Roman"/>
                <w:bCs w:val="0"/>
                <w:color w:val="000000"/>
              </w:rPr>
              <w:t>karena</w:t>
            </w:r>
            <w:proofErr w:type="spellEnd"/>
            <w:r w:rsidRPr="000524D3">
              <w:rPr>
                <w:rFonts w:ascii="Calibri" w:eastAsia="Times New Roman" w:hAnsi="Calibri" w:cs="Times New Roman"/>
                <w:bCs w:val="0"/>
                <w:color w:val="000000"/>
              </w:rPr>
              <w:t xml:space="preserve"> </w:t>
            </w:r>
            <w:proofErr w:type="spellStart"/>
            <w:r w:rsidRPr="000524D3">
              <w:rPr>
                <w:rFonts w:ascii="Calibri" w:eastAsia="Times New Roman" w:hAnsi="Calibri" w:cs="Times New Roman"/>
                <w:bCs w:val="0"/>
                <w:color w:val="000000"/>
              </w:rPr>
              <w:t>mengemudi</w:t>
            </w:r>
            <w:proofErr w:type="spellEnd"/>
            <w:r w:rsidRPr="000524D3">
              <w:rPr>
                <w:rFonts w:ascii="Calibri" w:eastAsia="Times New Roman" w:hAnsi="Calibri" w:cs="Times New Roman"/>
                <w:bCs w:val="0"/>
                <w:color w:val="000000"/>
              </w:rPr>
              <w:t xml:space="preserve"> </w:t>
            </w:r>
            <w:proofErr w:type="spellStart"/>
            <w:r w:rsidRPr="000524D3">
              <w:rPr>
                <w:rFonts w:ascii="Calibri" w:eastAsia="Times New Roman" w:hAnsi="Calibri" w:cs="Times New Roman"/>
                <w:bCs w:val="0"/>
                <w:color w:val="000000"/>
              </w:rPr>
              <w:t>secara</w:t>
            </w:r>
            <w:proofErr w:type="spellEnd"/>
            <w:r w:rsidRPr="000524D3">
              <w:rPr>
                <w:rFonts w:ascii="Calibri" w:eastAsia="Times New Roman" w:hAnsi="Calibri" w:cs="Times New Roman"/>
                <w:bCs w:val="0"/>
                <w:color w:val="000000"/>
              </w:rPr>
              <w:t xml:space="preserve"> </w:t>
            </w:r>
            <w:proofErr w:type="spellStart"/>
            <w:r w:rsidRPr="000524D3">
              <w:rPr>
                <w:rFonts w:ascii="Calibri" w:eastAsia="Times New Roman" w:hAnsi="Calibri" w:cs="Times New Roman"/>
                <w:bCs w:val="0"/>
                <w:color w:val="000000"/>
              </w:rPr>
              <w:t>terus-terusan</w:t>
            </w:r>
            <w:proofErr w:type="spellEnd"/>
            <w:r w:rsidRPr="000524D3">
              <w:rPr>
                <w:rFonts w:ascii="Calibri" w:eastAsia="Times New Roman" w:hAnsi="Calibri" w:cs="Times New Roman"/>
                <w:bCs w:val="0"/>
                <w:color w:val="000000"/>
              </w:rPr>
              <w:t xml:space="preserve"> </w:t>
            </w:r>
            <w:proofErr w:type="spellStart"/>
            <w:r w:rsidRPr="000524D3">
              <w:rPr>
                <w:rFonts w:ascii="Calibri" w:eastAsia="Times New Roman" w:hAnsi="Calibri" w:cs="Times New Roman"/>
                <w:bCs w:val="0"/>
                <w:color w:val="000000"/>
              </w:rPr>
              <w:t>tanpa</w:t>
            </w:r>
            <w:proofErr w:type="spellEnd"/>
            <w:r w:rsidRPr="000524D3">
              <w:rPr>
                <w:rFonts w:ascii="Calibri" w:eastAsia="Times New Roman" w:hAnsi="Calibri" w:cs="Times New Roman"/>
                <w:bCs w:val="0"/>
                <w:color w:val="000000"/>
              </w:rPr>
              <w:t xml:space="preserve"> </w:t>
            </w:r>
            <w:proofErr w:type="spellStart"/>
            <w:r w:rsidRPr="000524D3">
              <w:rPr>
                <w:rFonts w:ascii="Calibri" w:eastAsia="Times New Roman" w:hAnsi="Calibri" w:cs="Times New Roman"/>
                <w:bCs w:val="0"/>
                <w:color w:val="000000"/>
              </w:rPr>
              <w:t>istirahat</w:t>
            </w:r>
            <w:proofErr w:type="spellEnd"/>
            <w:r w:rsidRPr="000524D3">
              <w:rPr>
                <w:rFonts w:ascii="Calibri" w:eastAsia="Times New Roman" w:hAnsi="Calibri" w:cs="Times New Roman"/>
                <w:bCs w:val="0"/>
                <w:color w:val="000000"/>
              </w:rPr>
              <w:t xml:space="preserve"> yang </w:t>
            </w:r>
            <w:proofErr w:type="spellStart"/>
            <w:r w:rsidRPr="000524D3">
              <w:rPr>
                <w:rFonts w:ascii="Calibri" w:eastAsia="Times New Roman" w:hAnsi="Calibri" w:cs="Times New Roman"/>
                <w:bCs w:val="0"/>
                <w:color w:val="000000"/>
              </w:rPr>
              <w:t>cukup</w:t>
            </w:r>
            <w:proofErr w:type="spellEnd"/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6E3452" w:rsidRPr="000524D3" w:rsidRDefault="006E3452" w:rsidP="00F513F3">
            <w:pPr>
              <w:rPr>
                <w:rFonts w:ascii="Times New Roman" w:eastAsia="Times New Roman" w:hAnsi="Times New Roman" w:cs="Times New Roman"/>
                <w:bCs w:val="0"/>
                <w:sz w:val="1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6E3452" w:rsidRPr="000524D3" w:rsidRDefault="006E3452" w:rsidP="00F513F3">
            <w:pPr>
              <w:rPr>
                <w:rFonts w:ascii="Times New Roman" w:eastAsia="Times New Roman" w:hAnsi="Times New Roman" w:cs="Times New Roman"/>
                <w:bCs w:val="0"/>
                <w:sz w:val="1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6E3452" w:rsidRPr="000524D3" w:rsidRDefault="006E3452" w:rsidP="00F513F3">
            <w:pPr>
              <w:rPr>
                <w:rFonts w:ascii="Times New Roman" w:eastAsia="Times New Roman" w:hAnsi="Times New Roman" w:cs="Times New Roman"/>
                <w:bCs w:val="0"/>
                <w:sz w:val="1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6E3452" w:rsidRPr="000524D3" w:rsidRDefault="006E3452" w:rsidP="00F513F3">
            <w:pPr>
              <w:rPr>
                <w:rFonts w:ascii="Times New Roman" w:eastAsia="Times New Roman" w:hAnsi="Times New Roman" w:cs="Times New Roman"/>
                <w:bCs w:val="0"/>
                <w:sz w:val="1"/>
              </w:rPr>
            </w:pPr>
          </w:p>
        </w:tc>
      </w:tr>
      <w:tr w:rsidR="006E3452" w:rsidRPr="000524D3" w:rsidTr="00F513F3">
        <w:trPr>
          <w:jc w:val="center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6E3452" w:rsidRPr="000524D3" w:rsidRDefault="006E3452" w:rsidP="00F513F3">
            <w:pPr>
              <w:spacing w:line="0" w:lineRule="atLeast"/>
              <w:rPr>
                <w:rFonts w:ascii="Times New Roman" w:eastAsia="Times New Roman" w:hAnsi="Times New Roman" w:cs="Times New Roman"/>
                <w:bCs w:val="0"/>
              </w:rPr>
            </w:pPr>
            <w:r w:rsidRPr="000524D3">
              <w:rPr>
                <w:rFonts w:ascii="Calibri" w:eastAsia="Times New Roman" w:hAnsi="Calibri" w:cs="Times New Roman"/>
                <w:bCs w:val="0"/>
                <w:color w:val="000000"/>
              </w:rPr>
              <w:t>12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6E3452" w:rsidRPr="000524D3" w:rsidRDefault="006E3452" w:rsidP="00F513F3">
            <w:pPr>
              <w:spacing w:line="0" w:lineRule="atLeast"/>
              <w:rPr>
                <w:rFonts w:ascii="Times New Roman" w:eastAsia="Times New Roman" w:hAnsi="Times New Roman" w:cs="Times New Roman"/>
                <w:bCs w:val="0"/>
              </w:rPr>
            </w:pPr>
            <w:proofErr w:type="spellStart"/>
            <w:r w:rsidRPr="000524D3">
              <w:rPr>
                <w:rFonts w:ascii="Calibri" w:eastAsia="Times New Roman" w:hAnsi="Calibri" w:cs="Times New Roman"/>
                <w:bCs w:val="0"/>
                <w:color w:val="000000"/>
              </w:rPr>
              <w:t>Saya</w:t>
            </w:r>
            <w:proofErr w:type="spellEnd"/>
            <w:r w:rsidRPr="000524D3">
              <w:rPr>
                <w:rFonts w:ascii="Calibri" w:eastAsia="Times New Roman" w:hAnsi="Calibri" w:cs="Times New Roman"/>
                <w:bCs w:val="0"/>
                <w:color w:val="000000"/>
              </w:rPr>
              <w:t xml:space="preserve"> </w:t>
            </w:r>
            <w:proofErr w:type="spellStart"/>
            <w:r w:rsidRPr="000524D3">
              <w:rPr>
                <w:rFonts w:ascii="Calibri" w:eastAsia="Times New Roman" w:hAnsi="Calibri" w:cs="Times New Roman"/>
                <w:bCs w:val="0"/>
                <w:color w:val="000000"/>
              </w:rPr>
              <w:t>mengalami</w:t>
            </w:r>
            <w:proofErr w:type="spellEnd"/>
            <w:r w:rsidRPr="000524D3">
              <w:rPr>
                <w:rFonts w:ascii="Calibri" w:eastAsia="Times New Roman" w:hAnsi="Calibri" w:cs="Times New Roman"/>
                <w:bCs w:val="0"/>
                <w:color w:val="000000"/>
              </w:rPr>
              <w:t xml:space="preserve"> </w:t>
            </w:r>
            <w:proofErr w:type="spellStart"/>
            <w:r w:rsidRPr="000524D3">
              <w:rPr>
                <w:rFonts w:ascii="Calibri" w:eastAsia="Times New Roman" w:hAnsi="Calibri" w:cs="Times New Roman"/>
                <w:bCs w:val="0"/>
                <w:color w:val="000000"/>
              </w:rPr>
              <w:t>kesulitan</w:t>
            </w:r>
            <w:proofErr w:type="spellEnd"/>
            <w:r w:rsidRPr="000524D3">
              <w:rPr>
                <w:rFonts w:ascii="Calibri" w:eastAsia="Times New Roman" w:hAnsi="Calibri" w:cs="Times New Roman"/>
                <w:bCs w:val="0"/>
                <w:color w:val="000000"/>
              </w:rPr>
              <w:t xml:space="preserve"> </w:t>
            </w:r>
            <w:proofErr w:type="spellStart"/>
            <w:r w:rsidRPr="000524D3">
              <w:rPr>
                <w:rFonts w:ascii="Calibri" w:eastAsia="Times New Roman" w:hAnsi="Calibri" w:cs="Times New Roman"/>
                <w:bCs w:val="0"/>
                <w:color w:val="000000"/>
              </w:rPr>
              <w:t>ketika</w:t>
            </w:r>
            <w:proofErr w:type="spellEnd"/>
            <w:r w:rsidRPr="000524D3">
              <w:rPr>
                <w:rFonts w:ascii="Calibri" w:eastAsia="Times New Roman" w:hAnsi="Calibri" w:cs="Times New Roman"/>
                <w:bCs w:val="0"/>
                <w:color w:val="000000"/>
              </w:rPr>
              <w:t xml:space="preserve"> </w:t>
            </w:r>
            <w:proofErr w:type="spellStart"/>
            <w:r w:rsidRPr="000524D3">
              <w:rPr>
                <w:rFonts w:ascii="Calibri" w:eastAsia="Times New Roman" w:hAnsi="Calibri" w:cs="Times New Roman"/>
                <w:bCs w:val="0"/>
                <w:color w:val="000000"/>
              </w:rPr>
              <w:t>hendak</w:t>
            </w:r>
            <w:proofErr w:type="spellEnd"/>
            <w:r w:rsidRPr="000524D3">
              <w:rPr>
                <w:rFonts w:ascii="Calibri" w:eastAsia="Times New Roman" w:hAnsi="Calibri" w:cs="Times New Roman"/>
                <w:bCs w:val="0"/>
                <w:color w:val="000000"/>
              </w:rPr>
              <w:t xml:space="preserve"> </w:t>
            </w:r>
            <w:proofErr w:type="spellStart"/>
            <w:r w:rsidRPr="000524D3">
              <w:rPr>
                <w:rFonts w:ascii="Calibri" w:eastAsia="Times New Roman" w:hAnsi="Calibri" w:cs="Times New Roman"/>
                <w:bCs w:val="0"/>
                <w:color w:val="000000"/>
              </w:rPr>
              <w:t>tidur</w:t>
            </w:r>
            <w:proofErr w:type="spellEnd"/>
            <w:r w:rsidRPr="000524D3">
              <w:rPr>
                <w:rFonts w:ascii="Calibri" w:eastAsia="Times New Roman" w:hAnsi="Calibri" w:cs="Times New Roman"/>
                <w:bCs w:val="0"/>
                <w:color w:val="000000"/>
              </w:rPr>
              <w:t xml:space="preserve"> </w:t>
            </w:r>
            <w:proofErr w:type="spellStart"/>
            <w:r w:rsidRPr="000524D3">
              <w:rPr>
                <w:rFonts w:ascii="Calibri" w:eastAsia="Times New Roman" w:hAnsi="Calibri" w:cs="Times New Roman"/>
                <w:bCs w:val="0"/>
                <w:color w:val="000000"/>
              </w:rPr>
              <w:t>sepulang</w:t>
            </w:r>
            <w:proofErr w:type="spellEnd"/>
            <w:r w:rsidRPr="000524D3">
              <w:rPr>
                <w:rFonts w:ascii="Calibri" w:eastAsia="Times New Roman" w:hAnsi="Calibri" w:cs="Times New Roman"/>
                <w:bCs w:val="0"/>
                <w:color w:val="000000"/>
              </w:rPr>
              <w:t xml:space="preserve"> </w:t>
            </w:r>
            <w:proofErr w:type="spellStart"/>
            <w:r w:rsidRPr="000524D3">
              <w:rPr>
                <w:rFonts w:ascii="Calibri" w:eastAsia="Times New Roman" w:hAnsi="Calibri" w:cs="Times New Roman"/>
                <w:bCs w:val="0"/>
                <w:color w:val="000000"/>
              </w:rPr>
              <w:t>bekerja</w:t>
            </w:r>
            <w:proofErr w:type="spellEnd"/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6E3452" w:rsidRPr="000524D3" w:rsidRDefault="006E3452" w:rsidP="00F513F3">
            <w:pPr>
              <w:rPr>
                <w:rFonts w:ascii="Times New Roman" w:eastAsia="Times New Roman" w:hAnsi="Times New Roman" w:cs="Times New Roman"/>
                <w:bCs w:val="0"/>
                <w:sz w:val="1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6E3452" w:rsidRPr="000524D3" w:rsidRDefault="006E3452" w:rsidP="00F513F3">
            <w:pPr>
              <w:rPr>
                <w:rFonts w:ascii="Times New Roman" w:eastAsia="Times New Roman" w:hAnsi="Times New Roman" w:cs="Times New Roman"/>
                <w:bCs w:val="0"/>
                <w:sz w:val="1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6E3452" w:rsidRPr="000524D3" w:rsidRDefault="006E3452" w:rsidP="00F513F3">
            <w:pPr>
              <w:rPr>
                <w:rFonts w:ascii="Times New Roman" w:eastAsia="Times New Roman" w:hAnsi="Times New Roman" w:cs="Times New Roman"/>
                <w:bCs w:val="0"/>
                <w:sz w:val="1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6E3452" w:rsidRPr="000524D3" w:rsidRDefault="006E3452" w:rsidP="00F513F3">
            <w:pPr>
              <w:rPr>
                <w:rFonts w:ascii="Times New Roman" w:eastAsia="Times New Roman" w:hAnsi="Times New Roman" w:cs="Times New Roman"/>
                <w:bCs w:val="0"/>
                <w:sz w:val="1"/>
              </w:rPr>
            </w:pPr>
          </w:p>
        </w:tc>
      </w:tr>
      <w:tr w:rsidR="006E3452" w:rsidRPr="000524D3" w:rsidTr="00F513F3">
        <w:trPr>
          <w:jc w:val="center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6E3452" w:rsidRPr="000524D3" w:rsidRDefault="006E3452" w:rsidP="00F513F3">
            <w:pPr>
              <w:spacing w:line="0" w:lineRule="atLeast"/>
              <w:rPr>
                <w:rFonts w:ascii="Times New Roman" w:eastAsia="Times New Roman" w:hAnsi="Times New Roman" w:cs="Times New Roman"/>
                <w:bCs w:val="0"/>
              </w:rPr>
            </w:pPr>
            <w:r w:rsidRPr="000524D3">
              <w:rPr>
                <w:rFonts w:ascii="Calibri" w:eastAsia="Times New Roman" w:hAnsi="Calibri" w:cs="Times New Roman"/>
                <w:bCs w:val="0"/>
                <w:color w:val="000000"/>
              </w:rPr>
              <w:t>13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6E3452" w:rsidRPr="000524D3" w:rsidRDefault="006E3452" w:rsidP="00F513F3">
            <w:pPr>
              <w:spacing w:line="0" w:lineRule="atLeast"/>
              <w:rPr>
                <w:rFonts w:ascii="Times New Roman" w:eastAsia="Times New Roman" w:hAnsi="Times New Roman" w:cs="Times New Roman"/>
                <w:bCs w:val="0"/>
              </w:rPr>
            </w:pPr>
            <w:proofErr w:type="spellStart"/>
            <w:r w:rsidRPr="000524D3">
              <w:rPr>
                <w:rFonts w:ascii="Calibri" w:eastAsia="Times New Roman" w:hAnsi="Calibri" w:cs="Times New Roman"/>
                <w:bCs w:val="0"/>
                <w:color w:val="000000"/>
              </w:rPr>
              <w:t>Saya</w:t>
            </w:r>
            <w:proofErr w:type="spellEnd"/>
            <w:r w:rsidRPr="000524D3">
              <w:rPr>
                <w:rFonts w:ascii="Calibri" w:eastAsia="Times New Roman" w:hAnsi="Calibri" w:cs="Times New Roman"/>
                <w:bCs w:val="0"/>
                <w:color w:val="000000"/>
              </w:rPr>
              <w:t xml:space="preserve"> </w:t>
            </w:r>
            <w:proofErr w:type="spellStart"/>
            <w:r w:rsidRPr="000524D3">
              <w:rPr>
                <w:rFonts w:ascii="Calibri" w:eastAsia="Times New Roman" w:hAnsi="Calibri" w:cs="Times New Roman"/>
                <w:bCs w:val="0"/>
                <w:color w:val="000000"/>
              </w:rPr>
              <w:t>merasa</w:t>
            </w:r>
            <w:proofErr w:type="spellEnd"/>
            <w:r w:rsidRPr="000524D3">
              <w:rPr>
                <w:rFonts w:ascii="Calibri" w:eastAsia="Times New Roman" w:hAnsi="Calibri" w:cs="Times New Roman"/>
                <w:bCs w:val="0"/>
                <w:color w:val="000000"/>
              </w:rPr>
              <w:t xml:space="preserve"> </w:t>
            </w:r>
            <w:proofErr w:type="spellStart"/>
            <w:r w:rsidRPr="000524D3">
              <w:rPr>
                <w:rFonts w:ascii="Calibri" w:eastAsia="Times New Roman" w:hAnsi="Calibri" w:cs="Times New Roman"/>
                <w:bCs w:val="0"/>
                <w:color w:val="000000"/>
              </w:rPr>
              <w:t>sangat</w:t>
            </w:r>
            <w:proofErr w:type="spellEnd"/>
            <w:r w:rsidRPr="000524D3">
              <w:rPr>
                <w:rFonts w:ascii="Calibri" w:eastAsia="Times New Roman" w:hAnsi="Calibri" w:cs="Times New Roman"/>
                <w:bCs w:val="0"/>
                <w:color w:val="000000"/>
              </w:rPr>
              <w:t xml:space="preserve"> </w:t>
            </w:r>
            <w:proofErr w:type="spellStart"/>
            <w:r w:rsidRPr="000524D3">
              <w:rPr>
                <w:rFonts w:ascii="Calibri" w:eastAsia="Times New Roman" w:hAnsi="Calibri" w:cs="Times New Roman"/>
                <w:bCs w:val="0"/>
                <w:color w:val="000000"/>
              </w:rPr>
              <w:t>letih</w:t>
            </w:r>
            <w:proofErr w:type="spellEnd"/>
            <w:r w:rsidRPr="000524D3">
              <w:rPr>
                <w:rFonts w:ascii="Calibri" w:eastAsia="Times New Roman" w:hAnsi="Calibri" w:cs="Times New Roman"/>
                <w:bCs w:val="0"/>
                <w:color w:val="000000"/>
              </w:rPr>
              <w:t xml:space="preserve"> </w:t>
            </w:r>
            <w:proofErr w:type="spellStart"/>
            <w:r w:rsidRPr="000524D3">
              <w:rPr>
                <w:rFonts w:ascii="Calibri" w:eastAsia="Times New Roman" w:hAnsi="Calibri" w:cs="Times New Roman"/>
                <w:bCs w:val="0"/>
                <w:color w:val="000000"/>
              </w:rPr>
              <w:t>ketika</w:t>
            </w:r>
            <w:proofErr w:type="spellEnd"/>
            <w:r w:rsidRPr="000524D3">
              <w:rPr>
                <w:rFonts w:ascii="Calibri" w:eastAsia="Times New Roman" w:hAnsi="Calibri" w:cs="Times New Roman"/>
                <w:bCs w:val="0"/>
                <w:color w:val="000000"/>
              </w:rPr>
              <w:t xml:space="preserve"> </w:t>
            </w:r>
            <w:proofErr w:type="spellStart"/>
            <w:r w:rsidRPr="000524D3">
              <w:rPr>
                <w:rFonts w:ascii="Calibri" w:eastAsia="Times New Roman" w:hAnsi="Calibri" w:cs="Times New Roman"/>
                <w:bCs w:val="0"/>
                <w:color w:val="000000"/>
              </w:rPr>
              <w:t>sedang</w:t>
            </w:r>
            <w:proofErr w:type="spellEnd"/>
            <w:r w:rsidRPr="000524D3">
              <w:rPr>
                <w:rFonts w:ascii="Calibri" w:eastAsia="Times New Roman" w:hAnsi="Calibri" w:cs="Times New Roman"/>
                <w:bCs w:val="0"/>
                <w:color w:val="000000"/>
              </w:rPr>
              <w:t xml:space="preserve"> </w:t>
            </w:r>
            <w:proofErr w:type="spellStart"/>
            <w:r w:rsidRPr="000524D3">
              <w:rPr>
                <w:rFonts w:ascii="Calibri" w:eastAsia="Times New Roman" w:hAnsi="Calibri" w:cs="Times New Roman"/>
                <w:bCs w:val="0"/>
                <w:color w:val="000000"/>
              </w:rPr>
              <w:t>bekerja</w:t>
            </w:r>
            <w:proofErr w:type="spellEnd"/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6E3452" w:rsidRPr="000524D3" w:rsidRDefault="006E3452" w:rsidP="00F513F3">
            <w:pPr>
              <w:rPr>
                <w:rFonts w:ascii="Times New Roman" w:eastAsia="Times New Roman" w:hAnsi="Times New Roman" w:cs="Times New Roman"/>
                <w:bCs w:val="0"/>
                <w:sz w:val="1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6E3452" w:rsidRPr="000524D3" w:rsidRDefault="006E3452" w:rsidP="00F513F3">
            <w:pPr>
              <w:rPr>
                <w:rFonts w:ascii="Times New Roman" w:eastAsia="Times New Roman" w:hAnsi="Times New Roman" w:cs="Times New Roman"/>
                <w:bCs w:val="0"/>
                <w:sz w:val="1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6E3452" w:rsidRPr="000524D3" w:rsidRDefault="006E3452" w:rsidP="00F513F3">
            <w:pPr>
              <w:rPr>
                <w:rFonts w:ascii="Times New Roman" w:eastAsia="Times New Roman" w:hAnsi="Times New Roman" w:cs="Times New Roman"/>
                <w:bCs w:val="0"/>
                <w:sz w:val="1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6E3452" w:rsidRPr="000524D3" w:rsidRDefault="006E3452" w:rsidP="00F513F3">
            <w:pPr>
              <w:rPr>
                <w:rFonts w:ascii="Times New Roman" w:eastAsia="Times New Roman" w:hAnsi="Times New Roman" w:cs="Times New Roman"/>
                <w:bCs w:val="0"/>
                <w:sz w:val="1"/>
              </w:rPr>
            </w:pPr>
          </w:p>
        </w:tc>
      </w:tr>
      <w:tr w:rsidR="006E3452" w:rsidRPr="000524D3" w:rsidTr="00F513F3">
        <w:trPr>
          <w:jc w:val="center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6E3452" w:rsidRPr="000524D3" w:rsidRDefault="006E3452" w:rsidP="00F513F3">
            <w:pPr>
              <w:spacing w:line="0" w:lineRule="atLeast"/>
              <w:rPr>
                <w:rFonts w:ascii="Times New Roman" w:eastAsia="Times New Roman" w:hAnsi="Times New Roman" w:cs="Times New Roman"/>
                <w:bCs w:val="0"/>
              </w:rPr>
            </w:pPr>
            <w:r w:rsidRPr="000524D3">
              <w:rPr>
                <w:rFonts w:ascii="Calibri" w:eastAsia="Times New Roman" w:hAnsi="Calibri" w:cs="Times New Roman"/>
                <w:bCs w:val="0"/>
                <w:color w:val="000000"/>
              </w:rPr>
              <w:t>14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6E3452" w:rsidRPr="000524D3" w:rsidRDefault="006E3452" w:rsidP="00F513F3">
            <w:pPr>
              <w:spacing w:line="0" w:lineRule="atLeast"/>
              <w:rPr>
                <w:rFonts w:ascii="Times New Roman" w:eastAsia="Times New Roman" w:hAnsi="Times New Roman" w:cs="Times New Roman"/>
                <w:bCs w:val="0"/>
              </w:rPr>
            </w:pPr>
            <w:proofErr w:type="spellStart"/>
            <w:r w:rsidRPr="000524D3">
              <w:rPr>
                <w:rFonts w:ascii="Calibri" w:eastAsia="Times New Roman" w:hAnsi="Calibri" w:cs="Times New Roman"/>
                <w:bCs w:val="0"/>
                <w:color w:val="000000"/>
              </w:rPr>
              <w:t>Saya</w:t>
            </w:r>
            <w:proofErr w:type="spellEnd"/>
            <w:r w:rsidRPr="000524D3">
              <w:rPr>
                <w:rFonts w:ascii="Calibri" w:eastAsia="Times New Roman" w:hAnsi="Calibri" w:cs="Times New Roman"/>
                <w:bCs w:val="0"/>
                <w:color w:val="000000"/>
              </w:rPr>
              <w:t xml:space="preserve"> </w:t>
            </w:r>
            <w:proofErr w:type="spellStart"/>
            <w:r w:rsidRPr="000524D3">
              <w:rPr>
                <w:rFonts w:ascii="Calibri" w:eastAsia="Times New Roman" w:hAnsi="Calibri" w:cs="Times New Roman"/>
                <w:bCs w:val="0"/>
                <w:color w:val="000000"/>
              </w:rPr>
              <w:t>merasakan</w:t>
            </w:r>
            <w:proofErr w:type="spellEnd"/>
            <w:r w:rsidRPr="000524D3">
              <w:rPr>
                <w:rFonts w:ascii="Calibri" w:eastAsia="Times New Roman" w:hAnsi="Calibri" w:cs="Times New Roman"/>
                <w:bCs w:val="0"/>
                <w:color w:val="000000"/>
              </w:rPr>
              <w:t xml:space="preserve"> </w:t>
            </w:r>
            <w:proofErr w:type="spellStart"/>
            <w:r w:rsidRPr="000524D3">
              <w:rPr>
                <w:rFonts w:ascii="Calibri" w:eastAsia="Times New Roman" w:hAnsi="Calibri" w:cs="Times New Roman"/>
                <w:bCs w:val="0"/>
                <w:color w:val="000000"/>
              </w:rPr>
              <w:t>detak</w:t>
            </w:r>
            <w:proofErr w:type="spellEnd"/>
            <w:r w:rsidRPr="000524D3">
              <w:rPr>
                <w:rFonts w:ascii="Calibri" w:eastAsia="Times New Roman" w:hAnsi="Calibri" w:cs="Times New Roman"/>
                <w:bCs w:val="0"/>
                <w:color w:val="000000"/>
              </w:rPr>
              <w:t xml:space="preserve"> </w:t>
            </w:r>
            <w:proofErr w:type="spellStart"/>
            <w:r w:rsidRPr="000524D3">
              <w:rPr>
                <w:rFonts w:ascii="Calibri" w:eastAsia="Times New Roman" w:hAnsi="Calibri" w:cs="Times New Roman"/>
                <w:bCs w:val="0"/>
                <w:color w:val="000000"/>
              </w:rPr>
              <w:t>jantung</w:t>
            </w:r>
            <w:proofErr w:type="spellEnd"/>
            <w:r w:rsidRPr="000524D3">
              <w:rPr>
                <w:rFonts w:ascii="Calibri" w:eastAsia="Times New Roman" w:hAnsi="Calibri" w:cs="Times New Roman"/>
                <w:bCs w:val="0"/>
                <w:color w:val="000000"/>
              </w:rPr>
              <w:t xml:space="preserve"> </w:t>
            </w:r>
            <w:proofErr w:type="spellStart"/>
            <w:r w:rsidRPr="000524D3">
              <w:rPr>
                <w:rFonts w:ascii="Calibri" w:eastAsia="Times New Roman" w:hAnsi="Calibri" w:cs="Times New Roman"/>
                <w:bCs w:val="0"/>
                <w:color w:val="000000"/>
              </w:rPr>
              <w:t>meningkat</w:t>
            </w:r>
            <w:proofErr w:type="spellEnd"/>
            <w:r w:rsidRPr="000524D3">
              <w:rPr>
                <w:rFonts w:ascii="Calibri" w:eastAsia="Times New Roman" w:hAnsi="Calibri" w:cs="Times New Roman"/>
                <w:bCs w:val="0"/>
                <w:color w:val="000000"/>
              </w:rPr>
              <w:t xml:space="preserve"> </w:t>
            </w:r>
            <w:proofErr w:type="spellStart"/>
            <w:r w:rsidRPr="000524D3">
              <w:rPr>
                <w:rFonts w:ascii="Calibri" w:eastAsia="Times New Roman" w:hAnsi="Calibri" w:cs="Times New Roman"/>
                <w:bCs w:val="0"/>
                <w:color w:val="000000"/>
              </w:rPr>
              <w:t>setiap</w:t>
            </w:r>
            <w:proofErr w:type="spellEnd"/>
            <w:r w:rsidRPr="000524D3">
              <w:rPr>
                <w:rFonts w:ascii="Calibri" w:eastAsia="Times New Roman" w:hAnsi="Calibri" w:cs="Times New Roman"/>
                <w:bCs w:val="0"/>
                <w:color w:val="000000"/>
              </w:rPr>
              <w:t xml:space="preserve"> kali </w:t>
            </w:r>
            <w:proofErr w:type="spellStart"/>
            <w:r w:rsidRPr="000524D3">
              <w:rPr>
                <w:rFonts w:ascii="Calibri" w:eastAsia="Times New Roman" w:hAnsi="Calibri" w:cs="Times New Roman"/>
                <w:bCs w:val="0"/>
                <w:color w:val="000000"/>
              </w:rPr>
              <w:t>ada</w:t>
            </w:r>
            <w:proofErr w:type="spellEnd"/>
            <w:r w:rsidRPr="000524D3">
              <w:rPr>
                <w:rFonts w:ascii="Calibri" w:eastAsia="Times New Roman" w:hAnsi="Calibri" w:cs="Times New Roman"/>
                <w:bCs w:val="0"/>
                <w:color w:val="000000"/>
              </w:rPr>
              <w:t xml:space="preserve"> </w:t>
            </w:r>
            <w:proofErr w:type="spellStart"/>
            <w:r w:rsidRPr="000524D3">
              <w:rPr>
                <w:rFonts w:ascii="Calibri" w:eastAsia="Times New Roman" w:hAnsi="Calibri" w:cs="Times New Roman"/>
                <w:bCs w:val="0"/>
                <w:color w:val="000000"/>
              </w:rPr>
              <w:t>masalah</w:t>
            </w:r>
            <w:proofErr w:type="spellEnd"/>
            <w:r w:rsidRPr="000524D3">
              <w:rPr>
                <w:rFonts w:ascii="Calibri" w:eastAsia="Times New Roman" w:hAnsi="Calibri" w:cs="Times New Roman"/>
                <w:bCs w:val="0"/>
                <w:color w:val="000000"/>
              </w:rPr>
              <w:t xml:space="preserve"> </w:t>
            </w:r>
            <w:proofErr w:type="spellStart"/>
            <w:r w:rsidRPr="000524D3">
              <w:rPr>
                <w:rFonts w:ascii="Calibri" w:eastAsia="Times New Roman" w:hAnsi="Calibri" w:cs="Times New Roman"/>
                <w:bCs w:val="0"/>
                <w:color w:val="000000"/>
              </w:rPr>
              <w:t>ketika</w:t>
            </w:r>
            <w:proofErr w:type="spellEnd"/>
            <w:r w:rsidRPr="000524D3">
              <w:rPr>
                <w:rFonts w:ascii="Calibri" w:eastAsia="Times New Roman" w:hAnsi="Calibri" w:cs="Times New Roman"/>
                <w:bCs w:val="0"/>
                <w:color w:val="000000"/>
              </w:rPr>
              <w:t xml:space="preserve"> </w:t>
            </w:r>
            <w:proofErr w:type="spellStart"/>
            <w:r w:rsidRPr="000524D3">
              <w:rPr>
                <w:rFonts w:ascii="Calibri" w:eastAsia="Times New Roman" w:hAnsi="Calibri" w:cs="Times New Roman"/>
                <w:bCs w:val="0"/>
                <w:color w:val="000000"/>
              </w:rPr>
              <w:t>sedang</w:t>
            </w:r>
            <w:proofErr w:type="spellEnd"/>
            <w:r w:rsidRPr="000524D3">
              <w:rPr>
                <w:rFonts w:ascii="Calibri" w:eastAsia="Times New Roman" w:hAnsi="Calibri" w:cs="Times New Roman"/>
                <w:bCs w:val="0"/>
                <w:color w:val="000000"/>
              </w:rPr>
              <w:t xml:space="preserve"> </w:t>
            </w:r>
            <w:proofErr w:type="spellStart"/>
            <w:r w:rsidRPr="000524D3">
              <w:rPr>
                <w:rFonts w:ascii="Calibri" w:eastAsia="Times New Roman" w:hAnsi="Calibri" w:cs="Times New Roman"/>
                <w:bCs w:val="0"/>
                <w:color w:val="000000"/>
              </w:rPr>
              <w:t>bekerja</w:t>
            </w:r>
            <w:proofErr w:type="spellEnd"/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6E3452" w:rsidRPr="000524D3" w:rsidRDefault="006E3452" w:rsidP="00F513F3">
            <w:pPr>
              <w:rPr>
                <w:rFonts w:ascii="Times New Roman" w:eastAsia="Times New Roman" w:hAnsi="Times New Roman" w:cs="Times New Roman"/>
                <w:bCs w:val="0"/>
                <w:sz w:val="1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6E3452" w:rsidRPr="000524D3" w:rsidRDefault="006E3452" w:rsidP="00F513F3">
            <w:pPr>
              <w:rPr>
                <w:rFonts w:ascii="Times New Roman" w:eastAsia="Times New Roman" w:hAnsi="Times New Roman" w:cs="Times New Roman"/>
                <w:bCs w:val="0"/>
                <w:sz w:val="1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6E3452" w:rsidRPr="000524D3" w:rsidRDefault="006E3452" w:rsidP="00F513F3">
            <w:pPr>
              <w:rPr>
                <w:rFonts w:ascii="Times New Roman" w:eastAsia="Times New Roman" w:hAnsi="Times New Roman" w:cs="Times New Roman"/>
                <w:bCs w:val="0"/>
                <w:sz w:val="1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6E3452" w:rsidRPr="000524D3" w:rsidRDefault="006E3452" w:rsidP="00F513F3">
            <w:pPr>
              <w:rPr>
                <w:rFonts w:ascii="Times New Roman" w:eastAsia="Times New Roman" w:hAnsi="Times New Roman" w:cs="Times New Roman"/>
                <w:bCs w:val="0"/>
                <w:sz w:val="1"/>
              </w:rPr>
            </w:pPr>
          </w:p>
        </w:tc>
      </w:tr>
      <w:tr w:rsidR="006E3452" w:rsidRPr="000524D3" w:rsidTr="00F513F3">
        <w:trPr>
          <w:jc w:val="center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6E3452" w:rsidRPr="000524D3" w:rsidRDefault="006E3452" w:rsidP="00F513F3">
            <w:pPr>
              <w:spacing w:line="0" w:lineRule="atLeast"/>
              <w:rPr>
                <w:rFonts w:ascii="Times New Roman" w:eastAsia="Times New Roman" w:hAnsi="Times New Roman" w:cs="Times New Roman"/>
                <w:bCs w:val="0"/>
              </w:rPr>
            </w:pPr>
            <w:r w:rsidRPr="000524D3">
              <w:rPr>
                <w:rFonts w:ascii="Calibri" w:eastAsia="Times New Roman" w:hAnsi="Calibri" w:cs="Times New Roman"/>
                <w:bCs w:val="0"/>
                <w:color w:val="000000"/>
              </w:rPr>
              <w:lastRenderedPageBreak/>
              <w:t>15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6E3452" w:rsidRPr="000524D3" w:rsidRDefault="006E3452" w:rsidP="00F513F3">
            <w:pPr>
              <w:spacing w:line="0" w:lineRule="atLeast"/>
              <w:rPr>
                <w:rFonts w:ascii="Times New Roman" w:eastAsia="Times New Roman" w:hAnsi="Times New Roman" w:cs="Times New Roman"/>
                <w:bCs w:val="0"/>
              </w:rPr>
            </w:pPr>
            <w:proofErr w:type="spellStart"/>
            <w:r w:rsidRPr="000524D3">
              <w:rPr>
                <w:rFonts w:ascii="Calibri" w:eastAsia="Times New Roman" w:hAnsi="Calibri" w:cs="Times New Roman"/>
                <w:bCs w:val="0"/>
                <w:color w:val="000000"/>
              </w:rPr>
              <w:t>Saya</w:t>
            </w:r>
            <w:proofErr w:type="spellEnd"/>
            <w:r w:rsidRPr="000524D3">
              <w:rPr>
                <w:rFonts w:ascii="Calibri" w:eastAsia="Times New Roman" w:hAnsi="Calibri" w:cs="Times New Roman"/>
                <w:bCs w:val="0"/>
                <w:color w:val="000000"/>
              </w:rPr>
              <w:t xml:space="preserve"> </w:t>
            </w:r>
            <w:proofErr w:type="spellStart"/>
            <w:r w:rsidRPr="000524D3">
              <w:rPr>
                <w:rFonts w:ascii="Calibri" w:eastAsia="Times New Roman" w:hAnsi="Calibri" w:cs="Times New Roman"/>
                <w:bCs w:val="0"/>
                <w:color w:val="000000"/>
              </w:rPr>
              <w:t>merasa</w:t>
            </w:r>
            <w:proofErr w:type="spellEnd"/>
            <w:r w:rsidRPr="000524D3">
              <w:rPr>
                <w:rFonts w:ascii="Calibri" w:eastAsia="Times New Roman" w:hAnsi="Calibri" w:cs="Times New Roman"/>
                <w:bCs w:val="0"/>
                <w:color w:val="000000"/>
              </w:rPr>
              <w:t xml:space="preserve"> </w:t>
            </w:r>
            <w:proofErr w:type="spellStart"/>
            <w:r w:rsidRPr="000524D3">
              <w:rPr>
                <w:rFonts w:ascii="Calibri" w:eastAsia="Times New Roman" w:hAnsi="Calibri" w:cs="Times New Roman"/>
                <w:bCs w:val="0"/>
                <w:color w:val="000000"/>
              </w:rPr>
              <w:t>tidak</w:t>
            </w:r>
            <w:proofErr w:type="spellEnd"/>
            <w:r w:rsidRPr="000524D3">
              <w:rPr>
                <w:rFonts w:ascii="Calibri" w:eastAsia="Times New Roman" w:hAnsi="Calibri" w:cs="Times New Roman"/>
                <w:bCs w:val="0"/>
                <w:color w:val="000000"/>
              </w:rPr>
              <w:t xml:space="preserve"> </w:t>
            </w:r>
            <w:proofErr w:type="spellStart"/>
            <w:r w:rsidRPr="000524D3">
              <w:rPr>
                <w:rFonts w:ascii="Calibri" w:eastAsia="Times New Roman" w:hAnsi="Calibri" w:cs="Times New Roman"/>
                <w:bCs w:val="0"/>
                <w:color w:val="000000"/>
              </w:rPr>
              <w:t>nafsu</w:t>
            </w:r>
            <w:proofErr w:type="spellEnd"/>
            <w:r w:rsidRPr="000524D3">
              <w:rPr>
                <w:rFonts w:ascii="Calibri" w:eastAsia="Times New Roman" w:hAnsi="Calibri" w:cs="Times New Roman"/>
                <w:bCs w:val="0"/>
                <w:color w:val="000000"/>
              </w:rPr>
              <w:t xml:space="preserve"> </w:t>
            </w:r>
            <w:proofErr w:type="spellStart"/>
            <w:r w:rsidRPr="000524D3">
              <w:rPr>
                <w:rFonts w:ascii="Calibri" w:eastAsia="Times New Roman" w:hAnsi="Calibri" w:cs="Times New Roman"/>
                <w:bCs w:val="0"/>
                <w:color w:val="000000"/>
              </w:rPr>
              <w:t>makan</w:t>
            </w:r>
            <w:proofErr w:type="spellEnd"/>
            <w:r w:rsidRPr="000524D3">
              <w:rPr>
                <w:rFonts w:ascii="Calibri" w:eastAsia="Times New Roman" w:hAnsi="Calibri" w:cs="Times New Roman"/>
                <w:bCs w:val="0"/>
                <w:color w:val="000000"/>
              </w:rPr>
              <w:t xml:space="preserve"> </w:t>
            </w:r>
            <w:proofErr w:type="spellStart"/>
            <w:r w:rsidRPr="000524D3">
              <w:rPr>
                <w:rFonts w:ascii="Calibri" w:eastAsia="Times New Roman" w:hAnsi="Calibri" w:cs="Times New Roman"/>
                <w:bCs w:val="0"/>
                <w:color w:val="000000"/>
              </w:rPr>
              <w:t>ketika</w:t>
            </w:r>
            <w:proofErr w:type="spellEnd"/>
            <w:r w:rsidRPr="000524D3">
              <w:rPr>
                <w:rFonts w:ascii="Calibri" w:eastAsia="Times New Roman" w:hAnsi="Calibri" w:cs="Times New Roman"/>
                <w:bCs w:val="0"/>
                <w:color w:val="000000"/>
              </w:rPr>
              <w:t xml:space="preserve"> </w:t>
            </w:r>
            <w:proofErr w:type="spellStart"/>
            <w:r w:rsidRPr="000524D3">
              <w:rPr>
                <w:rFonts w:ascii="Calibri" w:eastAsia="Times New Roman" w:hAnsi="Calibri" w:cs="Times New Roman"/>
                <w:bCs w:val="0"/>
                <w:color w:val="000000"/>
              </w:rPr>
              <w:t>sedang</w:t>
            </w:r>
            <w:proofErr w:type="spellEnd"/>
            <w:r w:rsidRPr="000524D3">
              <w:rPr>
                <w:rFonts w:ascii="Calibri" w:eastAsia="Times New Roman" w:hAnsi="Calibri" w:cs="Times New Roman"/>
                <w:bCs w:val="0"/>
                <w:color w:val="000000"/>
              </w:rPr>
              <w:t xml:space="preserve"> </w:t>
            </w:r>
            <w:proofErr w:type="spellStart"/>
            <w:r w:rsidRPr="000524D3">
              <w:rPr>
                <w:rFonts w:ascii="Calibri" w:eastAsia="Times New Roman" w:hAnsi="Calibri" w:cs="Times New Roman"/>
                <w:bCs w:val="0"/>
                <w:color w:val="000000"/>
              </w:rPr>
              <w:t>bekerja</w:t>
            </w:r>
            <w:proofErr w:type="spellEnd"/>
            <w:r w:rsidRPr="000524D3">
              <w:rPr>
                <w:rFonts w:ascii="Calibri" w:eastAsia="Times New Roman" w:hAnsi="Calibri" w:cs="Times New Roman"/>
                <w:bCs w:val="0"/>
                <w:color w:val="000000"/>
              </w:rPr>
              <w:t xml:space="preserve"> </w:t>
            </w:r>
            <w:proofErr w:type="spellStart"/>
            <w:r w:rsidRPr="000524D3">
              <w:rPr>
                <w:rFonts w:ascii="Calibri" w:eastAsia="Times New Roman" w:hAnsi="Calibri" w:cs="Times New Roman"/>
                <w:bCs w:val="0"/>
                <w:color w:val="000000"/>
              </w:rPr>
              <w:t>maupun</w:t>
            </w:r>
            <w:proofErr w:type="spellEnd"/>
            <w:r w:rsidRPr="000524D3">
              <w:rPr>
                <w:rFonts w:ascii="Calibri" w:eastAsia="Times New Roman" w:hAnsi="Calibri" w:cs="Times New Roman"/>
                <w:bCs w:val="0"/>
                <w:color w:val="000000"/>
              </w:rPr>
              <w:t xml:space="preserve"> </w:t>
            </w:r>
            <w:proofErr w:type="spellStart"/>
            <w:r w:rsidRPr="000524D3">
              <w:rPr>
                <w:rFonts w:ascii="Calibri" w:eastAsia="Times New Roman" w:hAnsi="Calibri" w:cs="Times New Roman"/>
                <w:bCs w:val="0"/>
                <w:color w:val="000000"/>
              </w:rPr>
              <w:t>setelah</w:t>
            </w:r>
            <w:proofErr w:type="spellEnd"/>
            <w:r w:rsidRPr="000524D3">
              <w:rPr>
                <w:rFonts w:ascii="Calibri" w:eastAsia="Times New Roman" w:hAnsi="Calibri" w:cs="Times New Roman"/>
                <w:bCs w:val="0"/>
                <w:color w:val="000000"/>
              </w:rPr>
              <w:t xml:space="preserve"> </w:t>
            </w:r>
            <w:proofErr w:type="spellStart"/>
            <w:r w:rsidRPr="000524D3">
              <w:rPr>
                <w:rFonts w:ascii="Calibri" w:eastAsia="Times New Roman" w:hAnsi="Calibri" w:cs="Times New Roman"/>
                <w:bCs w:val="0"/>
                <w:color w:val="000000"/>
              </w:rPr>
              <w:t>bekerja</w:t>
            </w:r>
            <w:proofErr w:type="spellEnd"/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6E3452" w:rsidRPr="000524D3" w:rsidRDefault="006E3452" w:rsidP="00F513F3">
            <w:pPr>
              <w:rPr>
                <w:rFonts w:ascii="Times New Roman" w:eastAsia="Times New Roman" w:hAnsi="Times New Roman" w:cs="Times New Roman"/>
                <w:bCs w:val="0"/>
                <w:sz w:val="1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6E3452" w:rsidRPr="000524D3" w:rsidRDefault="006E3452" w:rsidP="00F513F3">
            <w:pPr>
              <w:rPr>
                <w:rFonts w:ascii="Times New Roman" w:eastAsia="Times New Roman" w:hAnsi="Times New Roman" w:cs="Times New Roman"/>
                <w:bCs w:val="0"/>
                <w:sz w:val="1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6E3452" w:rsidRPr="000524D3" w:rsidRDefault="006E3452" w:rsidP="00F513F3">
            <w:pPr>
              <w:rPr>
                <w:rFonts w:ascii="Times New Roman" w:eastAsia="Times New Roman" w:hAnsi="Times New Roman" w:cs="Times New Roman"/>
                <w:bCs w:val="0"/>
                <w:sz w:val="1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6E3452" w:rsidRPr="000524D3" w:rsidRDefault="006E3452" w:rsidP="00F513F3">
            <w:pPr>
              <w:rPr>
                <w:rFonts w:ascii="Times New Roman" w:eastAsia="Times New Roman" w:hAnsi="Times New Roman" w:cs="Times New Roman"/>
                <w:bCs w:val="0"/>
                <w:sz w:val="1"/>
              </w:rPr>
            </w:pPr>
          </w:p>
        </w:tc>
      </w:tr>
      <w:tr w:rsidR="006E3452" w:rsidRPr="000524D3" w:rsidTr="00F513F3">
        <w:trPr>
          <w:jc w:val="center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6E3452" w:rsidRPr="000524D3" w:rsidRDefault="006E3452" w:rsidP="00F513F3">
            <w:pPr>
              <w:spacing w:line="0" w:lineRule="atLeast"/>
              <w:rPr>
                <w:rFonts w:ascii="Times New Roman" w:eastAsia="Times New Roman" w:hAnsi="Times New Roman" w:cs="Times New Roman"/>
                <w:bCs w:val="0"/>
              </w:rPr>
            </w:pPr>
            <w:r w:rsidRPr="000524D3">
              <w:rPr>
                <w:rFonts w:ascii="Calibri" w:eastAsia="Times New Roman" w:hAnsi="Calibri" w:cs="Times New Roman"/>
                <w:bCs w:val="0"/>
                <w:color w:val="000000"/>
              </w:rPr>
              <w:t>16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6E3452" w:rsidRPr="000524D3" w:rsidRDefault="006E3452" w:rsidP="00F513F3">
            <w:pPr>
              <w:spacing w:line="0" w:lineRule="atLeast"/>
              <w:rPr>
                <w:rFonts w:ascii="Times New Roman" w:eastAsia="Times New Roman" w:hAnsi="Times New Roman" w:cs="Times New Roman"/>
                <w:bCs w:val="0"/>
              </w:rPr>
            </w:pPr>
            <w:proofErr w:type="spellStart"/>
            <w:r w:rsidRPr="000524D3">
              <w:rPr>
                <w:rFonts w:ascii="Calibri" w:eastAsia="Times New Roman" w:hAnsi="Calibri" w:cs="Times New Roman"/>
                <w:bCs w:val="0"/>
                <w:color w:val="000000"/>
              </w:rPr>
              <w:t>Tubuh</w:t>
            </w:r>
            <w:proofErr w:type="spellEnd"/>
            <w:r w:rsidRPr="000524D3">
              <w:rPr>
                <w:rFonts w:ascii="Calibri" w:eastAsia="Times New Roman" w:hAnsi="Calibri" w:cs="Times New Roman"/>
                <w:bCs w:val="0"/>
                <w:color w:val="000000"/>
              </w:rPr>
              <w:t xml:space="preserve"> </w:t>
            </w:r>
            <w:proofErr w:type="spellStart"/>
            <w:r w:rsidRPr="000524D3">
              <w:rPr>
                <w:rFonts w:ascii="Calibri" w:eastAsia="Times New Roman" w:hAnsi="Calibri" w:cs="Times New Roman"/>
                <w:bCs w:val="0"/>
                <w:color w:val="000000"/>
              </w:rPr>
              <w:t>saya</w:t>
            </w:r>
            <w:proofErr w:type="spellEnd"/>
            <w:r w:rsidRPr="000524D3">
              <w:rPr>
                <w:rFonts w:ascii="Calibri" w:eastAsia="Times New Roman" w:hAnsi="Calibri" w:cs="Times New Roman"/>
                <w:bCs w:val="0"/>
                <w:color w:val="000000"/>
              </w:rPr>
              <w:t xml:space="preserve"> </w:t>
            </w:r>
            <w:proofErr w:type="spellStart"/>
            <w:r w:rsidRPr="000524D3">
              <w:rPr>
                <w:rFonts w:ascii="Calibri" w:eastAsia="Times New Roman" w:hAnsi="Calibri" w:cs="Times New Roman"/>
                <w:bCs w:val="0"/>
                <w:color w:val="000000"/>
              </w:rPr>
              <w:t>terasa</w:t>
            </w:r>
            <w:proofErr w:type="spellEnd"/>
            <w:r w:rsidRPr="000524D3">
              <w:rPr>
                <w:rFonts w:ascii="Calibri" w:eastAsia="Times New Roman" w:hAnsi="Calibri" w:cs="Times New Roman"/>
                <w:bCs w:val="0"/>
                <w:color w:val="000000"/>
              </w:rPr>
              <w:t xml:space="preserve"> </w:t>
            </w:r>
            <w:proofErr w:type="spellStart"/>
            <w:r w:rsidRPr="000524D3">
              <w:rPr>
                <w:rFonts w:ascii="Calibri" w:eastAsia="Times New Roman" w:hAnsi="Calibri" w:cs="Times New Roman"/>
                <w:bCs w:val="0"/>
                <w:color w:val="000000"/>
              </w:rPr>
              <w:t>lemah</w:t>
            </w:r>
            <w:proofErr w:type="spellEnd"/>
            <w:r w:rsidRPr="000524D3">
              <w:rPr>
                <w:rFonts w:ascii="Calibri" w:eastAsia="Times New Roman" w:hAnsi="Calibri" w:cs="Times New Roman"/>
                <w:bCs w:val="0"/>
                <w:color w:val="000000"/>
              </w:rPr>
              <w:t xml:space="preserve"> </w:t>
            </w:r>
            <w:proofErr w:type="spellStart"/>
            <w:r w:rsidRPr="000524D3">
              <w:rPr>
                <w:rFonts w:ascii="Calibri" w:eastAsia="Times New Roman" w:hAnsi="Calibri" w:cs="Times New Roman"/>
                <w:bCs w:val="0"/>
                <w:color w:val="000000"/>
              </w:rPr>
              <w:t>saat</w:t>
            </w:r>
            <w:proofErr w:type="spellEnd"/>
            <w:r w:rsidRPr="000524D3">
              <w:rPr>
                <w:rFonts w:ascii="Calibri" w:eastAsia="Times New Roman" w:hAnsi="Calibri" w:cs="Times New Roman"/>
                <w:bCs w:val="0"/>
                <w:color w:val="000000"/>
              </w:rPr>
              <w:t xml:space="preserve"> </w:t>
            </w:r>
            <w:proofErr w:type="spellStart"/>
            <w:r w:rsidRPr="000524D3">
              <w:rPr>
                <w:rFonts w:ascii="Calibri" w:eastAsia="Times New Roman" w:hAnsi="Calibri" w:cs="Times New Roman"/>
                <w:bCs w:val="0"/>
                <w:color w:val="000000"/>
              </w:rPr>
              <w:t>sedang</w:t>
            </w:r>
            <w:proofErr w:type="spellEnd"/>
            <w:r w:rsidRPr="000524D3">
              <w:rPr>
                <w:rFonts w:ascii="Calibri" w:eastAsia="Times New Roman" w:hAnsi="Calibri" w:cs="Times New Roman"/>
                <w:bCs w:val="0"/>
                <w:color w:val="000000"/>
              </w:rPr>
              <w:t xml:space="preserve"> </w:t>
            </w:r>
            <w:proofErr w:type="spellStart"/>
            <w:r w:rsidRPr="000524D3">
              <w:rPr>
                <w:rFonts w:ascii="Calibri" w:eastAsia="Times New Roman" w:hAnsi="Calibri" w:cs="Times New Roman"/>
                <w:bCs w:val="0"/>
                <w:color w:val="000000"/>
              </w:rPr>
              <w:t>bekerja</w:t>
            </w:r>
            <w:proofErr w:type="spellEnd"/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6E3452" w:rsidRPr="000524D3" w:rsidRDefault="006E3452" w:rsidP="00F513F3">
            <w:pPr>
              <w:rPr>
                <w:rFonts w:ascii="Times New Roman" w:eastAsia="Times New Roman" w:hAnsi="Times New Roman" w:cs="Times New Roman"/>
                <w:bCs w:val="0"/>
                <w:sz w:val="1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6E3452" w:rsidRPr="000524D3" w:rsidRDefault="006E3452" w:rsidP="00F513F3">
            <w:pPr>
              <w:rPr>
                <w:rFonts w:ascii="Times New Roman" w:eastAsia="Times New Roman" w:hAnsi="Times New Roman" w:cs="Times New Roman"/>
                <w:bCs w:val="0"/>
                <w:sz w:val="1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6E3452" w:rsidRPr="000524D3" w:rsidRDefault="006E3452" w:rsidP="00F513F3">
            <w:pPr>
              <w:rPr>
                <w:rFonts w:ascii="Times New Roman" w:eastAsia="Times New Roman" w:hAnsi="Times New Roman" w:cs="Times New Roman"/>
                <w:bCs w:val="0"/>
                <w:sz w:val="1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6E3452" w:rsidRPr="000524D3" w:rsidRDefault="006E3452" w:rsidP="00F513F3">
            <w:pPr>
              <w:rPr>
                <w:rFonts w:ascii="Times New Roman" w:eastAsia="Times New Roman" w:hAnsi="Times New Roman" w:cs="Times New Roman"/>
                <w:bCs w:val="0"/>
                <w:sz w:val="1"/>
              </w:rPr>
            </w:pPr>
          </w:p>
        </w:tc>
      </w:tr>
      <w:tr w:rsidR="006E3452" w:rsidRPr="000524D3" w:rsidTr="00F513F3">
        <w:trPr>
          <w:jc w:val="center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6E3452" w:rsidRPr="000524D3" w:rsidRDefault="006E3452" w:rsidP="00F513F3">
            <w:pPr>
              <w:spacing w:line="0" w:lineRule="atLeast"/>
              <w:rPr>
                <w:rFonts w:ascii="Times New Roman" w:eastAsia="Times New Roman" w:hAnsi="Times New Roman" w:cs="Times New Roman"/>
                <w:bCs w:val="0"/>
              </w:rPr>
            </w:pPr>
            <w:r w:rsidRPr="000524D3">
              <w:rPr>
                <w:rFonts w:ascii="Calibri" w:eastAsia="Times New Roman" w:hAnsi="Calibri" w:cs="Times New Roman"/>
                <w:bCs w:val="0"/>
                <w:color w:val="000000"/>
              </w:rPr>
              <w:t>17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6E3452" w:rsidRPr="000524D3" w:rsidRDefault="006E3452" w:rsidP="00F513F3">
            <w:pPr>
              <w:spacing w:line="0" w:lineRule="atLeast"/>
              <w:rPr>
                <w:rFonts w:ascii="Times New Roman" w:eastAsia="Times New Roman" w:hAnsi="Times New Roman" w:cs="Times New Roman"/>
                <w:bCs w:val="0"/>
              </w:rPr>
            </w:pPr>
            <w:proofErr w:type="spellStart"/>
            <w:r w:rsidRPr="000524D3">
              <w:rPr>
                <w:rFonts w:ascii="Calibri" w:eastAsia="Times New Roman" w:hAnsi="Calibri" w:cs="Times New Roman"/>
                <w:bCs w:val="0"/>
                <w:color w:val="000000"/>
              </w:rPr>
              <w:t>Saya</w:t>
            </w:r>
            <w:proofErr w:type="spellEnd"/>
            <w:r w:rsidRPr="000524D3">
              <w:rPr>
                <w:rFonts w:ascii="Calibri" w:eastAsia="Times New Roman" w:hAnsi="Calibri" w:cs="Times New Roman"/>
                <w:bCs w:val="0"/>
                <w:color w:val="000000"/>
              </w:rPr>
              <w:t xml:space="preserve"> </w:t>
            </w:r>
            <w:proofErr w:type="spellStart"/>
            <w:r w:rsidRPr="000524D3">
              <w:rPr>
                <w:rFonts w:ascii="Calibri" w:eastAsia="Times New Roman" w:hAnsi="Calibri" w:cs="Times New Roman"/>
                <w:bCs w:val="0"/>
                <w:color w:val="000000"/>
              </w:rPr>
              <w:t>merasa</w:t>
            </w:r>
            <w:proofErr w:type="spellEnd"/>
            <w:r w:rsidRPr="000524D3">
              <w:rPr>
                <w:rFonts w:ascii="Calibri" w:eastAsia="Times New Roman" w:hAnsi="Calibri" w:cs="Times New Roman"/>
                <w:bCs w:val="0"/>
                <w:color w:val="000000"/>
              </w:rPr>
              <w:t xml:space="preserve"> </w:t>
            </w:r>
            <w:proofErr w:type="spellStart"/>
            <w:r w:rsidRPr="000524D3">
              <w:rPr>
                <w:rFonts w:ascii="Calibri" w:eastAsia="Times New Roman" w:hAnsi="Calibri" w:cs="Times New Roman"/>
                <w:bCs w:val="0"/>
                <w:color w:val="000000"/>
              </w:rPr>
              <w:t>cepat</w:t>
            </w:r>
            <w:proofErr w:type="spellEnd"/>
            <w:r w:rsidRPr="000524D3">
              <w:rPr>
                <w:rFonts w:ascii="Calibri" w:eastAsia="Times New Roman" w:hAnsi="Calibri" w:cs="Times New Roman"/>
                <w:bCs w:val="0"/>
                <w:color w:val="000000"/>
              </w:rPr>
              <w:t xml:space="preserve"> </w:t>
            </w:r>
            <w:proofErr w:type="spellStart"/>
            <w:r w:rsidRPr="000524D3">
              <w:rPr>
                <w:rFonts w:ascii="Calibri" w:eastAsia="Times New Roman" w:hAnsi="Calibri" w:cs="Times New Roman"/>
                <w:bCs w:val="0"/>
                <w:color w:val="000000"/>
              </w:rPr>
              <w:t>lelah</w:t>
            </w:r>
            <w:proofErr w:type="spellEnd"/>
            <w:r w:rsidRPr="000524D3">
              <w:rPr>
                <w:rFonts w:ascii="Calibri" w:eastAsia="Times New Roman" w:hAnsi="Calibri" w:cs="Times New Roman"/>
                <w:bCs w:val="0"/>
                <w:color w:val="000000"/>
              </w:rPr>
              <w:t xml:space="preserve"> </w:t>
            </w:r>
            <w:proofErr w:type="spellStart"/>
            <w:r w:rsidRPr="000524D3">
              <w:rPr>
                <w:rFonts w:ascii="Calibri" w:eastAsia="Times New Roman" w:hAnsi="Calibri" w:cs="Times New Roman"/>
                <w:bCs w:val="0"/>
                <w:color w:val="000000"/>
              </w:rPr>
              <w:t>ketika</w:t>
            </w:r>
            <w:proofErr w:type="spellEnd"/>
            <w:r w:rsidRPr="000524D3">
              <w:rPr>
                <w:rFonts w:ascii="Calibri" w:eastAsia="Times New Roman" w:hAnsi="Calibri" w:cs="Times New Roman"/>
                <w:bCs w:val="0"/>
                <w:color w:val="000000"/>
              </w:rPr>
              <w:t xml:space="preserve"> </w:t>
            </w:r>
            <w:proofErr w:type="spellStart"/>
            <w:r w:rsidRPr="000524D3">
              <w:rPr>
                <w:rFonts w:ascii="Calibri" w:eastAsia="Times New Roman" w:hAnsi="Calibri" w:cs="Times New Roman"/>
                <w:bCs w:val="0"/>
                <w:color w:val="000000"/>
              </w:rPr>
              <w:t>bekerja</w:t>
            </w:r>
            <w:proofErr w:type="spellEnd"/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6E3452" w:rsidRPr="000524D3" w:rsidRDefault="006E3452" w:rsidP="00F513F3">
            <w:pPr>
              <w:rPr>
                <w:rFonts w:ascii="Times New Roman" w:eastAsia="Times New Roman" w:hAnsi="Times New Roman" w:cs="Times New Roman"/>
                <w:bCs w:val="0"/>
                <w:sz w:val="1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6E3452" w:rsidRPr="000524D3" w:rsidRDefault="006E3452" w:rsidP="00F513F3">
            <w:pPr>
              <w:rPr>
                <w:rFonts w:ascii="Times New Roman" w:eastAsia="Times New Roman" w:hAnsi="Times New Roman" w:cs="Times New Roman"/>
                <w:bCs w:val="0"/>
                <w:sz w:val="1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6E3452" w:rsidRPr="000524D3" w:rsidRDefault="006E3452" w:rsidP="00F513F3">
            <w:pPr>
              <w:rPr>
                <w:rFonts w:ascii="Times New Roman" w:eastAsia="Times New Roman" w:hAnsi="Times New Roman" w:cs="Times New Roman"/>
                <w:bCs w:val="0"/>
                <w:sz w:val="1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6E3452" w:rsidRPr="000524D3" w:rsidRDefault="006E3452" w:rsidP="00F513F3">
            <w:pPr>
              <w:rPr>
                <w:rFonts w:ascii="Times New Roman" w:eastAsia="Times New Roman" w:hAnsi="Times New Roman" w:cs="Times New Roman"/>
                <w:bCs w:val="0"/>
                <w:sz w:val="1"/>
              </w:rPr>
            </w:pPr>
          </w:p>
        </w:tc>
      </w:tr>
      <w:tr w:rsidR="006E3452" w:rsidRPr="000524D3" w:rsidTr="00F513F3">
        <w:trPr>
          <w:jc w:val="center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6E3452" w:rsidRPr="000524D3" w:rsidRDefault="006E3452" w:rsidP="00F513F3">
            <w:pPr>
              <w:spacing w:line="0" w:lineRule="atLeast"/>
              <w:rPr>
                <w:rFonts w:ascii="Times New Roman" w:eastAsia="Times New Roman" w:hAnsi="Times New Roman" w:cs="Times New Roman"/>
                <w:bCs w:val="0"/>
              </w:rPr>
            </w:pPr>
            <w:r w:rsidRPr="000524D3">
              <w:rPr>
                <w:rFonts w:ascii="Calibri" w:eastAsia="Times New Roman" w:hAnsi="Calibri" w:cs="Times New Roman"/>
                <w:bCs w:val="0"/>
                <w:color w:val="000000"/>
              </w:rPr>
              <w:t>18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6E3452" w:rsidRPr="000524D3" w:rsidRDefault="006E3452" w:rsidP="00F513F3">
            <w:pPr>
              <w:spacing w:line="0" w:lineRule="atLeast"/>
              <w:rPr>
                <w:rFonts w:ascii="Times New Roman" w:eastAsia="Times New Roman" w:hAnsi="Times New Roman" w:cs="Times New Roman"/>
                <w:bCs w:val="0"/>
              </w:rPr>
            </w:pPr>
            <w:proofErr w:type="spellStart"/>
            <w:r w:rsidRPr="000524D3">
              <w:rPr>
                <w:rFonts w:ascii="Calibri" w:eastAsia="Times New Roman" w:hAnsi="Calibri" w:cs="Times New Roman"/>
                <w:bCs w:val="0"/>
                <w:color w:val="000000"/>
              </w:rPr>
              <w:t>Saya</w:t>
            </w:r>
            <w:proofErr w:type="spellEnd"/>
            <w:r w:rsidRPr="000524D3">
              <w:rPr>
                <w:rFonts w:ascii="Calibri" w:eastAsia="Times New Roman" w:hAnsi="Calibri" w:cs="Times New Roman"/>
                <w:bCs w:val="0"/>
                <w:color w:val="000000"/>
              </w:rPr>
              <w:t xml:space="preserve"> </w:t>
            </w:r>
            <w:proofErr w:type="spellStart"/>
            <w:r w:rsidRPr="000524D3">
              <w:rPr>
                <w:rFonts w:ascii="Calibri" w:eastAsia="Times New Roman" w:hAnsi="Calibri" w:cs="Times New Roman"/>
                <w:bCs w:val="0"/>
                <w:color w:val="000000"/>
              </w:rPr>
              <w:t>berkendara</w:t>
            </w:r>
            <w:proofErr w:type="spellEnd"/>
            <w:r w:rsidRPr="000524D3">
              <w:rPr>
                <w:rFonts w:ascii="Calibri" w:eastAsia="Times New Roman" w:hAnsi="Calibri" w:cs="Times New Roman"/>
                <w:bCs w:val="0"/>
                <w:color w:val="000000"/>
              </w:rPr>
              <w:t xml:space="preserve"> </w:t>
            </w:r>
            <w:proofErr w:type="spellStart"/>
            <w:r w:rsidRPr="000524D3">
              <w:rPr>
                <w:rFonts w:ascii="Calibri" w:eastAsia="Times New Roman" w:hAnsi="Calibri" w:cs="Times New Roman"/>
                <w:bCs w:val="0"/>
                <w:color w:val="000000"/>
              </w:rPr>
              <w:t>dalam</w:t>
            </w:r>
            <w:proofErr w:type="spellEnd"/>
            <w:r w:rsidRPr="000524D3">
              <w:rPr>
                <w:rFonts w:ascii="Calibri" w:eastAsia="Times New Roman" w:hAnsi="Calibri" w:cs="Times New Roman"/>
                <w:bCs w:val="0"/>
                <w:color w:val="000000"/>
              </w:rPr>
              <w:t xml:space="preserve"> </w:t>
            </w:r>
            <w:proofErr w:type="spellStart"/>
            <w:r w:rsidRPr="000524D3">
              <w:rPr>
                <w:rFonts w:ascii="Calibri" w:eastAsia="Times New Roman" w:hAnsi="Calibri" w:cs="Times New Roman"/>
                <w:bCs w:val="0"/>
                <w:color w:val="000000"/>
              </w:rPr>
              <w:t>kecepatan</w:t>
            </w:r>
            <w:proofErr w:type="spellEnd"/>
            <w:r w:rsidRPr="000524D3">
              <w:rPr>
                <w:rFonts w:ascii="Calibri" w:eastAsia="Times New Roman" w:hAnsi="Calibri" w:cs="Times New Roman"/>
                <w:bCs w:val="0"/>
                <w:color w:val="000000"/>
              </w:rPr>
              <w:t xml:space="preserve"> </w:t>
            </w:r>
            <w:proofErr w:type="spellStart"/>
            <w:r w:rsidRPr="000524D3">
              <w:rPr>
                <w:rFonts w:ascii="Calibri" w:eastAsia="Times New Roman" w:hAnsi="Calibri" w:cs="Times New Roman"/>
                <w:bCs w:val="0"/>
                <w:color w:val="000000"/>
              </w:rPr>
              <w:t>tinggi</w:t>
            </w:r>
            <w:proofErr w:type="spellEnd"/>
            <w:r w:rsidRPr="000524D3">
              <w:rPr>
                <w:rFonts w:ascii="Calibri" w:eastAsia="Times New Roman" w:hAnsi="Calibri" w:cs="Times New Roman"/>
                <w:bCs w:val="0"/>
                <w:color w:val="000000"/>
              </w:rPr>
              <w:t xml:space="preserve"> </w:t>
            </w:r>
            <w:proofErr w:type="spellStart"/>
            <w:r w:rsidRPr="000524D3">
              <w:rPr>
                <w:rFonts w:ascii="Calibri" w:eastAsia="Times New Roman" w:hAnsi="Calibri" w:cs="Times New Roman"/>
                <w:bCs w:val="0"/>
                <w:color w:val="000000"/>
              </w:rPr>
              <w:t>dan</w:t>
            </w:r>
            <w:proofErr w:type="spellEnd"/>
            <w:r w:rsidRPr="000524D3">
              <w:rPr>
                <w:rFonts w:ascii="Calibri" w:eastAsia="Times New Roman" w:hAnsi="Calibri" w:cs="Times New Roman"/>
                <w:bCs w:val="0"/>
                <w:color w:val="000000"/>
              </w:rPr>
              <w:t xml:space="preserve"> </w:t>
            </w:r>
            <w:proofErr w:type="spellStart"/>
            <w:r w:rsidRPr="000524D3">
              <w:rPr>
                <w:rFonts w:ascii="Calibri" w:eastAsia="Times New Roman" w:hAnsi="Calibri" w:cs="Times New Roman"/>
                <w:bCs w:val="0"/>
                <w:color w:val="000000"/>
              </w:rPr>
              <w:t>terburu-buru</w:t>
            </w:r>
            <w:proofErr w:type="spellEnd"/>
            <w:r w:rsidRPr="000524D3">
              <w:rPr>
                <w:rFonts w:ascii="Calibri" w:eastAsia="Times New Roman" w:hAnsi="Calibri" w:cs="Times New Roman"/>
                <w:bCs w:val="0"/>
                <w:color w:val="000000"/>
              </w:rPr>
              <w:t xml:space="preserve"> </w:t>
            </w:r>
            <w:proofErr w:type="spellStart"/>
            <w:r w:rsidRPr="000524D3">
              <w:rPr>
                <w:rFonts w:ascii="Calibri" w:eastAsia="Times New Roman" w:hAnsi="Calibri" w:cs="Times New Roman"/>
                <w:bCs w:val="0"/>
                <w:color w:val="000000"/>
              </w:rPr>
              <w:t>dalam</w:t>
            </w:r>
            <w:proofErr w:type="spellEnd"/>
            <w:r w:rsidRPr="000524D3">
              <w:rPr>
                <w:rFonts w:ascii="Calibri" w:eastAsia="Times New Roman" w:hAnsi="Calibri" w:cs="Times New Roman"/>
                <w:bCs w:val="0"/>
                <w:color w:val="000000"/>
              </w:rPr>
              <w:t xml:space="preserve"> </w:t>
            </w:r>
            <w:proofErr w:type="spellStart"/>
            <w:r w:rsidRPr="000524D3">
              <w:rPr>
                <w:rFonts w:ascii="Calibri" w:eastAsia="Times New Roman" w:hAnsi="Calibri" w:cs="Times New Roman"/>
                <w:bCs w:val="0"/>
                <w:color w:val="000000"/>
              </w:rPr>
              <w:t>menyelesaikan</w:t>
            </w:r>
            <w:proofErr w:type="spellEnd"/>
            <w:r w:rsidRPr="000524D3">
              <w:rPr>
                <w:rFonts w:ascii="Calibri" w:eastAsia="Times New Roman" w:hAnsi="Calibri" w:cs="Times New Roman"/>
                <w:bCs w:val="0"/>
                <w:color w:val="000000"/>
              </w:rPr>
              <w:t xml:space="preserve"> </w:t>
            </w:r>
            <w:proofErr w:type="spellStart"/>
            <w:r w:rsidRPr="000524D3">
              <w:rPr>
                <w:rFonts w:ascii="Calibri" w:eastAsia="Times New Roman" w:hAnsi="Calibri" w:cs="Times New Roman"/>
                <w:bCs w:val="0"/>
                <w:color w:val="000000"/>
              </w:rPr>
              <w:t>pesanan</w:t>
            </w:r>
            <w:proofErr w:type="spellEnd"/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6E3452" w:rsidRPr="000524D3" w:rsidRDefault="006E3452" w:rsidP="00F513F3">
            <w:pPr>
              <w:rPr>
                <w:rFonts w:ascii="Times New Roman" w:eastAsia="Times New Roman" w:hAnsi="Times New Roman" w:cs="Times New Roman"/>
                <w:bCs w:val="0"/>
                <w:sz w:val="1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6E3452" w:rsidRPr="000524D3" w:rsidRDefault="006E3452" w:rsidP="00F513F3">
            <w:pPr>
              <w:rPr>
                <w:rFonts w:ascii="Times New Roman" w:eastAsia="Times New Roman" w:hAnsi="Times New Roman" w:cs="Times New Roman"/>
                <w:bCs w:val="0"/>
                <w:sz w:val="1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6E3452" w:rsidRPr="000524D3" w:rsidRDefault="006E3452" w:rsidP="00F513F3">
            <w:pPr>
              <w:rPr>
                <w:rFonts w:ascii="Times New Roman" w:eastAsia="Times New Roman" w:hAnsi="Times New Roman" w:cs="Times New Roman"/>
                <w:bCs w:val="0"/>
                <w:sz w:val="1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6E3452" w:rsidRPr="000524D3" w:rsidRDefault="006E3452" w:rsidP="00F513F3">
            <w:pPr>
              <w:rPr>
                <w:rFonts w:ascii="Times New Roman" w:eastAsia="Times New Roman" w:hAnsi="Times New Roman" w:cs="Times New Roman"/>
                <w:bCs w:val="0"/>
                <w:sz w:val="1"/>
              </w:rPr>
            </w:pPr>
          </w:p>
        </w:tc>
      </w:tr>
      <w:tr w:rsidR="006E3452" w:rsidRPr="000524D3" w:rsidTr="00F513F3">
        <w:trPr>
          <w:jc w:val="center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6E3452" w:rsidRPr="000524D3" w:rsidRDefault="006E3452" w:rsidP="00F513F3">
            <w:pPr>
              <w:spacing w:line="0" w:lineRule="atLeast"/>
              <w:rPr>
                <w:rFonts w:ascii="Times New Roman" w:eastAsia="Times New Roman" w:hAnsi="Times New Roman" w:cs="Times New Roman"/>
                <w:bCs w:val="0"/>
              </w:rPr>
            </w:pPr>
            <w:r w:rsidRPr="000524D3">
              <w:rPr>
                <w:rFonts w:ascii="Calibri" w:eastAsia="Times New Roman" w:hAnsi="Calibri" w:cs="Times New Roman"/>
                <w:bCs w:val="0"/>
                <w:color w:val="000000"/>
              </w:rPr>
              <w:t>19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6E3452" w:rsidRPr="000524D3" w:rsidRDefault="006E3452" w:rsidP="00F513F3">
            <w:pPr>
              <w:spacing w:line="0" w:lineRule="atLeast"/>
              <w:rPr>
                <w:rFonts w:ascii="Times New Roman" w:eastAsia="Times New Roman" w:hAnsi="Times New Roman" w:cs="Times New Roman"/>
                <w:bCs w:val="0"/>
              </w:rPr>
            </w:pPr>
            <w:proofErr w:type="spellStart"/>
            <w:r w:rsidRPr="000524D3">
              <w:rPr>
                <w:rFonts w:ascii="Calibri" w:eastAsia="Times New Roman" w:hAnsi="Calibri" w:cs="Times New Roman"/>
                <w:bCs w:val="0"/>
                <w:color w:val="000000"/>
              </w:rPr>
              <w:t>Saya</w:t>
            </w:r>
            <w:proofErr w:type="spellEnd"/>
            <w:r w:rsidRPr="000524D3">
              <w:rPr>
                <w:rFonts w:ascii="Calibri" w:eastAsia="Times New Roman" w:hAnsi="Calibri" w:cs="Times New Roman"/>
                <w:bCs w:val="0"/>
                <w:color w:val="000000"/>
              </w:rPr>
              <w:t xml:space="preserve"> </w:t>
            </w:r>
            <w:proofErr w:type="spellStart"/>
            <w:r w:rsidRPr="000524D3">
              <w:rPr>
                <w:rFonts w:ascii="Calibri" w:eastAsia="Times New Roman" w:hAnsi="Calibri" w:cs="Times New Roman"/>
                <w:bCs w:val="0"/>
                <w:color w:val="000000"/>
              </w:rPr>
              <w:t>sering</w:t>
            </w:r>
            <w:proofErr w:type="spellEnd"/>
            <w:r w:rsidRPr="000524D3">
              <w:rPr>
                <w:rFonts w:ascii="Calibri" w:eastAsia="Times New Roman" w:hAnsi="Calibri" w:cs="Times New Roman"/>
                <w:bCs w:val="0"/>
                <w:color w:val="000000"/>
              </w:rPr>
              <w:t xml:space="preserve"> </w:t>
            </w:r>
            <w:proofErr w:type="spellStart"/>
            <w:r w:rsidRPr="000524D3">
              <w:rPr>
                <w:rFonts w:ascii="Calibri" w:eastAsia="Times New Roman" w:hAnsi="Calibri" w:cs="Times New Roman"/>
                <w:bCs w:val="0"/>
                <w:color w:val="000000"/>
              </w:rPr>
              <w:t>melanggar</w:t>
            </w:r>
            <w:proofErr w:type="spellEnd"/>
            <w:r w:rsidRPr="000524D3">
              <w:rPr>
                <w:rFonts w:ascii="Calibri" w:eastAsia="Times New Roman" w:hAnsi="Calibri" w:cs="Times New Roman"/>
                <w:bCs w:val="0"/>
                <w:color w:val="000000"/>
              </w:rPr>
              <w:t xml:space="preserve"> </w:t>
            </w:r>
            <w:proofErr w:type="spellStart"/>
            <w:r w:rsidRPr="000524D3">
              <w:rPr>
                <w:rFonts w:ascii="Calibri" w:eastAsia="Times New Roman" w:hAnsi="Calibri" w:cs="Times New Roman"/>
                <w:bCs w:val="0"/>
                <w:color w:val="000000"/>
              </w:rPr>
              <w:t>lalu</w:t>
            </w:r>
            <w:proofErr w:type="spellEnd"/>
            <w:r w:rsidRPr="000524D3">
              <w:rPr>
                <w:rFonts w:ascii="Calibri" w:eastAsia="Times New Roman" w:hAnsi="Calibri" w:cs="Times New Roman"/>
                <w:bCs w:val="0"/>
                <w:color w:val="000000"/>
              </w:rPr>
              <w:t xml:space="preserve"> </w:t>
            </w:r>
            <w:proofErr w:type="spellStart"/>
            <w:r w:rsidRPr="000524D3">
              <w:rPr>
                <w:rFonts w:ascii="Calibri" w:eastAsia="Times New Roman" w:hAnsi="Calibri" w:cs="Times New Roman"/>
                <w:bCs w:val="0"/>
                <w:color w:val="000000"/>
              </w:rPr>
              <w:t>lintas</w:t>
            </w:r>
            <w:proofErr w:type="spellEnd"/>
            <w:r w:rsidRPr="000524D3">
              <w:rPr>
                <w:rFonts w:ascii="Calibri" w:eastAsia="Times New Roman" w:hAnsi="Calibri" w:cs="Times New Roman"/>
                <w:bCs w:val="0"/>
                <w:color w:val="000000"/>
              </w:rPr>
              <w:t xml:space="preserve"> </w:t>
            </w:r>
            <w:proofErr w:type="spellStart"/>
            <w:r w:rsidRPr="000524D3">
              <w:rPr>
                <w:rFonts w:ascii="Calibri" w:eastAsia="Times New Roman" w:hAnsi="Calibri" w:cs="Times New Roman"/>
                <w:bCs w:val="0"/>
                <w:color w:val="000000"/>
              </w:rPr>
              <w:t>ketika</w:t>
            </w:r>
            <w:proofErr w:type="spellEnd"/>
            <w:r w:rsidRPr="000524D3">
              <w:rPr>
                <w:rFonts w:ascii="Calibri" w:eastAsia="Times New Roman" w:hAnsi="Calibri" w:cs="Times New Roman"/>
                <w:bCs w:val="0"/>
                <w:color w:val="000000"/>
              </w:rPr>
              <w:t xml:space="preserve"> </w:t>
            </w:r>
            <w:proofErr w:type="spellStart"/>
            <w:r w:rsidRPr="000524D3">
              <w:rPr>
                <w:rFonts w:ascii="Calibri" w:eastAsia="Times New Roman" w:hAnsi="Calibri" w:cs="Times New Roman"/>
                <w:bCs w:val="0"/>
                <w:color w:val="000000"/>
              </w:rPr>
              <w:t>mengantar</w:t>
            </w:r>
            <w:proofErr w:type="spellEnd"/>
            <w:r w:rsidRPr="000524D3">
              <w:rPr>
                <w:rFonts w:ascii="Calibri" w:eastAsia="Times New Roman" w:hAnsi="Calibri" w:cs="Times New Roman"/>
                <w:bCs w:val="0"/>
                <w:color w:val="000000"/>
              </w:rPr>
              <w:t xml:space="preserve"> customer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6E3452" w:rsidRPr="000524D3" w:rsidRDefault="006E3452" w:rsidP="00F513F3">
            <w:pPr>
              <w:rPr>
                <w:rFonts w:ascii="Times New Roman" w:eastAsia="Times New Roman" w:hAnsi="Times New Roman" w:cs="Times New Roman"/>
                <w:bCs w:val="0"/>
                <w:sz w:val="1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6E3452" w:rsidRPr="000524D3" w:rsidRDefault="006E3452" w:rsidP="00F513F3">
            <w:pPr>
              <w:rPr>
                <w:rFonts w:ascii="Times New Roman" w:eastAsia="Times New Roman" w:hAnsi="Times New Roman" w:cs="Times New Roman"/>
                <w:bCs w:val="0"/>
                <w:sz w:val="1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6E3452" w:rsidRPr="000524D3" w:rsidRDefault="006E3452" w:rsidP="00F513F3">
            <w:pPr>
              <w:rPr>
                <w:rFonts w:ascii="Times New Roman" w:eastAsia="Times New Roman" w:hAnsi="Times New Roman" w:cs="Times New Roman"/>
                <w:bCs w:val="0"/>
                <w:sz w:val="1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6E3452" w:rsidRPr="000524D3" w:rsidRDefault="006E3452" w:rsidP="00F513F3">
            <w:pPr>
              <w:rPr>
                <w:rFonts w:ascii="Times New Roman" w:eastAsia="Times New Roman" w:hAnsi="Times New Roman" w:cs="Times New Roman"/>
                <w:bCs w:val="0"/>
                <w:sz w:val="1"/>
              </w:rPr>
            </w:pPr>
          </w:p>
        </w:tc>
      </w:tr>
      <w:tr w:rsidR="006E3452" w:rsidRPr="000524D3" w:rsidTr="00F513F3">
        <w:trPr>
          <w:jc w:val="center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6E3452" w:rsidRPr="000524D3" w:rsidRDefault="006E3452" w:rsidP="00F513F3">
            <w:pPr>
              <w:spacing w:line="0" w:lineRule="atLeast"/>
              <w:rPr>
                <w:rFonts w:ascii="Times New Roman" w:eastAsia="Times New Roman" w:hAnsi="Times New Roman" w:cs="Times New Roman"/>
                <w:bCs w:val="0"/>
              </w:rPr>
            </w:pPr>
            <w:r w:rsidRPr="000524D3">
              <w:rPr>
                <w:rFonts w:ascii="Calibri" w:eastAsia="Times New Roman" w:hAnsi="Calibri" w:cs="Times New Roman"/>
                <w:bCs w:val="0"/>
                <w:color w:val="000000"/>
              </w:rPr>
              <w:t>20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6E3452" w:rsidRPr="000524D3" w:rsidRDefault="006E3452" w:rsidP="00F513F3">
            <w:pPr>
              <w:spacing w:line="0" w:lineRule="atLeast"/>
              <w:rPr>
                <w:rFonts w:ascii="Times New Roman" w:eastAsia="Times New Roman" w:hAnsi="Times New Roman" w:cs="Times New Roman"/>
                <w:bCs w:val="0"/>
              </w:rPr>
            </w:pPr>
            <w:proofErr w:type="spellStart"/>
            <w:r w:rsidRPr="000524D3">
              <w:rPr>
                <w:rFonts w:ascii="Calibri" w:eastAsia="Times New Roman" w:hAnsi="Calibri" w:cs="Times New Roman"/>
                <w:bCs w:val="0"/>
                <w:color w:val="000000"/>
              </w:rPr>
              <w:t>Ketika</w:t>
            </w:r>
            <w:proofErr w:type="spellEnd"/>
            <w:r w:rsidRPr="000524D3">
              <w:rPr>
                <w:rFonts w:ascii="Calibri" w:eastAsia="Times New Roman" w:hAnsi="Calibri" w:cs="Times New Roman"/>
                <w:bCs w:val="0"/>
                <w:color w:val="000000"/>
              </w:rPr>
              <w:t xml:space="preserve"> </w:t>
            </w:r>
            <w:proofErr w:type="spellStart"/>
            <w:r w:rsidRPr="000524D3">
              <w:rPr>
                <w:rFonts w:ascii="Calibri" w:eastAsia="Times New Roman" w:hAnsi="Calibri" w:cs="Times New Roman"/>
                <w:bCs w:val="0"/>
                <w:color w:val="000000"/>
              </w:rPr>
              <w:t>saya</w:t>
            </w:r>
            <w:proofErr w:type="spellEnd"/>
            <w:r w:rsidRPr="000524D3">
              <w:rPr>
                <w:rFonts w:ascii="Calibri" w:eastAsia="Times New Roman" w:hAnsi="Calibri" w:cs="Times New Roman"/>
                <w:bCs w:val="0"/>
                <w:color w:val="000000"/>
              </w:rPr>
              <w:t xml:space="preserve"> </w:t>
            </w:r>
            <w:proofErr w:type="spellStart"/>
            <w:r w:rsidRPr="000524D3">
              <w:rPr>
                <w:rFonts w:ascii="Calibri" w:eastAsia="Times New Roman" w:hAnsi="Calibri" w:cs="Times New Roman"/>
                <w:bCs w:val="0"/>
                <w:color w:val="000000"/>
              </w:rPr>
              <w:t>memperoleh</w:t>
            </w:r>
            <w:proofErr w:type="spellEnd"/>
            <w:r w:rsidRPr="000524D3">
              <w:rPr>
                <w:rFonts w:ascii="Calibri" w:eastAsia="Times New Roman" w:hAnsi="Calibri" w:cs="Times New Roman"/>
                <w:bCs w:val="0"/>
                <w:color w:val="000000"/>
              </w:rPr>
              <w:t xml:space="preserve"> </w:t>
            </w:r>
            <w:proofErr w:type="spellStart"/>
            <w:r w:rsidRPr="000524D3">
              <w:rPr>
                <w:rFonts w:ascii="Calibri" w:eastAsia="Times New Roman" w:hAnsi="Calibri" w:cs="Times New Roman"/>
                <w:bCs w:val="0"/>
                <w:color w:val="000000"/>
              </w:rPr>
              <w:t>pesanan,saya</w:t>
            </w:r>
            <w:proofErr w:type="spellEnd"/>
            <w:r w:rsidRPr="000524D3">
              <w:rPr>
                <w:rFonts w:ascii="Calibri" w:eastAsia="Times New Roman" w:hAnsi="Calibri" w:cs="Times New Roman"/>
                <w:bCs w:val="0"/>
                <w:color w:val="000000"/>
              </w:rPr>
              <w:t xml:space="preserve"> </w:t>
            </w:r>
            <w:proofErr w:type="spellStart"/>
            <w:r w:rsidRPr="000524D3">
              <w:rPr>
                <w:rFonts w:ascii="Calibri" w:eastAsia="Times New Roman" w:hAnsi="Calibri" w:cs="Times New Roman"/>
                <w:bCs w:val="0"/>
                <w:color w:val="000000"/>
              </w:rPr>
              <w:t>lebih</w:t>
            </w:r>
            <w:proofErr w:type="spellEnd"/>
            <w:r w:rsidRPr="000524D3">
              <w:rPr>
                <w:rFonts w:ascii="Calibri" w:eastAsia="Times New Roman" w:hAnsi="Calibri" w:cs="Times New Roman"/>
                <w:bCs w:val="0"/>
                <w:color w:val="000000"/>
              </w:rPr>
              <w:t xml:space="preserve"> </w:t>
            </w:r>
            <w:proofErr w:type="spellStart"/>
            <w:r w:rsidRPr="000524D3">
              <w:rPr>
                <w:rFonts w:ascii="Calibri" w:eastAsia="Times New Roman" w:hAnsi="Calibri" w:cs="Times New Roman"/>
                <w:bCs w:val="0"/>
                <w:color w:val="000000"/>
              </w:rPr>
              <w:t>memilih</w:t>
            </w:r>
            <w:proofErr w:type="spellEnd"/>
            <w:r w:rsidRPr="000524D3">
              <w:rPr>
                <w:rFonts w:ascii="Calibri" w:eastAsia="Times New Roman" w:hAnsi="Calibri" w:cs="Times New Roman"/>
                <w:bCs w:val="0"/>
                <w:color w:val="000000"/>
              </w:rPr>
              <w:t xml:space="preserve"> </w:t>
            </w:r>
            <w:proofErr w:type="spellStart"/>
            <w:r w:rsidRPr="000524D3">
              <w:rPr>
                <w:rFonts w:ascii="Calibri" w:eastAsia="Times New Roman" w:hAnsi="Calibri" w:cs="Times New Roman"/>
                <w:bCs w:val="0"/>
                <w:color w:val="000000"/>
              </w:rPr>
              <w:t>untuk</w:t>
            </w:r>
            <w:proofErr w:type="spellEnd"/>
            <w:r w:rsidRPr="000524D3">
              <w:rPr>
                <w:rFonts w:ascii="Calibri" w:eastAsia="Times New Roman" w:hAnsi="Calibri" w:cs="Times New Roman"/>
                <w:bCs w:val="0"/>
                <w:color w:val="000000"/>
              </w:rPr>
              <w:t xml:space="preserve"> </w:t>
            </w:r>
            <w:proofErr w:type="spellStart"/>
            <w:r w:rsidRPr="000524D3">
              <w:rPr>
                <w:rFonts w:ascii="Calibri" w:eastAsia="Times New Roman" w:hAnsi="Calibri" w:cs="Times New Roman"/>
                <w:bCs w:val="0"/>
                <w:color w:val="000000"/>
              </w:rPr>
              <w:t>tidak</w:t>
            </w:r>
            <w:proofErr w:type="spellEnd"/>
            <w:r w:rsidRPr="000524D3">
              <w:rPr>
                <w:rFonts w:ascii="Calibri" w:eastAsia="Times New Roman" w:hAnsi="Calibri" w:cs="Times New Roman"/>
                <w:bCs w:val="0"/>
                <w:color w:val="000000"/>
              </w:rPr>
              <w:t xml:space="preserve"> </w:t>
            </w:r>
            <w:proofErr w:type="spellStart"/>
            <w:r w:rsidRPr="000524D3">
              <w:rPr>
                <w:rFonts w:ascii="Calibri" w:eastAsia="Times New Roman" w:hAnsi="Calibri" w:cs="Times New Roman"/>
                <w:bCs w:val="0"/>
                <w:color w:val="000000"/>
              </w:rPr>
              <w:t>mengambil</w:t>
            </w:r>
            <w:proofErr w:type="spellEnd"/>
            <w:r w:rsidRPr="000524D3">
              <w:rPr>
                <w:rFonts w:ascii="Calibri" w:eastAsia="Times New Roman" w:hAnsi="Calibri" w:cs="Times New Roman"/>
                <w:bCs w:val="0"/>
                <w:color w:val="000000"/>
              </w:rPr>
              <w:t xml:space="preserve"> </w:t>
            </w:r>
            <w:proofErr w:type="spellStart"/>
            <w:r w:rsidRPr="000524D3">
              <w:rPr>
                <w:rFonts w:ascii="Calibri" w:eastAsia="Times New Roman" w:hAnsi="Calibri" w:cs="Times New Roman"/>
                <w:bCs w:val="0"/>
                <w:color w:val="000000"/>
              </w:rPr>
              <w:t>dan</w:t>
            </w:r>
            <w:proofErr w:type="spellEnd"/>
            <w:r w:rsidRPr="000524D3">
              <w:rPr>
                <w:rFonts w:ascii="Calibri" w:eastAsia="Times New Roman" w:hAnsi="Calibri" w:cs="Times New Roman"/>
                <w:bCs w:val="0"/>
                <w:color w:val="000000"/>
              </w:rPr>
              <w:t xml:space="preserve"> </w:t>
            </w:r>
            <w:proofErr w:type="spellStart"/>
            <w:r w:rsidRPr="000524D3">
              <w:rPr>
                <w:rFonts w:ascii="Calibri" w:eastAsia="Times New Roman" w:hAnsi="Calibri" w:cs="Times New Roman"/>
                <w:bCs w:val="0"/>
                <w:color w:val="000000"/>
              </w:rPr>
              <w:t>menyelesaikannya</w:t>
            </w:r>
            <w:proofErr w:type="spellEnd"/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6E3452" w:rsidRPr="000524D3" w:rsidRDefault="006E3452" w:rsidP="00F513F3">
            <w:pPr>
              <w:rPr>
                <w:rFonts w:ascii="Times New Roman" w:eastAsia="Times New Roman" w:hAnsi="Times New Roman" w:cs="Times New Roman"/>
                <w:bCs w:val="0"/>
                <w:sz w:val="1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6E3452" w:rsidRPr="000524D3" w:rsidRDefault="006E3452" w:rsidP="00F513F3">
            <w:pPr>
              <w:rPr>
                <w:rFonts w:ascii="Times New Roman" w:eastAsia="Times New Roman" w:hAnsi="Times New Roman" w:cs="Times New Roman"/>
                <w:bCs w:val="0"/>
                <w:sz w:val="1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6E3452" w:rsidRPr="000524D3" w:rsidRDefault="006E3452" w:rsidP="00F513F3">
            <w:pPr>
              <w:rPr>
                <w:rFonts w:ascii="Times New Roman" w:eastAsia="Times New Roman" w:hAnsi="Times New Roman" w:cs="Times New Roman"/>
                <w:bCs w:val="0"/>
                <w:sz w:val="1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6E3452" w:rsidRPr="000524D3" w:rsidRDefault="006E3452" w:rsidP="00F513F3">
            <w:pPr>
              <w:rPr>
                <w:rFonts w:ascii="Times New Roman" w:eastAsia="Times New Roman" w:hAnsi="Times New Roman" w:cs="Times New Roman"/>
                <w:bCs w:val="0"/>
                <w:sz w:val="1"/>
              </w:rPr>
            </w:pPr>
          </w:p>
        </w:tc>
      </w:tr>
    </w:tbl>
    <w:p w:rsidR="00E77C7B" w:rsidRDefault="00E77C7B"/>
    <w:sectPr w:rsidR="00E77C7B" w:rsidSect="002239C6">
      <w:pgSz w:w="11907" w:h="16840" w:code="9"/>
      <w:pgMar w:top="2268" w:right="1701" w:bottom="1701" w:left="2268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C5F05"/>
    <w:multiLevelType w:val="hybridMultilevel"/>
    <w:tmpl w:val="9260F1CE"/>
    <w:lvl w:ilvl="0" w:tplc="38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drawingGridHorizontalSpacing w:val="105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3452"/>
    <w:rsid w:val="002239C6"/>
    <w:rsid w:val="00414693"/>
    <w:rsid w:val="006716DE"/>
    <w:rsid w:val="006E3452"/>
    <w:rsid w:val="00796E8E"/>
    <w:rsid w:val="00966A42"/>
    <w:rsid w:val="00A40453"/>
    <w:rsid w:val="00B24655"/>
    <w:rsid w:val="00B24923"/>
    <w:rsid w:val="00E77C7B"/>
    <w:rsid w:val="00EC21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="Arial"/>
        <w:bCs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E345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E3452"/>
    <w:pPr>
      <w:spacing w:after="200" w:line="276" w:lineRule="auto"/>
      <w:ind w:left="720"/>
      <w:contextualSpacing/>
    </w:pPr>
    <w:rPr>
      <w:rFonts w:ascii="Calibri" w:eastAsia="Calibri" w:hAnsi="Calibri" w:cs="Calibri"/>
      <w:bCs w:val="0"/>
      <w:sz w:val="22"/>
      <w:szCs w:val="22"/>
      <w:lang w:val="id-I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="Arial"/>
        <w:bCs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E345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E3452"/>
    <w:pPr>
      <w:spacing w:after="200" w:line="276" w:lineRule="auto"/>
      <w:ind w:left="720"/>
      <w:contextualSpacing/>
    </w:pPr>
    <w:rPr>
      <w:rFonts w:ascii="Calibri" w:eastAsia="Calibri" w:hAnsi="Calibri" w:cs="Calibri"/>
      <w:bCs w:val="0"/>
      <w:sz w:val="22"/>
      <w:szCs w:val="22"/>
      <w:lang w:val="id-I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488</Words>
  <Characters>2787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3269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ismail - [2010]</dc:creator>
  <cp:lastModifiedBy>ismail - [2010]</cp:lastModifiedBy>
  <cp:revision>1</cp:revision>
  <dcterms:created xsi:type="dcterms:W3CDTF">2024-07-02T12:37:00Z</dcterms:created>
  <dcterms:modified xsi:type="dcterms:W3CDTF">2024-07-02T12:38:00Z</dcterms:modified>
  <cp:contentStatus>Final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MarkAsFinal">
    <vt:bool>true</vt:bool>
  </property>
</Properties>
</file>