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sz w:val="12"/>
          <w:szCs w:val="12"/>
        </w:rPr>
        <w:jc w:val="left"/>
        <w:spacing w:before="9" w:lineRule="exact" w:line="120"/>
      </w:pPr>
      <w:r>
        <w:rPr>
          <w:sz w:val="12"/>
          <w:szCs w:val="12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Cambria" w:hAnsi="Cambria" w:eastAsia="Cambria" w:ascii="Cambria"/>
          <w:sz w:val="28"/>
          <w:szCs w:val="28"/>
        </w:rPr>
        <w:jc w:val="center"/>
        <w:spacing w:before="21"/>
        <w:ind w:left="541" w:right="497"/>
      </w:pPr>
      <w:r>
        <w:rPr>
          <w:rFonts w:cs="Cambria" w:hAnsi="Cambria" w:eastAsia="Cambria" w:ascii="Cambria"/>
          <w:b/>
          <w:spacing w:val="-1"/>
          <w:w w:val="100"/>
          <w:sz w:val="28"/>
          <w:szCs w:val="28"/>
        </w:rPr>
        <w:t>H</w:t>
      </w:r>
      <w:r>
        <w:rPr>
          <w:rFonts w:cs="Cambria" w:hAnsi="Cambria" w:eastAsia="Cambria" w:ascii="Cambria"/>
          <w:b/>
          <w:spacing w:val="0"/>
          <w:w w:val="100"/>
          <w:sz w:val="28"/>
          <w:szCs w:val="28"/>
        </w:rPr>
        <w:t>ubu</w:t>
      </w:r>
      <w:r>
        <w:rPr>
          <w:rFonts w:cs="Cambria" w:hAnsi="Cambria" w:eastAsia="Cambria" w:ascii="Cambria"/>
          <w:b/>
          <w:spacing w:val="1"/>
          <w:w w:val="100"/>
          <w:sz w:val="28"/>
          <w:szCs w:val="28"/>
        </w:rPr>
        <w:t>n</w:t>
      </w:r>
      <w:r>
        <w:rPr>
          <w:rFonts w:cs="Cambria" w:hAnsi="Cambria" w:eastAsia="Cambria" w:ascii="Cambria"/>
          <w:b/>
          <w:spacing w:val="-4"/>
          <w:w w:val="100"/>
          <w:sz w:val="28"/>
          <w:szCs w:val="28"/>
        </w:rPr>
        <w:t>g</w:t>
      </w:r>
      <w:r>
        <w:rPr>
          <w:rFonts w:cs="Cambria" w:hAnsi="Cambria" w:eastAsia="Cambria" w:ascii="Cambria"/>
          <w:b/>
          <w:spacing w:val="1"/>
          <w:w w:val="100"/>
          <w:sz w:val="28"/>
          <w:szCs w:val="28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8"/>
          <w:szCs w:val="28"/>
        </w:rPr>
        <w:t>n</w:t>
      </w:r>
      <w:r>
        <w:rPr>
          <w:rFonts w:cs="Cambria" w:hAnsi="Cambria" w:eastAsia="Cambria" w:ascii="Cambria"/>
          <w:b/>
          <w:spacing w:val="0"/>
          <w:w w:val="100"/>
          <w:sz w:val="28"/>
          <w:szCs w:val="28"/>
        </w:rPr>
        <w:t> </w:t>
      </w:r>
      <w:r>
        <w:rPr>
          <w:rFonts w:cs="Cambria" w:hAnsi="Cambria" w:eastAsia="Cambria" w:ascii="Cambria"/>
          <w:b/>
          <w:spacing w:val="-7"/>
          <w:w w:val="100"/>
          <w:sz w:val="28"/>
          <w:szCs w:val="28"/>
        </w:rPr>
        <w:t>P</w:t>
      </w:r>
      <w:r>
        <w:rPr>
          <w:rFonts w:cs="Cambria" w:hAnsi="Cambria" w:eastAsia="Cambria" w:ascii="Cambria"/>
          <w:b/>
          <w:spacing w:val="0"/>
          <w:w w:val="100"/>
          <w:sz w:val="28"/>
          <w:szCs w:val="28"/>
        </w:rPr>
        <w:t>e</w:t>
      </w:r>
      <w:r>
        <w:rPr>
          <w:rFonts w:cs="Cambria" w:hAnsi="Cambria" w:eastAsia="Cambria" w:ascii="Cambria"/>
          <w:b/>
          <w:spacing w:val="-7"/>
          <w:w w:val="100"/>
          <w:sz w:val="28"/>
          <w:szCs w:val="28"/>
        </w:rPr>
        <w:t>r</w:t>
      </w:r>
      <w:r>
        <w:rPr>
          <w:rFonts w:cs="Cambria" w:hAnsi="Cambria" w:eastAsia="Cambria" w:ascii="Cambria"/>
          <w:b/>
          <w:spacing w:val="1"/>
          <w:w w:val="100"/>
          <w:sz w:val="28"/>
          <w:szCs w:val="28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8"/>
          <w:szCs w:val="28"/>
        </w:rPr>
        <w:t>n</w:t>
      </w:r>
      <w:r>
        <w:rPr>
          <w:rFonts w:cs="Cambria" w:hAnsi="Cambria" w:eastAsia="Cambria" w:ascii="Cambria"/>
          <w:b/>
          <w:spacing w:val="-1"/>
          <w:w w:val="100"/>
          <w:sz w:val="28"/>
          <w:szCs w:val="28"/>
        </w:rPr>
        <w:t> </w:t>
      </w:r>
      <w:r>
        <w:rPr>
          <w:rFonts w:cs="Cambria" w:hAnsi="Cambria" w:eastAsia="Cambria" w:ascii="Cambria"/>
          <w:b/>
          <w:spacing w:val="-6"/>
          <w:w w:val="100"/>
          <w:sz w:val="28"/>
          <w:szCs w:val="28"/>
        </w:rPr>
        <w:t>K</w:t>
      </w:r>
      <w:r>
        <w:rPr>
          <w:rFonts w:cs="Cambria" w:hAnsi="Cambria" w:eastAsia="Cambria" w:ascii="Cambria"/>
          <w:b/>
          <w:spacing w:val="0"/>
          <w:w w:val="100"/>
          <w:sz w:val="28"/>
          <w:szCs w:val="28"/>
        </w:rPr>
        <w:t>elu</w:t>
      </w:r>
      <w:r>
        <w:rPr>
          <w:rFonts w:cs="Cambria" w:hAnsi="Cambria" w:eastAsia="Cambria" w:ascii="Cambria"/>
          <w:b/>
          <w:spacing w:val="1"/>
          <w:w w:val="100"/>
          <w:sz w:val="28"/>
          <w:szCs w:val="28"/>
        </w:rPr>
        <w:t>a</w:t>
      </w:r>
      <w:r>
        <w:rPr>
          <w:rFonts w:cs="Cambria" w:hAnsi="Cambria" w:eastAsia="Cambria" w:ascii="Cambria"/>
          <w:b/>
          <w:spacing w:val="-2"/>
          <w:w w:val="100"/>
          <w:sz w:val="28"/>
          <w:szCs w:val="28"/>
        </w:rPr>
        <w:t>r</w:t>
      </w:r>
      <w:r>
        <w:rPr>
          <w:rFonts w:cs="Cambria" w:hAnsi="Cambria" w:eastAsia="Cambria" w:ascii="Cambria"/>
          <w:b/>
          <w:spacing w:val="-4"/>
          <w:w w:val="100"/>
          <w:sz w:val="28"/>
          <w:szCs w:val="28"/>
        </w:rPr>
        <w:t>g</w:t>
      </w:r>
      <w:r>
        <w:rPr>
          <w:rFonts w:cs="Cambria" w:hAnsi="Cambria" w:eastAsia="Cambria" w:ascii="Cambria"/>
          <w:b/>
          <w:spacing w:val="0"/>
          <w:w w:val="100"/>
          <w:sz w:val="28"/>
          <w:szCs w:val="28"/>
        </w:rPr>
        <w:t>a</w:t>
      </w:r>
      <w:r>
        <w:rPr>
          <w:rFonts w:cs="Cambria" w:hAnsi="Cambria" w:eastAsia="Cambria" w:ascii="Cambria"/>
          <w:b/>
          <w:spacing w:val="1"/>
          <w:w w:val="100"/>
          <w:sz w:val="28"/>
          <w:szCs w:val="28"/>
        </w:rPr>
        <w:t> </w:t>
      </w:r>
      <w:r>
        <w:rPr>
          <w:rFonts w:cs="Cambria" w:hAnsi="Cambria" w:eastAsia="Cambria" w:ascii="Cambria"/>
          <w:b/>
          <w:spacing w:val="-1"/>
          <w:w w:val="100"/>
          <w:sz w:val="28"/>
          <w:szCs w:val="28"/>
        </w:rPr>
        <w:t>d</w:t>
      </w:r>
      <w:r>
        <w:rPr>
          <w:rFonts w:cs="Cambria" w:hAnsi="Cambria" w:eastAsia="Cambria" w:ascii="Cambria"/>
          <w:b/>
          <w:spacing w:val="-1"/>
          <w:w w:val="100"/>
          <w:sz w:val="28"/>
          <w:szCs w:val="28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8"/>
          <w:szCs w:val="28"/>
        </w:rPr>
        <w:t>n</w:t>
      </w:r>
      <w:r>
        <w:rPr>
          <w:rFonts w:cs="Cambria" w:hAnsi="Cambria" w:eastAsia="Cambria" w:ascii="Cambria"/>
          <w:b/>
          <w:spacing w:val="1"/>
          <w:w w:val="100"/>
          <w:sz w:val="28"/>
          <w:szCs w:val="28"/>
        </w:rPr>
        <w:t> </w:t>
      </w:r>
      <w:r>
        <w:rPr>
          <w:rFonts w:cs="Cambria" w:hAnsi="Cambria" w:eastAsia="Cambria" w:ascii="Cambria"/>
          <w:b/>
          <w:spacing w:val="-7"/>
          <w:w w:val="100"/>
          <w:sz w:val="28"/>
          <w:szCs w:val="28"/>
        </w:rPr>
        <w:t>K</w:t>
      </w:r>
      <w:r>
        <w:rPr>
          <w:rFonts w:cs="Cambria" w:hAnsi="Cambria" w:eastAsia="Cambria" w:ascii="Cambria"/>
          <w:b/>
          <w:spacing w:val="-1"/>
          <w:w w:val="100"/>
          <w:sz w:val="28"/>
          <w:szCs w:val="28"/>
        </w:rPr>
        <w:t>o</w:t>
      </w:r>
      <w:r>
        <w:rPr>
          <w:rFonts w:cs="Cambria" w:hAnsi="Cambria" w:eastAsia="Cambria" w:ascii="Cambria"/>
          <w:b/>
          <w:spacing w:val="0"/>
          <w:w w:val="100"/>
          <w:sz w:val="28"/>
          <w:szCs w:val="28"/>
        </w:rPr>
        <w:t>n</w:t>
      </w:r>
      <w:r>
        <w:rPr>
          <w:rFonts w:cs="Cambria" w:hAnsi="Cambria" w:eastAsia="Cambria" w:ascii="Cambria"/>
          <w:b/>
          <w:spacing w:val="1"/>
          <w:w w:val="100"/>
          <w:sz w:val="28"/>
          <w:szCs w:val="28"/>
        </w:rPr>
        <w:t>t</w:t>
      </w:r>
      <w:r>
        <w:rPr>
          <w:rFonts w:cs="Cambria" w:hAnsi="Cambria" w:eastAsia="Cambria" w:ascii="Cambria"/>
          <w:b/>
          <w:spacing w:val="-7"/>
          <w:w w:val="100"/>
          <w:sz w:val="28"/>
          <w:szCs w:val="28"/>
        </w:rPr>
        <w:t>r</w:t>
      </w:r>
      <w:r>
        <w:rPr>
          <w:rFonts w:cs="Cambria" w:hAnsi="Cambria" w:eastAsia="Cambria" w:ascii="Cambria"/>
          <w:b/>
          <w:spacing w:val="1"/>
          <w:w w:val="100"/>
          <w:sz w:val="28"/>
          <w:szCs w:val="28"/>
        </w:rPr>
        <w:t>o</w:t>
      </w:r>
      <w:r>
        <w:rPr>
          <w:rFonts w:cs="Cambria" w:hAnsi="Cambria" w:eastAsia="Cambria" w:ascii="Cambria"/>
          <w:b/>
          <w:spacing w:val="0"/>
          <w:w w:val="100"/>
          <w:sz w:val="28"/>
          <w:szCs w:val="28"/>
        </w:rPr>
        <w:t>l</w:t>
      </w:r>
      <w:r>
        <w:rPr>
          <w:rFonts w:cs="Cambria" w:hAnsi="Cambria" w:eastAsia="Cambria" w:ascii="Cambria"/>
          <w:b/>
          <w:spacing w:val="0"/>
          <w:w w:val="100"/>
          <w:sz w:val="28"/>
          <w:szCs w:val="28"/>
        </w:rPr>
        <w:t> </w:t>
      </w:r>
      <w:r>
        <w:rPr>
          <w:rFonts w:cs="Cambria" w:hAnsi="Cambria" w:eastAsia="Cambria" w:ascii="Cambria"/>
          <w:b/>
          <w:spacing w:val="0"/>
          <w:w w:val="100"/>
          <w:sz w:val="28"/>
          <w:szCs w:val="28"/>
        </w:rPr>
        <w:t>Di</w:t>
      </w:r>
      <w:r>
        <w:rPr>
          <w:rFonts w:cs="Cambria" w:hAnsi="Cambria" w:eastAsia="Cambria" w:ascii="Cambria"/>
          <w:b/>
          <w:spacing w:val="-2"/>
          <w:w w:val="100"/>
          <w:sz w:val="28"/>
          <w:szCs w:val="28"/>
        </w:rPr>
        <w:t>r</w:t>
      </w:r>
      <w:r>
        <w:rPr>
          <w:rFonts w:cs="Cambria" w:hAnsi="Cambria" w:eastAsia="Cambria" w:ascii="Cambria"/>
          <w:b/>
          <w:spacing w:val="0"/>
          <w:w w:val="100"/>
          <w:sz w:val="28"/>
          <w:szCs w:val="28"/>
        </w:rPr>
        <w:t>i</w:t>
      </w:r>
      <w:r>
        <w:rPr>
          <w:rFonts w:cs="Cambria" w:hAnsi="Cambria" w:eastAsia="Cambria" w:ascii="Cambria"/>
          <w:b/>
          <w:spacing w:val="1"/>
          <w:w w:val="100"/>
          <w:sz w:val="28"/>
          <w:szCs w:val="28"/>
        </w:rPr>
        <w:t> </w:t>
      </w:r>
      <w:r>
        <w:rPr>
          <w:rFonts w:cs="Cambria" w:hAnsi="Cambria" w:eastAsia="Cambria" w:ascii="Cambria"/>
          <w:b/>
          <w:spacing w:val="0"/>
          <w:w w:val="100"/>
          <w:sz w:val="28"/>
          <w:szCs w:val="28"/>
        </w:rPr>
        <w:t>d</w:t>
      </w:r>
      <w:r>
        <w:rPr>
          <w:rFonts w:cs="Cambria" w:hAnsi="Cambria" w:eastAsia="Cambria" w:ascii="Cambria"/>
          <w:b/>
          <w:spacing w:val="-2"/>
          <w:w w:val="100"/>
          <w:sz w:val="28"/>
          <w:szCs w:val="28"/>
        </w:rPr>
        <w:t>e</w:t>
      </w:r>
      <w:r>
        <w:rPr>
          <w:rFonts w:cs="Cambria" w:hAnsi="Cambria" w:eastAsia="Cambria" w:ascii="Cambria"/>
          <w:b/>
          <w:spacing w:val="0"/>
          <w:w w:val="100"/>
          <w:sz w:val="28"/>
          <w:szCs w:val="28"/>
        </w:rPr>
        <w:t>n</w:t>
      </w:r>
      <w:r>
        <w:rPr>
          <w:rFonts w:cs="Cambria" w:hAnsi="Cambria" w:eastAsia="Cambria" w:ascii="Cambria"/>
          <w:b/>
          <w:spacing w:val="-4"/>
          <w:w w:val="100"/>
          <w:sz w:val="28"/>
          <w:szCs w:val="28"/>
        </w:rPr>
        <w:t>g</w:t>
      </w:r>
      <w:r>
        <w:rPr>
          <w:rFonts w:cs="Cambria" w:hAnsi="Cambria" w:eastAsia="Cambria" w:ascii="Cambria"/>
          <w:b/>
          <w:spacing w:val="1"/>
          <w:w w:val="100"/>
          <w:sz w:val="28"/>
          <w:szCs w:val="28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8"/>
          <w:szCs w:val="28"/>
        </w:rPr>
        <w:t>n</w:t>
      </w:r>
      <w:r>
        <w:rPr>
          <w:rFonts w:cs="Cambria" w:hAnsi="Cambria" w:eastAsia="Cambria" w:ascii="Cambria"/>
          <w:b/>
          <w:spacing w:val="3"/>
          <w:w w:val="100"/>
          <w:sz w:val="28"/>
          <w:szCs w:val="28"/>
        </w:rPr>
        <w:t> </w:t>
      </w:r>
      <w:r>
        <w:rPr>
          <w:rFonts w:cs="Cambria" w:hAnsi="Cambria" w:eastAsia="Cambria" w:ascii="Cambria"/>
          <w:b/>
          <w:spacing w:val="-7"/>
          <w:w w:val="100"/>
          <w:sz w:val="28"/>
          <w:szCs w:val="28"/>
        </w:rPr>
        <w:t>P</w:t>
      </w:r>
      <w:r>
        <w:rPr>
          <w:rFonts w:cs="Cambria" w:hAnsi="Cambria" w:eastAsia="Cambria" w:ascii="Cambria"/>
          <w:b/>
          <w:spacing w:val="0"/>
          <w:w w:val="100"/>
          <w:sz w:val="28"/>
          <w:szCs w:val="28"/>
        </w:rPr>
        <w:t>er</w:t>
      </w:r>
      <w:r>
        <w:rPr>
          <w:rFonts w:cs="Cambria" w:hAnsi="Cambria" w:eastAsia="Cambria" w:ascii="Cambria"/>
          <w:b/>
          <w:spacing w:val="-2"/>
          <w:w w:val="100"/>
          <w:sz w:val="28"/>
          <w:szCs w:val="28"/>
        </w:rPr>
        <w:t>i</w:t>
      </w:r>
      <w:r>
        <w:rPr>
          <w:rFonts w:cs="Cambria" w:hAnsi="Cambria" w:eastAsia="Cambria" w:ascii="Cambria"/>
          <w:b/>
          <w:spacing w:val="0"/>
          <w:w w:val="100"/>
          <w:sz w:val="28"/>
          <w:szCs w:val="28"/>
        </w:rPr>
        <w:t>la</w:t>
      </w:r>
      <w:r>
        <w:rPr>
          <w:rFonts w:cs="Cambria" w:hAnsi="Cambria" w:eastAsia="Cambria" w:ascii="Cambria"/>
          <w:b/>
          <w:spacing w:val="-8"/>
          <w:w w:val="100"/>
          <w:sz w:val="28"/>
          <w:szCs w:val="28"/>
        </w:rPr>
        <w:t>k</w:t>
      </w:r>
      <w:r>
        <w:rPr>
          <w:rFonts w:cs="Cambria" w:hAnsi="Cambria" w:eastAsia="Cambria" w:ascii="Cambria"/>
          <w:b/>
          <w:spacing w:val="0"/>
          <w:w w:val="100"/>
          <w:sz w:val="28"/>
          <w:szCs w:val="28"/>
        </w:rPr>
        <w:t>u</w:t>
      </w:r>
      <w:r>
        <w:rPr>
          <w:rFonts w:cs="Cambria" w:hAnsi="Cambria" w:eastAsia="Cambria" w:ascii="Cambria"/>
          <w:spacing w:val="0"/>
          <w:w w:val="100"/>
          <w:sz w:val="28"/>
          <w:szCs w:val="28"/>
        </w:rPr>
      </w:r>
    </w:p>
    <w:p>
      <w:pPr>
        <w:rPr>
          <w:rFonts w:cs="Cambria" w:hAnsi="Cambria" w:eastAsia="Cambria" w:ascii="Cambria"/>
          <w:sz w:val="28"/>
          <w:szCs w:val="28"/>
        </w:rPr>
        <w:jc w:val="center"/>
        <w:ind w:left="3331" w:right="3287"/>
      </w:pPr>
      <w:r>
        <w:rPr>
          <w:rFonts w:cs="Cambria" w:hAnsi="Cambria" w:eastAsia="Cambria" w:ascii="Cambria"/>
          <w:b/>
          <w:spacing w:val="0"/>
          <w:w w:val="100"/>
          <w:sz w:val="28"/>
          <w:szCs w:val="28"/>
        </w:rPr>
        <w:t>Mem</w:t>
      </w:r>
      <w:r>
        <w:rPr>
          <w:rFonts w:cs="Cambria" w:hAnsi="Cambria" w:eastAsia="Cambria" w:ascii="Cambria"/>
          <w:b/>
          <w:spacing w:val="-1"/>
          <w:w w:val="100"/>
          <w:sz w:val="28"/>
          <w:szCs w:val="28"/>
        </w:rPr>
        <w:t>b</w:t>
      </w:r>
      <w:r>
        <w:rPr>
          <w:rFonts w:cs="Cambria" w:hAnsi="Cambria" w:eastAsia="Cambria" w:ascii="Cambria"/>
          <w:b/>
          <w:spacing w:val="1"/>
          <w:w w:val="100"/>
          <w:sz w:val="28"/>
          <w:szCs w:val="28"/>
        </w:rPr>
        <w:t>o</w:t>
      </w:r>
      <w:r>
        <w:rPr>
          <w:rFonts w:cs="Cambria" w:hAnsi="Cambria" w:eastAsia="Cambria" w:ascii="Cambria"/>
          <w:b/>
          <w:spacing w:val="-3"/>
          <w:w w:val="100"/>
          <w:sz w:val="28"/>
          <w:szCs w:val="28"/>
        </w:rPr>
        <w:t>l</w:t>
      </w:r>
      <w:r>
        <w:rPr>
          <w:rFonts w:cs="Cambria" w:hAnsi="Cambria" w:eastAsia="Cambria" w:ascii="Cambria"/>
          <w:b/>
          <w:spacing w:val="1"/>
          <w:w w:val="100"/>
          <w:sz w:val="28"/>
          <w:szCs w:val="28"/>
        </w:rPr>
        <w:t>o</w:t>
      </w:r>
      <w:r>
        <w:rPr>
          <w:rFonts w:cs="Cambria" w:hAnsi="Cambria" w:eastAsia="Cambria" w:ascii="Cambria"/>
          <w:b/>
          <w:spacing w:val="0"/>
          <w:w w:val="100"/>
          <w:sz w:val="28"/>
          <w:szCs w:val="28"/>
        </w:rPr>
        <w:t>s</w:t>
      </w:r>
      <w:r>
        <w:rPr>
          <w:rFonts w:cs="Cambria" w:hAnsi="Cambria" w:eastAsia="Cambria" w:ascii="Cambria"/>
          <w:b/>
          <w:spacing w:val="-1"/>
          <w:w w:val="100"/>
          <w:sz w:val="28"/>
          <w:szCs w:val="28"/>
        </w:rPr>
        <w:t> </w:t>
      </w:r>
      <w:r>
        <w:rPr>
          <w:rFonts w:cs="Cambria" w:hAnsi="Cambria" w:eastAsia="Cambria" w:ascii="Cambria"/>
          <w:b/>
          <w:spacing w:val="1"/>
          <w:w w:val="100"/>
          <w:sz w:val="28"/>
          <w:szCs w:val="28"/>
        </w:rPr>
        <w:t>S</w:t>
      </w:r>
      <w:r>
        <w:rPr>
          <w:rFonts w:cs="Cambria" w:hAnsi="Cambria" w:eastAsia="Cambria" w:ascii="Cambria"/>
          <w:b/>
          <w:spacing w:val="0"/>
          <w:w w:val="100"/>
          <w:sz w:val="28"/>
          <w:szCs w:val="28"/>
        </w:rPr>
        <w:t>i</w:t>
      </w:r>
      <w:r>
        <w:rPr>
          <w:rFonts w:cs="Cambria" w:hAnsi="Cambria" w:eastAsia="Cambria" w:ascii="Cambria"/>
          <w:b/>
          <w:spacing w:val="-1"/>
          <w:w w:val="100"/>
          <w:sz w:val="28"/>
          <w:szCs w:val="28"/>
        </w:rPr>
        <w:t>s</w:t>
      </w:r>
      <w:r>
        <w:rPr>
          <w:rFonts w:cs="Cambria" w:hAnsi="Cambria" w:eastAsia="Cambria" w:ascii="Cambria"/>
          <w:b/>
          <w:spacing w:val="-6"/>
          <w:w w:val="100"/>
          <w:sz w:val="28"/>
          <w:szCs w:val="28"/>
        </w:rPr>
        <w:t>w</w:t>
      </w:r>
      <w:r>
        <w:rPr>
          <w:rFonts w:cs="Cambria" w:hAnsi="Cambria" w:eastAsia="Cambria" w:ascii="Cambria"/>
          <w:b/>
          <w:spacing w:val="0"/>
          <w:w w:val="100"/>
          <w:sz w:val="28"/>
          <w:szCs w:val="28"/>
        </w:rPr>
        <w:t>a</w:t>
      </w:r>
      <w:r>
        <w:rPr>
          <w:rFonts w:cs="Cambria" w:hAnsi="Cambria" w:eastAsia="Cambria" w:ascii="Cambria"/>
          <w:spacing w:val="0"/>
          <w:w w:val="100"/>
          <w:sz w:val="28"/>
          <w:szCs w:val="28"/>
        </w:rPr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Cambria" w:hAnsi="Cambria" w:eastAsia="Cambria" w:ascii="Cambria"/>
          <w:sz w:val="24"/>
          <w:szCs w:val="24"/>
        </w:rPr>
        <w:jc w:val="center"/>
        <w:ind w:left="4169" w:right="4129"/>
      </w:pP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</w:r>
    </w:p>
    <w:p>
      <w:pPr>
        <w:rPr>
          <w:rFonts w:cs="Cambria" w:hAnsi="Cambria" w:eastAsia="Cambria" w:ascii="Cambria"/>
          <w:sz w:val="24"/>
          <w:szCs w:val="24"/>
        </w:rPr>
        <w:jc w:val="center"/>
        <w:spacing w:before="2"/>
        <w:ind w:left="1591" w:right="1551"/>
      </w:pP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ve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Negeri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b/>
          <w:spacing w:val="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em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g,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don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</w:r>
    </w:p>
    <w:p>
      <w:pPr>
        <w:rPr>
          <w:rFonts w:cs="Cambria" w:hAnsi="Cambria" w:eastAsia="Cambria" w:ascii="Cambria"/>
          <w:sz w:val="24"/>
          <w:szCs w:val="24"/>
        </w:rPr>
        <w:jc w:val="center"/>
        <w:spacing w:before="66" w:lineRule="exact" w:line="260"/>
        <w:ind w:left="3363" w:right="3319"/>
      </w:pPr>
      <w:r>
        <w:rPr>
          <w:rFonts w:cs="Cambria" w:hAnsi="Cambria" w:eastAsia="Cambria" w:ascii="Cambria"/>
          <w:color w:val="006FC0"/>
          <w:position w:val="-1"/>
          <w:sz w:val="24"/>
          <w:szCs w:val="24"/>
        </w:rPr>
      </w:r>
      <w:hyperlink r:id="rId8">
        <w:r>
          <w:rPr>
            <w:rFonts w:cs="Cambria" w:hAnsi="Cambria" w:eastAsia="Cambria" w:ascii="Cambria"/>
            <w:color w:val="006FC0"/>
            <w:spacing w:val="-1"/>
            <w:w w:val="100"/>
            <w:position w:val="-1"/>
            <w:sz w:val="24"/>
            <w:szCs w:val="24"/>
            <w:u w:val="single" w:color="006FC0"/>
          </w:rPr>
          <w:t>r</w:t>
        </w:r>
        <w:r>
          <w:rPr>
            <w:rFonts w:cs="Cambria" w:hAnsi="Cambria" w:eastAsia="Cambria" w:ascii="Cambria"/>
            <w:color w:val="006FC0"/>
            <w:spacing w:val="-1"/>
            <w:w w:val="100"/>
            <w:position w:val="-1"/>
            <w:sz w:val="24"/>
            <w:szCs w:val="24"/>
            <w:u w:val="single" w:color="006FC0"/>
          </w:rPr>
        </w:r>
        <w:r>
          <w:rPr>
            <w:rFonts w:cs="Cambria" w:hAnsi="Cambria" w:eastAsia="Cambria" w:ascii="Cambria"/>
            <w:color w:val="006FC0"/>
            <w:spacing w:val="0"/>
            <w:w w:val="100"/>
            <w:position w:val="-1"/>
            <w:sz w:val="24"/>
            <w:szCs w:val="24"/>
            <w:u w:val="single" w:color="006FC0"/>
          </w:rPr>
          <w:t>i</w:t>
        </w:r>
        <w:r>
          <w:rPr>
            <w:rFonts w:cs="Cambria" w:hAnsi="Cambria" w:eastAsia="Cambria" w:ascii="Cambria"/>
            <w:color w:val="006FC0"/>
            <w:spacing w:val="1"/>
            <w:w w:val="100"/>
            <w:position w:val="-1"/>
            <w:sz w:val="24"/>
            <w:szCs w:val="24"/>
            <w:u w:val="single" w:color="006FC0"/>
          </w:rPr>
          <w:t>n</w:t>
        </w:r>
        <w:r>
          <w:rPr>
            <w:rFonts w:cs="Cambria" w:hAnsi="Cambria" w:eastAsia="Cambria" w:ascii="Cambria"/>
            <w:color w:val="006FC0"/>
            <w:spacing w:val="1"/>
            <w:w w:val="100"/>
            <w:position w:val="-1"/>
            <w:sz w:val="24"/>
            <w:szCs w:val="24"/>
            <w:u w:val="single" w:color="006FC0"/>
          </w:rPr>
        </w:r>
        <w:r>
          <w:rPr>
            <w:rFonts w:cs="Cambria" w:hAnsi="Cambria" w:eastAsia="Cambria" w:ascii="Cambria"/>
            <w:color w:val="006FC0"/>
            <w:spacing w:val="0"/>
            <w:w w:val="100"/>
            <w:position w:val="-1"/>
            <w:sz w:val="24"/>
            <w:szCs w:val="24"/>
            <w:u w:val="single" w:color="006FC0"/>
          </w:rPr>
          <w:t>i</w:t>
        </w:r>
        <w:r>
          <w:rPr>
            <w:rFonts w:cs="Cambria" w:hAnsi="Cambria" w:eastAsia="Cambria" w:ascii="Cambria"/>
            <w:color w:val="006FC0"/>
            <w:spacing w:val="1"/>
            <w:w w:val="100"/>
            <w:position w:val="-1"/>
            <w:sz w:val="24"/>
            <w:szCs w:val="24"/>
            <w:u w:val="single" w:color="006FC0"/>
          </w:rPr>
          <w:t>b</w:t>
        </w:r>
        <w:r>
          <w:rPr>
            <w:rFonts w:cs="Cambria" w:hAnsi="Cambria" w:eastAsia="Cambria" w:ascii="Cambria"/>
            <w:color w:val="006FC0"/>
            <w:spacing w:val="1"/>
            <w:w w:val="100"/>
            <w:position w:val="-1"/>
            <w:sz w:val="24"/>
            <w:szCs w:val="24"/>
            <w:u w:val="single" w:color="006FC0"/>
          </w:rPr>
        </w:r>
        <w:r>
          <w:rPr>
            <w:rFonts w:cs="Cambria" w:hAnsi="Cambria" w:eastAsia="Cambria" w:ascii="Cambria"/>
            <w:color w:val="006FC0"/>
            <w:spacing w:val="-1"/>
            <w:w w:val="100"/>
            <w:position w:val="-1"/>
            <w:sz w:val="24"/>
            <w:szCs w:val="24"/>
            <w:u w:val="single" w:color="006FC0"/>
          </w:rPr>
          <w:t>k</w:t>
        </w:r>
        <w:r>
          <w:rPr>
            <w:rFonts w:cs="Cambria" w:hAnsi="Cambria" w:eastAsia="Cambria" w:ascii="Cambria"/>
            <w:color w:val="006FC0"/>
            <w:spacing w:val="-1"/>
            <w:w w:val="100"/>
            <w:position w:val="-1"/>
            <w:sz w:val="24"/>
            <w:szCs w:val="24"/>
            <w:u w:val="single" w:color="006FC0"/>
          </w:rPr>
        </w:r>
        <w:r>
          <w:rPr>
            <w:rFonts w:cs="Cambria" w:hAnsi="Cambria" w:eastAsia="Cambria" w:ascii="Cambria"/>
            <w:color w:val="006FC0"/>
            <w:spacing w:val="1"/>
            <w:w w:val="100"/>
            <w:position w:val="-1"/>
            <w:sz w:val="24"/>
            <w:szCs w:val="24"/>
            <w:u w:val="single" w:color="006FC0"/>
          </w:rPr>
          <w:t>.</w:t>
        </w:r>
        <w:r>
          <w:rPr>
            <w:rFonts w:cs="Cambria" w:hAnsi="Cambria" w:eastAsia="Cambria" w:ascii="Cambria"/>
            <w:color w:val="006FC0"/>
            <w:spacing w:val="1"/>
            <w:w w:val="100"/>
            <w:position w:val="-1"/>
            <w:sz w:val="24"/>
            <w:szCs w:val="24"/>
            <w:u w:val="single" w:color="006FC0"/>
          </w:rPr>
        </w:r>
        <w:r>
          <w:rPr>
            <w:rFonts w:cs="Cambria" w:hAnsi="Cambria" w:eastAsia="Cambria" w:ascii="Cambria"/>
            <w:color w:val="006FC0"/>
            <w:spacing w:val="-1"/>
            <w:w w:val="100"/>
            <w:position w:val="-1"/>
            <w:sz w:val="24"/>
            <w:szCs w:val="24"/>
            <w:u w:val="single" w:color="006FC0"/>
          </w:rPr>
          <w:t>2</w:t>
        </w:r>
        <w:r>
          <w:rPr>
            <w:rFonts w:cs="Cambria" w:hAnsi="Cambria" w:eastAsia="Cambria" w:ascii="Cambria"/>
            <w:color w:val="006FC0"/>
            <w:spacing w:val="-1"/>
            <w:w w:val="100"/>
            <w:position w:val="-1"/>
            <w:sz w:val="24"/>
            <w:szCs w:val="24"/>
            <w:u w:val="single" w:color="006FC0"/>
          </w:rPr>
        </w:r>
        <w:r>
          <w:rPr>
            <w:rFonts w:cs="Cambria" w:hAnsi="Cambria" w:eastAsia="Cambria" w:ascii="Cambria"/>
            <w:color w:val="006FC0"/>
            <w:spacing w:val="1"/>
            <w:w w:val="100"/>
            <w:position w:val="-1"/>
            <w:sz w:val="24"/>
            <w:szCs w:val="24"/>
            <w:u w:val="single" w:color="006FC0"/>
          </w:rPr>
          <w:t>@</w:t>
        </w:r>
        <w:r>
          <w:rPr>
            <w:rFonts w:cs="Cambria" w:hAnsi="Cambria" w:eastAsia="Cambria" w:ascii="Cambria"/>
            <w:color w:val="006FC0"/>
            <w:spacing w:val="1"/>
            <w:w w:val="100"/>
            <w:position w:val="-1"/>
            <w:sz w:val="24"/>
            <w:szCs w:val="24"/>
            <w:u w:val="single" w:color="006FC0"/>
          </w:rPr>
        </w:r>
        <w:r>
          <w:rPr>
            <w:rFonts w:cs="Cambria" w:hAnsi="Cambria" w:eastAsia="Cambria" w:ascii="Cambria"/>
            <w:color w:val="006FC0"/>
            <w:spacing w:val="-1"/>
            <w:w w:val="100"/>
            <w:position w:val="-1"/>
            <w:sz w:val="24"/>
            <w:szCs w:val="24"/>
            <w:u w:val="single" w:color="006FC0"/>
          </w:rPr>
          <w:t>g</w:t>
        </w:r>
        <w:r>
          <w:rPr>
            <w:rFonts w:cs="Cambria" w:hAnsi="Cambria" w:eastAsia="Cambria" w:ascii="Cambria"/>
            <w:color w:val="006FC0"/>
            <w:spacing w:val="-1"/>
            <w:w w:val="100"/>
            <w:position w:val="-1"/>
            <w:sz w:val="24"/>
            <w:szCs w:val="24"/>
            <w:u w:val="single" w:color="006FC0"/>
          </w:rPr>
        </w:r>
        <w:r>
          <w:rPr>
            <w:rFonts w:cs="Cambria" w:hAnsi="Cambria" w:eastAsia="Cambria" w:ascii="Cambria"/>
            <w:color w:val="006FC0"/>
            <w:spacing w:val="0"/>
            <w:w w:val="100"/>
            <w:position w:val="-1"/>
            <w:sz w:val="24"/>
            <w:szCs w:val="24"/>
            <w:u w:val="single" w:color="006FC0"/>
          </w:rPr>
          <w:t>mail</w:t>
        </w:r>
        <w:r>
          <w:rPr>
            <w:rFonts w:cs="Cambria" w:hAnsi="Cambria" w:eastAsia="Cambria" w:ascii="Cambria"/>
            <w:color w:val="006FC0"/>
            <w:spacing w:val="1"/>
            <w:w w:val="100"/>
            <w:position w:val="-1"/>
            <w:sz w:val="24"/>
            <w:szCs w:val="24"/>
            <w:u w:val="single" w:color="006FC0"/>
          </w:rPr>
          <w:t>.</w:t>
        </w:r>
        <w:r>
          <w:rPr>
            <w:rFonts w:cs="Cambria" w:hAnsi="Cambria" w:eastAsia="Cambria" w:ascii="Cambria"/>
            <w:color w:val="006FC0"/>
            <w:spacing w:val="1"/>
            <w:w w:val="100"/>
            <w:position w:val="-1"/>
            <w:sz w:val="24"/>
            <w:szCs w:val="24"/>
            <w:u w:val="single" w:color="006FC0"/>
          </w:rPr>
        </w:r>
        <w:r>
          <w:rPr>
            <w:rFonts w:cs="Cambria" w:hAnsi="Cambria" w:eastAsia="Cambria" w:ascii="Cambria"/>
            <w:color w:val="006FC0"/>
            <w:spacing w:val="0"/>
            <w:w w:val="100"/>
            <w:position w:val="-1"/>
            <w:sz w:val="24"/>
            <w:szCs w:val="24"/>
            <w:u w:val="single" w:color="006FC0"/>
          </w:rPr>
          <w:t>com</w:t>
        </w:r>
      </w:hyperlink>
      <w:r>
        <w:rPr>
          <w:rFonts w:cs="Cambria" w:hAnsi="Cambria" w:eastAsia="Cambria" w:ascii="Cambria"/>
          <w:color w:val="006FC0"/>
          <w:spacing w:val="0"/>
          <w:w w:val="100"/>
          <w:position w:val="-1"/>
          <w:sz w:val="24"/>
          <w:szCs w:val="24"/>
        </w:rPr>
      </w:r>
      <w:r>
        <w:rPr>
          <w:rFonts w:cs="Cambria" w:hAnsi="Cambria" w:eastAsia="Cambria" w:ascii="Cambria"/>
          <w:color w:val="000000"/>
          <w:spacing w:val="0"/>
          <w:w w:val="100"/>
          <w:position w:val="0"/>
          <w:sz w:val="24"/>
          <w:szCs w:val="24"/>
        </w:rPr>
      </w:r>
    </w:p>
    <w:p>
      <w:pPr>
        <w:rPr>
          <w:sz w:val="10"/>
          <w:szCs w:val="10"/>
        </w:rPr>
        <w:jc w:val="left"/>
        <w:spacing w:before="5" w:lineRule="exact" w:line="100"/>
      </w:pPr>
      <w:r>
        <w:rPr>
          <w:sz w:val="10"/>
          <w:szCs w:val="1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Cambria" w:hAnsi="Cambria" w:eastAsia="Cambria" w:ascii="Cambria"/>
          <w:sz w:val="24"/>
          <w:szCs w:val="24"/>
        </w:rPr>
        <w:jc w:val="center"/>
        <w:spacing w:before="26"/>
        <w:ind w:left="3886" w:right="3844"/>
      </w:pP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usl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kah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</w:r>
    </w:p>
    <w:p>
      <w:pPr>
        <w:rPr>
          <w:rFonts w:cs="Cambria" w:hAnsi="Cambria" w:eastAsia="Cambria" w:ascii="Cambria"/>
          <w:sz w:val="24"/>
          <w:szCs w:val="24"/>
        </w:rPr>
        <w:jc w:val="center"/>
        <w:spacing w:before="2"/>
        <w:ind w:left="1591" w:right="1551"/>
      </w:pP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ve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Negeri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b/>
          <w:spacing w:val="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em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g,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don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</w:r>
    </w:p>
    <w:p>
      <w:pPr>
        <w:rPr>
          <w:rFonts w:cs="Book Antiqua" w:hAnsi="Book Antiqua" w:eastAsia="Book Antiqua" w:ascii="Book Antiqua"/>
          <w:sz w:val="22"/>
          <w:szCs w:val="22"/>
        </w:rPr>
        <w:jc w:val="center"/>
        <w:spacing w:before="77" w:lineRule="exact" w:line="240"/>
        <w:ind w:left="3067" w:right="3023"/>
      </w:pPr>
      <w:r>
        <w:rPr>
          <w:rFonts w:cs="Book Antiqua" w:hAnsi="Book Antiqua" w:eastAsia="Book Antiqua" w:ascii="Book Antiqua"/>
          <w:color w:val="006FC0"/>
          <w:sz w:val="22"/>
          <w:szCs w:val="22"/>
        </w:rPr>
      </w:r>
      <w:hyperlink r:id="rId9">
        <w:r>
          <w:rPr>
            <w:rFonts w:cs="Book Antiqua" w:hAnsi="Book Antiqua" w:eastAsia="Book Antiqua" w:ascii="Book Antiqua"/>
            <w:color w:val="006FC0"/>
            <w:spacing w:val="0"/>
            <w:w w:val="100"/>
            <w:sz w:val="22"/>
            <w:szCs w:val="22"/>
            <w:u w:val="single" w:color="006FC0"/>
          </w:rPr>
          <w:t>mu</w:t>
        </w:r>
        <w:r>
          <w:rPr>
            <w:rFonts w:cs="Book Antiqua" w:hAnsi="Book Antiqua" w:eastAsia="Book Antiqua" w:ascii="Book Antiqua"/>
            <w:color w:val="006FC0"/>
            <w:spacing w:val="0"/>
            <w:w w:val="100"/>
            <w:sz w:val="22"/>
            <w:szCs w:val="22"/>
            <w:u w:val="single" w:color="006FC0"/>
          </w:rPr>
        </w:r>
        <w:r>
          <w:rPr>
            <w:rFonts w:cs="Book Antiqua" w:hAnsi="Book Antiqua" w:eastAsia="Book Antiqua" w:ascii="Book Antiqua"/>
            <w:color w:val="006FC0"/>
            <w:spacing w:val="0"/>
            <w:w w:val="100"/>
            <w:sz w:val="22"/>
            <w:szCs w:val="22"/>
            <w:u w:val="single" w:color="006FC0"/>
          </w:rPr>
          <w:t>s</w:t>
        </w:r>
        <w:r>
          <w:rPr>
            <w:rFonts w:cs="Book Antiqua" w:hAnsi="Book Antiqua" w:eastAsia="Book Antiqua" w:ascii="Book Antiqua"/>
            <w:color w:val="006FC0"/>
            <w:spacing w:val="-2"/>
            <w:w w:val="100"/>
            <w:sz w:val="22"/>
            <w:szCs w:val="22"/>
            <w:u w:val="single" w:color="006FC0"/>
          </w:rPr>
          <w:t>l</w:t>
        </w:r>
        <w:r>
          <w:rPr>
            <w:rFonts w:cs="Book Antiqua" w:hAnsi="Book Antiqua" w:eastAsia="Book Antiqua" w:ascii="Book Antiqua"/>
            <w:color w:val="006FC0"/>
            <w:spacing w:val="-2"/>
            <w:w w:val="100"/>
            <w:sz w:val="22"/>
            <w:szCs w:val="22"/>
            <w:u w:val="single" w:color="006FC0"/>
          </w:rPr>
        </w:r>
        <w:r>
          <w:rPr>
            <w:rFonts w:cs="Book Antiqua" w:hAnsi="Book Antiqua" w:eastAsia="Book Antiqua" w:ascii="Book Antiqua"/>
            <w:color w:val="006FC0"/>
            <w:spacing w:val="0"/>
            <w:w w:val="100"/>
            <w:sz w:val="22"/>
            <w:szCs w:val="22"/>
            <w:u w:val="single" w:color="006FC0"/>
          </w:rPr>
          <w:t>ika</w:t>
        </w:r>
        <w:r>
          <w:rPr>
            <w:rFonts w:cs="Book Antiqua" w:hAnsi="Book Antiqua" w:eastAsia="Book Antiqua" w:ascii="Book Antiqua"/>
            <w:color w:val="006FC0"/>
            <w:spacing w:val="-1"/>
            <w:w w:val="100"/>
            <w:sz w:val="22"/>
            <w:szCs w:val="22"/>
            <w:u w:val="single" w:color="006FC0"/>
          </w:rPr>
          <w:t>h</w:t>
        </w:r>
        <w:r>
          <w:rPr>
            <w:rFonts w:cs="Book Antiqua" w:hAnsi="Book Antiqua" w:eastAsia="Book Antiqua" w:ascii="Book Antiqua"/>
            <w:color w:val="006FC0"/>
            <w:spacing w:val="-1"/>
            <w:w w:val="100"/>
            <w:sz w:val="22"/>
            <w:szCs w:val="22"/>
            <w:u w:val="single" w:color="006FC0"/>
          </w:rPr>
        </w:r>
        <w:r>
          <w:rPr>
            <w:rFonts w:cs="Book Antiqua" w:hAnsi="Book Antiqua" w:eastAsia="Book Antiqua" w:ascii="Book Antiqua"/>
            <w:color w:val="006FC0"/>
            <w:spacing w:val="0"/>
            <w:w w:val="100"/>
            <w:sz w:val="22"/>
            <w:szCs w:val="22"/>
            <w:u w:val="single" w:color="006FC0"/>
          </w:rPr>
          <w:t>@</w:t>
        </w:r>
        <w:r>
          <w:rPr>
            <w:rFonts w:cs="Book Antiqua" w:hAnsi="Book Antiqua" w:eastAsia="Book Antiqua" w:ascii="Book Antiqua"/>
            <w:color w:val="006FC0"/>
            <w:spacing w:val="0"/>
            <w:w w:val="100"/>
            <w:sz w:val="22"/>
            <w:szCs w:val="22"/>
            <w:u w:val="single" w:color="006FC0"/>
          </w:rPr>
        </w:r>
        <w:r>
          <w:rPr>
            <w:rFonts w:cs="Book Antiqua" w:hAnsi="Book Antiqua" w:eastAsia="Book Antiqua" w:ascii="Book Antiqua"/>
            <w:color w:val="006FC0"/>
            <w:spacing w:val="0"/>
            <w:w w:val="100"/>
            <w:sz w:val="22"/>
            <w:szCs w:val="22"/>
            <w:u w:val="single" w:color="006FC0"/>
          </w:rPr>
          <w:t>ma</w:t>
        </w:r>
        <w:r>
          <w:rPr>
            <w:rFonts w:cs="Book Antiqua" w:hAnsi="Book Antiqua" w:eastAsia="Book Antiqua" w:ascii="Book Antiqua"/>
            <w:color w:val="006FC0"/>
            <w:spacing w:val="-2"/>
            <w:w w:val="100"/>
            <w:sz w:val="22"/>
            <w:szCs w:val="22"/>
            <w:u w:val="single" w:color="006FC0"/>
          </w:rPr>
          <w:t>i</w:t>
        </w:r>
        <w:r>
          <w:rPr>
            <w:rFonts w:cs="Book Antiqua" w:hAnsi="Book Antiqua" w:eastAsia="Book Antiqua" w:ascii="Book Antiqua"/>
            <w:color w:val="006FC0"/>
            <w:spacing w:val="-2"/>
            <w:w w:val="100"/>
            <w:sz w:val="22"/>
            <w:szCs w:val="22"/>
            <w:u w:val="single" w:color="006FC0"/>
          </w:rPr>
        </w:r>
        <w:r>
          <w:rPr>
            <w:rFonts w:cs="Book Antiqua" w:hAnsi="Book Antiqua" w:eastAsia="Book Antiqua" w:ascii="Book Antiqua"/>
            <w:color w:val="006FC0"/>
            <w:spacing w:val="0"/>
            <w:w w:val="100"/>
            <w:sz w:val="22"/>
            <w:szCs w:val="22"/>
            <w:u w:val="single" w:color="006FC0"/>
          </w:rPr>
          <w:t>l</w:t>
        </w:r>
        <w:r>
          <w:rPr>
            <w:rFonts w:cs="Book Antiqua" w:hAnsi="Book Antiqua" w:eastAsia="Book Antiqua" w:ascii="Book Antiqua"/>
            <w:color w:val="006FC0"/>
            <w:spacing w:val="-2"/>
            <w:w w:val="100"/>
            <w:sz w:val="22"/>
            <w:szCs w:val="22"/>
            <w:u w:val="single" w:color="006FC0"/>
          </w:rPr>
          <w:t>.</w:t>
        </w:r>
        <w:r>
          <w:rPr>
            <w:rFonts w:cs="Book Antiqua" w:hAnsi="Book Antiqua" w:eastAsia="Book Antiqua" w:ascii="Book Antiqua"/>
            <w:color w:val="006FC0"/>
            <w:spacing w:val="-2"/>
            <w:w w:val="100"/>
            <w:sz w:val="22"/>
            <w:szCs w:val="22"/>
            <w:u w:val="single" w:color="006FC0"/>
          </w:rPr>
        </w:r>
        <w:r>
          <w:rPr>
            <w:rFonts w:cs="Book Antiqua" w:hAnsi="Book Antiqua" w:eastAsia="Book Antiqua" w:ascii="Book Antiqua"/>
            <w:color w:val="006FC0"/>
            <w:spacing w:val="1"/>
            <w:w w:val="100"/>
            <w:sz w:val="22"/>
            <w:szCs w:val="22"/>
            <w:u w:val="single" w:color="006FC0"/>
          </w:rPr>
          <w:t>u</w:t>
        </w:r>
        <w:r>
          <w:rPr>
            <w:rFonts w:cs="Book Antiqua" w:hAnsi="Book Antiqua" w:eastAsia="Book Antiqua" w:ascii="Book Antiqua"/>
            <w:color w:val="006FC0"/>
            <w:spacing w:val="1"/>
            <w:w w:val="100"/>
            <w:sz w:val="22"/>
            <w:szCs w:val="22"/>
            <w:u w:val="single" w:color="006FC0"/>
          </w:rPr>
        </w:r>
        <w:r>
          <w:rPr>
            <w:rFonts w:cs="Book Antiqua" w:hAnsi="Book Antiqua" w:eastAsia="Book Antiqua" w:ascii="Book Antiqua"/>
            <w:color w:val="006FC0"/>
            <w:spacing w:val="-1"/>
            <w:w w:val="100"/>
            <w:sz w:val="22"/>
            <w:szCs w:val="22"/>
            <w:u w:val="single" w:color="006FC0"/>
          </w:rPr>
          <w:t>n</w:t>
        </w:r>
        <w:r>
          <w:rPr>
            <w:rFonts w:cs="Book Antiqua" w:hAnsi="Book Antiqua" w:eastAsia="Book Antiqua" w:ascii="Book Antiqua"/>
            <w:color w:val="006FC0"/>
            <w:spacing w:val="-1"/>
            <w:w w:val="100"/>
            <w:sz w:val="22"/>
            <w:szCs w:val="22"/>
            <w:u w:val="single" w:color="006FC0"/>
          </w:rPr>
        </w:r>
        <w:r>
          <w:rPr>
            <w:rFonts w:cs="Book Antiqua" w:hAnsi="Book Antiqua" w:eastAsia="Book Antiqua" w:ascii="Book Antiqua"/>
            <w:color w:val="006FC0"/>
            <w:spacing w:val="1"/>
            <w:w w:val="100"/>
            <w:sz w:val="22"/>
            <w:szCs w:val="22"/>
            <w:u w:val="single" w:color="006FC0"/>
          </w:rPr>
          <w:t>n</w:t>
        </w:r>
        <w:r>
          <w:rPr>
            <w:rFonts w:cs="Book Antiqua" w:hAnsi="Book Antiqua" w:eastAsia="Book Antiqua" w:ascii="Book Antiqua"/>
            <w:color w:val="006FC0"/>
            <w:spacing w:val="1"/>
            <w:w w:val="100"/>
            <w:sz w:val="22"/>
            <w:szCs w:val="22"/>
            <w:u w:val="single" w:color="006FC0"/>
          </w:rPr>
        </w:r>
        <w:r>
          <w:rPr>
            <w:rFonts w:cs="Book Antiqua" w:hAnsi="Book Antiqua" w:eastAsia="Book Antiqua" w:ascii="Book Antiqua"/>
            <w:color w:val="006FC0"/>
            <w:spacing w:val="0"/>
            <w:w w:val="100"/>
            <w:sz w:val="22"/>
            <w:szCs w:val="22"/>
            <w:u w:val="single" w:color="006FC0"/>
          </w:rPr>
          <w:t>es.</w:t>
        </w:r>
        <w:r>
          <w:rPr>
            <w:rFonts w:cs="Book Antiqua" w:hAnsi="Book Antiqua" w:eastAsia="Book Antiqua" w:ascii="Book Antiqua"/>
            <w:color w:val="006FC0"/>
            <w:spacing w:val="-3"/>
            <w:w w:val="100"/>
            <w:sz w:val="22"/>
            <w:szCs w:val="22"/>
            <w:u w:val="single" w:color="006FC0"/>
          </w:rPr>
          <w:t>a</w:t>
        </w:r>
        <w:r>
          <w:rPr>
            <w:rFonts w:cs="Book Antiqua" w:hAnsi="Book Antiqua" w:eastAsia="Book Antiqua" w:ascii="Book Antiqua"/>
            <w:color w:val="006FC0"/>
            <w:spacing w:val="-3"/>
            <w:w w:val="100"/>
            <w:sz w:val="22"/>
            <w:szCs w:val="22"/>
            <w:u w:val="single" w:color="006FC0"/>
          </w:rPr>
        </w:r>
        <w:r>
          <w:rPr>
            <w:rFonts w:cs="Book Antiqua" w:hAnsi="Book Antiqua" w:eastAsia="Book Antiqua" w:ascii="Book Antiqua"/>
            <w:color w:val="006FC0"/>
            <w:spacing w:val="-2"/>
            <w:w w:val="100"/>
            <w:sz w:val="22"/>
            <w:szCs w:val="22"/>
            <w:u w:val="single" w:color="006FC0"/>
          </w:rPr>
          <w:t>c</w:t>
        </w:r>
        <w:r>
          <w:rPr>
            <w:rFonts w:cs="Book Antiqua" w:hAnsi="Book Antiqua" w:eastAsia="Book Antiqua" w:ascii="Book Antiqua"/>
            <w:color w:val="006FC0"/>
            <w:spacing w:val="-2"/>
            <w:w w:val="100"/>
            <w:sz w:val="22"/>
            <w:szCs w:val="22"/>
            <w:u w:val="single" w:color="006FC0"/>
          </w:rPr>
        </w:r>
        <w:r>
          <w:rPr>
            <w:rFonts w:cs="Book Antiqua" w:hAnsi="Book Antiqua" w:eastAsia="Book Antiqua" w:ascii="Book Antiqua"/>
            <w:color w:val="006FC0"/>
            <w:spacing w:val="0"/>
            <w:w w:val="100"/>
            <w:sz w:val="22"/>
            <w:szCs w:val="22"/>
            <w:u w:val="single" w:color="006FC0"/>
          </w:rPr>
          <w:t>.id</w:t>
        </w:r>
      </w:hyperlink>
      <w:r>
        <w:rPr>
          <w:rFonts w:cs="Book Antiqua" w:hAnsi="Book Antiqua" w:eastAsia="Book Antiqua" w:ascii="Book Antiqua"/>
          <w:color w:val="006FC0"/>
          <w:spacing w:val="0"/>
          <w:w w:val="100"/>
          <w:sz w:val="22"/>
          <w:szCs w:val="22"/>
        </w:rPr>
      </w:r>
      <w:r>
        <w:rPr>
          <w:rFonts w:cs="Book Antiqua" w:hAnsi="Book Antiqua" w:eastAsia="Book Antiqua" w:ascii="Book Antiqua"/>
          <w:color w:val="000000"/>
          <w:spacing w:val="0"/>
          <w:w w:val="100"/>
          <w:sz w:val="22"/>
          <w:szCs w:val="22"/>
        </w:rPr>
      </w:r>
    </w:p>
    <w:p>
      <w:pPr>
        <w:rPr>
          <w:sz w:val="13"/>
          <w:szCs w:val="13"/>
        </w:rPr>
        <w:jc w:val="left"/>
        <w:spacing w:before="4" w:lineRule="exact" w:line="120"/>
      </w:pPr>
      <w:r>
        <w:rPr>
          <w:sz w:val="13"/>
          <w:szCs w:val="13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Cambria" w:hAnsi="Cambria" w:eastAsia="Cambria" w:ascii="Cambria"/>
          <w:sz w:val="24"/>
          <w:szCs w:val="24"/>
        </w:rPr>
        <w:jc w:val="center"/>
        <w:spacing w:before="26"/>
        <w:ind w:left="3958" w:right="3914"/>
      </w:pP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</w:r>
    </w:p>
    <w:p>
      <w:pPr>
        <w:rPr>
          <w:sz w:val="18"/>
          <w:szCs w:val="18"/>
        </w:rPr>
        <w:jc w:val="left"/>
        <w:spacing w:before="9" w:lineRule="exact" w:line="180"/>
      </w:pPr>
      <w:r>
        <w:rPr>
          <w:sz w:val="18"/>
          <w:szCs w:val="18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ind w:left="748" w:right="661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lit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bertuju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menget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siswa.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uanti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if,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elas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X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X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bilan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lit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unakan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osi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v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ling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1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1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uji</w:t>
      </w:r>
      <w:r>
        <w:rPr>
          <w:rFonts w:cs="Cambria" w:hAnsi="Cambria" w:eastAsia="Cambria" w:ascii="Cambria"/>
          <w:spacing w:val="1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ni</w:t>
      </w:r>
      <w:r>
        <w:rPr>
          <w:rFonts w:cs="Cambria" w:hAnsi="Cambria" w:eastAsia="Cambria" w:ascii="Cambria"/>
          <w:spacing w:val="2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4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v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1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</w:t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before="3" w:lineRule="exact" w:line="280"/>
        <w:ind w:left="748" w:right="661"/>
      </w:pP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6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6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6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ansi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6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&lt;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5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membolos.</w:t>
      </w:r>
      <w:r>
        <w:rPr>
          <w:rFonts w:cs="Cambria" w:hAnsi="Cambria" w:eastAsia="Cambria" w:ascii="Cambria"/>
          <w:spacing w:val="4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utnya</w:t>
      </w:r>
      <w:r>
        <w:rPr>
          <w:rFonts w:cs="Cambria" w:hAnsi="Cambria" w:eastAsia="Cambria" w:ascii="Cambria"/>
          <w:spacing w:val="4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leh</w:t>
      </w:r>
      <w:r>
        <w:rPr>
          <w:rFonts w:cs="Cambria" w:hAnsi="Cambria" w:eastAsia="Cambria" w:ascii="Cambria"/>
          <w:spacing w:val="4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4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4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</w:t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before="3" w:lineRule="exact" w:line="280"/>
        <w:ind w:left="748" w:right="663"/>
      </w:pP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7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menun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v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bas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memiliki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bun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7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%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membolos.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Da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hasil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onselor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bimb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 </w:t>
      </w:r>
      <w:r>
        <w:rPr>
          <w:rFonts w:cs="Cambria" w:hAnsi="Cambria" w:eastAsia="Cambria" w:ascii="Cambria"/>
          <w:spacing w:val="1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onsel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maupun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sos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</w:t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before="3" w:lineRule="exact" w:line="280"/>
        <w:ind w:left="748" w:right="664"/>
      </w:pP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lasikal,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bim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elompok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au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onsel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elompo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erta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erj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sama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ihak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mal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emb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exact" w:line="280"/>
        <w:ind w:left="748" w:right="1680"/>
      </w:pP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kunc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: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ilaku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bol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s;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Kon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Di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;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Keluar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2" w:lineRule="exact" w:line="280"/>
      </w:pPr>
      <w:r>
        <w:rPr>
          <w:sz w:val="28"/>
          <w:szCs w:val="28"/>
        </w:rPr>
      </w:r>
    </w:p>
    <w:p>
      <w:pPr>
        <w:rPr>
          <w:rFonts w:cs="Cambria" w:hAnsi="Cambria" w:eastAsia="Cambria" w:ascii="Cambria"/>
          <w:sz w:val="24"/>
          <w:szCs w:val="24"/>
        </w:rPr>
        <w:jc w:val="center"/>
        <w:ind w:left="3937" w:right="3896"/>
      </w:pPr>
      <w:r>
        <w:rPr>
          <w:rFonts w:cs="Cambria" w:hAnsi="Cambria" w:eastAsia="Cambria" w:ascii="Cambria"/>
          <w:b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i/>
          <w:spacing w:val="0"/>
          <w:w w:val="100"/>
          <w:sz w:val="24"/>
          <w:szCs w:val="24"/>
        </w:rPr>
        <w:t>bs</w:t>
      </w:r>
      <w:r>
        <w:rPr>
          <w:rFonts w:cs="Cambria" w:hAnsi="Cambria" w:eastAsia="Cambria" w:ascii="Cambria"/>
          <w:b/>
          <w:i/>
          <w:spacing w:val="-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b/>
          <w:i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b/>
          <w:i/>
          <w:spacing w:val="0"/>
          <w:w w:val="100"/>
          <w:sz w:val="24"/>
          <w:szCs w:val="24"/>
        </w:rPr>
        <w:t>act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</w:r>
    </w:p>
    <w:p>
      <w:pPr>
        <w:rPr>
          <w:sz w:val="10"/>
          <w:szCs w:val="10"/>
        </w:rPr>
        <w:jc w:val="left"/>
        <w:spacing w:before="7" w:lineRule="exact" w:line="100"/>
      </w:pPr>
      <w:r>
        <w:rPr>
          <w:sz w:val="10"/>
          <w:szCs w:val="1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ind w:left="890" w:right="953"/>
        <w:sectPr>
          <w:pgNumType w:start="17"/>
          <w:pgMar w:header="1366" w:footer="1388" w:top="1560" w:bottom="280" w:left="1520" w:right="1560"/>
          <w:headerReference w:type="default" r:id="rId4"/>
          <w:headerReference w:type="default" r:id="rId5"/>
          <w:footerReference w:type="default" r:id="rId6"/>
          <w:footerReference w:type="default" r:id="rId7"/>
          <w:pgSz w:w="11920" w:h="16860"/>
        </w:sectPr>
      </w:pP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his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st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y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is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i/>
          <w:spacing w:val="-3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he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sh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be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w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een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he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of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fam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y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f-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ont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wi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beh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vi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of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st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s.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he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hod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sed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is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q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ive,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wi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of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1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1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3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ss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X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X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Sam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3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his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st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y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ve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-3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iq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es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ys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4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iqu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s,</w:t>
      </w:r>
      <w:r>
        <w:rPr>
          <w:rFonts w:cs="Cambria" w:hAnsi="Cambria" w:eastAsia="Cambria" w:ascii="Cambria"/>
          <w:i/>
          <w:spacing w:val="4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y</w:t>
      </w:r>
      <w:r>
        <w:rPr>
          <w:rFonts w:cs="Cambria" w:hAnsi="Cambria" w:eastAsia="Cambria" w:ascii="Cambria"/>
          <w:i/>
          <w:spacing w:val="4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ip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4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gr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i/>
          <w:spacing w:val="4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he</w:t>
      </w:r>
      <w:r>
        <w:rPr>
          <w:rFonts w:cs="Cambria" w:hAnsi="Cambria" w:eastAsia="Cambria" w:ascii="Cambria"/>
          <w:i/>
          <w:spacing w:val="4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est</w:t>
      </w:r>
      <w:r>
        <w:rPr>
          <w:rFonts w:cs="Cambria" w:hAnsi="Cambria" w:eastAsia="Cambria" w:ascii="Cambria"/>
          <w:i/>
          <w:spacing w:val="4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4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of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5" w:lineRule="exact" w:line="260"/>
      </w:pPr>
      <w:r>
        <w:rPr>
          <w:sz w:val="26"/>
          <w:szCs w:val="26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before="26"/>
        <w:ind w:left="970" w:right="925"/>
      </w:pP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he</w:t>
      </w:r>
      <w:r>
        <w:rPr>
          <w:rFonts w:cs="Cambria" w:hAnsi="Cambria" w:eastAsia="Cambria" w:ascii="Cambria"/>
          <w:i/>
          <w:spacing w:val="1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in</w:t>
      </w:r>
      <w:r>
        <w:rPr>
          <w:rFonts w:cs="Cambria" w:hAnsi="Cambria" w:eastAsia="Cambria" w:ascii="Cambria"/>
          <w:i/>
          <w:spacing w:val="1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his</w:t>
      </w:r>
      <w:r>
        <w:rPr>
          <w:rFonts w:cs="Cambria" w:hAnsi="Cambria" w:eastAsia="Cambria" w:ascii="Cambria"/>
          <w:i/>
          <w:spacing w:val="1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y</w:t>
      </w:r>
      <w:r>
        <w:rPr>
          <w:rFonts w:cs="Cambria" w:hAnsi="Cambria" w:eastAsia="Cambria" w:ascii="Cambria"/>
          <w:i/>
          <w:spacing w:val="1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b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ed</w:t>
      </w:r>
      <w:r>
        <w:rPr>
          <w:rFonts w:cs="Cambria" w:hAnsi="Cambria" w:eastAsia="Cambria" w:ascii="Cambria"/>
          <w:i/>
          <w:spacing w:val="1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6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-v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1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of</w:t>
      </w:r>
      <w:r>
        <w:rPr>
          <w:rFonts w:cs="Cambria" w:hAnsi="Cambria" w:eastAsia="Cambria" w:ascii="Cambria"/>
          <w:i/>
          <w:spacing w:val="1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0.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16</w:t>
      </w:r>
      <w:r>
        <w:rPr>
          <w:rFonts w:cs="Cambria" w:hAnsi="Cambria" w:eastAsia="Cambria" w:ascii="Cambria"/>
          <w:i/>
          <w:spacing w:val="1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wi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i/>
          <w:spacing w:val="1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gnifi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of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0.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16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&lt;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.05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-3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re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is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sh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be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w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of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fami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y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f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-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wi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be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h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v</w:t>
      </w:r>
      <w:r>
        <w:rPr>
          <w:rFonts w:cs="Cambria" w:hAnsi="Cambria" w:eastAsia="Cambria" w:ascii="Cambria"/>
          <w:i/>
          <w:spacing w:val="-3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F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her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e,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he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su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b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ed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by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f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f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of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6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of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0.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7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which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sho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he</w:t>
      </w:r>
      <w:r>
        <w:rPr>
          <w:rFonts w:cs="Cambria" w:hAnsi="Cambria" w:eastAsia="Cambria" w:ascii="Cambria"/>
          <w:i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3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ep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v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ble</w:t>
      </w:r>
      <w:r>
        <w:rPr>
          <w:rFonts w:cs="Cambria" w:hAnsi="Cambria" w:eastAsia="Cambria" w:ascii="Cambria"/>
          <w:i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is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he</w:t>
      </w:r>
      <w:r>
        <w:rPr>
          <w:rFonts w:cs="Cambria" w:hAnsi="Cambria" w:eastAsia="Cambria" w:ascii="Cambria"/>
          <w:i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of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fami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y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8"/>
          <w:w w:val="100"/>
          <w:sz w:val="24"/>
          <w:szCs w:val="24"/>
        </w:rPr>
        <w:t>f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-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ol</w:t>
      </w:r>
      <w:r>
        <w:rPr>
          <w:rFonts w:cs="Cambria" w:hAnsi="Cambria" w:eastAsia="Cambria" w:ascii="Cambria"/>
          <w:i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sh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of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2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7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%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wi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rua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beh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vio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F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om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hese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su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5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hool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5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v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5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guida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5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5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-3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vi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es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in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h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-3"/>
          <w:w w:val="100"/>
          <w:sz w:val="24"/>
          <w:szCs w:val="24"/>
        </w:rPr>
        <w:t>v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soc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fie</w:t>
      </w:r>
      <w:r>
        <w:rPr>
          <w:rFonts w:cs="Cambria" w:hAnsi="Cambria" w:eastAsia="Cambria" w:ascii="Cambria"/>
          <w:i/>
          <w:spacing w:val="5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h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be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ied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h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w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vi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es,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guida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or</w:t>
      </w:r>
      <w:r>
        <w:rPr>
          <w:rFonts w:cs="Cambria" w:hAnsi="Cambria" w:eastAsia="Cambria" w:ascii="Cambria"/>
          <w:i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ouns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g.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wi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he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f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mi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y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imize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he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v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m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of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</w:r>
    </w:p>
    <w:p>
      <w:pPr>
        <w:rPr>
          <w:sz w:val="22"/>
          <w:szCs w:val="22"/>
        </w:rPr>
        <w:jc w:val="left"/>
        <w:spacing w:before="19" w:lineRule="exact" w:line="220"/>
      </w:pPr>
      <w:r>
        <w:rPr>
          <w:sz w:val="22"/>
          <w:szCs w:val="22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ind w:left="970" w:right="2514"/>
      </w:pP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Keyw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rd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: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eh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vio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;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f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;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F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mi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y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5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</w:r>
    </w:p>
    <w:p>
      <w:pPr>
        <w:rPr>
          <w:sz w:val="24"/>
          <w:szCs w:val="24"/>
        </w:rPr>
        <w:jc w:val="left"/>
        <w:spacing w:before="4" w:lineRule="exact" w:line="240"/>
      </w:pPr>
      <w:r>
        <w:rPr>
          <w:sz w:val="24"/>
          <w:szCs w:val="24"/>
        </w:rPr>
      </w:r>
    </w:p>
    <w:p>
      <w:pPr>
        <w:rPr>
          <w:rFonts w:cs="Cambria" w:hAnsi="Cambria" w:eastAsia="Cambria" w:ascii="Cambria"/>
          <w:sz w:val="24"/>
          <w:szCs w:val="24"/>
        </w:rPr>
        <w:jc w:val="left"/>
        <w:ind w:left="622"/>
      </w:pP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A.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4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d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ul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</w:r>
    </w:p>
    <w:p>
      <w:pPr>
        <w:rPr>
          <w:sz w:val="10"/>
          <w:szCs w:val="10"/>
        </w:rPr>
        <w:jc w:val="left"/>
        <w:spacing w:before="7" w:lineRule="exact" w:line="100"/>
      </w:pPr>
      <w:r>
        <w:rPr>
          <w:sz w:val="10"/>
          <w:szCs w:val="1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auto" w:line="360"/>
        <w:ind w:left="689" w:right="74" w:firstLine="293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Rema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ote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agai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ci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-cita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erjua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agi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emb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nya.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sua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uatan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bagi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ngemba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segala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otensi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irinya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7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hap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emb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sehi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mal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otensi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ling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sekit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nya.</w:t>
      </w:r>
      <w:r>
        <w:rPr>
          <w:rFonts w:cs="Cambria" w:hAnsi="Cambria" w:eastAsia="Cambria" w:ascii="Cambria"/>
          <w:spacing w:val="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nya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masih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ust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berbuat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bertolak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Rema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ling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menyeba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ilaku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menyimp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ng.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ilaku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menyimp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suatu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if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melang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no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-no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lin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u.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menyimp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ilaku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suatu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siswa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melang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lah.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embolos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suatu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memberi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bagi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seora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auto" w:line="360"/>
        <w:ind w:left="689" w:right="80" w:firstLine="293"/>
        <w:sectPr>
          <w:pgMar w:header="1366" w:footer="1388" w:top="1560" w:bottom="280" w:left="1440" w:right="1580"/>
          <w:pgSz w:w="11920" w:h="16860"/>
        </w:sectPr>
      </w:pP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Pra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no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mti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5: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6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),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mili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min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semakin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agal</w:t>
      </w:r>
      <w:r>
        <w:rPr>
          <w:rFonts w:cs="Cambria" w:hAnsi="Cambria" w:eastAsia="Cambria" w:ascii="Cambria"/>
          <w:spacing w:val="4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4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uj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4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has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4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bela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4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4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4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4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sesuai</w:t>
      </w:r>
      <w:r>
        <w:rPr>
          <w:rFonts w:cs="Cambria" w:hAnsi="Cambria" w:eastAsia="Cambria" w:ascii="Cambria"/>
          <w:spacing w:val="4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4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otensi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imiliki,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elas,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uas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3" w:lineRule="exact" w:line="280"/>
      </w:pPr>
      <w:r>
        <w:rPr>
          <w:sz w:val="28"/>
          <w:szCs w:val="28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before="26" w:lineRule="auto" w:line="360"/>
        <w:ind w:left="609" w:right="96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a,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ikel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lah.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ilaku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hanya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mela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nkan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5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5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ihak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lah,</w:t>
      </w:r>
      <w:r>
        <w:rPr>
          <w:rFonts w:cs="Cambria" w:hAnsi="Cambria" w:eastAsia="Cambria" w:ascii="Cambria"/>
          <w:spacing w:val="5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hasil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iswa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mana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ualit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leh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hasil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siswa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ersebut.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emakin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c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hasil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siswa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ualit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semakin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ula.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erti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masuk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erangan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oleh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tor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5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maupun</w:t>
      </w:r>
      <w:r>
        <w:rPr>
          <w:rFonts w:cs="Cambria" w:hAnsi="Cambria" w:eastAsia="Cambria" w:ascii="Cambria"/>
          <w:spacing w:val="5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5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luar</w:t>
      </w:r>
      <w:r>
        <w:rPr>
          <w:rFonts w:cs="Cambria" w:hAnsi="Cambria" w:eastAsia="Cambria" w:ascii="Cambria"/>
          <w:spacing w:val="5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5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u.</w:t>
      </w:r>
      <w:r>
        <w:rPr>
          <w:rFonts w:cs="Cambria" w:hAnsi="Cambria" w:eastAsia="Cambria" w:ascii="Cambria"/>
          <w:spacing w:val="5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alah</w:t>
      </w:r>
      <w:r>
        <w:rPr>
          <w:rFonts w:cs="Cambria" w:hAnsi="Cambria" w:eastAsia="Cambria" w:ascii="Cambria"/>
          <w:spacing w:val="5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5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tor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5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luar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a.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butu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tumbuh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emb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seora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u,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ima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idi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utama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eroleh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ertama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seora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oleh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suatu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i,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maupun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ual.</w:t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auto" w:line="360"/>
        <w:ind w:left="609" w:right="93" w:firstLine="293"/>
        <w:sectPr>
          <w:pgMar w:header="1366" w:footer="1388" w:top="1560" w:bottom="280" w:left="1520" w:right="1560"/>
          <w:pgSz w:w="11920" w:h="16860"/>
        </w:sectPr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oleh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seora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masa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ima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masa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masa</w:t>
      </w:r>
      <w:r>
        <w:rPr>
          <w:rFonts w:cs="Cambria" w:hAnsi="Cambria" w:eastAsia="Cambria" w:ascii="Cambria"/>
          <w:spacing w:val="5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iluar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a.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eh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arena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ica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agar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irinya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emb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ak.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6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elit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nya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ece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elink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art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nya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suas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sayan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amah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bersaha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ung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ertu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8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manusia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berta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ung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awab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emakin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tua,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semakin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ak.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irinya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ihar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oleh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sehi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tua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nyaman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menya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segala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ngin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2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2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iha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a.</w:t>
      </w:r>
      <w:r>
        <w:rPr>
          <w:rFonts w:cs="Cambria" w:hAnsi="Cambria" w:eastAsia="Cambria" w:ascii="Cambria"/>
          <w:spacing w:val="2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</w:t>
      </w:r>
      <w:r>
        <w:rPr>
          <w:rFonts w:cs="Cambria" w:hAnsi="Cambria" w:eastAsia="Cambria" w:ascii="Cambria"/>
          <w:spacing w:val="2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2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2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seora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2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2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uk</w:t>
      </w:r>
      <w:r>
        <w:rPr>
          <w:rFonts w:cs="Cambria" w:hAnsi="Cambria" w:eastAsia="Cambria" w:ascii="Cambria"/>
          <w:spacing w:val="2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5" w:lineRule="exact" w:line="260"/>
      </w:pPr>
      <w:r>
        <w:rPr>
          <w:sz w:val="26"/>
          <w:szCs w:val="26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before="26" w:lineRule="auto" w:line="360"/>
        <w:ind w:left="689" w:right="74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mengemba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sega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otensi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iriny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elain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tor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a,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tor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ap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7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ilaku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oleh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seora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auto" w:line="360"/>
        <w:ind w:left="689" w:right="76" w:firstLine="293"/>
      </w:pPr>
      <w:r>
        <w:rPr>
          <w:rFonts w:cs="Cambria" w:hAnsi="Cambria" w:eastAsia="Cambria" w:ascii="Cambria"/>
          <w:spacing w:val="1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aktor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salah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Risn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4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: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21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suatu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ca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ek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membaca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uasi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ling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nya.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5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5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5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5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5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5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irinya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menyimp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salah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membolos.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Kontrol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artikan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suatu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irinya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sesua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secara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-bu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u,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ertimb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ertimba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mengambil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utusan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sesua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u.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seora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memiliki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memiliki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ih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lehn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auto" w:line="360"/>
        <w:ind w:left="689" w:right="73" w:firstLine="293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nya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elit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bim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onsel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us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memahami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salah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embolos.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ilaku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menyimp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erap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oleh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ehi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emahaman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bagi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onselor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bimbi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onsel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ng.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eliti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9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li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los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idik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sehi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mbe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usi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bagi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ihak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unb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serta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iha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ihak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uk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embo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os.</w:t>
      </w:r>
    </w:p>
    <w:p>
      <w:pPr>
        <w:rPr>
          <w:sz w:val="22"/>
          <w:szCs w:val="22"/>
        </w:rPr>
        <w:jc w:val="left"/>
        <w:spacing w:before="18" w:lineRule="exact" w:line="220"/>
      </w:pPr>
      <w:r>
        <w:rPr>
          <w:sz w:val="22"/>
          <w:szCs w:val="22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ind w:left="622" w:right="6452"/>
      </w:pP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B.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4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emba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</w:r>
    </w:p>
    <w:p>
      <w:pPr>
        <w:rPr>
          <w:sz w:val="18"/>
          <w:szCs w:val="18"/>
        </w:rPr>
        <w:jc w:val="left"/>
        <w:spacing w:before="1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Cambria" w:hAnsi="Cambria" w:eastAsia="Cambria" w:ascii="Cambria"/>
          <w:sz w:val="24"/>
          <w:szCs w:val="24"/>
        </w:rPr>
        <w:jc w:val="center"/>
        <w:ind w:left="315" w:right="5991"/>
        <w:sectPr>
          <w:pgMar w:header="1366" w:footer="1388" w:top="1560" w:bottom="280" w:left="1440" w:right="1580"/>
          <w:pgSz w:w="11920" w:h="16860"/>
        </w:sectPr>
      </w:pP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1.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b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b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ku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embolos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3" w:lineRule="exact" w:line="280"/>
      </w:pPr>
      <w:r>
        <w:rPr>
          <w:sz w:val="28"/>
          <w:szCs w:val="28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before="26" w:lineRule="auto" w:line="360"/>
        <w:ind w:left="890" w:right="155" w:firstLine="425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ilaku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agai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suatu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emunc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osit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maupun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ilaku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if.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7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ngsi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ling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tu,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meli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agai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v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erti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lai,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sifat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n,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sikap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sali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sama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lain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emud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beri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ula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aktor-fa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tor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ling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u.</w:t>
      </w:r>
    </w:p>
    <w:p>
      <w:pPr>
        <w:rPr>
          <w:rFonts w:cs="Cambria" w:hAnsi="Cambria" w:eastAsia="Cambria" w:ascii="Cambria"/>
          <w:sz w:val="24"/>
          <w:szCs w:val="24"/>
        </w:rPr>
        <w:jc w:val="left"/>
        <w:ind w:left="890"/>
      </w:pP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b/>
          <w:spacing w:val="1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ef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b/>
          <w:spacing w:val="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ku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embolos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</w:r>
    </w:p>
    <w:p>
      <w:pPr>
        <w:rPr>
          <w:sz w:val="14"/>
          <w:szCs w:val="14"/>
        </w:rPr>
        <w:jc w:val="left"/>
        <w:spacing w:before="1" w:lineRule="exact" w:line="140"/>
      </w:pPr>
      <w:r>
        <w:rPr>
          <w:sz w:val="14"/>
          <w:szCs w:val="14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auto" w:line="360"/>
        <w:ind w:left="890" w:right="156" w:firstLine="590"/>
      </w:pP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7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los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suatu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siswa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masuk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alasan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8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elas,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bisa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alasan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elas,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serta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z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ihak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bersang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utan.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Re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Ken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9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9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9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ab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fik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embolosan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v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ariasi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v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v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ilayah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ilayah,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alasan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utama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bol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alah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arena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eka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Ke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siswa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mata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mata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u.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mpul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ilaku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suatu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siswa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melang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eratu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erti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masuk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erangan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oleh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tor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u.</w:t>
      </w:r>
    </w:p>
    <w:p>
      <w:pPr>
        <w:rPr>
          <w:rFonts w:cs="Cambria" w:hAnsi="Cambria" w:eastAsia="Cambria" w:ascii="Cambria"/>
          <w:sz w:val="24"/>
          <w:szCs w:val="24"/>
        </w:rPr>
        <w:jc w:val="left"/>
        <w:spacing w:before="1"/>
        <w:ind w:left="890"/>
      </w:pP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b.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b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Aspek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-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Aspek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b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ku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embolos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</w:r>
    </w:p>
    <w:p>
      <w:pPr>
        <w:rPr>
          <w:sz w:val="14"/>
          <w:szCs w:val="14"/>
        </w:rPr>
        <w:jc w:val="left"/>
        <w:spacing w:before="1" w:lineRule="exact" w:line="140"/>
      </w:pPr>
      <w:r>
        <w:rPr>
          <w:sz w:val="14"/>
          <w:szCs w:val="14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auto" w:line="359"/>
        <w:ind w:left="890" w:right="159" w:firstLine="569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ilaku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salah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oleh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siswa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lah.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Pra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5: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6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:</w:t>
      </w:r>
    </w:p>
    <w:p>
      <w:pPr>
        <w:rPr>
          <w:rFonts w:cs="Cambria" w:hAnsi="Cambria" w:eastAsia="Cambria" w:ascii="Cambria"/>
          <w:sz w:val="24"/>
          <w:szCs w:val="24"/>
        </w:rPr>
        <w:jc w:val="left"/>
        <w:spacing w:before="1" w:lineRule="auto" w:line="360"/>
        <w:ind w:left="890" w:right="76"/>
        <w:sectPr>
          <w:pgMar w:header="1366" w:footer="1388" w:top="1560" w:bottom="280" w:left="1520" w:right="1500"/>
          <w:pgSz w:w="11920" w:h="16860"/>
        </w:sectPr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</w:t>
      </w:r>
      <w:r>
        <w:rPr>
          <w:rFonts w:cs="Cambria" w:hAnsi="Cambria" w:eastAsia="Cambria" w:ascii="Cambria"/>
          <w:spacing w:val="3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-ha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3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3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masuk</w:t>
      </w:r>
      <w:r>
        <w:rPr>
          <w:rFonts w:cs="Cambria" w:hAnsi="Cambria" w:eastAsia="Cambria" w:ascii="Cambria"/>
          <w:spacing w:val="3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;</w:t>
      </w:r>
      <w:r>
        <w:rPr>
          <w:rFonts w:cs="Cambria" w:hAnsi="Cambria" w:eastAsia="Cambria" w:ascii="Cambria"/>
          <w:spacing w:val="3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</w:t>
      </w:r>
      <w:r>
        <w:rPr>
          <w:rFonts w:cs="Cambria" w:hAnsi="Cambria" w:eastAsia="Cambria" w:ascii="Cambria"/>
          <w:spacing w:val="3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3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masuk</w:t>
      </w:r>
      <w:r>
        <w:rPr>
          <w:rFonts w:cs="Cambria" w:hAnsi="Cambria" w:eastAsia="Cambria" w:ascii="Cambria"/>
          <w:spacing w:val="3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</w:t>
      </w:r>
      <w:r>
        <w:rPr>
          <w:rFonts w:cs="Cambria" w:hAnsi="Cambria" w:eastAsia="Cambria" w:ascii="Cambria"/>
          <w:spacing w:val="3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3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z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;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3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</w:t>
      </w:r>
      <w:r>
        <w:rPr>
          <w:rFonts w:cs="Cambria" w:hAnsi="Cambria" w:eastAsia="Cambria" w:ascii="Cambria"/>
          <w:spacing w:val="3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ering</w:t>
      </w:r>
      <w:r>
        <w:rPr>
          <w:rFonts w:cs="Cambria" w:hAnsi="Cambria" w:eastAsia="Cambria" w:ascii="Cambria"/>
          <w:spacing w:val="3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eluar</w:t>
      </w:r>
      <w:r>
        <w:rPr>
          <w:rFonts w:cs="Cambria" w:hAnsi="Cambria" w:eastAsia="Cambria" w:ascii="Cambria"/>
          <w:spacing w:val="3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3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</w:t>
      </w:r>
      <w:r>
        <w:rPr>
          <w:rFonts w:cs="Cambria" w:hAnsi="Cambria" w:eastAsia="Cambria" w:ascii="Cambria"/>
          <w:spacing w:val="3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aran</w:t>
      </w:r>
      <w:r>
        <w:rPr>
          <w:rFonts w:cs="Cambria" w:hAnsi="Cambria" w:eastAsia="Cambria" w:ascii="Cambria"/>
          <w:spacing w:val="3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;</w:t>
      </w:r>
      <w:r>
        <w:rPr>
          <w:rFonts w:cs="Cambria" w:hAnsi="Cambria" w:eastAsia="Cambria" w:ascii="Cambria"/>
          <w:spacing w:val="3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4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</w:t>
      </w:r>
      <w:r>
        <w:rPr>
          <w:rFonts w:cs="Cambria" w:hAnsi="Cambria" w:eastAsia="Cambria" w:ascii="Cambria"/>
          <w:spacing w:val="3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asuk</w:t>
      </w:r>
      <w:r>
        <w:rPr>
          <w:rFonts w:cs="Cambria" w:hAnsi="Cambria" w:eastAsia="Cambria" w:ascii="Cambria"/>
          <w:spacing w:val="3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</w:t>
      </w:r>
      <w:r>
        <w:rPr>
          <w:rFonts w:cs="Cambria" w:hAnsi="Cambria" w:eastAsia="Cambria" w:ascii="Cambria"/>
          <w:spacing w:val="3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ti</w:t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5" w:lineRule="exact" w:line="260"/>
      </w:pPr>
      <w:r>
        <w:rPr>
          <w:sz w:val="26"/>
          <w:szCs w:val="26"/>
        </w:rPr>
      </w:r>
    </w:p>
    <w:p>
      <w:pPr>
        <w:rPr>
          <w:rFonts w:cs="Cambria" w:hAnsi="Cambria" w:eastAsia="Cambria" w:ascii="Cambria"/>
          <w:sz w:val="24"/>
          <w:szCs w:val="24"/>
        </w:rPr>
        <w:jc w:val="left"/>
        <w:spacing w:before="26" w:lineRule="auto" w:line="360"/>
        <w:ind w:left="970" w:right="73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ha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i;</w:t>
      </w:r>
      <w:r>
        <w:rPr>
          <w:rFonts w:cs="Cambria" w:hAnsi="Cambria" w:eastAsia="Cambria" w:ascii="Cambria"/>
          <w:spacing w:val="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5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</w:t>
      </w:r>
      <w:r>
        <w:rPr>
          <w:rFonts w:cs="Cambria" w:hAnsi="Cambria" w:eastAsia="Cambria" w:ascii="Cambria"/>
          <w:spacing w:val="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man</w:t>
      </w:r>
      <w:r>
        <w:rPr>
          <w:rFonts w:cs="Cambria" w:hAnsi="Cambria" w:eastAsia="Cambria" w:ascii="Cambria"/>
          <w:spacing w:val="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eluar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</w:t>
      </w:r>
      <w:r>
        <w:rPr>
          <w:rFonts w:cs="Cambria" w:hAnsi="Cambria" w:eastAsia="Cambria" w:ascii="Cambria"/>
          <w:spacing w:val="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aran</w:t>
      </w:r>
      <w:r>
        <w:rPr>
          <w:rFonts w:cs="Cambria" w:hAnsi="Cambria" w:eastAsia="Cambria" w:ascii="Cambria"/>
          <w:spacing w:val="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ngi;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6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suk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aha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auto" w:line="359"/>
        <w:ind w:left="970" w:right="204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Be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amati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secara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langs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oleh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u,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8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ahuan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ihak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olah.</w:t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before="1"/>
        <w:ind w:left="970" w:right="4480"/>
      </w:pP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c.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b/>
          <w:spacing w:val="3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mp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b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ku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b/>
          <w:spacing w:val="-3"/>
          <w:w w:val="100"/>
          <w:sz w:val="24"/>
          <w:szCs w:val="24"/>
        </w:rPr>
        <w:t>e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mbolos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</w:r>
    </w:p>
    <w:p>
      <w:pPr>
        <w:rPr>
          <w:sz w:val="14"/>
          <w:szCs w:val="14"/>
        </w:rPr>
        <w:jc w:val="left"/>
        <w:spacing w:before="2" w:lineRule="exact" w:line="140"/>
      </w:pPr>
      <w:r>
        <w:rPr>
          <w:sz w:val="14"/>
          <w:szCs w:val="14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auto" w:line="360"/>
        <w:ind w:left="1114" w:right="155" w:firstLine="566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mbolosan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if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siswa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ca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iswa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ce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secara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emi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utus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lah,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unakan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oba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ol,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idana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(Smi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&amp;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lbr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5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c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ilaku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emb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ap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u,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aling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ikan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emik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arena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menun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siswa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lah.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sering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membuat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siswa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4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</w:t>
      </w:r>
      <w:r>
        <w:rPr>
          <w:rFonts w:cs="Cambria" w:hAnsi="Cambria" w:eastAsia="Cambria" w:ascii="Cambria"/>
          <w:spacing w:val="4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ikan</w:t>
      </w:r>
      <w:r>
        <w:rPr>
          <w:rFonts w:cs="Cambria" w:hAnsi="Cambria" w:eastAsia="Cambria" w:ascii="Cambria"/>
          <w:spacing w:val="5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oleh</w:t>
      </w:r>
      <w:r>
        <w:rPr>
          <w:rFonts w:cs="Cambria" w:hAnsi="Cambria" w:eastAsia="Cambria" w:ascii="Cambria"/>
          <w:spacing w:val="4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4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sehi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menyeba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5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unnya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hasil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bel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a.</w:t>
      </w:r>
    </w:p>
    <w:p>
      <w:pPr>
        <w:rPr>
          <w:rFonts w:cs="Cambria" w:hAnsi="Cambria" w:eastAsia="Cambria" w:ascii="Cambria"/>
          <w:sz w:val="24"/>
          <w:szCs w:val="24"/>
        </w:rPr>
        <w:jc w:val="left"/>
        <w:spacing w:lineRule="auto" w:line="358"/>
        <w:ind w:left="1114" w:right="154" w:firstLine="720"/>
      </w:pP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1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Pra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no</w:t>
      </w:r>
      <w:r>
        <w:rPr>
          <w:rFonts w:cs="Cambria" w:hAnsi="Cambria" w:eastAsia="Cambria" w:ascii="Cambria"/>
          <w:spacing w:val="1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man</w:t>
      </w:r>
      <w:r>
        <w:rPr>
          <w:rFonts w:cs="Cambria" w:hAnsi="Cambria" w:eastAsia="Cambria" w:ascii="Cambria"/>
          <w:spacing w:val="1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mti</w:t>
      </w:r>
      <w:r>
        <w:rPr>
          <w:rFonts w:cs="Cambria" w:hAnsi="Cambria" w:eastAsia="Cambria" w:ascii="Cambria"/>
          <w:spacing w:val="2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5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:</w:t>
      </w:r>
      <w:r>
        <w:rPr>
          <w:rFonts w:cs="Cambria" w:hAnsi="Cambria" w:eastAsia="Cambria" w:ascii="Cambria"/>
          <w:spacing w:val="1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6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)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2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memiliki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:</w:t>
      </w:r>
    </w:p>
    <w:p>
      <w:pPr>
        <w:rPr>
          <w:rFonts w:cs="Cambria" w:hAnsi="Cambria" w:eastAsia="Cambria" w:ascii="Cambria"/>
          <w:sz w:val="24"/>
          <w:szCs w:val="24"/>
        </w:rPr>
        <w:jc w:val="left"/>
        <w:spacing w:before="2"/>
        <w:ind w:left="1162"/>
      </w:pP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ap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</w:p>
    <w:p>
      <w:pPr>
        <w:rPr>
          <w:sz w:val="14"/>
          <w:szCs w:val="14"/>
        </w:rPr>
        <w:jc w:val="left"/>
        <w:spacing w:before="1" w:lineRule="exact" w:line="140"/>
      </w:pPr>
      <w:r>
        <w:rPr>
          <w:sz w:val="14"/>
          <w:szCs w:val="14"/>
        </w:rPr>
      </w:r>
    </w:p>
    <w:p>
      <w:pPr>
        <w:rPr>
          <w:rFonts w:cs="Cambria" w:hAnsi="Cambria" w:eastAsia="Cambria" w:ascii="Cambria"/>
          <w:sz w:val="24"/>
          <w:szCs w:val="24"/>
        </w:rPr>
        <w:jc w:val="left"/>
        <w:ind w:left="1162"/>
      </w:pP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Gagal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</w:p>
    <w:p>
      <w:pPr>
        <w:rPr>
          <w:sz w:val="14"/>
          <w:szCs w:val="14"/>
        </w:rPr>
        <w:jc w:val="left"/>
        <w:spacing w:before="1" w:lineRule="exact" w:line="140"/>
      </w:pPr>
      <w:r>
        <w:rPr>
          <w:sz w:val="14"/>
          <w:szCs w:val="14"/>
        </w:rPr>
      </w:r>
    </w:p>
    <w:p>
      <w:pPr>
        <w:rPr>
          <w:rFonts w:cs="Cambria" w:hAnsi="Cambria" w:eastAsia="Cambria" w:ascii="Cambria"/>
          <w:sz w:val="24"/>
          <w:szCs w:val="24"/>
        </w:rPr>
        <w:jc w:val="left"/>
        <w:spacing w:lineRule="auto" w:line="360"/>
        <w:ind w:left="1522" w:right="776" w:hanging="360"/>
      </w:pPr>
      <w:r>
        <w:rPr>
          <w:rFonts w:cs="Cambria" w:hAnsi="Cambria" w:eastAsia="Cambria" w:ascii="Cambria"/>
          <w:spacing w:val="-1"/>
          <w:w w:val="100"/>
          <w:sz w:val="24"/>
          <w:szCs w:val="24"/>
        </w:rPr>
        <w:t>3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4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bel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4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4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oleh</w:t>
      </w:r>
      <w:r>
        <w:rPr>
          <w:rFonts w:cs="Cambria" w:hAnsi="Cambria" w:eastAsia="Cambria" w:ascii="Cambria"/>
          <w:spacing w:val="4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4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sesuai</w:t>
      </w:r>
      <w:r>
        <w:rPr>
          <w:rFonts w:cs="Cambria" w:hAnsi="Cambria" w:eastAsia="Cambria" w:ascii="Cambria"/>
          <w:spacing w:val="4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4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otensi</w:t>
      </w:r>
      <w:r>
        <w:rPr>
          <w:rFonts w:cs="Cambria" w:hAnsi="Cambria" w:eastAsia="Cambria" w:ascii="Cambria"/>
          <w:spacing w:val="4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imiliki</w:t>
      </w:r>
    </w:p>
    <w:p>
      <w:pPr>
        <w:rPr>
          <w:rFonts w:cs="Cambria" w:hAnsi="Cambria" w:eastAsia="Cambria" w:ascii="Cambria"/>
          <w:sz w:val="24"/>
          <w:szCs w:val="24"/>
        </w:rPr>
        <w:jc w:val="left"/>
        <w:spacing w:lineRule="exact" w:line="280"/>
        <w:ind w:left="1162"/>
      </w:pPr>
      <w:r>
        <w:rPr>
          <w:rFonts w:cs="Cambria" w:hAnsi="Cambria" w:eastAsia="Cambria" w:ascii="Cambria"/>
          <w:spacing w:val="-1"/>
          <w:w w:val="100"/>
          <w:sz w:val="24"/>
          <w:szCs w:val="24"/>
        </w:rPr>
        <w:t>4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elas</w:t>
      </w:r>
    </w:p>
    <w:p>
      <w:pPr>
        <w:rPr>
          <w:sz w:val="14"/>
          <w:szCs w:val="14"/>
        </w:rPr>
        <w:jc w:val="left"/>
        <w:spacing w:before="1" w:lineRule="exact" w:line="140"/>
      </w:pPr>
      <w:r>
        <w:rPr>
          <w:sz w:val="14"/>
          <w:szCs w:val="14"/>
        </w:rPr>
      </w:r>
    </w:p>
    <w:p>
      <w:pPr>
        <w:rPr>
          <w:rFonts w:cs="Cambria" w:hAnsi="Cambria" w:eastAsia="Cambria" w:ascii="Cambria"/>
          <w:sz w:val="24"/>
          <w:szCs w:val="24"/>
        </w:rPr>
        <w:jc w:val="left"/>
        <w:spacing w:lineRule="auto" w:line="358"/>
        <w:ind w:left="1522" w:right="771" w:hanging="360"/>
      </w:pPr>
      <w:r>
        <w:rPr>
          <w:rFonts w:cs="Cambria" w:hAnsi="Cambria" w:eastAsia="Cambria" w:ascii="Cambria"/>
          <w:spacing w:val="-1"/>
          <w:w w:val="100"/>
          <w:sz w:val="24"/>
          <w:szCs w:val="24"/>
        </w:rPr>
        <w:t>5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nya</w:t>
      </w:r>
    </w:p>
    <w:p>
      <w:pPr>
        <w:rPr>
          <w:rFonts w:cs="Cambria" w:hAnsi="Cambria" w:eastAsia="Cambria" w:ascii="Cambria"/>
          <w:sz w:val="24"/>
          <w:szCs w:val="24"/>
        </w:rPr>
        <w:jc w:val="left"/>
        <w:spacing w:before="2"/>
        <w:ind w:left="1162"/>
      </w:pPr>
      <w:r>
        <w:rPr>
          <w:rFonts w:cs="Cambria" w:hAnsi="Cambria" w:eastAsia="Cambria" w:ascii="Cambria"/>
          <w:spacing w:val="-1"/>
          <w:w w:val="100"/>
          <w:sz w:val="24"/>
          <w:szCs w:val="24"/>
        </w:rPr>
        <w:t>6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Di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h.</w:t>
      </w:r>
    </w:p>
    <w:p>
      <w:pPr>
        <w:rPr>
          <w:sz w:val="14"/>
          <w:szCs w:val="14"/>
        </w:rPr>
        <w:jc w:val="left"/>
        <w:spacing w:before="1" w:lineRule="exact" w:line="140"/>
      </w:pPr>
      <w:r>
        <w:rPr>
          <w:sz w:val="14"/>
          <w:szCs w:val="14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auto" w:line="360"/>
        <w:ind w:left="1114" w:right="160" w:firstLine="566"/>
        <w:sectPr>
          <w:pgMar w:header="1366" w:footer="1388" w:top="1560" w:bottom="280" w:left="1440" w:right="1500"/>
          <w:pgSz w:w="11920" w:h="16860"/>
        </w:sectPr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Damp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imbul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ikan</w:t>
      </w:r>
      <w:r>
        <w:rPr>
          <w:rFonts w:cs="Cambria" w:hAnsi="Cambria" w:eastAsia="Cambria" w:ascii="Cambria"/>
          <w:spacing w:val="3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3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ula</w:t>
      </w:r>
      <w:r>
        <w:rPr>
          <w:rFonts w:cs="Cambria" w:hAnsi="Cambria" w:eastAsia="Cambria" w:ascii="Cambria"/>
          <w:spacing w:val="3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ap</w:t>
      </w:r>
      <w:r>
        <w:rPr>
          <w:rFonts w:cs="Cambria" w:hAnsi="Cambria" w:eastAsia="Cambria" w:ascii="Cambria"/>
          <w:spacing w:val="3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hasil</w:t>
      </w:r>
      <w:r>
        <w:rPr>
          <w:rFonts w:cs="Cambria" w:hAnsi="Cambria" w:eastAsia="Cambria" w:ascii="Cambria"/>
          <w:spacing w:val="3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3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siswa</w:t>
      </w:r>
      <w:r>
        <w:rPr>
          <w:rFonts w:cs="Cambria" w:hAnsi="Cambria" w:eastAsia="Cambria" w:ascii="Cambria"/>
          <w:spacing w:val="3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3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lah.</w:t>
      </w:r>
      <w:r>
        <w:rPr>
          <w:rFonts w:cs="Cambria" w:hAnsi="Cambria" w:eastAsia="Cambria" w:ascii="Cambria"/>
          <w:spacing w:val="3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</w:t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3" w:lineRule="exact" w:line="280"/>
      </w:pPr>
      <w:r>
        <w:rPr>
          <w:sz w:val="28"/>
          <w:szCs w:val="28"/>
        </w:rPr>
      </w:r>
    </w:p>
    <w:p>
      <w:pPr>
        <w:rPr>
          <w:rFonts w:cs="Cambria" w:hAnsi="Cambria" w:eastAsia="Cambria" w:ascii="Cambria"/>
          <w:sz w:val="24"/>
          <w:szCs w:val="24"/>
        </w:rPr>
        <w:jc w:val="left"/>
        <w:spacing w:before="26" w:lineRule="auto" w:line="360"/>
        <w:ind w:left="1034" w:right="97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2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akan</w:t>
      </w:r>
      <w:r>
        <w:rPr>
          <w:rFonts w:cs="Cambria" w:hAnsi="Cambria" w:eastAsia="Cambria" w:ascii="Cambria"/>
          <w:spacing w:val="2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mbul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akpua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2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tua</w:t>
      </w:r>
      <w:r>
        <w:rPr>
          <w:rFonts w:cs="Cambria" w:hAnsi="Cambria" w:eastAsia="Cambria" w:ascii="Cambria"/>
          <w:spacing w:val="2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ap</w:t>
      </w:r>
      <w:r>
        <w:rPr>
          <w:rFonts w:cs="Cambria" w:hAnsi="Cambria" w:eastAsia="Cambria" w:ascii="Cambria"/>
          <w:spacing w:val="2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hasil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bela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ica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5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olahn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a.</w:t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auto" w:line="360"/>
        <w:ind w:left="1034" w:right="95" w:firstLine="566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Da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ul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hanya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erti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nya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min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emud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hasil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bela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ihak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iluar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erti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ihak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olah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masya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akat.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Cambria" w:hAnsi="Cambria" w:eastAsia="Cambria" w:ascii="Cambria"/>
          <w:sz w:val="24"/>
          <w:szCs w:val="24"/>
        </w:rPr>
        <w:jc w:val="left"/>
        <w:ind w:left="273"/>
      </w:pP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2.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b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eran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rga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</w:r>
    </w:p>
    <w:p>
      <w:pPr>
        <w:rPr>
          <w:sz w:val="22"/>
          <w:szCs w:val="22"/>
        </w:rPr>
        <w:jc w:val="left"/>
        <w:spacing w:before="10" w:lineRule="exact" w:line="220"/>
      </w:pPr>
      <w:r>
        <w:rPr>
          <w:sz w:val="22"/>
          <w:szCs w:val="22"/>
        </w:rPr>
      </w:r>
    </w:p>
    <w:p>
      <w:pPr>
        <w:rPr>
          <w:rFonts w:cs="Cambria" w:hAnsi="Cambria" w:eastAsia="Cambria" w:ascii="Cambria"/>
          <w:sz w:val="24"/>
          <w:szCs w:val="24"/>
        </w:rPr>
        <w:jc w:val="left"/>
        <w:ind w:left="633"/>
      </w:pP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   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ef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eran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el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rga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</w:r>
    </w:p>
    <w:p>
      <w:pPr>
        <w:rPr>
          <w:sz w:val="14"/>
          <w:szCs w:val="14"/>
        </w:rPr>
        <w:jc w:val="left"/>
        <w:spacing w:before="1" w:lineRule="exact" w:line="140"/>
      </w:pPr>
      <w:r>
        <w:rPr>
          <w:sz w:val="14"/>
          <w:szCs w:val="14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auto" w:line="360"/>
        <w:ind w:left="890" w:right="96" w:firstLine="710"/>
      </w:pP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mah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6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au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aktivit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serang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ubu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eratu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eratu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akan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esuai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uasi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serta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os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eh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menca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ai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uan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nginkan.</w:t>
      </w:r>
      <w:r>
        <w:rPr>
          <w:rFonts w:cs="Cambria" w:hAnsi="Cambria" w:eastAsia="Cambria" w:ascii="Cambria"/>
          <w:spacing w:val="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Di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isi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lain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menun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awab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asya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membimbing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v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uju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ica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ling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ima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ah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a,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ilah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nya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hal,</w:t>
      </w:r>
      <w:r>
        <w:rPr>
          <w:rFonts w:cs="Cambria" w:hAnsi="Cambria" w:eastAsia="Cambria" w:ascii="Cambria"/>
          <w:spacing w:val="4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4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isi</w:t>
      </w:r>
      <w:r>
        <w:rPr>
          <w:rFonts w:cs="Cambria" w:hAnsi="Cambria" w:eastAsia="Cambria" w:ascii="Cambria"/>
          <w:spacing w:val="4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4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4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akan</w:t>
      </w:r>
      <w:r>
        <w:rPr>
          <w:rFonts w:cs="Cambria" w:hAnsi="Cambria" w:eastAsia="Cambria" w:ascii="Cambria"/>
          <w:spacing w:val="4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4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4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4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nya.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agai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sarana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mengasu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mensosi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lisasikan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mengemba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selu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otanya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agar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nkan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ngsinya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serta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uasan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ling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5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4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sehat</w:t>
      </w:r>
      <w:r>
        <w:rPr>
          <w:rFonts w:cs="Cambria" w:hAnsi="Cambria" w:eastAsia="Cambria" w:ascii="Cambria"/>
          <w:spacing w:val="5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una</w:t>
      </w:r>
      <w:r>
        <w:rPr>
          <w:rFonts w:cs="Cambria" w:hAnsi="Cambria" w:eastAsia="Cambria" w:ascii="Cambria"/>
          <w:spacing w:val="4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ca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nya</w:t>
      </w:r>
      <w:r>
        <w:rPr>
          <w:rFonts w:cs="Cambria" w:hAnsi="Cambria" w:eastAsia="Cambria" w:ascii="Cambria"/>
          <w:spacing w:val="4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4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aht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5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4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:</w:t>
      </w:r>
    </w:p>
    <w:p>
      <w:pPr>
        <w:rPr>
          <w:rFonts w:cs="Cambria" w:hAnsi="Cambria" w:eastAsia="Cambria" w:ascii="Cambria"/>
          <w:sz w:val="24"/>
          <w:szCs w:val="24"/>
        </w:rPr>
        <w:jc w:val="left"/>
        <w:spacing w:lineRule="auto" w:line="360"/>
        <w:ind w:left="890" w:right="100"/>
        <w:sectPr>
          <w:pgMar w:header="1366" w:footer="1388" w:top="1560" w:bottom="280" w:left="1520" w:right="1560"/>
          <w:pgSz w:w="11920" w:h="16860"/>
        </w:sectPr>
      </w:pPr>
      <w:r>
        <w:rPr>
          <w:rFonts w:cs="Cambria" w:hAnsi="Cambria" w:eastAsia="Cambria" w:ascii="Cambria"/>
          <w:spacing w:val="-1"/>
          <w:w w:val="100"/>
          <w:sz w:val="24"/>
          <w:szCs w:val="24"/>
        </w:rPr>
        <w:t>91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Da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mpul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3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3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3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au</w:t>
      </w:r>
      <w:r>
        <w:rPr>
          <w:rFonts w:cs="Cambria" w:hAnsi="Cambria" w:eastAsia="Cambria" w:ascii="Cambria"/>
          <w:spacing w:val="3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una</w:t>
      </w:r>
      <w:r>
        <w:rPr>
          <w:rFonts w:cs="Cambria" w:hAnsi="Cambria" w:eastAsia="Cambria" w:ascii="Cambria"/>
          <w:spacing w:val="3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membimbing</w:t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5" w:lineRule="exact" w:line="260"/>
      </w:pPr>
      <w:r>
        <w:rPr>
          <w:sz w:val="26"/>
          <w:szCs w:val="26"/>
        </w:rPr>
      </w:r>
    </w:p>
    <w:p>
      <w:pPr>
        <w:rPr>
          <w:rFonts w:cs="Cambria" w:hAnsi="Cambria" w:eastAsia="Cambria" w:ascii="Cambria"/>
          <w:sz w:val="24"/>
          <w:szCs w:val="24"/>
        </w:rPr>
        <w:jc w:val="left"/>
        <w:spacing w:before="26" w:lineRule="auto" w:line="360"/>
        <w:ind w:left="970" w:right="84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4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4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4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4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nya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4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4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menca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4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masa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</w:p>
    <w:p>
      <w:pPr>
        <w:rPr>
          <w:rFonts w:cs="Cambria" w:hAnsi="Cambria" w:eastAsia="Cambria" w:ascii="Cambria"/>
          <w:sz w:val="24"/>
          <w:szCs w:val="24"/>
        </w:rPr>
        <w:jc w:val="left"/>
        <w:ind w:left="713"/>
      </w:pP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b.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  </w:t>
      </w:r>
      <w:r>
        <w:rPr>
          <w:rFonts w:cs="Cambria" w:hAnsi="Cambria" w:eastAsia="Cambria" w:ascii="Cambria"/>
          <w:b/>
          <w:spacing w:val="4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Aspek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era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rga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</w:r>
    </w:p>
    <w:p>
      <w:pPr>
        <w:rPr>
          <w:sz w:val="16"/>
          <w:szCs w:val="16"/>
        </w:rPr>
        <w:jc w:val="left"/>
        <w:spacing w:before="1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Cambria" w:hAnsi="Cambria" w:eastAsia="Cambria" w:ascii="Cambria"/>
          <w:sz w:val="24"/>
          <w:szCs w:val="24"/>
        </w:rPr>
        <w:jc w:val="left"/>
        <w:spacing w:lineRule="auto" w:line="360"/>
        <w:ind w:left="970" w:right="76" w:firstLine="425"/>
      </w:pP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Cov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y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Yus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9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: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4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7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kel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a,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tu:</w:t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auto" w:line="360"/>
        <w:ind w:left="1256" w:right="75" w:hanging="360"/>
      </w:pP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Mo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(ex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m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of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w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es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)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contoh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bagi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ak.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contoh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mempunyai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bagi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ak.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ertama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bagi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(ba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osit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egat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f)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agi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“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w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y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of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life”</w:t>
      </w:r>
      <w:r>
        <w:rPr>
          <w:rFonts w:cs="Cambria" w:hAnsi="Cambria" w:eastAsia="Cambria" w:ascii="Cambria"/>
          <w:i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ikir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oleh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ca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ikir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tuan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a.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alui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“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-3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”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ca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nya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5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5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ai</w:t>
      </w:r>
      <w:r>
        <w:rPr>
          <w:rFonts w:cs="Cambria" w:hAnsi="Cambria" w:eastAsia="Cambria" w:ascii="Cambria"/>
          <w:spacing w:val="5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5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erasi</w:t>
      </w:r>
      <w:r>
        <w:rPr>
          <w:rFonts w:cs="Cambria" w:hAnsi="Cambria" w:eastAsia="Cambria" w:ascii="Cambria"/>
          <w:spacing w:val="5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iga</w:t>
      </w:r>
      <w:r>
        <w:rPr>
          <w:rFonts w:cs="Cambria" w:hAnsi="Cambria" w:eastAsia="Cambria" w:ascii="Cambria"/>
          <w:spacing w:val="5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au</w:t>
      </w:r>
      <w:r>
        <w:rPr>
          <w:rFonts w:cs="Cambria" w:hAnsi="Cambria" w:eastAsia="Cambria" w:ascii="Cambria"/>
          <w:spacing w:val="5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arena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u,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“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ode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li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g”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bagi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agai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suatu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uju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ual.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elalui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“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li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g”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bela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sikap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sikap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sayang.</w:t>
      </w:r>
    </w:p>
    <w:p>
      <w:pPr>
        <w:rPr>
          <w:sz w:val="15"/>
          <w:szCs w:val="15"/>
        </w:rPr>
        <w:jc w:val="left"/>
        <w:spacing w:before="6" w:lineRule="exact" w:line="140"/>
      </w:pPr>
      <w:r>
        <w:rPr>
          <w:sz w:val="15"/>
          <w:szCs w:val="15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auto" w:line="360"/>
        <w:ind w:left="1256" w:right="76" w:hanging="360"/>
        <w:sectPr>
          <w:pgMar w:header="1366" w:footer="1388" w:top="1560" w:bottom="280" w:left="1440" w:right="1580"/>
          <w:pgSz w:w="11920" w:h="16860"/>
        </w:sectPr>
      </w:pP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g,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alin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v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sion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5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5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saya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5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5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5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lain)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emb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lain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secara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arat.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uju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lain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bersi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ap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ima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aran,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arena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eka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erasa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aya.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mber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ertama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bagi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emb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erasa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ak: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au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ic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c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3" w:lineRule="exact" w:line="280"/>
      </w:pPr>
      <w:r>
        <w:rPr>
          <w:sz w:val="28"/>
          <w:szCs w:val="28"/>
        </w:rPr>
      </w:r>
    </w:p>
    <w:p>
      <w:pPr>
        <w:rPr>
          <w:rFonts w:cs="Cambria" w:hAnsi="Cambria" w:eastAsia="Cambria" w:ascii="Cambria"/>
          <w:sz w:val="24"/>
          <w:szCs w:val="24"/>
        </w:rPr>
        <w:tabs>
          <w:tab w:pos="2440" w:val="left"/>
        </w:tabs>
        <w:jc w:val="both"/>
        <w:spacing w:before="26" w:lineRule="auto" w:line="360"/>
        <w:ind w:left="1176" w:right="95" w:hanging="360"/>
      </w:pPr>
      <w:r>
        <w:rPr>
          <w:rFonts w:cs="Cambria" w:hAnsi="Cambria" w:eastAsia="Cambria" w:ascii="Cambria"/>
          <w:spacing w:val="-1"/>
          <w:w w:val="100"/>
          <w:sz w:val="24"/>
          <w:szCs w:val="24"/>
        </w:rPr>
        <w:t>3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Orga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izi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erti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sah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erja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erj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sama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ota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elesa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-tu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memenuh</w:t>
        <w:tab/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 </w:t>
      </w:r>
      <w:r>
        <w:rPr>
          <w:rFonts w:cs="Cambria" w:hAnsi="Cambria" w:eastAsia="Cambria" w:ascii="Cambria"/>
          <w:spacing w:val="3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 </w:t>
      </w:r>
      <w:r>
        <w:rPr>
          <w:rFonts w:cs="Cambria" w:hAnsi="Cambria" w:eastAsia="Cambria" w:ascii="Cambria"/>
          <w:spacing w:val="3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 </w:t>
      </w:r>
      <w:r>
        <w:rPr>
          <w:rFonts w:cs="Cambria" w:hAnsi="Cambria" w:eastAsia="Cambria" w:ascii="Cambria"/>
          <w:spacing w:val="3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rg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izi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  </w:t>
      </w:r>
      <w:r>
        <w:rPr>
          <w:rFonts w:cs="Cambria" w:hAnsi="Cambria" w:eastAsia="Cambria" w:ascii="Cambria"/>
          <w:i/>
          <w:spacing w:val="3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 </w:t>
      </w:r>
      <w:r>
        <w:rPr>
          <w:rFonts w:cs="Cambria" w:hAnsi="Cambria" w:eastAsia="Cambria" w:ascii="Cambria"/>
          <w:spacing w:val="3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mel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us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str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tur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menyeles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-hal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ng.</w:t>
      </w:r>
    </w:p>
    <w:p>
      <w:pPr>
        <w:rPr>
          <w:sz w:val="15"/>
          <w:szCs w:val="15"/>
        </w:rPr>
        <w:jc w:val="left"/>
        <w:spacing w:before="8" w:lineRule="exact" w:line="140"/>
      </w:pPr>
      <w:r>
        <w:rPr>
          <w:sz w:val="15"/>
          <w:szCs w:val="15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auto" w:line="360"/>
        <w:ind w:left="1176" w:right="93" w:hanging="286"/>
      </w:pPr>
      <w:r>
        <w:rPr>
          <w:rFonts w:cs="Cambria" w:hAnsi="Cambria" w:eastAsia="Cambria" w:ascii="Cambria"/>
          <w:spacing w:val="-1"/>
          <w:w w:val="100"/>
          <w:sz w:val="24"/>
          <w:szCs w:val="24"/>
        </w:rPr>
        <w:t>4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4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g,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agai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(p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ar)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bagi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(ang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ota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a)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um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ehi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n.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elalui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saha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aya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(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em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w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g)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eh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sehi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memahami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akann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a.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agai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alah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menci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“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”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ak,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eka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mengalami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eka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alasan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eka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u.</w:t>
      </w:r>
    </w:p>
    <w:p>
      <w:pPr>
        <w:rPr>
          <w:sz w:val="22"/>
          <w:szCs w:val="22"/>
        </w:rPr>
        <w:jc w:val="left"/>
        <w:spacing w:before="18" w:lineRule="exact" w:line="220"/>
      </w:pPr>
      <w:r>
        <w:rPr>
          <w:sz w:val="22"/>
          <w:szCs w:val="22"/>
        </w:rPr>
      </w:r>
    </w:p>
    <w:p>
      <w:pPr>
        <w:rPr>
          <w:rFonts w:cs="Cambria" w:hAnsi="Cambria" w:eastAsia="Cambria" w:ascii="Cambria"/>
          <w:sz w:val="24"/>
          <w:szCs w:val="24"/>
        </w:rPr>
        <w:jc w:val="left"/>
        <w:ind w:left="273"/>
      </w:pP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3.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b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Ko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rol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</w:r>
    </w:p>
    <w:p>
      <w:pPr>
        <w:rPr>
          <w:sz w:val="22"/>
          <w:szCs w:val="22"/>
        </w:rPr>
        <w:jc w:val="left"/>
        <w:spacing w:before="10" w:lineRule="exact" w:line="220"/>
      </w:pPr>
      <w:r>
        <w:rPr>
          <w:sz w:val="22"/>
          <w:szCs w:val="22"/>
        </w:rPr>
      </w:r>
    </w:p>
    <w:p>
      <w:pPr>
        <w:rPr>
          <w:rFonts w:cs="Cambria" w:hAnsi="Cambria" w:eastAsia="Cambria" w:ascii="Cambria"/>
          <w:sz w:val="24"/>
          <w:szCs w:val="24"/>
        </w:rPr>
        <w:jc w:val="left"/>
        <w:ind w:left="633"/>
      </w:pP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b/>
          <w:spacing w:val="1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ef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Ko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rol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</w:r>
    </w:p>
    <w:p>
      <w:pPr>
        <w:rPr>
          <w:sz w:val="14"/>
          <w:szCs w:val="14"/>
        </w:rPr>
        <w:jc w:val="left"/>
        <w:spacing w:before="1" w:lineRule="exact" w:line="140"/>
      </w:pPr>
      <w:r>
        <w:rPr>
          <w:sz w:val="14"/>
          <w:szCs w:val="14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auto" w:line="360"/>
        <w:ind w:left="890" w:right="98" w:firstLine="425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Gh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Risn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4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: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21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suatu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eca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ekaan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membaca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ling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nya.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mengelola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r-fa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sesuai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uasi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osial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sasi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mengen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u,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ece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ngin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agar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sesuai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n,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menyen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lain,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selalu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onfi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ngann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lain,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menut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a.</w:t>
      </w:r>
    </w:p>
    <w:p>
      <w:pPr>
        <w:rPr>
          <w:rFonts w:cs="Cambria" w:hAnsi="Cambria" w:eastAsia="Cambria" w:ascii="Cambria"/>
          <w:sz w:val="24"/>
          <w:szCs w:val="24"/>
        </w:rPr>
        <w:jc w:val="left"/>
        <w:ind w:left="633"/>
      </w:pP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b.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b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Aspek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</w:r>
    </w:p>
    <w:p>
      <w:pPr>
        <w:rPr>
          <w:sz w:val="14"/>
          <w:szCs w:val="14"/>
        </w:rPr>
        <w:jc w:val="left"/>
        <w:spacing w:before="1" w:lineRule="exact" w:line="140"/>
      </w:pPr>
      <w:r>
        <w:rPr>
          <w:sz w:val="14"/>
          <w:szCs w:val="14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auto" w:line="359"/>
        <w:ind w:left="890" w:right="94" w:firstLine="425"/>
        <w:sectPr>
          <w:pgMar w:header="1366" w:footer="1388" w:top="1560" w:bottom="280" w:left="1520" w:right="1560"/>
          <w:pgSz w:w="11920" w:h="16860"/>
        </w:sectPr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Kon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mempunyai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Risn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4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: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29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),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agi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iga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eh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vior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),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if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og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ive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),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utusan</w:t>
      </w:r>
      <w:r>
        <w:rPr>
          <w:rFonts w:cs="Cambria" w:hAnsi="Cambria" w:eastAsia="Cambria" w:ascii="Cambria"/>
          <w:spacing w:val="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ion</w:t>
      </w:r>
      <w:r>
        <w:rPr>
          <w:rFonts w:cs="Cambria" w:hAnsi="Cambria" w:eastAsia="Cambria" w:ascii="Cambria"/>
          <w:i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).</w:t>
      </w:r>
      <w:r>
        <w:rPr>
          <w:rFonts w:cs="Cambria" w:hAnsi="Cambria" w:eastAsia="Cambria" w:ascii="Cambria"/>
          <w:i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Risn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4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: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3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</w:t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5" w:lineRule="exact" w:line="260"/>
      </w:pPr>
      <w:r>
        <w:rPr>
          <w:sz w:val="26"/>
          <w:szCs w:val="26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before="26" w:lineRule="auto" w:line="359"/>
        <w:ind w:left="970" w:right="75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menyat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ur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: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lus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3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sua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erist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4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erist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n,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5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mengambil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utusan.</w:t>
      </w:r>
    </w:p>
    <w:p>
      <w:pPr>
        <w:rPr>
          <w:rFonts w:cs="Cambria" w:hAnsi="Cambria" w:eastAsia="Cambria" w:ascii="Cambria"/>
          <w:sz w:val="24"/>
          <w:szCs w:val="24"/>
        </w:rPr>
        <w:jc w:val="left"/>
        <w:ind w:left="713"/>
      </w:pP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c.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b/>
          <w:spacing w:val="3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F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ktor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y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empe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ru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Ko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rol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</w:r>
    </w:p>
    <w:p>
      <w:pPr>
        <w:rPr>
          <w:sz w:val="14"/>
          <w:szCs w:val="14"/>
        </w:rPr>
        <w:jc w:val="left"/>
        <w:spacing w:before="2" w:lineRule="exact" w:line="140"/>
      </w:pPr>
      <w:r>
        <w:rPr>
          <w:sz w:val="14"/>
          <w:szCs w:val="14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auto" w:line="360"/>
        <w:ind w:left="970" w:right="76" w:firstLine="425"/>
      </w:pPr>
      <w:r>
        <w:rPr>
          <w:rFonts w:cs="Cambria" w:hAnsi="Cambria" w:eastAsia="Cambria" w:ascii="Cambria"/>
          <w:spacing w:val="1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akto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-fa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tor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oleh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banyak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nya,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secara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oleh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tor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aktor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l,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mel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uti: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tor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iolo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sus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melalui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ev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emosi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sehat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leh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bila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seora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memiliki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suatu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luapan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emosi.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tor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eksternal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oleh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sosi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-emosion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ling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utama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ling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elompok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baya.</w:t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auto" w:line="360"/>
        <w:ind w:left="970" w:right="75" w:firstLine="425"/>
      </w:pPr>
      <w:r>
        <w:rPr>
          <w:rFonts w:cs="Cambria" w:hAnsi="Cambria" w:eastAsia="Cambria" w:ascii="Cambria"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seora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ak.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agai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</w:t>
      </w:r>
      <w:r>
        <w:rPr>
          <w:rFonts w:cs="Cambria" w:hAnsi="Cambria" w:eastAsia="Cambria" w:ascii="Cambria"/>
          <w:spacing w:val="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oleh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ak,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tua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mengen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irinya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hal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tkan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bagai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contoh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bagi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emb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jc w:val="both"/>
        <w:spacing w:lineRule="auto" w:line="360"/>
        <w:ind w:left="970" w:right="78" w:firstLine="425"/>
        <w:sectPr>
          <w:pgMar w:header="1366" w:footer="1388" w:top="1560" w:bottom="280" w:left="1440" w:right="1580"/>
          <w:pgSz w:w="11920" w:h="16860"/>
        </w:sectPr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Da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mpul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ses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tor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tor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eksternal,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ima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tor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tor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berasal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tor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eksternal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tor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berasal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luar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ling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ungan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masya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lin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  <w:t>.</w:t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3" w:lineRule="exact" w:line="280"/>
      </w:pPr>
      <w:r>
        <w:rPr>
          <w:sz w:val="28"/>
          <w:szCs w:val="28"/>
        </w:rPr>
      </w:r>
    </w:p>
    <w:p>
      <w:pPr>
        <w:rPr>
          <w:rFonts w:cs="Cambria" w:hAnsi="Cambria" w:eastAsia="Cambria" w:ascii="Cambria"/>
          <w:sz w:val="24"/>
          <w:szCs w:val="24"/>
        </w:rPr>
        <w:jc w:val="left"/>
        <w:spacing w:before="26"/>
        <w:ind w:left="273"/>
      </w:pP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4.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b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el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</w:r>
    </w:p>
    <w:p>
      <w:pPr>
        <w:rPr>
          <w:sz w:val="22"/>
          <w:szCs w:val="22"/>
        </w:rPr>
        <w:jc w:val="left"/>
        <w:spacing w:before="10" w:lineRule="exact" w:line="220"/>
      </w:pPr>
      <w:r>
        <w:rPr>
          <w:sz w:val="22"/>
          <w:szCs w:val="22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auto" w:line="360"/>
        <w:ind w:left="748" w:right="96" w:firstLine="569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lit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unakan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elasion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ur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v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a,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Peneli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ilaksan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ta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Klat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X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XI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samp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menyebar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contr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iri.</w:t>
      </w:r>
      <w:r>
        <w:rPr>
          <w:rFonts w:cs="Cambria" w:hAnsi="Cambria" w:eastAsia="Cambria" w:ascii="Cambria"/>
          <w:spacing w:val="4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4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elit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4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4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4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ling</w:t>
      </w:r>
      <w:r>
        <w:rPr>
          <w:rFonts w:cs="Cambria" w:hAnsi="Cambria" w:eastAsia="Cambria" w:ascii="Cambria"/>
          <w:spacing w:val="4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4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4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ve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uan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ertim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erte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6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: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4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).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lam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elit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mbil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alah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siswa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elas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X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XI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isreng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Klaten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ernah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embolos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bagai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ut:</w:t>
      </w:r>
    </w:p>
    <w:p>
      <w:pPr>
        <w:rPr>
          <w:rFonts w:cs="Cambria" w:hAnsi="Cambria" w:eastAsia="Cambria" w:ascii="Cambria"/>
          <w:sz w:val="24"/>
          <w:szCs w:val="24"/>
        </w:rPr>
        <w:jc w:val="left"/>
        <w:ind w:left="816"/>
      </w:pP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iswa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asuk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lasan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las.</w:t>
      </w:r>
    </w:p>
    <w:p>
      <w:pPr>
        <w:rPr>
          <w:sz w:val="14"/>
          <w:szCs w:val="14"/>
        </w:rPr>
        <w:jc w:val="left"/>
        <w:spacing w:before="1" w:lineRule="exact" w:line="140"/>
      </w:pPr>
      <w:r>
        <w:rPr>
          <w:sz w:val="14"/>
          <w:szCs w:val="14"/>
        </w:rPr>
      </w:r>
    </w:p>
    <w:p>
      <w:pPr>
        <w:rPr>
          <w:rFonts w:cs="Cambria" w:hAnsi="Cambria" w:eastAsia="Cambria" w:ascii="Cambria"/>
          <w:sz w:val="24"/>
          <w:szCs w:val="24"/>
        </w:rPr>
        <w:jc w:val="left"/>
        <w:spacing w:lineRule="auto" w:line="358"/>
        <w:ind w:left="1176" w:right="100" w:hanging="360"/>
      </w:pP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4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4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4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4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4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4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4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4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u.</w:t>
      </w:r>
    </w:p>
    <w:p>
      <w:pPr>
        <w:rPr>
          <w:rFonts w:cs="Cambria" w:hAnsi="Cambria" w:eastAsia="Cambria" w:ascii="Cambria"/>
          <w:sz w:val="24"/>
          <w:szCs w:val="24"/>
        </w:rPr>
        <w:jc w:val="left"/>
        <w:spacing w:before="2"/>
        <w:ind w:left="816"/>
      </w:pPr>
      <w:r>
        <w:rPr>
          <w:rFonts w:cs="Cambria" w:hAnsi="Cambria" w:eastAsia="Cambria" w:ascii="Cambria"/>
          <w:spacing w:val="-1"/>
          <w:w w:val="100"/>
          <w:sz w:val="24"/>
          <w:szCs w:val="24"/>
        </w:rPr>
        <w:t>3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iswa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berang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samp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olah.</w:t>
      </w:r>
    </w:p>
    <w:p>
      <w:pPr>
        <w:rPr>
          <w:sz w:val="14"/>
          <w:szCs w:val="14"/>
        </w:rPr>
        <w:jc w:val="left"/>
        <w:spacing w:before="1" w:lineRule="exact" w:line="140"/>
      </w:pPr>
      <w:r>
        <w:rPr>
          <w:sz w:val="14"/>
          <w:szCs w:val="14"/>
        </w:rPr>
      </w:r>
    </w:p>
    <w:p>
      <w:pPr>
        <w:rPr>
          <w:rFonts w:cs="Cambria" w:hAnsi="Cambria" w:eastAsia="Cambria" w:ascii="Cambria"/>
          <w:sz w:val="24"/>
          <w:szCs w:val="24"/>
        </w:rPr>
        <w:jc w:val="left"/>
        <w:spacing w:lineRule="auto" w:line="362"/>
        <w:ind w:left="1176" w:right="99" w:hanging="360"/>
      </w:pPr>
      <w:r>
        <w:rPr>
          <w:rFonts w:cs="Cambria" w:hAnsi="Cambria" w:eastAsia="Cambria" w:ascii="Cambria"/>
          <w:spacing w:val="-1"/>
          <w:w w:val="100"/>
          <w:sz w:val="24"/>
          <w:szCs w:val="24"/>
        </w:rPr>
        <w:t>4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masuk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alasan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min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3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ulan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suai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ekap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eha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a.</w:t>
      </w:r>
    </w:p>
    <w:p>
      <w:pPr>
        <w:rPr>
          <w:sz w:val="15"/>
          <w:szCs w:val="15"/>
        </w:rPr>
        <w:jc w:val="left"/>
        <w:spacing w:before="6" w:lineRule="exact" w:line="140"/>
      </w:pPr>
      <w:r>
        <w:rPr>
          <w:sz w:val="15"/>
          <w:szCs w:val="15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auto" w:line="359"/>
        <w:ind w:left="890" w:right="98" w:firstLine="425"/>
      </w:pPr>
      <w:r>
        <w:rPr>
          <w:rFonts w:cs="Cambria" w:hAnsi="Cambria" w:eastAsia="Cambria" w:ascii="Cambria"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lis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alisis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iy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6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: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5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lis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iksi,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bagaimana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bah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v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bila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v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lain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a.</w:t>
      </w:r>
    </w:p>
    <w:p>
      <w:pPr>
        <w:rPr>
          <w:rFonts w:cs="Cambria" w:hAnsi="Cambria" w:eastAsia="Cambria" w:ascii="Cambria"/>
          <w:sz w:val="24"/>
          <w:szCs w:val="24"/>
        </w:rPr>
        <w:tabs>
          <w:tab w:pos="900" w:val="left"/>
        </w:tabs>
        <w:jc w:val="left"/>
        <w:spacing w:before="13" w:lineRule="atLeast" w:line="500"/>
        <w:ind w:left="453" w:right="4468" w:hanging="180"/>
      </w:pP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5.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b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el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d</w:t>
      </w:r>
      <w:r>
        <w:rPr>
          <w:rFonts w:cs="Cambria" w:hAnsi="Cambria" w:eastAsia="Cambria" w:ascii="Cambria"/>
          <w:b/>
          <w:spacing w:val="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emba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.</w:t>
        <w:tab/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el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</w:r>
    </w:p>
    <w:p>
      <w:pPr>
        <w:rPr>
          <w:sz w:val="14"/>
          <w:szCs w:val="14"/>
        </w:rPr>
        <w:jc w:val="left"/>
        <w:spacing w:before="1" w:lineRule="exact" w:line="140"/>
      </w:pPr>
      <w:r>
        <w:rPr>
          <w:sz w:val="14"/>
          <w:szCs w:val="14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auto" w:line="360"/>
        <w:ind w:left="465" w:right="97" w:firstLine="283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Da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elit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oleh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eliti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ima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eliti</w:t>
      </w:r>
      <w:r>
        <w:rPr>
          <w:rFonts w:cs="Cambria" w:hAnsi="Cambria" w:eastAsia="Cambria" w:ascii="Cambria"/>
          <w:spacing w:val="1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mili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3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(tiga)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v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iolah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unakan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tuan</w:t>
      </w:r>
      <w:r>
        <w:rPr>
          <w:rFonts w:cs="Cambria" w:hAnsi="Cambria" w:eastAsia="Cambria" w:ascii="Cambria"/>
          <w:spacing w:val="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SS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23</w:t>
      </w:r>
      <w:r>
        <w:rPr>
          <w:rFonts w:cs="Cambria" w:hAnsi="Cambria" w:eastAsia="Cambria" w:ascii="Cambria"/>
          <w:i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leh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agai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ut:</w:t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tabs>
          <w:tab w:pos="8560" w:val="left"/>
        </w:tabs>
        <w:jc w:val="left"/>
        <w:spacing w:lineRule="exact" w:line="260"/>
        <w:ind w:left="1490"/>
      </w:pPr>
      <w:r>
        <w:pict>
          <v:group style="position:absolute;margin-left:120.21pt;margin-top:13.7557pt;width:30.58pt;height:0.58004pt;mso-position-horizontal-relative:page;mso-position-vertical-relative:paragraph;z-index:-708" coordorigin="2404,275" coordsize="612,12">
            <v:shape style="position:absolute;left:2410;top:281;width:590;height:0" coordorigin="2410,281" coordsize="590,0" path="m2410,281l3000,281e" filled="f" stroked="t" strokeweight="0.58004pt" strokecolor="#000000">
              <v:path arrowok="t"/>
            </v:shape>
            <v:shape style="position:absolute;left:3000;top:281;width:10;height:0" coordorigin="3000,281" coordsize="10,0" path="m3000,281l3010,281e" filled="f" stroked="t" strokeweight="0.58004pt" strokecolor="#000000">
              <v:path arrowok="t"/>
            </v:shape>
            <w10:wrap type="none"/>
          </v:group>
        </w:pict>
      </w:r>
      <w:r>
        <w:pict>
          <v:group style="position:absolute;margin-left:249.72pt;margin-top:13.7557pt;width:161.28pt;height:0.58004pt;mso-position-horizontal-relative:page;mso-position-vertical-relative:paragraph;z-index:-707" coordorigin="4994,275" coordsize="3226,12">
            <v:shape style="position:absolute;left:5000;top:281;width:10;height:0" coordorigin="5000,281" coordsize="10,0" path="m5000,281l5010,281e" filled="f" stroked="t" strokeweight="0.58004pt" strokecolor="#000000">
              <v:path arrowok="t"/>
            </v:shape>
            <v:shape style="position:absolute;left:5010;top:281;width:1301;height:0" coordorigin="5010,281" coordsize="1301,0" path="m5010,281l6311,281e" filled="f" stroked="t" strokeweight="0.58004pt" strokecolor="#000000">
              <v:path arrowok="t"/>
            </v:shape>
            <v:shape style="position:absolute;left:6311;top:281;width:10;height:0" coordorigin="6311,281" coordsize="10,0" path="m6311,281l6321,281e" filled="f" stroked="t" strokeweight="0.58004pt" strokecolor="#000000">
              <v:path arrowok="t"/>
            </v:shape>
            <v:shape style="position:absolute;left:6321;top:281;width:1884;height:0" coordorigin="6321,281" coordsize="1884,0" path="m6321,281l8205,281e" filled="f" stroked="t" strokeweight="0.58004pt" strokecolor="#000000">
              <v:path arrowok="t"/>
            </v:shape>
            <v:shape style="position:absolute;left:8205;top:281;width:10;height:0" coordorigin="8205,281" coordsize="10,0" path="m8205,281l8214,281e" filled="f" stroked="t" strokeweight="0.58004pt" strokecolor="#000000">
              <v:path arrowok="t"/>
            </v:shape>
            <w10:wrap type="none"/>
          </v:group>
        </w:pict>
      </w:r>
      <w:r>
        <w:rPr>
          <w:rFonts w:cs="Times New Roman" w:hAnsi="Times New Roman" w:eastAsia="Times New Roman" w:ascii="Times New Roman"/>
          <w:b/>
          <w:sz w:val="24"/>
          <w:szCs w:val="24"/>
        </w:rPr>
      </w:r>
      <w:r>
        <w:rPr>
          <w:rFonts w:cs="Times New Roman" w:hAnsi="Times New Roman" w:eastAsia="Times New Roman" w:ascii="Times New Roman"/>
          <w:b/>
          <w:sz w:val="24"/>
          <w:szCs w:val="24"/>
          <w:u w:val="single" w:color="000000"/>
        </w:rPr>
        <w:t>                        </w:t>
      </w:r>
      <w:r>
        <w:rPr>
          <w:rFonts w:cs="Times New Roman" w:hAnsi="Times New Roman" w:eastAsia="Times New Roman" w:ascii="Times New Roman"/>
          <w:b/>
          <w:spacing w:val="17"/>
          <w:sz w:val="24"/>
          <w:szCs w:val="24"/>
          <w:u w:val="single" w:color="000000"/>
        </w:rPr>
        <w:t> </w:t>
      </w:r>
      <w:r>
        <w:rPr>
          <w:rFonts w:cs="Times New Roman" w:hAnsi="Times New Roman" w:eastAsia="Times New Roman" w:ascii="Times New Roman"/>
          <w:b/>
          <w:spacing w:val="17"/>
          <w:sz w:val="24"/>
          <w:szCs w:val="24"/>
          <w:u w:val="single" w:color="000000"/>
        </w:rPr>
      </w:r>
      <w:r>
        <w:rPr>
          <w:rFonts w:cs="Times New Roman" w:hAnsi="Times New Roman" w:eastAsia="Times New Roman" w:ascii="Times New Roman"/>
          <w:b/>
          <w:spacing w:val="0"/>
          <w:sz w:val="24"/>
          <w:szCs w:val="24"/>
          <w:u w:val="single" w:color="000000"/>
        </w:rPr>
        <w:t>T</w:t>
      </w:r>
      <w:r>
        <w:rPr>
          <w:rFonts w:cs="Times New Roman" w:hAnsi="Times New Roman" w:eastAsia="Times New Roman" w:ascii="Times New Roman"/>
          <w:b/>
          <w:spacing w:val="0"/>
          <w:sz w:val="24"/>
          <w:szCs w:val="24"/>
          <w:u w:val="single" w:color="000000"/>
        </w:rPr>
      </w:r>
      <w:r>
        <w:rPr>
          <w:rFonts w:cs="Times New Roman" w:hAnsi="Times New Roman" w:eastAsia="Times New Roman" w:ascii="Times New Roman"/>
          <w:b/>
          <w:spacing w:val="0"/>
          <w:sz w:val="24"/>
          <w:szCs w:val="24"/>
          <w:u w:val="single" w:color="000000"/>
        </w:rPr>
        <w:t>a</w:t>
      </w:r>
      <w:r>
        <w:rPr>
          <w:rFonts w:cs="Times New Roman" w:hAnsi="Times New Roman" w:eastAsia="Times New Roman" w:ascii="Times New Roman"/>
          <w:b/>
          <w:spacing w:val="1"/>
          <w:sz w:val="24"/>
          <w:szCs w:val="24"/>
          <w:u w:val="single" w:color="000000"/>
        </w:rPr>
        <w:t>b</w:t>
      </w:r>
      <w:r>
        <w:rPr>
          <w:rFonts w:cs="Times New Roman" w:hAnsi="Times New Roman" w:eastAsia="Times New Roman" w:ascii="Times New Roman"/>
          <w:b/>
          <w:spacing w:val="1"/>
          <w:sz w:val="24"/>
          <w:szCs w:val="24"/>
          <w:u w:val="single" w:color="000000"/>
        </w:rPr>
      </w:r>
      <w:r>
        <w:rPr>
          <w:rFonts w:cs="Times New Roman" w:hAnsi="Times New Roman" w:eastAsia="Times New Roman" w:ascii="Times New Roman"/>
          <w:b/>
          <w:spacing w:val="-1"/>
          <w:sz w:val="24"/>
          <w:szCs w:val="24"/>
          <w:u w:val="single" w:color="000000"/>
        </w:rPr>
        <w:t>e</w:t>
      </w:r>
      <w:r>
        <w:rPr>
          <w:rFonts w:cs="Times New Roman" w:hAnsi="Times New Roman" w:eastAsia="Times New Roman" w:ascii="Times New Roman"/>
          <w:b/>
          <w:spacing w:val="-1"/>
          <w:sz w:val="24"/>
          <w:szCs w:val="24"/>
          <w:u w:val="single" w:color="000000"/>
        </w:rPr>
      </w:r>
      <w:r>
        <w:rPr>
          <w:rFonts w:cs="Times New Roman" w:hAnsi="Times New Roman" w:eastAsia="Times New Roman" w:ascii="Times New Roman"/>
          <w:b/>
          <w:spacing w:val="-1"/>
          <w:sz w:val="24"/>
          <w:szCs w:val="24"/>
        </w:rPr>
      </w:r>
      <w:r>
        <w:rPr>
          <w:rFonts w:cs="Times New Roman" w:hAnsi="Times New Roman" w:eastAsia="Times New Roman" w:ascii="Times New Roman"/>
          <w:b/>
          <w:spacing w:val="0"/>
          <w:sz w:val="24"/>
          <w:szCs w:val="24"/>
        </w:rPr>
        <w:t>l</w:t>
      </w:r>
      <w:r>
        <w:rPr>
          <w:rFonts w:cs="Times New Roman" w:hAnsi="Times New Roman" w:eastAsia="Times New Roman" w:ascii="Times New Roman"/>
          <w:b/>
          <w:spacing w:val="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spacing w:val="0"/>
          <w:sz w:val="24"/>
          <w:szCs w:val="24"/>
        </w:rPr>
        <w:t>1</w:t>
      </w:r>
      <w:r>
        <w:rPr>
          <w:rFonts w:cs="Times New Roman" w:hAnsi="Times New Roman" w:eastAsia="Times New Roman" w:ascii="Times New Roman"/>
          <w:b/>
          <w:spacing w:val="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spacing w:val="1"/>
          <w:sz w:val="24"/>
          <w:szCs w:val="24"/>
        </w:rPr>
        <w:t>T</w:t>
      </w:r>
      <w:r>
        <w:rPr>
          <w:rFonts w:cs="Times New Roman" w:hAnsi="Times New Roman" w:eastAsia="Times New Roman" w:ascii="Times New Roman"/>
          <w:b/>
          <w:spacing w:val="0"/>
          <w:sz w:val="24"/>
          <w:szCs w:val="24"/>
        </w:rPr>
        <w:t>i</w:t>
      </w:r>
      <w:r>
        <w:rPr>
          <w:rFonts w:cs="Times New Roman" w:hAnsi="Times New Roman" w:eastAsia="Times New Roman" w:ascii="Times New Roman"/>
          <w:b/>
          <w:spacing w:val="1"/>
          <w:sz w:val="24"/>
          <w:szCs w:val="24"/>
        </w:rPr>
        <w:t>n</w:t>
      </w:r>
      <w:r>
        <w:rPr>
          <w:rFonts w:cs="Times New Roman" w:hAnsi="Times New Roman" w:eastAsia="Times New Roman" w:ascii="Times New Roman"/>
          <w:b/>
          <w:spacing w:val="-2"/>
          <w:sz w:val="24"/>
          <w:szCs w:val="24"/>
        </w:rPr>
        <w:t>g</w:t>
      </w:r>
      <w:r>
        <w:rPr>
          <w:rFonts w:cs="Times New Roman" w:hAnsi="Times New Roman" w:eastAsia="Times New Roman" w:ascii="Times New Roman"/>
          <w:b/>
          <w:spacing w:val="1"/>
          <w:sz w:val="24"/>
          <w:szCs w:val="24"/>
        </w:rPr>
        <w:t>k</w:t>
      </w:r>
      <w:r>
        <w:rPr>
          <w:rFonts w:cs="Times New Roman" w:hAnsi="Times New Roman" w:eastAsia="Times New Roman" w:ascii="Times New Roman"/>
          <w:b/>
          <w:spacing w:val="0"/>
          <w:sz w:val="24"/>
          <w:szCs w:val="24"/>
        </w:rPr>
        <w:t>at</w:t>
      </w:r>
      <w:r>
        <w:rPr>
          <w:rFonts w:cs="Times New Roman" w:hAnsi="Times New Roman" w:eastAsia="Times New Roman" w:ascii="Times New Roman"/>
          <w:b/>
          <w:spacing w:val="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spacing w:val="-1"/>
          <w:sz w:val="24"/>
          <w:szCs w:val="24"/>
        </w:rPr>
        <w:t>P</w:t>
      </w:r>
      <w:r>
        <w:rPr>
          <w:rFonts w:cs="Times New Roman" w:hAnsi="Times New Roman" w:eastAsia="Times New Roman" w:ascii="Times New Roman"/>
          <w:b/>
          <w:spacing w:val="-1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b/>
          <w:spacing w:val="-1"/>
          <w:sz w:val="24"/>
          <w:szCs w:val="24"/>
        </w:rPr>
        <w:t>r</w:t>
      </w:r>
      <w:r>
        <w:rPr>
          <w:rFonts w:cs="Times New Roman" w:hAnsi="Times New Roman" w:eastAsia="Times New Roman" w:ascii="Times New Roman"/>
          <w:b/>
          <w:spacing w:val="0"/>
          <w:sz w:val="24"/>
          <w:szCs w:val="24"/>
        </w:rPr>
        <w:t>i</w:t>
      </w:r>
      <w:r>
        <w:rPr>
          <w:rFonts w:cs="Times New Roman" w:hAnsi="Times New Roman" w:eastAsia="Times New Roman" w:ascii="Times New Roman"/>
          <w:b/>
          <w:spacing w:val="1"/>
          <w:sz w:val="24"/>
          <w:szCs w:val="24"/>
        </w:rPr>
        <w:t>l</w:t>
      </w:r>
      <w:r>
        <w:rPr>
          <w:rFonts w:cs="Times New Roman" w:hAnsi="Times New Roman" w:eastAsia="Times New Roman" w:ascii="Times New Roman"/>
          <w:b/>
          <w:spacing w:val="0"/>
          <w:sz w:val="24"/>
          <w:szCs w:val="24"/>
        </w:rPr>
        <w:t>a</w:t>
      </w:r>
      <w:r>
        <w:rPr>
          <w:rFonts w:cs="Times New Roman" w:hAnsi="Times New Roman" w:eastAsia="Times New Roman" w:ascii="Times New Roman"/>
          <w:b/>
          <w:spacing w:val="1"/>
          <w:sz w:val="24"/>
          <w:szCs w:val="24"/>
        </w:rPr>
        <w:t>k</w:t>
      </w:r>
      <w:r>
        <w:rPr>
          <w:rFonts w:cs="Times New Roman" w:hAnsi="Times New Roman" w:eastAsia="Times New Roman" w:ascii="Times New Roman"/>
          <w:b/>
          <w:spacing w:val="0"/>
          <w:sz w:val="24"/>
          <w:szCs w:val="24"/>
        </w:rPr>
        <w:t>u</w:t>
      </w:r>
      <w:r>
        <w:rPr>
          <w:rFonts w:cs="Times New Roman" w:hAnsi="Times New Roman" w:eastAsia="Times New Roman" w:ascii="Times New Roman"/>
          <w:b/>
          <w:spacing w:val="1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spacing w:val="-1"/>
          <w:sz w:val="24"/>
          <w:szCs w:val="24"/>
        </w:rPr>
        <w:t>M</w:t>
      </w:r>
      <w:r>
        <w:rPr>
          <w:rFonts w:cs="Times New Roman" w:hAnsi="Times New Roman" w:eastAsia="Times New Roman" w:ascii="Times New Roman"/>
          <w:b/>
          <w:spacing w:val="-1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b/>
          <w:spacing w:val="1"/>
          <w:sz w:val="24"/>
          <w:szCs w:val="24"/>
        </w:rPr>
        <w:t>m</w:t>
      </w:r>
      <w:r>
        <w:rPr>
          <w:rFonts w:cs="Times New Roman" w:hAnsi="Times New Roman" w:eastAsia="Times New Roman" w:ascii="Times New Roman"/>
          <w:b/>
          <w:spacing w:val="1"/>
          <w:sz w:val="24"/>
          <w:szCs w:val="24"/>
        </w:rPr>
        <w:t>b</w:t>
      </w:r>
      <w:r>
        <w:rPr>
          <w:rFonts w:cs="Times New Roman" w:hAnsi="Times New Roman" w:eastAsia="Times New Roman" w:ascii="Times New Roman"/>
          <w:b/>
          <w:spacing w:val="0"/>
          <w:sz w:val="24"/>
          <w:szCs w:val="24"/>
        </w:rPr>
        <w:t>olo</w:t>
      </w:r>
      <w:r>
        <w:rPr>
          <w:rFonts w:cs="Times New Roman" w:hAnsi="Times New Roman" w:eastAsia="Times New Roman" w:ascii="Times New Roman"/>
          <w:b/>
          <w:spacing w:val="-20"/>
          <w:sz w:val="24"/>
          <w:szCs w:val="24"/>
        </w:rPr>
        <w:t>s</w:t>
      </w:r>
      <w:r>
        <w:rPr>
          <w:rFonts w:cs="Times New Roman" w:hAnsi="Times New Roman" w:eastAsia="Times New Roman" w:ascii="Times New Roman"/>
          <w:b/>
          <w:spacing w:val="0"/>
          <w:sz w:val="24"/>
          <w:szCs w:val="24"/>
          <w:u w:val="single" w:color="000000"/>
        </w:rPr>
        <w:t> </w:t>
      </w:r>
      <w:r>
        <w:rPr>
          <w:rFonts w:cs="Times New Roman" w:hAnsi="Times New Roman" w:eastAsia="Times New Roman" w:ascii="Times New Roman"/>
          <w:b/>
          <w:spacing w:val="0"/>
          <w:sz w:val="24"/>
          <w:szCs w:val="24"/>
          <w:u w:val="single" w:color="000000"/>
        </w:rPr>
        <w:tab/>
      </w:r>
      <w:r>
        <w:rPr>
          <w:rFonts w:cs="Times New Roman" w:hAnsi="Times New Roman" w:eastAsia="Times New Roman" w:ascii="Times New Roman"/>
          <w:b/>
          <w:spacing w:val="0"/>
          <w:sz w:val="24"/>
          <w:szCs w:val="24"/>
          <w:u w:val="single" w:color="000000"/>
        </w:rPr>
      </w:r>
      <w:r>
        <w:rPr>
          <w:rFonts w:cs="Times New Roman" w:hAnsi="Times New Roman" w:eastAsia="Times New Roman" w:ascii="Times New Roman"/>
          <w:b/>
          <w:spacing w:val="0"/>
          <w:sz w:val="24"/>
          <w:szCs w:val="24"/>
        </w:rPr>
      </w:r>
      <w:r>
        <w:rPr>
          <w:rFonts w:cs="Times New Roman" w:hAnsi="Times New Roman" w:eastAsia="Times New Roman" w:ascii="Times New Roman"/>
          <w:spacing w:val="0"/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jc w:val="left"/>
        <w:spacing w:before="9"/>
        <w:ind w:left="1005"/>
        <w:sectPr>
          <w:pgMar w:header="1366" w:footer="1388" w:top="1560" w:bottom="280" w:left="1520" w:right="1560"/>
          <w:pgSz w:w="11920" w:h="16860"/>
        </w:sectPr>
      </w:pPr>
      <w:r>
        <w:pict>
          <v:group style="position:absolute;margin-left:119.49pt;margin-top:14.2431pt;width:385.734pt;height:0.57998pt;mso-position-horizontal-relative:page;mso-position-vertical-relative:paragraph;z-index:-706" coordorigin="2390,285" coordsize="7715,12">
            <v:shape style="position:absolute;left:2396;top:291;width:605;height:0" coordorigin="2396,291" coordsize="605,0" path="m2396,291l3000,291e" filled="f" stroked="t" strokeweight="0.57998pt" strokecolor="#000000">
              <v:path arrowok="t"/>
            </v:shape>
            <v:shape style="position:absolute;left:2986;top:291;width:10;height:0" coordorigin="2986,291" coordsize="10,0" path="m2986,291l2996,291e" filled="f" stroked="t" strokeweight="0.57998pt" strokecolor="#000000">
              <v:path arrowok="t"/>
            </v:shape>
            <v:shape style="position:absolute;left:2996;top:291;width:2004;height:0" coordorigin="2996,291" coordsize="2004,0" path="m2996,291l5000,291e" filled="f" stroked="t" strokeweight="0.57998pt" strokecolor="#000000">
              <v:path arrowok="t"/>
            </v:shape>
            <v:shape style="position:absolute;left:4986;top:291;width:10;height:0" coordorigin="4986,291" coordsize="10,0" path="m4986,291l4995,291e" filled="f" stroked="t" strokeweight="0.57998pt" strokecolor="#000000">
              <v:path arrowok="t"/>
            </v:shape>
            <v:shape style="position:absolute;left:4995;top:291;width:1316;height:0" coordorigin="4995,291" coordsize="1316,0" path="m4995,291l6311,291e" filled="f" stroked="t" strokeweight="0.57998pt" strokecolor="#000000">
              <v:path arrowok="t"/>
            </v:shape>
            <v:shape style="position:absolute;left:6297;top:291;width:10;height:0" coordorigin="6297,291" coordsize="10,0" path="m6297,291l6306,291e" filled="f" stroked="t" strokeweight="0.57998pt" strokecolor="#000000">
              <v:path arrowok="t"/>
            </v:shape>
            <v:shape style="position:absolute;left:6306;top:291;width:1898;height:0" coordorigin="6306,291" coordsize="1898,0" path="m6306,291l8205,291e" filled="f" stroked="t" strokeweight="0.57998pt" strokecolor="#000000">
              <v:path arrowok="t"/>
            </v:shape>
            <v:shape style="position:absolute;left:8190;top:291;width:10;height:0" coordorigin="8190,291" coordsize="10,0" path="m8190,291l8200,291e" filled="f" stroked="t" strokeweight="0.57998pt" strokecolor="#000000">
              <v:path arrowok="t"/>
            </v:shape>
            <v:shape style="position:absolute;left:8200;top:291;width:1899;height:0" coordorigin="8200,291" coordsize="1899,0" path="m8200,291l10099,291e" filled="f" stroked="t" strokeweight="0.57998pt" strokecolor="#000000">
              <v:path arrowok="t"/>
            </v:shape>
            <w10:wrap type="none"/>
          </v:group>
        </w:pic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No.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      </w:t>
      </w:r>
      <w:r>
        <w:rPr>
          <w:rFonts w:cs="Times New Roman" w:hAnsi="Times New Roman" w:eastAsia="Times New Roman" w:ascii="Times New Roman"/>
          <w:b/>
          <w:spacing w:val="9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I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t</w:t>
      </w:r>
      <w:r>
        <w:rPr>
          <w:rFonts w:cs="Times New Roman" w:hAnsi="Times New Roman" w:eastAsia="Times New Roman" w:ascii="Times New Roman"/>
          <w:b/>
          <w:spacing w:val="-2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b/>
          <w:spacing w:val="-1"/>
          <w:w w:val="100"/>
          <w:sz w:val="24"/>
          <w:szCs w:val="24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val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S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k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or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             </w:t>
      </w:r>
      <w:r>
        <w:rPr>
          <w:rFonts w:cs="Times New Roman" w:hAnsi="Times New Roman" w:eastAsia="Times New Roman" w:ascii="Times New Roman"/>
          <w:b/>
          <w:spacing w:val="53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F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               </w:t>
      </w:r>
      <w:r>
        <w:rPr>
          <w:rFonts w:cs="Times New Roman" w:hAnsi="Times New Roman" w:eastAsia="Times New Roman" w:ascii="Times New Roman"/>
          <w:b/>
          <w:spacing w:val="22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P</w:t>
      </w:r>
      <w:r>
        <w:rPr>
          <w:rFonts w:cs="Times New Roman" w:hAnsi="Times New Roman" w:eastAsia="Times New Roman" w:ascii="Times New Roman"/>
          <w:b/>
          <w:spacing w:val="-1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b/>
          <w:spacing w:val="-1"/>
          <w:w w:val="100"/>
          <w:sz w:val="24"/>
          <w:szCs w:val="24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s</w:t>
      </w:r>
      <w:r>
        <w:rPr>
          <w:rFonts w:cs="Times New Roman" w:hAnsi="Times New Roman" w:eastAsia="Times New Roman" w:ascii="Times New Roman"/>
          <w:b/>
          <w:spacing w:val="-1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tase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              </w:t>
      </w:r>
      <w:r>
        <w:rPr>
          <w:rFonts w:cs="Times New Roman" w:hAnsi="Times New Roman" w:eastAsia="Times New Roman" w:ascii="Times New Roman"/>
          <w:b/>
          <w:spacing w:val="28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Kri</w:t>
      </w:r>
      <w:r>
        <w:rPr>
          <w:rFonts w:cs="Times New Roman" w:hAnsi="Times New Roman" w:eastAsia="Times New Roman" w:ascii="Times New Roman"/>
          <w:b/>
          <w:spacing w:val="-1"/>
          <w:w w:val="100"/>
          <w:sz w:val="24"/>
          <w:szCs w:val="24"/>
        </w:rPr>
        <w:t>t</w:t>
      </w:r>
      <w:r>
        <w:rPr>
          <w:rFonts w:cs="Times New Roman" w:hAnsi="Times New Roman" w:eastAsia="Times New Roman" w:ascii="Times New Roman"/>
          <w:b/>
          <w:spacing w:val="-1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b/>
          <w:spacing w:val="-1"/>
          <w:w w:val="100"/>
          <w:sz w:val="24"/>
          <w:szCs w:val="24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ia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</w:r>
    </w:p>
    <w:p>
      <w:pPr>
        <w:rPr>
          <w:sz w:val="16"/>
          <w:szCs w:val="16"/>
        </w:rPr>
        <w:jc w:val="left"/>
        <w:spacing w:before="3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Cambria" w:hAnsi="Cambria" w:eastAsia="Cambria" w:ascii="Cambria"/>
          <w:sz w:val="24"/>
          <w:szCs w:val="24"/>
        </w:rPr>
        <w:jc w:val="right"/>
        <w:spacing w:before="26" w:lineRule="exact" w:line="260"/>
        <w:ind w:right="127"/>
      </w:pPr>
      <w:r>
        <w:pict>
          <v:shape type="#_x0000_t202" style="position:absolute;margin-left:120.21pt;margin-top:-112.528pt;width:385.014pt;height:127.504pt;mso-position-horizontal-relative:page;mso-position-vertical-relative:paragraph;z-index:-698" filled="f" stroked="f">
            <v:textbox inset="0,0,0,0">
              <w:txbxContent>
                <w:tbl>
                  <w:tblPr>
                    <w:tblW w:w="0" w:type="auto"/>
                    <w:tblLook w:val="01E0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/>
                  <w:tr>
                    <w:trPr>
                      <w:trHeight w:val="286" w:hRule="exact"/>
                    </w:trPr>
                    <w:tc>
                      <w:tcPr>
                        <w:tcW w:w="744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4"/>
                            <w:szCs w:val="24"/>
                          </w:rPr>
                          <w:jc w:val="left"/>
                          <w:spacing w:lineRule="exact" w:line="260"/>
                          <w:ind w:left="20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1.</w:t>
                        </w:r>
                      </w:p>
                    </w:tc>
                    <w:tc>
                      <w:tcPr>
                        <w:tcW w:w="1821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4"/>
                            <w:szCs w:val="24"/>
                          </w:rPr>
                          <w:jc w:val="left"/>
                          <w:spacing w:lineRule="exact" w:line="260"/>
                          <w:ind w:left="36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123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1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–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145</w:t>
                        </w:r>
                      </w:p>
                    </w:tc>
                    <w:tc>
                      <w:tcPr>
                        <w:tcW w:w="1429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4"/>
                            <w:szCs w:val="24"/>
                          </w:rPr>
                          <w:jc w:val="center"/>
                          <w:spacing w:lineRule="exact" w:line="260"/>
                          <w:ind w:left="580" w:right="653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1706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4"/>
                            <w:szCs w:val="24"/>
                          </w:rPr>
                          <w:jc w:val="center"/>
                          <w:spacing w:lineRule="exact" w:line="260"/>
                          <w:ind w:left="653" w:right="65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3%</w:t>
                        </w:r>
                      </w:p>
                    </w:tc>
                    <w:tc>
                      <w:tcPr>
                        <w:tcW w:w="1106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4"/>
                            <w:szCs w:val="24"/>
                          </w:rPr>
                          <w:jc w:val="left"/>
                          <w:spacing w:lineRule="exact" w:line="260"/>
                          <w:ind w:left="40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1"/>
                            <w:w w:val="1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"/>
                            <w:w w:val="100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ng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"/>
                            <w:w w:val="100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t</w:t>
                        </w:r>
                      </w:p>
                    </w:tc>
                    <w:tc>
                      <w:tcPr>
                        <w:tcW w:w="882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4"/>
                            <w:szCs w:val="24"/>
                          </w:rPr>
                          <w:jc w:val="left"/>
                          <w:spacing w:lineRule="exact" w:line="260"/>
                          <w:ind w:left="8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1"/>
                            <w:w w:val="1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inggi</w:t>
                        </w:r>
                      </w:p>
                    </w:tc>
                  </w:tr>
                  <w:tr>
                    <w:trPr>
                      <w:trHeight w:val="286" w:hRule="exact"/>
                    </w:trPr>
                    <w:tc>
                      <w:tcPr>
                        <w:tcW w:w="744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4"/>
                            <w:szCs w:val="24"/>
                          </w:rPr>
                          <w:jc w:val="left"/>
                          <w:spacing w:lineRule="exact" w:line="260"/>
                          <w:ind w:left="233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1821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4"/>
                            <w:szCs w:val="24"/>
                          </w:rPr>
                          <w:jc w:val="left"/>
                          <w:spacing w:lineRule="exact" w:line="260"/>
                          <w:ind w:left="38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1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122</w:t>
                        </w:r>
                      </w:p>
                    </w:tc>
                    <w:tc>
                      <w:tcPr>
                        <w:tcW w:w="1429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4"/>
                            <w:szCs w:val="24"/>
                          </w:rPr>
                          <w:jc w:val="center"/>
                          <w:spacing w:lineRule="exact" w:line="260"/>
                          <w:ind w:left="520" w:right="593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28</w:t>
                        </w:r>
                      </w:p>
                    </w:tc>
                    <w:tc>
                      <w:tcPr>
                        <w:tcW w:w="1706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4"/>
                            <w:szCs w:val="24"/>
                          </w:rPr>
                          <w:jc w:val="center"/>
                          <w:spacing w:lineRule="exact" w:line="260"/>
                          <w:ind w:left="653" w:right="65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7%</w:t>
                        </w:r>
                      </w:p>
                    </w:tc>
                    <w:tc>
                      <w:tcPr>
                        <w:tcW w:w="1989" w:type="dxa"/>
                        <w:gridSpan w:val="2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4"/>
                            <w:szCs w:val="24"/>
                          </w:rPr>
                          <w:jc w:val="left"/>
                          <w:spacing w:lineRule="exact" w:line="260"/>
                          <w:ind w:left="719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Tinggi</w:t>
                        </w:r>
                      </w:p>
                    </w:tc>
                  </w:tr>
                  <w:tr>
                    <w:trPr>
                      <w:trHeight w:val="286" w:hRule="exact"/>
                    </w:trPr>
                    <w:tc>
                      <w:tcPr>
                        <w:tcW w:w="744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4"/>
                            <w:szCs w:val="24"/>
                          </w:rPr>
                          <w:jc w:val="left"/>
                          <w:spacing w:lineRule="exact" w:line="260"/>
                          <w:ind w:left="233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1821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4"/>
                            <w:szCs w:val="24"/>
                          </w:rPr>
                          <w:jc w:val="left"/>
                          <w:spacing w:lineRule="exact" w:line="260"/>
                          <w:ind w:left="48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77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1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–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99</w:t>
                        </w:r>
                      </w:p>
                    </w:tc>
                    <w:tc>
                      <w:tcPr>
                        <w:tcW w:w="1429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4"/>
                            <w:szCs w:val="24"/>
                          </w:rPr>
                          <w:jc w:val="center"/>
                          <w:spacing w:lineRule="exact" w:line="260"/>
                          <w:ind w:left="520" w:right="593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68</w:t>
                        </w:r>
                      </w:p>
                    </w:tc>
                    <w:tc>
                      <w:tcPr>
                        <w:tcW w:w="1706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4"/>
                            <w:szCs w:val="24"/>
                          </w:rPr>
                          <w:jc w:val="center"/>
                          <w:spacing w:lineRule="exact" w:line="260"/>
                          <w:ind w:left="593" w:right="59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61%</w:t>
                        </w:r>
                      </w:p>
                    </w:tc>
                    <w:tc>
                      <w:tcPr>
                        <w:tcW w:w="1989" w:type="dxa"/>
                        <w:gridSpan w:val="2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4"/>
                            <w:szCs w:val="24"/>
                          </w:rPr>
                          <w:jc w:val="left"/>
                          <w:spacing w:lineRule="exact" w:line="260"/>
                          <w:ind w:left="68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1"/>
                            <w:w w:val="1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"/>
                            <w:w w:val="1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"/>
                            <w:w w:val="100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ng</w:t>
                        </w:r>
                      </w:p>
                    </w:tc>
                  </w:tr>
                  <w:tr>
                    <w:trPr>
                      <w:trHeight w:val="288" w:hRule="exact"/>
                    </w:trPr>
                    <w:tc>
                      <w:tcPr>
                        <w:tcW w:w="744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4"/>
                            <w:szCs w:val="24"/>
                          </w:rPr>
                          <w:jc w:val="left"/>
                          <w:ind w:left="233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1821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4"/>
                            <w:szCs w:val="24"/>
                          </w:rPr>
                          <w:jc w:val="left"/>
                          <w:ind w:left="48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54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1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–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76</w:t>
                        </w:r>
                      </w:p>
                    </w:tc>
                    <w:tc>
                      <w:tcPr>
                        <w:tcW w:w="1429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4"/>
                            <w:szCs w:val="24"/>
                          </w:rPr>
                          <w:jc w:val="center"/>
                          <w:ind w:left="520" w:right="593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28</w:t>
                        </w:r>
                      </w:p>
                    </w:tc>
                    <w:tc>
                      <w:tcPr>
                        <w:tcW w:w="1706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4"/>
                            <w:szCs w:val="24"/>
                          </w:rPr>
                          <w:jc w:val="center"/>
                          <w:ind w:left="593" w:right="59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25%</w:t>
                        </w:r>
                      </w:p>
                    </w:tc>
                    <w:tc>
                      <w:tcPr>
                        <w:tcW w:w="1989" w:type="dxa"/>
                        <w:gridSpan w:val="2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4"/>
                            <w:szCs w:val="24"/>
                          </w:rPr>
                          <w:jc w:val="left"/>
                          <w:ind w:left="674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"/>
                            <w:w w:val="1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nd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"/>
                            <w:w w:val="100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h</w:t>
                        </w:r>
                      </w:p>
                    </w:tc>
                  </w:tr>
                  <w:tr>
                    <w:trPr>
                      <w:trHeight w:val="286" w:hRule="exact"/>
                    </w:trPr>
                    <w:tc>
                      <w:tcPr>
                        <w:tcW w:w="744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4"/>
                            <w:szCs w:val="24"/>
                          </w:rPr>
                          <w:jc w:val="left"/>
                          <w:spacing w:lineRule="exact" w:line="260"/>
                          <w:ind w:left="233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1821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4"/>
                            <w:szCs w:val="24"/>
                          </w:rPr>
                          <w:jc w:val="left"/>
                          <w:spacing w:lineRule="exact" w:line="260"/>
                          <w:ind w:left="482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1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–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53</w:t>
                        </w:r>
                      </w:p>
                    </w:tc>
                    <w:tc>
                      <w:tcPr>
                        <w:tcW w:w="1429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4"/>
                            <w:szCs w:val="24"/>
                          </w:rPr>
                          <w:jc w:val="center"/>
                          <w:spacing w:lineRule="exact" w:line="260"/>
                          <w:ind w:left="580" w:right="653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1706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4"/>
                            <w:szCs w:val="24"/>
                          </w:rPr>
                          <w:jc w:val="center"/>
                          <w:spacing w:lineRule="exact" w:line="260"/>
                          <w:ind w:left="653" w:right="65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4%</w:t>
                        </w:r>
                      </w:p>
                    </w:tc>
                    <w:tc>
                      <w:tcPr>
                        <w:tcW w:w="1989" w:type="dxa"/>
                        <w:gridSpan w:val="2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4"/>
                            <w:szCs w:val="24"/>
                          </w:rPr>
                          <w:jc w:val="left"/>
                          <w:spacing w:lineRule="exact" w:line="260"/>
                          <w:ind w:left="35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1"/>
                            <w:w w:val="1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"/>
                            <w:w w:val="100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ng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"/>
                            <w:w w:val="100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"/>
                            <w:w w:val="1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nd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"/>
                            <w:w w:val="100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h</w:t>
                        </w:r>
                      </w:p>
                    </w:tc>
                  </w:tr>
                  <w:tr>
                    <w:trPr>
                      <w:trHeight w:val="286" w:hRule="exact"/>
                    </w:trPr>
                    <w:tc>
                      <w:tcPr>
                        <w:tcW w:w="744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/>
                    </w:tc>
                    <w:tc>
                      <w:tcPr>
                        <w:tcW w:w="1821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4"/>
                            <w:szCs w:val="24"/>
                          </w:rPr>
                          <w:jc w:val="left"/>
                          <w:spacing w:lineRule="exact" w:line="260"/>
                          <w:ind w:left="161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24"/>
                            <w:szCs w:val="24"/>
                          </w:rPr>
                          <w:t>J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1"/>
                            <w:w w:val="100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1"/>
                            <w:w w:val="100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2"/>
                            <w:w w:val="100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1429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4"/>
                            <w:szCs w:val="24"/>
                          </w:rPr>
                          <w:jc w:val="center"/>
                          <w:spacing w:lineRule="exact" w:line="260"/>
                          <w:ind w:left="460" w:right="533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111</w:t>
                        </w:r>
                      </w:p>
                    </w:tc>
                    <w:tc>
                      <w:tcPr>
                        <w:tcW w:w="1706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4"/>
                            <w:szCs w:val="24"/>
                          </w:rPr>
                          <w:jc w:val="center"/>
                          <w:spacing w:lineRule="exact" w:line="260"/>
                          <w:ind w:left="533" w:right="53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100%</w:t>
                        </w:r>
                      </w:p>
                    </w:tc>
                    <w:tc>
                      <w:tcPr>
                        <w:tcW w:w="1106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/>
                    </w:tc>
                    <w:tc>
                      <w:tcPr>
                        <w:tcW w:w="882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/>
                    </w:tc>
                  </w:tr>
                  <w:tr>
                    <w:trPr>
                      <w:trHeight w:val="287" w:hRule="exact"/>
                    </w:trPr>
                    <w:tc>
                      <w:tcPr>
                        <w:tcW w:w="744" w:type="dxa"/>
                        <w:tcBorders>
                          <w:top w:val="single" w:sz="5" w:space="0" w:color="000000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/>
                    </w:tc>
                    <w:tc>
                      <w:tcPr>
                        <w:tcW w:w="1821" w:type="dxa"/>
                        <w:tcBorders>
                          <w:top w:val="single" w:sz="5" w:space="0" w:color="000000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/>
                    </w:tc>
                    <w:tc>
                      <w:tcPr>
                        <w:tcW w:w="1429" w:type="dxa"/>
                        <w:tcBorders>
                          <w:top w:val="single" w:sz="5" w:space="0" w:color="000000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/>
                    </w:tc>
                    <w:tc>
                      <w:tcPr>
                        <w:tcW w:w="1706" w:type="dxa"/>
                        <w:tcBorders>
                          <w:top w:val="single" w:sz="5" w:space="0" w:color="000000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4"/>
                            <w:szCs w:val="24"/>
                          </w:rPr>
                          <w:jc w:val="left"/>
                          <w:spacing w:lineRule="exact" w:line="260"/>
                          <w:ind w:left="351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24"/>
                            <w:szCs w:val="24"/>
                          </w:rPr>
                          <w:t>Ra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"/>
                            <w:w w:val="1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"/>
                            <w:w w:val="100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"/>
                            <w:w w:val="100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2"/>
                            <w:w w:val="100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24"/>
                            <w:szCs w:val="24"/>
                          </w:rPr>
                          <w:t>ta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1106" w:type="dxa"/>
                        <w:tcBorders>
                          <w:top w:val="single" w:sz="5" w:space="0" w:color="000000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/>
                    </w:tc>
                    <w:tc>
                      <w:tcPr>
                        <w:tcW w:w="882" w:type="dxa"/>
                        <w:tcBorders>
                          <w:top w:val="single" w:sz="5" w:space="0" w:color="000000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/>
                    </w:tc>
                  </w:tr>
                  <w:tr>
                    <w:trPr>
                      <w:trHeight w:val="275" w:hRule="exact"/>
                    </w:trPr>
                    <w:tc>
                      <w:tcPr>
                        <w:tcW w:w="744" w:type="dxa"/>
                        <w:tcBorders>
                          <w:top w:val="nil" w:sz="6" w:space="0" w:color="auto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/>
                    </w:tc>
                    <w:tc>
                      <w:tcPr>
                        <w:tcW w:w="1821" w:type="dxa"/>
                        <w:tcBorders>
                          <w:top w:val="nil" w:sz="6" w:space="0" w:color="auto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/>
                    </w:tc>
                    <w:tc>
                      <w:tcPr>
                        <w:tcW w:w="1429" w:type="dxa"/>
                        <w:tcBorders>
                          <w:top w:val="nil" w:sz="6" w:space="0" w:color="auto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/>
                    </w:tc>
                    <w:tc>
                      <w:tcPr>
                        <w:tcW w:w="1706" w:type="dxa"/>
                        <w:tcBorders>
                          <w:top w:val="nil" w:sz="6" w:space="0" w:color="auto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4"/>
                            <w:szCs w:val="24"/>
                          </w:rPr>
                          <w:jc w:val="left"/>
                          <w:spacing w:lineRule="exact" w:line="260"/>
                          <w:ind w:left="432"/>
                        </w:pP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24"/>
                            <w:szCs w:val="24"/>
                          </w:rPr>
                          <w:t>Kri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"/>
                            <w:w w:val="1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"/>
                            <w:w w:val="1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-1"/>
                            <w:w w:val="100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cs="Times New Roman" w:hAnsi="Times New Roman" w:eastAsia="Times New Roman" w:ascii="Times New Roman"/>
                            <w:b/>
                            <w:spacing w:val="0"/>
                            <w:w w:val="100"/>
                            <w:sz w:val="24"/>
                            <w:szCs w:val="24"/>
                          </w:rPr>
                          <w:t>ia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1989" w:type="dxa"/>
                        <w:gridSpan w:val="2"/>
                        <w:tcBorders>
                          <w:top w:val="nil" w:sz="6" w:space="0" w:color="auto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Times New Roman" w:hAnsi="Times New Roman" w:eastAsia="Times New Roman" w:ascii="Times New Roman"/>
                            <w:sz w:val="24"/>
                            <w:szCs w:val="24"/>
                          </w:rPr>
                          <w:jc w:val="left"/>
                          <w:spacing w:lineRule="exact" w:line="260"/>
                          <w:ind w:left="686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1"/>
                            <w:w w:val="1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"/>
                            <w:w w:val="1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-1"/>
                            <w:w w:val="100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0"/>
                            <w:w w:val="100"/>
                            <w:sz w:val="24"/>
                            <w:szCs w:val="24"/>
                          </w:rPr>
                          <w:t>ng</w:t>
                        </w:r>
                      </w:p>
                    </w:tc>
                  </w:tr>
                  <w:tr>
                    <w:trPr>
                      <w:trHeight w:val="272" w:hRule="exact"/>
                    </w:trPr>
                    <w:tc>
                      <w:tcPr>
                        <w:tcW w:w="6806" w:type="dxa"/>
                        <w:gridSpan w:val="5"/>
                        <w:tcBorders>
                          <w:top w:val="single" w:sz="5" w:space="0" w:color="000000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  <w:jc w:val="left"/>
                          <w:spacing w:lineRule="exact" w:line="260"/>
                          <w:ind w:left="5"/>
                        </w:pP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position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w w:val="100"/>
                            <w:position w:val="-1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as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w w:val="100"/>
                            <w:position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position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position w:val="-1"/>
                            <w:sz w:val="24"/>
                            <w:szCs w:val="24"/>
                          </w:rPr>
                          <w:t>k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cs="Cambria" w:hAnsi="Cambria" w:eastAsia="Cambria" w:ascii="Cambria"/>
                            <w:spacing w:val="51"/>
                            <w:w w:val="100"/>
                            <w:position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w w:val="100"/>
                            <w:position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bel</w:t>
                        </w:r>
                        <w:r>
                          <w:rPr>
                            <w:rFonts w:cs="Cambria" w:hAnsi="Cambria" w:eastAsia="Cambria" w:ascii="Cambria"/>
                            <w:spacing w:val="51"/>
                            <w:w w:val="100"/>
                            <w:position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cs="Cambria" w:hAnsi="Cambria" w:eastAsia="Cambria" w:ascii="Cambria"/>
                            <w:spacing w:val="49"/>
                            <w:w w:val="100"/>
                            <w:position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w w:val="100"/>
                            <w:position w:val="-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erila</w:t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position w:val="-1"/>
                            <w:sz w:val="24"/>
                            <w:szCs w:val="24"/>
                          </w:rPr>
                          <w:t>k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cs="Cambria" w:hAnsi="Cambria" w:eastAsia="Cambria" w:ascii="Cambria"/>
                            <w:spacing w:val="50"/>
                            <w:w w:val="100"/>
                            <w:position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membolos</w:t>
                        </w:r>
                        <w:r>
                          <w:rPr>
                            <w:rFonts w:cs="Cambria" w:hAnsi="Cambria" w:eastAsia="Cambria" w:ascii="Cambria"/>
                            <w:spacing w:val="52"/>
                            <w:w w:val="100"/>
                            <w:position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w w:val="100"/>
                            <w:position w:val="-1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position w:val="-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at</w:t>
                        </w:r>
                        <w:r>
                          <w:rPr>
                            <w:rFonts w:cs="Cambria" w:hAnsi="Cambria" w:eastAsia="Cambria" w:ascii="Cambria"/>
                            <w:spacing w:val="51"/>
                            <w:w w:val="100"/>
                            <w:position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w w:val="100"/>
                            <w:position w:val="-1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iket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w w:val="100"/>
                            <w:position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position w:val="-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cs="Cambria" w:hAnsi="Cambria" w:eastAsia="Cambria" w:ascii="Cambria"/>
                            <w:spacing w:val="51"/>
                            <w:w w:val="100"/>
                            <w:position w:val="-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bah</w:t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position w:val="-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position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position w:val="0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882" w:type="dxa"/>
                        <w:tcBorders>
                          <w:top w:val="single" w:sz="5" w:space="0" w:color="000000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/>
                    </w:tc>
                  </w:tr>
                </w:tbl>
                <w:p>
                  <w:pPr>
                    <w:jc w:val="left"/>
                  </w:pPr>
                </w:p>
              </w:txbxContent>
            </v:textbox>
            <w10:wrap type="none"/>
          </v:shape>
        </w:pict>
      </w:r>
      <w:r>
        <w:rPr>
          <w:rFonts w:cs="Cambria" w:hAnsi="Cambria" w:eastAsia="Cambria" w:ascii="Cambria"/>
          <w:spacing w:val="0"/>
          <w:w w:val="100"/>
          <w:position w:val="-1"/>
          <w:sz w:val="24"/>
          <w:szCs w:val="24"/>
        </w:rPr>
        <w:t>siswa</w:t>
      </w:r>
      <w:r>
        <w:rPr>
          <w:rFonts w:cs="Cambria" w:hAnsi="Cambria" w:eastAsia="Cambria" w:ascii="Cambria"/>
          <w:spacing w:val="50"/>
          <w:w w:val="100"/>
          <w:position w:val="-1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position w:val="-1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position w:val="-1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position w:val="0"/>
          <w:sz w:val="24"/>
          <w:szCs w:val="24"/>
        </w:rPr>
      </w:r>
    </w:p>
    <w:p>
      <w:pPr>
        <w:rPr>
          <w:sz w:val="14"/>
          <w:szCs w:val="14"/>
        </w:rPr>
        <w:jc w:val="left"/>
        <w:spacing w:before="9" w:lineRule="exact" w:line="140"/>
      </w:pPr>
      <w:r>
        <w:rPr>
          <w:sz w:val="14"/>
          <w:szCs w:val="14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auto" w:line="360"/>
        <w:ind w:left="545" w:right="74"/>
      </w:pP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masuk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eg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7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ilihat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3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hasil</w:t>
      </w:r>
      <w:r>
        <w:rPr>
          <w:rFonts w:cs="Cambria" w:hAnsi="Cambria" w:eastAsia="Cambria" w:ascii="Cambria"/>
          <w:spacing w:val="3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hitungan</w:t>
      </w:r>
      <w:r>
        <w:rPr>
          <w:rFonts w:cs="Cambria" w:hAnsi="Cambria" w:eastAsia="Cambria" w:ascii="Cambria"/>
          <w:spacing w:val="3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ersen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ase</w:t>
      </w:r>
      <w:r>
        <w:rPr>
          <w:rFonts w:cs="Cambria" w:hAnsi="Cambria" w:eastAsia="Cambria" w:ascii="Cambria"/>
          <w:spacing w:val="3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nyak</w:t>
      </w:r>
      <w:r>
        <w:rPr>
          <w:rFonts w:cs="Cambria" w:hAnsi="Cambria" w:eastAsia="Cambria" w:ascii="Cambria"/>
          <w:spacing w:val="3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6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%</w:t>
      </w:r>
      <w:r>
        <w:rPr>
          <w:rFonts w:cs="Cambria" w:hAnsi="Cambria" w:eastAsia="Cambria" w:ascii="Cambria"/>
          <w:spacing w:val="4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3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3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3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6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8</w:t>
      </w:r>
      <w:r>
        <w:rPr>
          <w:rFonts w:cs="Cambria" w:hAnsi="Cambria" w:eastAsia="Cambria" w:ascii="Cambria"/>
          <w:spacing w:val="3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siswa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memiliki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mas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8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siswa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masuk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ersen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5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%,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emud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8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siswa</w:t>
      </w:r>
      <w:r>
        <w:rPr>
          <w:rFonts w:cs="Cambria" w:hAnsi="Cambria" w:eastAsia="Cambria" w:ascii="Cambria"/>
          <w:spacing w:val="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masuk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ersen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7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%,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utnya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4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siswa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ersen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ase</w:t>
      </w:r>
      <w:r>
        <w:rPr>
          <w:rFonts w:cs="Cambria" w:hAnsi="Cambria" w:eastAsia="Cambria" w:ascii="Cambria"/>
          <w:spacing w:val="3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4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%,</w:t>
      </w:r>
      <w:r>
        <w:rPr>
          <w:rFonts w:cs="Cambria" w:hAnsi="Cambria" w:eastAsia="Cambria" w:ascii="Cambria"/>
          <w:spacing w:val="3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3</w:t>
      </w:r>
      <w:r>
        <w:rPr>
          <w:rFonts w:cs="Cambria" w:hAnsi="Cambria" w:eastAsia="Cambria" w:ascii="Cambria"/>
          <w:spacing w:val="3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siswa</w:t>
      </w:r>
      <w:r>
        <w:rPr>
          <w:rFonts w:cs="Cambria" w:hAnsi="Cambria" w:eastAsia="Cambria" w:ascii="Cambria"/>
          <w:spacing w:val="3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3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3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3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ah</w:t>
      </w:r>
      <w:r>
        <w:rPr>
          <w:rFonts w:cs="Cambria" w:hAnsi="Cambria" w:eastAsia="Cambria" w:ascii="Cambria"/>
          <w:spacing w:val="3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ersen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ase</w:t>
      </w:r>
    </w:p>
    <w:p>
      <w:pPr>
        <w:rPr>
          <w:rFonts w:cs="Cambria" w:hAnsi="Cambria" w:eastAsia="Cambria" w:ascii="Cambria"/>
          <w:sz w:val="24"/>
          <w:szCs w:val="24"/>
        </w:rPr>
        <w:jc w:val="both"/>
        <w:ind w:left="545" w:right="7910"/>
      </w:pPr>
      <w:r>
        <w:rPr>
          <w:rFonts w:cs="Cambria" w:hAnsi="Cambria" w:eastAsia="Cambria" w:ascii="Cambria"/>
          <w:spacing w:val="-1"/>
          <w:w w:val="100"/>
          <w:sz w:val="24"/>
          <w:szCs w:val="24"/>
        </w:rPr>
        <w:t>3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%.</w:t>
      </w:r>
    </w:p>
    <w:p>
      <w:pPr>
        <w:rPr>
          <w:sz w:val="14"/>
          <w:szCs w:val="14"/>
        </w:rPr>
        <w:jc w:val="left"/>
        <w:spacing w:before="1" w:lineRule="exact" w:line="140"/>
      </w:pPr>
      <w:r>
        <w:rPr>
          <w:sz w:val="14"/>
          <w:szCs w:val="14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auto" w:line="359"/>
        <w:ind w:left="545" w:right="75" w:firstLine="283"/>
      </w:pP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ikator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3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3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masuk</w:t>
      </w:r>
      <w:r>
        <w:rPr>
          <w:rFonts w:cs="Cambria" w:hAnsi="Cambria" w:eastAsia="Cambria" w:ascii="Cambria"/>
          <w:spacing w:val="3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lah,</w:t>
      </w:r>
      <w:r>
        <w:rPr>
          <w:rFonts w:cs="Cambria" w:hAnsi="Cambria" w:eastAsia="Cambria" w:ascii="Cambria"/>
          <w:spacing w:val="3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3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masuk</w:t>
      </w:r>
      <w:r>
        <w:rPr>
          <w:rFonts w:cs="Cambria" w:hAnsi="Cambria" w:eastAsia="Cambria" w:ascii="Cambria"/>
          <w:spacing w:val="3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</w:t>
      </w:r>
      <w:r>
        <w:rPr>
          <w:rFonts w:cs="Cambria" w:hAnsi="Cambria" w:eastAsia="Cambria" w:ascii="Cambria"/>
          <w:spacing w:val="3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3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z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3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ering</w:t>
      </w:r>
      <w:r>
        <w:rPr>
          <w:rFonts w:cs="Cambria" w:hAnsi="Cambria" w:eastAsia="Cambria" w:ascii="Cambria"/>
          <w:spacing w:val="3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eluar</w:t>
      </w:r>
      <w:r>
        <w:rPr>
          <w:rFonts w:cs="Cambria" w:hAnsi="Cambria" w:eastAsia="Cambria" w:ascii="Cambria"/>
          <w:spacing w:val="3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aran,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masuk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ngi,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masuk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irahat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ili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2</w:t>
      </w:r>
    </w:p>
    <w:p>
      <w:pPr>
        <w:rPr>
          <w:rFonts w:cs="Cambria" w:hAnsi="Cambria" w:eastAsia="Cambria" w:ascii="Cambria"/>
          <w:sz w:val="24"/>
          <w:szCs w:val="24"/>
        </w:rPr>
        <w:tabs>
          <w:tab w:pos="8440" w:val="left"/>
        </w:tabs>
        <w:jc w:val="left"/>
        <w:ind w:left="1642"/>
      </w:pPr>
      <w:r>
        <w:rPr>
          <w:rFonts w:cs="Cambria" w:hAnsi="Cambria" w:eastAsia="Cambria" w:ascii="Cambria"/>
          <w:b/>
          <w:sz w:val="24"/>
          <w:szCs w:val="24"/>
        </w:rPr>
      </w:r>
      <w:r>
        <w:rPr>
          <w:rFonts w:cs="Cambria" w:hAnsi="Cambria" w:eastAsia="Cambria" w:ascii="Cambria"/>
          <w:b/>
          <w:spacing w:val="2"/>
          <w:sz w:val="24"/>
          <w:szCs w:val="24"/>
          <w:u w:val="single" w:color="000000"/>
        </w:rPr>
        <w:t> </w:t>
      </w:r>
      <w:r>
        <w:rPr>
          <w:rFonts w:cs="Cambria" w:hAnsi="Cambria" w:eastAsia="Cambria" w:ascii="Cambria"/>
          <w:b/>
          <w:spacing w:val="2"/>
          <w:sz w:val="24"/>
          <w:szCs w:val="24"/>
          <w:u w:val="single" w:color="000000"/>
        </w:rPr>
      </w:r>
      <w:r>
        <w:rPr>
          <w:rFonts w:cs="Cambria" w:hAnsi="Cambria" w:eastAsia="Cambria" w:ascii="Cambria"/>
          <w:b/>
          <w:spacing w:val="0"/>
          <w:sz w:val="24"/>
          <w:szCs w:val="24"/>
          <w:u w:val="single" w:color="000000"/>
        </w:rPr>
        <w:t>T</w:t>
      </w:r>
      <w:r>
        <w:rPr>
          <w:rFonts w:cs="Cambria" w:hAnsi="Cambria" w:eastAsia="Cambria" w:ascii="Cambria"/>
          <w:b/>
          <w:spacing w:val="1"/>
          <w:sz w:val="24"/>
          <w:szCs w:val="24"/>
          <w:u w:val="single" w:color="000000"/>
        </w:rPr>
        <w:t>a</w:t>
      </w:r>
      <w:r>
        <w:rPr>
          <w:rFonts w:cs="Cambria" w:hAnsi="Cambria" w:eastAsia="Cambria" w:ascii="Cambria"/>
          <w:b/>
          <w:spacing w:val="1"/>
          <w:sz w:val="24"/>
          <w:szCs w:val="24"/>
          <w:u w:val="single" w:color="000000"/>
        </w:rPr>
      </w:r>
      <w:r>
        <w:rPr>
          <w:rFonts w:cs="Cambria" w:hAnsi="Cambria" w:eastAsia="Cambria" w:ascii="Cambria"/>
          <w:b/>
          <w:spacing w:val="0"/>
          <w:sz w:val="24"/>
          <w:szCs w:val="24"/>
          <w:u w:val="single" w:color="000000"/>
        </w:rPr>
        <w:t>be</w:t>
      </w:r>
      <w:r>
        <w:rPr>
          <w:rFonts w:cs="Cambria" w:hAnsi="Cambria" w:eastAsia="Cambria" w:ascii="Cambria"/>
          <w:b/>
          <w:spacing w:val="0"/>
          <w:sz w:val="24"/>
          <w:szCs w:val="24"/>
          <w:u w:val="single" w:color="000000"/>
        </w:rPr>
      </w:r>
      <w:r>
        <w:rPr>
          <w:rFonts w:cs="Cambria" w:hAnsi="Cambria" w:eastAsia="Cambria" w:ascii="Cambria"/>
          <w:b/>
          <w:spacing w:val="0"/>
          <w:sz w:val="24"/>
          <w:szCs w:val="24"/>
        </w:rPr>
      </w:r>
      <w:r>
        <w:rPr>
          <w:rFonts w:cs="Cambria" w:hAnsi="Cambria" w:eastAsia="Cambria" w:ascii="Cambria"/>
          <w:b/>
          <w:spacing w:val="0"/>
          <w:sz w:val="24"/>
          <w:szCs w:val="24"/>
        </w:rPr>
        <w:t>l</w:t>
      </w:r>
      <w:r>
        <w:rPr>
          <w:rFonts w:cs="Cambria" w:hAnsi="Cambria" w:eastAsia="Cambria" w:ascii="Cambria"/>
          <w:b/>
          <w:spacing w:val="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0"/>
          <w:sz w:val="24"/>
          <w:szCs w:val="24"/>
        </w:rPr>
        <w:t>2</w:t>
      </w:r>
      <w:r>
        <w:rPr>
          <w:rFonts w:cs="Cambria" w:hAnsi="Cambria" w:eastAsia="Cambria" w:ascii="Cambria"/>
          <w:b/>
          <w:spacing w:val="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0"/>
          <w:sz w:val="24"/>
          <w:szCs w:val="24"/>
        </w:rPr>
        <w:t>T</w:t>
      </w:r>
      <w:r>
        <w:rPr>
          <w:rFonts w:cs="Cambria" w:hAnsi="Cambria" w:eastAsia="Cambria" w:ascii="Cambria"/>
          <w:b/>
          <w:spacing w:val="1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sz w:val="24"/>
          <w:szCs w:val="24"/>
        </w:rPr>
        <w:t>bel</w:t>
      </w:r>
      <w:r>
        <w:rPr>
          <w:rFonts w:cs="Cambria" w:hAnsi="Cambria" w:eastAsia="Cambria" w:ascii="Cambria"/>
          <w:b/>
          <w:spacing w:val="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-1"/>
          <w:sz w:val="24"/>
          <w:szCs w:val="24"/>
        </w:rPr>
        <w:t>D</w:t>
      </w:r>
      <w:r>
        <w:rPr>
          <w:rFonts w:cs="Cambria" w:hAnsi="Cambria" w:eastAsia="Cambria" w:ascii="Cambria"/>
          <w:b/>
          <w:spacing w:val="0"/>
          <w:sz w:val="24"/>
          <w:szCs w:val="24"/>
        </w:rPr>
        <w:t>esk</w:t>
      </w:r>
      <w:r>
        <w:rPr>
          <w:rFonts w:cs="Cambria" w:hAnsi="Cambria" w:eastAsia="Cambria" w:ascii="Cambria"/>
          <w:b/>
          <w:spacing w:val="-1"/>
          <w:sz w:val="24"/>
          <w:szCs w:val="24"/>
        </w:rPr>
        <w:t>r</w:t>
      </w:r>
      <w:r>
        <w:rPr>
          <w:rFonts w:cs="Cambria" w:hAnsi="Cambria" w:eastAsia="Cambria" w:ascii="Cambria"/>
          <w:b/>
          <w:spacing w:val="-1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0"/>
          <w:sz w:val="24"/>
          <w:szCs w:val="24"/>
        </w:rPr>
        <w:t>psi</w:t>
      </w:r>
      <w:r>
        <w:rPr>
          <w:rFonts w:cs="Cambria" w:hAnsi="Cambria" w:eastAsia="Cambria" w:ascii="Cambria"/>
          <w:b/>
          <w:spacing w:val="-1"/>
          <w:sz w:val="24"/>
          <w:szCs w:val="24"/>
          <w:u w:val="single" w:color="000000"/>
        </w:rPr>
        <w:t> </w:t>
      </w:r>
      <w:r>
        <w:rPr>
          <w:rFonts w:cs="Cambria" w:hAnsi="Cambria" w:eastAsia="Cambria" w:ascii="Cambria"/>
          <w:b/>
          <w:spacing w:val="-1"/>
          <w:sz w:val="24"/>
          <w:szCs w:val="24"/>
          <w:u w:val="single" w:color="000000"/>
        </w:rPr>
      </w:r>
      <w:r>
        <w:rPr>
          <w:rFonts w:cs="Cambria" w:hAnsi="Cambria" w:eastAsia="Cambria" w:ascii="Cambria"/>
          <w:b/>
          <w:spacing w:val="-1"/>
          <w:sz w:val="24"/>
          <w:szCs w:val="24"/>
          <w:u w:val="single" w:color="000000"/>
        </w:rPr>
        <w:t>D</w:t>
      </w:r>
      <w:r>
        <w:rPr>
          <w:rFonts w:cs="Cambria" w:hAnsi="Cambria" w:eastAsia="Cambria" w:ascii="Cambria"/>
          <w:b/>
          <w:spacing w:val="-1"/>
          <w:sz w:val="24"/>
          <w:szCs w:val="24"/>
          <w:u w:val="single" w:color="000000"/>
        </w:rPr>
      </w:r>
      <w:r>
        <w:rPr>
          <w:rFonts w:cs="Cambria" w:hAnsi="Cambria" w:eastAsia="Cambria" w:ascii="Cambria"/>
          <w:b/>
          <w:spacing w:val="1"/>
          <w:sz w:val="24"/>
          <w:szCs w:val="24"/>
          <w:u w:val="single" w:color="000000"/>
        </w:rPr>
        <w:t>a</w:t>
      </w:r>
      <w:r>
        <w:rPr>
          <w:rFonts w:cs="Cambria" w:hAnsi="Cambria" w:eastAsia="Cambria" w:ascii="Cambria"/>
          <w:b/>
          <w:spacing w:val="1"/>
          <w:sz w:val="24"/>
          <w:szCs w:val="24"/>
          <w:u w:val="single" w:color="000000"/>
        </w:rPr>
      </w:r>
      <w:r>
        <w:rPr>
          <w:rFonts w:cs="Cambria" w:hAnsi="Cambria" w:eastAsia="Cambria" w:ascii="Cambria"/>
          <w:b/>
          <w:spacing w:val="1"/>
          <w:sz w:val="24"/>
          <w:szCs w:val="24"/>
          <w:u w:val="single" w:color="000000"/>
        </w:rPr>
        <w:t>t</w:t>
      </w:r>
      <w:r>
        <w:rPr>
          <w:rFonts w:cs="Cambria" w:hAnsi="Cambria" w:eastAsia="Cambria" w:ascii="Cambria"/>
          <w:b/>
          <w:spacing w:val="1"/>
          <w:sz w:val="24"/>
          <w:szCs w:val="24"/>
          <w:u w:val="single" w:color="000000"/>
        </w:rPr>
      </w:r>
      <w:r>
        <w:rPr>
          <w:rFonts w:cs="Cambria" w:hAnsi="Cambria" w:eastAsia="Cambria" w:ascii="Cambria"/>
          <w:b/>
          <w:spacing w:val="0"/>
          <w:sz w:val="24"/>
          <w:szCs w:val="24"/>
          <w:u w:val="single" w:color="000000"/>
        </w:rPr>
        <w:t>a</w:t>
      </w:r>
      <w:r>
        <w:rPr>
          <w:rFonts w:cs="Cambria" w:hAnsi="Cambria" w:eastAsia="Cambria" w:ascii="Cambria"/>
          <w:b/>
          <w:spacing w:val="0"/>
          <w:sz w:val="24"/>
          <w:szCs w:val="24"/>
          <w:u w:val="single" w:color="000000"/>
        </w:rPr>
      </w:r>
      <w:r>
        <w:rPr>
          <w:rFonts w:cs="Cambria" w:hAnsi="Cambria" w:eastAsia="Cambria" w:ascii="Cambria"/>
          <w:b/>
          <w:spacing w:val="1"/>
          <w:sz w:val="24"/>
          <w:szCs w:val="24"/>
          <w:u w:val="single" w:color="000000"/>
        </w:rPr>
        <w:t> </w:t>
      </w:r>
      <w:r>
        <w:rPr>
          <w:rFonts w:cs="Cambria" w:hAnsi="Cambria" w:eastAsia="Cambria" w:ascii="Cambria"/>
          <w:b/>
          <w:spacing w:val="1"/>
          <w:sz w:val="24"/>
          <w:szCs w:val="24"/>
          <w:u w:val="single" w:color="000000"/>
        </w:rPr>
      </w:r>
      <w:r>
        <w:rPr>
          <w:rFonts w:cs="Cambria" w:hAnsi="Cambria" w:eastAsia="Cambria" w:ascii="Cambria"/>
          <w:b/>
          <w:spacing w:val="-1"/>
          <w:sz w:val="24"/>
          <w:szCs w:val="24"/>
          <w:u w:val="single" w:color="000000"/>
        </w:rPr>
        <w:t>P</w:t>
      </w:r>
      <w:r>
        <w:rPr>
          <w:rFonts w:cs="Cambria" w:hAnsi="Cambria" w:eastAsia="Cambria" w:ascii="Cambria"/>
          <w:b/>
          <w:spacing w:val="-1"/>
          <w:sz w:val="24"/>
          <w:szCs w:val="24"/>
          <w:u w:val="single" w:color="000000"/>
        </w:rPr>
      </w:r>
      <w:r>
        <w:rPr>
          <w:rFonts w:cs="Cambria" w:hAnsi="Cambria" w:eastAsia="Cambria" w:ascii="Cambria"/>
          <w:b/>
          <w:spacing w:val="0"/>
          <w:sz w:val="24"/>
          <w:szCs w:val="24"/>
          <w:u w:val="single" w:color="000000"/>
        </w:rPr>
        <w:t>era</w:t>
      </w:r>
      <w:r>
        <w:rPr>
          <w:rFonts w:cs="Cambria" w:hAnsi="Cambria" w:eastAsia="Cambria" w:ascii="Cambria"/>
          <w:b/>
          <w:spacing w:val="0"/>
          <w:sz w:val="24"/>
          <w:szCs w:val="24"/>
          <w:u w:val="single" w:color="000000"/>
        </w:rPr>
      </w:r>
      <w:r>
        <w:rPr>
          <w:rFonts w:cs="Cambria" w:hAnsi="Cambria" w:eastAsia="Cambria" w:ascii="Cambria"/>
          <w:b/>
          <w:spacing w:val="0"/>
          <w:sz w:val="24"/>
          <w:szCs w:val="24"/>
          <w:u w:val="single" w:color="000000"/>
        </w:rPr>
        <w:t>n</w:t>
      </w:r>
      <w:r>
        <w:rPr>
          <w:rFonts w:cs="Cambria" w:hAnsi="Cambria" w:eastAsia="Cambria" w:ascii="Cambria"/>
          <w:b/>
          <w:spacing w:val="0"/>
          <w:sz w:val="24"/>
          <w:szCs w:val="24"/>
          <w:u w:val="single" w:color="000000"/>
        </w:rPr>
      </w:r>
      <w:r>
        <w:rPr>
          <w:rFonts w:cs="Cambria" w:hAnsi="Cambria" w:eastAsia="Cambria" w:ascii="Cambria"/>
          <w:b/>
          <w:spacing w:val="-1"/>
          <w:sz w:val="24"/>
          <w:szCs w:val="24"/>
          <w:u w:val="single" w:color="000000"/>
        </w:rPr>
        <w:t> </w:t>
      </w:r>
      <w:r>
        <w:rPr>
          <w:rFonts w:cs="Cambria" w:hAnsi="Cambria" w:eastAsia="Cambria" w:ascii="Cambria"/>
          <w:b/>
          <w:spacing w:val="-1"/>
          <w:sz w:val="24"/>
          <w:szCs w:val="24"/>
          <w:u w:val="single" w:color="000000"/>
        </w:rPr>
      </w:r>
      <w:r>
        <w:rPr>
          <w:rFonts w:cs="Cambria" w:hAnsi="Cambria" w:eastAsia="Cambria" w:ascii="Cambria"/>
          <w:b/>
          <w:spacing w:val="0"/>
          <w:sz w:val="24"/>
          <w:szCs w:val="24"/>
          <w:u w:val="single" w:color="000000"/>
        </w:rPr>
        <w:t>K</w:t>
      </w:r>
      <w:r>
        <w:rPr>
          <w:rFonts w:cs="Cambria" w:hAnsi="Cambria" w:eastAsia="Cambria" w:ascii="Cambria"/>
          <w:b/>
          <w:spacing w:val="-1"/>
          <w:sz w:val="24"/>
          <w:szCs w:val="24"/>
          <w:u w:val="single" w:color="000000"/>
        </w:rPr>
        <w:t>e</w:t>
      </w:r>
      <w:r>
        <w:rPr>
          <w:rFonts w:cs="Cambria" w:hAnsi="Cambria" w:eastAsia="Cambria" w:ascii="Cambria"/>
          <w:b/>
          <w:spacing w:val="-1"/>
          <w:sz w:val="24"/>
          <w:szCs w:val="24"/>
          <w:u w:val="single" w:color="000000"/>
        </w:rPr>
      </w:r>
      <w:r>
        <w:rPr>
          <w:rFonts w:cs="Cambria" w:hAnsi="Cambria" w:eastAsia="Cambria" w:ascii="Cambria"/>
          <w:b/>
          <w:spacing w:val="0"/>
          <w:sz w:val="24"/>
          <w:szCs w:val="24"/>
          <w:u w:val="single" w:color="000000"/>
        </w:rPr>
        <w:t>l</w:t>
      </w:r>
      <w:r>
        <w:rPr>
          <w:rFonts w:cs="Cambria" w:hAnsi="Cambria" w:eastAsia="Cambria" w:ascii="Cambria"/>
          <w:b/>
          <w:spacing w:val="0"/>
          <w:sz w:val="24"/>
          <w:szCs w:val="24"/>
          <w:u w:val="single" w:color="000000"/>
        </w:rPr>
      </w:r>
      <w:r>
        <w:rPr>
          <w:rFonts w:cs="Cambria" w:hAnsi="Cambria" w:eastAsia="Cambria" w:ascii="Cambria"/>
          <w:b/>
          <w:spacing w:val="1"/>
          <w:sz w:val="24"/>
          <w:szCs w:val="24"/>
          <w:u w:val="single" w:color="000000"/>
        </w:rPr>
        <w:t>u</w:t>
      </w:r>
      <w:r>
        <w:rPr>
          <w:rFonts w:cs="Cambria" w:hAnsi="Cambria" w:eastAsia="Cambria" w:ascii="Cambria"/>
          <w:b/>
          <w:spacing w:val="1"/>
          <w:sz w:val="24"/>
          <w:szCs w:val="24"/>
          <w:u w:val="single" w:color="000000"/>
        </w:rPr>
      </w:r>
      <w:r>
        <w:rPr>
          <w:rFonts w:cs="Cambria" w:hAnsi="Cambria" w:eastAsia="Cambria" w:ascii="Cambria"/>
          <w:b/>
          <w:spacing w:val="1"/>
          <w:sz w:val="24"/>
          <w:szCs w:val="24"/>
          <w:u w:val="single" w:color="000000"/>
        </w:rPr>
        <w:t>a</w:t>
      </w:r>
      <w:r>
        <w:rPr>
          <w:rFonts w:cs="Cambria" w:hAnsi="Cambria" w:eastAsia="Cambria" w:ascii="Cambria"/>
          <w:b/>
          <w:spacing w:val="1"/>
          <w:sz w:val="24"/>
          <w:szCs w:val="24"/>
          <w:u w:val="single" w:color="000000"/>
        </w:rPr>
      </w:r>
      <w:r>
        <w:rPr>
          <w:rFonts w:cs="Cambria" w:hAnsi="Cambria" w:eastAsia="Cambria" w:ascii="Cambria"/>
          <w:b/>
          <w:spacing w:val="0"/>
          <w:sz w:val="24"/>
          <w:szCs w:val="24"/>
          <w:u w:val="single" w:color="000000"/>
        </w:rPr>
        <w:t>r</w:t>
      </w:r>
      <w:r>
        <w:rPr>
          <w:rFonts w:cs="Cambria" w:hAnsi="Cambria" w:eastAsia="Cambria" w:ascii="Cambria"/>
          <w:b/>
          <w:spacing w:val="-3"/>
          <w:sz w:val="24"/>
          <w:szCs w:val="24"/>
          <w:u w:val="single" w:color="000000"/>
        </w:rPr>
        <w:t>g</w:t>
      </w:r>
      <w:r>
        <w:rPr>
          <w:rFonts w:cs="Cambria" w:hAnsi="Cambria" w:eastAsia="Cambria" w:ascii="Cambria"/>
          <w:b/>
          <w:spacing w:val="-3"/>
          <w:sz w:val="24"/>
          <w:szCs w:val="24"/>
          <w:u w:val="single" w:color="000000"/>
        </w:rPr>
      </w:r>
      <w:r>
        <w:rPr>
          <w:rFonts w:cs="Cambria" w:hAnsi="Cambria" w:eastAsia="Cambria" w:ascii="Cambria"/>
          <w:b/>
          <w:spacing w:val="0"/>
          <w:sz w:val="24"/>
          <w:szCs w:val="24"/>
          <w:u w:val="single" w:color="000000"/>
        </w:rPr>
        <w:t>a</w:t>
      </w:r>
      <w:r>
        <w:rPr>
          <w:rFonts w:cs="Cambria" w:hAnsi="Cambria" w:eastAsia="Cambria" w:ascii="Cambria"/>
          <w:b/>
          <w:spacing w:val="0"/>
          <w:sz w:val="24"/>
          <w:szCs w:val="24"/>
          <w:u w:val="single" w:color="000000"/>
        </w:rPr>
      </w:r>
      <w:r>
        <w:rPr>
          <w:rFonts w:cs="Cambria" w:hAnsi="Cambria" w:eastAsia="Cambria" w:ascii="Cambria"/>
          <w:b/>
          <w:spacing w:val="1"/>
          <w:sz w:val="24"/>
          <w:szCs w:val="24"/>
          <w:u w:val="single" w:color="000000"/>
        </w:rPr>
        <w:t> </w:t>
      </w:r>
      <w:r>
        <w:rPr>
          <w:rFonts w:cs="Cambria" w:hAnsi="Cambria" w:eastAsia="Cambria" w:ascii="Cambria"/>
          <w:b/>
          <w:spacing w:val="1"/>
          <w:sz w:val="24"/>
          <w:szCs w:val="24"/>
          <w:u w:val="single" w:color="000000"/>
        </w:rPr>
      </w:r>
      <w:r>
        <w:rPr>
          <w:rFonts w:cs="Cambria" w:hAnsi="Cambria" w:eastAsia="Cambria" w:ascii="Cambria"/>
          <w:b/>
          <w:spacing w:val="0"/>
          <w:sz w:val="24"/>
          <w:szCs w:val="24"/>
          <w:u w:val="single" w:color="000000"/>
        </w:rPr>
        <w:t>per</w:t>
      </w:r>
      <w:r>
        <w:rPr>
          <w:rFonts w:cs="Cambria" w:hAnsi="Cambria" w:eastAsia="Cambria" w:ascii="Cambria"/>
          <w:b/>
          <w:spacing w:val="0"/>
          <w:sz w:val="24"/>
          <w:szCs w:val="24"/>
          <w:u w:val="single" w:color="000000"/>
        </w:rPr>
      </w:r>
      <w:r>
        <w:rPr>
          <w:rFonts w:cs="Cambria" w:hAnsi="Cambria" w:eastAsia="Cambria" w:ascii="Cambria"/>
          <w:b/>
          <w:spacing w:val="0"/>
          <w:sz w:val="24"/>
          <w:szCs w:val="24"/>
          <w:u w:val="single" w:color="000000"/>
        </w:rPr>
        <w:t> </w:t>
      </w:r>
      <w:r>
        <w:rPr>
          <w:rFonts w:cs="Cambria" w:hAnsi="Cambria" w:eastAsia="Cambria" w:ascii="Cambria"/>
          <w:b/>
          <w:spacing w:val="0"/>
          <w:sz w:val="24"/>
          <w:szCs w:val="24"/>
          <w:u w:val="single" w:color="000000"/>
        </w:rPr>
      </w:r>
      <w:r>
        <w:rPr>
          <w:rFonts w:cs="Cambria" w:hAnsi="Cambria" w:eastAsia="Cambria" w:ascii="Cambria"/>
          <w:b/>
          <w:spacing w:val="0"/>
          <w:sz w:val="24"/>
          <w:szCs w:val="24"/>
          <w:u w:val="single" w:color="000000"/>
        </w:rPr>
        <w:t>Ind</w:t>
      </w:r>
      <w:r>
        <w:rPr>
          <w:rFonts w:cs="Cambria" w:hAnsi="Cambria" w:eastAsia="Cambria" w:ascii="Cambria"/>
          <w:b/>
          <w:spacing w:val="-1"/>
          <w:sz w:val="24"/>
          <w:szCs w:val="24"/>
          <w:u w:val="single" w:color="000000"/>
        </w:rPr>
        <w:t>i</w:t>
      </w:r>
      <w:r>
        <w:rPr>
          <w:rFonts w:cs="Cambria" w:hAnsi="Cambria" w:eastAsia="Cambria" w:ascii="Cambria"/>
          <w:b/>
          <w:spacing w:val="-1"/>
          <w:sz w:val="24"/>
          <w:szCs w:val="24"/>
          <w:u w:val="single" w:color="000000"/>
        </w:rPr>
      </w:r>
      <w:r>
        <w:rPr>
          <w:rFonts w:cs="Cambria" w:hAnsi="Cambria" w:eastAsia="Cambria" w:ascii="Cambria"/>
          <w:b/>
          <w:spacing w:val="0"/>
          <w:sz w:val="24"/>
          <w:szCs w:val="24"/>
          <w:u w:val="single" w:color="000000"/>
        </w:rPr>
        <w:t>ka</w:t>
      </w:r>
      <w:r>
        <w:rPr>
          <w:rFonts w:cs="Cambria" w:hAnsi="Cambria" w:eastAsia="Cambria" w:ascii="Cambria"/>
          <w:b/>
          <w:spacing w:val="0"/>
          <w:sz w:val="24"/>
          <w:szCs w:val="24"/>
          <w:u w:val="single" w:color="000000"/>
        </w:rPr>
      </w:r>
      <w:r>
        <w:rPr>
          <w:rFonts w:cs="Cambria" w:hAnsi="Cambria" w:eastAsia="Cambria" w:ascii="Cambria"/>
          <w:b/>
          <w:spacing w:val="1"/>
          <w:sz w:val="24"/>
          <w:szCs w:val="24"/>
          <w:u w:val="single" w:color="000000"/>
        </w:rPr>
        <w:t>t</w:t>
      </w:r>
      <w:r>
        <w:rPr>
          <w:rFonts w:cs="Cambria" w:hAnsi="Cambria" w:eastAsia="Cambria" w:ascii="Cambria"/>
          <w:b/>
          <w:spacing w:val="1"/>
          <w:sz w:val="24"/>
          <w:szCs w:val="24"/>
          <w:u w:val="single" w:color="000000"/>
        </w:rPr>
      </w:r>
      <w:r>
        <w:rPr>
          <w:rFonts w:cs="Cambria" w:hAnsi="Cambria" w:eastAsia="Cambria" w:ascii="Cambria"/>
          <w:b/>
          <w:spacing w:val="0"/>
          <w:sz w:val="24"/>
          <w:szCs w:val="24"/>
          <w:u w:val="single" w:color="000000"/>
        </w:rPr>
        <w:t>or</w:t>
      </w:r>
      <w:r>
        <w:rPr>
          <w:rFonts w:cs="Cambria" w:hAnsi="Cambria" w:eastAsia="Cambria" w:ascii="Cambria"/>
          <w:b/>
          <w:spacing w:val="0"/>
          <w:sz w:val="24"/>
          <w:szCs w:val="24"/>
          <w:u w:val="single" w:color="000000"/>
        </w:rPr>
      </w:r>
      <w:r>
        <w:rPr>
          <w:rFonts w:cs="Cambria" w:hAnsi="Cambria" w:eastAsia="Cambria" w:ascii="Cambria"/>
          <w:b/>
          <w:spacing w:val="0"/>
          <w:sz w:val="24"/>
          <w:szCs w:val="24"/>
          <w:u w:val="single" w:color="000000"/>
        </w:rPr>
        <w:t> </w:t>
      </w:r>
      <w:r>
        <w:rPr>
          <w:rFonts w:cs="Cambria" w:hAnsi="Cambria" w:eastAsia="Cambria" w:ascii="Cambria"/>
          <w:b/>
          <w:spacing w:val="0"/>
          <w:sz w:val="24"/>
          <w:szCs w:val="24"/>
          <w:u w:val="single" w:color="000000"/>
        </w:rPr>
        <w:tab/>
      </w:r>
      <w:r>
        <w:rPr>
          <w:rFonts w:cs="Cambria" w:hAnsi="Cambria" w:eastAsia="Cambria" w:ascii="Cambria"/>
          <w:b/>
          <w:spacing w:val="0"/>
          <w:sz w:val="24"/>
          <w:szCs w:val="24"/>
          <w:u w:val="single" w:color="000000"/>
        </w:rPr>
      </w:r>
      <w:r>
        <w:rPr>
          <w:rFonts w:cs="Cambria" w:hAnsi="Cambria" w:eastAsia="Cambria" w:ascii="Cambria"/>
          <w:b/>
          <w:spacing w:val="0"/>
          <w:sz w:val="24"/>
          <w:szCs w:val="24"/>
        </w:rPr>
      </w:r>
      <w:r>
        <w:rPr>
          <w:rFonts w:cs="Cambria" w:hAnsi="Cambria" w:eastAsia="Cambria" w:ascii="Cambria"/>
          <w:spacing w:val="0"/>
          <w:sz w:val="24"/>
          <w:szCs w:val="24"/>
        </w:rPr>
      </w:r>
    </w:p>
    <w:p>
      <w:pPr>
        <w:rPr>
          <w:rFonts w:cs="Cambria" w:hAnsi="Cambria" w:eastAsia="Cambria" w:ascii="Cambria"/>
          <w:sz w:val="24"/>
          <w:szCs w:val="24"/>
        </w:rPr>
        <w:jc w:val="right"/>
        <w:spacing w:before="11"/>
        <w:ind w:right="1263"/>
      </w:pPr>
      <w:r>
        <w:pict>
          <v:shape type="#_x0000_t202" style="position:absolute;margin-left:154.1pt;margin-top:0.482344pt;width:218.09pt;height:179.77pt;mso-position-horizontal-relative:page;mso-position-vertical-relative:paragraph;z-index:-699" filled="f" stroked="f">
            <v:textbox inset="0,0,0,0">
              <w:txbxContent>
                <w:tbl>
                  <w:tblPr>
                    <w:tblW w:w="0" w:type="auto"/>
                    <w:tblLook w:val="01E0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/>
                  <w:tr>
                    <w:trPr>
                      <w:trHeight w:val="437" w:hRule="exact"/>
                    </w:trPr>
                    <w:tc>
                      <w:tcPr>
                        <w:tcW w:w="535" w:type="dxa"/>
                        <w:tcBorders>
                          <w:top w:val="nil" w:sz="6" w:space="0" w:color="auto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  <w:jc w:val="left"/>
                          <w:spacing w:before="1"/>
                          <w:ind w:left="108"/>
                        </w:pP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No</w:t>
                        </w:r>
                      </w:p>
                    </w:tc>
                    <w:tc>
                      <w:tcPr>
                        <w:tcW w:w="2019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  <w:jc w:val="left"/>
                          <w:spacing w:lineRule="exact" w:line="260"/>
                          <w:ind w:left="106"/>
                        </w:pP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w w:val="100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ikator</w:t>
                        </w:r>
                      </w:p>
                    </w:tc>
                    <w:tc>
                      <w:tcPr>
                        <w:tcW w:w="115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/>
                    </w:tc>
                    <w:tc>
                      <w:tcPr>
                        <w:tcW w:w="1405" w:type="dxa"/>
                        <w:tcBorders>
                          <w:top w:val="nil" w:sz="6" w:space="0" w:color="auto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  <w:jc w:val="left"/>
                          <w:spacing w:before="1"/>
                          <w:ind w:left="278" w:right="-56"/>
                        </w:pP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w w:val="1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se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w w:val="100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w w:val="100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se</w:t>
                        </w:r>
                      </w:p>
                    </w:tc>
                    <w:tc>
                      <w:tcPr>
                        <w:tcW w:w="287" w:type="dxa"/>
                        <w:tcBorders>
                          <w:top w:val="nil" w:sz="6" w:space="0" w:color="auto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/>
                    </w:tc>
                  </w:tr>
                  <w:tr>
                    <w:trPr>
                      <w:trHeight w:val="574" w:hRule="exact"/>
                    </w:trPr>
                    <w:tc>
                      <w:tcPr>
                        <w:tcW w:w="535" w:type="dxa"/>
                        <w:tcBorders>
                          <w:top w:val="single" w:sz="5" w:space="0" w:color="000000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  <w:jc w:val="center"/>
                          <w:spacing w:lineRule="exact" w:line="260"/>
                          <w:ind w:left="70" w:right="209"/>
                        </w:pP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sz w:val="24"/>
                            <w:szCs w:val="24"/>
                          </w:rPr>
                          <w:t>1.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  <w:tabs>
                            <w:tab w:pos="480" w:val="left"/>
                          </w:tabs>
                          <w:jc w:val="center"/>
                          <w:spacing w:before="2"/>
                          <w:ind w:left="-38" w:right="-38"/>
                        </w:pP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  <w:u w:val="single" w:color="000000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  <w:u w:val="single" w:color="000000"/>
                          </w:rPr>
                          <w:tab/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2019" w:type="dxa"/>
                        <w:tcBorders>
                          <w:top w:val="single" w:sz="5" w:space="0" w:color="000000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  <w:jc w:val="left"/>
                          <w:spacing w:lineRule="exact" w:line="260"/>
                          <w:ind w:left="106" w:right="-53"/>
                        </w:pP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Be</w:t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ha</w:t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w w:val="1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-ha</w:t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pacing w:val="7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w w:val="1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w w:val="100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ak</w:t>
                        </w:r>
                      </w:p>
                      <w:p>
                        <w:pP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  <w:tabs>
                            <w:tab w:pos="2120" w:val="left"/>
                          </w:tabs>
                          <w:jc w:val="left"/>
                          <w:spacing w:before="2"/>
                          <w:ind w:left="10" w:right="-161"/>
                        </w:pP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  <w:u w:val="single" w:color="000000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pacing w:val="-9"/>
                            <w:sz w:val="24"/>
                            <w:szCs w:val="24"/>
                            <w:u w:val="single" w:color="000000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pacing w:val="-9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  <w:t>masuk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pacing w:val="-2"/>
                            <w:sz w:val="24"/>
                            <w:szCs w:val="24"/>
                            <w:u w:val="single" w:color="000000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pacing w:val="-2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  <w:t>seko</w:t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sz w:val="24"/>
                            <w:szCs w:val="24"/>
                            <w:u w:val="single" w:color="000000"/>
                          </w:rPr>
                          <w:t>l</w:t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  <w:t>ah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  <w:tab/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115" w:type="dxa"/>
                        <w:tcBorders>
                          <w:top w:val="single" w:sz="5" w:space="0" w:color="000000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/>
                    </w:tc>
                    <w:tc>
                      <w:tcPr>
                        <w:tcW w:w="1405" w:type="dxa"/>
                        <w:tcBorders>
                          <w:top w:val="single" w:sz="5" w:space="0" w:color="000000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  <w:jc w:val="center"/>
                          <w:spacing w:lineRule="exact" w:line="260"/>
                          <w:ind w:left="471" w:right="198"/>
                        </w:pP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w w:val="100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%</w:t>
                        </w:r>
                      </w:p>
                      <w:p>
                        <w:pP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  <w:tabs>
                            <w:tab w:pos="1640" w:val="left"/>
                          </w:tabs>
                          <w:jc w:val="center"/>
                          <w:spacing w:before="2"/>
                          <w:ind w:left="-38" w:right="-325"/>
                        </w:pP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  <w:u w:val="single" w:color="000000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  <w:u w:val="single" w:color="000000"/>
                          </w:rPr>
                          <w:tab/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287" w:type="dxa"/>
                        <w:tcBorders>
                          <w:top w:val="single" w:sz="5" w:space="0" w:color="000000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/>
                    </w:tc>
                  </w:tr>
                  <w:tr>
                    <w:trPr>
                      <w:trHeight w:val="571" w:hRule="exact"/>
                    </w:trPr>
                    <w:tc>
                      <w:tcPr>
                        <w:tcW w:w="5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  <w:jc w:val="center"/>
                          <w:spacing w:lineRule="exact" w:line="280"/>
                          <w:ind w:left="70" w:right="209"/>
                        </w:pP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sz w:val="24"/>
                            <w:szCs w:val="24"/>
                          </w:rPr>
                          <w:t>2.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  <w:tabs>
                            <w:tab w:pos="480" w:val="left"/>
                          </w:tabs>
                          <w:jc w:val="center"/>
                          <w:spacing w:lineRule="exact" w:line="280"/>
                          <w:ind w:left="-38" w:right="-38"/>
                        </w:pP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  <w:u w:val="single" w:color="000000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  <w:u w:val="single" w:color="000000"/>
                          </w:rPr>
                          <w:tab/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201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  <w:jc w:val="left"/>
                          <w:spacing w:lineRule="exact" w:line="280"/>
                          <w:ind w:left="106" w:right="-52"/>
                        </w:pP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w w:val="100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ak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           </w:t>
                        </w:r>
                        <w:r>
                          <w:rPr>
                            <w:rFonts w:cs="Cambria" w:hAnsi="Cambria" w:eastAsia="Cambria" w:ascii="Cambria"/>
                            <w:spacing w:val="11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masuk</w:t>
                        </w:r>
                      </w:p>
                      <w:p>
                        <w:pP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  <w:tabs>
                            <w:tab w:pos="2120" w:val="left"/>
                          </w:tabs>
                          <w:jc w:val="left"/>
                          <w:spacing w:lineRule="exact" w:line="280"/>
                          <w:ind w:left="10" w:right="-161"/>
                        </w:pP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  <w:u w:val="single" w:color="000000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pacing w:val="-9"/>
                            <w:sz w:val="24"/>
                            <w:szCs w:val="24"/>
                            <w:u w:val="single" w:color="000000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pacing w:val="-9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  <w:t>sek</w:t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sz w:val="24"/>
                            <w:szCs w:val="24"/>
                            <w:u w:val="single" w:color="000000"/>
                          </w:rPr>
                          <w:t>o</w:t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  <w:t>lah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  <w:t>ta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  <w:t>n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sz w:val="24"/>
                            <w:szCs w:val="24"/>
                            <w:u w:val="single" w:color="000000"/>
                          </w:rPr>
                          <w:t>p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  <w:t>a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sz w:val="24"/>
                            <w:szCs w:val="24"/>
                            <w:u w:val="single" w:color="000000"/>
                          </w:rPr>
                          <w:t>i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sz w:val="24"/>
                            <w:szCs w:val="24"/>
                            <w:u w:val="single" w:color="000000"/>
                          </w:rPr>
                          <w:t>z</w:t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  <w:t>in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  <w:tab/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1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/>
                    </w:tc>
                    <w:tc>
                      <w:tcPr>
                        <w:tcW w:w="140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  <w:jc w:val="center"/>
                          <w:spacing w:lineRule="exact" w:line="280"/>
                          <w:ind w:left="471" w:right="198"/>
                        </w:pP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w w:val="100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%</w:t>
                        </w:r>
                      </w:p>
                      <w:p>
                        <w:pP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  <w:tabs>
                            <w:tab w:pos="1640" w:val="left"/>
                          </w:tabs>
                          <w:jc w:val="center"/>
                          <w:spacing w:lineRule="exact" w:line="280"/>
                          <w:ind w:left="-38" w:right="-325"/>
                        </w:pP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  <w:u w:val="single" w:color="000000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  <w:u w:val="single" w:color="000000"/>
                          </w:rPr>
                          <w:tab/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28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/>
                    </w:tc>
                  </w:tr>
                  <w:tr>
                    <w:trPr>
                      <w:trHeight w:val="854" w:hRule="exact"/>
                    </w:trPr>
                    <w:tc>
                      <w:tcPr>
                        <w:tcW w:w="5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  <w:jc w:val="center"/>
                          <w:spacing w:before="1"/>
                          <w:ind w:left="70" w:right="209"/>
                        </w:pP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sz w:val="24"/>
                            <w:szCs w:val="24"/>
                          </w:rPr>
                          <w:t>3.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rPr>
                            <w:sz w:val="28"/>
                            <w:szCs w:val="28"/>
                          </w:rPr>
                          <w:jc w:val="left"/>
                          <w:spacing w:lineRule="exact" w:line="280"/>
                        </w:pP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  <w:tabs>
                            <w:tab w:pos="480" w:val="left"/>
                          </w:tabs>
                          <w:jc w:val="center"/>
                          <w:ind w:left="-38" w:right="-38"/>
                        </w:pP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  <w:u w:val="single" w:color="000000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  <w:u w:val="single" w:color="000000"/>
                          </w:rPr>
                          <w:tab/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201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  <w:jc w:val="left"/>
                          <w:spacing w:before="5" w:lineRule="exact" w:line="280"/>
                          <w:ind w:left="106" w:right="-41"/>
                        </w:pPr>
                        <w:r>
                          <w:rPr>
                            <w:rFonts w:cs="Cambria" w:hAnsi="Cambria" w:eastAsia="Cambria" w:ascii="Cambria"/>
                            <w:spacing w:val="1"/>
                            <w:w w:val="1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ering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          </w:t>
                        </w:r>
                        <w:r>
                          <w:rPr>
                            <w:rFonts w:cs="Cambria" w:hAnsi="Cambria" w:eastAsia="Cambria" w:ascii="Cambria"/>
                            <w:spacing w:val="16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sz w:val="24"/>
                            <w:szCs w:val="24"/>
                          </w:rPr>
                          <w:t>k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eluar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w w:val="100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w w:val="100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                  </w:t>
                        </w:r>
                        <w:r>
                          <w:rPr>
                            <w:rFonts w:cs="Cambria" w:hAnsi="Cambria" w:eastAsia="Cambria" w:ascii="Cambria"/>
                            <w:spacing w:val="24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w w:val="100"/>
                            <w:sz w:val="24"/>
                            <w:szCs w:val="24"/>
                          </w:rPr>
                          <w:t>j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am</w:t>
                        </w:r>
                      </w:p>
                      <w:p>
                        <w:pP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  <w:tabs>
                            <w:tab w:pos="2120" w:val="left"/>
                          </w:tabs>
                          <w:jc w:val="left"/>
                          <w:spacing w:lineRule="exact" w:line="260"/>
                          <w:ind w:left="10" w:right="-161"/>
                        </w:pP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  <w:u w:val="single" w:color="000000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pacing w:val="-9"/>
                            <w:sz w:val="24"/>
                            <w:szCs w:val="24"/>
                            <w:u w:val="single" w:color="000000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pacing w:val="-9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sz w:val="24"/>
                            <w:szCs w:val="24"/>
                            <w:u w:val="single" w:color="000000"/>
                          </w:rPr>
                          <w:t>p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  <w:t>ela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sz w:val="24"/>
                            <w:szCs w:val="24"/>
                            <w:u w:val="single" w:color="000000"/>
                          </w:rPr>
                          <w:t>j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  <w:t>aran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  <w:tab/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1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/>
                    </w:tc>
                    <w:tc>
                      <w:tcPr>
                        <w:tcW w:w="140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  <w:jc w:val="center"/>
                          <w:spacing w:before="1"/>
                          <w:ind w:left="471" w:right="198"/>
                        </w:pP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w w:val="100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%</w:t>
                        </w:r>
                      </w:p>
                      <w:p>
                        <w:pPr>
                          <w:rPr>
                            <w:sz w:val="28"/>
                            <w:szCs w:val="28"/>
                          </w:rPr>
                          <w:jc w:val="left"/>
                          <w:spacing w:lineRule="exact" w:line="280"/>
                        </w:pP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  <w:tabs>
                            <w:tab w:pos="1640" w:val="left"/>
                          </w:tabs>
                          <w:jc w:val="center"/>
                          <w:ind w:left="-38" w:right="-325"/>
                        </w:pP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  <w:u w:val="single" w:color="000000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  <w:u w:val="single" w:color="000000"/>
                          </w:rPr>
                          <w:tab/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28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/>
                    </w:tc>
                  </w:tr>
                  <w:tr>
                    <w:trPr>
                      <w:trHeight w:val="574" w:hRule="exact"/>
                    </w:trPr>
                    <w:tc>
                      <w:tcPr>
                        <w:tcW w:w="5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  <w:jc w:val="center"/>
                          <w:spacing w:lineRule="exact" w:line="280"/>
                          <w:ind w:left="70" w:right="209"/>
                        </w:pP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sz w:val="24"/>
                            <w:szCs w:val="24"/>
                          </w:rPr>
                          <w:t>4.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  <w:tabs>
                            <w:tab w:pos="480" w:val="left"/>
                          </w:tabs>
                          <w:jc w:val="center"/>
                          <w:spacing w:before="2"/>
                          <w:ind w:left="-38" w:right="-38"/>
                        </w:pP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  <w:u w:val="single" w:color="000000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  <w:u w:val="single" w:color="000000"/>
                          </w:rPr>
                          <w:tab/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201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  <w:jc w:val="left"/>
                          <w:spacing w:lineRule="exact" w:line="280"/>
                          <w:ind w:left="106" w:right="-51"/>
                        </w:pPr>
                        <w:r>
                          <w:rPr>
                            <w:rFonts w:cs="Cambria" w:hAnsi="Cambria" w:eastAsia="Cambria" w:ascii="Cambria"/>
                            <w:spacing w:val="1"/>
                            <w:w w:val="100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asuk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       </w:t>
                        </w:r>
                        <w:r>
                          <w:rPr>
                            <w:rFonts w:cs="Cambria" w:hAnsi="Cambria" w:eastAsia="Cambria" w:ascii="Cambria"/>
                            <w:spacing w:val="23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sek</w:t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lah</w:t>
                        </w:r>
                      </w:p>
                      <w:p>
                        <w:pP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  <w:tabs>
                            <w:tab w:pos="2120" w:val="left"/>
                          </w:tabs>
                          <w:jc w:val="left"/>
                          <w:spacing w:before="2"/>
                          <w:ind w:left="10" w:right="-161"/>
                        </w:pP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  <w:u w:val="single" w:color="000000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pacing w:val="-9"/>
                            <w:sz w:val="24"/>
                            <w:szCs w:val="24"/>
                            <w:u w:val="single" w:color="000000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pacing w:val="-9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  <w:t>b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  <w:t>er</w:t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sz w:val="24"/>
                            <w:szCs w:val="24"/>
                            <w:u w:val="single" w:color="000000"/>
                          </w:rPr>
                          <w:t>g</w:t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  <w:t>a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sz w:val="24"/>
                            <w:szCs w:val="24"/>
                            <w:u w:val="single" w:color="000000"/>
                          </w:rPr>
                          <w:t>n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  <w:t>ti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sz w:val="24"/>
                            <w:szCs w:val="24"/>
                            <w:u w:val="single" w:color="000000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  <w:t>ha</w:t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sz w:val="24"/>
                            <w:szCs w:val="24"/>
                            <w:u w:val="single" w:color="000000"/>
                          </w:rPr>
                          <w:t>r</w:t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  <w:t>i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  <w:tab/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1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/>
                    </w:tc>
                    <w:tc>
                      <w:tcPr>
                        <w:tcW w:w="140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  <w:jc w:val="center"/>
                          <w:spacing w:lineRule="exact" w:line="280"/>
                          <w:ind w:left="471" w:right="198"/>
                        </w:pP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w w:val="100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%</w:t>
                        </w:r>
                      </w:p>
                      <w:p>
                        <w:pP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  <w:tabs>
                            <w:tab w:pos="1640" w:val="left"/>
                          </w:tabs>
                          <w:jc w:val="center"/>
                          <w:spacing w:before="2"/>
                          <w:ind w:left="-38" w:right="-325"/>
                        </w:pP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  <w:u w:val="single" w:color="000000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  <w:u w:val="single" w:color="000000"/>
                          </w:rPr>
                          <w:tab/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  <w:u w:val="single" w:color="000000"/>
                          </w:rPr>
                        </w:r>
                        <w: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28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/>
                    </w:tc>
                  </w:tr>
                  <w:tr>
                    <w:trPr>
                      <w:trHeight w:val="574" w:hRule="exact"/>
                    </w:trPr>
                    <w:tc>
                      <w:tcPr>
                        <w:tcW w:w="535" w:type="dxa"/>
                        <w:tcBorders>
                          <w:top w:val="nil" w:sz="6" w:space="0" w:color="auto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  <w:jc w:val="left"/>
                          <w:spacing w:lineRule="exact" w:line="280"/>
                          <w:ind w:left="108"/>
                        </w:pP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sz w:val="24"/>
                            <w:szCs w:val="24"/>
                          </w:rPr>
                          <w:t>5.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2019" w:type="dxa"/>
                        <w:tcBorders>
                          <w:top w:val="nil" w:sz="6" w:space="0" w:color="auto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  <w:jc w:val="left"/>
                          <w:spacing w:before="3" w:lineRule="exact" w:line="280"/>
                          <w:ind w:left="106" w:right="-42"/>
                        </w:pPr>
                        <w:r>
                          <w:rPr>
                            <w:rFonts w:cs="Cambria" w:hAnsi="Cambria" w:eastAsia="Cambria" w:ascii="Cambria"/>
                            <w:spacing w:val="1"/>
                            <w:w w:val="100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w w:val="100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w w:val="100"/>
                            <w:sz w:val="24"/>
                            <w:szCs w:val="24"/>
                          </w:rPr>
                          <w:t>j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ak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  </w:t>
                        </w:r>
                        <w:r>
                          <w:rPr>
                            <w:rFonts w:cs="Cambria" w:hAnsi="Cambria" w:eastAsia="Cambria" w:ascii="Cambria"/>
                            <w:spacing w:val="33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w w:val="1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ma</w:t>
                        </w:r>
                        <w:r>
                          <w:rPr>
                            <w:rFonts w:cs="Cambria" w:hAnsi="Cambria" w:eastAsia="Cambria" w:ascii="Cambria"/>
                            <w:spacing w:val="2"/>
                            <w:w w:val="100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w w:val="1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man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           </w:t>
                        </w:r>
                        <w:r>
                          <w:rPr>
                            <w:rFonts w:cs="Cambria" w:hAnsi="Cambria" w:eastAsia="Cambria" w:ascii="Cambria"/>
                            <w:spacing w:val="22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untuk</w:t>
                        </w:r>
                      </w:p>
                    </w:tc>
                    <w:tc>
                      <w:tcPr>
                        <w:tcW w:w="115" w:type="dxa"/>
                        <w:tcBorders>
                          <w:top w:val="nil" w:sz="6" w:space="0" w:color="auto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/>
                    </w:tc>
                    <w:tc>
                      <w:tcPr>
                        <w:tcW w:w="1405" w:type="dxa"/>
                        <w:tcBorders>
                          <w:top w:val="nil" w:sz="6" w:space="0" w:color="auto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rPr>
                            <w:rFonts w:cs="Cambria" w:hAnsi="Cambria" w:eastAsia="Cambria" w:ascii="Cambria"/>
                            <w:sz w:val="24"/>
                            <w:szCs w:val="24"/>
                          </w:rPr>
                          <w:jc w:val="left"/>
                          <w:spacing w:lineRule="exact" w:line="280"/>
                          <w:ind w:left="509"/>
                        </w:pP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cs="Cambria" w:hAnsi="Cambria" w:eastAsia="Cambria" w:ascii="Cambria"/>
                            <w:spacing w:val="1"/>
                            <w:w w:val="100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cs="Cambria" w:hAnsi="Cambria" w:eastAsia="Cambria" w:ascii="Cambria"/>
                            <w:spacing w:val="-1"/>
                            <w:w w:val="100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cs="Cambria" w:hAnsi="Cambria" w:eastAsia="Cambria" w:ascii="Cambria"/>
                            <w:spacing w:val="0"/>
                            <w:w w:val="100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  <w:tc>
                      <w:tcPr>
                        <w:tcW w:w="287" w:type="dxa"/>
                        <w:tcBorders>
                          <w:top w:val="nil" w:sz="6" w:space="0" w:color="auto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/>
                    </w:tc>
                  </w:tr>
                </w:tbl>
                <w:p>
                  <w:pPr>
                    <w:jc w:val="left"/>
                  </w:pPr>
                </w:p>
              </w:txbxContent>
            </v:textbox>
            <w10:wrap type="none"/>
          </v:shape>
        </w:pic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eria</w:t>
      </w:r>
    </w:p>
    <w:p>
      <w:pPr>
        <w:rPr>
          <w:sz w:val="15"/>
          <w:szCs w:val="15"/>
        </w:rPr>
        <w:jc w:val="left"/>
        <w:spacing w:before="3" w:lineRule="exact" w:line="140"/>
      </w:pPr>
      <w:r>
        <w:rPr>
          <w:sz w:val="15"/>
          <w:szCs w:val="15"/>
        </w:rPr>
      </w:r>
    </w:p>
    <w:p>
      <w:pPr>
        <w:rPr>
          <w:rFonts w:cs="Cambria" w:hAnsi="Cambria" w:eastAsia="Cambria" w:ascii="Cambria"/>
          <w:sz w:val="24"/>
          <w:szCs w:val="24"/>
        </w:rPr>
        <w:jc w:val="right"/>
        <w:spacing w:lineRule="exact" w:line="260"/>
        <w:ind w:right="1291"/>
      </w:pPr>
      <w:r>
        <w:pict>
          <v:group style="position:absolute;margin-left:372.67pt;margin-top:-0.237676pt;width:121.7pt;height:0pt;mso-position-horizontal-relative:page;mso-position-vertical-relative:paragraph;z-index:-705" coordorigin="7453,-5" coordsize="2434,0">
            <v:shape style="position:absolute;left:7453;top:-5;width:2434;height:0" coordorigin="7453,-5" coordsize="2434,0" path="m7453,-5l9887,-5e" filled="f" stroked="t" strokeweight="0.58004pt" strokecolor="#000000">
              <v:path arrowok="t"/>
            </v:shape>
            <w10:wrap type="none"/>
          </v:group>
        </w:pict>
      </w:r>
      <w:r>
        <w:rPr>
          <w:rFonts w:cs="Cambria" w:hAnsi="Cambria" w:eastAsia="Cambria" w:ascii="Cambria"/>
          <w:spacing w:val="1"/>
          <w:w w:val="100"/>
          <w:position w:val="-1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position w:val="-1"/>
          <w:sz w:val="24"/>
          <w:szCs w:val="24"/>
        </w:rPr>
        <w:t>e</w:t>
      </w:r>
      <w:r>
        <w:rPr>
          <w:rFonts w:cs="Cambria" w:hAnsi="Cambria" w:eastAsia="Cambria" w:ascii="Cambria"/>
          <w:spacing w:val="2"/>
          <w:w w:val="100"/>
          <w:position w:val="-1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position w:val="-1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position w:val="-1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position w:val="-1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position w:val="0"/>
          <w:sz w:val="24"/>
          <w:szCs w:val="24"/>
        </w:rPr>
      </w:r>
    </w:p>
    <w:p>
      <w:pPr>
        <w:rPr>
          <w:sz w:val="26"/>
          <w:szCs w:val="26"/>
        </w:rPr>
        <w:jc w:val="left"/>
        <w:spacing w:before="14" w:lineRule="exact" w:line="260"/>
      </w:pPr>
      <w:r>
        <w:rPr>
          <w:sz w:val="26"/>
          <w:szCs w:val="26"/>
        </w:rPr>
      </w:r>
    </w:p>
    <w:p>
      <w:pPr>
        <w:rPr>
          <w:rFonts w:cs="Cambria" w:hAnsi="Cambria" w:eastAsia="Cambria" w:ascii="Cambria"/>
          <w:sz w:val="24"/>
          <w:szCs w:val="24"/>
        </w:rPr>
        <w:jc w:val="right"/>
        <w:spacing w:before="26" w:lineRule="exact" w:line="260"/>
        <w:ind w:right="1291"/>
      </w:pPr>
      <w:r>
        <w:pict>
          <v:group style="position:absolute;margin-left:372.67pt;margin-top:1.06235pt;width:121.7pt;height:0pt;mso-position-horizontal-relative:page;mso-position-vertical-relative:paragraph;z-index:-704" coordorigin="7453,21" coordsize="2434,0">
            <v:shape style="position:absolute;left:7453;top:21;width:2434;height:0" coordorigin="7453,21" coordsize="2434,0" path="m7453,21l9887,21e" filled="f" stroked="t" strokeweight="0.57998pt" strokecolor="#000000">
              <v:path arrowok="t"/>
            </v:shape>
            <w10:wrap type="none"/>
          </v:group>
        </w:pict>
      </w:r>
      <w:r>
        <w:pict>
          <v:group style="position:absolute;margin-left:372.67pt;margin-top:29.6224pt;width:121.7pt;height:0pt;mso-position-horizontal-relative:page;mso-position-vertical-relative:paragraph;z-index:-703" coordorigin="7453,592" coordsize="2434,0">
            <v:shape style="position:absolute;left:7453;top:592;width:2434;height:0" coordorigin="7453,592" coordsize="2434,0" path="m7453,592l9887,592e" filled="f" stroked="t" strokeweight="0.57998pt" strokecolor="#000000">
              <v:path arrowok="t"/>
            </v:shape>
            <w10:wrap type="none"/>
          </v:group>
        </w:pict>
      </w:r>
      <w:r>
        <w:rPr>
          <w:rFonts w:cs="Cambria" w:hAnsi="Cambria" w:eastAsia="Cambria" w:ascii="Cambria"/>
          <w:spacing w:val="1"/>
          <w:w w:val="100"/>
          <w:position w:val="-1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position w:val="-1"/>
          <w:sz w:val="24"/>
          <w:szCs w:val="24"/>
        </w:rPr>
        <w:t>e</w:t>
      </w:r>
      <w:r>
        <w:rPr>
          <w:rFonts w:cs="Cambria" w:hAnsi="Cambria" w:eastAsia="Cambria" w:ascii="Cambria"/>
          <w:spacing w:val="2"/>
          <w:w w:val="100"/>
          <w:position w:val="-1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position w:val="-1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position w:val="-1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position w:val="-1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position w:val="0"/>
          <w:sz w:val="24"/>
          <w:szCs w:val="24"/>
        </w:rPr>
      </w:r>
    </w:p>
    <w:p>
      <w:pPr>
        <w:rPr>
          <w:sz w:val="26"/>
          <w:szCs w:val="26"/>
        </w:rPr>
        <w:jc w:val="left"/>
        <w:spacing w:before="14" w:lineRule="exact" w:line="260"/>
      </w:pPr>
      <w:r>
        <w:rPr>
          <w:sz w:val="26"/>
          <w:szCs w:val="26"/>
        </w:rPr>
      </w:r>
    </w:p>
    <w:p>
      <w:pPr>
        <w:rPr>
          <w:rFonts w:cs="Cambria" w:hAnsi="Cambria" w:eastAsia="Cambria" w:ascii="Cambria"/>
          <w:sz w:val="24"/>
          <w:szCs w:val="24"/>
        </w:rPr>
        <w:jc w:val="right"/>
        <w:spacing w:before="26" w:lineRule="exact" w:line="260"/>
        <w:ind w:right="1291"/>
      </w:pPr>
      <w:r>
        <w:rPr>
          <w:rFonts w:cs="Cambria" w:hAnsi="Cambria" w:eastAsia="Cambria" w:ascii="Cambria"/>
          <w:spacing w:val="1"/>
          <w:w w:val="100"/>
          <w:position w:val="-1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position w:val="-1"/>
          <w:sz w:val="24"/>
          <w:szCs w:val="24"/>
        </w:rPr>
        <w:t>e</w:t>
      </w:r>
      <w:r>
        <w:rPr>
          <w:rFonts w:cs="Cambria" w:hAnsi="Cambria" w:eastAsia="Cambria" w:ascii="Cambria"/>
          <w:spacing w:val="2"/>
          <w:w w:val="100"/>
          <w:position w:val="-1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position w:val="-1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position w:val="-1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position w:val="-1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position w:val="0"/>
          <w:sz w:val="24"/>
          <w:szCs w:val="24"/>
        </w:rPr>
      </w:r>
    </w:p>
    <w:p>
      <w:pPr>
        <w:rPr>
          <w:sz w:val="15"/>
          <w:szCs w:val="15"/>
        </w:rPr>
        <w:jc w:val="left"/>
        <w:spacing w:before="2" w:lineRule="exact" w:line="140"/>
      </w:pPr>
      <w:r>
        <w:rPr>
          <w:sz w:val="15"/>
          <w:szCs w:val="15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Cambria" w:hAnsi="Cambria" w:eastAsia="Cambria" w:ascii="Cambria"/>
          <w:sz w:val="24"/>
          <w:szCs w:val="24"/>
        </w:rPr>
        <w:jc w:val="right"/>
        <w:spacing w:before="26" w:lineRule="exact" w:line="260"/>
        <w:ind w:right="1289"/>
      </w:pPr>
      <w:r>
        <w:pict>
          <v:group style="position:absolute;margin-left:372.67pt;margin-top:1.06232pt;width:121.7pt;height:0pt;mso-position-horizontal-relative:page;mso-position-vertical-relative:paragraph;z-index:-702" coordorigin="7453,21" coordsize="2434,0">
            <v:shape style="position:absolute;left:7453;top:21;width:2434;height:0" coordorigin="7453,21" coordsize="2434,0" path="m7453,21l9887,21e" filled="f" stroked="t" strokeweight="0.58004pt" strokecolor="#000000">
              <v:path arrowok="t"/>
            </v:shape>
            <w10:wrap type="none"/>
          </v:group>
        </w:pict>
      </w:r>
      <w:r>
        <w:rPr>
          <w:rFonts w:cs="Cambria" w:hAnsi="Cambria" w:eastAsia="Cambria" w:ascii="Cambria"/>
          <w:spacing w:val="1"/>
          <w:w w:val="100"/>
          <w:position w:val="-1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position w:val="-1"/>
          <w:sz w:val="24"/>
          <w:szCs w:val="24"/>
        </w:rPr>
        <w:t>e</w:t>
      </w:r>
      <w:r>
        <w:rPr>
          <w:rFonts w:cs="Cambria" w:hAnsi="Cambria" w:eastAsia="Cambria" w:ascii="Cambria"/>
          <w:spacing w:val="2"/>
          <w:w w:val="100"/>
          <w:position w:val="-1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position w:val="-1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position w:val="-1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position w:val="-1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position w:val="0"/>
          <w:sz w:val="24"/>
          <w:szCs w:val="24"/>
        </w:rPr>
      </w:r>
    </w:p>
    <w:p>
      <w:pPr>
        <w:rPr>
          <w:sz w:val="26"/>
          <w:szCs w:val="26"/>
        </w:rPr>
        <w:jc w:val="left"/>
        <w:spacing w:before="14" w:lineRule="exact" w:line="260"/>
      </w:pPr>
      <w:r>
        <w:rPr>
          <w:sz w:val="26"/>
          <w:szCs w:val="26"/>
        </w:rPr>
      </w:r>
    </w:p>
    <w:p>
      <w:pPr>
        <w:rPr>
          <w:rFonts w:cs="Cambria" w:hAnsi="Cambria" w:eastAsia="Cambria" w:ascii="Cambria"/>
          <w:sz w:val="24"/>
          <w:szCs w:val="24"/>
        </w:rPr>
        <w:jc w:val="right"/>
        <w:spacing w:before="26"/>
        <w:ind w:right="1340"/>
        <w:sectPr>
          <w:pgMar w:header="1366" w:footer="1388" w:top="1560" w:bottom="280" w:left="1440" w:right="1580"/>
          <w:pgSz w:w="11920" w:h="16860"/>
        </w:sectPr>
      </w:pPr>
      <w:r>
        <w:pict>
          <v:group style="position:absolute;margin-left:372.67pt;margin-top:1.06232pt;width:121.7pt;height:0pt;mso-position-horizontal-relative:page;mso-position-vertical-relative:paragraph;z-index:-701" coordorigin="7453,21" coordsize="2434,0">
            <v:shape style="position:absolute;left:7453;top:21;width:2434;height:0" coordorigin="7453,21" coordsize="2434,0" path="m7453,21l9887,21e" filled="f" stroked="t" strokeweight="0.58004pt" strokecolor="#000000">
              <v:path arrowok="t"/>
            </v:shape>
            <w10:wrap type="none"/>
          </v:group>
        </w:pict>
      </w:r>
      <w:r>
        <w:pict>
          <v:group style="position:absolute;margin-left:371.95pt;margin-top:29.7424pt;width:122.42pt;height:0pt;mso-position-horizontal-relative:page;mso-position-vertical-relative:paragraph;z-index:-700" coordorigin="7439,595" coordsize="2448,0">
            <v:shape style="position:absolute;left:7439;top:595;width:2448;height:0" coordorigin="7439,595" coordsize="2448,0" path="m7439,595l9887,595e" filled="f" stroked="t" strokeweight="0.57998pt" strokecolor="#000000">
              <v:path arrowok="t"/>
            </v:shape>
            <w10:wrap type="none"/>
          </v:group>
        </w:pic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Ting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</w:p>
    <w:p>
      <w:pPr>
        <w:rPr>
          <w:sz w:val="14"/>
          <w:szCs w:val="14"/>
        </w:rPr>
        <w:jc w:val="left"/>
        <w:spacing w:before="3" w:lineRule="exact" w:line="140"/>
      </w:pPr>
      <w:r>
        <w:rPr>
          <w:sz w:val="14"/>
          <w:szCs w:val="1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tbl>
      <w:tblPr>
        <w:tblW w:w="0" w:type="auto"/>
        <w:tblLook w:val="01E0"/>
        <w:jc w:val="left"/>
        <w:tblInd w:w="155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822" w:hRule="exact"/>
        </w:trPr>
        <w:tc>
          <w:tcPr>
            <w:tcW w:w="5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rPr>
                <w:sz w:val="12"/>
                <w:szCs w:val="12"/>
              </w:rPr>
              <w:jc w:val="left"/>
              <w:spacing w:before="8" w:lineRule="exact" w:line="120"/>
            </w:pPr>
            <w:r>
              <w:rPr>
                <w:sz w:val="12"/>
                <w:szCs w:val="12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Cambria" w:hAnsi="Cambria" w:eastAsia="Cambria" w:ascii="Cambria"/>
                <w:sz w:val="24"/>
                <w:szCs w:val="24"/>
              </w:rPr>
              <w:tabs>
                <w:tab w:pos="540" w:val="left"/>
              </w:tabs>
              <w:jc w:val="left"/>
              <w:ind w:left="12" w:right="-56"/>
            </w:pPr>
            <w:r>
              <w:rPr>
                <w:rFonts w:cs="Cambria" w:hAnsi="Cambria" w:eastAsia="Cambria" w:ascii="Cambria"/>
                <w:sz w:val="24"/>
                <w:szCs w:val="24"/>
              </w:rPr>
            </w:r>
            <w:r>
              <w:rPr>
                <w:rFonts w:cs="Cambria" w:hAnsi="Cambria" w:eastAsia="Cambria" w:ascii="Cambria"/>
                <w:sz w:val="24"/>
                <w:szCs w:val="24"/>
                <w:u w:val="single" w:color="000000"/>
              </w:rPr>
              <w:t> </w:t>
            </w:r>
            <w:r>
              <w:rPr>
                <w:rFonts w:cs="Cambria" w:hAnsi="Cambria" w:eastAsia="Cambria" w:ascii="Cambria"/>
                <w:sz w:val="24"/>
                <w:szCs w:val="24"/>
                <w:u w:val="single" w:color="000000"/>
              </w:rPr>
              <w:tab/>
            </w:r>
            <w:r>
              <w:rPr>
                <w:rFonts w:cs="Cambria" w:hAnsi="Cambria" w:eastAsia="Cambria" w:ascii="Cambria"/>
                <w:sz w:val="24"/>
                <w:szCs w:val="24"/>
                <w:u w:val="single" w:color="000000"/>
              </w:rPr>
            </w:r>
            <w:r>
              <w:rPr>
                <w:rFonts w:cs="Cambria" w:hAnsi="Cambria" w:eastAsia="Cambria" w:ascii="Cambria"/>
                <w:sz w:val="24"/>
                <w:szCs w:val="24"/>
              </w:rPr>
            </w:r>
          </w:p>
        </w:tc>
        <w:tc>
          <w:tcPr>
            <w:tcW w:w="2016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left"/>
              <w:spacing w:lineRule="exact" w:line="240"/>
              <w:ind w:left="106" w:right="-56"/>
            </w:pP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k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eluar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  </w:t>
            </w:r>
            <w:r>
              <w:rPr>
                <w:rFonts w:cs="Cambria" w:hAnsi="Cambria" w:eastAsia="Cambria" w:ascii="Cambria"/>
                <w:spacing w:val="25"/>
                <w:w w:val="100"/>
                <w:sz w:val="24"/>
                <w:szCs w:val="24"/>
              </w:rPr>
              <w:t> </w:t>
            </w: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p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a</w:t>
            </w: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d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a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  </w:t>
            </w:r>
            <w:r>
              <w:rPr>
                <w:rFonts w:cs="Cambria" w:hAnsi="Cambria" w:eastAsia="Cambria" w:ascii="Cambria"/>
                <w:spacing w:val="27"/>
                <w:w w:val="100"/>
                <w:sz w:val="24"/>
                <w:szCs w:val="24"/>
              </w:rPr>
              <w:t> </w:t>
            </w: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j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am</w:t>
            </w:r>
          </w:p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left"/>
              <w:spacing w:lineRule="exact" w:line="280"/>
              <w:ind w:left="106" w:right="-57"/>
            </w:pP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p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ela</w:t>
            </w: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j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aran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       </w:t>
            </w:r>
            <w:r>
              <w:rPr>
                <w:rFonts w:cs="Cambria" w:hAnsi="Cambria" w:eastAsia="Cambria" w:ascii="Cambria"/>
                <w:spacing w:val="32"/>
                <w:w w:val="100"/>
                <w:sz w:val="24"/>
                <w:szCs w:val="24"/>
              </w:rPr>
              <w:t> 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y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a</w:t>
            </w: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n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g</w:t>
            </w:r>
          </w:p>
          <w:p>
            <w:pPr>
              <w:rPr>
                <w:rFonts w:cs="Cambria" w:hAnsi="Cambria" w:eastAsia="Cambria" w:ascii="Cambria"/>
                <w:sz w:val="24"/>
                <w:szCs w:val="24"/>
              </w:rPr>
              <w:tabs>
                <w:tab w:pos="2120" w:val="left"/>
              </w:tabs>
              <w:jc w:val="left"/>
              <w:spacing w:lineRule="exact" w:line="280"/>
              <w:ind w:left="10" w:right="-165"/>
            </w:pPr>
            <w:r>
              <w:rPr>
                <w:rFonts w:cs="Cambria" w:hAnsi="Cambria" w:eastAsia="Cambria" w:ascii="Cambria"/>
                <w:sz w:val="24"/>
                <w:szCs w:val="24"/>
              </w:rPr>
            </w:r>
            <w:r>
              <w:rPr>
                <w:rFonts w:cs="Cambria" w:hAnsi="Cambria" w:eastAsia="Cambria" w:ascii="Cambria"/>
                <w:sz w:val="24"/>
                <w:szCs w:val="24"/>
                <w:u w:val="single" w:color="000000"/>
              </w:rPr>
              <w:t> </w:t>
            </w:r>
            <w:r>
              <w:rPr>
                <w:rFonts w:cs="Cambria" w:hAnsi="Cambria" w:eastAsia="Cambria" w:ascii="Cambria"/>
                <w:spacing w:val="-9"/>
                <w:sz w:val="24"/>
                <w:szCs w:val="24"/>
                <w:u w:val="single" w:color="000000"/>
              </w:rPr>
              <w:t> </w:t>
            </w:r>
            <w:r>
              <w:rPr>
                <w:rFonts w:cs="Cambria" w:hAnsi="Cambria" w:eastAsia="Cambria" w:ascii="Cambria"/>
                <w:spacing w:val="-9"/>
                <w:sz w:val="24"/>
                <w:szCs w:val="24"/>
                <w:u w:val="single" w:color="000000"/>
              </w:rPr>
            </w:r>
            <w:r>
              <w:rPr>
                <w:rFonts w:cs="Cambria" w:hAnsi="Cambria" w:eastAsia="Cambria" w:ascii="Cambria"/>
                <w:spacing w:val="0"/>
                <w:sz w:val="24"/>
                <w:szCs w:val="24"/>
                <w:u w:val="single" w:color="000000"/>
              </w:rPr>
              <w:t>t</w:t>
            </w:r>
            <w:r>
              <w:rPr>
                <w:rFonts w:cs="Cambria" w:hAnsi="Cambria" w:eastAsia="Cambria" w:ascii="Cambria"/>
                <w:spacing w:val="1"/>
                <w:sz w:val="24"/>
                <w:szCs w:val="24"/>
                <w:u w:val="single" w:color="000000"/>
              </w:rPr>
              <w:t>i</w:t>
            </w:r>
            <w:r>
              <w:rPr>
                <w:rFonts w:cs="Cambria" w:hAnsi="Cambria" w:eastAsia="Cambria" w:ascii="Cambria"/>
                <w:spacing w:val="1"/>
                <w:sz w:val="24"/>
                <w:szCs w:val="24"/>
                <w:u w:val="single" w:color="000000"/>
              </w:rPr>
            </w:r>
            <w:r>
              <w:rPr>
                <w:rFonts w:cs="Cambria" w:hAnsi="Cambria" w:eastAsia="Cambria" w:ascii="Cambria"/>
                <w:spacing w:val="1"/>
                <w:sz w:val="24"/>
                <w:szCs w:val="24"/>
                <w:u w:val="single" w:color="000000"/>
              </w:rPr>
              <w:t>d</w:t>
            </w:r>
            <w:r>
              <w:rPr>
                <w:rFonts w:cs="Cambria" w:hAnsi="Cambria" w:eastAsia="Cambria" w:ascii="Cambria"/>
                <w:spacing w:val="1"/>
                <w:sz w:val="24"/>
                <w:szCs w:val="24"/>
                <w:u w:val="single" w:color="000000"/>
              </w:rPr>
            </w:r>
            <w:r>
              <w:rPr>
                <w:rFonts w:cs="Cambria" w:hAnsi="Cambria" w:eastAsia="Cambria" w:ascii="Cambria"/>
                <w:spacing w:val="0"/>
                <w:sz w:val="24"/>
                <w:szCs w:val="24"/>
                <w:u w:val="single" w:color="000000"/>
              </w:rPr>
              <w:t>ak</w:t>
            </w:r>
            <w:r>
              <w:rPr>
                <w:rFonts w:cs="Cambria" w:hAnsi="Cambria" w:eastAsia="Cambria" w:ascii="Cambria"/>
                <w:spacing w:val="0"/>
                <w:sz w:val="24"/>
                <w:szCs w:val="24"/>
                <w:u w:val="single" w:color="000000"/>
              </w:rPr>
            </w:r>
            <w:r>
              <w:rPr>
                <w:rFonts w:cs="Cambria" w:hAnsi="Cambria" w:eastAsia="Cambria" w:ascii="Cambria"/>
                <w:spacing w:val="0"/>
                <w:sz w:val="24"/>
                <w:szCs w:val="24"/>
                <w:u w:val="single" w:color="000000"/>
              </w:rPr>
              <w:t> </w:t>
            </w:r>
            <w:r>
              <w:rPr>
                <w:rFonts w:cs="Cambria" w:hAnsi="Cambria" w:eastAsia="Cambria" w:ascii="Cambria"/>
                <w:spacing w:val="0"/>
                <w:sz w:val="24"/>
                <w:szCs w:val="24"/>
                <w:u w:val="single" w:color="000000"/>
              </w:rPr>
            </w:r>
            <w:r>
              <w:rPr>
                <w:rFonts w:cs="Cambria" w:hAnsi="Cambria" w:eastAsia="Cambria" w:ascii="Cambria"/>
                <w:spacing w:val="1"/>
                <w:sz w:val="24"/>
                <w:szCs w:val="24"/>
                <w:u w:val="single" w:color="000000"/>
              </w:rPr>
              <w:t>d</w:t>
            </w:r>
            <w:r>
              <w:rPr>
                <w:rFonts w:cs="Cambria" w:hAnsi="Cambria" w:eastAsia="Cambria" w:ascii="Cambria"/>
                <w:spacing w:val="1"/>
                <w:sz w:val="24"/>
                <w:szCs w:val="24"/>
                <w:u w:val="single" w:color="000000"/>
              </w:rPr>
            </w:r>
            <w:r>
              <w:rPr>
                <w:rFonts w:cs="Cambria" w:hAnsi="Cambria" w:eastAsia="Cambria" w:ascii="Cambria"/>
                <w:spacing w:val="0"/>
                <w:sz w:val="24"/>
                <w:szCs w:val="24"/>
                <w:u w:val="single" w:color="000000"/>
              </w:rPr>
              <w:t>i</w:t>
            </w:r>
            <w:r>
              <w:rPr>
                <w:rFonts w:cs="Cambria" w:hAnsi="Cambria" w:eastAsia="Cambria" w:ascii="Cambria"/>
                <w:spacing w:val="-2"/>
                <w:sz w:val="24"/>
                <w:szCs w:val="24"/>
                <w:u w:val="single" w:color="000000"/>
              </w:rPr>
              <w:t>s</w:t>
            </w:r>
            <w:r>
              <w:rPr>
                <w:rFonts w:cs="Cambria" w:hAnsi="Cambria" w:eastAsia="Cambria" w:ascii="Cambria"/>
                <w:spacing w:val="-2"/>
                <w:sz w:val="24"/>
                <w:szCs w:val="24"/>
                <w:u w:val="single" w:color="000000"/>
              </w:rPr>
            </w:r>
            <w:r>
              <w:rPr>
                <w:rFonts w:cs="Cambria" w:hAnsi="Cambria" w:eastAsia="Cambria" w:ascii="Cambria"/>
                <w:spacing w:val="0"/>
                <w:sz w:val="24"/>
                <w:szCs w:val="24"/>
                <w:u w:val="single" w:color="000000"/>
              </w:rPr>
              <w:t>e</w:t>
            </w:r>
            <w:r>
              <w:rPr>
                <w:rFonts w:cs="Cambria" w:hAnsi="Cambria" w:eastAsia="Cambria" w:ascii="Cambria"/>
                <w:spacing w:val="1"/>
                <w:sz w:val="24"/>
                <w:szCs w:val="24"/>
                <w:u w:val="single" w:color="000000"/>
              </w:rPr>
              <w:t>n</w:t>
            </w:r>
            <w:r>
              <w:rPr>
                <w:rFonts w:cs="Cambria" w:hAnsi="Cambria" w:eastAsia="Cambria" w:ascii="Cambria"/>
                <w:spacing w:val="1"/>
                <w:sz w:val="24"/>
                <w:szCs w:val="24"/>
                <w:u w:val="single" w:color="000000"/>
              </w:rPr>
            </w:r>
            <w:r>
              <w:rPr>
                <w:rFonts w:cs="Cambria" w:hAnsi="Cambria" w:eastAsia="Cambria" w:ascii="Cambria"/>
                <w:spacing w:val="0"/>
                <w:sz w:val="24"/>
                <w:szCs w:val="24"/>
                <w:u w:val="single" w:color="000000"/>
              </w:rPr>
              <w:t>a</w:t>
            </w:r>
            <w:r>
              <w:rPr>
                <w:rFonts w:cs="Cambria" w:hAnsi="Cambria" w:eastAsia="Cambria" w:ascii="Cambria"/>
                <w:spacing w:val="1"/>
                <w:sz w:val="24"/>
                <w:szCs w:val="24"/>
                <w:u w:val="single" w:color="000000"/>
              </w:rPr>
              <w:t>n</w:t>
            </w:r>
            <w:r>
              <w:rPr>
                <w:rFonts w:cs="Cambria" w:hAnsi="Cambria" w:eastAsia="Cambria" w:ascii="Cambria"/>
                <w:spacing w:val="1"/>
                <w:sz w:val="24"/>
                <w:szCs w:val="24"/>
                <w:u w:val="single" w:color="000000"/>
              </w:rPr>
            </w:r>
            <w:r>
              <w:rPr>
                <w:rFonts w:cs="Cambria" w:hAnsi="Cambria" w:eastAsia="Cambria" w:ascii="Cambria"/>
                <w:spacing w:val="-1"/>
                <w:sz w:val="24"/>
                <w:szCs w:val="24"/>
                <w:u w:val="single" w:color="000000"/>
              </w:rPr>
              <w:t>g</w:t>
            </w:r>
            <w:r>
              <w:rPr>
                <w:rFonts w:cs="Cambria" w:hAnsi="Cambria" w:eastAsia="Cambria" w:ascii="Cambria"/>
                <w:spacing w:val="-1"/>
                <w:sz w:val="24"/>
                <w:szCs w:val="24"/>
                <w:u w:val="single" w:color="000000"/>
              </w:rPr>
            </w:r>
            <w:r>
              <w:rPr>
                <w:rFonts w:cs="Cambria" w:hAnsi="Cambria" w:eastAsia="Cambria" w:ascii="Cambria"/>
                <w:spacing w:val="0"/>
                <w:sz w:val="24"/>
                <w:szCs w:val="24"/>
                <w:u w:val="single" w:color="000000"/>
              </w:rPr>
              <w:t>i</w:t>
            </w:r>
            <w:r>
              <w:rPr>
                <w:rFonts w:cs="Cambria" w:hAnsi="Cambria" w:eastAsia="Cambria" w:ascii="Cambria"/>
                <w:spacing w:val="0"/>
                <w:sz w:val="24"/>
                <w:szCs w:val="24"/>
                <w:u w:val="single" w:color="000000"/>
              </w:rPr>
            </w:r>
            <w:r>
              <w:rPr>
                <w:rFonts w:cs="Cambria" w:hAnsi="Cambria" w:eastAsia="Cambria" w:ascii="Cambria"/>
                <w:spacing w:val="0"/>
                <w:sz w:val="24"/>
                <w:szCs w:val="24"/>
                <w:u w:val="single" w:color="000000"/>
              </w:rPr>
              <w:t> </w:t>
            </w:r>
            <w:r>
              <w:rPr>
                <w:rFonts w:cs="Cambria" w:hAnsi="Cambria" w:eastAsia="Cambria" w:ascii="Cambria"/>
                <w:spacing w:val="0"/>
                <w:sz w:val="24"/>
                <w:szCs w:val="24"/>
                <w:u w:val="single" w:color="000000"/>
              </w:rPr>
              <w:tab/>
            </w:r>
            <w:r>
              <w:rPr>
                <w:rFonts w:cs="Cambria" w:hAnsi="Cambria" w:eastAsia="Cambria" w:ascii="Cambria"/>
                <w:spacing w:val="0"/>
                <w:sz w:val="24"/>
                <w:szCs w:val="24"/>
                <w:u w:val="single" w:color="000000"/>
              </w:rPr>
            </w:r>
            <w:r>
              <w:rPr>
                <w:rFonts w:cs="Cambria" w:hAnsi="Cambria" w:eastAsia="Cambria" w:ascii="Cambria"/>
                <w:spacing w:val="0"/>
                <w:sz w:val="24"/>
                <w:szCs w:val="24"/>
              </w:rPr>
            </w:r>
          </w:p>
        </w:tc>
        <w:tc>
          <w:tcPr>
            <w:tcW w:w="10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/>
        </w:tc>
        <w:tc>
          <w:tcPr>
            <w:tcW w:w="-3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/>
        </w:tc>
      </w:tr>
      <w:tr>
        <w:trPr>
          <w:trHeight w:val="854" w:hRule="exact"/>
        </w:trPr>
        <w:tc>
          <w:tcPr>
            <w:tcW w:w="547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left"/>
              <w:spacing w:lineRule="exact" w:line="280"/>
              <w:ind w:left="120"/>
            </w:pP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6.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2016" w:type="dxa"/>
            <w:gridSpan w:val="2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both"/>
              <w:spacing w:before="3" w:lineRule="exact" w:line="280"/>
              <w:ind w:left="106" w:right="-42"/>
            </w:pP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Ti</w:t>
            </w: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d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ak</w:t>
            </w: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 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masuk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k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elas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la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g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i</w:t>
            </w: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 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se</w:t>
            </w: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t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elah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j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am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is</w:t>
            </w: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t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irahat</w:t>
            </w:r>
          </w:p>
        </w:tc>
        <w:tc>
          <w:tcPr>
            <w:tcW w:w="109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/>
        </w:tc>
        <w:tc>
          <w:tcPr>
            <w:tcW w:w="-387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/>
        </w:tc>
      </w:tr>
    </w:tbl>
    <w:p>
      <w:pPr>
        <w:rPr>
          <w:sz w:val="18"/>
          <w:szCs w:val="18"/>
        </w:rPr>
        <w:jc w:val="left"/>
        <w:spacing w:before="3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before="26" w:lineRule="auto" w:line="360"/>
        <w:ind w:left="748" w:right="93" w:firstLine="286"/>
      </w:pPr>
      <w:r>
        <w:pict>
          <v:group style="position:absolute;margin-left:372.67pt;margin-top:-62.7777pt;width:121.7pt;height:0pt;mso-position-horizontal-relative:page;mso-position-vertical-relative:paragraph;z-index:-697" coordorigin="7453,-1256" coordsize="2434,0">
            <v:shape style="position:absolute;left:7453;top:-1256;width:2434;height:0" coordorigin="7453,-1256" coordsize="2434,0" path="m7453,-1256l9887,-1256e" filled="f" stroked="t" strokeweight="0.58pt" strokecolor="#000000">
              <v:path arrowok="t"/>
            </v:shape>
            <w10:wrap type="none"/>
          </v:group>
        </w:pict>
      </w:r>
      <w:r>
        <w:pict>
          <v:group style="position:absolute;margin-left:371.95pt;margin-top:-20.0577pt;width:122.42pt;height:0pt;mso-position-horizontal-relative:page;mso-position-vertical-relative:paragraph;z-index:-696" coordorigin="7439,-401" coordsize="2448,0">
            <v:shape style="position:absolute;left:7439;top:-401;width:2448;height:0" coordorigin="7439,-401" coordsize="2448,0" path="m7439,-401l9887,-401e" filled="f" stroked="t" strokeweight="0.58pt" strokecolor="#000000">
              <v:path arrowok="t"/>
            </v:shape>
            <w10:wrap type="none"/>
          </v:group>
        </w:pic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bel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ahui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or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ari-ha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masuk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6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4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3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%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ikator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masuk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z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6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%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ikator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sering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6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4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%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ikator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masuk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olah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6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8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%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ikator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eluar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6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8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5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%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i,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ikator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masuk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irahat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6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3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7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%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eh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ikator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siswa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isreng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Klat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6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8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5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%.</w:t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auto" w:line="360"/>
        <w:ind w:left="748" w:right="93" w:firstLine="427"/>
      </w:pP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unakan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tungan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hasil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3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agai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ut:</w:t>
      </w:r>
    </w:p>
    <w:p>
      <w:pPr>
        <w:rPr>
          <w:rFonts w:cs="Cambria" w:hAnsi="Cambria" w:eastAsia="Cambria" w:ascii="Cambria"/>
          <w:sz w:val="24"/>
          <w:szCs w:val="24"/>
        </w:rPr>
        <w:jc w:val="center"/>
        <w:spacing w:before="4" w:lineRule="exact" w:line="280"/>
        <w:ind w:left="869" w:right="118" w:hanging="3"/>
      </w:pP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bel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3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ji</w:t>
      </w:r>
      <w:r>
        <w:rPr>
          <w:rFonts w:cs="Cambria" w:hAnsi="Cambria" w:eastAsia="Cambria" w:ascii="Cambria"/>
          <w:b/>
          <w:spacing w:val="-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gresi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B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rg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da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ra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eran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rga</w:t>
      </w:r>
      <w:r>
        <w:rPr>
          <w:rFonts w:cs="Cambria" w:hAnsi="Cambria" w:eastAsia="Cambria" w:ascii="Cambria"/>
          <w:b/>
          <w:spacing w:val="-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d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Ko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rol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ri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d</w:t>
      </w:r>
      <w:r>
        <w:rPr>
          <w:rFonts w:cs="Cambria" w:hAnsi="Cambria" w:eastAsia="Cambria" w:ascii="Cambria"/>
          <w:b/>
          <w:spacing w:val="3"/>
          <w:w w:val="100"/>
          <w:sz w:val="24"/>
          <w:szCs w:val="24"/>
        </w:rPr>
        <w:t>e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b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ku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embolos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da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swa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Tung</w:t>
      </w:r>
      <w:r>
        <w:rPr>
          <w:rFonts w:cs="Cambria" w:hAnsi="Cambria" w:eastAsia="Cambria" w:ascii="Cambria"/>
          <w:b/>
          <w:spacing w:val="4"/>
          <w:w w:val="100"/>
          <w:sz w:val="24"/>
          <w:szCs w:val="24"/>
        </w:rPr>
        <w:t>g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b/>
          <w:spacing w:val="-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sre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ggo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Kl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en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</w:r>
    </w:p>
    <w:p>
      <w:pPr>
        <w:rPr>
          <w:sz w:val="28"/>
          <w:szCs w:val="28"/>
        </w:rPr>
        <w:jc w:val="left"/>
        <w:spacing w:before="11" w:lineRule="exact" w:line="280"/>
      </w:pPr>
      <w:r>
        <w:rPr>
          <w:sz w:val="28"/>
          <w:szCs w:val="28"/>
        </w:rPr>
      </w:r>
    </w:p>
    <w:tbl>
      <w:tblPr>
        <w:tblW w:w="0" w:type="auto"/>
        <w:tblLook w:val="01E0"/>
        <w:jc w:val="left"/>
        <w:tblInd w:w="74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291" w:hRule="exact"/>
        </w:trPr>
        <w:tc>
          <w:tcPr>
            <w:tcW w:w="3273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center"/>
              <w:spacing w:lineRule="exact" w:line="260"/>
              <w:ind w:left="1124" w:right="1135"/>
            </w:pPr>
            <w:r>
              <w:rPr>
                <w:rFonts w:cs="Cambria" w:hAnsi="Cambria" w:eastAsia="Cambria" w:ascii="Cambria"/>
                <w:b/>
                <w:spacing w:val="-1"/>
                <w:w w:val="100"/>
                <w:sz w:val="24"/>
                <w:szCs w:val="24"/>
              </w:rPr>
              <w:t>V</w:t>
            </w:r>
            <w:r>
              <w:rPr>
                <w:rFonts w:cs="Cambria" w:hAnsi="Cambria" w:eastAsia="Cambria" w:ascii="Cambria"/>
                <w:b/>
                <w:spacing w:val="1"/>
                <w:w w:val="100"/>
                <w:sz w:val="24"/>
                <w:szCs w:val="24"/>
              </w:rPr>
              <w:t>a</w:t>
            </w:r>
            <w:r>
              <w:rPr>
                <w:rFonts w:cs="Cambria" w:hAnsi="Cambria" w:eastAsia="Cambria" w:ascii="Cambria"/>
                <w:b/>
                <w:spacing w:val="0"/>
                <w:w w:val="100"/>
                <w:sz w:val="24"/>
                <w:szCs w:val="24"/>
              </w:rPr>
              <w:t>r</w:t>
            </w:r>
            <w:r>
              <w:rPr>
                <w:rFonts w:cs="Cambria" w:hAnsi="Cambria" w:eastAsia="Cambria" w:ascii="Cambria"/>
                <w:b/>
                <w:spacing w:val="-1"/>
                <w:w w:val="100"/>
                <w:sz w:val="24"/>
                <w:szCs w:val="24"/>
              </w:rPr>
              <w:t>i</w:t>
            </w:r>
            <w:r>
              <w:rPr>
                <w:rFonts w:cs="Cambria" w:hAnsi="Cambria" w:eastAsia="Cambria" w:ascii="Cambria"/>
                <w:b/>
                <w:spacing w:val="1"/>
                <w:w w:val="100"/>
                <w:sz w:val="24"/>
                <w:szCs w:val="24"/>
              </w:rPr>
              <w:t>a</w:t>
            </w:r>
            <w:r>
              <w:rPr>
                <w:rFonts w:cs="Cambria" w:hAnsi="Cambria" w:eastAsia="Cambria" w:ascii="Cambria"/>
                <w:b/>
                <w:spacing w:val="0"/>
                <w:w w:val="100"/>
                <w:sz w:val="24"/>
                <w:szCs w:val="24"/>
              </w:rPr>
              <w:t>bel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83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center"/>
              <w:spacing w:lineRule="exact" w:line="260"/>
              <w:ind w:left="297" w:right="307"/>
            </w:pPr>
            <w:r>
              <w:rPr>
                <w:rFonts w:cs="Cambria" w:hAnsi="Cambria" w:eastAsia="Cambria" w:ascii="Cambria"/>
                <w:b/>
                <w:spacing w:val="0"/>
                <w:w w:val="100"/>
                <w:sz w:val="24"/>
                <w:szCs w:val="24"/>
              </w:rPr>
              <w:t>R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85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center"/>
              <w:spacing w:lineRule="exact" w:line="260"/>
              <w:ind w:left="256" w:right="255"/>
            </w:pPr>
            <w:r>
              <w:rPr>
                <w:rFonts w:cs="Cambria" w:hAnsi="Cambria" w:eastAsia="Cambria" w:ascii="Cambria"/>
                <w:b/>
                <w:spacing w:val="0"/>
                <w:w w:val="100"/>
                <w:sz w:val="24"/>
                <w:szCs w:val="24"/>
              </w:rPr>
              <w:t>R²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2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center"/>
              <w:spacing w:lineRule="exact" w:line="260"/>
              <w:ind w:left="320" w:right="393"/>
            </w:pPr>
            <w:r>
              <w:rPr>
                <w:rFonts w:cs="Cambria" w:hAnsi="Cambria" w:eastAsia="Cambria" w:ascii="Cambria"/>
                <w:b/>
                <w:spacing w:val="0"/>
                <w:w w:val="100"/>
                <w:sz w:val="24"/>
                <w:szCs w:val="24"/>
              </w:rPr>
              <w:t>F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60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center"/>
              <w:spacing w:lineRule="exact" w:line="260"/>
              <w:ind w:left="169" w:right="203"/>
            </w:pPr>
            <w:r>
              <w:rPr>
                <w:rFonts w:cs="Cambria" w:hAnsi="Cambria" w:eastAsia="Cambria" w:ascii="Cambria"/>
                <w:b/>
                <w:spacing w:val="0"/>
                <w:w w:val="100"/>
                <w:sz w:val="24"/>
                <w:szCs w:val="24"/>
              </w:rPr>
              <w:t>B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56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left"/>
              <w:spacing w:lineRule="exact" w:line="260"/>
              <w:ind w:left="241"/>
            </w:pPr>
            <w:r>
              <w:rPr>
                <w:rFonts w:cs="Cambria" w:hAnsi="Cambria" w:eastAsia="Cambria" w:ascii="Cambria"/>
                <w:b/>
                <w:spacing w:val="0"/>
                <w:w w:val="100"/>
                <w:sz w:val="24"/>
                <w:szCs w:val="24"/>
              </w:rPr>
              <w:t>T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87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left"/>
              <w:spacing w:lineRule="exact" w:line="260"/>
              <w:ind w:left="298"/>
            </w:pPr>
            <w:r>
              <w:rPr>
                <w:rFonts w:cs="Cambria" w:hAnsi="Cambria" w:eastAsia="Cambria" w:ascii="Cambria"/>
                <w:b/>
                <w:spacing w:val="-1"/>
                <w:w w:val="100"/>
                <w:sz w:val="24"/>
                <w:szCs w:val="24"/>
              </w:rPr>
              <w:t>S</w:t>
            </w:r>
            <w:r>
              <w:rPr>
                <w:rFonts w:cs="Cambria" w:hAnsi="Cambria" w:eastAsia="Cambria" w:ascii="Cambria"/>
                <w:b/>
                <w:spacing w:val="-1"/>
                <w:w w:val="100"/>
                <w:sz w:val="24"/>
                <w:szCs w:val="24"/>
              </w:rPr>
              <w:t>i</w:t>
            </w:r>
            <w:r>
              <w:rPr>
                <w:rFonts w:cs="Cambria" w:hAnsi="Cambria" w:eastAsia="Cambria" w:ascii="Cambria"/>
                <w:b/>
                <w:spacing w:val="0"/>
                <w:w w:val="100"/>
                <w:sz w:val="24"/>
                <w:szCs w:val="24"/>
              </w:rPr>
              <w:t>g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</w:r>
          </w:p>
        </w:tc>
      </w:tr>
      <w:tr>
        <w:trPr>
          <w:trHeight w:val="574" w:hRule="exact"/>
        </w:trPr>
        <w:tc>
          <w:tcPr>
            <w:tcW w:w="3273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left"/>
              <w:spacing w:before="3" w:lineRule="exact" w:line="280"/>
              <w:ind w:left="108" w:right="82"/>
            </w:pP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P</w:t>
            </w: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e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r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an</w:t>
            </w:r>
            <w:r>
              <w:rPr>
                <w:rFonts w:cs="Cambria" w:hAnsi="Cambria" w:eastAsia="Cambria" w:ascii="Cambria"/>
                <w:spacing w:val="46"/>
                <w:w w:val="100"/>
                <w:sz w:val="24"/>
                <w:szCs w:val="24"/>
              </w:rPr>
              <w:t> 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Kelua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r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g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a,</w:t>
            </w:r>
            <w:r>
              <w:rPr>
                <w:rFonts w:cs="Cambria" w:hAnsi="Cambria" w:eastAsia="Cambria" w:ascii="Cambria"/>
                <w:spacing w:val="47"/>
                <w:w w:val="100"/>
                <w:sz w:val="24"/>
                <w:szCs w:val="24"/>
              </w:rPr>
              <w:t> 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Kon</w:t>
            </w: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t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r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ol</w:t>
            </w:r>
            <w:r>
              <w:rPr>
                <w:rFonts w:cs="Cambria" w:hAnsi="Cambria" w:eastAsia="Cambria" w:ascii="Cambria"/>
                <w:spacing w:val="45"/>
                <w:w w:val="100"/>
                <w:sz w:val="24"/>
                <w:szCs w:val="24"/>
              </w:rPr>
              <w:t> 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Di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r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i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d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an</w:t>
            </w: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 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P</w:t>
            </w: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e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r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ilaku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 </w:t>
            </w: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M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embolos</w:t>
            </w:r>
          </w:p>
        </w:tc>
        <w:tc>
          <w:tcPr>
            <w:tcW w:w="83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left"/>
              <w:spacing w:lineRule="exact" w:line="280"/>
              <w:ind w:left="124"/>
            </w:pP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0</w:t>
            </w: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,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2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7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left"/>
              <w:spacing w:lineRule="exact" w:line="280"/>
              <w:ind w:left="135"/>
            </w:pP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0</w:t>
            </w: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,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0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7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3</w:t>
            </w:r>
          </w:p>
        </w:tc>
        <w:tc>
          <w:tcPr>
            <w:tcW w:w="92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left"/>
              <w:spacing w:lineRule="exact" w:line="280"/>
              <w:ind w:left="135"/>
            </w:pP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4</w:t>
            </w: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,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2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6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5</w:t>
            </w:r>
          </w:p>
        </w:tc>
        <w:tc>
          <w:tcPr>
            <w:tcW w:w="60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center"/>
              <w:spacing w:lineRule="exact" w:line="280"/>
              <w:ind w:left="205" w:right="243"/>
            </w:pPr>
            <w:r>
              <w:rPr>
                <w:rFonts w:cs="Cambria" w:hAnsi="Cambria" w:eastAsia="Cambria" w:ascii="Cambria"/>
                <w:b/>
                <w:spacing w:val="0"/>
                <w:w w:val="100"/>
                <w:sz w:val="24"/>
                <w:szCs w:val="24"/>
              </w:rPr>
              <w:t>-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56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center"/>
              <w:spacing w:lineRule="exact" w:line="280"/>
              <w:ind w:left="239" w:right="169"/>
            </w:pPr>
            <w:r>
              <w:rPr>
                <w:rFonts w:cs="Cambria" w:hAnsi="Cambria" w:eastAsia="Cambria" w:ascii="Cambria"/>
                <w:b/>
                <w:spacing w:val="0"/>
                <w:w w:val="100"/>
                <w:sz w:val="24"/>
                <w:szCs w:val="24"/>
              </w:rPr>
              <w:t>-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87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rPr>
                <w:rFonts w:cs="Cambria" w:hAnsi="Cambria" w:eastAsia="Cambria" w:ascii="Cambria"/>
                <w:sz w:val="24"/>
                <w:szCs w:val="24"/>
              </w:rPr>
              <w:jc w:val="left"/>
              <w:spacing w:lineRule="exact" w:line="280"/>
              <w:ind w:left="171"/>
            </w:pP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0</w:t>
            </w:r>
            <w:r>
              <w:rPr>
                <w:rFonts w:cs="Cambria" w:hAnsi="Cambria" w:eastAsia="Cambria" w:ascii="Cambria"/>
                <w:spacing w:val="1"/>
                <w:w w:val="100"/>
                <w:sz w:val="24"/>
                <w:szCs w:val="24"/>
              </w:rPr>
              <w:t>,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0</w:t>
            </w:r>
            <w:r>
              <w:rPr>
                <w:rFonts w:cs="Cambria" w:hAnsi="Cambria" w:eastAsia="Cambria" w:ascii="Cambria"/>
                <w:spacing w:val="-1"/>
                <w:w w:val="100"/>
                <w:sz w:val="24"/>
                <w:szCs w:val="24"/>
              </w:rPr>
              <w:t>1</w:t>
            </w:r>
            <w:r>
              <w:rPr>
                <w:rFonts w:cs="Cambria" w:hAnsi="Cambria" w:eastAsia="Cambria" w:ascii="Cambria"/>
                <w:spacing w:val="0"/>
                <w:w w:val="100"/>
                <w:sz w:val="24"/>
                <w:szCs w:val="24"/>
              </w:rPr>
              <w:t>6</w:t>
            </w:r>
          </w:p>
        </w:tc>
      </w:tr>
    </w:tbl>
    <w:p>
      <w:pPr>
        <w:rPr>
          <w:sz w:val="18"/>
          <w:szCs w:val="18"/>
        </w:rPr>
        <w:jc w:val="left"/>
        <w:spacing w:before="3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before="26" w:lineRule="auto" w:line="359"/>
        <w:ind w:left="748" w:right="94" w:firstLine="569"/>
        <w:sectPr>
          <w:pgMar w:header="1366" w:footer="1388" w:top="1560" w:bottom="280" w:left="1520" w:right="1560"/>
          <w:pgSz w:w="11920" w:h="16860"/>
        </w:sectPr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Be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3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Dengan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melihat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leh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v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6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sig.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6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&lt;</w:t>
      </w:r>
      <w:r>
        <w:rPr>
          <w:rFonts w:cs="Cambria" w:hAnsi="Cambria" w:eastAsia="Cambria" w:ascii="Cambria"/>
          <w:spacing w:val="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5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Den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lain</w:t>
      </w:r>
      <w:r>
        <w:rPr>
          <w:rFonts w:cs="Cambria" w:hAnsi="Cambria" w:eastAsia="Cambria" w:ascii="Cambria"/>
          <w:spacing w:val="2"/>
          <w:w w:val="100"/>
          <w:position w:val="1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hasil</w:t>
      </w:r>
      <w:r>
        <w:rPr>
          <w:rFonts w:cs="Cambria" w:hAnsi="Cambria" w:eastAsia="Cambria" w:ascii="Cambria"/>
          <w:spacing w:val="2"/>
          <w:w w:val="100"/>
          <w:position w:val="1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position w:val="1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ersebut</w:t>
      </w:r>
      <w:r>
        <w:rPr>
          <w:rFonts w:cs="Cambria" w:hAnsi="Cambria" w:eastAsia="Cambria" w:ascii="Cambria"/>
          <w:spacing w:val="2"/>
          <w:w w:val="100"/>
          <w:position w:val="1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m</w:t>
      </w:r>
      <w:r>
        <w:rPr>
          <w:rFonts w:cs="Cambria" w:hAnsi="Cambria" w:eastAsia="Cambria" w:ascii="Cambria"/>
          <w:spacing w:val="-2"/>
          <w:w w:val="100"/>
          <w:position w:val="1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nun</w:t>
      </w:r>
      <w:r>
        <w:rPr>
          <w:rFonts w:cs="Cambria" w:hAnsi="Cambria" w:eastAsia="Cambria" w:ascii="Cambria"/>
          <w:spacing w:val="1"/>
          <w:w w:val="100"/>
          <w:position w:val="1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position w:val="1"/>
          <w:sz w:val="24"/>
          <w:szCs w:val="24"/>
        </w:rPr>
        <w:t>k</w:t>
      </w:r>
      <w:r>
        <w:rPr>
          <w:rFonts w:cs="Cambria" w:hAnsi="Cambria" w:eastAsia="Cambria" w:ascii="Cambria"/>
          <w:spacing w:val="-1"/>
          <w:w w:val="100"/>
          <w:position w:val="1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position w:val="1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bah</w:t>
      </w:r>
      <w:r>
        <w:rPr>
          <w:rFonts w:cs="Cambria" w:hAnsi="Cambria" w:eastAsia="Cambria" w:ascii="Cambria"/>
          <w:spacing w:val="-1"/>
          <w:w w:val="100"/>
          <w:position w:val="1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position w:val="1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position w:val="1"/>
          <w:sz w:val="24"/>
          <w:szCs w:val="24"/>
        </w:rPr>
        <w:t>v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aria</w:t>
      </w:r>
      <w:r>
        <w:rPr>
          <w:rFonts w:cs="Cambria" w:hAnsi="Cambria" w:eastAsia="Cambria" w:ascii="Cambria"/>
          <w:spacing w:val="1"/>
          <w:w w:val="100"/>
          <w:position w:val="1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el</w:t>
      </w:r>
      <w:r>
        <w:rPr>
          <w:rFonts w:cs="Cambria" w:hAnsi="Cambria" w:eastAsia="Cambria" w:ascii="Cambria"/>
          <w:spacing w:val="2"/>
          <w:w w:val="100"/>
          <w:position w:val="1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position w:val="1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eran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position w:val="1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position w:val="1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position w:val="1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position w:val="1"/>
          <w:sz w:val="24"/>
          <w:szCs w:val="24"/>
        </w:rPr>
        <w:t> </w:t>
      </w:r>
      <w:r>
        <w:rPr>
          <w:rFonts w:cs="Cambria" w:hAnsi="Cambria" w:eastAsia="Cambria" w:ascii="Cambria"/>
          <w:spacing w:val="5"/>
          <w:w w:val="100"/>
          <w:position w:val="1"/>
          <w:sz w:val="24"/>
          <w:szCs w:val="24"/>
        </w:rPr>
        <w:t>(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X</w:t>
      </w:r>
      <w:r>
        <w:rPr>
          <w:rFonts w:cs="Cambria" w:hAnsi="Cambria" w:eastAsia="Cambria" w:ascii="Cambria"/>
          <w:spacing w:val="0"/>
          <w:w w:val="100"/>
          <w:position w:val="0"/>
          <w:sz w:val="16"/>
          <w:szCs w:val="16"/>
        </w:rPr>
        <w:t>1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)</w:t>
      </w:r>
      <w:r>
        <w:rPr>
          <w:rFonts w:cs="Cambria" w:hAnsi="Cambria" w:eastAsia="Cambria" w:ascii="Cambria"/>
          <w:spacing w:val="1"/>
          <w:w w:val="100"/>
          <w:position w:val="1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position w:val="1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position w:val="1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ontrol</w:t>
      </w:r>
      <w:r>
        <w:rPr>
          <w:rFonts w:cs="Cambria" w:hAnsi="Cambria" w:eastAsia="Cambria" w:ascii="Cambria"/>
          <w:spacing w:val="35"/>
          <w:w w:val="100"/>
          <w:position w:val="1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position w:val="1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iri</w:t>
      </w:r>
      <w:r>
        <w:rPr>
          <w:rFonts w:cs="Cambria" w:hAnsi="Cambria" w:eastAsia="Cambria" w:ascii="Cambria"/>
          <w:spacing w:val="36"/>
          <w:w w:val="100"/>
          <w:position w:val="1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(</w:t>
      </w:r>
      <w:r>
        <w:rPr>
          <w:rFonts w:cs="Cambria" w:hAnsi="Cambria" w:eastAsia="Cambria" w:ascii="Cambria"/>
          <w:spacing w:val="1"/>
          <w:w w:val="100"/>
          <w:position w:val="1"/>
          <w:sz w:val="24"/>
          <w:szCs w:val="24"/>
        </w:rPr>
        <w:t>X</w:t>
      </w:r>
      <w:r>
        <w:rPr>
          <w:rFonts w:cs="Cambria" w:hAnsi="Cambria" w:eastAsia="Cambria" w:ascii="Cambria"/>
          <w:spacing w:val="0"/>
          <w:w w:val="100"/>
          <w:position w:val="0"/>
          <w:sz w:val="16"/>
          <w:szCs w:val="16"/>
        </w:rPr>
        <w:t>2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)</w:t>
      </w:r>
      <w:r>
        <w:rPr>
          <w:rFonts w:cs="Cambria" w:hAnsi="Cambria" w:eastAsia="Cambria" w:ascii="Cambria"/>
          <w:spacing w:val="36"/>
          <w:w w:val="100"/>
          <w:position w:val="1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seca</w:t>
      </w:r>
      <w:r>
        <w:rPr>
          <w:rFonts w:cs="Cambria" w:hAnsi="Cambria" w:eastAsia="Cambria" w:ascii="Cambria"/>
          <w:spacing w:val="2"/>
          <w:w w:val="100"/>
          <w:position w:val="1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a</w:t>
      </w:r>
      <w:r>
        <w:rPr>
          <w:rFonts w:cs="Cambria" w:hAnsi="Cambria" w:eastAsia="Cambria" w:ascii="Cambria"/>
          <w:spacing w:val="36"/>
          <w:w w:val="100"/>
          <w:position w:val="1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bersam</w:t>
      </w:r>
      <w:r>
        <w:rPr>
          <w:rFonts w:cs="Cambria" w:hAnsi="Cambria" w:eastAsia="Cambria" w:ascii="Cambria"/>
          <w:spacing w:val="1"/>
          <w:w w:val="100"/>
          <w:position w:val="1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-sama</w:t>
      </w:r>
      <w:r>
        <w:rPr>
          <w:rFonts w:cs="Cambria" w:hAnsi="Cambria" w:eastAsia="Cambria" w:ascii="Cambria"/>
          <w:spacing w:val="36"/>
          <w:w w:val="100"/>
          <w:position w:val="1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memiliki</w:t>
      </w:r>
      <w:r>
        <w:rPr>
          <w:rFonts w:cs="Cambria" w:hAnsi="Cambria" w:eastAsia="Cambria" w:ascii="Cambria"/>
          <w:spacing w:val="36"/>
          <w:w w:val="100"/>
          <w:position w:val="1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h</w:t>
      </w:r>
      <w:r>
        <w:rPr>
          <w:rFonts w:cs="Cambria" w:hAnsi="Cambria" w:eastAsia="Cambria" w:ascii="Cambria"/>
          <w:spacing w:val="-1"/>
          <w:w w:val="100"/>
          <w:position w:val="1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bun</w:t>
      </w:r>
      <w:r>
        <w:rPr>
          <w:rFonts w:cs="Cambria" w:hAnsi="Cambria" w:eastAsia="Cambria" w:ascii="Cambria"/>
          <w:spacing w:val="-1"/>
          <w:w w:val="100"/>
          <w:position w:val="1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an</w:t>
      </w:r>
      <w:r>
        <w:rPr>
          <w:rFonts w:cs="Cambria" w:hAnsi="Cambria" w:eastAsia="Cambria" w:ascii="Cambria"/>
          <w:spacing w:val="37"/>
          <w:w w:val="100"/>
          <w:position w:val="1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position w:val="1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position w:val="1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position w:val="1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an</w:t>
      </w:r>
      <w:r>
        <w:rPr>
          <w:rFonts w:cs="Cambria" w:hAnsi="Cambria" w:eastAsia="Cambria" w:ascii="Cambria"/>
          <w:spacing w:val="37"/>
          <w:w w:val="100"/>
          <w:position w:val="1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position w:val="1"/>
          <w:sz w:val="24"/>
          <w:szCs w:val="24"/>
        </w:rPr>
        <w:t>v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aria</w:t>
      </w:r>
      <w:r>
        <w:rPr>
          <w:rFonts w:cs="Cambria" w:hAnsi="Cambria" w:eastAsia="Cambria" w:ascii="Cambria"/>
          <w:spacing w:val="1"/>
          <w:w w:val="100"/>
          <w:position w:val="1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position w:val="1"/>
          <w:sz w:val="24"/>
          <w:szCs w:val="24"/>
        </w:rPr>
        <w:t>el</w:t>
      </w:r>
      <w:r>
        <w:rPr>
          <w:rFonts w:cs="Cambria" w:hAnsi="Cambria" w:eastAsia="Cambria" w:ascii="Cambria"/>
          <w:spacing w:val="0"/>
          <w:w w:val="100"/>
          <w:position w:val="0"/>
          <w:sz w:val="24"/>
          <w:szCs w:val="2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5" w:lineRule="exact" w:line="260"/>
      </w:pPr>
      <w:r>
        <w:rPr>
          <w:sz w:val="26"/>
          <w:szCs w:val="26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before="26" w:lineRule="auto" w:line="360"/>
        <w:ind w:left="828" w:right="80"/>
      </w:pP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Y).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otesis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berbun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“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membolos”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ma.</w:t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auto" w:line="360"/>
        <w:ind w:left="828" w:right="73" w:firstLine="569"/>
      </w:pP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utnya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ahui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ilih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4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4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oefisi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7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Dengan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lai</w:t>
      </w:r>
      <w:r>
        <w:rPr>
          <w:rFonts w:cs="Cambria" w:hAnsi="Cambria" w:eastAsia="Cambria" w:ascii="Cambria"/>
          <w:spacing w:val="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oefisi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7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mpul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v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lit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7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%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s.</w:t>
      </w:r>
    </w:p>
    <w:p>
      <w:pPr>
        <w:rPr>
          <w:rFonts w:cs="Cambria" w:hAnsi="Cambria" w:eastAsia="Cambria" w:ascii="Cambria"/>
          <w:sz w:val="24"/>
          <w:szCs w:val="24"/>
        </w:rPr>
        <w:jc w:val="left"/>
        <w:ind w:left="533"/>
      </w:pP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b.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  </w:t>
      </w:r>
      <w:r>
        <w:rPr>
          <w:rFonts w:cs="Cambria" w:hAnsi="Cambria" w:eastAsia="Cambria" w:ascii="Cambria"/>
          <w:b/>
          <w:spacing w:val="4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emba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</w:r>
    </w:p>
    <w:p>
      <w:pPr>
        <w:rPr>
          <w:sz w:val="14"/>
          <w:szCs w:val="14"/>
        </w:rPr>
        <w:jc w:val="left"/>
        <w:spacing w:before="1" w:lineRule="exact" w:line="140"/>
      </w:pPr>
      <w:r>
        <w:rPr>
          <w:sz w:val="14"/>
          <w:szCs w:val="14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auto" w:line="360"/>
        <w:ind w:left="828" w:right="75" w:firstLine="569"/>
      </w:pPr>
      <w:r>
        <w:rPr>
          <w:rFonts w:cs="Cambria" w:hAnsi="Cambria" w:eastAsia="Cambria" w:ascii="Cambria"/>
          <w:spacing w:val="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alisis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v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aribel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mbolos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siswa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menun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ng.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hasi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ap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ikat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iket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ikator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eluar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ikator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memiliki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ersen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ase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ikator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lain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a.</w:t>
      </w:r>
      <w:r>
        <w:rPr>
          <w:rFonts w:cs="Cambria" w:hAnsi="Cambria" w:eastAsia="Cambria" w:ascii="Cambria"/>
          <w:spacing w:val="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Dalam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hal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siswa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X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XI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masih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siswa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membolos.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memiliki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ap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siswa.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esuai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elit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oleh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Dama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3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menun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emik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lah,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arena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menyeles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to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mata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aran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a.</w:t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before="1" w:lineRule="auto" w:line="360"/>
        <w:ind w:left="828" w:right="76" w:firstLine="427"/>
        <w:sectPr>
          <w:pgMar w:header="1366" w:footer="1388" w:top="1560" w:bottom="280" w:left="1440" w:right="1580"/>
          <w:pgSz w:w="11920" w:h="16860"/>
        </w:sectPr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Be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5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hasil</w:t>
      </w:r>
      <w:r>
        <w:rPr>
          <w:rFonts w:cs="Cambria" w:hAnsi="Cambria" w:eastAsia="Cambria" w:ascii="Cambria"/>
          <w:spacing w:val="5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4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</w:t>
      </w:r>
      <w:r>
        <w:rPr>
          <w:rFonts w:cs="Cambria" w:hAnsi="Cambria" w:eastAsia="Cambria" w:ascii="Cambria"/>
          <w:spacing w:val="4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5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5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if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semakin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semakin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oleh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enelit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oleh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3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menun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to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-f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tor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ab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mbolos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</w:t>
      </w:r>
      <w:r>
        <w:rPr>
          <w:rFonts w:cs="Cambria" w:hAnsi="Cambria" w:eastAsia="Cambria" w:ascii="Cambria"/>
          <w:spacing w:val="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lahan</w:t>
      </w:r>
      <w:r>
        <w:rPr>
          <w:rFonts w:cs="Cambria" w:hAnsi="Cambria" w:eastAsia="Cambria" w:ascii="Cambria"/>
          <w:spacing w:val="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berasal</w:t>
      </w:r>
      <w:r>
        <w:rPr>
          <w:rFonts w:cs="Cambria" w:hAnsi="Cambria" w:eastAsia="Cambria" w:ascii="Cambria"/>
          <w:spacing w:val="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iri,</w:t>
      </w:r>
      <w:r>
        <w:rPr>
          <w:rFonts w:cs="Cambria" w:hAnsi="Cambria" w:eastAsia="Cambria" w:ascii="Cambria"/>
          <w:spacing w:val="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tor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a,</w:t>
      </w:r>
      <w:r>
        <w:rPr>
          <w:rFonts w:cs="Cambria" w:hAnsi="Cambria" w:eastAsia="Cambria" w:ascii="Cambria"/>
          <w:spacing w:val="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tor</w:t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3" w:lineRule="exact" w:line="280"/>
      </w:pPr>
      <w:r>
        <w:rPr>
          <w:sz w:val="28"/>
          <w:szCs w:val="28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before="26" w:lineRule="auto" w:line="359"/>
        <w:ind w:left="748" w:right="97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lah,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emud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emik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menyeles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to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mata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a.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aktor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ilaku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aranya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tor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tor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eksternal.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aktor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salah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iri,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tor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eksternal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salah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yai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a.</w:t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auto" w:line="360"/>
        <w:ind w:left="748" w:right="95" w:firstLine="427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sesua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oleh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masa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mbuh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emb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a.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aranya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-3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g,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g,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izi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g,</w:t>
      </w:r>
      <w:r>
        <w:rPr>
          <w:rFonts w:cs="Cambria" w:hAnsi="Cambria" w:eastAsia="Cambria" w:ascii="Cambria"/>
          <w:i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g.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us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mampu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contoh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serta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f,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afe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f,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a.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v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emb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awal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emb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agar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unikasi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lain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(Hul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i,</w:t>
      </w:r>
      <w:r>
        <w:rPr>
          <w:rFonts w:cs="Cambria" w:hAnsi="Cambria" w:eastAsia="Cambria" w:ascii="Cambria"/>
          <w:spacing w:val="5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5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)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5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arena</w:t>
      </w:r>
      <w:r>
        <w:rPr>
          <w:rFonts w:cs="Cambria" w:hAnsi="Cambria" w:eastAsia="Cambria" w:ascii="Cambria"/>
          <w:spacing w:val="5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4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5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4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erj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sama</w:t>
      </w:r>
      <w:r>
        <w:rPr>
          <w:rFonts w:cs="Cambria" w:hAnsi="Cambria" w:eastAsia="Cambria" w:ascii="Cambria"/>
          <w:spacing w:val="5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5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ota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a,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sehi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emb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secara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imal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sesuai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mpuan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imilik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nya.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tor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salah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luar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memiliki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oleh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idi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auto" w:line="360"/>
        <w:ind w:left="748" w:right="94" w:firstLine="487"/>
        <w:sectPr>
          <w:pgMar w:header="1366" w:footer="1388" w:top="1560" w:bottom="280" w:left="1520" w:right="1560"/>
          <w:pgSz w:w="11920" w:h="16860"/>
        </w:sectPr>
      </w:pP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esuai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elit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Putri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7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menun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if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siswa,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oleh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arena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siswa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arena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ah.</w:t>
      </w:r>
      <w:r>
        <w:rPr>
          <w:rFonts w:cs="Cambria" w:hAnsi="Cambria" w:eastAsia="Cambria" w:ascii="Cambria"/>
          <w:spacing w:val="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elit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ivia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7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menun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siswa.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erbaum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&amp;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Rini,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4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efin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sikan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suatu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meny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sun,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membimbing,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mengatur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onsek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osit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f.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Da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hal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seora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5" w:lineRule="exact" w:line="260"/>
      </w:pPr>
      <w:r>
        <w:rPr>
          <w:sz w:val="26"/>
          <w:szCs w:val="26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before="26" w:lineRule="auto" w:line="360"/>
        <w:ind w:left="828" w:right="80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memposis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nya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suatu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ah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osit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saha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menga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irinya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sesua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faat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erima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ecara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sosi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l.</w:t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auto" w:line="360"/>
        <w:ind w:left="828" w:right="75" w:firstLine="427"/>
      </w:pP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iswa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snya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i,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begitu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nya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v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7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)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iswa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sering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siswa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irinya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suatu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imbul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akann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ersebut.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ehi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5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bila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siswa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los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un.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upun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nya,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bila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lit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uat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ikem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akan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et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9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9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9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salah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tor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bol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iri,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sehi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membuat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iswa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olah.</w:t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auto" w:line="360"/>
        <w:ind w:left="828" w:right="75" w:firstLine="427"/>
        <w:sectPr>
          <w:pgMar w:header="1366" w:footer="1388" w:top="1560" w:bottom="280" w:left="1440" w:right="1580"/>
          <w:pgSz w:w="11920" w:h="16860"/>
        </w:sectPr>
      </w:pPr>
      <w:r>
        <w:rPr>
          <w:rFonts w:cs="Cambria" w:hAnsi="Cambria" w:eastAsia="Cambria" w:ascii="Cambria"/>
          <w:spacing w:val="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5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5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ung</w:t>
      </w:r>
      <w:r>
        <w:rPr>
          <w:rFonts w:cs="Cambria" w:hAnsi="Cambria" w:eastAsia="Cambria" w:ascii="Cambria"/>
          <w:spacing w:val="5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5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5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5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5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salah</w:t>
      </w:r>
      <w:r>
        <w:rPr>
          <w:rFonts w:cs="Cambria" w:hAnsi="Cambria" w:eastAsia="Cambria" w:ascii="Cambria"/>
          <w:spacing w:val="5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tor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ab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sehi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4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4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</w:t>
      </w:r>
      <w:r>
        <w:rPr>
          <w:rFonts w:cs="Cambria" w:hAnsi="Cambria" w:eastAsia="Cambria" w:ascii="Cambria"/>
          <w:spacing w:val="4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4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4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4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</w:t>
      </w:r>
      <w:r>
        <w:rPr>
          <w:rFonts w:cs="Cambria" w:hAnsi="Cambria" w:eastAsia="Cambria" w:ascii="Cambria"/>
          <w:spacing w:val="4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leh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hasil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elit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a.</w:t>
      </w:r>
      <w:r>
        <w:rPr>
          <w:rFonts w:cs="Cambria" w:hAnsi="Cambria" w:eastAsia="Cambria" w:ascii="Cambria"/>
          <w:spacing w:val="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secara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bersam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-sama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ubun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membolos,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arti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siswa,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salah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oleh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ihak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siswa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maup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ihak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membang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sua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aktif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memahami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emb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ling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maupun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sehi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unikasi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berj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emb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siswa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secara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imal.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erta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ihak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utama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2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mban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3" w:lineRule="exact" w:line="280"/>
      </w:pPr>
      <w:r>
        <w:rPr>
          <w:sz w:val="28"/>
          <w:szCs w:val="28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before="26" w:lineRule="auto" w:line="360"/>
        <w:ind w:left="748" w:right="98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oleh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siswa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bimbi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onsel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baik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uk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elompok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maupun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u.</w:t>
      </w:r>
    </w:p>
    <w:p>
      <w:pPr>
        <w:rPr>
          <w:sz w:val="24"/>
          <w:szCs w:val="24"/>
        </w:rPr>
        <w:jc w:val="left"/>
        <w:spacing w:lineRule="exact" w:line="240"/>
      </w:pPr>
      <w:r>
        <w:rPr>
          <w:sz w:val="24"/>
          <w:szCs w:val="24"/>
        </w:rPr>
      </w:r>
    </w:p>
    <w:p>
      <w:pPr>
        <w:rPr>
          <w:rFonts w:cs="Cambria" w:hAnsi="Cambria" w:eastAsia="Cambria" w:ascii="Cambria"/>
          <w:sz w:val="24"/>
          <w:szCs w:val="24"/>
        </w:rPr>
        <w:jc w:val="center"/>
        <w:ind w:left="504" w:right="6840"/>
      </w:pP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b/>
          <w:spacing w:val="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b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mpul</w:t>
      </w:r>
      <w:r>
        <w:rPr>
          <w:rFonts w:cs="Cambria" w:hAnsi="Cambria" w:eastAsia="Cambria" w:ascii="Cambria"/>
          <w:b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b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</w:r>
    </w:p>
    <w:p>
      <w:pPr>
        <w:rPr>
          <w:sz w:val="24"/>
          <w:szCs w:val="24"/>
        </w:rPr>
        <w:jc w:val="left"/>
        <w:spacing w:before="19" w:lineRule="exact" w:line="240"/>
      </w:pPr>
      <w:r>
        <w:rPr>
          <w:sz w:val="24"/>
          <w:szCs w:val="24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auto" w:line="360"/>
        <w:ind w:left="542" w:right="97" w:firstLine="720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Be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hasil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elit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oleh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elit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4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im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ul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5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4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5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if</w:t>
      </w:r>
      <w:r>
        <w:rPr>
          <w:rFonts w:cs="Cambria" w:hAnsi="Cambria" w:eastAsia="Cambria" w:ascii="Cambria"/>
          <w:spacing w:val="5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4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eran</w:t>
      </w:r>
      <w:r>
        <w:rPr>
          <w:rFonts w:cs="Cambria" w:hAnsi="Cambria" w:eastAsia="Cambria" w:ascii="Cambria"/>
          <w:spacing w:val="4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membolo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memiliki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semakin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ontrol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seora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siswa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sema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in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mbolos.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emud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elit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memiliki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manfaat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BK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onse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lah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bimbi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onsel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ber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serta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ihak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untuk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alin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erj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sama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yang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ba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uk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emb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uk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a.</w:t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mbria" w:hAnsi="Cambria" w:eastAsia="Cambria" w:ascii="Cambria"/>
          <w:sz w:val="28"/>
          <w:szCs w:val="28"/>
        </w:rPr>
        <w:jc w:val="center"/>
        <w:ind w:left="3454" w:right="2981"/>
      </w:pPr>
      <w:r>
        <w:rPr>
          <w:rFonts w:cs="Cambria" w:hAnsi="Cambria" w:eastAsia="Cambria" w:ascii="Cambria"/>
          <w:b/>
          <w:spacing w:val="-11"/>
          <w:w w:val="100"/>
          <w:sz w:val="28"/>
          <w:szCs w:val="28"/>
        </w:rPr>
        <w:t>D</w:t>
      </w:r>
      <w:r>
        <w:rPr>
          <w:rFonts w:cs="Cambria" w:hAnsi="Cambria" w:eastAsia="Cambria" w:ascii="Cambria"/>
          <w:b/>
          <w:spacing w:val="0"/>
          <w:w w:val="100"/>
          <w:sz w:val="28"/>
          <w:szCs w:val="28"/>
        </w:rPr>
        <w:t>AF</w:t>
      </w:r>
      <w:r>
        <w:rPr>
          <w:rFonts w:cs="Cambria" w:hAnsi="Cambria" w:eastAsia="Cambria" w:ascii="Cambria"/>
          <w:b/>
          <w:spacing w:val="-30"/>
          <w:w w:val="100"/>
          <w:sz w:val="28"/>
          <w:szCs w:val="28"/>
        </w:rPr>
        <w:t>T</w:t>
      </w:r>
      <w:r>
        <w:rPr>
          <w:rFonts w:cs="Cambria" w:hAnsi="Cambria" w:eastAsia="Cambria" w:ascii="Cambria"/>
          <w:b/>
          <w:spacing w:val="0"/>
          <w:w w:val="100"/>
          <w:sz w:val="28"/>
          <w:szCs w:val="28"/>
        </w:rPr>
        <w:t>AR</w:t>
      </w:r>
      <w:r>
        <w:rPr>
          <w:rFonts w:cs="Cambria" w:hAnsi="Cambria" w:eastAsia="Cambria" w:ascii="Cambria"/>
          <w:b/>
          <w:spacing w:val="-3"/>
          <w:w w:val="100"/>
          <w:sz w:val="28"/>
          <w:szCs w:val="28"/>
        </w:rPr>
        <w:t> </w:t>
      </w:r>
      <w:r>
        <w:rPr>
          <w:rFonts w:cs="Cambria" w:hAnsi="Cambria" w:eastAsia="Cambria" w:ascii="Cambria"/>
          <w:b/>
          <w:spacing w:val="0"/>
          <w:w w:val="100"/>
          <w:sz w:val="28"/>
          <w:szCs w:val="28"/>
        </w:rPr>
        <w:t>PU</w:t>
      </w:r>
      <w:r>
        <w:rPr>
          <w:rFonts w:cs="Cambria" w:hAnsi="Cambria" w:eastAsia="Cambria" w:ascii="Cambria"/>
          <w:b/>
          <w:spacing w:val="-5"/>
          <w:w w:val="100"/>
          <w:sz w:val="28"/>
          <w:szCs w:val="28"/>
        </w:rPr>
        <w:t>S</w:t>
      </w:r>
      <w:r>
        <w:rPr>
          <w:rFonts w:cs="Cambria" w:hAnsi="Cambria" w:eastAsia="Cambria" w:ascii="Cambria"/>
          <w:b/>
          <w:spacing w:val="-31"/>
          <w:w w:val="100"/>
          <w:sz w:val="28"/>
          <w:szCs w:val="28"/>
        </w:rPr>
        <w:t>T</w:t>
      </w:r>
      <w:r>
        <w:rPr>
          <w:rFonts w:cs="Cambria" w:hAnsi="Cambria" w:eastAsia="Cambria" w:ascii="Cambria"/>
          <w:b/>
          <w:spacing w:val="0"/>
          <w:w w:val="100"/>
          <w:sz w:val="28"/>
          <w:szCs w:val="28"/>
        </w:rPr>
        <w:t>AKA</w:t>
      </w:r>
      <w:r>
        <w:rPr>
          <w:rFonts w:cs="Cambria" w:hAnsi="Cambria" w:eastAsia="Cambria" w:ascii="Cambria"/>
          <w:spacing w:val="0"/>
          <w:w w:val="100"/>
          <w:sz w:val="28"/>
          <w:szCs w:val="2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8" w:lineRule="exact" w:line="260"/>
      </w:pPr>
      <w:r>
        <w:rPr>
          <w:sz w:val="26"/>
          <w:szCs w:val="26"/>
        </w:rPr>
      </w:r>
    </w:p>
    <w:p>
      <w:pPr>
        <w:rPr>
          <w:rFonts w:cs="Cambria" w:hAnsi="Cambria" w:eastAsia="Cambria" w:ascii="Cambria"/>
          <w:sz w:val="24"/>
          <w:szCs w:val="24"/>
        </w:rPr>
        <w:jc w:val="left"/>
        <w:ind w:left="182"/>
      </w:pPr>
      <w:r>
        <w:rPr>
          <w:rFonts w:cs="Cambria" w:hAnsi="Cambria" w:eastAsia="Cambria" w:ascii="Cambria"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-3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ik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i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Ka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kter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i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i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ik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i/>
          <w:spacing w:val="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Di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ekto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</w:t>
      </w:r>
    </w:p>
    <w:p>
      <w:pPr>
        <w:rPr>
          <w:rFonts w:cs="Cambria" w:hAnsi="Cambria" w:eastAsia="Cambria" w:ascii="Cambria"/>
          <w:sz w:val="24"/>
          <w:szCs w:val="24"/>
        </w:rPr>
        <w:jc w:val="left"/>
        <w:spacing w:lineRule="exact" w:line="280"/>
        <w:ind w:left="182" w:right="104" w:firstLine="720"/>
      </w:pP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ikan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Kemen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ikan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io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al.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Dama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3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)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Tenta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ila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embolos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iswa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</w:p>
    <w:p>
      <w:pPr>
        <w:rPr>
          <w:rFonts w:cs="Cambria" w:hAnsi="Cambria" w:eastAsia="Cambria" w:ascii="Cambria"/>
          <w:sz w:val="24"/>
          <w:szCs w:val="24"/>
        </w:rPr>
        <w:jc w:val="left"/>
        <w:spacing w:lineRule="exact" w:line="260"/>
        <w:ind w:left="902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Di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      </w:t>
      </w:r>
      <w:r>
        <w:rPr>
          <w:rFonts w:cs="Cambria" w:hAnsi="Cambria" w:eastAsia="Cambria" w:ascii="Cambria"/>
          <w:spacing w:val="3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aya.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      </w:t>
      </w:r>
      <w:r>
        <w:rPr>
          <w:rFonts w:cs="Cambria" w:hAnsi="Cambria" w:eastAsia="Cambria" w:ascii="Cambria"/>
          <w:spacing w:val="3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J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       </w:t>
      </w:r>
      <w:r>
        <w:rPr>
          <w:rFonts w:cs="Cambria" w:hAnsi="Cambria" w:eastAsia="Cambria" w:ascii="Cambria"/>
          <w:i/>
          <w:spacing w:val="3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       </w:t>
      </w:r>
      <w:r>
        <w:rPr>
          <w:rFonts w:cs="Cambria" w:hAnsi="Cambria" w:eastAsia="Cambria" w:ascii="Cambria"/>
          <w:i/>
          <w:spacing w:val="3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ESA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      </w:t>
      </w:r>
      <w:r>
        <w:rPr>
          <w:rFonts w:cs="Cambria" w:hAnsi="Cambria" w:eastAsia="Cambria" w:ascii="Cambria"/>
          <w:spacing w:val="3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3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      </w:t>
      </w:r>
      <w:r>
        <w:rPr>
          <w:rFonts w:cs="Cambria" w:hAnsi="Cambria" w:eastAsia="Cambria" w:ascii="Cambria"/>
          <w:spacing w:val="3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cle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       </w:t>
      </w:r>
      <w:r>
        <w:rPr>
          <w:rFonts w:cs="Cambria" w:hAnsi="Cambria" w:eastAsia="Cambria" w:ascii="Cambria"/>
          <w:spacing w:val="2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</w:p>
    <w:p>
      <w:pPr>
        <w:rPr>
          <w:rFonts w:cs="Cambria" w:hAnsi="Cambria" w:eastAsia="Cambria" w:ascii="Cambria"/>
          <w:sz w:val="24"/>
          <w:szCs w:val="24"/>
        </w:rPr>
        <w:jc w:val="left"/>
        <w:spacing w:before="3" w:lineRule="exact" w:line="280"/>
        <w:ind w:left="902" w:right="1842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htt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: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//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ahas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c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/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x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hp/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unes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/article/view/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4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7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5</w:t>
      </w:r>
    </w:p>
    <w:p>
      <w:pPr>
        <w:rPr>
          <w:rFonts w:cs="Cambria" w:hAnsi="Cambria" w:eastAsia="Cambria" w:ascii="Cambria"/>
          <w:sz w:val="24"/>
          <w:szCs w:val="24"/>
        </w:rPr>
        <w:jc w:val="left"/>
        <w:spacing w:lineRule="exact" w:line="280"/>
        <w:ind w:left="182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Gh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on,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&amp;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i,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4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).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i-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-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og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-Ruz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</w:p>
    <w:p>
      <w:pPr>
        <w:rPr>
          <w:rFonts w:cs="Cambria" w:hAnsi="Cambria" w:eastAsia="Cambria" w:ascii="Cambria"/>
          <w:sz w:val="24"/>
          <w:szCs w:val="24"/>
        </w:rPr>
        <w:jc w:val="left"/>
        <w:spacing w:lineRule="exact" w:line="280"/>
        <w:ind w:left="182"/>
      </w:pPr>
      <w:r>
        <w:rPr>
          <w:rFonts w:cs="Cambria" w:hAnsi="Cambria" w:eastAsia="Cambria" w:ascii="Cambria"/>
          <w:spacing w:val="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ul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i,</w:t>
      </w:r>
      <w:r>
        <w:rPr>
          <w:rFonts w:cs="Cambria" w:hAnsi="Cambria" w:eastAsia="Cambria" w:ascii="Cambria"/>
          <w:spacing w:val="3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W.</w:t>
      </w:r>
      <w:r>
        <w:rPr>
          <w:rFonts w:cs="Cambria" w:hAnsi="Cambria" w:eastAsia="Cambria" w:ascii="Cambria"/>
          <w:spacing w:val="3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5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).</w:t>
      </w:r>
      <w:r>
        <w:rPr>
          <w:rFonts w:cs="Cambria" w:hAnsi="Cambria" w:eastAsia="Cambria" w:ascii="Cambria"/>
          <w:spacing w:val="3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un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an</w:t>
      </w:r>
      <w:r>
        <w:rPr>
          <w:rFonts w:cs="Cambria" w:hAnsi="Cambria" w:eastAsia="Cambria" w:ascii="Cambria"/>
          <w:spacing w:val="3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Kelua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3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ha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ap</w:t>
      </w:r>
      <w:r>
        <w:rPr>
          <w:rFonts w:cs="Cambria" w:hAnsi="Cambria" w:eastAsia="Cambria" w:ascii="Cambria"/>
          <w:spacing w:val="3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emb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ngan</w:t>
      </w:r>
      <w:r>
        <w:rPr>
          <w:rFonts w:cs="Cambria" w:hAnsi="Cambria" w:eastAsia="Cambria" w:ascii="Cambria"/>
          <w:spacing w:val="3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</w:p>
    <w:p>
      <w:pPr>
        <w:rPr>
          <w:rFonts w:cs="Cambria" w:hAnsi="Cambria" w:eastAsia="Cambria" w:ascii="Cambria"/>
          <w:sz w:val="24"/>
          <w:szCs w:val="24"/>
        </w:rPr>
        <w:jc w:val="left"/>
        <w:spacing w:lineRule="exact" w:line="280"/>
        <w:ind w:left="902"/>
      </w:pP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W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V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7.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No.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6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5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–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8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</w:p>
    <w:p>
      <w:pPr>
        <w:rPr>
          <w:rFonts w:cs="Cambria" w:hAnsi="Cambria" w:eastAsia="Cambria" w:ascii="Cambria"/>
          <w:sz w:val="24"/>
          <w:szCs w:val="24"/>
        </w:rPr>
        <w:jc w:val="both"/>
        <w:ind w:left="902" w:right="100" w:hanging="720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Ni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mah.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6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).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Or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gt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mbimbing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ks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Sho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ima</w:t>
      </w:r>
      <w:r>
        <w:rPr>
          <w:rFonts w:cs="Cambria" w:hAnsi="Cambria" w:eastAsia="Cambria" w:ascii="Cambria"/>
          <w:i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W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gk</w:t>
      </w:r>
      <w:r>
        <w:rPr>
          <w:rFonts w:cs="Cambria" w:hAnsi="Cambria" w:eastAsia="Cambria" w:ascii="Cambria"/>
          <w:i/>
          <w:spacing w:val="5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-3"/>
          <w:w w:val="100"/>
          <w:sz w:val="24"/>
          <w:szCs w:val="24"/>
        </w:rPr>
        <w:t>g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-3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y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gka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ya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erh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ima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Ke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Ke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rga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y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of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si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seb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gai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-3"/>
          <w:w w:val="100"/>
          <w:sz w:val="24"/>
          <w:szCs w:val="24"/>
        </w:rPr>
        <w:t>g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g)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[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si].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ns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lang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a.</w:t>
      </w:r>
    </w:p>
    <w:p>
      <w:pPr>
        <w:rPr>
          <w:rFonts w:cs="Cambria" w:hAnsi="Cambria" w:eastAsia="Cambria" w:ascii="Cambria"/>
          <w:sz w:val="24"/>
          <w:szCs w:val="24"/>
        </w:rPr>
        <w:jc w:val="left"/>
        <w:spacing w:lineRule="exact" w:line="280"/>
        <w:ind w:left="182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ivia,</w:t>
      </w:r>
      <w:r>
        <w:rPr>
          <w:rFonts w:cs="Cambria" w:hAnsi="Cambria" w:eastAsia="Cambria" w:ascii="Cambria"/>
          <w:spacing w:val="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R.</w:t>
      </w:r>
      <w:r>
        <w:rPr>
          <w:rFonts w:cs="Cambria" w:hAnsi="Cambria" w:eastAsia="Cambria" w:ascii="Cambria"/>
          <w:spacing w:val="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7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).</w:t>
      </w:r>
      <w:r>
        <w:rPr>
          <w:rFonts w:cs="Cambria" w:hAnsi="Cambria" w:eastAsia="Cambria" w:ascii="Cambria"/>
          <w:spacing w:val="1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b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ra</w:t>
      </w:r>
      <w:r>
        <w:rPr>
          <w:rFonts w:cs="Cambria" w:hAnsi="Cambria" w:eastAsia="Cambria" w:ascii="Cambria"/>
          <w:i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Ko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i/>
          <w:spacing w:val="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eri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ku</w:t>
      </w:r>
      <w:r>
        <w:rPr>
          <w:rFonts w:cs="Cambria" w:hAnsi="Cambria" w:eastAsia="Cambria" w:ascii="Cambria"/>
          <w:i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M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mbo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os</w:t>
      </w:r>
      <w:r>
        <w:rPr>
          <w:rFonts w:cs="Cambria" w:hAnsi="Cambria" w:eastAsia="Cambria" w:ascii="Cambria"/>
          <w:i/>
          <w:spacing w:val="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Si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w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</w:r>
    </w:p>
    <w:p>
      <w:pPr>
        <w:rPr>
          <w:rFonts w:cs="Cambria" w:hAnsi="Cambria" w:eastAsia="Cambria" w:ascii="Cambria"/>
          <w:sz w:val="24"/>
          <w:szCs w:val="24"/>
        </w:rPr>
        <w:jc w:val="left"/>
        <w:spacing w:lineRule="exact" w:line="280"/>
        <w:ind w:left="902" w:right="94"/>
      </w:pP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Ke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i/>
          <w:spacing w:val="1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X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i/>
          <w:spacing w:val="18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KN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i/>
          <w:spacing w:val="1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1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i/>
          <w:spacing w:val="1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gasem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i/>
          <w:spacing w:val="1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Ke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iri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i/>
          <w:spacing w:val="1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i/>
          <w:spacing w:val="1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i/>
          <w:spacing w:val="17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2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1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6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/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2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0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17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 </w:t>
      </w:r>
      <w:r>
        <w:rPr>
          <w:rFonts w:cs="Cambria" w:hAnsi="Cambria" w:eastAsia="Cambria" w:ascii="Cambria"/>
          <w:i/>
          <w:spacing w:val="2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[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]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Nusan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ara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PGRI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Ke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iri.</w:t>
      </w:r>
    </w:p>
    <w:p>
      <w:pPr>
        <w:rPr>
          <w:rFonts w:cs="Cambria" w:hAnsi="Cambria" w:eastAsia="Cambria" w:ascii="Cambria"/>
          <w:sz w:val="24"/>
          <w:szCs w:val="24"/>
        </w:rPr>
        <w:jc w:val="left"/>
        <w:spacing w:lineRule="exact" w:line="260"/>
        <w:ind w:left="182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Pra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no,</w:t>
      </w:r>
      <w:r>
        <w:rPr>
          <w:rFonts w:cs="Cambria" w:hAnsi="Cambria" w:eastAsia="Cambria" w:ascii="Cambria"/>
          <w:spacing w:val="4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4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4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&amp;</w:t>
      </w:r>
      <w:r>
        <w:rPr>
          <w:rFonts w:cs="Cambria" w:hAnsi="Cambria" w:eastAsia="Cambria" w:ascii="Cambria"/>
          <w:spacing w:val="4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mt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4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4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5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).</w:t>
      </w:r>
      <w:r>
        <w:rPr>
          <w:rFonts w:cs="Cambria" w:hAnsi="Cambria" w:eastAsia="Cambria" w:ascii="Cambria"/>
          <w:spacing w:val="4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sa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-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-3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4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imbin</w:t>
      </w:r>
      <w:r>
        <w:rPr>
          <w:rFonts w:cs="Cambria" w:hAnsi="Cambria" w:eastAsia="Cambria" w:ascii="Cambria"/>
          <w:i/>
          <w:spacing w:val="-3"/>
          <w:w w:val="100"/>
          <w:sz w:val="24"/>
          <w:szCs w:val="24"/>
        </w:rPr>
        <w:t>g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4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4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4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eka</w:t>
      </w:r>
    </w:p>
    <w:p>
      <w:pPr>
        <w:rPr>
          <w:rFonts w:cs="Cambria" w:hAnsi="Cambria" w:eastAsia="Cambria" w:ascii="Cambria"/>
          <w:sz w:val="24"/>
          <w:szCs w:val="24"/>
        </w:rPr>
        <w:jc w:val="left"/>
        <w:spacing w:lineRule="exact" w:line="280"/>
        <w:ind w:left="902"/>
        <w:sectPr>
          <w:pgMar w:header="1366" w:footer="1388" w:top="1560" w:bottom="280" w:left="1520" w:right="1560"/>
          <w:pgSz w:w="11920" w:h="16860"/>
        </w:sectPr>
      </w:pPr>
      <w:r>
        <w:rPr>
          <w:rFonts w:cs="Cambria" w:hAnsi="Cambria" w:eastAsia="Cambria" w:ascii="Cambria"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5" w:lineRule="exact" w:line="260"/>
      </w:pPr>
      <w:r>
        <w:rPr>
          <w:sz w:val="26"/>
          <w:szCs w:val="26"/>
        </w:rPr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before="30" w:lineRule="exact" w:line="280"/>
        <w:ind w:left="982" w:right="77" w:hanging="720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Putri,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7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).</w:t>
      </w:r>
      <w:r>
        <w:rPr>
          <w:rFonts w:cs="Cambria" w:hAnsi="Cambria" w:eastAsia="Cambria" w:ascii="Cambria"/>
          <w:spacing w:val="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ga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Ko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fo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mi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em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Seb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y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erh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-3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p.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eri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ku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Memb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os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Re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m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5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KN</w:t>
      </w:r>
      <w:r>
        <w:rPr>
          <w:rFonts w:cs="Cambria" w:hAnsi="Cambria" w:eastAsia="Cambria" w:ascii="Cambria"/>
          <w:i/>
          <w:spacing w:val="5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10</w:t>
      </w:r>
      <w:r>
        <w:rPr>
          <w:rFonts w:cs="Cambria" w:hAnsi="Cambria" w:eastAsia="Cambria" w:ascii="Cambria"/>
          <w:i/>
          <w:spacing w:val="5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Sem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i/>
          <w:spacing w:val="5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[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si].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5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emarang.</w:t>
      </w:r>
    </w:p>
    <w:p>
      <w:pPr>
        <w:rPr>
          <w:rFonts w:cs="Cambria" w:hAnsi="Cambria" w:eastAsia="Cambria" w:ascii="Cambria"/>
          <w:sz w:val="24"/>
          <w:szCs w:val="24"/>
        </w:rPr>
        <w:jc w:val="left"/>
        <w:spacing w:lineRule="exact" w:line="280"/>
        <w:ind w:left="262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Re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9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9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9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).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y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hoo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Routle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e.</w:t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before="3" w:lineRule="exact" w:line="280"/>
        <w:ind w:left="982" w:right="74" w:hanging="720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Ris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,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7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).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F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kto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-F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y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m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hi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ku</w:t>
      </w:r>
      <w:r>
        <w:rPr>
          <w:rFonts w:cs="Cambria" w:hAnsi="Cambria" w:eastAsia="Cambria" w:ascii="Cambria"/>
          <w:i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3"/>
          <w:w w:val="100"/>
          <w:sz w:val="24"/>
          <w:szCs w:val="24"/>
        </w:rPr>
        <w:t>M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m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bo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os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ese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ik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Ke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V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III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gah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m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Nege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13</w:t>
      </w:r>
      <w:r>
        <w:rPr>
          <w:rFonts w:cs="Cambria" w:hAnsi="Cambria" w:eastAsia="Cambria" w:ascii="Cambria"/>
          <w:i/>
          <w:spacing w:val="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m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h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2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0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1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6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/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2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0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1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7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[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si].</w:t>
      </w:r>
      <w:r>
        <w:rPr>
          <w:rFonts w:cs="Cambria" w:hAnsi="Cambria" w:eastAsia="Cambria" w:ascii="Cambria"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slam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eri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</w:p>
    <w:p>
      <w:pPr>
        <w:rPr>
          <w:rFonts w:cs="Cambria" w:hAnsi="Cambria" w:eastAsia="Cambria" w:ascii="Cambria"/>
          <w:sz w:val="24"/>
          <w:szCs w:val="24"/>
        </w:rPr>
        <w:jc w:val="left"/>
        <w:spacing w:lineRule="exact" w:line="280"/>
        <w:ind w:left="262"/>
      </w:pP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ari,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4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4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4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6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4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H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b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4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4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4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4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gan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4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3"/>
          <w:w w:val="100"/>
          <w:sz w:val="24"/>
          <w:szCs w:val="24"/>
        </w:rPr>
        <w:t>K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c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erung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</w:r>
    </w:p>
    <w:p>
      <w:pPr>
        <w:rPr>
          <w:rFonts w:cs="Cambria" w:hAnsi="Cambria" w:eastAsia="Cambria" w:ascii="Cambria"/>
          <w:sz w:val="24"/>
          <w:szCs w:val="24"/>
        </w:rPr>
        <w:jc w:val="left"/>
        <w:spacing w:lineRule="exact" w:line="280"/>
        <w:ind w:left="982"/>
      </w:pP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eri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ku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4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-3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k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4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4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Rem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5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[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si].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45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ive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si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46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M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h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amm</w:t>
      </w:r>
      <w:r>
        <w:rPr>
          <w:rFonts w:cs="Cambria" w:hAnsi="Cambria" w:eastAsia="Cambria" w:ascii="Cambria"/>
          <w:spacing w:val="-3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iyah</w:t>
      </w:r>
    </w:p>
    <w:p>
      <w:pPr>
        <w:rPr>
          <w:rFonts w:cs="Cambria" w:hAnsi="Cambria" w:eastAsia="Cambria" w:ascii="Cambria"/>
          <w:sz w:val="24"/>
          <w:szCs w:val="24"/>
        </w:rPr>
        <w:jc w:val="left"/>
        <w:ind w:left="982"/>
      </w:pP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aka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r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</w:p>
    <w:p>
      <w:pPr>
        <w:rPr>
          <w:rFonts w:cs="Cambria" w:hAnsi="Cambria" w:eastAsia="Cambria" w:ascii="Cambria"/>
          <w:sz w:val="24"/>
          <w:szCs w:val="24"/>
        </w:rPr>
        <w:jc w:val="both"/>
        <w:spacing w:lineRule="exact" w:line="280"/>
        <w:ind w:left="982" w:right="83" w:hanging="720"/>
      </w:pP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g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iy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no.</w:t>
      </w:r>
      <w:r>
        <w:rPr>
          <w:rFonts w:cs="Cambria" w:hAnsi="Cambria" w:eastAsia="Cambria" w:ascii="Cambria"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1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6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).</w:t>
      </w:r>
      <w:r>
        <w:rPr>
          <w:rFonts w:cs="Cambria" w:hAnsi="Cambria" w:eastAsia="Cambria" w:ascii="Cambria"/>
          <w:spacing w:val="4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Me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-3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ik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e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ek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Ku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-3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if,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Ku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if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&amp;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2"/>
          <w:w w:val="100"/>
          <w:sz w:val="24"/>
          <w:szCs w:val="24"/>
        </w:rPr>
        <w:t>D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l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b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a.</w:t>
      </w:r>
    </w:p>
    <w:p>
      <w:pPr>
        <w:rPr>
          <w:rFonts w:cs="Cambria" w:hAnsi="Cambria" w:eastAsia="Cambria" w:ascii="Cambria"/>
          <w:sz w:val="24"/>
          <w:szCs w:val="24"/>
        </w:rPr>
        <w:jc w:val="left"/>
        <w:spacing w:lineRule="exact" w:line="260"/>
        <w:ind w:left="262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Yus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u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f,</w:t>
      </w:r>
      <w:r>
        <w:rPr>
          <w:rFonts w:cs="Cambria" w:hAnsi="Cambria" w:eastAsia="Cambria" w:ascii="Cambria"/>
          <w:spacing w:val="4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4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(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2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0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9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).</w:t>
      </w:r>
      <w:r>
        <w:rPr>
          <w:rFonts w:cs="Cambria" w:hAnsi="Cambria" w:eastAsia="Cambria" w:ascii="Cambria"/>
          <w:spacing w:val="43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s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i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o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l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ogi</w:t>
      </w:r>
      <w:r>
        <w:rPr>
          <w:rFonts w:cs="Cambria" w:hAnsi="Cambria" w:eastAsia="Cambria" w:ascii="Cambria"/>
          <w:i/>
          <w:spacing w:val="4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P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er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emb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gan</w:t>
      </w:r>
      <w:r>
        <w:rPr>
          <w:rFonts w:cs="Cambria" w:hAnsi="Cambria" w:eastAsia="Cambria" w:ascii="Cambria"/>
          <w:i/>
          <w:spacing w:val="40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k</w:t>
      </w:r>
      <w:r>
        <w:rPr>
          <w:rFonts w:cs="Cambria" w:hAnsi="Cambria" w:eastAsia="Cambria" w:ascii="Cambria"/>
          <w:i/>
          <w:spacing w:val="41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d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n</w:t>
      </w:r>
      <w:r>
        <w:rPr>
          <w:rFonts w:cs="Cambria" w:hAnsi="Cambria" w:eastAsia="Cambria" w:ascii="Cambria"/>
          <w:i/>
          <w:spacing w:val="4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i/>
          <w:spacing w:val="0"/>
          <w:w w:val="100"/>
          <w:sz w:val="24"/>
          <w:szCs w:val="24"/>
        </w:rPr>
        <w:t>Re</w:t>
      </w:r>
      <w:r>
        <w:rPr>
          <w:rFonts w:cs="Cambria" w:hAnsi="Cambria" w:eastAsia="Cambria" w:ascii="Cambria"/>
          <w:i/>
          <w:spacing w:val="-2"/>
          <w:w w:val="100"/>
          <w:sz w:val="24"/>
          <w:szCs w:val="24"/>
        </w:rPr>
        <w:t>m</w:t>
      </w:r>
      <w:r>
        <w:rPr>
          <w:rFonts w:cs="Cambria" w:hAnsi="Cambria" w:eastAsia="Cambria" w:ascii="Cambria"/>
          <w:i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i/>
          <w:spacing w:val="-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i/>
          <w:spacing w:val="6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  <w:r>
        <w:rPr>
          <w:rFonts w:cs="Cambria" w:hAnsi="Cambria" w:eastAsia="Cambria" w:ascii="Cambria"/>
          <w:spacing w:val="42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Rem</w:t>
      </w:r>
      <w:r>
        <w:rPr>
          <w:rFonts w:cs="Cambria" w:hAnsi="Cambria" w:eastAsia="Cambria" w:ascii="Cambria"/>
          <w:spacing w:val="-2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j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39"/>
          <w:w w:val="100"/>
          <w:sz w:val="24"/>
          <w:szCs w:val="24"/>
        </w:rPr>
        <w:t> 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Rosd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a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k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ar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y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a</w:t>
      </w:r>
    </w:p>
    <w:p>
      <w:pPr>
        <w:rPr>
          <w:rFonts w:cs="Cambria" w:hAnsi="Cambria" w:eastAsia="Cambria" w:ascii="Cambria"/>
          <w:sz w:val="24"/>
          <w:szCs w:val="24"/>
        </w:rPr>
        <w:jc w:val="left"/>
        <w:spacing w:lineRule="exact" w:line="280"/>
        <w:ind w:left="982"/>
      </w:pPr>
      <w:r>
        <w:rPr>
          <w:rFonts w:cs="Cambria" w:hAnsi="Cambria" w:eastAsia="Cambria" w:ascii="Cambria"/>
          <w:spacing w:val="0"/>
          <w:w w:val="100"/>
          <w:sz w:val="24"/>
          <w:szCs w:val="24"/>
        </w:rPr>
        <w:t>O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f</w:t>
      </w:r>
      <w:r>
        <w:rPr>
          <w:rFonts w:cs="Cambria" w:hAnsi="Cambria" w:eastAsia="Cambria" w:ascii="Cambria"/>
          <w:spacing w:val="-1"/>
          <w:w w:val="100"/>
          <w:sz w:val="24"/>
          <w:szCs w:val="24"/>
        </w:rPr>
        <w:t>s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e</w:t>
      </w:r>
      <w:r>
        <w:rPr>
          <w:rFonts w:cs="Cambria" w:hAnsi="Cambria" w:eastAsia="Cambria" w:ascii="Cambria"/>
          <w:spacing w:val="1"/>
          <w:w w:val="100"/>
          <w:sz w:val="24"/>
          <w:szCs w:val="24"/>
        </w:rPr>
        <w:t>t</w:t>
      </w:r>
      <w:r>
        <w:rPr>
          <w:rFonts w:cs="Cambria" w:hAnsi="Cambria" w:eastAsia="Cambria" w:ascii="Cambria"/>
          <w:spacing w:val="0"/>
          <w:w w:val="100"/>
          <w:sz w:val="24"/>
          <w:szCs w:val="24"/>
        </w:rPr>
        <w:t>.</w:t>
      </w:r>
    </w:p>
    <w:sectPr>
      <w:pgMar w:header="1366" w:footer="1388" w:top="1560" w:bottom="280" w:left="1440" w:right="1580"/>
      <w:pgSz w:w="11920" w:h="16860"/>
    </w:sectPr>
  </w:body>
</w:document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rPr>
        <w:sz w:val="20"/>
        <w:szCs w:val="20"/>
      </w:rPr>
      <w:jc w:val="left"/>
      <w:spacing w:lineRule="exact" w:line="200"/>
    </w:pPr>
    <w:r>
      <w:pict>
        <v:group style="position:absolute;margin-left:85.05pt;margin-top:752.1pt;width:425.2pt;height:0pt;mso-position-horizontal-relative:page;mso-position-vertical-relative:page;z-index:-704" coordorigin="1701,15042" coordsize="8504,0">
          <v:shape style="position:absolute;left:1701;top:15042;width:8504;height:0" coordorigin="1701,15042" coordsize="8504,0" path="m10205,15042l1701,15042e" filled="f" stroked="t" strokeweight="0.5pt" strokecolor="#000000">
            <v:path arrowok="t"/>
          </v:shape>
          <w10:wrap type="none"/>
        </v:group>
      </w:pict>
    </w:r>
    <w:r>
      <w:pict>
        <v:shape type="#_x0000_t202" style="position:absolute;margin-left:79.144pt;margin-top:759.887pt;width:15.04pt;height:11.96pt;mso-position-horizontal-relative:page;mso-position-vertical-relative:page;z-index:-703" filled="f" stroked="f">
          <v:textbox inset="0,0,0,0">
            <w:txbxContent>
              <w:p>
                <w:pPr>
                  <w:rPr>
                    <w:rFonts w:cs="Cambria" w:hAnsi="Cambria" w:eastAsia="Cambria" w:ascii="Cambria"/>
                    <w:sz w:val="20"/>
                    <w:szCs w:val="20"/>
                  </w:rPr>
                  <w:jc w:val="left"/>
                  <w:spacing w:lineRule="exact" w:line="220"/>
                  <w:ind w:left="40"/>
                </w:pPr>
                <w:r>
                  <w:rPr>
                    <w:rFonts w:cs="Cambria" w:hAnsi="Cambria" w:eastAsia="Cambria" w:ascii="Cambria"/>
                    <w:w w:val="99"/>
                    <w:sz w:val="20"/>
                    <w:szCs w:val="20"/>
                  </w:rPr>
                </w:r>
                <w:r>
                  <w:fldChar w:fldCharType="begin"/>
                </w:r>
                <w:r>
                  <w:rPr>
                    <w:rFonts w:cs="Cambria" w:hAnsi="Cambria" w:eastAsia="Cambria" w:ascii="Cambria"/>
                    <w:spacing w:val="0"/>
                    <w:w w:val="100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17</w:t>
                </w:r>
                <w:r>
                  <w:fldChar w:fldCharType="end"/>
                </w:r>
                <w:r>
                  <w:rPr>
                    <w:rFonts w:cs="Cambria" w:hAnsi="Cambria" w:eastAsia="Cambria" w:ascii="Cambria"/>
                    <w:spacing w:val="0"/>
                    <w:w w:val="100"/>
                    <w:sz w:val="20"/>
                    <w:szCs w:val="20"/>
                  </w:rPr>
                </w:r>
                <w:r>
                  <w:rPr>
                    <w:rFonts w:cs="Cambria" w:hAnsi="Cambria" w:eastAsia="Cambria" w:ascii="Cambria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256.45pt;margin-top:759.887pt;width:230.274pt;height:11.96pt;mso-position-horizontal-relative:page;mso-position-vertical-relative:page;z-index:-702" filled="f" stroked="f">
          <v:textbox inset="0,0,0,0">
            <w:txbxContent>
              <w:p>
                <w:pPr>
                  <w:rPr>
                    <w:rFonts w:cs="Cambria" w:hAnsi="Cambria" w:eastAsia="Cambria" w:ascii="Cambria"/>
                    <w:sz w:val="20"/>
                    <w:szCs w:val="20"/>
                  </w:rPr>
                  <w:jc w:val="left"/>
                  <w:spacing w:lineRule="exact" w:line="220"/>
                  <w:ind w:left="20" w:right="-30"/>
                </w:pPr>
                <w:r>
                  <w:rPr>
                    <w:rFonts w:cs="Cambria" w:hAnsi="Cambria" w:eastAsia="Cambria" w:ascii="Cambria"/>
                    <w:i/>
                    <w:spacing w:val="0"/>
                    <w:w w:val="100"/>
                    <w:sz w:val="20"/>
                    <w:szCs w:val="20"/>
                  </w:rPr>
                  <w:t>Ko</w:t>
                </w:r>
                <w:r>
                  <w:rPr>
                    <w:rFonts w:cs="Cambria" w:hAnsi="Cambria" w:eastAsia="Cambria" w:ascii="Cambria"/>
                    <w:i/>
                    <w:spacing w:val="-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cs="Cambria" w:hAnsi="Cambria" w:eastAsia="Cambria" w:ascii="Cambria"/>
                    <w:i/>
                    <w:spacing w:val="1"/>
                    <w:w w:val="100"/>
                    <w:sz w:val="20"/>
                    <w:szCs w:val="20"/>
                  </w:rPr>
                  <w:t>s</w:t>
                </w:r>
                <w:r>
                  <w:rPr>
                    <w:rFonts w:cs="Cambria" w:hAnsi="Cambria" w:eastAsia="Cambria" w:ascii="Cambria"/>
                    <w:i/>
                    <w:spacing w:val="0"/>
                    <w:w w:val="100"/>
                    <w:sz w:val="20"/>
                    <w:szCs w:val="20"/>
                  </w:rPr>
                  <w:t>el</w:t>
                </w:r>
                <w:r>
                  <w:rPr>
                    <w:rFonts w:cs="Cambria" w:hAnsi="Cambria" w:eastAsia="Cambria" w:ascii="Cambria"/>
                    <w:i/>
                    <w:spacing w:val="1"/>
                    <w:w w:val="100"/>
                    <w:sz w:val="20"/>
                    <w:szCs w:val="20"/>
                  </w:rPr>
                  <w:t>i</w:t>
                </w:r>
                <w:r>
                  <w:rPr>
                    <w:rFonts w:cs="Cambria" w:hAnsi="Cambria" w:eastAsia="Cambria" w:ascii="Cambria"/>
                    <w:i/>
                    <w:spacing w:val="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cs="Cambria" w:hAnsi="Cambria" w:eastAsia="Cambria" w:ascii="Cambria"/>
                    <w:i/>
                    <w:spacing w:val="0"/>
                    <w:w w:val="100"/>
                    <w:sz w:val="20"/>
                    <w:szCs w:val="20"/>
                  </w:rPr>
                  <w:t>g</w:t>
                </w:r>
                <w:r>
                  <w:rPr>
                    <w:rFonts w:cs="Cambria" w:hAnsi="Cambria" w:eastAsia="Cambria" w:ascii="Cambria"/>
                    <w:i/>
                    <w:spacing w:val="-7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Cambria" w:hAnsi="Cambria" w:eastAsia="Cambria" w:ascii="Cambria"/>
                    <w:i/>
                    <w:spacing w:val="0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cs="Cambria" w:hAnsi="Cambria" w:eastAsia="Cambria" w:ascii="Cambria"/>
                    <w:i/>
                    <w:spacing w:val="1"/>
                    <w:w w:val="100"/>
                    <w:sz w:val="20"/>
                    <w:szCs w:val="20"/>
                  </w:rPr>
                  <w:t>d</w:t>
                </w:r>
                <w:r>
                  <w:rPr>
                    <w:rFonts w:cs="Cambria" w:hAnsi="Cambria" w:eastAsia="Cambria" w:ascii="Cambria"/>
                    <w:i/>
                    <w:spacing w:val="-1"/>
                    <w:w w:val="100"/>
                    <w:sz w:val="20"/>
                    <w:szCs w:val="20"/>
                  </w:rPr>
                  <w:t>u</w:t>
                </w:r>
                <w:r>
                  <w:rPr>
                    <w:rFonts w:cs="Cambria" w:hAnsi="Cambria" w:eastAsia="Cambria" w:ascii="Cambria"/>
                    <w:i/>
                    <w:spacing w:val="-1"/>
                    <w:w w:val="100"/>
                    <w:sz w:val="20"/>
                    <w:szCs w:val="20"/>
                  </w:rPr>
                  <w:t>k</w:t>
                </w:r>
                <w:r>
                  <w:rPr>
                    <w:rFonts w:cs="Cambria" w:hAnsi="Cambria" w:eastAsia="Cambria" w:ascii="Cambria"/>
                    <w:i/>
                    <w:spacing w:val="1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cs="Cambria" w:hAnsi="Cambria" w:eastAsia="Cambria" w:ascii="Cambria"/>
                    <w:i/>
                    <w:spacing w:val="1"/>
                    <w:w w:val="100"/>
                    <w:sz w:val="20"/>
                    <w:szCs w:val="20"/>
                  </w:rPr>
                  <w:t>s</w:t>
                </w:r>
                <w:r>
                  <w:rPr>
                    <w:rFonts w:cs="Cambria" w:hAnsi="Cambria" w:eastAsia="Cambria" w:ascii="Cambria"/>
                    <w:i/>
                    <w:spacing w:val="1"/>
                    <w:w w:val="100"/>
                    <w:sz w:val="20"/>
                    <w:szCs w:val="20"/>
                  </w:rPr>
                  <w:t>i</w:t>
                </w:r>
                <w:r>
                  <w:rPr>
                    <w:rFonts w:cs="Cambria" w:hAnsi="Cambria" w:eastAsia="Cambria" w:ascii="Cambria"/>
                    <w:i/>
                    <w:spacing w:val="0"/>
                    <w:w w:val="100"/>
                    <w:sz w:val="20"/>
                    <w:szCs w:val="20"/>
                  </w:rPr>
                  <w:t>:</w:t>
                </w:r>
                <w:r>
                  <w:rPr>
                    <w:rFonts w:cs="Cambria" w:hAnsi="Cambria" w:eastAsia="Cambria" w:ascii="Cambria"/>
                    <w:i/>
                    <w:spacing w:val="-7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Cambria" w:hAnsi="Cambria" w:eastAsia="Cambria" w:ascii="Cambria"/>
                    <w:i/>
                    <w:spacing w:val="2"/>
                    <w:w w:val="100"/>
                    <w:sz w:val="20"/>
                    <w:szCs w:val="20"/>
                  </w:rPr>
                  <w:t>J</w:t>
                </w:r>
                <w:r>
                  <w:rPr>
                    <w:rFonts w:cs="Cambria" w:hAnsi="Cambria" w:eastAsia="Cambria" w:ascii="Cambria"/>
                    <w:i/>
                    <w:spacing w:val="0"/>
                    <w:w w:val="100"/>
                    <w:sz w:val="20"/>
                    <w:szCs w:val="20"/>
                  </w:rPr>
                  <w:t>o</w:t>
                </w:r>
                <w:r>
                  <w:rPr>
                    <w:rFonts w:cs="Cambria" w:hAnsi="Cambria" w:eastAsia="Cambria" w:ascii="Cambria"/>
                    <w:i/>
                    <w:spacing w:val="-1"/>
                    <w:w w:val="100"/>
                    <w:sz w:val="20"/>
                    <w:szCs w:val="20"/>
                  </w:rPr>
                  <w:t>u</w:t>
                </w:r>
                <w:r>
                  <w:rPr>
                    <w:rFonts w:cs="Cambria" w:hAnsi="Cambria" w:eastAsia="Cambria" w:ascii="Cambria"/>
                    <w:i/>
                    <w:spacing w:val="3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cs="Cambria" w:hAnsi="Cambria" w:eastAsia="Cambria" w:ascii="Cambria"/>
                    <w:i/>
                    <w:spacing w:val="-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cs="Cambria" w:hAnsi="Cambria" w:eastAsia="Cambria" w:ascii="Cambria"/>
                    <w:i/>
                    <w:spacing w:val="1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cs="Cambria" w:hAnsi="Cambria" w:eastAsia="Cambria" w:ascii="Cambria"/>
                    <w:i/>
                    <w:spacing w:val="0"/>
                    <w:w w:val="100"/>
                    <w:sz w:val="20"/>
                    <w:szCs w:val="20"/>
                  </w:rPr>
                  <w:t>l</w:t>
                </w:r>
                <w:r>
                  <w:rPr>
                    <w:rFonts w:cs="Cambria" w:hAnsi="Cambria" w:eastAsia="Cambria" w:ascii="Cambria"/>
                    <w:i/>
                    <w:spacing w:val="-7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Cambria" w:hAnsi="Cambria" w:eastAsia="Cambria" w:ascii="Cambria"/>
                    <w:i/>
                    <w:spacing w:val="2"/>
                    <w:w w:val="100"/>
                    <w:sz w:val="20"/>
                    <w:szCs w:val="20"/>
                  </w:rPr>
                  <w:t>o</w:t>
                </w:r>
                <w:r>
                  <w:rPr>
                    <w:rFonts w:cs="Cambria" w:hAnsi="Cambria" w:eastAsia="Cambria" w:ascii="Cambria"/>
                    <w:i/>
                    <w:spacing w:val="0"/>
                    <w:w w:val="100"/>
                    <w:sz w:val="20"/>
                    <w:szCs w:val="20"/>
                  </w:rPr>
                  <w:t>f</w:t>
                </w:r>
                <w:r>
                  <w:rPr>
                    <w:rFonts w:cs="Cambria" w:hAnsi="Cambria" w:eastAsia="Cambria" w:ascii="Cambria"/>
                    <w:i/>
                    <w:spacing w:val="-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Cambria" w:hAnsi="Cambria" w:eastAsia="Cambria" w:ascii="Cambria"/>
                    <w:i/>
                    <w:spacing w:val="1"/>
                    <w:w w:val="100"/>
                    <w:sz w:val="20"/>
                    <w:szCs w:val="20"/>
                  </w:rPr>
                  <w:t>G</w:t>
                </w:r>
                <w:r>
                  <w:rPr>
                    <w:rFonts w:cs="Cambria" w:hAnsi="Cambria" w:eastAsia="Cambria" w:ascii="Cambria"/>
                    <w:i/>
                    <w:spacing w:val="-1"/>
                    <w:w w:val="100"/>
                    <w:sz w:val="20"/>
                    <w:szCs w:val="20"/>
                  </w:rPr>
                  <w:t>u</w:t>
                </w:r>
                <w:r>
                  <w:rPr>
                    <w:rFonts w:cs="Cambria" w:hAnsi="Cambria" w:eastAsia="Cambria" w:ascii="Cambria"/>
                    <w:i/>
                    <w:spacing w:val="1"/>
                    <w:w w:val="100"/>
                    <w:sz w:val="20"/>
                    <w:szCs w:val="20"/>
                  </w:rPr>
                  <w:t>i</w:t>
                </w:r>
                <w:r>
                  <w:rPr>
                    <w:rFonts w:cs="Cambria" w:hAnsi="Cambria" w:eastAsia="Cambria" w:ascii="Cambria"/>
                    <w:i/>
                    <w:spacing w:val="1"/>
                    <w:w w:val="100"/>
                    <w:sz w:val="20"/>
                    <w:szCs w:val="20"/>
                  </w:rPr>
                  <w:t>d</w:t>
                </w:r>
                <w:r>
                  <w:rPr>
                    <w:rFonts w:cs="Cambria" w:hAnsi="Cambria" w:eastAsia="Cambria" w:ascii="Cambria"/>
                    <w:i/>
                    <w:spacing w:val="1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cs="Cambria" w:hAnsi="Cambria" w:eastAsia="Cambria" w:ascii="Cambria"/>
                    <w:i/>
                    <w:spacing w:val="-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cs="Cambria" w:hAnsi="Cambria" w:eastAsia="Cambria" w:ascii="Cambria"/>
                    <w:i/>
                    <w:spacing w:val="0"/>
                    <w:w w:val="100"/>
                    <w:sz w:val="20"/>
                    <w:szCs w:val="20"/>
                  </w:rPr>
                  <w:t>ce</w:t>
                </w:r>
                <w:r>
                  <w:rPr>
                    <w:rFonts w:cs="Cambria" w:hAnsi="Cambria" w:eastAsia="Cambria" w:ascii="Cambria"/>
                    <w:i/>
                    <w:spacing w:val="-8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Cambria" w:hAnsi="Cambria" w:eastAsia="Cambria" w:ascii="Cambria"/>
                    <w:i/>
                    <w:spacing w:val="0"/>
                    <w:w w:val="100"/>
                    <w:sz w:val="20"/>
                    <w:szCs w:val="20"/>
                  </w:rPr>
                  <w:t>and</w:t>
                </w:r>
                <w:r>
                  <w:rPr>
                    <w:rFonts w:cs="Cambria" w:hAnsi="Cambria" w:eastAsia="Cambria" w:ascii="Cambria"/>
                    <w:i/>
                    <w:spacing w:val="-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Cambria" w:hAnsi="Cambria" w:eastAsia="Cambria" w:ascii="Cambria"/>
                    <w:i/>
                    <w:spacing w:val="3"/>
                    <w:w w:val="100"/>
                    <w:sz w:val="20"/>
                    <w:szCs w:val="20"/>
                  </w:rPr>
                  <w:t>C</w:t>
                </w:r>
                <w:r>
                  <w:rPr>
                    <w:rFonts w:cs="Cambria" w:hAnsi="Cambria" w:eastAsia="Cambria" w:ascii="Cambria"/>
                    <w:i/>
                    <w:spacing w:val="0"/>
                    <w:w w:val="100"/>
                    <w:sz w:val="20"/>
                    <w:szCs w:val="20"/>
                  </w:rPr>
                  <w:t>o</w:t>
                </w:r>
                <w:r>
                  <w:rPr>
                    <w:rFonts w:cs="Cambria" w:hAnsi="Cambria" w:eastAsia="Cambria" w:ascii="Cambria"/>
                    <w:i/>
                    <w:spacing w:val="1"/>
                    <w:w w:val="100"/>
                    <w:sz w:val="20"/>
                    <w:szCs w:val="20"/>
                  </w:rPr>
                  <w:t>u</w:t>
                </w:r>
                <w:r>
                  <w:rPr>
                    <w:rFonts w:cs="Cambria" w:hAnsi="Cambria" w:eastAsia="Cambria" w:ascii="Cambria"/>
                    <w:i/>
                    <w:spacing w:val="-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cs="Cambria" w:hAnsi="Cambria" w:eastAsia="Cambria" w:ascii="Cambria"/>
                    <w:i/>
                    <w:spacing w:val="1"/>
                    <w:w w:val="100"/>
                    <w:sz w:val="20"/>
                    <w:szCs w:val="20"/>
                  </w:rPr>
                  <w:t>s</w:t>
                </w:r>
                <w:r>
                  <w:rPr>
                    <w:rFonts w:cs="Cambria" w:hAnsi="Cambria" w:eastAsia="Cambria" w:ascii="Cambria"/>
                    <w:i/>
                    <w:spacing w:val="0"/>
                    <w:w w:val="100"/>
                    <w:sz w:val="20"/>
                    <w:szCs w:val="20"/>
                  </w:rPr>
                  <w:t>el</w:t>
                </w:r>
                <w:r>
                  <w:rPr>
                    <w:rFonts w:cs="Cambria" w:hAnsi="Cambria" w:eastAsia="Cambria" w:ascii="Cambria"/>
                    <w:i/>
                    <w:spacing w:val="1"/>
                    <w:w w:val="100"/>
                    <w:sz w:val="20"/>
                    <w:szCs w:val="20"/>
                  </w:rPr>
                  <w:t>i</w:t>
                </w:r>
                <w:r>
                  <w:rPr>
                    <w:rFonts w:cs="Cambria" w:hAnsi="Cambria" w:eastAsia="Cambria" w:ascii="Cambria"/>
                    <w:i/>
                    <w:spacing w:val="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cs="Cambria" w:hAnsi="Cambria" w:eastAsia="Cambria" w:ascii="Cambria"/>
                    <w:i/>
                    <w:spacing w:val="0"/>
                    <w:w w:val="100"/>
                    <w:sz w:val="20"/>
                    <w:szCs w:val="20"/>
                  </w:rPr>
                  <w:t>g</w:t>
                </w:r>
                <w:r>
                  <w:rPr>
                    <w:rFonts w:cs="Cambria" w:hAnsi="Cambria" w:eastAsia="Cambria" w:ascii="Cambria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rPr>
        <w:sz w:val="20"/>
        <w:szCs w:val="20"/>
      </w:rPr>
      <w:jc w:val="left"/>
      <w:spacing w:lineRule="exact" w:line="200"/>
    </w:pPr>
    <w:r>
      <w:pict>
        <v:group style="position:absolute;margin-left:83.3pt;margin-top:752.25pt;width:425.2pt;height:0pt;mso-position-horizontal-relative:page;mso-position-vertical-relative:page;z-index:-701" coordorigin="1666,15045" coordsize="8504,0">
          <v:shape style="position:absolute;left:1666;top:15045;width:8504;height:0" coordorigin="1666,15045" coordsize="8504,0" path="m10170,15045l1666,15045e" filled="f" stroked="t" strokeweight="0.75pt" strokecolor="#000000">
            <v:path arrowok="t"/>
          </v:shape>
          <w10:wrap type="none"/>
        </v:group>
      </w:pict>
    </w:r>
    <w:r>
      <w:pict>
        <v:shape type="#_x0000_t202" style="position:absolute;margin-left:86.624pt;margin-top:760.065pt;width:137.386pt;height:11.96pt;mso-position-horizontal-relative:page;mso-position-vertical-relative:page;z-index:-700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20"/>
                    <w:szCs w:val="20"/>
                  </w:rPr>
                  <w:jc w:val="left"/>
                  <w:spacing w:lineRule="exact" w:line="220"/>
                  <w:ind w:left="20" w:right="-30"/>
                </w:pP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20"/>
                    <w:szCs w:val="20"/>
                  </w:rPr>
                  <w:t>V</w:t>
                </w:r>
                <w:r>
                  <w:rPr>
                    <w:rFonts w:cs="Times New Roman" w:hAnsi="Times New Roman" w:eastAsia="Times New Roman" w:ascii="Times New Roman"/>
                    <w:b/>
                    <w:spacing w:val="1"/>
                    <w:w w:val="100"/>
                    <w:sz w:val="20"/>
                    <w:szCs w:val="20"/>
                  </w:rPr>
                  <w:t>o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20"/>
                    <w:szCs w:val="20"/>
                  </w:rPr>
                  <w:t>l.</w:t>
                </w:r>
                <w:r>
                  <w:rPr>
                    <w:rFonts w:cs="Times New Roman" w:hAnsi="Times New Roman" w:eastAsia="Times New Roman" w:ascii="Times New Roman"/>
                    <w:b/>
                    <w:spacing w:val="-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b/>
                    <w:spacing w:val="1"/>
                    <w:w w:val="100"/>
                    <w:sz w:val="20"/>
                    <w:szCs w:val="20"/>
                  </w:rPr>
                  <w:t>4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20"/>
                    <w:szCs w:val="20"/>
                  </w:rPr>
                  <w:t>,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cs="Times New Roman" w:hAnsi="Times New Roman" w:eastAsia="Times New Roman" w:ascii="Times New Roman"/>
                    <w:b/>
                    <w:spacing w:val="1"/>
                    <w:w w:val="100"/>
                    <w:sz w:val="20"/>
                    <w:szCs w:val="20"/>
                  </w:rPr>
                  <w:t>o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20"/>
                    <w:szCs w:val="20"/>
                  </w:rPr>
                  <w:t>.</w:t>
                </w:r>
                <w:r>
                  <w:rPr>
                    <w:rFonts w:cs="Times New Roman" w:hAnsi="Times New Roman" w:eastAsia="Times New Roman" w:ascii="Times New Roman"/>
                    <w:b/>
                    <w:spacing w:val="-4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b/>
                    <w:spacing w:val="1"/>
                    <w:w w:val="100"/>
                    <w:sz w:val="20"/>
                    <w:szCs w:val="20"/>
                  </w:rPr>
                  <w:t>1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20"/>
                    <w:szCs w:val="20"/>
                  </w:rPr>
                  <w:t>,</w:t>
                </w:r>
                <w:r>
                  <w:rPr>
                    <w:rFonts w:cs="Times New Roman" w:hAnsi="Times New Roman" w:eastAsia="Times New Roman" w:ascii="Times New Roman"/>
                    <w:b/>
                    <w:spacing w:val="-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b/>
                    <w:spacing w:val="1"/>
                    <w:w w:val="100"/>
                    <w:sz w:val="20"/>
                    <w:szCs w:val="20"/>
                  </w:rPr>
                  <w:t>Ja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20"/>
                    <w:szCs w:val="20"/>
                  </w:rPr>
                  <w:t>nu</w:t>
                </w:r>
                <w:r>
                  <w:rPr>
                    <w:rFonts w:cs="Times New Roman" w:hAnsi="Times New Roman" w:eastAsia="Times New Roman" w:ascii="Times New Roman"/>
                    <w:b/>
                    <w:spacing w:val="1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20"/>
                    <w:szCs w:val="20"/>
                  </w:rPr>
                  <w:t>ri</w:t>
                </w:r>
                <w:r>
                  <w:rPr>
                    <w:rFonts w:cs="Times New Roman" w:hAnsi="Times New Roman" w:eastAsia="Times New Roman" w:ascii="Times New Roman"/>
                    <w:b/>
                    <w:spacing w:val="1"/>
                    <w:w w:val="100"/>
                    <w:sz w:val="20"/>
                    <w:szCs w:val="20"/>
                  </w:rPr>
                  <w:t>-</w:t>
                </w:r>
                <w:r>
                  <w:rPr>
                    <w:rFonts w:cs="Times New Roman" w:hAnsi="Times New Roman" w:eastAsia="Times New Roman" w:ascii="Times New Roman"/>
                    <w:b/>
                    <w:spacing w:val="1"/>
                    <w:w w:val="100"/>
                    <w:sz w:val="20"/>
                    <w:szCs w:val="20"/>
                  </w:rPr>
                  <w:t>J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20"/>
                    <w:szCs w:val="20"/>
                  </w:rPr>
                  <w:t>uni</w:t>
                </w:r>
                <w:r>
                  <w:rPr>
                    <w:rFonts w:cs="Times New Roman" w:hAnsi="Times New Roman" w:eastAsia="Times New Roman" w:ascii="Times New Roman"/>
                    <w:b/>
                    <w:spacing w:val="-1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b/>
                    <w:spacing w:val="-1"/>
                    <w:w w:val="100"/>
                    <w:sz w:val="20"/>
                    <w:szCs w:val="20"/>
                  </w:rPr>
                  <w:t>2</w:t>
                </w:r>
                <w:r>
                  <w:rPr>
                    <w:rFonts w:cs="Times New Roman" w:hAnsi="Times New Roman" w:eastAsia="Times New Roman" w:ascii="Times New Roman"/>
                    <w:b/>
                    <w:spacing w:val="1"/>
                    <w:w w:val="100"/>
                    <w:sz w:val="20"/>
                    <w:szCs w:val="20"/>
                  </w:rPr>
                  <w:t>020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484.22pt;margin-top:760.065pt;width:14.08pt;height:11.96pt;mso-position-horizontal-relative:page;mso-position-vertical-relative:page;z-index:-699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20"/>
                    <w:szCs w:val="20"/>
                  </w:rPr>
                  <w:jc w:val="left"/>
                  <w:spacing w:lineRule="exact" w:line="220"/>
                  <w:ind w:left="40"/>
                </w:pPr>
                <w:r>
                  <w:rPr>
                    <w:rFonts w:cs="Times New Roman" w:hAnsi="Times New Roman" w:eastAsia="Times New Roman" w:ascii="Times New Roman"/>
                    <w:w w:val="99"/>
                    <w:sz w:val="20"/>
                    <w:szCs w:val="20"/>
                  </w:rPr>
                </w:r>
                <w:r>
                  <w:fldChar w:fldCharType="begin"/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18</w:t>
                </w:r>
                <w:r>
                  <w:fldChar w:fldCharType="end"/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0"/>
                    <w:szCs w:val="20"/>
                  </w:rPr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0"/>
                    <w:szCs w:val="20"/>
                  </w:rPr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rPr>
        <w:sz w:val="20"/>
        <w:szCs w:val="20"/>
      </w:rPr>
      <w:jc w:val="left"/>
      <w:spacing w:lineRule="exact" w:line="200"/>
    </w:pPr>
    <w:r>
      <w:pict>
        <v:group style="position:absolute;margin-left:85.9pt;margin-top:88.9pt;width:425.2pt;height:0pt;mso-position-horizontal-relative:page;mso-position-vertical-relative:page;z-index:-708" coordorigin="1718,1778" coordsize="8504,0">
          <v:shape style="position:absolute;left:1718;top:1778;width:8504;height:0" coordorigin="1718,1778" coordsize="8504,0" path="m1718,1778l10222,1778e" filled="f" stroked="t" strokeweight="0.75pt" strokecolor="#000000">
            <v:path arrowok="t"/>
          </v:shape>
          <w10:wrap type="none"/>
        </v:group>
      </w:pict>
    </w:r>
    <w:r>
      <w:pict>
        <v:shape type="#_x0000_t202" style="position:absolute;margin-left:311.07pt;margin-top:71.1654pt;width:200.094pt;height:11.96pt;mso-position-horizontal-relative:page;mso-position-vertical-relative:page;z-index:-707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20"/>
                    <w:szCs w:val="20"/>
                  </w:rPr>
                  <w:jc w:val="left"/>
                  <w:spacing w:lineRule="exact" w:line="220"/>
                  <w:ind w:left="20" w:right="-30"/>
                </w:pP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Pe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an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Kel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0"/>
                    <w:szCs w:val="20"/>
                  </w:rPr>
                  <w:t>u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0"/>
                    <w:szCs w:val="20"/>
                  </w:rPr>
                  <w:t>g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cs="Times New Roman" w:hAnsi="Times New Roman" w:eastAsia="Times New Roman" w:ascii="Times New Roman"/>
                    <w:spacing w:val="-9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0"/>
                    <w:szCs w:val="20"/>
                  </w:rPr>
                  <w:t>d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an</w:t>
                </w:r>
                <w:r>
                  <w:rPr>
                    <w:rFonts w:cs="Times New Roman" w:hAnsi="Times New Roman" w:eastAsia="Times New Roman" w:ascii="Times New Roman"/>
                    <w:spacing w:val="-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K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0"/>
                    <w:szCs w:val="20"/>
                  </w:rPr>
                  <w:t>o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0"/>
                    <w:sz w:val="20"/>
                    <w:szCs w:val="20"/>
                  </w:rPr>
                  <w:t>t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0"/>
                    <w:szCs w:val="20"/>
                  </w:rPr>
                  <w:t>o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l</w:t>
                </w:r>
                <w:r>
                  <w:rPr>
                    <w:rFonts w:cs="Times New Roman" w:hAnsi="Times New Roman" w:eastAsia="Times New Roman" w:ascii="Times New Roman"/>
                    <w:spacing w:val="-6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-2"/>
                    <w:w w:val="100"/>
                    <w:sz w:val="20"/>
                    <w:szCs w:val="20"/>
                  </w:rPr>
                  <w:t>D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iri</w:t>
                </w:r>
                <w:r>
                  <w:rPr>
                    <w:rFonts w:cs="Times New Roman" w:hAnsi="Times New Roman" w:eastAsia="Times New Roman" w:ascii="Times New Roman"/>
                    <w:spacing w:val="-3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0"/>
                    <w:szCs w:val="20"/>
                  </w:rPr>
                  <w:t>d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0"/>
                    <w:szCs w:val="20"/>
                  </w:rPr>
                  <w:t>n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0"/>
                    <w:szCs w:val="20"/>
                  </w:rPr>
                  <w:t>g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an</w:t>
                </w:r>
                <w:r>
                  <w:rPr>
                    <w:rFonts w:cs="Times New Roman" w:hAnsi="Times New Roman" w:eastAsia="Times New Roman" w:ascii="Times New Roman"/>
                    <w:spacing w:val="-7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Pe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ila</w:t>
                </w:r>
                <w:r>
                  <w:rPr>
                    <w:rFonts w:cs="Times New Roman" w:hAnsi="Times New Roman" w:eastAsia="Times New Roman" w:ascii="Times New Roman"/>
                    <w:spacing w:val="1"/>
                    <w:w w:val="100"/>
                    <w:sz w:val="20"/>
                    <w:szCs w:val="20"/>
                  </w:rPr>
                  <w:t>k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  <w:t>u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rPr>
        <w:sz w:val="20"/>
        <w:szCs w:val="20"/>
      </w:rPr>
      <w:jc w:val="left"/>
      <w:spacing w:lineRule="exact" w:line="200"/>
    </w:pPr>
    <w:r>
      <w:pict>
        <v:group style="position:absolute;margin-left:78.05pt;margin-top:88.7pt;width:425.2pt;height:0pt;mso-position-horizontal-relative:page;mso-position-vertical-relative:page;z-index:-706" coordorigin="1561,1774" coordsize="8504,0">
          <v:shape style="position:absolute;left:1561;top:1774;width:8504;height:0" coordorigin="1561,1774" coordsize="8504,0" path="m10065,1774l1561,1774e" filled="f" stroked="t" strokeweight="0.75pt" strokecolor="#000000">
            <v:path arrowok="t"/>
          </v:shape>
          <w10:wrap type="none"/>
        </v:group>
      </w:pict>
    </w:r>
    <w:r>
      <w:pict>
        <v:shape type="#_x0000_t202" style="position:absolute;margin-left:84.104pt;margin-top:71.1654pt;width:65.8137pt;height:11.96pt;mso-position-horizontal-relative:page;mso-position-vertical-relative:page;z-index:-705" filled="f" stroked="f">
          <v:textbox inset="0,0,0,0">
            <w:txbxContent>
              <w:p>
                <w:pPr>
                  <w:rPr>
                    <w:rFonts w:cs="Times New Roman" w:hAnsi="Times New Roman" w:eastAsia="Times New Roman" w:ascii="Times New Roman"/>
                    <w:sz w:val="20"/>
                    <w:szCs w:val="20"/>
                  </w:rPr>
                  <w:jc w:val="left"/>
                  <w:spacing w:lineRule="exact" w:line="220"/>
                  <w:ind w:left="20" w:right="-30"/>
                </w:pP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20"/>
                    <w:szCs w:val="20"/>
                  </w:rPr>
                  <w:t>Rini,</w:t>
                </w:r>
                <w:r>
                  <w:rPr>
                    <w:rFonts w:cs="Times New Roman" w:hAnsi="Times New Roman" w:eastAsia="Times New Roman" w:ascii="Times New Roman"/>
                    <w:b/>
                    <w:spacing w:val="-4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Times New Roman" w:hAnsi="Times New Roman" w:eastAsia="Times New Roman" w:ascii="Times New Roman"/>
                    <w:b/>
                    <w:spacing w:val="1"/>
                    <w:w w:val="100"/>
                    <w:sz w:val="20"/>
                    <w:szCs w:val="20"/>
                  </w:rPr>
                  <w:t>M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20"/>
                    <w:szCs w:val="20"/>
                  </w:rPr>
                  <w:t>u</w:t>
                </w:r>
                <w:r>
                  <w:rPr>
                    <w:rFonts w:cs="Times New Roman" w:hAnsi="Times New Roman" w:eastAsia="Times New Roman" w:ascii="Times New Roman"/>
                    <w:b/>
                    <w:spacing w:val="-1"/>
                    <w:w w:val="100"/>
                    <w:sz w:val="20"/>
                    <w:szCs w:val="20"/>
                  </w:rPr>
                  <w:t>s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20"/>
                    <w:szCs w:val="20"/>
                  </w:rPr>
                  <w:t>li</w:t>
                </w:r>
                <w:r>
                  <w:rPr>
                    <w:rFonts w:cs="Times New Roman" w:hAnsi="Times New Roman" w:eastAsia="Times New Roman" w:ascii="Times New Roman"/>
                    <w:b/>
                    <w:spacing w:val="1"/>
                    <w:w w:val="100"/>
                    <w:sz w:val="20"/>
                    <w:szCs w:val="20"/>
                  </w:rPr>
                  <w:t>k</w:t>
                </w:r>
                <w:r>
                  <w:rPr>
                    <w:rFonts w:cs="Times New Roman" w:hAnsi="Times New Roman" w:eastAsia="Times New Roman" w:ascii="Times New Roman"/>
                    <w:b/>
                    <w:spacing w:val="1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cs="Times New Roman" w:hAnsi="Times New Roman" w:eastAsia="Times New Roman" w:ascii="Times New Roman"/>
                    <w:b/>
                    <w:spacing w:val="0"/>
                    <w:w w:val="100"/>
                    <w:sz w:val="20"/>
                    <w:szCs w:val="20"/>
                  </w:rPr>
                  <w:t>h</w:t>
                </w:r>
                <w:r>
                  <w:rPr>
                    <w:rFonts w:cs="Times New Roman" w:hAnsi="Times New Roman" w:eastAsia="Times New Roman" w:ascii="Times New Roman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" xmlns:w10="urn:schemas-microsoft-com:office:word" xmlns:w="http://schemas.openxmlformats.org/wordprocessingml/2006/main" xmlns:sl="http://schemas.openxmlformats.org/schemaLibrary/2006/main">
  <w:compat>
    <w:compatSetting w:name="compatibilityMode" w:uri="http://schemas.microsoft.com/office/word" w:val="15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theme" Target="theme/theme1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hyperlink" Target="mailto:rinibk.2@gmail.com" TargetMode="External"/><Relationship Id="rId9" Type="http://schemas.openxmlformats.org/officeDocument/2006/relationships/hyperlink" Target="mailto:muslikah@mail.unnes.ac.id" TargetMode="Externa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